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5B52B2" w:rsidRDefault="006F79FE" w:rsidP="00280FDE">
      <w:pPr>
        <w:tabs>
          <w:tab w:val="left" w:pos="851"/>
        </w:tabs>
        <w:suppressAutoHyphens/>
        <w:spacing w:line="240" w:lineRule="auto"/>
        <w:ind w:left="-851"/>
        <w:jc w:val="right"/>
        <w:rPr>
          <w:rFonts w:eastAsia="Times New Roman" w:cs="Times New Roman"/>
          <w:color w:val="FF0000"/>
          <w:szCs w:val="24"/>
          <w:lang w:eastAsia="ar-SA"/>
        </w:rPr>
      </w:pPr>
      <w:r w:rsidRPr="005B52B2">
        <w:rPr>
          <w:rFonts w:eastAsia="Times New Roman" w:cs="Times New Roman"/>
          <w:szCs w:val="24"/>
          <w:lang w:eastAsia="ar-SA"/>
        </w:rPr>
        <w:t>УТВЕРЖДЕНО:</w:t>
      </w:r>
    </w:p>
    <w:p w:rsidR="006F79FE" w:rsidRPr="005B52B2" w:rsidRDefault="006F79FE" w:rsidP="00280FDE">
      <w:pPr>
        <w:suppressAutoHyphens/>
        <w:spacing w:line="240" w:lineRule="auto"/>
        <w:jc w:val="right"/>
        <w:rPr>
          <w:rFonts w:eastAsia="Times New Roman" w:cs="Times New Roman"/>
          <w:szCs w:val="24"/>
          <w:lang w:eastAsia="ar-SA"/>
        </w:rPr>
      </w:pPr>
      <w:r w:rsidRPr="005B52B2">
        <w:rPr>
          <w:rFonts w:eastAsia="Times New Roman" w:cs="Times New Roman"/>
          <w:szCs w:val="24"/>
          <w:lang w:eastAsia="ar-SA"/>
        </w:rPr>
        <w:t>Исполнительный директор</w:t>
      </w:r>
    </w:p>
    <w:p w:rsidR="006F79FE" w:rsidRPr="005B52B2" w:rsidRDefault="006F79FE" w:rsidP="00280FDE">
      <w:pPr>
        <w:suppressAutoHyphens/>
        <w:spacing w:line="240" w:lineRule="auto"/>
        <w:jc w:val="right"/>
        <w:rPr>
          <w:rFonts w:eastAsia="Times New Roman" w:cs="Times New Roman"/>
          <w:color w:val="FF0000"/>
          <w:szCs w:val="24"/>
          <w:lang w:eastAsia="ar-SA"/>
        </w:rPr>
      </w:pPr>
      <w:r w:rsidRPr="005B52B2">
        <w:rPr>
          <w:rFonts w:eastAsia="Times New Roman" w:cs="Times New Roman"/>
          <w:szCs w:val="24"/>
          <w:lang w:eastAsia="ar-SA"/>
        </w:rPr>
        <w:t xml:space="preserve">  ОАО «</w:t>
      </w:r>
      <w:proofErr w:type="spellStart"/>
      <w:r w:rsidRPr="005B52B2">
        <w:rPr>
          <w:rFonts w:eastAsia="Times New Roman" w:cs="Times New Roman"/>
          <w:szCs w:val="24"/>
          <w:lang w:eastAsia="ar-SA"/>
        </w:rPr>
        <w:t>Мурманэнергосбыт</w:t>
      </w:r>
      <w:proofErr w:type="spellEnd"/>
      <w:r w:rsidRPr="005B52B2">
        <w:rPr>
          <w:rFonts w:eastAsia="Times New Roman" w:cs="Times New Roman"/>
          <w:szCs w:val="24"/>
          <w:lang w:eastAsia="ar-SA"/>
        </w:rPr>
        <w:t>»  Логинов В.В.</w:t>
      </w:r>
    </w:p>
    <w:p w:rsidR="006F79FE" w:rsidRPr="005B52B2" w:rsidRDefault="006F79FE" w:rsidP="00280FDE">
      <w:pPr>
        <w:suppressAutoHyphens/>
        <w:spacing w:line="240" w:lineRule="auto"/>
        <w:jc w:val="right"/>
        <w:rPr>
          <w:rFonts w:eastAsia="Times New Roman" w:cs="Times New Roman"/>
          <w:szCs w:val="24"/>
          <w:lang w:eastAsia="ar-SA"/>
        </w:rPr>
      </w:pPr>
      <w:r w:rsidRPr="003751C8">
        <w:rPr>
          <w:rFonts w:eastAsia="Times New Roman" w:cs="Times New Roman"/>
          <w:szCs w:val="24"/>
          <w:lang w:eastAsia="ar-SA"/>
        </w:rPr>
        <w:t>Приказ №</w:t>
      </w:r>
      <w:r w:rsidR="00301EAD" w:rsidRPr="003751C8">
        <w:rPr>
          <w:rFonts w:eastAsia="Times New Roman" w:cs="Times New Roman"/>
          <w:szCs w:val="24"/>
          <w:lang w:eastAsia="ar-SA"/>
        </w:rPr>
        <w:t xml:space="preserve"> </w:t>
      </w:r>
      <w:r w:rsidR="003751C8" w:rsidRPr="003751C8">
        <w:rPr>
          <w:rFonts w:eastAsia="Times New Roman" w:cs="Times New Roman"/>
          <w:szCs w:val="24"/>
          <w:lang w:eastAsia="ar-SA"/>
        </w:rPr>
        <w:t>145</w:t>
      </w:r>
      <w:r w:rsidRPr="003751C8">
        <w:rPr>
          <w:rFonts w:eastAsia="Times New Roman" w:cs="Times New Roman"/>
          <w:szCs w:val="24"/>
          <w:lang w:eastAsia="ar-SA"/>
        </w:rPr>
        <w:t xml:space="preserve"> - з  от «</w:t>
      </w:r>
      <w:r w:rsidR="003751C8" w:rsidRPr="003751C8">
        <w:rPr>
          <w:rFonts w:eastAsia="Times New Roman" w:cs="Times New Roman"/>
          <w:szCs w:val="24"/>
          <w:lang w:eastAsia="ar-SA"/>
        </w:rPr>
        <w:t>26</w:t>
      </w:r>
      <w:r w:rsidRPr="003751C8">
        <w:rPr>
          <w:rFonts w:eastAsia="Times New Roman" w:cs="Times New Roman"/>
          <w:szCs w:val="24"/>
          <w:lang w:eastAsia="ar-SA"/>
        </w:rPr>
        <w:t xml:space="preserve">» </w:t>
      </w:r>
      <w:r w:rsidR="00B943D3" w:rsidRPr="003751C8">
        <w:rPr>
          <w:rFonts w:eastAsia="Times New Roman" w:cs="Times New Roman"/>
          <w:szCs w:val="24"/>
          <w:lang w:eastAsia="ar-SA"/>
        </w:rPr>
        <w:t>июня</w:t>
      </w:r>
      <w:r w:rsidR="003751C8">
        <w:rPr>
          <w:rFonts w:eastAsia="Times New Roman" w:cs="Times New Roman"/>
          <w:szCs w:val="24"/>
          <w:lang w:eastAsia="ar-SA"/>
        </w:rPr>
        <w:t xml:space="preserve"> </w:t>
      </w:r>
      <w:r w:rsidRPr="003751C8">
        <w:rPr>
          <w:rFonts w:eastAsia="Times New Roman" w:cs="Times New Roman"/>
          <w:szCs w:val="24"/>
          <w:lang w:eastAsia="ar-SA"/>
        </w:rPr>
        <w:t>2015 г.</w:t>
      </w: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jc w:val="both"/>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tabs>
          <w:tab w:val="left" w:pos="851"/>
        </w:tabs>
        <w:suppressAutoHyphens/>
        <w:spacing w:line="240" w:lineRule="auto"/>
        <w:ind w:left="-851"/>
        <w:rPr>
          <w:rFonts w:eastAsia="Times New Roman" w:cs="Times New Roman"/>
          <w:sz w:val="28"/>
          <w:szCs w:val="28"/>
          <w:lang w:eastAsia="ar-SA"/>
        </w:rPr>
      </w:pPr>
    </w:p>
    <w:p w:rsidR="006F79FE" w:rsidRPr="00280FDE" w:rsidRDefault="006F79FE" w:rsidP="00280FDE">
      <w:pPr>
        <w:suppressAutoHyphens/>
        <w:spacing w:line="240" w:lineRule="auto"/>
        <w:rPr>
          <w:rFonts w:eastAsia="Calibri" w:cs="Times New Roman"/>
          <w:b/>
          <w:sz w:val="28"/>
          <w:szCs w:val="28"/>
          <w:lang w:eastAsia="ar-SA"/>
        </w:rPr>
      </w:pPr>
      <w:r w:rsidRPr="00280FDE">
        <w:rPr>
          <w:rFonts w:eastAsia="Calibri" w:cs="Times New Roman"/>
          <w:b/>
          <w:sz w:val="28"/>
          <w:szCs w:val="28"/>
          <w:lang w:eastAsia="ar-SA"/>
        </w:rPr>
        <w:t>ДОКУМЕНТАЦИЯ</w:t>
      </w:r>
    </w:p>
    <w:p w:rsidR="006F79FE" w:rsidRPr="00280FDE" w:rsidRDefault="006F79FE" w:rsidP="00280FDE">
      <w:pPr>
        <w:suppressAutoHyphens/>
        <w:spacing w:line="240" w:lineRule="auto"/>
        <w:rPr>
          <w:rFonts w:eastAsia="Times New Roman" w:cs="Times New Roman"/>
          <w:b/>
          <w:sz w:val="28"/>
          <w:szCs w:val="28"/>
          <w:lang w:eastAsia="ar-SA"/>
        </w:rPr>
      </w:pPr>
    </w:p>
    <w:p w:rsidR="006F79FE" w:rsidRPr="00280FDE" w:rsidRDefault="006F79FE" w:rsidP="00280FDE">
      <w:pPr>
        <w:tabs>
          <w:tab w:val="left" w:pos="851"/>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 xml:space="preserve">о проведении открытого одноэтапного запроса предложений </w:t>
      </w:r>
      <w:r w:rsidR="008435A4" w:rsidRPr="00280FDE">
        <w:rPr>
          <w:rFonts w:cs="Times New Roman"/>
          <w:b/>
          <w:sz w:val="28"/>
          <w:szCs w:val="28"/>
          <w:lang w:eastAsia="ru-RU"/>
        </w:rPr>
        <w:t xml:space="preserve">на право заключения договора </w:t>
      </w:r>
      <w:r w:rsidR="0076672E" w:rsidRPr="00280FDE">
        <w:rPr>
          <w:rFonts w:eastAsia="Times New Roman" w:cs="Times New Roman"/>
          <w:b/>
          <w:sz w:val="28"/>
          <w:szCs w:val="28"/>
          <w:lang w:eastAsia="ru-RU"/>
        </w:rPr>
        <w:t>на выполнение работ по</w:t>
      </w:r>
      <w:r w:rsidR="00B336FC">
        <w:rPr>
          <w:rFonts w:eastAsia="Times New Roman" w:cs="Times New Roman"/>
          <w:b/>
          <w:sz w:val="28"/>
          <w:szCs w:val="28"/>
          <w:lang w:eastAsia="ru-RU"/>
        </w:rPr>
        <w:t xml:space="preserve"> капитальному</w:t>
      </w:r>
      <w:r w:rsidR="0076672E" w:rsidRPr="00280FDE">
        <w:rPr>
          <w:rFonts w:eastAsia="Times New Roman" w:cs="Times New Roman"/>
          <w:b/>
          <w:sz w:val="28"/>
          <w:szCs w:val="28"/>
          <w:lang w:eastAsia="ru-RU"/>
        </w:rPr>
        <w:t xml:space="preserve"> ремонту </w:t>
      </w:r>
      <w:r w:rsidR="007A37A5">
        <w:rPr>
          <w:rFonts w:eastAsia="Times New Roman" w:cs="Times New Roman"/>
          <w:b/>
          <w:sz w:val="28"/>
          <w:szCs w:val="28"/>
          <w:lang w:eastAsia="ru-RU"/>
        </w:rPr>
        <w:t>кровли здания котельной</w:t>
      </w:r>
    </w:p>
    <w:p w:rsidR="006F79FE" w:rsidRPr="00280FDE" w:rsidRDefault="006F79FE" w:rsidP="00280FDE">
      <w:pPr>
        <w:widowControl w:val="0"/>
        <w:suppressAutoHyphens/>
        <w:autoSpaceDE w:val="0"/>
        <w:spacing w:before="2" w:line="240" w:lineRule="auto"/>
        <w:jc w:val="both"/>
        <w:rPr>
          <w:rFonts w:eastAsia="Times New Roman" w:cs="Times New Roman"/>
          <w:b/>
          <w:sz w:val="28"/>
          <w:szCs w:val="28"/>
          <w:lang w:eastAsia="ar-SA"/>
        </w:rPr>
      </w:pPr>
    </w:p>
    <w:p w:rsidR="006F79FE" w:rsidRPr="00280FDE" w:rsidRDefault="006F79FE" w:rsidP="00280FDE">
      <w:pPr>
        <w:widowControl w:val="0"/>
        <w:suppressAutoHyphens/>
        <w:autoSpaceDE w:val="0"/>
        <w:spacing w:before="2"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jc w:val="both"/>
        <w:rPr>
          <w:rFonts w:eastAsia="Times New Roman" w:cs="Times New Roman"/>
          <w:sz w:val="28"/>
          <w:szCs w:val="28"/>
          <w:lang w:eastAsia="ar-SA"/>
        </w:rPr>
      </w:pPr>
    </w:p>
    <w:p w:rsidR="006F79FE" w:rsidRDefault="006F79FE" w:rsidP="00280FDE">
      <w:pPr>
        <w:widowControl w:val="0"/>
        <w:suppressAutoHyphens/>
        <w:autoSpaceDE w:val="0"/>
        <w:spacing w:line="240" w:lineRule="auto"/>
        <w:jc w:val="both"/>
        <w:rPr>
          <w:rFonts w:eastAsia="Times New Roman" w:cs="Times New Roman"/>
          <w:sz w:val="28"/>
          <w:szCs w:val="28"/>
          <w:lang w:eastAsia="ar-SA"/>
        </w:rPr>
      </w:pPr>
    </w:p>
    <w:p w:rsidR="00340647" w:rsidRDefault="00340647" w:rsidP="00280FDE">
      <w:pPr>
        <w:widowControl w:val="0"/>
        <w:suppressAutoHyphens/>
        <w:autoSpaceDE w:val="0"/>
        <w:spacing w:line="240" w:lineRule="auto"/>
        <w:jc w:val="both"/>
        <w:rPr>
          <w:rFonts w:eastAsia="Times New Roman" w:cs="Times New Roman"/>
          <w:sz w:val="28"/>
          <w:szCs w:val="28"/>
          <w:lang w:eastAsia="ar-SA"/>
        </w:rPr>
      </w:pPr>
    </w:p>
    <w:p w:rsidR="00340647" w:rsidRPr="00280FDE" w:rsidRDefault="00340647" w:rsidP="00280FDE">
      <w:pPr>
        <w:widowControl w:val="0"/>
        <w:suppressAutoHyphens/>
        <w:autoSpaceDE w:val="0"/>
        <w:spacing w:line="240" w:lineRule="auto"/>
        <w:jc w:val="both"/>
        <w:rPr>
          <w:rFonts w:eastAsia="Times New Roman" w:cs="Times New Roman"/>
          <w:sz w:val="28"/>
          <w:szCs w:val="28"/>
          <w:lang w:eastAsia="ar-SA"/>
        </w:rPr>
      </w:pPr>
    </w:p>
    <w:p w:rsidR="00EF20B9" w:rsidRPr="00280FDE" w:rsidRDefault="00EF20B9" w:rsidP="00280FDE">
      <w:pPr>
        <w:widowControl w:val="0"/>
        <w:suppressAutoHyphens/>
        <w:autoSpaceDE w:val="0"/>
        <w:spacing w:line="240" w:lineRule="auto"/>
        <w:jc w:val="both"/>
        <w:rPr>
          <w:rFonts w:eastAsia="Times New Roman" w:cs="Times New Roman"/>
          <w:sz w:val="28"/>
          <w:szCs w:val="28"/>
          <w:lang w:eastAsia="ar-SA"/>
        </w:rPr>
      </w:pPr>
    </w:p>
    <w:p w:rsidR="006F79FE" w:rsidRPr="00280FDE" w:rsidRDefault="006F79FE" w:rsidP="00280FDE">
      <w:pPr>
        <w:widowControl w:val="0"/>
        <w:suppressAutoHyphens/>
        <w:autoSpaceDE w:val="0"/>
        <w:spacing w:line="240" w:lineRule="auto"/>
        <w:ind w:left="3275" w:right="3161"/>
        <w:jc w:val="both"/>
        <w:rPr>
          <w:rFonts w:eastAsia="Times New Roman" w:cs="Times New Roman"/>
          <w:spacing w:val="-1"/>
          <w:sz w:val="28"/>
          <w:szCs w:val="28"/>
          <w:lang w:eastAsia="ar-SA"/>
        </w:rPr>
      </w:pPr>
    </w:p>
    <w:p w:rsidR="006F79FE" w:rsidRPr="00B336FC" w:rsidRDefault="006F79FE" w:rsidP="00280FDE">
      <w:pPr>
        <w:widowControl w:val="0"/>
        <w:suppressAutoHyphens/>
        <w:autoSpaceDE w:val="0"/>
        <w:spacing w:line="240" w:lineRule="auto"/>
        <w:ind w:left="3275" w:right="3161"/>
        <w:rPr>
          <w:rFonts w:eastAsia="Times New Roman" w:cs="Times New Roman"/>
          <w:szCs w:val="24"/>
          <w:lang w:eastAsia="ar-SA"/>
        </w:rPr>
      </w:pPr>
      <w:r w:rsidRPr="00B336FC">
        <w:rPr>
          <w:rFonts w:eastAsia="Times New Roman" w:cs="Times New Roman"/>
          <w:spacing w:val="-1"/>
          <w:szCs w:val="24"/>
          <w:lang w:eastAsia="ar-SA"/>
        </w:rPr>
        <w:t>г</w:t>
      </w:r>
      <w:r w:rsidRPr="00B336FC">
        <w:rPr>
          <w:rFonts w:eastAsia="Times New Roman" w:cs="Times New Roman"/>
          <w:szCs w:val="24"/>
          <w:lang w:eastAsia="ar-SA"/>
        </w:rPr>
        <w:t>.</w:t>
      </w:r>
      <w:r w:rsidRPr="00B336FC">
        <w:rPr>
          <w:rFonts w:eastAsia="Times New Roman" w:cs="Times New Roman"/>
          <w:spacing w:val="-2"/>
          <w:szCs w:val="24"/>
          <w:lang w:eastAsia="ar-SA"/>
        </w:rPr>
        <w:t xml:space="preserve"> </w:t>
      </w:r>
      <w:r w:rsidRPr="00B336FC">
        <w:rPr>
          <w:rFonts w:eastAsia="Times New Roman" w:cs="Times New Roman"/>
          <w:spacing w:val="5"/>
          <w:szCs w:val="24"/>
          <w:lang w:eastAsia="ar-SA"/>
        </w:rPr>
        <w:t>М</w:t>
      </w:r>
      <w:r w:rsidRPr="00B336FC">
        <w:rPr>
          <w:rFonts w:eastAsia="Times New Roman" w:cs="Times New Roman"/>
          <w:spacing w:val="-5"/>
          <w:szCs w:val="24"/>
          <w:lang w:eastAsia="ar-SA"/>
        </w:rPr>
        <w:t>у</w:t>
      </w:r>
      <w:r w:rsidRPr="00B336FC">
        <w:rPr>
          <w:rFonts w:eastAsia="Times New Roman" w:cs="Times New Roman"/>
          <w:spacing w:val="2"/>
          <w:szCs w:val="24"/>
          <w:lang w:eastAsia="ar-SA"/>
        </w:rPr>
        <w:t>р</w:t>
      </w:r>
      <w:r w:rsidRPr="00B336FC">
        <w:rPr>
          <w:rFonts w:eastAsia="Times New Roman" w:cs="Times New Roman"/>
          <w:spacing w:val="-1"/>
          <w:szCs w:val="24"/>
          <w:lang w:eastAsia="ar-SA"/>
        </w:rPr>
        <w:t>м</w:t>
      </w:r>
      <w:r w:rsidRPr="00B336FC">
        <w:rPr>
          <w:rFonts w:eastAsia="Times New Roman" w:cs="Times New Roman"/>
          <w:szCs w:val="24"/>
          <w:lang w:eastAsia="ar-SA"/>
        </w:rPr>
        <w:t>а</w:t>
      </w:r>
      <w:r w:rsidRPr="00B336FC">
        <w:rPr>
          <w:rFonts w:eastAsia="Times New Roman" w:cs="Times New Roman"/>
          <w:spacing w:val="1"/>
          <w:szCs w:val="24"/>
          <w:lang w:eastAsia="ar-SA"/>
        </w:rPr>
        <w:t>н</w:t>
      </w:r>
      <w:r w:rsidRPr="00B336FC">
        <w:rPr>
          <w:rFonts w:eastAsia="Times New Roman" w:cs="Times New Roman"/>
          <w:spacing w:val="3"/>
          <w:szCs w:val="24"/>
          <w:lang w:eastAsia="ar-SA"/>
        </w:rPr>
        <w:t>с</w:t>
      </w:r>
      <w:r w:rsidRPr="00B336FC">
        <w:rPr>
          <w:rFonts w:eastAsia="Times New Roman" w:cs="Times New Roman"/>
          <w:spacing w:val="-1"/>
          <w:szCs w:val="24"/>
          <w:lang w:eastAsia="ar-SA"/>
        </w:rPr>
        <w:t>к</w:t>
      </w:r>
    </w:p>
    <w:p w:rsidR="00353CC4" w:rsidRPr="00B336FC" w:rsidRDefault="00353CC4" w:rsidP="00280FDE">
      <w:pPr>
        <w:widowControl w:val="0"/>
        <w:suppressAutoHyphens/>
        <w:autoSpaceDE w:val="0"/>
        <w:spacing w:line="240" w:lineRule="auto"/>
        <w:ind w:left="3275" w:right="3161"/>
        <w:rPr>
          <w:rFonts w:eastAsia="Times New Roman" w:cs="Times New Roman"/>
          <w:szCs w:val="24"/>
          <w:lang w:eastAsia="ar-SA"/>
        </w:rPr>
      </w:pPr>
    </w:p>
    <w:p w:rsidR="006F79FE" w:rsidRPr="00B336FC" w:rsidRDefault="006F79FE" w:rsidP="00280FDE">
      <w:pPr>
        <w:widowControl w:val="0"/>
        <w:suppressAutoHyphens/>
        <w:autoSpaceDE w:val="0"/>
        <w:spacing w:line="240" w:lineRule="auto"/>
        <w:ind w:left="3275" w:right="3161"/>
        <w:rPr>
          <w:rFonts w:eastAsia="Times New Roman" w:cs="Times New Roman"/>
          <w:b/>
          <w:iCs/>
          <w:szCs w:val="24"/>
          <w:lang w:eastAsia="ar-SA"/>
        </w:rPr>
      </w:pPr>
      <w:r w:rsidRPr="00B336FC">
        <w:rPr>
          <w:rFonts w:eastAsia="Times New Roman" w:cs="Times New Roman"/>
          <w:szCs w:val="24"/>
          <w:lang w:eastAsia="ar-SA"/>
        </w:rPr>
        <w:t>2015</w:t>
      </w:r>
      <w:r w:rsidRPr="00B336FC">
        <w:rPr>
          <w:rFonts w:eastAsia="Times New Roman" w:cs="Times New Roman"/>
          <w:spacing w:val="-3"/>
          <w:szCs w:val="24"/>
          <w:lang w:eastAsia="ar-SA"/>
        </w:rPr>
        <w:t xml:space="preserve"> </w:t>
      </w:r>
      <w:r w:rsidRPr="00B336FC">
        <w:rPr>
          <w:rFonts w:eastAsia="Times New Roman" w:cs="Times New Roman"/>
          <w:spacing w:val="-1"/>
          <w:w w:val="99"/>
          <w:szCs w:val="24"/>
          <w:lang w:eastAsia="ar-SA"/>
        </w:rPr>
        <w:t>г.</w:t>
      </w: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6F79FE" w:rsidRPr="00280FDE" w:rsidRDefault="006F79FE" w:rsidP="00280FDE">
      <w:pPr>
        <w:keepNext/>
        <w:suppressAutoHyphens/>
        <w:spacing w:line="240" w:lineRule="auto"/>
        <w:outlineLvl w:val="0"/>
        <w:rPr>
          <w:rFonts w:eastAsia="Times New Roman" w:cs="Times New Roman"/>
          <w:b/>
          <w:iCs/>
          <w:sz w:val="28"/>
          <w:szCs w:val="28"/>
          <w:lang w:eastAsia="ar-SA"/>
        </w:rPr>
      </w:pPr>
      <w:bookmarkStart w:id="0" w:name="_Toc416344320"/>
      <w:bookmarkStart w:id="1" w:name="_Toc420669804"/>
      <w:r w:rsidRPr="00280FDE">
        <w:rPr>
          <w:rFonts w:eastAsia="Times New Roman" w:cs="Times New Roman"/>
          <w:b/>
          <w:iCs/>
          <w:sz w:val="28"/>
          <w:szCs w:val="28"/>
          <w:lang w:val="x-none" w:eastAsia="ar-SA"/>
        </w:rPr>
        <w:lastRenderedPageBreak/>
        <w:t>Информационная карта</w:t>
      </w:r>
      <w:bookmarkEnd w:id="0"/>
      <w:bookmarkEnd w:id="1"/>
    </w:p>
    <w:p w:rsidR="006F79FE" w:rsidRPr="00280FDE" w:rsidRDefault="006F79FE" w:rsidP="00280FDE">
      <w:pPr>
        <w:tabs>
          <w:tab w:val="left" w:pos="0"/>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 xml:space="preserve">о проведении открытого одноэтапного запроса предложений </w:t>
      </w:r>
      <w:r w:rsidR="008435A4" w:rsidRPr="00280FDE">
        <w:rPr>
          <w:rFonts w:cs="Times New Roman"/>
          <w:b/>
          <w:sz w:val="28"/>
          <w:szCs w:val="28"/>
          <w:lang w:eastAsia="ru-RU"/>
        </w:rPr>
        <w:t xml:space="preserve">на право заключения </w:t>
      </w:r>
      <w:r w:rsidR="00B336FC" w:rsidRPr="00280FDE">
        <w:rPr>
          <w:rFonts w:eastAsia="Times New Roman" w:cs="Times New Roman"/>
          <w:b/>
          <w:sz w:val="28"/>
          <w:szCs w:val="28"/>
          <w:lang w:eastAsia="ru-RU"/>
        </w:rPr>
        <w:t>на выполнение работ по</w:t>
      </w:r>
      <w:r w:rsidR="00B336FC">
        <w:rPr>
          <w:rFonts w:eastAsia="Times New Roman" w:cs="Times New Roman"/>
          <w:b/>
          <w:sz w:val="28"/>
          <w:szCs w:val="28"/>
          <w:lang w:eastAsia="ru-RU"/>
        </w:rPr>
        <w:t xml:space="preserve"> капитальному</w:t>
      </w:r>
      <w:r w:rsidR="00B336FC" w:rsidRPr="00280FDE">
        <w:rPr>
          <w:rFonts w:eastAsia="Times New Roman" w:cs="Times New Roman"/>
          <w:b/>
          <w:sz w:val="28"/>
          <w:szCs w:val="28"/>
          <w:lang w:eastAsia="ru-RU"/>
        </w:rPr>
        <w:t xml:space="preserve"> ремонту </w:t>
      </w:r>
      <w:r w:rsidR="007A37A5">
        <w:rPr>
          <w:rFonts w:eastAsia="Times New Roman" w:cs="Times New Roman"/>
          <w:b/>
          <w:sz w:val="28"/>
          <w:szCs w:val="28"/>
          <w:lang w:eastAsia="ru-RU"/>
        </w:rPr>
        <w:t>кровли здания котельной</w:t>
      </w:r>
      <w:r w:rsidR="0071090B" w:rsidRPr="00280FDE">
        <w:rPr>
          <w:rFonts w:cs="Times New Roman"/>
          <w:b/>
          <w:sz w:val="28"/>
          <w:szCs w:val="28"/>
          <w:lang w:eastAsia="ru-RU"/>
        </w:rPr>
        <w:t>.</w:t>
      </w:r>
    </w:p>
    <w:p w:rsidR="006F79FE" w:rsidRPr="00280FDE" w:rsidRDefault="006F79FE" w:rsidP="00280FDE">
      <w:pPr>
        <w:tabs>
          <w:tab w:val="left" w:pos="851"/>
        </w:tabs>
        <w:suppressAutoHyphens/>
        <w:spacing w:line="240" w:lineRule="auto"/>
        <w:jc w:val="both"/>
        <w:rPr>
          <w:rFonts w:eastAsia="Times New Roman" w:cs="Times New Roman"/>
          <w:iCs/>
          <w:sz w:val="28"/>
          <w:szCs w:val="28"/>
          <w:lang w:eastAsia="ar-SA"/>
        </w:rPr>
      </w:pP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1. Способ проведения закупки:</w:t>
      </w:r>
      <w:r w:rsidRPr="00280FDE">
        <w:rPr>
          <w:rFonts w:eastAsia="Times New Roman" w:cs="Times New Roman"/>
          <w:sz w:val="28"/>
          <w:szCs w:val="28"/>
          <w:lang w:eastAsia="ar-SA"/>
        </w:rPr>
        <w:t xml:space="preserve"> открытый одноэтапный запрос предложений (далее по  тексту – запрос предложений).</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 Сведения о Заказчике проведения закупки.</w:t>
      </w:r>
      <w:r w:rsidRPr="00280FDE">
        <w:rPr>
          <w:rFonts w:eastAsia="Times New Roman" w:cs="Times New Roman"/>
          <w:sz w:val="28"/>
          <w:szCs w:val="28"/>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2.1</w:t>
      </w:r>
      <w:r w:rsidRPr="00280FDE">
        <w:rPr>
          <w:rFonts w:eastAsia="Times New Roman" w:cs="Times New Roman"/>
          <w:sz w:val="28"/>
          <w:szCs w:val="28"/>
          <w:lang w:eastAsia="ar-SA"/>
        </w:rPr>
        <w:t>. Наименование: Открытое акционерное общество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2.2.</w:t>
      </w:r>
      <w:r w:rsidRPr="00280FDE">
        <w:rPr>
          <w:rFonts w:eastAsia="Times New Roman" w:cs="Times New Roman"/>
          <w:sz w:val="28"/>
          <w:szCs w:val="28"/>
          <w:lang w:eastAsia="ar-SA"/>
        </w:rPr>
        <w:t xml:space="preserve"> Место нахождения: 183034, г. Мурманск, ул. Свердлова, д. 39.</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2.3.</w:t>
      </w:r>
      <w:r w:rsidRPr="00280FDE">
        <w:rPr>
          <w:rFonts w:eastAsia="Times New Roman" w:cs="Times New Roman"/>
          <w:sz w:val="28"/>
          <w:szCs w:val="28"/>
          <w:lang w:eastAsia="ar-SA"/>
        </w:rPr>
        <w:t xml:space="preserve"> Адрес предоставления документации: 183034, г. Мурманск, ул. </w:t>
      </w:r>
      <w:proofErr w:type="gramStart"/>
      <w:r w:rsidRPr="00280FDE">
        <w:rPr>
          <w:rFonts w:eastAsia="Times New Roman" w:cs="Times New Roman"/>
          <w:sz w:val="28"/>
          <w:szCs w:val="28"/>
          <w:lang w:eastAsia="ar-SA"/>
        </w:rPr>
        <w:t>Промышленная</w:t>
      </w:r>
      <w:proofErr w:type="gramEnd"/>
      <w:r w:rsidRPr="00280FDE">
        <w:rPr>
          <w:rFonts w:eastAsia="Times New Roman" w:cs="Times New Roman"/>
          <w:sz w:val="28"/>
          <w:szCs w:val="28"/>
          <w:lang w:eastAsia="ar-SA"/>
        </w:rPr>
        <w:t xml:space="preserve">, д. 15, </w:t>
      </w:r>
      <w:proofErr w:type="spellStart"/>
      <w:r w:rsidRPr="00280FDE">
        <w:rPr>
          <w:rFonts w:eastAsia="Times New Roman" w:cs="Times New Roman"/>
          <w:sz w:val="28"/>
          <w:szCs w:val="28"/>
          <w:lang w:eastAsia="ar-SA"/>
        </w:rPr>
        <w:t>каб</w:t>
      </w:r>
      <w:proofErr w:type="spellEnd"/>
      <w:r w:rsidRPr="00280FDE">
        <w:rPr>
          <w:rFonts w:eastAsia="Times New Roman" w:cs="Times New Roman"/>
          <w:sz w:val="28"/>
          <w:szCs w:val="28"/>
          <w:lang w:eastAsia="ar-SA"/>
        </w:rPr>
        <w:t>.</w:t>
      </w:r>
      <w:r w:rsidR="00F2677A" w:rsidRPr="00280FDE">
        <w:rPr>
          <w:rFonts w:eastAsia="Times New Roman" w:cs="Times New Roman"/>
          <w:sz w:val="28"/>
          <w:szCs w:val="28"/>
          <w:lang w:eastAsia="ar-SA"/>
        </w:rPr>
        <w:t> </w:t>
      </w:r>
      <w:r w:rsidRPr="00280FDE">
        <w:rPr>
          <w:rFonts w:eastAsia="Times New Roman" w:cs="Times New Roman"/>
          <w:sz w:val="28"/>
          <w:szCs w:val="28"/>
          <w:lang w:eastAsia="ar-SA"/>
        </w:rPr>
        <w:t xml:space="preserve">20.  </w:t>
      </w:r>
      <w:r w:rsidRPr="00280FDE">
        <w:rPr>
          <w:rFonts w:cs="Times New Roman"/>
          <w:sz w:val="28"/>
          <w:szCs w:val="28"/>
        </w:rPr>
        <w:t>(</w:t>
      </w:r>
      <w:proofErr w:type="gramStart"/>
      <w:r w:rsidRPr="00280FDE">
        <w:rPr>
          <w:rFonts w:cs="Times New Roman"/>
          <w:sz w:val="28"/>
          <w:szCs w:val="28"/>
        </w:rPr>
        <w:t>Центральное</w:t>
      </w:r>
      <w:proofErr w:type="gramEnd"/>
      <w:r w:rsidRPr="00280FDE">
        <w:rPr>
          <w:rFonts w:cs="Times New Roman"/>
          <w:sz w:val="28"/>
          <w:szCs w:val="28"/>
        </w:rPr>
        <w:t xml:space="preserve"> КПП - № 1 заезд со стороны ул. Свердлова, при себе иметь документ удостоверяющий личность)</w:t>
      </w:r>
      <w:r w:rsidRPr="00280FDE">
        <w:rPr>
          <w:rFonts w:eastAsia="Times New Roman" w:cs="Times New Roman"/>
          <w:sz w:val="28"/>
          <w:szCs w:val="28"/>
          <w:lang w:eastAsia="ar-SA"/>
        </w:rPr>
        <w:t>.</w:t>
      </w:r>
    </w:p>
    <w:p w:rsidR="00770141"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2.4.</w:t>
      </w:r>
      <w:r w:rsidRPr="00280FDE">
        <w:rPr>
          <w:rFonts w:eastAsia="Times New Roman" w:cs="Times New Roman"/>
          <w:sz w:val="28"/>
          <w:szCs w:val="28"/>
          <w:lang w:eastAsia="ar-SA"/>
        </w:rPr>
        <w:t xml:space="preserve"> Телефон: +7 9</w:t>
      </w:r>
      <w:r w:rsidR="0056666B" w:rsidRPr="00280FDE">
        <w:rPr>
          <w:rFonts w:eastAsia="Times New Roman" w:cs="Times New Roman"/>
          <w:sz w:val="28"/>
          <w:szCs w:val="28"/>
          <w:lang w:eastAsia="ar-SA"/>
        </w:rPr>
        <w:t xml:space="preserve">53 753 06 95, </w:t>
      </w:r>
      <w:r w:rsidR="0001339D" w:rsidRPr="00280FDE">
        <w:rPr>
          <w:rFonts w:eastAsia="Times New Roman" w:cs="Times New Roman"/>
          <w:sz w:val="28"/>
          <w:szCs w:val="28"/>
          <w:lang w:eastAsia="ar-SA"/>
        </w:rPr>
        <w:t xml:space="preserve">8 (8152) </w:t>
      </w:r>
      <w:r w:rsidR="00280FDE" w:rsidRPr="00280FDE">
        <w:rPr>
          <w:rFonts w:eastAsia="Times New Roman" w:cs="Times New Roman"/>
          <w:sz w:val="28"/>
          <w:szCs w:val="28"/>
          <w:lang w:eastAsia="ar-SA"/>
        </w:rPr>
        <w:t>68-62-64 доб.  0-526</w:t>
      </w:r>
      <w:r w:rsidR="00370951" w:rsidRPr="00280FDE">
        <w:rPr>
          <w:rFonts w:eastAsia="Times New Roman" w:cs="Times New Roman"/>
          <w:sz w:val="28"/>
          <w:szCs w:val="28"/>
          <w:lang w:eastAsia="ar-SA"/>
        </w:rPr>
        <w:t>.</w:t>
      </w:r>
    </w:p>
    <w:p w:rsidR="0076672E" w:rsidRPr="00280FDE" w:rsidRDefault="006F79FE" w:rsidP="00280FDE">
      <w:pPr>
        <w:spacing w:line="240" w:lineRule="auto"/>
        <w:jc w:val="both"/>
        <w:rPr>
          <w:rFonts w:cs="Times New Roman"/>
          <w:sz w:val="28"/>
          <w:szCs w:val="28"/>
        </w:rPr>
      </w:pPr>
      <w:r w:rsidRPr="00280FDE">
        <w:rPr>
          <w:rFonts w:eastAsia="Times New Roman" w:cs="Times New Roman"/>
          <w:b/>
          <w:sz w:val="28"/>
          <w:szCs w:val="28"/>
          <w:lang w:eastAsia="ar-SA"/>
        </w:rPr>
        <w:t>2.5</w:t>
      </w: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Е</w:t>
      </w:r>
      <w:proofErr w:type="gramEnd"/>
      <w:r w:rsidRPr="00280FDE">
        <w:rPr>
          <w:rFonts w:eastAsia="Times New Roman" w:cs="Times New Roman"/>
          <w:sz w:val="28"/>
          <w:szCs w:val="28"/>
          <w:lang w:eastAsia="ar-SA"/>
        </w:rPr>
        <w:t>-</w:t>
      </w:r>
      <w:r w:rsidRPr="00280FDE">
        <w:rPr>
          <w:rFonts w:eastAsia="Times New Roman" w:cs="Times New Roman"/>
          <w:sz w:val="28"/>
          <w:szCs w:val="28"/>
          <w:lang w:val="en-US" w:eastAsia="ar-SA"/>
        </w:rPr>
        <w:t>mail</w:t>
      </w:r>
      <w:r w:rsidRPr="00280FDE">
        <w:rPr>
          <w:rFonts w:eastAsia="Times New Roman" w:cs="Times New Roman"/>
          <w:sz w:val="28"/>
          <w:szCs w:val="28"/>
          <w:lang w:eastAsia="ar-SA"/>
        </w:rPr>
        <w:t>:</w:t>
      </w:r>
      <w:r w:rsidR="0076672E" w:rsidRPr="00280FDE">
        <w:rPr>
          <w:rFonts w:cs="Times New Roman"/>
          <w:sz w:val="28"/>
          <w:szCs w:val="28"/>
        </w:rPr>
        <w:t xml:space="preserve"> </w:t>
      </w:r>
      <w:hyperlink r:id="rId11"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 xml:space="preserve">3. Предмет запроса предложений: </w:t>
      </w:r>
    </w:p>
    <w:p w:rsidR="00B336FC" w:rsidRPr="00B336FC" w:rsidRDefault="00280FDE" w:rsidP="00B336FC">
      <w:pPr>
        <w:tabs>
          <w:tab w:val="left" w:pos="0"/>
          <w:tab w:val="left" w:pos="567"/>
        </w:tabs>
        <w:spacing w:line="240" w:lineRule="auto"/>
        <w:jc w:val="both"/>
        <w:outlineLvl w:val="0"/>
        <w:rPr>
          <w:rFonts w:eastAsia="Times New Roman" w:cs="Times New Roman"/>
          <w:b/>
          <w:sz w:val="28"/>
          <w:szCs w:val="28"/>
          <w:lang w:eastAsia="ru-RU"/>
        </w:rPr>
      </w:pPr>
      <w:bookmarkStart w:id="2" w:name="_Toc420669805"/>
      <w:r w:rsidRPr="00280FDE">
        <w:rPr>
          <w:rFonts w:eastAsia="Times New Roman" w:cs="Times New Roman"/>
          <w:b/>
          <w:sz w:val="28"/>
          <w:szCs w:val="28"/>
          <w:lang w:eastAsia="ru-RU"/>
        </w:rPr>
        <w:t>3.1. Предмет договора:</w:t>
      </w:r>
      <w:r w:rsidRPr="00280FDE">
        <w:rPr>
          <w:rFonts w:eastAsia="Times New Roman" w:cs="Times New Roman"/>
          <w:sz w:val="28"/>
          <w:szCs w:val="28"/>
          <w:lang w:eastAsia="ru-RU"/>
        </w:rPr>
        <w:t xml:space="preserve"> выполнение работ </w:t>
      </w:r>
      <w:bookmarkStart w:id="3" w:name="_Toc420669806"/>
      <w:bookmarkEnd w:id="2"/>
      <w:r w:rsidR="00B336FC" w:rsidRPr="00B336FC">
        <w:rPr>
          <w:rFonts w:eastAsia="Times New Roman" w:cs="Times New Roman"/>
          <w:sz w:val="28"/>
          <w:szCs w:val="28"/>
          <w:lang w:eastAsia="ru-RU"/>
        </w:rPr>
        <w:t xml:space="preserve">по капитальному ремонту </w:t>
      </w:r>
      <w:r w:rsidR="007A37A5">
        <w:rPr>
          <w:rFonts w:eastAsia="Times New Roman" w:cs="Times New Roman"/>
          <w:sz w:val="28"/>
          <w:szCs w:val="28"/>
          <w:lang w:eastAsia="ru-RU"/>
        </w:rPr>
        <w:t>кровли здания котельной</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r w:rsidRPr="00280FDE">
        <w:rPr>
          <w:rFonts w:eastAsia="Times New Roman" w:cs="Times New Roman"/>
          <w:b/>
          <w:sz w:val="28"/>
          <w:szCs w:val="28"/>
          <w:lang w:eastAsia="ru-RU"/>
        </w:rPr>
        <w:t>3.2. Общее количество выполняемых работ:</w:t>
      </w:r>
      <w:r w:rsidRPr="00280FDE">
        <w:rPr>
          <w:rFonts w:eastAsia="Times New Roman" w:cs="Times New Roman"/>
          <w:sz w:val="28"/>
          <w:szCs w:val="28"/>
          <w:lang w:eastAsia="ru-RU"/>
        </w:rPr>
        <w:t xml:space="preserve"> </w:t>
      </w:r>
      <w:bookmarkEnd w:id="3"/>
      <w:r w:rsidR="00B336FC">
        <w:rPr>
          <w:rFonts w:eastAsia="Times New Roman" w:cs="Times New Roman"/>
          <w:sz w:val="28"/>
          <w:szCs w:val="28"/>
          <w:lang w:eastAsia="ru-RU"/>
        </w:rPr>
        <w:t>786 м</w:t>
      </w:r>
      <w:proofErr w:type="gramStart"/>
      <w:r w:rsidR="00B336FC">
        <w:rPr>
          <w:rFonts w:eastAsia="Times New Roman" w:cs="Times New Roman"/>
          <w:sz w:val="28"/>
          <w:szCs w:val="28"/>
          <w:vertAlign w:val="superscript"/>
          <w:lang w:eastAsia="ru-RU"/>
        </w:rPr>
        <w:t>2</w:t>
      </w:r>
      <w:proofErr w:type="gramEnd"/>
      <w:r w:rsidR="00B336FC">
        <w:rPr>
          <w:rFonts w:eastAsia="Times New Roman" w:cs="Times New Roman"/>
          <w:sz w:val="28"/>
          <w:szCs w:val="28"/>
          <w:lang w:eastAsia="ru-RU"/>
        </w:rPr>
        <w:t>.</w:t>
      </w:r>
    </w:p>
    <w:p w:rsid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4" w:name="_Toc420669807"/>
      <w:r w:rsidRPr="00280FDE">
        <w:rPr>
          <w:rFonts w:eastAsia="Times New Roman" w:cs="Times New Roman"/>
          <w:b/>
          <w:sz w:val="28"/>
          <w:szCs w:val="28"/>
          <w:lang w:eastAsia="ru-RU"/>
        </w:rPr>
        <w:t xml:space="preserve">3.3. Начальная (максимальная) цена договора: </w:t>
      </w:r>
      <w:r w:rsidRPr="007A37A5">
        <w:rPr>
          <w:rFonts w:eastAsia="Times New Roman" w:cs="Times New Roman"/>
          <w:sz w:val="28"/>
          <w:szCs w:val="28"/>
          <w:lang w:eastAsia="ru-RU"/>
        </w:rPr>
        <w:t>цена договора</w:t>
      </w:r>
      <w:r w:rsidRPr="00280FDE">
        <w:rPr>
          <w:rFonts w:eastAsia="Times New Roman" w:cs="Times New Roman"/>
          <w:sz w:val="28"/>
          <w:szCs w:val="28"/>
          <w:lang w:eastAsia="ru-RU"/>
        </w:rPr>
        <w:t xml:space="preserve"> составляет              </w:t>
      </w:r>
      <w:r w:rsidR="007A37A5">
        <w:rPr>
          <w:rFonts w:eastAsia="Times New Roman" w:cs="Times New Roman"/>
          <w:sz w:val="28"/>
          <w:szCs w:val="28"/>
          <w:lang w:eastAsia="ru-RU"/>
        </w:rPr>
        <w:t>1 406 554,61 рублей</w:t>
      </w:r>
      <w:r w:rsidRPr="00280FDE">
        <w:rPr>
          <w:rFonts w:eastAsia="Times New Roman" w:cs="Times New Roman"/>
          <w:sz w:val="28"/>
          <w:szCs w:val="28"/>
          <w:lang w:eastAsia="ru-RU"/>
        </w:rPr>
        <w:t>,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bookmarkEnd w:id="4"/>
    </w:p>
    <w:p w:rsidR="007A37A5" w:rsidRPr="00280FDE" w:rsidRDefault="007A37A5" w:rsidP="00280FDE">
      <w:pPr>
        <w:tabs>
          <w:tab w:val="left" w:pos="0"/>
          <w:tab w:val="left" w:pos="567"/>
        </w:tabs>
        <w:spacing w:line="240" w:lineRule="auto"/>
        <w:jc w:val="both"/>
        <w:outlineLvl w:val="0"/>
        <w:rPr>
          <w:rFonts w:eastAsia="Times New Roman" w:cs="Times New Roman"/>
          <w:sz w:val="28"/>
          <w:szCs w:val="28"/>
          <w:lang w:eastAsia="ru-RU"/>
        </w:rPr>
      </w:pPr>
      <w:r>
        <w:rPr>
          <w:rFonts w:eastAsia="Times New Roman" w:cs="Times New Roman"/>
          <w:sz w:val="28"/>
          <w:szCs w:val="28"/>
          <w:lang w:eastAsia="ru-RU"/>
        </w:rPr>
        <w:t xml:space="preserve">Источником информации о стоимости капитального ремонта кровли здания котельной служит локальная смета, составленная инженером </w:t>
      </w:r>
      <w:proofErr w:type="spellStart"/>
      <w:r>
        <w:rPr>
          <w:rFonts w:eastAsia="Times New Roman" w:cs="Times New Roman"/>
          <w:sz w:val="28"/>
          <w:szCs w:val="28"/>
          <w:lang w:eastAsia="ru-RU"/>
        </w:rPr>
        <w:t>ОКРиС</w:t>
      </w:r>
      <w:proofErr w:type="spellEnd"/>
      <w:r>
        <w:rPr>
          <w:rFonts w:eastAsia="Times New Roman" w:cs="Times New Roman"/>
          <w:sz w:val="28"/>
          <w:szCs w:val="28"/>
          <w:lang w:eastAsia="ru-RU"/>
        </w:rPr>
        <w:t>.</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5" w:name="_Toc420669808"/>
      <w:r w:rsidRPr="00280FDE">
        <w:rPr>
          <w:rFonts w:eastAsia="Times New Roman" w:cs="Times New Roman"/>
          <w:b/>
          <w:sz w:val="28"/>
          <w:szCs w:val="28"/>
          <w:lang w:eastAsia="ru-RU"/>
        </w:rPr>
        <w:t>3.4. Срок выполнения работ:</w:t>
      </w:r>
      <w:r w:rsidRPr="00280FDE">
        <w:rPr>
          <w:rFonts w:eastAsia="Times New Roman" w:cs="Times New Roman"/>
          <w:sz w:val="28"/>
          <w:szCs w:val="28"/>
          <w:lang w:eastAsia="ru-RU"/>
        </w:rPr>
        <w:t xml:space="preserve"> с момента подписания договора по </w:t>
      </w:r>
      <w:bookmarkEnd w:id="5"/>
      <w:r w:rsidR="007A37A5">
        <w:rPr>
          <w:rFonts w:eastAsia="Times New Roman" w:cs="Times New Roman"/>
          <w:sz w:val="28"/>
          <w:szCs w:val="28"/>
          <w:lang w:eastAsia="ru-RU"/>
        </w:rPr>
        <w:t>15.10.2015г.</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6" w:name="_Toc420669809"/>
      <w:r w:rsidRPr="00280FDE">
        <w:rPr>
          <w:rFonts w:eastAsia="Times New Roman" w:cs="Times New Roman"/>
          <w:b/>
          <w:sz w:val="28"/>
          <w:szCs w:val="28"/>
          <w:lang w:eastAsia="ru-RU"/>
        </w:rPr>
        <w:t xml:space="preserve">3.5. </w:t>
      </w:r>
      <w:proofErr w:type="gramStart"/>
      <w:r w:rsidRPr="00280FDE">
        <w:rPr>
          <w:rFonts w:eastAsia="Times New Roman" w:cs="Times New Roman"/>
          <w:b/>
          <w:sz w:val="28"/>
          <w:szCs w:val="28"/>
          <w:lang w:eastAsia="ru-RU"/>
        </w:rPr>
        <w:t>Место выполнения работ:</w:t>
      </w:r>
      <w:r w:rsidRPr="00280FDE">
        <w:rPr>
          <w:rFonts w:eastAsia="Times New Roman" w:cs="Times New Roman"/>
          <w:sz w:val="28"/>
          <w:szCs w:val="28"/>
          <w:lang w:eastAsia="ru-RU"/>
        </w:rPr>
        <w:t xml:space="preserve"> </w:t>
      </w:r>
      <w:bookmarkEnd w:id="6"/>
      <w:r w:rsidR="007A37A5">
        <w:rPr>
          <w:rFonts w:eastAsia="Times New Roman" w:cs="Times New Roman"/>
          <w:sz w:val="28"/>
          <w:szCs w:val="28"/>
          <w:lang w:eastAsia="ru-RU"/>
        </w:rPr>
        <w:t>г. Мурманск, ул. Лобова, д.100, котельная «Роста».</w:t>
      </w:r>
      <w:proofErr w:type="gramEnd"/>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7" w:name="_Toc420669810"/>
      <w:r w:rsidRPr="00280FDE">
        <w:rPr>
          <w:rFonts w:eastAsia="Times New Roman" w:cs="Times New Roman"/>
          <w:b/>
          <w:sz w:val="28"/>
          <w:szCs w:val="28"/>
          <w:lang w:eastAsia="ru-RU"/>
        </w:rPr>
        <w:t>3.6. Условия оплаты:</w:t>
      </w:r>
      <w:r w:rsidRPr="00280FDE">
        <w:rPr>
          <w:rFonts w:eastAsia="Times New Roman" w:cs="Times New Roman"/>
          <w:sz w:val="28"/>
          <w:szCs w:val="28"/>
          <w:lang w:eastAsia="ru-RU"/>
        </w:rPr>
        <w:t xml:space="preserve"> 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bookmarkEnd w:id="7"/>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r w:rsidRPr="00280FDE">
        <w:rPr>
          <w:rFonts w:eastAsia="Times New Roman" w:cs="Times New Roman"/>
          <w:sz w:val="28"/>
          <w:szCs w:val="28"/>
          <w:lang w:eastAsia="ru-RU"/>
        </w:rPr>
        <w:t xml:space="preserve">          </w:t>
      </w:r>
      <w:bookmarkStart w:id="8" w:name="_Toc420669811"/>
      <w:r w:rsidRPr="00280FDE">
        <w:rPr>
          <w:rFonts w:eastAsia="Times New Roman" w:cs="Times New Roman"/>
          <w:sz w:val="28"/>
          <w:szCs w:val="28"/>
          <w:lang w:eastAsia="ru-RU"/>
        </w:rPr>
        <w:t>Окончательный расчет производится Заказчиком не позднее 60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w:t>
      </w:r>
      <w:bookmarkEnd w:id="8"/>
      <w:r w:rsidRPr="00280FDE">
        <w:rPr>
          <w:rFonts w:eastAsia="Times New Roman" w:cs="Times New Roman"/>
          <w:sz w:val="28"/>
          <w:szCs w:val="28"/>
          <w:lang w:eastAsia="ru-RU"/>
        </w:rPr>
        <w:t xml:space="preserve"> </w:t>
      </w:r>
      <w:bookmarkStart w:id="9" w:name="_Toc420669812"/>
      <w:r w:rsidRPr="00280FDE">
        <w:rPr>
          <w:rFonts w:eastAsia="Times New Roman" w:cs="Times New Roman"/>
          <w:sz w:val="28"/>
          <w:szCs w:val="28"/>
          <w:lang w:eastAsia="ru-RU"/>
        </w:rPr>
        <w:t>Заказчику на основании подписанных Сторонами акта приемки выполненных работ</w:t>
      </w:r>
      <w:bookmarkEnd w:id="9"/>
      <w:r w:rsidRPr="00280FDE">
        <w:rPr>
          <w:rFonts w:eastAsia="Times New Roman" w:cs="Times New Roman"/>
          <w:sz w:val="28"/>
          <w:szCs w:val="28"/>
          <w:lang w:eastAsia="ru-RU"/>
        </w:rPr>
        <w:t xml:space="preserve"> </w:t>
      </w:r>
      <w:bookmarkStart w:id="10" w:name="_Toc420669813"/>
      <w:r w:rsidRPr="00280FDE">
        <w:rPr>
          <w:rFonts w:eastAsia="Times New Roman" w:cs="Times New Roman"/>
          <w:sz w:val="28"/>
          <w:szCs w:val="28"/>
          <w:lang w:eastAsia="ru-RU"/>
        </w:rPr>
        <w:t>(форма КС-2)  и справки о стоимости выполненных работ и затрат (форма КС-3).</w:t>
      </w:r>
      <w:bookmarkEnd w:id="10"/>
      <w:r w:rsidRPr="00280FDE">
        <w:rPr>
          <w:rFonts w:eastAsia="Times New Roman" w:cs="Times New Roman"/>
          <w:sz w:val="28"/>
          <w:szCs w:val="28"/>
          <w:lang w:eastAsia="ru-RU"/>
        </w:rPr>
        <w:t xml:space="preserve"> </w:t>
      </w:r>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bookmarkStart w:id="11" w:name="_Toc420669814"/>
      <w:r w:rsidRPr="00280FDE">
        <w:rPr>
          <w:rFonts w:eastAsia="Times New Roman" w:cs="Times New Roman"/>
          <w:b/>
          <w:sz w:val="28"/>
          <w:szCs w:val="28"/>
          <w:lang w:eastAsia="ru-RU"/>
        </w:rPr>
        <w:t xml:space="preserve">3.7. Гарантийный срок: </w:t>
      </w:r>
      <w:r w:rsidRPr="007A37A5">
        <w:rPr>
          <w:rFonts w:eastAsia="Times New Roman" w:cs="Times New Roman"/>
          <w:sz w:val="28"/>
          <w:szCs w:val="28"/>
          <w:lang w:eastAsia="ru-RU"/>
        </w:rPr>
        <w:t>работ</w:t>
      </w:r>
      <w:r w:rsidRPr="00280FDE">
        <w:rPr>
          <w:rFonts w:eastAsia="Times New Roman" w:cs="Times New Roman"/>
          <w:sz w:val="28"/>
          <w:szCs w:val="28"/>
          <w:lang w:eastAsia="ru-RU"/>
        </w:rPr>
        <w:t xml:space="preserve"> -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bookmarkEnd w:id="11"/>
    </w:p>
    <w:p w:rsidR="00280FDE" w:rsidRPr="00280FDE" w:rsidRDefault="00280FDE" w:rsidP="00280FDE">
      <w:pPr>
        <w:tabs>
          <w:tab w:val="left" w:pos="0"/>
          <w:tab w:val="left" w:pos="567"/>
        </w:tabs>
        <w:spacing w:line="240" w:lineRule="auto"/>
        <w:jc w:val="both"/>
        <w:outlineLvl w:val="0"/>
        <w:rPr>
          <w:rFonts w:eastAsia="Times New Roman" w:cs="Times New Roman"/>
          <w:sz w:val="28"/>
          <w:szCs w:val="28"/>
          <w:lang w:eastAsia="ru-RU"/>
        </w:rPr>
      </w:pPr>
    </w:p>
    <w:p w:rsidR="00280FDE" w:rsidRPr="00280FDE" w:rsidRDefault="00280FDE" w:rsidP="00280FDE">
      <w:pPr>
        <w:tabs>
          <w:tab w:val="left" w:pos="567"/>
        </w:tabs>
        <w:suppressAutoHyphens/>
        <w:spacing w:line="240" w:lineRule="auto"/>
        <w:jc w:val="both"/>
        <w:rPr>
          <w:rFonts w:eastAsia="Times New Roman" w:cs="Times New Roman"/>
          <w:b/>
          <w:sz w:val="28"/>
          <w:szCs w:val="28"/>
          <w:lang w:eastAsia="ru-RU"/>
        </w:rPr>
      </w:pPr>
      <w:r w:rsidRPr="00280FDE">
        <w:rPr>
          <w:rFonts w:eastAsia="Times New Roman" w:cs="Times New Roman"/>
          <w:b/>
          <w:sz w:val="28"/>
          <w:szCs w:val="28"/>
          <w:lang w:eastAsia="ru-RU"/>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6489"/>
        <w:gridCol w:w="2232"/>
      </w:tblGrid>
      <w:tr w:rsidR="00280FDE" w:rsidRPr="00280FDE" w:rsidTr="005B52B2">
        <w:trPr>
          <w:trHeight w:val="390"/>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Номер </w:t>
            </w:r>
          </w:p>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критерия</w:t>
            </w:r>
          </w:p>
        </w:tc>
        <w:tc>
          <w:tcPr>
            <w:tcW w:w="6489"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Критерии оценки заявки по запросу предложений</w:t>
            </w:r>
          </w:p>
        </w:tc>
        <w:tc>
          <w:tcPr>
            <w:tcW w:w="2232"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Значимость критерия, %</w:t>
            </w:r>
          </w:p>
        </w:tc>
      </w:tr>
      <w:tr w:rsidR="00280FDE" w:rsidRPr="00280FDE" w:rsidTr="005B52B2">
        <w:trPr>
          <w:trHeight w:val="236"/>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lastRenderedPageBreak/>
              <w:t>1.</w:t>
            </w:r>
          </w:p>
        </w:tc>
        <w:tc>
          <w:tcPr>
            <w:tcW w:w="6489" w:type="dxa"/>
          </w:tcPr>
          <w:p w:rsidR="00280FDE" w:rsidRPr="00280FDE" w:rsidRDefault="00280FDE" w:rsidP="00280FDE">
            <w:pPr>
              <w:suppressAutoHyphens/>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Цена договора</w:t>
            </w:r>
            <w:r w:rsidRPr="00280FDE">
              <w:rPr>
                <w:rFonts w:eastAsia="Times New Roman" w:cs="Times New Roman"/>
                <w:sz w:val="28"/>
                <w:szCs w:val="28"/>
                <w:lang w:eastAsia="ar-SA"/>
              </w:rPr>
              <w:t xml:space="preserve"> </w:t>
            </w:r>
          </w:p>
        </w:tc>
        <w:tc>
          <w:tcPr>
            <w:tcW w:w="2232" w:type="dxa"/>
          </w:tcPr>
          <w:p w:rsidR="00280FDE" w:rsidRPr="00280FDE" w:rsidRDefault="00340647" w:rsidP="00280FDE">
            <w:pPr>
              <w:spacing w:line="240" w:lineRule="auto"/>
              <w:jc w:val="both"/>
              <w:rPr>
                <w:rFonts w:eastAsia="Times New Roman" w:cs="Times New Roman"/>
                <w:sz w:val="28"/>
                <w:szCs w:val="28"/>
                <w:lang w:eastAsia="ru-RU"/>
              </w:rPr>
            </w:pPr>
            <w:r>
              <w:rPr>
                <w:rFonts w:eastAsia="Times New Roman" w:cs="Times New Roman"/>
                <w:sz w:val="28"/>
                <w:szCs w:val="28"/>
                <w:lang w:eastAsia="ru-RU"/>
              </w:rPr>
              <w:t>50</w:t>
            </w:r>
          </w:p>
        </w:tc>
      </w:tr>
      <w:tr w:rsidR="00280FDE" w:rsidRPr="00280FDE" w:rsidTr="005B52B2">
        <w:trPr>
          <w:trHeight w:val="345"/>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2.</w:t>
            </w:r>
          </w:p>
        </w:tc>
        <w:tc>
          <w:tcPr>
            <w:tcW w:w="6489"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cs="Times New Roman"/>
                <w:b/>
                <w:sz w:val="28"/>
                <w:szCs w:val="28"/>
                <w:lang w:eastAsia="ar-SA"/>
              </w:rPr>
              <w:t>Опыт выполнения аналогичных работ</w:t>
            </w:r>
          </w:p>
        </w:tc>
        <w:tc>
          <w:tcPr>
            <w:tcW w:w="2232" w:type="dxa"/>
          </w:tcPr>
          <w:p w:rsidR="00280FDE" w:rsidRPr="00280FDE" w:rsidRDefault="00340647" w:rsidP="00280FDE">
            <w:pPr>
              <w:spacing w:line="240" w:lineRule="auto"/>
              <w:jc w:val="both"/>
              <w:rPr>
                <w:rFonts w:eastAsia="Times New Roman" w:cs="Times New Roman"/>
                <w:sz w:val="28"/>
                <w:szCs w:val="28"/>
                <w:lang w:eastAsia="ru-RU"/>
              </w:rPr>
            </w:pPr>
            <w:r>
              <w:rPr>
                <w:rFonts w:eastAsia="Times New Roman" w:cs="Times New Roman"/>
                <w:sz w:val="28"/>
                <w:szCs w:val="28"/>
                <w:lang w:eastAsia="ru-RU"/>
              </w:rPr>
              <w:t>30</w:t>
            </w:r>
          </w:p>
        </w:tc>
      </w:tr>
      <w:tr w:rsidR="00280FDE" w:rsidRPr="00280FDE" w:rsidTr="005B52B2">
        <w:trPr>
          <w:trHeight w:val="290"/>
        </w:trPr>
        <w:tc>
          <w:tcPr>
            <w:tcW w:w="1308"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3.</w:t>
            </w:r>
          </w:p>
        </w:tc>
        <w:tc>
          <w:tcPr>
            <w:tcW w:w="6489" w:type="dxa"/>
          </w:tcPr>
          <w:p w:rsidR="00280FDE" w:rsidRPr="00280FDE" w:rsidRDefault="00280FDE" w:rsidP="00280FDE">
            <w:pPr>
              <w:spacing w:line="240" w:lineRule="auto"/>
              <w:jc w:val="both"/>
              <w:rPr>
                <w:rFonts w:eastAsia="Times New Roman" w:cs="Times New Roman"/>
                <w:sz w:val="28"/>
                <w:szCs w:val="28"/>
                <w:lang w:eastAsia="ru-RU"/>
              </w:rPr>
            </w:pPr>
            <w:r w:rsidRPr="00280FDE">
              <w:rPr>
                <w:rFonts w:cs="Times New Roman"/>
                <w:b/>
                <w:sz w:val="28"/>
                <w:szCs w:val="28"/>
                <w:lang w:eastAsia="ar-SA"/>
              </w:rPr>
              <w:t>Деловая репутация</w:t>
            </w:r>
          </w:p>
        </w:tc>
        <w:tc>
          <w:tcPr>
            <w:tcW w:w="2232" w:type="dxa"/>
          </w:tcPr>
          <w:p w:rsidR="00280FDE" w:rsidRPr="00280FDE" w:rsidRDefault="00340647" w:rsidP="00280FDE">
            <w:pPr>
              <w:spacing w:line="240" w:lineRule="auto"/>
              <w:jc w:val="both"/>
              <w:rPr>
                <w:rFonts w:eastAsia="Times New Roman" w:cs="Times New Roman"/>
                <w:sz w:val="28"/>
                <w:szCs w:val="28"/>
                <w:lang w:eastAsia="ru-RU"/>
              </w:rPr>
            </w:pPr>
            <w:r>
              <w:rPr>
                <w:rFonts w:eastAsia="Times New Roman" w:cs="Times New Roman"/>
                <w:sz w:val="28"/>
                <w:szCs w:val="28"/>
                <w:lang w:eastAsia="ru-RU"/>
              </w:rPr>
              <w:t>20</w:t>
            </w:r>
          </w:p>
        </w:tc>
      </w:tr>
    </w:tbl>
    <w:p w:rsidR="00B909D3" w:rsidRPr="00280FDE" w:rsidRDefault="00B909D3" w:rsidP="00280FDE">
      <w:pPr>
        <w:tabs>
          <w:tab w:val="left" w:pos="6987"/>
        </w:tabs>
        <w:suppressAutoHyphens/>
        <w:spacing w:line="240" w:lineRule="auto"/>
        <w:jc w:val="both"/>
        <w:rPr>
          <w:rFonts w:eastAsia="Times New Roman" w:cs="Times New Roman"/>
          <w:sz w:val="28"/>
          <w:szCs w:val="28"/>
          <w:u w:val="single"/>
          <w:lang w:eastAsia="ar-SA"/>
        </w:rPr>
      </w:pPr>
    </w:p>
    <w:p w:rsidR="006F79FE" w:rsidRPr="00340647" w:rsidRDefault="006F79FE" w:rsidP="00280FDE">
      <w:pPr>
        <w:tabs>
          <w:tab w:val="left" w:pos="6987"/>
        </w:tabs>
        <w:suppressAutoHyphens/>
        <w:spacing w:line="240" w:lineRule="auto"/>
        <w:jc w:val="both"/>
        <w:rPr>
          <w:rFonts w:eastAsia="Times New Roman" w:cs="Times New Roman"/>
          <w:b/>
          <w:sz w:val="28"/>
          <w:szCs w:val="28"/>
          <w:u w:val="single"/>
          <w:lang w:eastAsia="ar-SA"/>
        </w:rPr>
      </w:pPr>
      <w:r w:rsidRPr="00280FDE">
        <w:rPr>
          <w:rFonts w:eastAsia="Times New Roman" w:cs="Times New Roman"/>
          <w:sz w:val="28"/>
          <w:szCs w:val="28"/>
          <w:u w:val="single"/>
          <w:lang w:eastAsia="ar-SA"/>
        </w:rPr>
        <w:t>Порядок оценки заявок по каждому критерию подробно указаны в п. 4.12.1. Документации</w:t>
      </w:r>
      <w:r w:rsidR="00F656CB" w:rsidRPr="00280FDE">
        <w:rPr>
          <w:rFonts w:eastAsia="Times New Roman" w:cs="Times New Roman"/>
          <w:sz w:val="28"/>
          <w:szCs w:val="28"/>
          <w:u w:val="single"/>
          <w:lang w:eastAsia="ar-SA"/>
        </w:rPr>
        <w:t xml:space="preserve"> о проведении открытого одноэтапного запроса предложений на право заключения договора </w:t>
      </w:r>
      <w:r w:rsidR="00340647" w:rsidRPr="00340647">
        <w:rPr>
          <w:rFonts w:eastAsia="Times New Roman" w:cs="Times New Roman"/>
          <w:sz w:val="28"/>
          <w:szCs w:val="28"/>
          <w:u w:val="single"/>
          <w:lang w:eastAsia="ar-SA"/>
        </w:rPr>
        <w:t>выполнение работ по капитальному ремонту кровли здания котельной</w:t>
      </w:r>
      <w:r w:rsidR="002F2B9A" w:rsidRPr="00280FDE">
        <w:rPr>
          <w:rFonts w:eastAsia="Times New Roman" w:cs="Times New Roman"/>
          <w:sz w:val="28"/>
          <w:szCs w:val="28"/>
          <w:u w:val="single"/>
          <w:lang w:eastAsia="ar-SA"/>
        </w:rPr>
        <w:t xml:space="preserve"> </w:t>
      </w:r>
      <w:r w:rsidR="00F656CB" w:rsidRPr="00280FDE">
        <w:rPr>
          <w:rFonts w:eastAsia="Times New Roman" w:cs="Times New Roman"/>
          <w:sz w:val="28"/>
          <w:szCs w:val="28"/>
          <w:u w:val="single"/>
          <w:lang w:eastAsia="ar-SA"/>
        </w:rPr>
        <w:t>(далее – Документация)</w:t>
      </w:r>
      <w:r w:rsidRPr="00280FDE">
        <w:rPr>
          <w:rFonts w:eastAsia="Times New Roman" w:cs="Times New Roman"/>
          <w:sz w:val="28"/>
          <w:szCs w:val="28"/>
          <w:u w:val="single"/>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sz w:val="28"/>
          <w:szCs w:val="28"/>
          <w:u w:val="single"/>
          <w:lang w:eastAsia="ar-SA"/>
        </w:rPr>
      </w:pPr>
      <w:r w:rsidRPr="00280FDE">
        <w:rPr>
          <w:rFonts w:eastAsia="Times New Roman" w:cs="Times New Roman"/>
          <w:b/>
          <w:sz w:val="28"/>
          <w:szCs w:val="28"/>
          <w:lang w:eastAsia="ar-SA"/>
        </w:rPr>
        <w:t xml:space="preserve">5. </w:t>
      </w:r>
      <w:r w:rsidRPr="00280FDE">
        <w:rPr>
          <w:rFonts w:eastAsia="Calibri" w:cs="Times New Roman"/>
          <w:b/>
          <w:sz w:val="28"/>
          <w:szCs w:val="28"/>
          <w:lang w:eastAsia="ar-SA"/>
        </w:rPr>
        <w:t>Дата и место</w:t>
      </w:r>
      <w:r w:rsidRPr="00280FDE">
        <w:rPr>
          <w:rFonts w:eastAsia="Calibri" w:cs="Times New Roman"/>
          <w:sz w:val="28"/>
          <w:szCs w:val="28"/>
          <w:lang w:eastAsia="ar-SA"/>
        </w:rPr>
        <w:t xml:space="preserve"> </w:t>
      </w:r>
      <w:r w:rsidRPr="00280FDE">
        <w:rPr>
          <w:rFonts w:eastAsia="Calibri" w:cs="Times New Roman"/>
          <w:b/>
          <w:sz w:val="28"/>
          <w:szCs w:val="28"/>
          <w:lang w:eastAsia="ar-SA"/>
        </w:rPr>
        <w:t>вскрытия конвертов</w:t>
      </w:r>
      <w:r w:rsidRPr="00280FDE">
        <w:rPr>
          <w:rFonts w:eastAsia="Calibri" w:cs="Times New Roman"/>
          <w:sz w:val="28"/>
          <w:szCs w:val="28"/>
          <w:lang w:eastAsia="ar-SA"/>
        </w:rPr>
        <w:t xml:space="preserve"> с заявками на участие в закупке</w:t>
      </w:r>
      <w:r w:rsidRPr="00AD64ED">
        <w:rPr>
          <w:rFonts w:eastAsia="Calibri" w:cs="Times New Roman"/>
          <w:sz w:val="28"/>
          <w:szCs w:val="28"/>
          <w:lang w:eastAsia="ar-SA"/>
        </w:rPr>
        <w:t xml:space="preserve">: </w:t>
      </w:r>
      <w:r w:rsidR="00B943D3">
        <w:rPr>
          <w:rFonts w:eastAsia="Times New Roman" w:cs="Times New Roman"/>
          <w:b/>
          <w:sz w:val="28"/>
          <w:szCs w:val="28"/>
          <w:lang w:eastAsia="ar-SA"/>
        </w:rPr>
        <w:t>06 июля</w:t>
      </w:r>
      <w:r w:rsidRPr="00AD64ED">
        <w:rPr>
          <w:rFonts w:eastAsia="Times New Roman" w:cs="Times New Roman"/>
          <w:b/>
          <w:sz w:val="28"/>
          <w:szCs w:val="28"/>
          <w:lang w:eastAsia="ar-SA"/>
        </w:rPr>
        <w:t xml:space="preserve"> 2015 года</w:t>
      </w:r>
      <w:r w:rsidRPr="00AD64ED">
        <w:rPr>
          <w:rFonts w:eastAsia="Times New Roman" w:cs="Times New Roman"/>
          <w:sz w:val="28"/>
          <w:szCs w:val="28"/>
          <w:lang w:eastAsia="ar-SA"/>
        </w:rPr>
        <w:t>,</w:t>
      </w:r>
      <w:r w:rsidRPr="00280FDE">
        <w:rPr>
          <w:rFonts w:eastAsia="Calibri" w:cs="Times New Roman"/>
          <w:sz w:val="28"/>
          <w:szCs w:val="28"/>
          <w:lang w:eastAsia="ar-SA"/>
        </w:rPr>
        <w:t xml:space="preserve"> г. Мурманск ул. Промышленная д. 15, каб.19</w:t>
      </w:r>
      <w:r w:rsidR="00F35FFB" w:rsidRPr="00280FDE">
        <w:rPr>
          <w:rFonts w:eastAsia="Calibri" w:cs="Times New Roman"/>
          <w:sz w:val="28"/>
          <w:szCs w:val="28"/>
          <w:lang w:eastAsia="ar-SA"/>
        </w:rPr>
        <w:t>.</w:t>
      </w:r>
    </w:p>
    <w:p w:rsidR="006F79FE" w:rsidRPr="00280FDE" w:rsidRDefault="006F79FE" w:rsidP="00280FDE">
      <w:pPr>
        <w:tabs>
          <w:tab w:val="left" w:pos="0"/>
          <w:tab w:val="left" w:pos="567"/>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Время, дата и место рассмотрения заявок</w:t>
      </w:r>
      <w:r w:rsidRPr="00280FDE">
        <w:rPr>
          <w:rFonts w:eastAsia="Times New Roman" w:cs="Times New Roman"/>
          <w:sz w:val="28"/>
          <w:szCs w:val="28"/>
          <w:lang w:eastAsia="ar-SA"/>
        </w:rPr>
        <w:t xml:space="preserve"> на участие в запросе предложений: </w:t>
      </w:r>
      <w:r w:rsidR="00B943D3">
        <w:rPr>
          <w:rFonts w:eastAsia="Times New Roman" w:cs="Times New Roman"/>
          <w:b/>
          <w:sz w:val="28"/>
          <w:szCs w:val="28"/>
          <w:lang w:eastAsia="ar-SA"/>
        </w:rPr>
        <w:t>10:00 07 июля</w:t>
      </w:r>
      <w:r w:rsidRPr="00280FDE">
        <w:rPr>
          <w:rFonts w:eastAsia="Times New Roman" w:cs="Times New Roman"/>
          <w:b/>
          <w:sz w:val="28"/>
          <w:szCs w:val="28"/>
          <w:lang w:eastAsia="ar-SA"/>
        </w:rPr>
        <w:t xml:space="preserve"> 2015 года</w:t>
      </w:r>
      <w:r w:rsidRPr="00280FDE">
        <w:rPr>
          <w:rFonts w:eastAsia="Times New Roman" w:cs="Times New Roman"/>
          <w:sz w:val="28"/>
          <w:szCs w:val="28"/>
          <w:lang w:eastAsia="ar-SA"/>
        </w:rPr>
        <w:t>, г. Мурманск, ул. Промышленная, д. 15, каб.19.</w:t>
      </w:r>
    </w:p>
    <w:p w:rsidR="006F79FE" w:rsidRPr="00280FDE" w:rsidRDefault="006F79FE" w:rsidP="00280FDE">
      <w:pPr>
        <w:tabs>
          <w:tab w:val="left" w:pos="0"/>
          <w:tab w:val="left" w:pos="56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Время, дата и место подведения итогов:</w:t>
      </w:r>
      <w:r w:rsidRPr="00280FDE">
        <w:rPr>
          <w:rFonts w:eastAsia="Times New Roman" w:cs="Times New Roman"/>
          <w:sz w:val="28"/>
          <w:szCs w:val="28"/>
          <w:lang w:eastAsia="ar-SA"/>
        </w:rPr>
        <w:t xml:space="preserve"> </w:t>
      </w:r>
      <w:r w:rsidR="00B943D3">
        <w:rPr>
          <w:rFonts w:eastAsia="Times New Roman" w:cs="Times New Roman"/>
          <w:b/>
          <w:sz w:val="28"/>
          <w:szCs w:val="28"/>
          <w:lang w:eastAsia="ar-SA"/>
        </w:rPr>
        <w:t>15:00</w:t>
      </w:r>
      <w:r w:rsidRPr="00280FDE">
        <w:rPr>
          <w:rFonts w:eastAsia="Times New Roman" w:cs="Times New Roman"/>
          <w:sz w:val="28"/>
          <w:szCs w:val="28"/>
          <w:lang w:eastAsia="ar-SA"/>
        </w:rPr>
        <w:t xml:space="preserve"> </w:t>
      </w:r>
      <w:r w:rsidR="00B943D3">
        <w:rPr>
          <w:rFonts w:eastAsia="Times New Roman" w:cs="Times New Roman"/>
          <w:b/>
          <w:sz w:val="28"/>
          <w:szCs w:val="28"/>
          <w:lang w:eastAsia="ar-SA"/>
        </w:rPr>
        <w:t>07</w:t>
      </w:r>
      <w:r w:rsidR="00990058" w:rsidRPr="00280FDE">
        <w:rPr>
          <w:rFonts w:eastAsia="Times New Roman" w:cs="Times New Roman"/>
          <w:b/>
          <w:sz w:val="28"/>
          <w:szCs w:val="28"/>
          <w:lang w:eastAsia="ar-SA"/>
        </w:rPr>
        <w:t xml:space="preserve"> </w:t>
      </w:r>
      <w:r w:rsidR="00B943D3">
        <w:rPr>
          <w:rFonts w:eastAsia="Times New Roman" w:cs="Times New Roman"/>
          <w:b/>
          <w:sz w:val="28"/>
          <w:szCs w:val="28"/>
          <w:lang w:eastAsia="ar-SA"/>
        </w:rPr>
        <w:t>июля</w:t>
      </w:r>
      <w:r w:rsidRPr="00280FDE">
        <w:rPr>
          <w:rFonts w:eastAsia="Times New Roman" w:cs="Times New Roman"/>
          <w:b/>
          <w:sz w:val="28"/>
          <w:szCs w:val="28"/>
          <w:lang w:eastAsia="ar-SA"/>
        </w:rPr>
        <w:t xml:space="preserve"> 2015 года</w:t>
      </w:r>
      <w:r w:rsidRPr="00280FDE">
        <w:rPr>
          <w:rFonts w:eastAsia="Times New Roman" w:cs="Times New Roman"/>
          <w:sz w:val="28"/>
          <w:szCs w:val="28"/>
          <w:lang w:eastAsia="ar-SA"/>
        </w:rPr>
        <w:t>, г. Мурманск, ул. Промышленная, д. 15, каб.19.</w:t>
      </w:r>
    </w:p>
    <w:p w:rsidR="006F79FE" w:rsidRPr="00280FDE" w:rsidRDefault="006F79FE" w:rsidP="00280FDE">
      <w:pPr>
        <w:tabs>
          <w:tab w:val="left" w:pos="0"/>
          <w:tab w:val="left" w:pos="56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 xml:space="preserve">6. Требования к Участникам закупки. </w:t>
      </w:r>
    </w:p>
    <w:p w:rsidR="006F79FE" w:rsidRPr="00280FDE" w:rsidRDefault="006F79FE" w:rsidP="00280FDE">
      <w:pPr>
        <w:tabs>
          <w:tab w:val="left" w:pos="567"/>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Требования к Участникам закупки подробно указаны в Разделе 3 Документации.</w:t>
      </w:r>
    </w:p>
    <w:p w:rsidR="006F79FE" w:rsidRPr="00280FDE" w:rsidRDefault="006F79FE" w:rsidP="00280FDE">
      <w:pPr>
        <w:tabs>
          <w:tab w:val="left" w:pos="567"/>
          <w:tab w:val="left" w:pos="709"/>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 xml:space="preserve">7. Порядок и сроки предоставления Документации. </w:t>
      </w:r>
    </w:p>
    <w:p w:rsidR="006F79FE" w:rsidRPr="00280FDE" w:rsidRDefault="006F79FE" w:rsidP="00280FDE">
      <w:pPr>
        <w:tabs>
          <w:tab w:val="left" w:pos="567"/>
          <w:tab w:val="left" w:pos="709"/>
        </w:tabs>
        <w:suppressAutoHyphens/>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Документация доступна </w:t>
      </w:r>
      <w:r w:rsidR="00990058" w:rsidRPr="00B943D3">
        <w:rPr>
          <w:rFonts w:eastAsia="Times New Roman" w:cs="Times New Roman"/>
          <w:b/>
          <w:sz w:val="28"/>
          <w:szCs w:val="28"/>
          <w:lang w:eastAsia="ar-SA"/>
        </w:rPr>
        <w:t xml:space="preserve">с </w:t>
      </w:r>
      <w:r w:rsidR="00370951" w:rsidRPr="00B943D3">
        <w:rPr>
          <w:rFonts w:eastAsia="Times New Roman" w:cs="Times New Roman"/>
          <w:b/>
          <w:sz w:val="28"/>
          <w:szCs w:val="28"/>
          <w:lang w:eastAsia="ar-SA"/>
        </w:rPr>
        <w:t>2</w:t>
      </w:r>
      <w:r w:rsidR="00B943D3">
        <w:rPr>
          <w:rFonts w:eastAsia="Times New Roman" w:cs="Times New Roman"/>
          <w:b/>
          <w:sz w:val="28"/>
          <w:szCs w:val="28"/>
          <w:lang w:eastAsia="ar-SA"/>
        </w:rPr>
        <w:t>6</w:t>
      </w:r>
      <w:r w:rsidR="00990058" w:rsidRPr="00B943D3">
        <w:rPr>
          <w:rFonts w:eastAsia="Times New Roman" w:cs="Times New Roman"/>
          <w:b/>
          <w:sz w:val="28"/>
          <w:szCs w:val="28"/>
          <w:lang w:eastAsia="ar-SA"/>
        </w:rPr>
        <w:t xml:space="preserve"> </w:t>
      </w:r>
      <w:r w:rsidR="00B943D3" w:rsidRPr="00B943D3">
        <w:rPr>
          <w:rFonts w:eastAsia="Times New Roman" w:cs="Times New Roman"/>
          <w:b/>
          <w:sz w:val="28"/>
          <w:szCs w:val="28"/>
          <w:lang w:eastAsia="ar-SA"/>
        </w:rPr>
        <w:t>июня</w:t>
      </w:r>
      <w:r w:rsidRPr="00280FDE">
        <w:rPr>
          <w:rFonts w:eastAsia="Times New Roman" w:cs="Times New Roman"/>
          <w:b/>
          <w:sz w:val="28"/>
          <w:szCs w:val="28"/>
          <w:lang w:eastAsia="ar-SA"/>
        </w:rPr>
        <w:t xml:space="preserve"> 2015 г.</w:t>
      </w:r>
      <w:r w:rsidRPr="00280FDE">
        <w:rPr>
          <w:rFonts w:eastAsia="Times New Roman" w:cs="Times New Roman"/>
          <w:sz w:val="28"/>
          <w:szCs w:val="28"/>
          <w:lang w:eastAsia="ar-SA"/>
        </w:rPr>
        <w:t xml:space="preserve"> на официальном сайте Российской Федерации для размещения информации о размещении заказов: </w:t>
      </w:r>
      <w:hyperlink r:id="rId12"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color w:val="0000FF"/>
          <w:sz w:val="28"/>
          <w:szCs w:val="28"/>
          <w:lang w:eastAsia="ar-SA"/>
        </w:rPr>
        <w:t xml:space="preserve">. </w:t>
      </w:r>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 Информационной карты либо отправить запрос на электронную почту</w:t>
      </w:r>
      <w:r w:rsidRPr="00280FDE">
        <w:rPr>
          <w:rFonts w:eastAsia="Times New Roman" w:cs="Times New Roman"/>
          <w:color w:val="FF0000"/>
          <w:sz w:val="28"/>
          <w:szCs w:val="28"/>
          <w:lang w:eastAsia="ar-SA"/>
        </w:rPr>
        <w:t xml:space="preserve"> </w:t>
      </w:r>
      <w:hyperlink r:id="rId13"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76672E" w:rsidRPr="00280FDE">
        <w:rPr>
          <w:rFonts w:cs="Times New Roman"/>
          <w:sz w:val="28"/>
          <w:szCs w:val="28"/>
        </w:rPr>
        <w:t xml:space="preserve"> </w:t>
      </w:r>
      <w:r w:rsidRPr="00280FDE">
        <w:rPr>
          <w:rFonts w:eastAsia="Times New Roman" w:cs="Times New Roman"/>
          <w:sz w:val="28"/>
          <w:szCs w:val="28"/>
          <w:lang w:eastAsia="ar-SA"/>
        </w:rPr>
        <w:t>с указанием способа получения Документации.</w:t>
      </w:r>
    </w:p>
    <w:p w:rsidR="006F79FE" w:rsidRPr="00280FDE" w:rsidRDefault="006F79FE" w:rsidP="00280FDE">
      <w:pPr>
        <w:tabs>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Заказчик в течение двух рабочих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(кроме субботы, воскресенья и праздничных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 8.30 до 16.42 (12.30-13.30 перерыв)</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со дня получения соответствующего запроса предоставит такому лицу</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280FDE">
        <w:rPr>
          <w:rFonts w:cs="Times New Roman"/>
          <w:sz w:val="28"/>
          <w:szCs w:val="28"/>
        </w:rPr>
        <w:t xml:space="preserve"> </w:t>
      </w:r>
      <w:r w:rsidRPr="00280FDE">
        <w:rPr>
          <w:rFonts w:eastAsia="Times New Roman" w:cs="Times New Roman"/>
          <w:sz w:val="28"/>
          <w:szCs w:val="28"/>
          <w:lang w:eastAsia="ar-SA"/>
        </w:rPr>
        <w:t>указанному в п. п. 2.3. п. 2 Информационной карты.</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8. Порядок приема и рассмотрения предложений (заявок).</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80FDE">
        <w:rPr>
          <w:rFonts w:eastAsia="Calibri" w:cs="Times New Roman"/>
          <w:sz w:val="28"/>
          <w:szCs w:val="28"/>
          <w:lang w:eastAsia="ar-SA"/>
        </w:rPr>
        <w:t xml:space="preserve">в запечатанном конверте, </w:t>
      </w:r>
      <w:r w:rsidRPr="00280FDE">
        <w:rPr>
          <w:rFonts w:eastAsia="Times New Roman" w:cs="Times New Roman"/>
          <w:sz w:val="28"/>
          <w:szCs w:val="28"/>
          <w:lang w:eastAsia="ar-SA"/>
        </w:rPr>
        <w:t xml:space="preserve">в письменной форме, </w:t>
      </w:r>
      <w:r w:rsidRPr="00280FDE">
        <w:rPr>
          <w:rFonts w:eastAsia="Calibri" w:cs="Times New Roman"/>
          <w:sz w:val="28"/>
          <w:szCs w:val="28"/>
          <w:lang w:eastAsia="ar-SA"/>
        </w:rPr>
        <w:t>на бумажном носителе</w:t>
      </w:r>
      <w:r w:rsidRPr="00280FDE">
        <w:rPr>
          <w:rFonts w:eastAsia="Times New Roman" w:cs="Times New Roman"/>
          <w:sz w:val="28"/>
          <w:szCs w:val="28"/>
          <w:lang w:eastAsia="ar-SA"/>
        </w:rPr>
        <w:t xml:space="preserve"> с приложением соответствующих документов, по адресу Заказчика,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 Информационной  карты Заказчика.</w:t>
      </w:r>
    </w:p>
    <w:p w:rsidR="006F79FE" w:rsidRPr="00D94FD2" w:rsidRDefault="006F79FE" w:rsidP="00280FDE">
      <w:pPr>
        <w:suppressAutoHyphens/>
        <w:autoSpaceDE w:val="0"/>
        <w:spacing w:line="240" w:lineRule="auto"/>
        <w:jc w:val="both"/>
        <w:rPr>
          <w:rFonts w:eastAsia="Times New Roman" w:cs="Times New Roman"/>
          <w:b/>
          <w:sz w:val="28"/>
          <w:szCs w:val="28"/>
          <w:lang w:eastAsia="ar-SA"/>
        </w:rPr>
      </w:pPr>
      <w:r w:rsidRPr="00280FDE">
        <w:rPr>
          <w:rFonts w:eastAsia="Times New Roman" w:cs="Times New Roman"/>
          <w:b/>
          <w:sz w:val="28"/>
          <w:szCs w:val="28"/>
          <w:lang w:eastAsia="ar-SA"/>
        </w:rPr>
        <w:t xml:space="preserve">Дата и время начала приема заявок </w:t>
      </w:r>
      <w:r w:rsidRPr="00280FDE">
        <w:rPr>
          <w:rFonts w:eastAsia="Times New Roman" w:cs="Times New Roman"/>
          <w:sz w:val="28"/>
          <w:szCs w:val="28"/>
          <w:lang w:eastAsia="ar-SA"/>
        </w:rPr>
        <w:t xml:space="preserve">на участие в запросе предложений: </w:t>
      </w:r>
      <w:r w:rsidRPr="00D94FD2">
        <w:rPr>
          <w:rFonts w:eastAsia="Times New Roman" w:cs="Times New Roman"/>
          <w:b/>
          <w:sz w:val="28"/>
          <w:szCs w:val="28"/>
          <w:lang w:eastAsia="ar-SA"/>
        </w:rPr>
        <w:t xml:space="preserve">с </w:t>
      </w:r>
      <w:r w:rsidR="00990058" w:rsidRPr="00D94FD2">
        <w:rPr>
          <w:rFonts w:eastAsia="Times New Roman" w:cs="Times New Roman"/>
          <w:b/>
          <w:sz w:val="28"/>
          <w:szCs w:val="28"/>
          <w:lang w:eastAsia="ar-SA"/>
        </w:rPr>
        <w:t xml:space="preserve">08:30 </w:t>
      </w:r>
      <w:r w:rsidR="00D94FD2">
        <w:rPr>
          <w:rFonts w:eastAsia="Times New Roman" w:cs="Times New Roman"/>
          <w:b/>
          <w:sz w:val="28"/>
          <w:szCs w:val="28"/>
          <w:lang w:eastAsia="ar-SA"/>
        </w:rPr>
        <w:t>29</w:t>
      </w:r>
      <w:r w:rsidR="00370951" w:rsidRPr="00D94FD2">
        <w:rPr>
          <w:rFonts w:eastAsia="Times New Roman" w:cs="Times New Roman"/>
          <w:b/>
          <w:sz w:val="28"/>
          <w:szCs w:val="28"/>
          <w:lang w:eastAsia="ar-SA"/>
        </w:rPr>
        <w:t xml:space="preserve"> </w:t>
      </w:r>
      <w:r w:rsidR="00223C9A" w:rsidRPr="00D94FD2">
        <w:rPr>
          <w:rFonts w:eastAsia="Times New Roman" w:cs="Times New Roman"/>
          <w:b/>
          <w:sz w:val="28"/>
          <w:szCs w:val="28"/>
          <w:lang w:eastAsia="ar-SA"/>
        </w:rPr>
        <w:t>июня</w:t>
      </w:r>
      <w:r w:rsidRPr="00D94FD2">
        <w:rPr>
          <w:rFonts w:eastAsia="Times New Roman" w:cs="Times New Roman"/>
          <w:b/>
          <w:sz w:val="28"/>
          <w:szCs w:val="28"/>
          <w:lang w:eastAsia="ar-SA"/>
        </w:rPr>
        <w:t xml:space="preserve"> 2015 г. </w:t>
      </w:r>
    </w:p>
    <w:p w:rsidR="006F79FE" w:rsidRPr="00280FDE" w:rsidRDefault="006F79FE" w:rsidP="00280FDE">
      <w:pPr>
        <w:suppressAutoHyphens/>
        <w:autoSpaceDE w:val="0"/>
        <w:spacing w:line="240" w:lineRule="auto"/>
        <w:jc w:val="both"/>
        <w:rPr>
          <w:rFonts w:eastAsia="Times New Roman" w:cs="Times New Roman"/>
          <w:b/>
          <w:strike/>
          <w:color w:val="FF0000"/>
          <w:sz w:val="28"/>
          <w:szCs w:val="28"/>
          <w:lang w:eastAsia="ar-SA"/>
        </w:rPr>
      </w:pPr>
      <w:r w:rsidRPr="00280FDE">
        <w:rPr>
          <w:rFonts w:eastAsia="Times New Roman" w:cs="Times New Roman"/>
          <w:b/>
          <w:sz w:val="28"/>
          <w:szCs w:val="28"/>
          <w:lang w:eastAsia="ar-SA"/>
        </w:rPr>
        <w:t xml:space="preserve">Дата и время окончания подачи заявок </w:t>
      </w:r>
      <w:r w:rsidRPr="00280FDE">
        <w:rPr>
          <w:rFonts w:eastAsia="Times New Roman" w:cs="Times New Roman"/>
          <w:sz w:val="28"/>
          <w:szCs w:val="28"/>
          <w:lang w:eastAsia="ar-SA"/>
        </w:rPr>
        <w:t>на участие в запросе предложений: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не позднее</w:t>
      </w:r>
      <w:r w:rsidRPr="00280FDE">
        <w:rPr>
          <w:rFonts w:eastAsia="Times New Roman" w:cs="Times New Roman"/>
          <w:color w:val="FF0000"/>
          <w:sz w:val="28"/>
          <w:szCs w:val="28"/>
          <w:lang w:eastAsia="ar-SA"/>
        </w:rPr>
        <w:t xml:space="preserve"> </w:t>
      </w:r>
      <w:r w:rsidR="00D94FD2">
        <w:rPr>
          <w:rFonts w:eastAsia="Times New Roman" w:cs="Times New Roman"/>
          <w:b/>
          <w:sz w:val="28"/>
          <w:szCs w:val="28"/>
          <w:lang w:eastAsia="ar-SA"/>
        </w:rPr>
        <w:t>14:00</w:t>
      </w:r>
      <w:r w:rsidR="00990058" w:rsidRPr="00AD64ED">
        <w:rPr>
          <w:rFonts w:eastAsia="Times New Roman" w:cs="Times New Roman"/>
          <w:b/>
          <w:sz w:val="28"/>
          <w:szCs w:val="28"/>
          <w:lang w:eastAsia="ar-SA"/>
        </w:rPr>
        <w:t xml:space="preserve"> </w:t>
      </w:r>
      <w:r w:rsidR="00D94FD2">
        <w:rPr>
          <w:rFonts w:eastAsia="Times New Roman" w:cs="Times New Roman"/>
          <w:b/>
          <w:sz w:val="28"/>
          <w:szCs w:val="28"/>
          <w:lang w:eastAsia="ar-SA"/>
        </w:rPr>
        <w:t>06</w:t>
      </w:r>
      <w:r w:rsidR="00990058" w:rsidRPr="00AD64ED">
        <w:rPr>
          <w:rFonts w:eastAsia="Times New Roman" w:cs="Times New Roman"/>
          <w:b/>
          <w:sz w:val="28"/>
          <w:szCs w:val="28"/>
          <w:lang w:eastAsia="ar-SA"/>
        </w:rPr>
        <w:t xml:space="preserve"> </w:t>
      </w:r>
      <w:r w:rsidR="00D94FD2">
        <w:rPr>
          <w:rFonts w:eastAsia="Times New Roman" w:cs="Times New Roman"/>
          <w:b/>
          <w:sz w:val="28"/>
          <w:szCs w:val="28"/>
          <w:lang w:eastAsia="ar-SA"/>
        </w:rPr>
        <w:t>июл</w:t>
      </w:r>
      <w:r w:rsidR="00370951" w:rsidRPr="00AD64ED">
        <w:rPr>
          <w:rFonts w:eastAsia="Times New Roman" w:cs="Times New Roman"/>
          <w:b/>
          <w:sz w:val="28"/>
          <w:szCs w:val="28"/>
          <w:lang w:eastAsia="ar-SA"/>
        </w:rPr>
        <w:t>я</w:t>
      </w:r>
      <w:r w:rsidRPr="00AD64ED">
        <w:rPr>
          <w:rFonts w:eastAsia="Times New Roman" w:cs="Times New Roman"/>
          <w:b/>
          <w:sz w:val="28"/>
          <w:szCs w:val="28"/>
          <w:lang w:eastAsia="ar-SA"/>
        </w:rPr>
        <w:t xml:space="preserve"> 2015 г.</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 xml:space="preserve">Окончательные результаты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оформляются итоговым протоколом, в котором содержатся сведения о существенных условиях Договора, </w:t>
      </w:r>
      <w:r w:rsidRPr="00280FDE">
        <w:rPr>
          <w:rFonts w:eastAsia="Times New Roman" w:cs="Times New Roman"/>
          <w:sz w:val="28"/>
          <w:szCs w:val="28"/>
          <w:lang w:eastAsia="ar-SA"/>
        </w:rPr>
        <w:lastRenderedPageBreak/>
        <w:t>обо всех участниках запроса предложений,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80FDE">
        <w:rPr>
          <w:rFonts w:eastAsia="Times New Roman" w:cs="Times New Roman"/>
          <w:sz w:val="28"/>
          <w:szCs w:val="28"/>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не позднее, чем через три дня со дня подписания такого протокола.</w:t>
      </w:r>
    </w:p>
    <w:p w:rsidR="006F79FE" w:rsidRPr="00280FDE" w:rsidRDefault="006F79FE" w:rsidP="00280FDE">
      <w:pPr>
        <w:tabs>
          <w:tab w:val="left" w:pos="6987"/>
        </w:tabs>
        <w:suppressAutoHyphens/>
        <w:spacing w:line="240" w:lineRule="auto"/>
        <w:jc w:val="both"/>
        <w:rPr>
          <w:rFonts w:eastAsia="Times New Roman" w:cs="Times New Roman"/>
          <w:strike/>
          <w:color w:val="FF0000"/>
          <w:sz w:val="28"/>
          <w:szCs w:val="28"/>
          <w:lang w:eastAsia="ar-SA"/>
        </w:rPr>
      </w:pPr>
      <w:r w:rsidRPr="00280FDE">
        <w:rPr>
          <w:rFonts w:eastAsia="Times New Roman" w:cs="Times New Roman"/>
          <w:sz w:val="28"/>
          <w:szCs w:val="28"/>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80FDE">
        <w:rPr>
          <w:rFonts w:eastAsia="Calibri" w:cs="Times New Roman"/>
          <w:sz w:val="28"/>
          <w:szCs w:val="28"/>
          <w:lang w:eastAsia="ar-SA"/>
        </w:rPr>
        <w:t>и заявке которого присвоен первый номер.</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80FDE">
        <w:rPr>
          <w:rFonts w:eastAsia="Times New Roman" w:cs="Times New Roman"/>
          <w:color w:val="FF0000"/>
          <w:sz w:val="28"/>
          <w:szCs w:val="28"/>
          <w:lang w:eastAsia="ar-SA"/>
        </w:rPr>
        <w:t xml:space="preserve"> </w:t>
      </w:r>
      <w:r w:rsidRPr="00280FDE">
        <w:rPr>
          <w:rFonts w:eastAsia="Calibri" w:cs="Times New Roman"/>
          <w:sz w:val="28"/>
          <w:szCs w:val="28"/>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Заказчик имеет право</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отказаться от проведения запроса предложений</w:t>
      </w:r>
      <w:r w:rsidRPr="00280FDE">
        <w:rPr>
          <w:rFonts w:cs="Times New Roman"/>
          <w:sz w:val="28"/>
          <w:szCs w:val="28"/>
        </w:rPr>
        <w:t xml:space="preserve"> </w:t>
      </w:r>
      <w:r w:rsidRPr="00280FDE">
        <w:rPr>
          <w:rFonts w:eastAsia="Times New Roman" w:cs="Times New Roman"/>
          <w:sz w:val="28"/>
          <w:szCs w:val="28"/>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280FDE">
        <w:rPr>
          <w:rFonts w:eastAsia="Times New Roman" w:cs="Times New Roman"/>
          <w:sz w:val="28"/>
          <w:szCs w:val="28"/>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280FDE" w:rsidRDefault="006F79FE" w:rsidP="00280FDE">
      <w:pPr>
        <w:tabs>
          <w:tab w:val="left" w:pos="6987"/>
        </w:tabs>
        <w:suppressAutoHyphens/>
        <w:spacing w:line="240" w:lineRule="auto"/>
        <w:jc w:val="both"/>
        <w:rPr>
          <w:rFonts w:eastAsia="Times New Roman" w:cs="Times New Roman"/>
          <w:sz w:val="28"/>
          <w:szCs w:val="28"/>
          <w:lang w:eastAsia="ar-SA"/>
        </w:rPr>
      </w:pPr>
      <w:r w:rsidRPr="00280FDE">
        <w:rPr>
          <w:rFonts w:eastAsia="Times New Roman" w:cs="Times New Roman"/>
          <w:b/>
          <w:sz w:val="28"/>
          <w:szCs w:val="28"/>
          <w:lang w:eastAsia="ar-SA"/>
        </w:rPr>
        <w:t>9. Разъяснение положений Документации.</w:t>
      </w:r>
    </w:p>
    <w:p w:rsidR="006F79FE" w:rsidRPr="00280FDE" w:rsidRDefault="006F79FE" w:rsidP="00280FDE">
      <w:pPr>
        <w:tabs>
          <w:tab w:val="left" w:pos="6987"/>
        </w:tabs>
        <w:suppressAutoHyphens/>
        <w:spacing w:line="240" w:lineRule="auto"/>
        <w:jc w:val="both"/>
        <w:rPr>
          <w:rFonts w:eastAsia="Times New Roman" w:cs="Times New Roman"/>
          <w:b/>
          <w:sz w:val="28"/>
          <w:szCs w:val="28"/>
          <w:lang w:eastAsia="ar-SA"/>
        </w:rPr>
      </w:pPr>
      <w:proofErr w:type="gramStart"/>
      <w:r w:rsidRPr="00280FDE">
        <w:rPr>
          <w:rFonts w:eastAsia="Times New Roman" w:cs="Times New Roman"/>
          <w:sz w:val="28"/>
          <w:szCs w:val="28"/>
          <w:lang w:eastAsia="ar-SA"/>
        </w:rPr>
        <w:t>Любой Участник закупки вправе</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Документации</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 xml:space="preserve">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w:t>
      </w:r>
      <w:r w:rsidR="00A43B0F"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76672E" w:rsidRPr="00280FDE">
        <w:rPr>
          <w:rFonts w:eastAsia="Times New Roman" w:cs="Times New Roman"/>
          <w:sz w:val="28"/>
          <w:szCs w:val="28"/>
          <w:lang w:eastAsia="ar-SA"/>
        </w:rPr>
        <w:t xml:space="preserve">: </w:t>
      </w:r>
      <w:hyperlink r:id="rId15"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915D39" w:rsidRPr="00280FDE">
        <w:rPr>
          <w:rFonts w:eastAsia="Times New Roman" w:cs="Times New Roman"/>
          <w:sz w:val="28"/>
          <w:szCs w:val="28"/>
          <w:lang w:eastAsia="ar-SA"/>
        </w:rPr>
        <w:t xml:space="preserve"> </w:t>
      </w:r>
      <w:r w:rsidRPr="00280FDE">
        <w:rPr>
          <w:rFonts w:eastAsia="Times New Roman" w:cs="Times New Roman"/>
          <w:sz w:val="28"/>
          <w:szCs w:val="28"/>
          <w:lang w:eastAsia="ar-SA"/>
        </w:rPr>
        <w:t xml:space="preserve">с указанием способа получения разъяснении положений Документации, не позднее, чем за 2 (два) </w:t>
      </w:r>
      <w:r w:rsidRPr="00280FDE">
        <w:rPr>
          <w:rFonts w:eastAsia="Calibri" w:cs="Times New Roman"/>
          <w:sz w:val="28"/>
          <w:szCs w:val="28"/>
          <w:lang w:eastAsia="ar-SA"/>
        </w:rPr>
        <w:t xml:space="preserve">рабочих </w:t>
      </w:r>
      <w:r w:rsidRPr="00280FDE">
        <w:rPr>
          <w:rFonts w:eastAsia="Times New Roman" w:cs="Times New Roman"/>
          <w:sz w:val="28"/>
          <w:szCs w:val="28"/>
          <w:lang w:eastAsia="ar-SA"/>
        </w:rPr>
        <w:t>дня до дня окончания подачи заявок на</w:t>
      </w:r>
      <w:proofErr w:type="gramEnd"/>
      <w:r w:rsidRPr="00280FDE">
        <w:rPr>
          <w:rFonts w:eastAsia="Times New Roman" w:cs="Times New Roman"/>
          <w:sz w:val="28"/>
          <w:szCs w:val="28"/>
          <w:lang w:eastAsia="ar-SA"/>
        </w:rPr>
        <w:t xml:space="preserve"> участие в проведении запроса предложений.</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Дата и время начала приема запросов на разъяснения положений Документации от Участников закупки:</w:t>
      </w:r>
      <w:r w:rsidRPr="00280FDE">
        <w:rPr>
          <w:rFonts w:eastAsia="Times New Roman" w:cs="Times New Roman"/>
          <w:sz w:val="28"/>
          <w:szCs w:val="28"/>
          <w:lang w:eastAsia="ar-SA"/>
        </w:rPr>
        <w:t xml:space="preserve"> </w:t>
      </w:r>
      <w:r w:rsidRPr="00AD64ED">
        <w:rPr>
          <w:rFonts w:eastAsia="Times New Roman" w:cs="Times New Roman"/>
          <w:b/>
          <w:sz w:val="28"/>
          <w:szCs w:val="28"/>
          <w:lang w:eastAsia="ar-SA"/>
        </w:rPr>
        <w:t>с</w:t>
      </w:r>
      <w:r w:rsidRPr="00AD64ED">
        <w:rPr>
          <w:rFonts w:eastAsia="Times New Roman" w:cs="Times New Roman"/>
          <w:b/>
          <w:color w:val="FF0000"/>
          <w:sz w:val="28"/>
          <w:szCs w:val="28"/>
          <w:lang w:eastAsia="ar-SA"/>
        </w:rPr>
        <w:t xml:space="preserve"> </w:t>
      </w:r>
      <w:r w:rsidRPr="00AD64ED">
        <w:rPr>
          <w:rFonts w:eastAsia="Times New Roman" w:cs="Times New Roman"/>
          <w:b/>
          <w:sz w:val="28"/>
          <w:szCs w:val="28"/>
          <w:lang w:eastAsia="ar-SA"/>
        </w:rPr>
        <w:t xml:space="preserve">08:30 </w:t>
      </w:r>
      <w:r w:rsidR="003267B6">
        <w:rPr>
          <w:rFonts w:eastAsia="Times New Roman" w:cs="Times New Roman"/>
          <w:b/>
          <w:sz w:val="28"/>
          <w:szCs w:val="28"/>
          <w:lang w:eastAsia="ar-SA"/>
        </w:rPr>
        <w:t>29</w:t>
      </w:r>
      <w:r w:rsidR="00990058" w:rsidRPr="00AD64ED">
        <w:rPr>
          <w:rFonts w:eastAsia="Times New Roman" w:cs="Times New Roman"/>
          <w:b/>
          <w:sz w:val="28"/>
          <w:szCs w:val="28"/>
          <w:lang w:eastAsia="ar-SA"/>
        </w:rPr>
        <w:t xml:space="preserve"> </w:t>
      </w:r>
      <w:r w:rsidR="00223C9A" w:rsidRPr="00AD64ED">
        <w:rPr>
          <w:rFonts w:eastAsia="Times New Roman" w:cs="Times New Roman"/>
          <w:b/>
          <w:sz w:val="28"/>
          <w:szCs w:val="28"/>
          <w:lang w:eastAsia="ar-SA"/>
        </w:rPr>
        <w:t>июня</w:t>
      </w:r>
      <w:r w:rsidRPr="00AD64ED">
        <w:rPr>
          <w:rFonts w:eastAsia="Times New Roman" w:cs="Times New Roman"/>
          <w:b/>
          <w:sz w:val="28"/>
          <w:szCs w:val="28"/>
          <w:lang w:eastAsia="ar-SA"/>
        </w:rPr>
        <w:t xml:space="preserve"> 2015 г.</w:t>
      </w:r>
      <w:r w:rsidRPr="00280FDE">
        <w:rPr>
          <w:rFonts w:eastAsia="Times New Roman" w:cs="Times New Roman"/>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b/>
          <w:sz w:val="28"/>
          <w:szCs w:val="28"/>
          <w:lang w:eastAsia="ar-SA"/>
        </w:rPr>
        <w:t xml:space="preserve">Дата и время окончания приема запросов на разъяснения положений Документации от Участников закупки: </w:t>
      </w:r>
      <w:r w:rsidRPr="00280FDE">
        <w:rPr>
          <w:rFonts w:eastAsia="Times New Roman" w:cs="Times New Roman"/>
          <w:sz w:val="28"/>
          <w:szCs w:val="28"/>
          <w:lang w:eastAsia="ar-SA"/>
        </w:rPr>
        <w:t xml:space="preserve">не позднее </w:t>
      </w:r>
      <w:r w:rsidR="003267B6">
        <w:rPr>
          <w:rFonts w:eastAsia="Times New Roman" w:cs="Times New Roman"/>
          <w:b/>
          <w:sz w:val="28"/>
          <w:szCs w:val="28"/>
          <w:lang w:eastAsia="ar-SA"/>
        </w:rPr>
        <w:t>14:0</w:t>
      </w:r>
      <w:r w:rsidR="00223C9A" w:rsidRPr="00AD64ED">
        <w:rPr>
          <w:rFonts w:eastAsia="Times New Roman" w:cs="Times New Roman"/>
          <w:b/>
          <w:sz w:val="28"/>
          <w:szCs w:val="28"/>
          <w:lang w:eastAsia="ar-SA"/>
        </w:rPr>
        <w:t>0</w:t>
      </w:r>
      <w:r w:rsidR="00990058" w:rsidRPr="00AD64ED">
        <w:rPr>
          <w:rFonts w:eastAsia="Times New Roman" w:cs="Times New Roman"/>
          <w:b/>
          <w:sz w:val="28"/>
          <w:szCs w:val="28"/>
          <w:lang w:eastAsia="ar-SA"/>
        </w:rPr>
        <w:t xml:space="preserve"> </w:t>
      </w:r>
      <w:r w:rsidR="003267B6">
        <w:rPr>
          <w:rFonts w:eastAsia="Times New Roman" w:cs="Times New Roman"/>
          <w:b/>
          <w:sz w:val="28"/>
          <w:szCs w:val="28"/>
          <w:lang w:eastAsia="ar-SA"/>
        </w:rPr>
        <w:t>02</w:t>
      </w:r>
      <w:r w:rsidR="002E6BDA" w:rsidRPr="00AD64ED">
        <w:rPr>
          <w:rFonts w:eastAsia="Times New Roman" w:cs="Times New Roman"/>
          <w:b/>
          <w:sz w:val="28"/>
          <w:szCs w:val="28"/>
          <w:lang w:eastAsia="ar-SA"/>
        </w:rPr>
        <w:t xml:space="preserve"> </w:t>
      </w:r>
      <w:r w:rsidR="003267B6">
        <w:rPr>
          <w:rFonts w:eastAsia="Times New Roman" w:cs="Times New Roman"/>
          <w:b/>
          <w:sz w:val="28"/>
          <w:szCs w:val="28"/>
          <w:lang w:eastAsia="ar-SA"/>
        </w:rPr>
        <w:t>июл</w:t>
      </w:r>
      <w:r w:rsidR="00370951" w:rsidRPr="00AD64ED">
        <w:rPr>
          <w:rFonts w:eastAsia="Times New Roman" w:cs="Times New Roman"/>
          <w:b/>
          <w:sz w:val="28"/>
          <w:szCs w:val="28"/>
          <w:lang w:eastAsia="ar-SA"/>
        </w:rPr>
        <w:t>я</w:t>
      </w:r>
      <w:r w:rsidRPr="00AD64ED">
        <w:rPr>
          <w:rFonts w:eastAsia="Times New Roman" w:cs="Times New Roman"/>
          <w:b/>
          <w:sz w:val="28"/>
          <w:szCs w:val="28"/>
          <w:lang w:eastAsia="ar-SA"/>
        </w:rPr>
        <w:t xml:space="preserve"> 2015</w:t>
      </w:r>
      <w:r w:rsidRPr="00AD64ED">
        <w:rPr>
          <w:rFonts w:eastAsia="Times New Roman" w:cs="Times New Roman"/>
          <w:sz w:val="28"/>
          <w:szCs w:val="28"/>
          <w:lang w:eastAsia="ar-SA"/>
        </w:rPr>
        <w:t xml:space="preserve"> г.</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Заказчик в течение одного рабочего дня </w:t>
      </w:r>
      <w:r w:rsidRPr="00280FDE">
        <w:rPr>
          <w:rFonts w:eastAsia="Calibri" w:cs="Times New Roman"/>
          <w:sz w:val="28"/>
          <w:szCs w:val="28"/>
          <w:lang w:eastAsia="ar-SA"/>
        </w:rPr>
        <w:t xml:space="preserve">со дня поступления запроса </w:t>
      </w:r>
      <w:r w:rsidRPr="00280FDE">
        <w:rPr>
          <w:rFonts w:eastAsia="Times New Roman" w:cs="Times New Roman"/>
          <w:sz w:val="28"/>
          <w:szCs w:val="28"/>
          <w:lang w:eastAsia="ar-SA"/>
        </w:rPr>
        <w:t>о предоставлении разъяснений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отвечает на вопрос и размещает на официальном сайте</w:t>
      </w:r>
      <w:r w:rsidRPr="00280FDE">
        <w:rPr>
          <w:rFonts w:eastAsia="Times New Roman" w:cs="Times New Roman"/>
          <w:color w:val="FF0000"/>
          <w:sz w:val="28"/>
          <w:szCs w:val="28"/>
          <w:lang w:eastAsia="ar-SA"/>
        </w:rPr>
        <w:t xml:space="preserve"> </w:t>
      </w:r>
      <w:hyperlink r:id="rId16" w:history="1">
        <w:r w:rsidRPr="00280FDE">
          <w:rPr>
            <w:rFonts w:eastAsia="Calibri" w:cs="Times New Roman"/>
            <w:color w:val="0000FF"/>
            <w:sz w:val="28"/>
            <w:szCs w:val="28"/>
            <w:u w:val="single"/>
            <w:lang w:eastAsia="ar-SA"/>
          </w:rPr>
          <w:t>http://zakupki.gov.ru/223</w:t>
        </w:r>
      </w:hyperlink>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w:t>
      </w:r>
      <w:r w:rsidRPr="00280FDE">
        <w:rPr>
          <w:rFonts w:eastAsia="Times New Roman" w:cs="Times New Roman"/>
          <w:sz w:val="28"/>
          <w:szCs w:val="28"/>
          <w:lang w:eastAsia="ar-SA"/>
        </w:rPr>
        <w:lastRenderedPageBreak/>
        <w:t xml:space="preserve">запрос, при условии, что указанный запрос поступил Заказчику не </w:t>
      </w:r>
      <w:proofErr w:type="gramStart"/>
      <w:r w:rsidRPr="00280FDE">
        <w:rPr>
          <w:rFonts w:eastAsia="Times New Roman" w:cs="Times New Roman"/>
          <w:sz w:val="28"/>
          <w:szCs w:val="28"/>
          <w:lang w:eastAsia="ar-SA"/>
        </w:rPr>
        <w:t>позднее</w:t>
      </w:r>
      <w:proofErr w:type="gramEnd"/>
      <w:r w:rsidRPr="00280FDE">
        <w:rPr>
          <w:rFonts w:eastAsia="Times New Roman" w:cs="Times New Roman"/>
          <w:sz w:val="28"/>
          <w:szCs w:val="28"/>
          <w:lang w:eastAsia="ar-SA"/>
        </w:rPr>
        <w:t xml:space="preserve"> чем за 2 (два) </w:t>
      </w:r>
      <w:r w:rsidRPr="00280FDE">
        <w:rPr>
          <w:rFonts w:eastAsia="Calibri" w:cs="Times New Roman"/>
          <w:sz w:val="28"/>
          <w:szCs w:val="28"/>
          <w:lang w:eastAsia="ar-SA"/>
        </w:rPr>
        <w:t xml:space="preserve">рабочих </w:t>
      </w:r>
      <w:r w:rsidRPr="00280FDE">
        <w:rPr>
          <w:rFonts w:eastAsia="Times New Roman" w:cs="Times New Roman"/>
          <w:sz w:val="28"/>
          <w:szCs w:val="28"/>
          <w:lang w:eastAsia="ar-SA"/>
        </w:rPr>
        <w:t xml:space="preserve">дня до дня окончания </w:t>
      </w:r>
      <w:r w:rsidRPr="00280FDE">
        <w:rPr>
          <w:rFonts w:eastAsia="Calibri" w:cs="Times New Roman"/>
          <w:sz w:val="28"/>
          <w:szCs w:val="28"/>
          <w:lang w:eastAsia="ar-SA"/>
        </w:rPr>
        <w:t xml:space="preserve">срока </w:t>
      </w:r>
      <w:r w:rsidRPr="00280FDE">
        <w:rPr>
          <w:rFonts w:eastAsia="Times New Roman" w:cs="Times New Roman"/>
          <w:sz w:val="28"/>
          <w:szCs w:val="28"/>
          <w:lang w:eastAsia="ar-SA"/>
        </w:rPr>
        <w:t>подачи заявок на участие.</w:t>
      </w:r>
      <w:r w:rsidRPr="00280FDE">
        <w:rPr>
          <w:rFonts w:eastAsia="Times New Roman" w:cs="Times New Roman"/>
          <w:color w:val="FF0000"/>
          <w:sz w:val="28"/>
          <w:szCs w:val="28"/>
          <w:lang w:eastAsia="ar-SA"/>
        </w:rPr>
        <w:t xml:space="preserve">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p>
    <w:p w:rsidR="006F79FE" w:rsidRPr="00280FDE" w:rsidRDefault="006F79FE" w:rsidP="00280FDE">
      <w:pPr>
        <w:suppressAutoHyphens/>
        <w:spacing w:line="240" w:lineRule="auto"/>
        <w:jc w:val="both"/>
        <w:rPr>
          <w:rFonts w:eastAsia="Calibri" w:cs="Times New Roman"/>
          <w:sz w:val="28"/>
          <w:szCs w:val="28"/>
          <w:lang w:eastAsia="ar-SA"/>
        </w:rPr>
        <w:sectPr w:rsidR="006F79FE" w:rsidRPr="00280FDE" w:rsidSect="006F79FE">
          <w:type w:val="continuous"/>
          <w:pgSz w:w="11906" w:h="16838"/>
          <w:pgMar w:top="1134" w:right="567" w:bottom="1134" w:left="1418" w:header="720" w:footer="567" w:gutter="0"/>
          <w:cols w:space="720"/>
          <w:docGrid w:linePitch="600" w:charSpace="36864"/>
        </w:sect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4E5428" w:rsidRPr="00280FDE" w:rsidRDefault="004E5428" w:rsidP="00280FDE">
      <w:pPr>
        <w:tabs>
          <w:tab w:val="left" w:pos="2928"/>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928"/>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0C5C69" w:rsidRPr="00280FDE" w:rsidRDefault="000C5C69"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p>
    <w:p w:rsidR="000A2B7C" w:rsidRPr="00280FDE" w:rsidRDefault="000A2B7C" w:rsidP="00280FDE">
      <w:pPr>
        <w:suppressAutoHyphens/>
        <w:spacing w:line="240" w:lineRule="auto"/>
        <w:jc w:val="both"/>
        <w:rPr>
          <w:rFonts w:eastAsia="Times New Roman" w:cs="Times New Roman"/>
          <w:sz w:val="28"/>
          <w:szCs w:val="28"/>
          <w:lang w:eastAsia="ar-SA"/>
        </w:rPr>
      </w:pPr>
    </w:p>
    <w:p w:rsidR="000A2B7C" w:rsidRDefault="000A2B7C"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C62108" w:rsidRDefault="00C62108"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Default="00223C9A" w:rsidP="00280FDE">
      <w:pPr>
        <w:suppressAutoHyphens/>
        <w:spacing w:line="240" w:lineRule="auto"/>
        <w:jc w:val="both"/>
        <w:rPr>
          <w:rFonts w:eastAsia="Times New Roman" w:cs="Times New Roman"/>
          <w:sz w:val="28"/>
          <w:szCs w:val="28"/>
          <w:lang w:eastAsia="ar-SA"/>
        </w:rPr>
      </w:pPr>
    </w:p>
    <w:p w:rsidR="00223C9A" w:rsidRPr="00280FDE" w:rsidRDefault="00223C9A" w:rsidP="00280FDE">
      <w:pPr>
        <w:suppressAutoHyphens/>
        <w:spacing w:line="240" w:lineRule="auto"/>
        <w:jc w:val="both"/>
        <w:rPr>
          <w:rFonts w:eastAsia="Times New Roman" w:cs="Times New Roman"/>
          <w:sz w:val="28"/>
          <w:szCs w:val="28"/>
          <w:lang w:eastAsia="ar-SA"/>
        </w:rPr>
      </w:pPr>
    </w:p>
    <w:p w:rsidR="00223C9A" w:rsidRPr="00A83EF7" w:rsidRDefault="004E5428" w:rsidP="00A83EF7">
      <w:pPr>
        <w:keepNext/>
        <w:suppressAutoHyphens/>
        <w:spacing w:line="240" w:lineRule="auto"/>
        <w:outlineLvl w:val="0"/>
        <w:rPr>
          <w:rFonts w:eastAsia="Times New Roman" w:cs="Times New Roman"/>
          <w:iCs/>
          <w:noProof/>
          <w:sz w:val="28"/>
          <w:szCs w:val="28"/>
          <w:lang w:val="x-none" w:eastAsia="ar-SA"/>
        </w:rPr>
      </w:pPr>
      <w:bookmarkStart w:id="12" w:name="_Toc416344321"/>
      <w:bookmarkStart w:id="13" w:name="_Toc420669815"/>
      <w:r w:rsidRPr="00280FDE">
        <w:rPr>
          <w:rFonts w:eastAsia="Times New Roman" w:cs="Times New Roman"/>
          <w:iCs/>
          <w:sz w:val="28"/>
          <w:szCs w:val="28"/>
          <w:lang w:val="x-none" w:eastAsia="ar-SA"/>
        </w:rPr>
        <w:lastRenderedPageBreak/>
        <w:t>СОДЕРЖАНИЕ</w:t>
      </w:r>
      <w:bookmarkEnd w:id="12"/>
      <w:bookmarkEnd w:id="13"/>
      <w:r w:rsidRPr="00280FDE">
        <w:rPr>
          <w:color w:val="FF0000"/>
          <w:sz w:val="28"/>
          <w:szCs w:val="28"/>
        </w:rPr>
        <w:fldChar w:fldCharType="begin"/>
      </w:r>
      <w:r w:rsidRPr="00280FDE">
        <w:rPr>
          <w:color w:val="FF0000"/>
          <w:sz w:val="28"/>
          <w:szCs w:val="28"/>
        </w:rPr>
        <w:instrText xml:space="preserve"> TOC \o "1-3" \h \z \u </w:instrText>
      </w:r>
      <w:r w:rsidRPr="00280FDE">
        <w:rPr>
          <w:color w:val="FF0000"/>
          <w:sz w:val="28"/>
          <w:szCs w:val="28"/>
        </w:rPr>
        <w:fldChar w:fldCharType="separate"/>
      </w:r>
    </w:p>
    <w:sdt>
      <w:sdtPr>
        <w:rPr>
          <w:rFonts w:ascii="Times New Roman" w:eastAsiaTheme="minorHAnsi" w:hAnsi="Times New Roman" w:cstheme="minorBidi"/>
          <w:b w:val="0"/>
          <w:bCs w:val="0"/>
          <w:iCs w:val="0"/>
          <w:caps/>
          <w:noProof/>
          <w:sz w:val="20"/>
          <w:szCs w:val="22"/>
          <w:lang w:eastAsia="en-US"/>
        </w:rPr>
        <w:id w:val="1032930467"/>
        <w:docPartObj>
          <w:docPartGallery w:val="Table of Contents"/>
          <w:docPartUnique/>
        </w:docPartObj>
      </w:sdtPr>
      <w:sdtEndPr>
        <w:rPr>
          <w:rFonts w:eastAsia="Calibri" w:cs="Times New Roman"/>
          <w:b/>
          <w:bCs/>
          <w:szCs w:val="20"/>
          <w:lang w:eastAsia="ar-SA"/>
        </w:rPr>
      </w:sdtEndPr>
      <w:sdtContent>
        <w:p w:rsidR="00223C9A" w:rsidRDefault="00223C9A">
          <w:pPr>
            <w:pStyle w:val="affffb"/>
            <w:rPr>
              <w:noProof/>
            </w:rPr>
          </w:pPr>
        </w:p>
        <w:p w:rsidR="00223C9A" w:rsidRDefault="00223C9A" w:rsidP="00223C9A">
          <w:pPr>
            <w:pStyle w:val="1fc"/>
            <w:jc w:val="left"/>
            <w:rPr>
              <w:rFonts w:asciiTheme="minorHAnsi" w:eastAsiaTheme="minorEastAsia" w:hAnsiTheme="minorHAnsi" w:cstheme="minorBidi"/>
              <w:b w:val="0"/>
              <w:bCs w:val="0"/>
              <w:caps w:val="0"/>
              <w:noProof/>
              <w:sz w:val="22"/>
              <w:szCs w:val="22"/>
              <w:lang w:eastAsia="ru-RU"/>
            </w:rPr>
          </w:pPr>
          <w:r>
            <w:rPr>
              <w:noProof/>
            </w:rPr>
            <w:fldChar w:fldCharType="begin"/>
          </w:r>
          <w:r>
            <w:rPr>
              <w:noProof/>
            </w:rPr>
            <w:instrText xml:space="preserve"> TOC \o "1-3" \h \z \u </w:instrText>
          </w:r>
          <w:r>
            <w:rPr>
              <w:noProof/>
            </w:rPr>
            <w:fldChar w:fldCharType="separate"/>
          </w:r>
          <w:hyperlink w:anchor="_Toc420669816" w:history="1">
            <w:r w:rsidRPr="002A4517">
              <w:rPr>
                <w:rStyle w:val="af"/>
                <w:rFonts w:eastAsia="Times New Roman"/>
                <w:iCs/>
                <w:noProof/>
                <w:lang w:val="x-none"/>
              </w:rPr>
              <w:t>1. Термины и определения</w:t>
            </w:r>
            <w:r>
              <w:rPr>
                <w:noProof/>
                <w:webHidden/>
              </w:rPr>
              <w:tab/>
            </w:r>
            <w:r>
              <w:rPr>
                <w:noProof/>
                <w:webHidden/>
              </w:rPr>
              <w:fldChar w:fldCharType="begin"/>
            </w:r>
            <w:r>
              <w:rPr>
                <w:noProof/>
                <w:webHidden/>
              </w:rPr>
              <w:instrText xml:space="preserve"> PAGEREF _Toc420669816 \h </w:instrText>
            </w:r>
            <w:r>
              <w:rPr>
                <w:noProof/>
                <w:webHidden/>
              </w:rPr>
            </w:r>
            <w:r>
              <w:rPr>
                <w:noProof/>
                <w:webHidden/>
              </w:rPr>
              <w:fldChar w:fldCharType="separate"/>
            </w:r>
            <w:r w:rsidR="003751C8">
              <w:rPr>
                <w:noProof/>
                <w:webHidden/>
              </w:rPr>
              <w:t>7</w:t>
            </w:r>
            <w:r>
              <w:rPr>
                <w:noProof/>
                <w:webHidden/>
              </w:rPr>
              <w:fldChar w:fldCharType="end"/>
            </w:r>
          </w:hyperlink>
        </w:p>
        <w:p w:rsidR="00223C9A" w:rsidRDefault="0072426A">
          <w:pPr>
            <w:pStyle w:val="1fc"/>
            <w:tabs>
              <w:tab w:val="left" w:pos="440"/>
            </w:tabs>
            <w:rPr>
              <w:rFonts w:asciiTheme="minorHAnsi" w:eastAsiaTheme="minorEastAsia" w:hAnsiTheme="minorHAnsi" w:cstheme="minorBidi"/>
              <w:b w:val="0"/>
              <w:bCs w:val="0"/>
              <w:caps w:val="0"/>
              <w:noProof/>
              <w:sz w:val="22"/>
              <w:szCs w:val="22"/>
              <w:lang w:eastAsia="ru-RU"/>
            </w:rPr>
          </w:pPr>
          <w:hyperlink w:anchor="_Toc420669817" w:history="1">
            <w:r w:rsidR="00223C9A" w:rsidRPr="002A4517">
              <w:rPr>
                <w:rStyle w:val="af"/>
                <w:rFonts w:eastAsia="Times New Roman"/>
                <w:iCs/>
                <w:noProof/>
                <w:lang w:val="x-none"/>
              </w:rPr>
              <w:t>2.</w:t>
            </w:r>
            <w:r w:rsidR="00223C9A">
              <w:rPr>
                <w:rFonts w:asciiTheme="minorHAnsi" w:eastAsiaTheme="minorEastAsia" w:hAnsiTheme="minorHAnsi" w:cstheme="minorBidi"/>
                <w:b w:val="0"/>
                <w:bCs w:val="0"/>
                <w:caps w:val="0"/>
                <w:noProof/>
                <w:sz w:val="22"/>
                <w:szCs w:val="22"/>
                <w:lang w:eastAsia="ru-RU"/>
              </w:rPr>
              <w:tab/>
            </w:r>
            <w:r w:rsidR="00223C9A" w:rsidRPr="002A4517">
              <w:rPr>
                <w:rStyle w:val="af"/>
                <w:rFonts w:eastAsia="Times New Roman"/>
                <w:iCs/>
                <w:noProof/>
                <w:lang w:val="x-none"/>
              </w:rPr>
              <w:t>Общие положения</w:t>
            </w:r>
            <w:r w:rsidR="00223C9A">
              <w:rPr>
                <w:noProof/>
                <w:webHidden/>
              </w:rPr>
              <w:tab/>
            </w:r>
            <w:r w:rsidR="00223C9A">
              <w:rPr>
                <w:noProof/>
                <w:webHidden/>
              </w:rPr>
              <w:fldChar w:fldCharType="begin"/>
            </w:r>
            <w:r w:rsidR="00223C9A">
              <w:rPr>
                <w:noProof/>
                <w:webHidden/>
              </w:rPr>
              <w:instrText xml:space="preserve"> PAGEREF _Toc420669817 \h </w:instrText>
            </w:r>
            <w:r w:rsidR="00223C9A">
              <w:rPr>
                <w:noProof/>
                <w:webHidden/>
              </w:rPr>
            </w:r>
            <w:r w:rsidR="00223C9A">
              <w:rPr>
                <w:noProof/>
                <w:webHidden/>
              </w:rPr>
              <w:fldChar w:fldCharType="separate"/>
            </w:r>
            <w:r w:rsidR="003751C8">
              <w:rPr>
                <w:noProof/>
                <w:webHidden/>
              </w:rPr>
              <w:t>8</w:t>
            </w:r>
            <w:r w:rsidR="00223C9A">
              <w:rPr>
                <w:noProof/>
                <w:webHidden/>
              </w:rPr>
              <w:fldChar w:fldCharType="end"/>
            </w:r>
          </w:hyperlink>
        </w:p>
        <w:p w:rsidR="00223C9A" w:rsidRDefault="0072426A">
          <w:pPr>
            <w:pStyle w:val="1fc"/>
            <w:rPr>
              <w:rFonts w:asciiTheme="minorHAnsi" w:eastAsiaTheme="minorEastAsia" w:hAnsiTheme="minorHAnsi" w:cstheme="minorBidi"/>
              <w:b w:val="0"/>
              <w:bCs w:val="0"/>
              <w:caps w:val="0"/>
              <w:noProof/>
              <w:sz w:val="22"/>
              <w:szCs w:val="22"/>
              <w:lang w:eastAsia="ru-RU"/>
            </w:rPr>
          </w:pPr>
          <w:hyperlink w:anchor="_Toc420669818" w:history="1">
            <w:r w:rsidR="00223C9A" w:rsidRPr="002A4517">
              <w:rPr>
                <w:rStyle w:val="af"/>
                <w:rFonts w:eastAsia="Times New Roman"/>
                <w:iCs/>
                <w:noProof/>
                <w:lang w:val="x-none"/>
              </w:rPr>
              <w:t>3. Требования к участникам закупки. Заявка и прилагаемые к ней документы.</w:t>
            </w:r>
            <w:r w:rsidR="00223C9A">
              <w:rPr>
                <w:noProof/>
                <w:webHidden/>
              </w:rPr>
              <w:tab/>
            </w:r>
            <w:r w:rsidR="00223C9A">
              <w:rPr>
                <w:noProof/>
                <w:webHidden/>
              </w:rPr>
              <w:fldChar w:fldCharType="begin"/>
            </w:r>
            <w:r w:rsidR="00223C9A">
              <w:rPr>
                <w:noProof/>
                <w:webHidden/>
              </w:rPr>
              <w:instrText xml:space="preserve"> PAGEREF _Toc420669818 \h </w:instrText>
            </w:r>
            <w:r w:rsidR="00223C9A">
              <w:rPr>
                <w:noProof/>
                <w:webHidden/>
              </w:rPr>
            </w:r>
            <w:r w:rsidR="00223C9A">
              <w:rPr>
                <w:noProof/>
                <w:webHidden/>
              </w:rPr>
              <w:fldChar w:fldCharType="separate"/>
            </w:r>
            <w:r w:rsidR="003751C8">
              <w:rPr>
                <w:noProof/>
                <w:webHidden/>
              </w:rPr>
              <w:t>10</w:t>
            </w:r>
            <w:r w:rsidR="00223C9A">
              <w:rPr>
                <w:noProof/>
                <w:webHidden/>
              </w:rPr>
              <w:fldChar w:fldCharType="end"/>
            </w:r>
          </w:hyperlink>
        </w:p>
        <w:p w:rsidR="00223C9A" w:rsidRDefault="0072426A">
          <w:pPr>
            <w:pStyle w:val="1fc"/>
            <w:rPr>
              <w:rFonts w:asciiTheme="minorHAnsi" w:eastAsiaTheme="minorEastAsia" w:hAnsiTheme="minorHAnsi" w:cstheme="minorBidi"/>
              <w:b w:val="0"/>
              <w:bCs w:val="0"/>
              <w:caps w:val="0"/>
              <w:noProof/>
              <w:sz w:val="22"/>
              <w:szCs w:val="22"/>
              <w:lang w:eastAsia="ru-RU"/>
            </w:rPr>
          </w:pPr>
          <w:hyperlink w:anchor="_Toc420669819" w:history="1">
            <w:r w:rsidR="00223C9A" w:rsidRPr="002A4517">
              <w:rPr>
                <w:rStyle w:val="af"/>
                <w:noProof/>
              </w:rPr>
              <w:t>4. Порядок проведения запроса предложений</w:t>
            </w:r>
            <w:r w:rsidR="00223C9A">
              <w:rPr>
                <w:noProof/>
                <w:webHidden/>
              </w:rPr>
              <w:tab/>
            </w:r>
            <w:r w:rsidR="00223C9A">
              <w:rPr>
                <w:noProof/>
                <w:webHidden/>
              </w:rPr>
              <w:fldChar w:fldCharType="begin"/>
            </w:r>
            <w:r w:rsidR="00223C9A">
              <w:rPr>
                <w:noProof/>
                <w:webHidden/>
              </w:rPr>
              <w:instrText xml:space="preserve"> PAGEREF _Toc420669819 \h </w:instrText>
            </w:r>
            <w:r w:rsidR="00223C9A">
              <w:rPr>
                <w:noProof/>
                <w:webHidden/>
              </w:rPr>
            </w:r>
            <w:r w:rsidR="00223C9A">
              <w:rPr>
                <w:noProof/>
                <w:webHidden/>
              </w:rPr>
              <w:fldChar w:fldCharType="separate"/>
            </w:r>
            <w:r w:rsidR="003751C8">
              <w:rPr>
                <w:noProof/>
                <w:webHidden/>
              </w:rPr>
              <w:t>14</w:t>
            </w:r>
            <w:r w:rsidR="00223C9A">
              <w:rPr>
                <w:noProof/>
                <w:webHidden/>
              </w:rPr>
              <w:fldChar w:fldCharType="end"/>
            </w:r>
          </w:hyperlink>
        </w:p>
        <w:p w:rsidR="00223C9A" w:rsidRDefault="0072426A">
          <w:pPr>
            <w:pStyle w:val="1fc"/>
            <w:rPr>
              <w:rFonts w:asciiTheme="minorHAnsi" w:eastAsiaTheme="minorEastAsia" w:hAnsiTheme="minorHAnsi" w:cstheme="minorBidi"/>
              <w:b w:val="0"/>
              <w:bCs w:val="0"/>
              <w:caps w:val="0"/>
              <w:noProof/>
              <w:sz w:val="22"/>
              <w:szCs w:val="22"/>
              <w:lang w:eastAsia="ru-RU"/>
            </w:rPr>
          </w:pPr>
          <w:hyperlink w:anchor="_Toc420669820" w:history="1">
            <w:r w:rsidR="00223C9A" w:rsidRPr="002A4517">
              <w:rPr>
                <w:rStyle w:val="af"/>
                <w:rFonts w:eastAsia="Times New Roman"/>
                <w:iCs/>
                <w:noProof/>
              </w:rPr>
              <w:t xml:space="preserve">5. </w:t>
            </w:r>
            <w:r w:rsidR="00223C9A" w:rsidRPr="002A4517">
              <w:rPr>
                <w:rStyle w:val="af"/>
                <w:rFonts w:eastAsia="Times New Roman"/>
                <w:iCs/>
                <w:noProof/>
                <w:lang w:val="x-none"/>
              </w:rPr>
              <w:t>Техническое задание</w:t>
            </w:r>
            <w:r w:rsidR="00223C9A">
              <w:rPr>
                <w:noProof/>
                <w:webHidden/>
              </w:rPr>
              <w:tab/>
            </w:r>
            <w:r w:rsidR="00223C9A">
              <w:rPr>
                <w:noProof/>
                <w:webHidden/>
              </w:rPr>
              <w:fldChar w:fldCharType="begin"/>
            </w:r>
            <w:r w:rsidR="00223C9A">
              <w:rPr>
                <w:noProof/>
                <w:webHidden/>
              </w:rPr>
              <w:instrText xml:space="preserve"> PAGEREF _Toc420669820 \h </w:instrText>
            </w:r>
            <w:r w:rsidR="00223C9A">
              <w:rPr>
                <w:noProof/>
                <w:webHidden/>
              </w:rPr>
            </w:r>
            <w:r w:rsidR="00223C9A">
              <w:rPr>
                <w:noProof/>
                <w:webHidden/>
              </w:rPr>
              <w:fldChar w:fldCharType="separate"/>
            </w:r>
            <w:r w:rsidR="003751C8">
              <w:rPr>
                <w:noProof/>
                <w:webHidden/>
              </w:rPr>
              <w:t>26</w:t>
            </w:r>
            <w:r w:rsidR="00223C9A">
              <w:rPr>
                <w:noProof/>
                <w:webHidden/>
              </w:rPr>
              <w:fldChar w:fldCharType="end"/>
            </w:r>
          </w:hyperlink>
        </w:p>
        <w:p w:rsidR="00223C9A" w:rsidRDefault="0072426A">
          <w:pPr>
            <w:pStyle w:val="1fc"/>
            <w:rPr>
              <w:rFonts w:asciiTheme="minorHAnsi" w:eastAsiaTheme="minorEastAsia" w:hAnsiTheme="minorHAnsi" w:cstheme="minorBidi"/>
              <w:b w:val="0"/>
              <w:bCs w:val="0"/>
              <w:caps w:val="0"/>
              <w:noProof/>
              <w:sz w:val="22"/>
              <w:szCs w:val="22"/>
              <w:lang w:eastAsia="ru-RU"/>
            </w:rPr>
          </w:pPr>
          <w:hyperlink w:anchor="_Toc420669821" w:history="1">
            <w:r w:rsidR="00223C9A" w:rsidRPr="002A4517">
              <w:rPr>
                <w:rStyle w:val="af"/>
                <w:rFonts w:eastAsia="Times New Roman"/>
                <w:noProof/>
                <w:lang w:val="x-none"/>
              </w:rPr>
              <w:t>Приложение № 1</w:t>
            </w:r>
            <w:r w:rsidR="00223C9A">
              <w:rPr>
                <w:noProof/>
                <w:webHidden/>
              </w:rPr>
              <w:tab/>
            </w:r>
            <w:r w:rsidR="00223C9A">
              <w:rPr>
                <w:noProof/>
                <w:webHidden/>
              </w:rPr>
              <w:fldChar w:fldCharType="begin"/>
            </w:r>
            <w:r w:rsidR="00223C9A">
              <w:rPr>
                <w:noProof/>
                <w:webHidden/>
              </w:rPr>
              <w:instrText xml:space="preserve"> PAGEREF _Toc420669821 \h </w:instrText>
            </w:r>
            <w:r w:rsidR="00223C9A">
              <w:rPr>
                <w:noProof/>
                <w:webHidden/>
              </w:rPr>
            </w:r>
            <w:r w:rsidR="00223C9A">
              <w:rPr>
                <w:noProof/>
                <w:webHidden/>
              </w:rPr>
              <w:fldChar w:fldCharType="separate"/>
            </w:r>
            <w:r w:rsidR="003751C8">
              <w:rPr>
                <w:noProof/>
                <w:webHidden/>
              </w:rPr>
              <w:t>31</w:t>
            </w:r>
            <w:r w:rsidR="00223C9A">
              <w:rPr>
                <w:noProof/>
                <w:webHidden/>
              </w:rPr>
              <w:fldChar w:fldCharType="end"/>
            </w:r>
          </w:hyperlink>
        </w:p>
        <w:p w:rsidR="00223C9A" w:rsidRDefault="0072426A">
          <w:pPr>
            <w:pStyle w:val="1fc"/>
            <w:rPr>
              <w:rFonts w:asciiTheme="minorHAnsi" w:eastAsiaTheme="minorEastAsia" w:hAnsiTheme="minorHAnsi" w:cstheme="minorBidi"/>
              <w:b w:val="0"/>
              <w:bCs w:val="0"/>
              <w:caps w:val="0"/>
              <w:noProof/>
              <w:sz w:val="22"/>
              <w:szCs w:val="22"/>
              <w:lang w:eastAsia="ru-RU"/>
            </w:rPr>
          </w:pPr>
          <w:hyperlink w:anchor="_Toc420669828"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 xml:space="preserve">2 </w:t>
            </w:r>
            <w:r w:rsidR="00223C9A">
              <w:rPr>
                <w:noProof/>
                <w:webHidden/>
              </w:rPr>
              <w:tab/>
            </w:r>
            <w:r w:rsidR="00223C9A">
              <w:rPr>
                <w:noProof/>
                <w:webHidden/>
              </w:rPr>
              <w:fldChar w:fldCharType="begin"/>
            </w:r>
            <w:r w:rsidR="00223C9A">
              <w:rPr>
                <w:noProof/>
                <w:webHidden/>
              </w:rPr>
              <w:instrText xml:space="preserve"> PAGEREF _Toc420669828 \h </w:instrText>
            </w:r>
            <w:r w:rsidR="00223C9A">
              <w:rPr>
                <w:noProof/>
                <w:webHidden/>
              </w:rPr>
            </w:r>
            <w:r w:rsidR="00223C9A">
              <w:rPr>
                <w:noProof/>
                <w:webHidden/>
              </w:rPr>
              <w:fldChar w:fldCharType="separate"/>
            </w:r>
            <w:r w:rsidR="003751C8">
              <w:rPr>
                <w:noProof/>
                <w:webHidden/>
              </w:rPr>
              <w:t>46</w:t>
            </w:r>
            <w:r w:rsidR="00223C9A">
              <w:rPr>
                <w:noProof/>
                <w:webHidden/>
              </w:rPr>
              <w:fldChar w:fldCharType="end"/>
            </w:r>
          </w:hyperlink>
        </w:p>
        <w:p w:rsidR="00223C9A" w:rsidRDefault="0072426A">
          <w:pPr>
            <w:pStyle w:val="1fc"/>
            <w:rPr>
              <w:rFonts w:asciiTheme="minorHAnsi" w:eastAsiaTheme="minorEastAsia" w:hAnsiTheme="minorHAnsi" w:cstheme="minorBidi"/>
              <w:b w:val="0"/>
              <w:bCs w:val="0"/>
              <w:caps w:val="0"/>
              <w:noProof/>
              <w:sz w:val="22"/>
              <w:szCs w:val="22"/>
              <w:lang w:eastAsia="ru-RU"/>
            </w:rPr>
          </w:pPr>
          <w:hyperlink w:anchor="_Toc420669829"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3</w:t>
            </w:r>
            <w:r w:rsidR="00223C9A">
              <w:rPr>
                <w:noProof/>
                <w:webHidden/>
              </w:rPr>
              <w:tab/>
            </w:r>
            <w:r w:rsidR="00223C9A">
              <w:rPr>
                <w:noProof/>
                <w:webHidden/>
              </w:rPr>
              <w:fldChar w:fldCharType="begin"/>
            </w:r>
            <w:r w:rsidR="00223C9A">
              <w:rPr>
                <w:noProof/>
                <w:webHidden/>
              </w:rPr>
              <w:instrText xml:space="preserve"> PAGEREF _Toc420669829 \h </w:instrText>
            </w:r>
            <w:r w:rsidR="00223C9A">
              <w:rPr>
                <w:noProof/>
                <w:webHidden/>
              </w:rPr>
            </w:r>
            <w:r w:rsidR="00223C9A">
              <w:rPr>
                <w:noProof/>
                <w:webHidden/>
              </w:rPr>
              <w:fldChar w:fldCharType="separate"/>
            </w:r>
            <w:r w:rsidR="003751C8">
              <w:rPr>
                <w:noProof/>
                <w:webHidden/>
              </w:rPr>
              <w:t>47</w:t>
            </w:r>
            <w:r w:rsidR="00223C9A">
              <w:rPr>
                <w:noProof/>
                <w:webHidden/>
              </w:rPr>
              <w:fldChar w:fldCharType="end"/>
            </w:r>
          </w:hyperlink>
        </w:p>
        <w:p w:rsidR="00223C9A" w:rsidRDefault="0072426A">
          <w:pPr>
            <w:pStyle w:val="1fc"/>
            <w:rPr>
              <w:rFonts w:asciiTheme="minorHAnsi" w:eastAsiaTheme="minorEastAsia" w:hAnsiTheme="minorHAnsi" w:cstheme="minorBidi"/>
              <w:b w:val="0"/>
              <w:bCs w:val="0"/>
              <w:caps w:val="0"/>
              <w:noProof/>
              <w:sz w:val="22"/>
              <w:szCs w:val="22"/>
              <w:lang w:eastAsia="ru-RU"/>
            </w:rPr>
          </w:pPr>
          <w:hyperlink w:anchor="_Toc420669830"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4</w:t>
            </w:r>
            <w:r w:rsidR="00223C9A">
              <w:rPr>
                <w:noProof/>
                <w:webHidden/>
              </w:rPr>
              <w:tab/>
            </w:r>
            <w:r w:rsidR="00223C9A">
              <w:rPr>
                <w:noProof/>
                <w:webHidden/>
              </w:rPr>
              <w:fldChar w:fldCharType="begin"/>
            </w:r>
            <w:r w:rsidR="00223C9A">
              <w:rPr>
                <w:noProof/>
                <w:webHidden/>
              </w:rPr>
              <w:instrText xml:space="preserve"> PAGEREF _Toc420669830 \h </w:instrText>
            </w:r>
            <w:r w:rsidR="00223C9A">
              <w:rPr>
                <w:noProof/>
                <w:webHidden/>
              </w:rPr>
            </w:r>
            <w:r w:rsidR="00223C9A">
              <w:rPr>
                <w:noProof/>
                <w:webHidden/>
              </w:rPr>
              <w:fldChar w:fldCharType="separate"/>
            </w:r>
            <w:r w:rsidR="003751C8">
              <w:rPr>
                <w:noProof/>
                <w:webHidden/>
              </w:rPr>
              <w:t>48</w:t>
            </w:r>
            <w:r w:rsidR="00223C9A">
              <w:rPr>
                <w:noProof/>
                <w:webHidden/>
              </w:rPr>
              <w:fldChar w:fldCharType="end"/>
            </w:r>
          </w:hyperlink>
        </w:p>
        <w:p w:rsidR="00AD64ED" w:rsidRDefault="0072426A" w:rsidP="00AD64ED">
          <w:pPr>
            <w:pStyle w:val="1fc"/>
            <w:rPr>
              <w:noProof/>
            </w:rPr>
          </w:pPr>
          <w:hyperlink w:anchor="_Toc420669832" w:history="1">
            <w:r w:rsidR="00223C9A" w:rsidRPr="002A4517">
              <w:rPr>
                <w:rStyle w:val="af"/>
                <w:rFonts w:eastAsia="Times New Roman"/>
                <w:noProof/>
                <w:lang w:val="x-none"/>
              </w:rPr>
              <w:t xml:space="preserve">Приложение № </w:t>
            </w:r>
            <w:r w:rsidR="00223C9A" w:rsidRPr="002A4517">
              <w:rPr>
                <w:rStyle w:val="af"/>
                <w:rFonts w:eastAsia="Times New Roman"/>
                <w:noProof/>
              </w:rPr>
              <w:t>5</w:t>
            </w:r>
            <w:r w:rsidR="00223C9A">
              <w:rPr>
                <w:noProof/>
                <w:webHidden/>
              </w:rPr>
              <w:tab/>
            </w:r>
            <w:r w:rsidR="00A83EF7">
              <w:rPr>
                <w:noProof/>
                <w:webHidden/>
              </w:rPr>
              <w:t>6</w:t>
            </w:r>
            <w:r w:rsidR="00AD64ED">
              <w:rPr>
                <w:noProof/>
                <w:webHidden/>
              </w:rPr>
              <w:t>7</w:t>
            </w:r>
          </w:hyperlink>
          <w:r w:rsidR="00223C9A">
            <w:rPr>
              <w:b w:val="0"/>
              <w:bCs w:val="0"/>
              <w:noProof/>
            </w:rPr>
            <w:fldChar w:fldCharType="end"/>
          </w:r>
        </w:p>
      </w:sdtContent>
    </w:sdt>
    <w:p w:rsidR="00223C9A" w:rsidRDefault="00223C9A" w:rsidP="00AD64ED">
      <w:pPr>
        <w:pStyle w:val="1fc"/>
        <w:rPr>
          <w:noProof/>
        </w:rPr>
      </w:pPr>
    </w:p>
    <w:p w:rsidR="00026E64" w:rsidRPr="00280FDE" w:rsidRDefault="00026E64" w:rsidP="00223C9A">
      <w:pPr>
        <w:pStyle w:val="1fc"/>
        <w:spacing w:line="240" w:lineRule="auto"/>
        <w:rPr>
          <w:rFonts w:eastAsiaTheme="minorEastAsia"/>
          <w:b w:val="0"/>
          <w:bCs w:val="0"/>
          <w:caps w:val="0"/>
          <w:noProof/>
          <w:sz w:val="28"/>
          <w:szCs w:val="28"/>
          <w:lang w:eastAsia="ru-RU"/>
        </w:rPr>
      </w:pPr>
    </w:p>
    <w:p w:rsidR="003A44A7" w:rsidRPr="00280FDE" w:rsidRDefault="004E5428" w:rsidP="00280FDE">
      <w:pPr>
        <w:suppressAutoHyphens/>
        <w:spacing w:line="240" w:lineRule="auto"/>
        <w:ind w:right="822"/>
        <w:jc w:val="both"/>
        <w:rPr>
          <w:rFonts w:eastAsia="Times New Roman" w:cs="Times New Roman"/>
          <w:b/>
          <w:color w:val="FF0000"/>
          <w:sz w:val="28"/>
          <w:szCs w:val="28"/>
          <w:lang w:eastAsia="ar-SA"/>
        </w:rPr>
      </w:pPr>
      <w:r w:rsidRPr="00280FDE">
        <w:rPr>
          <w:rFonts w:eastAsia="Calibri" w:cs="Times New Roman"/>
          <w:color w:val="FF0000"/>
          <w:sz w:val="28"/>
          <w:szCs w:val="28"/>
          <w:lang w:eastAsia="ar-SA"/>
        </w:rPr>
        <w:fldChar w:fldCharType="end"/>
      </w:r>
      <w:r w:rsidR="00353CC4" w:rsidRPr="00280FDE">
        <w:rPr>
          <w:rFonts w:eastAsia="Times New Roman" w:cs="Times New Roman"/>
          <w:b/>
          <w:color w:val="FF0000"/>
          <w:sz w:val="28"/>
          <w:szCs w:val="28"/>
          <w:lang w:eastAsia="ar-SA"/>
        </w:rPr>
        <w:t xml:space="preserve">      </w:t>
      </w: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E16B49"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b/>
          <w:color w:val="FF0000"/>
          <w:sz w:val="28"/>
          <w:szCs w:val="28"/>
          <w:lang w:eastAsia="ar-SA"/>
        </w:rPr>
      </w:pPr>
    </w:p>
    <w:p w:rsidR="0073214B" w:rsidRPr="00280FDE" w:rsidRDefault="0073214B"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E21D86" w:rsidRDefault="00E21D86" w:rsidP="00280FDE">
      <w:pPr>
        <w:suppressAutoHyphens/>
        <w:spacing w:line="240" w:lineRule="auto"/>
        <w:ind w:right="822"/>
        <w:jc w:val="both"/>
        <w:rPr>
          <w:rFonts w:eastAsia="Times New Roman" w:cs="Times New Roman"/>
          <w:color w:val="FF0000"/>
          <w:sz w:val="28"/>
          <w:szCs w:val="28"/>
          <w:lang w:eastAsia="ar-SA"/>
        </w:rPr>
      </w:pPr>
    </w:p>
    <w:p w:rsidR="00C62108" w:rsidRDefault="00C62108" w:rsidP="00280FDE">
      <w:pPr>
        <w:suppressAutoHyphens/>
        <w:spacing w:line="240" w:lineRule="auto"/>
        <w:ind w:right="822"/>
        <w:jc w:val="both"/>
        <w:rPr>
          <w:rFonts w:eastAsia="Times New Roman" w:cs="Times New Roman"/>
          <w:color w:val="FF0000"/>
          <w:sz w:val="28"/>
          <w:szCs w:val="28"/>
          <w:lang w:eastAsia="ar-SA"/>
        </w:rPr>
      </w:pPr>
    </w:p>
    <w:p w:rsidR="00A83EF7" w:rsidRPr="00280FDE" w:rsidRDefault="00A83EF7" w:rsidP="00280FDE">
      <w:pPr>
        <w:suppressAutoHyphens/>
        <w:spacing w:line="240" w:lineRule="auto"/>
        <w:ind w:right="822"/>
        <w:jc w:val="both"/>
        <w:rPr>
          <w:rFonts w:eastAsia="Times New Roman" w:cs="Times New Roman"/>
          <w:color w:val="FF0000"/>
          <w:sz w:val="28"/>
          <w:szCs w:val="28"/>
          <w:lang w:eastAsia="ar-SA"/>
        </w:rPr>
      </w:pPr>
    </w:p>
    <w:p w:rsidR="00F31E56" w:rsidRPr="00280FDE" w:rsidRDefault="00F31E56" w:rsidP="00280FDE">
      <w:pPr>
        <w:suppressAutoHyphens/>
        <w:spacing w:line="240" w:lineRule="auto"/>
        <w:ind w:right="822"/>
        <w:jc w:val="both"/>
        <w:rPr>
          <w:rFonts w:eastAsia="Times New Roman" w:cs="Times New Roman"/>
          <w:color w:val="FF0000"/>
          <w:sz w:val="28"/>
          <w:szCs w:val="28"/>
          <w:lang w:eastAsia="ar-SA"/>
        </w:rPr>
      </w:pPr>
    </w:p>
    <w:p w:rsidR="00E21D86" w:rsidRPr="00280FDE" w:rsidRDefault="00E21D86" w:rsidP="00280FDE">
      <w:pPr>
        <w:suppressAutoHyphens/>
        <w:spacing w:line="240" w:lineRule="auto"/>
        <w:ind w:right="822"/>
        <w:jc w:val="both"/>
        <w:rPr>
          <w:rFonts w:eastAsia="Times New Roman" w:cs="Times New Roman"/>
          <w:color w:val="FF0000"/>
          <w:sz w:val="28"/>
          <w:szCs w:val="28"/>
          <w:lang w:eastAsia="ar-SA"/>
        </w:rPr>
      </w:pPr>
    </w:p>
    <w:p w:rsidR="00035094" w:rsidRPr="00C62108" w:rsidRDefault="006F79FE" w:rsidP="00C62108">
      <w:pPr>
        <w:keepNext/>
        <w:numPr>
          <w:ilvl w:val="0"/>
          <w:numId w:val="34"/>
        </w:numPr>
        <w:tabs>
          <w:tab w:val="num" w:pos="426"/>
        </w:tabs>
        <w:suppressAutoHyphens/>
        <w:spacing w:line="240" w:lineRule="auto"/>
        <w:ind w:hanging="720"/>
        <w:outlineLvl w:val="0"/>
        <w:rPr>
          <w:rFonts w:eastAsia="Times New Roman" w:cs="Times New Roman"/>
          <w:b/>
          <w:bCs/>
          <w:iCs/>
          <w:sz w:val="28"/>
          <w:szCs w:val="28"/>
          <w:lang w:val="x-none" w:eastAsia="ar-SA"/>
        </w:rPr>
      </w:pPr>
      <w:bookmarkStart w:id="14" w:name="_Toc416344322"/>
      <w:bookmarkStart w:id="15" w:name="_Toc420669816"/>
      <w:r w:rsidRPr="00280FDE">
        <w:rPr>
          <w:rFonts w:eastAsia="Times New Roman" w:cs="Times New Roman"/>
          <w:b/>
          <w:iCs/>
          <w:sz w:val="28"/>
          <w:szCs w:val="28"/>
          <w:lang w:val="x-none" w:eastAsia="ar-SA"/>
        </w:rPr>
        <w:lastRenderedPageBreak/>
        <w:t>Термины и определения</w:t>
      </w:r>
      <w:bookmarkEnd w:id="14"/>
      <w:bookmarkEnd w:id="15"/>
    </w:p>
    <w:p w:rsidR="00C62108" w:rsidRPr="00C62108" w:rsidRDefault="00C62108" w:rsidP="00C62108">
      <w:pPr>
        <w:keepNext/>
        <w:suppressAutoHyphens/>
        <w:spacing w:line="240" w:lineRule="auto"/>
        <w:ind w:left="720"/>
        <w:jc w:val="both"/>
        <w:outlineLvl w:val="0"/>
        <w:rPr>
          <w:rFonts w:eastAsia="Times New Roman" w:cs="Times New Roman"/>
          <w:b/>
          <w:bCs/>
          <w:iCs/>
          <w:sz w:val="28"/>
          <w:szCs w:val="28"/>
          <w:lang w:val="x-none" w:eastAsia="ar-SA"/>
        </w:rPr>
      </w:pP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Заказчик</w:t>
      </w:r>
      <w:r w:rsidRPr="00280FDE">
        <w:rPr>
          <w:rFonts w:eastAsia="Times New Roman" w:cs="Times New Roman"/>
          <w:bCs/>
          <w:sz w:val="28"/>
          <w:szCs w:val="28"/>
          <w:lang w:eastAsia="ar-SA"/>
        </w:rPr>
        <w:t xml:space="preserve"> – ОАО «</w:t>
      </w:r>
      <w:proofErr w:type="spellStart"/>
      <w:r w:rsidRPr="00280FDE">
        <w:rPr>
          <w:rFonts w:eastAsia="Times New Roman" w:cs="Times New Roman"/>
          <w:bCs/>
          <w:sz w:val="28"/>
          <w:szCs w:val="28"/>
          <w:lang w:eastAsia="ar-SA"/>
        </w:rPr>
        <w:t>Мурманэнергосбыт</w:t>
      </w:r>
      <w:proofErr w:type="spellEnd"/>
      <w:r w:rsidRPr="00280FDE">
        <w:rPr>
          <w:rFonts w:eastAsia="Times New Roman" w:cs="Times New Roman"/>
          <w:bCs/>
          <w:sz w:val="28"/>
          <w:szCs w:val="28"/>
          <w:lang w:eastAsia="ar-SA"/>
        </w:rPr>
        <w:t>».</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Комиссия по закупке</w:t>
      </w:r>
      <w:r w:rsidRPr="00280FDE">
        <w:rPr>
          <w:rFonts w:eastAsia="Times New Roman" w:cs="Times New Roman"/>
          <w:bCs/>
          <w:sz w:val="28"/>
          <w:szCs w:val="28"/>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280FDE" w:rsidRDefault="006F79FE" w:rsidP="00280FDE">
      <w:pPr>
        <w:tabs>
          <w:tab w:val="left" w:pos="900"/>
          <w:tab w:val="left" w:pos="1440"/>
        </w:tabs>
        <w:suppressAutoHyphens/>
        <w:spacing w:after="24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Запрос предложений</w:t>
      </w:r>
      <w:r w:rsidRPr="00280FDE">
        <w:rPr>
          <w:rFonts w:eastAsia="Times New Roman" w:cs="Times New Roman"/>
          <w:bCs/>
          <w:sz w:val="28"/>
          <w:szCs w:val="28"/>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Извещение о проведении запроса предложений</w:t>
      </w:r>
      <w:r w:rsidRPr="00280FDE">
        <w:rPr>
          <w:rFonts w:eastAsia="Times New Roman" w:cs="Times New Roman"/>
          <w:bCs/>
          <w:sz w:val="28"/>
          <w:szCs w:val="28"/>
          <w:lang w:eastAsia="ar-SA"/>
        </w:rPr>
        <w:t xml:space="preserve"> – информация о запросе предложений, публикуемая на официальном сайте </w:t>
      </w:r>
      <w:hyperlink r:id="rId17"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w:t>
      </w:r>
    </w:p>
    <w:p w:rsidR="006F79FE" w:rsidRPr="00280FDE" w:rsidRDefault="006F79FE" w:rsidP="00280FDE">
      <w:pPr>
        <w:suppressAutoHyphens/>
        <w:spacing w:after="120"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Документация о проведении запроса предложений</w:t>
      </w:r>
      <w:r w:rsidRPr="00280FDE">
        <w:rPr>
          <w:rFonts w:eastAsia="Times New Roman" w:cs="Times New Roman"/>
          <w:bCs/>
          <w:sz w:val="28"/>
          <w:szCs w:val="28"/>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w:t>
      </w:r>
    </w:p>
    <w:p w:rsidR="006F79FE" w:rsidRPr="00280FDE" w:rsidRDefault="006F79FE" w:rsidP="00280FDE">
      <w:pPr>
        <w:suppressAutoHyphens/>
        <w:spacing w:after="120" w:line="240" w:lineRule="auto"/>
        <w:jc w:val="both"/>
        <w:rPr>
          <w:rFonts w:eastAsia="Times New Roman" w:cs="Times New Roman"/>
          <w:b/>
          <w:sz w:val="28"/>
          <w:szCs w:val="28"/>
          <w:lang w:eastAsia="ar-SA"/>
        </w:rPr>
      </w:pPr>
      <w:r w:rsidRPr="00280FDE">
        <w:rPr>
          <w:rFonts w:eastAsia="Times New Roman" w:cs="Times New Roman"/>
          <w:b/>
          <w:bCs/>
          <w:sz w:val="28"/>
          <w:szCs w:val="28"/>
          <w:lang w:eastAsia="ar-SA"/>
        </w:rPr>
        <w:t>Заявка на участие в запросе предложений</w:t>
      </w:r>
      <w:r w:rsidRPr="00280FDE">
        <w:rPr>
          <w:rFonts w:eastAsia="Times New Roman" w:cs="Times New Roman"/>
          <w:bCs/>
          <w:sz w:val="28"/>
          <w:szCs w:val="28"/>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280FDE" w:rsidRDefault="004B5FB5" w:rsidP="00280FDE">
      <w:pPr>
        <w:suppressAutoHyphens/>
        <w:spacing w:after="120" w:line="240" w:lineRule="auto"/>
        <w:jc w:val="both"/>
        <w:rPr>
          <w:rFonts w:eastAsia="Times New Roman" w:cs="Times New Roman"/>
          <w:sz w:val="28"/>
          <w:szCs w:val="28"/>
          <w:lang w:eastAsia="ar-SA"/>
        </w:rPr>
      </w:pPr>
      <w:r w:rsidRPr="00280FDE">
        <w:rPr>
          <w:rFonts w:eastAsia="Times New Roman" w:cs="Times New Roman"/>
          <w:b/>
          <w:sz w:val="28"/>
          <w:szCs w:val="28"/>
          <w:lang w:eastAsia="ar-SA"/>
        </w:rPr>
        <w:t>Локальная смета</w:t>
      </w:r>
      <w:r w:rsidRPr="00280FDE">
        <w:rPr>
          <w:rFonts w:eastAsia="Times New Roman" w:cs="Times New Roman"/>
          <w:sz w:val="28"/>
          <w:szCs w:val="28"/>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280FDE">
        <w:rPr>
          <w:rFonts w:cs="Times New Roman"/>
          <w:sz w:val="28"/>
          <w:szCs w:val="28"/>
        </w:rPr>
        <w:t xml:space="preserve"> на основе </w:t>
      </w:r>
      <w:r w:rsidR="005B1427" w:rsidRPr="00280FDE">
        <w:rPr>
          <w:rFonts w:cs="Times New Roman"/>
          <w:color w:val="000000" w:themeColor="text1"/>
          <w:sz w:val="28"/>
          <w:szCs w:val="28"/>
        </w:rPr>
        <w:t>объёмов, указанных в Документации.</w:t>
      </w:r>
      <w:r w:rsidRPr="00280FDE">
        <w:rPr>
          <w:rFonts w:eastAsia="Times New Roman" w:cs="Times New Roman"/>
          <w:sz w:val="28"/>
          <w:szCs w:val="28"/>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280FDE">
        <w:rPr>
          <w:rFonts w:eastAsia="Times New Roman" w:cs="Times New Roman"/>
          <w:sz w:val="28"/>
          <w:szCs w:val="28"/>
          <w:lang w:eastAsia="ar-SA"/>
        </w:rPr>
        <w:t>,</w:t>
      </w:r>
      <w:r w:rsidRPr="00280FDE">
        <w:rPr>
          <w:rFonts w:eastAsia="Times New Roman" w:cs="Times New Roman"/>
          <w:sz w:val="28"/>
          <w:szCs w:val="28"/>
          <w:lang w:eastAsia="ar-SA"/>
        </w:rPr>
        <w:t xml:space="preserve"> </w:t>
      </w:r>
      <w:r w:rsidR="005B1427" w:rsidRPr="00280FDE">
        <w:rPr>
          <w:rFonts w:cs="Times New Roman"/>
          <w:sz w:val="28"/>
          <w:szCs w:val="28"/>
        </w:rPr>
        <w:t>объемы</w:t>
      </w:r>
      <w:r w:rsidR="005B1427" w:rsidRPr="00280FDE">
        <w:rPr>
          <w:rFonts w:eastAsia="Times New Roman" w:cs="Times New Roman"/>
          <w:sz w:val="28"/>
          <w:szCs w:val="28"/>
          <w:lang w:eastAsia="ar-SA"/>
        </w:rPr>
        <w:t xml:space="preserve"> </w:t>
      </w:r>
      <w:r w:rsidRPr="00280FDE">
        <w:rPr>
          <w:rFonts w:eastAsia="Times New Roman" w:cs="Times New Roman"/>
          <w:sz w:val="28"/>
          <w:szCs w:val="28"/>
          <w:lang w:eastAsia="ar-SA"/>
        </w:rPr>
        <w:t xml:space="preserve">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 </w:t>
      </w:r>
    </w:p>
    <w:p w:rsidR="006F79FE" w:rsidRPr="00280FDE" w:rsidRDefault="006F79FE" w:rsidP="00280FDE">
      <w:pPr>
        <w:suppressAutoHyphens/>
        <w:spacing w:after="120" w:line="240" w:lineRule="auto"/>
        <w:jc w:val="both"/>
        <w:rPr>
          <w:rFonts w:eastAsia="Times New Roman" w:cs="Times New Roman"/>
          <w:b/>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6F79FE" w:rsidRPr="00280FDE" w:rsidRDefault="006F79FE" w:rsidP="00280FDE">
      <w:pPr>
        <w:suppressAutoHyphens/>
        <w:spacing w:after="120" w:line="240" w:lineRule="auto"/>
        <w:jc w:val="both"/>
        <w:rPr>
          <w:rFonts w:eastAsia="Times New Roman" w:cs="Times New Roman"/>
          <w:sz w:val="28"/>
          <w:szCs w:val="28"/>
          <w:lang w:eastAsia="ar-SA"/>
        </w:rPr>
      </w:pPr>
    </w:p>
    <w:p w:rsidR="00035094" w:rsidRPr="00E16B49" w:rsidRDefault="006F79FE" w:rsidP="00E16B49">
      <w:pPr>
        <w:keepNext/>
        <w:numPr>
          <w:ilvl w:val="0"/>
          <w:numId w:val="27"/>
        </w:numPr>
        <w:tabs>
          <w:tab w:val="left" w:pos="426"/>
          <w:tab w:val="left" w:pos="4253"/>
        </w:tabs>
        <w:suppressAutoHyphens/>
        <w:spacing w:line="240" w:lineRule="auto"/>
        <w:outlineLvl w:val="0"/>
        <w:rPr>
          <w:rFonts w:eastAsia="Times New Roman" w:cs="Times New Roman"/>
          <w:b/>
          <w:bCs/>
          <w:iCs/>
          <w:sz w:val="28"/>
          <w:szCs w:val="28"/>
          <w:lang w:val="x-none" w:eastAsia="ar-SA"/>
        </w:rPr>
      </w:pPr>
      <w:bookmarkStart w:id="16" w:name="_Toc416344323"/>
      <w:bookmarkStart w:id="17" w:name="_Toc420669817"/>
      <w:r w:rsidRPr="00280FDE">
        <w:rPr>
          <w:rFonts w:eastAsia="Times New Roman" w:cs="Times New Roman"/>
          <w:b/>
          <w:iCs/>
          <w:sz w:val="28"/>
          <w:szCs w:val="28"/>
          <w:lang w:val="x-none" w:eastAsia="ar-SA"/>
        </w:rPr>
        <w:lastRenderedPageBreak/>
        <w:t>Общие положения</w:t>
      </w:r>
      <w:bookmarkEnd w:id="16"/>
      <w:bookmarkEnd w:id="17"/>
    </w:p>
    <w:p w:rsidR="0073214B" w:rsidRPr="00280FDE" w:rsidRDefault="006F79FE" w:rsidP="00280FDE">
      <w:pPr>
        <w:keepNext/>
        <w:numPr>
          <w:ilvl w:val="1"/>
          <w:numId w:val="27"/>
        </w:numPr>
        <w:tabs>
          <w:tab w:val="num" w:pos="0"/>
          <w:tab w:val="left" w:pos="567"/>
        </w:tabs>
        <w:suppressAutoHyphens/>
        <w:spacing w:line="240" w:lineRule="auto"/>
        <w:ind w:hanging="7023"/>
        <w:jc w:val="both"/>
        <w:rPr>
          <w:rFonts w:eastAsia="Times New Roman" w:cs="Times New Roman"/>
          <w:sz w:val="28"/>
          <w:szCs w:val="28"/>
          <w:lang w:val="x-none" w:eastAsia="ar-SA"/>
        </w:rPr>
      </w:pPr>
      <w:r w:rsidRPr="00280FDE">
        <w:rPr>
          <w:rFonts w:eastAsia="Times New Roman" w:cs="Times New Roman"/>
          <w:b/>
          <w:bCs/>
          <w:sz w:val="28"/>
          <w:szCs w:val="28"/>
          <w:lang w:eastAsia="ar-SA"/>
        </w:rPr>
        <w:t>Общие сведения о процедуре запроса предложений</w:t>
      </w:r>
    </w:p>
    <w:p w:rsidR="006F79FE" w:rsidRPr="00280FDE" w:rsidRDefault="006F79FE" w:rsidP="00280FDE">
      <w:pPr>
        <w:suppressAutoHyphens/>
        <w:spacing w:after="240" w:line="240" w:lineRule="auto"/>
        <w:jc w:val="both"/>
        <w:rPr>
          <w:rFonts w:eastAsia="Times New Roman" w:cs="Times New Roman"/>
          <w:bCs/>
          <w:sz w:val="28"/>
          <w:szCs w:val="28"/>
          <w:lang w:eastAsia="ar-SA"/>
        </w:rPr>
      </w:pPr>
      <w:r w:rsidRPr="00280FDE">
        <w:rPr>
          <w:rFonts w:eastAsia="Times New Roman" w:cs="Times New Roman"/>
          <w:sz w:val="28"/>
          <w:szCs w:val="28"/>
          <w:lang w:val="x-none" w:eastAsia="ar-SA"/>
        </w:rPr>
        <w:t xml:space="preserve">Заказчик извещением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 xml:space="preserve">, опубликованным </w:t>
      </w:r>
      <w:r w:rsidRPr="00280FDE">
        <w:rPr>
          <w:rFonts w:eastAsia="Times New Roman" w:cs="Times New Roman"/>
          <w:iCs/>
          <w:sz w:val="28"/>
          <w:szCs w:val="28"/>
          <w:lang w:val="x-none" w:eastAsia="ar-SA"/>
        </w:rPr>
        <w:t>на официальном сайте</w:t>
      </w:r>
      <w:r w:rsidRPr="00280FDE">
        <w:rPr>
          <w:rFonts w:eastAsia="Times New Roman" w:cs="Times New Roman"/>
          <w:iCs/>
          <w:sz w:val="28"/>
          <w:szCs w:val="28"/>
          <w:lang w:eastAsia="ar-SA"/>
        </w:rPr>
        <w:t xml:space="preserve"> </w:t>
      </w:r>
      <w:hyperlink r:id="rId19" w:history="1">
        <w:r w:rsidRPr="00280FDE">
          <w:rPr>
            <w:rFonts w:eastAsia="Times New Roman" w:cs="Times New Roman"/>
            <w:iCs/>
            <w:color w:val="0000FF"/>
            <w:sz w:val="28"/>
            <w:szCs w:val="28"/>
            <w:u w:val="single"/>
            <w:lang w:val="x-none" w:eastAsia="ar-SA"/>
          </w:rPr>
          <w:t>http:/</w:t>
        </w:r>
        <w:r w:rsidRPr="00280FDE">
          <w:rPr>
            <w:rFonts w:eastAsia="Times New Roman" w:cs="Times New Roman"/>
            <w:iCs/>
            <w:color w:val="0000FF"/>
            <w:sz w:val="28"/>
            <w:szCs w:val="28"/>
            <w:u w:val="single"/>
            <w:lang w:eastAsia="ar-SA"/>
          </w:rPr>
          <w:t>/</w:t>
        </w:r>
        <w:r w:rsidRPr="00280FDE">
          <w:rPr>
            <w:rFonts w:eastAsia="Times New Roman" w:cs="Times New Roman"/>
            <w:iCs/>
            <w:color w:val="0000FF"/>
            <w:sz w:val="28"/>
            <w:szCs w:val="28"/>
            <w:u w:val="single"/>
            <w:lang w:val="x-none" w:eastAsia="ar-SA"/>
          </w:rPr>
          <w:t>zakupki.gov.ru/223</w:t>
        </w:r>
      </w:hyperlink>
      <w:r w:rsidRPr="00280FDE">
        <w:rPr>
          <w:rFonts w:eastAsia="Times New Roman" w:cs="Times New Roman"/>
          <w:iCs/>
          <w:sz w:val="28"/>
          <w:szCs w:val="28"/>
          <w:lang w:eastAsia="ar-SA"/>
        </w:rPr>
        <w:t xml:space="preserve">/ </w:t>
      </w:r>
      <w:r w:rsidRPr="00280FDE">
        <w:rPr>
          <w:rFonts w:eastAsia="Times New Roman" w:cs="Times New Roman"/>
          <w:sz w:val="28"/>
          <w:szCs w:val="28"/>
          <w:lang w:val="x-none" w:eastAsia="ar-SA"/>
        </w:rPr>
        <w:t xml:space="preserve">в сети «Интернет» приглашает заинтересованных лиц к участию </w:t>
      </w:r>
      <w:r w:rsidRPr="00280FDE">
        <w:rPr>
          <w:rFonts w:eastAsia="Times New Roman" w:cs="Times New Roman"/>
          <w:iCs/>
          <w:sz w:val="28"/>
          <w:szCs w:val="28"/>
          <w:lang w:val="x-none" w:eastAsia="ar-SA"/>
        </w:rPr>
        <w:t xml:space="preserve">в процедуре </w:t>
      </w:r>
      <w:r w:rsidRPr="00280FDE">
        <w:rPr>
          <w:rFonts w:eastAsia="Times New Roman" w:cs="Times New Roman"/>
          <w:sz w:val="28"/>
          <w:szCs w:val="28"/>
          <w:lang w:eastAsia="ar-SA"/>
        </w:rPr>
        <w:t>запроса предложений</w:t>
      </w:r>
      <w:r w:rsidRPr="00280FDE">
        <w:rPr>
          <w:rFonts w:eastAsia="Times New Roman" w:cs="Times New Roman"/>
          <w:sz w:val="28"/>
          <w:szCs w:val="28"/>
          <w:lang w:val="x-none" w:eastAsia="ar-SA"/>
        </w:rPr>
        <w:t>.</w:t>
      </w:r>
    </w:p>
    <w:p w:rsidR="006F79FE" w:rsidRPr="00E16B49"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 w:val="28"/>
          <w:szCs w:val="28"/>
          <w:lang w:eastAsia="ar-SA"/>
        </w:rPr>
      </w:pPr>
      <w:r w:rsidRPr="00280FDE">
        <w:rPr>
          <w:rFonts w:eastAsia="Times New Roman" w:cs="Times New Roman"/>
          <w:bCs/>
          <w:sz w:val="28"/>
          <w:szCs w:val="28"/>
          <w:lang w:eastAsia="ar-SA"/>
        </w:rPr>
        <w:t xml:space="preserve">Наименование и требование к </w:t>
      </w:r>
      <w:r w:rsidR="00DA7D1D" w:rsidRPr="00280FDE">
        <w:rPr>
          <w:rFonts w:eastAsia="Calibri" w:cs="Times New Roman"/>
          <w:sz w:val="28"/>
          <w:szCs w:val="28"/>
          <w:lang w:eastAsia="ar-SA"/>
        </w:rPr>
        <w:t>Работам</w:t>
      </w:r>
      <w:r w:rsidRPr="00280FDE">
        <w:rPr>
          <w:rFonts w:eastAsia="Times New Roman" w:cs="Times New Roman"/>
          <w:bCs/>
          <w:sz w:val="28"/>
          <w:szCs w:val="28"/>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w:t>
      </w:r>
      <w:r w:rsidRPr="00E16B49">
        <w:rPr>
          <w:rFonts w:eastAsia="Times New Roman" w:cs="Times New Roman"/>
          <w:bCs/>
          <w:sz w:val="28"/>
          <w:szCs w:val="28"/>
          <w:lang w:eastAsia="ar-SA"/>
        </w:rPr>
        <w:t xml:space="preserve">исключительно к настоящей Документации, если рядом с такой ссылкой не указано иное). </w:t>
      </w:r>
    </w:p>
    <w:p w:rsidR="004E5428" w:rsidRPr="00E16B49" w:rsidRDefault="006F79FE" w:rsidP="00E16B49">
      <w:pPr>
        <w:numPr>
          <w:ilvl w:val="2"/>
          <w:numId w:val="27"/>
        </w:numPr>
        <w:tabs>
          <w:tab w:val="clear" w:pos="720"/>
          <w:tab w:val="num" w:pos="0"/>
        </w:tabs>
        <w:suppressAutoHyphens/>
        <w:overflowPunct w:val="0"/>
        <w:autoSpaceDE w:val="0"/>
        <w:spacing w:line="240" w:lineRule="auto"/>
        <w:ind w:left="0" w:firstLine="0"/>
        <w:jc w:val="both"/>
        <w:rPr>
          <w:rFonts w:cs="Times New Roman"/>
          <w:sz w:val="28"/>
          <w:szCs w:val="28"/>
          <w:lang w:eastAsia="ru-RU"/>
        </w:rPr>
      </w:pPr>
      <w:r w:rsidRPr="00E16B49">
        <w:rPr>
          <w:rFonts w:eastAsia="Times New Roman" w:cs="Times New Roman"/>
          <w:sz w:val="28"/>
          <w:szCs w:val="28"/>
          <w:lang w:eastAsia="ar-SA"/>
        </w:rPr>
        <w:t xml:space="preserve">Предметом настоящего запроса предложений является </w:t>
      </w:r>
      <w:r w:rsidR="00E16B49" w:rsidRPr="00E16B49">
        <w:rPr>
          <w:rFonts w:cs="Times New Roman"/>
          <w:sz w:val="28"/>
          <w:szCs w:val="28"/>
          <w:lang w:eastAsia="ru-RU"/>
        </w:rPr>
        <w:t xml:space="preserve"> </w:t>
      </w:r>
      <w:r w:rsidR="00120C33" w:rsidRPr="00120C33">
        <w:rPr>
          <w:rFonts w:cs="Times New Roman"/>
          <w:sz w:val="28"/>
          <w:szCs w:val="28"/>
          <w:lang w:eastAsia="ru-RU"/>
        </w:rPr>
        <w:t>выполнение работ по капитальному ремонту кровли здания котельной</w:t>
      </w:r>
      <w:r w:rsidR="00E16B49" w:rsidRPr="00120C33">
        <w:rPr>
          <w:rFonts w:cs="Times New Roman"/>
          <w:sz w:val="28"/>
          <w:szCs w:val="28"/>
          <w:lang w:eastAsia="ru-RU"/>
        </w:rPr>
        <w:t>.</w:t>
      </w:r>
    </w:p>
    <w:p w:rsidR="006F79FE" w:rsidRPr="00280FDE" w:rsidRDefault="006F79FE" w:rsidP="00280FDE">
      <w:pPr>
        <w:tabs>
          <w:tab w:val="left" w:pos="567"/>
        </w:tabs>
        <w:suppressAutoHyphens/>
        <w:overflowPunct w:val="0"/>
        <w:autoSpaceDE w:val="0"/>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Сроки и место </w:t>
      </w:r>
      <w:r w:rsidR="004E5428" w:rsidRPr="00280FDE">
        <w:rPr>
          <w:rFonts w:eastAsia="Times New Roman" w:cs="Times New Roman"/>
          <w:sz w:val="28"/>
          <w:szCs w:val="28"/>
          <w:lang w:eastAsia="ar-SA"/>
        </w:rPr>
        <w:t xml:space="preserve">выполнения работ </w:t>
      </w:r>
      <w:r w:rsidRPr="00280FDE">
        <w:rPr>
          <w:rFonts w:eastAsia="Times New Roman" w:cs="Times New Roman"/>
          <w:sz w:val="28"/>
          <w:szCs w:val="28"/>
          <w:lang w:eastAsia="ar-SA"/>
        </w:rPr>
        <w:t xml:space="preserve">указаны в Информационной карте о проведении запроса предложений.  </w:t>
      </w:r>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280FDE" w:rsidRDefault="006F79FE" w:rsidP="00280FD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 этапу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соответствующую требованиями Документации.</w:t>
      </w:r>
    </w:p>
    <w:p w:rsidR="006F79FE" w:rsidRPr="00280FDE" w:rsidRDefault="006F79FE" w:rsidP="00280FD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Решение о допуске участников процедуры закупки принимает Комиссия по закупке. </w:t>
      </w:r>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80FDE">
        <w:rPr>
          <w:rFonts w:eastAsia="Times New Roman" w:cs="Times New Roman"/>
          <w:sz w:val="28"/>
          <w:szCs w:val="28"/>
          <w:lang w:eastAsia="ar-SA"/>
        </w:rPr>
        <w:t>участия в запросе предложений</w:t>
      </w:r>
      <w:r w:rsidRPr="00280FDE">
        <w:rPr>
          <w:rFonts w:eastAsia="Times New Roman" w:cs="Times New Roman"/>
          <w:bCs/>
          <w:sz w:val="28"/>
          <w:szCs w:val="28"/>
          <w:lang w:eastAsia="ar-SA"/>
        </w:rPr>
        <w:t xml:space="preserve"> на любом этапе проведения процедуры.</w:t>
      </w:r>
      <w:bookmarkStart w:id="18" w:name="_Ref56231144"/>
      <w:bookmarkStart w:id="19" w:name="_Ref56231140"/>
      <w:bookmarkStart w:id="20" w:name="_Ref55313246"/>
    </w:p>
    <w:p w:rsidR="006F79FE" w:rsidRPr="00280FDE" w:rsidRDefault="006F79FE" w:rsidP="00280FD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 w:val="28"/>
          <w:szCs w:val="28"/>
          <w:lang w:eastAsia="ar-SA"/>
        </w:rPr>
      </w:pPr>
      <w:proofErr w:type="gramStart"/>
      <w:r w:rsidRPr="00280FDE">
        <w:rPr>
          <w:rFonts w:eastAsia="Times New Roman" w:cs="Times New Roman"/>
          <w:bCs/>
          <w:sz w:val="28"/>
          <w:szCs w:val="28"/>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80FDE">
        <w:rPr>
          <w:rFonts w:eastAsia="Times New Roman" w:cs="Times New Roman"/>
          <w:bCs/>
          <w:sz w:val="28"/>
          <w:szCs w:val="28"/>
          <w:lang w:eastAsia="ar-SA"/>
        </w:rPr>
        <w:t xml:space="preserve"> </w:t>
      </w:r>
      <w:proofErr w:type="gramStart"/>
      <w:r w:rsidRPr="00280FDE">
        <w:rPr>
          <w:rFonts w:eastAsia="Times New Roman" w:cs="Times New Roman"/>
          <w:bCs/>
          <w:sz w:val="28"/>
          <w:szCs w:val="28"/>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на любом этапе проведения процедуры.</w:t>
      </w:r>
      <w:proofErr w:type="gramEnd"/>
    </w:p>
    <w:p w:rsidR="006F79FE" w:rsidRPr="00280FDE" w:rsidRDefault="006F79FE" w:rsidP="00280FDE">
      <w:pPr>
        <w:keepNext/>
        <w:numPr>
          <w:ilvl w:val="1"/>
          <w:numId w:val="27"/>
        </w:numPr>
        <w:tabs>
          <w:tab w:val="left" w:pos="567"/>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lastRenderedPageBreak/>
        <w:t>Правовой статус процедуры и документов</w:t>
      </w:r>
      <w:bookmarkEnd w:id="18"/>
      <w:bookmarkEnd w:id="19"/>
      <w:bookmarkEnd w:id="20"/>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w:t>
      </w:r>
      <w:proofErr w:type="spellStart"/>
      <w:r w:rsidRPr="00280FDE">
        <w:rPr>
          <w:rFonts w:eastAsia="Times New Roman" w:cs="Times New Roman"/>
          <w:bCs/>
          <w:sz w:val="28"/>
          <w:szCs w:val="28"/>
          <w:lang w:eastAsia="ar-SA"/>
        </w:rPr>
        <w:t>Мурманэнергосбыт</w:t>
      </w:r>
      <w:proofErr w:type="spellEnd"/>
      <w:r w:rsidRPr="00280FDE">
        <w:rPr>
          <w:rFonts w:eastAsia="Times New Roman" w:cs="Times New Roman"/>
          <w:bCs/>
          <w:sz w:val="28"/>
          <w:szCs w:val="28"/>
          <w:lang w:eastAsia="ar-SA"/>
        </w:rPr>
        <w:t>»</w:t>
      </w:r>
      <w:r w:rsidRPr="00280FDE">
        <w:rPr>
          <w:rFonts w:eastAsia="Calibri" w:cs="Times New Roman"/>
          <w:bCs/>
          <w:sz w:val="28"/>
          <w:szCs w:val="28"/>
          <w:lang w:eastAsia="ar-SA"/>
        </w:rPr>
        <w:t xml:space="preserve"> в действующей редакции</w:t>
      </w:r>
      <w:r w:rsidRPr="00280FDE">
        <w:rPr>
          <w:rFonts w:eastAsia="Times New Roman" w:cs="Times New Roman"/>
          <w:bCs/>
          <w:sz w:val="28"/>
          <w:szCs w:val="28"/>
          <w:lang w:eastAsia="ar-SA"/>
        </w:rPr>
        <w:t xml:space="preserve">.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Times New Roman" w:cs="Times New Roman"/>
          <w:bCs/>
          <w:sz w:val="28"/>
          <w:szCs w:val="28"/>
          <w:lang w:eastAsia="ar-SA"/>
        </w:rPr>
        <w:t xml:space="preserve">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sz w:val="28"/>
          <w:szCs w:val="28"/>
          <w:lang w:eastAsia="ar-SA"/>
        </w:rPr>
        <w:t xml:space="preserve">Опубликованное </w:t>
      </w:r>
      <w:r w:rsidRPr="00280FDE">
        <w:rPr>
          <w:rFonts w:eastAsia="Times New Roman" w:cs="Times New Roman"/>
          <w:bCs/>
          <w:sz w:val="28"/>
          <w:szCs w:val="28"/>
          <w:lang w:eastAsia="ar-SA"/>
        </w:rPr>
        <w:t xml:space="preserve">на официальном сайте </w:t>
      </w:r>
      <w:hyperlink r:id="rId20" w:history="1">
        <w:r w:rsidRPr="00280FDE">
          <w:rPr>
            <w:rFonts w:eastAsia="Times New Roman" w:cs="Times New Roman"/>
            <w:bCs/>
            <w:color w:val="0000FF"/>
            <w:sz w:val="28"/>
            <w:szCs w:val="28"/>
            <w:u w:val="single"/>
            <w:lang w:eastAsia="ar-SA"/>
          </w:rPr>
          <w:t>http://zakupki.gov.ru/223</w:t>
        </w:r>
      </w:hyperlink>
      <w:r w:rsidRPr="00280FDE">
        <w:rPr>
          <w:rFonts w:eastAsia="Times New Roman" w:cs="Times New Roman"/>
          <w:bCs/>
          <w:color w:val="0000FF"/>
          <w:sz w:val="28"/>
          <w:szCs w:val="28"/>
          <w:u w:val="single"/>
          <w:lang w:eastAsia="ar-SA"/>
        </w:rPr>
        <w:t>/</w:t>
      </w:r>
      <w:r w:rsidRPr="00280FDE">
        <w:rPr>
          <w:rFonts w:eastAsia="Times New Roman" w:cs="Times New Roman"/>
          <w:bCs/>
          <w:sz w:val="28"/>
          <w:szCs w:val="28"/>
          <w:lang w:eastAsia="ar-SA"/>
        </w:rPr>
        <w:t xml:space="preserve"> </w:t>
      </w:r>
      <w:r w:rsidRPr="00280FDE">
        <w:rPr>
          <w:rFonts w:eastAsia="Times New Roman" w:cs="Times New Roman"/>
          <w:sz w:val="28"/>
          <w:szCs w:val="28"/>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80FDE">
        <w:rPr>
          <w:rFonts w:eastAsia="Times New Roman" w:cs="Times New Roman"/>
          <w:bCs/>
          <w:sz w:val="28"/>
          <w:szCs w:val="28"/>
          <w:lang w:eastAsia="ar-SA"/>
        </w:rPr>
        <w:t xml:space="preserve"> закупки</w:t>
      </w:r>
      <w:r w:rsidRPr="00280FDE">
        <w:rPr>
          <w:rFonts w:eastAsia="Times New Roman" w:cs="Times New Roman"/>
          <w:sz w:val="28"/>
          <w:szCs w:val="28"/>
          <w:lang w:eastAsia="ar-SA"/>
        </w:rPr>
        <w:t xml:space="preserve"> в соответствии с этим.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 w:val="28"/>
          <w:szCs w:val="28"/>
          <w:lang w:eastAsia="ar-SA"/>
        </w:rPr>
      </w:pPr>
      <w:r w:rsidRPr="00280FDE">
        <w:rPr>
          <w:rFonts w:eastAsia="Calibri" w:cs="Times New Roman"/>
          <w:sz w:val="28"/>
          <w:szCs w:val="28"/>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80FDE">
        <w:rPr>
          <w:rFonts w:eastAsia="Times New Roman" w:cs="Times New Roman"/>
          <w:bCs/>
          <w:sz w:val="28"/>
          <w:szCs w:val="28"/>
          <w:lang w:eastAsia="ar-SA"/>
        </w:rPr>
        <w:t xml:space="preserve">. </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sz w:val="28"/>
          <w:szCs w:val="28"/>
          <w:lang w:eastAsia="ar-SA"/>
        </w:rPr>
        <w:t>В заключенном по результатам запроса предложений Договоре отражаются все достигнутые сторонами договоренности.</w:t>
      </w:r>
    </w:p>
    <w:p w:rsidR="006F79FE" w:rsidRPr="00280FDE" w:rsidRDefault="006F79FE" w:rsidP="00280FDE">
      <w:pPr>
        <w:keepNext/>
        <w:numPr>
          <w:ilvl w:val="1"/>
          <w:numId w:val="27"/>
        </w:numPr>
        <w:tabs>
          <w:tab w:val="left" w:pos="709"/>
        </w:tabs>
        <w:suppressAutoHyphens/>
        <w:spacing w:after="120" w:line="240" w:lineRule="auto"/>
        <w:ind w:left="958" w:hanging="958"/>
        <w:jc w:val="both"/>
        <w:rPr>
          <w:rFonts w:eastAsia="Times New Roman" w:cs="Times New Roman"/>
          <w:bCs/>
          <w:sz w:val="28"/>
          <w:szCs w:val="28"/>
          <w:lang w:eastAsia="ar-SA"/>
        </w:rPr>
      </w:pPr>
      <w:r w:rsidRPr="00280FDE">
        <w:rPr>
          <w:rFonts w:eastAsia="Times New Roman" w:cs="Times New Roman"/>
          <w:b/>
          <w:sz w:val="28"/>
          <w:szCs w:val="28"/>
          <w:lang w:eastAsia="ar-SA"/>
        </w:rPr>
        <w:t>Затраты на участие в запросе предложений</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Участник закупки несет все расходы, связанные с участием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а также оснований их завершения. </w:t>
      </w:r>
    </w:p>
    <w:p w:rsidR="006F79FE" w:rsidRPr="00280FDE" w:rsidRDefault="006F79FE" w:rsidP="00280FDE">
      <w:pPr>
        <w:suppressAutoHyphens/>
        <w:overflowPunct w:val="0"/>
        <w:autoSpaceDE w:val="0"/>
        <w:spacing w:after="120"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280FDE" w:rsidRDefault="006F79FE" w:rsidP="00280FD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 w:val="28"/>
          <w:szCs w:val="28"/>
          <w:lang w:eastAsia="ar-SA"/>
        </w:rPr>
      </w:pPr>
      <w:r w:rsidRPr="00280FDE">
        <w:rPr>
          <w:rFonts w:eastAsia="Times New Roman" w:cs="Times New Roman"/>
          <w:bCs/>
          <w:sz w:val="28"/>
          <w:szCs w:val="28"/>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p>
    <w:p w:rsidR="006F79FE" w:rsidRPr="00280FDE" w:rsidRDefault="006F79FE" w:rsidP="00280FD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t>Отказ от проведения запроса предложений</w:t>
      </w:r>
    </w:p>
    <w:p w:rsidR="006F79FE" w:rsidRPr="00280FDE" w:rsidRDefault="006F79FE" w:rsidP="00280FDE">
      <w:pPr>
        <w:numPr>
          <w:ilvl w:val="2"/>
          <w:numId w:val="27"/>
        </w:numPr>
        <w:tabs>
          <w:tab w:val="left" w:pos="0"/>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разместивший на сайте </w:t>
      </w:r>
      <w:hyperlink r:id="rId21"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sz w:val="28"/>
          <w:szCs w:val="28"/>
          <w:lang w:eastAsia="ar-SA"/>
        </w:rPr>
        <w:t xml:space="preserve"> извещение о проведении запроса предложений, вправе отказаться от проведения запроса </w:t>
      </w:r>
      <w:r w:rsidRPr="00280FDE">
        <w:rPr>
          <w:rFonts w:eastAsia="Times New Roman" w:cs="Times New Roman"/>
          <w:sz w:val="28"/>
          <w:szCs w:val="28"/>
          <w:lang w:eastAsia="ar-SA"/>
        </w:rPr>
        <w:lastRenderedPageBreak/>
        <w:t xml:space="preserve">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280FDE">
        <w:rPr>
          <w:rFonts w:eastAsia="Times New Roman" w:cs="Times New Roman"/>
          <w:sz w:val="28"/>
          <w:szCs w:val="28"/>
          <w:lang w:eastAsia="ar-SA"/>
        </w:rPr>
        <w:t>заявок</w:t>
      </w:r>
      <w:proofErr w:type="gramEnd"/>
      <w:r w:rsidRPr="00280FDE">
        <w:rPr>
          <w:rFonts w:eastAsia="Times New Roman" w:cs="Times New Roman"/>
          <w:sz w:val="28"/>
          <w:szCs w:val="28"/>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280FDE" w:rsidRDefault="006F79FE" w:rsidP="00280FDE">
      <w:pPr>
        <w:numPr>
          <w:ilvl w:val="2"/>
          <w:numId w:val="27"/>
        </w:numPr>
        <w:tabs>
          <w:tab w:val="clear" w:pos="720"/>
          <w:tab w:val="num" w:pos="0"/>
        </w:tabs>
        <w:suppressAutoHyphens/>
        <w:spacing w:after="120" w:line="240" w:lineRule="auto"/>
        <w:ind w:left="0" w:firstLine="0"/>
        <w:jc w:val="both"/>
        <w:rPr>
          <w:rFonts w:eastAsia="Times New Roman" w:cs="Times New Roman"/>
          <w:b/>
          <w:sz w:val="28"/>
          <w:szCs w:val="28"/>
          <w:lang w:eastAsia="ar-SA"/>
        </w:rPr>
      </w:pPr>
      <w:r w:rsidRPr="00280FDE">
        <w:rPr>
          <w:rFonts w:eastAsia="Times New Roman" w:cs="Times New Roman"/>
          <w:sz w:val="28"/>
          <w:szCs w:val="28"/>
          <w:lang w:eastAsia="ar-SA"/>
        </w:rPr>
        <w:t xml:space="preserve">Извещение об отказе от проведения запроса предложений размещается Заказчиком </w:t>
      </w:r>
      <w:r w:rsidRPr="00280FDE">
        <w:rPr>
          <w:rFonts w:eastAsia="Times New Roman" w:cs="Times New Roman"/>
          <w:bCs/>
          <w:sz w:val="28"/>
          <w:szCs w:val="28"/>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color w:val="0000FF"/>
          <w:sz w:val="28"/>
          <w:szCs w:val="28"/>
          <w:u w:val="single"/>
          <w:lang w:eastAsia="ar-SA"/>
        </w:rPr>
        <w:t xml:space="preserve">. </w:t>
      </w:r>
    </w:p>
    <w:p w:rsidR="006F79FE" w:rsidRPr="00280FDE" w:rsidRDefault="006F79FE" w:rsidP="00280FDE">
      <w:pPr>
        <w:keepNext/>
        <w:numPr>
          <w:ilvl w:val="1"/>
          <w:numId w:val="27"/>
        </w:numPr>
        <w:tabs>
          <w:tab w:val="clear" w:pos="7023"/>
          <w:tab w:val="num" w:pos="0"/>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b/>
          <w:sz w:val="28"/>
          <w:szCs w:val="28"/>
          <w:lang w:eastAsia="ar-SA"/>
        </w:rPr>
        <w:t>Возврат документов</w:t>
      </w:r>
    </w:p>
    <w:p w:rsidR="00E21D86" w:rsidRPr="00C62108" w:rsidRDefault="006F79FE" w:rsidP="00C62108">
      <w:pPr>
        <w:numPr>
          <w:ilvl w:val="2"/>
          <w:numId w:val="27"/>
        </w:numPr>
        <w:tabs>
          <w:tab w:val="left" w:pos="0"/>
        </w:tabs>
        <w:suppressAutoHyphens/>
        <w:spacing w:after="120" w:line="240" w:lineRule="auto"/>
        <w:ind w:left="0" w:firstLine="0"/>
        <w:jc w:val="both"/>
        <w:rPr>
          <w:rFonts w:eastAsia="Times New Roman" w:cs="Times New Roman"/>
          <w:b/>
          <w:bCs/>
          <w:iCs/>
          <w:sz w:val="28"/>
          <w:szCs w:val="28"/>
          <w:lang w:val="x-none" w:eastAsia="ar-SA"/>
        </w:rPr>
      </w:pPr>
      <w:proofErr w:type="gramStart"/>
      <w:r w:rsidRPr="00280FDE">
        <w:rPr>
          <w:rFonts w:eastAsia="Times New Roman" w:cs="Times New Roman"/>
          <w:sz w:val="28"/>
          <w:szCs w:val="28"/>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80FDE">
        <w:rPr>
          <w:rFonts w:eastAsia="Times New Roman" w:cs="Times New Roman"/>
          <w:sz w:val="28"/>
          <w:szCs w:val="28"/>
          <w:lang w:eastAsia="ar-SA"/>
        </w:rPr>
        <w:t xml:space="preserve"> отправления по почте с уведомлением о вручении (с отметкой о причине возврата) (по письменному запросу Участника закупки).</w:t>
      </w:r>
      <w:bookmarkStart w:id="21" w:name="_Toc416344324"/>
    </w:p>
    <w:p w:rsidR="006F79FE" w:rsidRPr="00C62108" w:rsidRDefault="006F79FE" w:rsidP="00C62108">
      <w:pPr>
        <w:keepNext/>
        <w:suppressAutoHyphens/>
        <w:spacing w:before="240" w:line="240" w:lineRule="auto"/>
        <w:outlineLvl w:val="0"/>
        <w:rPr>
          <w:rFonts w:eastAsia="Times New Roman" w:cs="Times New Roman"/>
          <w:b/>
          <w:iCs/>
          <w:sz w:val="28"/>
          <w:szCs w:val="28"/>
          <w:lang w:val="x-none" w:eastAsia="ar-SA"/>
        </w:rPr>
      </w:pPr>
      <w:bookmarkStart w:id="22" w:name="_Toc420669818"/>
      <w:r w:rsidRPr="00280FDE">
        <w:rPr>
          <w:rFonts w:eastAsia="Times New Roman" w:cs="Times New Roman"/>
          <w:b/>
          <w:iCs/>
          <w:sz w:val="28"/>
          <w:szCs w:val="28"/>
          <w:lang w:val="x-none" w:eastAsia="ar-SA"/>
        </w:rPr>
        <w:t>3. Требования к участникам закупки. Заявка и прилагаемые к ней документы.</w:t>
      </w:r>
      <w:bookmarkEnd w:id="21"/>
      <w:bookmarkEnd w:id="22"/>
    </w:p>
    <w:p w:rsidR="006F79FE" w:rsidRPr="00280FDE" w:rsidRDefault="006F79FE" w:rsidP="00280FDE">
      <w:pPr>
        <w:spacing w:line="240" w:lineRule="auto"/>
        <w:jc w:val="both"/>
        <w:rPr>
          <w:rFonts w:cs="Times New Roman"/>
          <w:b/>
          <w:sz w:val="28"/>
          <w:szCs w:val="28"/>
          <w:lang w:eastAsia="ar-SA"/>
        </w:rPr>
      </w:pPr>
      <w:bookmarkStart w:id="23" w:name="_Toc386463992"/>
      <w:r w:rsidRPr="00280FDE">
        <w:rPr>
          <w:rFonts w:cs="Times New Roman"/>
          <w:b/>
          <w:sz w:val="28"/>
          <w:szCs w:val="28"/>
          <w:lang w:eastAsia="ar-SA"/>
        </w:rPr>
        <w:t>3.1.</w:t>
      </w:r>
      <w:r w:rsidRPr="00280FDE">
        <w:rPr>
          <w:rFonts w:cs="Times New Roman"/>
          <w:b/>
          <w:sz w:val="28"/>
          <w:szCs w:val="28"/>
          <w:lang w:eastAsia="ar-SA"/>
        </w:rPr>
        <w:tab/>
        <w:t>К Участнику закупки предъявляются следующие обязательные требования:</w:t>
      </w:r>
      <w:bookmarkEnd w:id="23"/>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sidRPr="00280FDE">
        <w:rPr>
          <w:rFonts w:eastAsia="Calibri" w:cs="Times New Roman"/>
          <w:sz w:val="28"/>
          <w:szCs w:val="28"/>
          <w:lang w:eastAsia="ar-SA"/>
        </w:rPr>
        <w:t>выполнение работ</w:t>
      </w:r>
      <w:r w:rsidRPr="00280FDE">
        <w:rPr>
          <w:rFonts w:eastAsia="Times New Roman" w:cs="Times New Roman"/>
          <w:bCs/>
          <w:sz w:val="28"/>
          <w:szCs w:val="28"/>
          <w:lang w:eastAsia="ar-SA"/>
        </w:rPr>
        <w:t xml:space="preserve">, являющихся предметом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3.1.2.</w:t>
      </w:r>
      <w:r w:rsidRPr="00280FDE">
        <w:rPr>
          <w:rFonts w:eastAsia="Times New Roman" w:cs="Times New Roman"/>
          <w:bCs/>
          <w:sz w:val="28"/>
          <w:szCs w:val="28"/>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3.1.3.</w:t>
      </w:r>
      <w:r w:rsidRPr="00280FDE">
        <w:rPr>
          <w:rFonts w:eastAsia="Times New Roman" w:cs="Times New Roman"/>
          <w:bCs/>
          <w:sz w:val="28"/>
          <w:szCs w:val="28"/>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3.1.4.</w:t>
      </w:r>
      <w:r w:rsidRPr="00280FDE">
        <w:rPr>
          <w:rFonts w:eastAsia="Times New Roman" w:cs="Times New Roman"/>
          <w:bCs/>
          <w:sz w:val="28"/>
          <w:szCs w:val="28"/>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Pr="00280FDE" w:rsidRDefault="006F79FE" w:rsidP="00280FDE">
      <w:pPr>
        <w:tabs>
          <w:tab w:val="left" w:pos="709"/>
        </w:tabs>
        <w:suppressAutoHyphens/>
        <w:overflowPunct w:val="0"/>
        <w:autoSpaceDE w:val="0"/>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3.1.5.</w:t>
      </w:r>
      <w:r w:rsidRPr="00280FDE">
        <w:rPr>
          <w:rFonts w:eastAsia="Times New Roman" w:cs="Times New Roman"/>
          <w:bCs/>
          <w:sz w:val="28"/>
          <w:szCs w:val="28"/>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w:t>
      </w:r>
      <w:r w:rsidRPr="00280FDE">
        <w:rPr>
          <w:rFonts w:eastAsia="Times New Roman" w:cs="Times New Roman"/>
          <w:bCs/>
          <w:sz w:val="28"/>
          <w:szCs w:val="28"/>
          <w:lang w:eastAsia="ar-SA"/>
        </w:rPr>
        <w:lastRenderedPageBreak/>
        <w:t>ФЗ «О контрактной системе в сфере закупок товаров, работ, услуг для обеспечения государственных и муниципальных нужд».</w:t>
      </w:r>
    </w:p>
    <w:p w:rsidR="00E21D86" w:rsidRPr="00280FDE" w:rsidRDefault="00E21D86" w:rsidP="00280FDE">
      <w:pPr>
        <w:tabs>
          <w:tab w:val="left" w:pos="709"/>
        </w:tabs>
        <w:suppressAutoHyphens/>
        <w:overflowPunct w:val="0"/>
        <w:autoSpaceDE w:val="0"/>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iCs/>
          <w:sz w:val="28"/>
          <w:szCs w:val="28"/>
          <w:lang w:eastAsia="ar-SA"/>
        </w:rPr>
      </w:pPr>
      <w:bookmarkStart w:id="24" w:name="_Toc386463993"/>
      <w:r w:rsidRPr="00280FDE">
        <w:rPr>
          <w:rFonts w:eastAsia="Times New Roman" w:cs="Times New Roman"/>
          <w:b/>
          <w:iCs/>
          <w:sz w:val="28"/>
          <w:szCs w:val="28"/>
          <w:lang w:eastAsia="ar-SA"/>
        </w:rPr>
        <w:t xml:space="preserve">3.2.  </w:t>
      </w:r>
      <w:r w:rsidRPr="00280FDE">
        <w:rPr>
          <w:rFonts w:eastAsia="Times New Roman" w:cs="Times New Roman"/>
          <w:b/>
          <w:bCs/>
          <w:iCs/>
          <w:sz w:val="28"/>
          <w:szCs w:val="28"/>
          <w:lang w:eastAsia="ar-SA"/>
        </w:rPr>
        <w:t>Формирование заявки Участника</w:t>
      </w:r>
      <w:r w:rsidRPr="00280FDE">
        <w:rPr>
          <w:rFonts w:eastAsia="Times New Roman" w:cs="Times New Roman"/>
          <w:b/>
          <w:iCs/>
          <w:sz w:val="28"/>
          <w:szCs w:val="28"/>
          <w:lang w:eastAsia="ar-SA"/>
        </w:rPr>
        <w:t>.</w:t>
      </w:r>
      <w:bookmarkEnd w:id="24"/>
    </w:p>
    <w:p w:rsidR="006F79FE" w:rsidRPr="00280FDE" w:rsidRDefault="006F79FE" w:rsidP="00280FDE">
      <w:pPr>
        <w:tabs>
          <w:tab w:val="left" w:pos="709"/>
        </w:tabs>
        <w:suppressAutoHyphens/>
        <w:overflowPunct w:val="0"/>
        <w:autoSpaceDE w:val="0"/>
        <w:spacing w:after="120" w:line="240" w:lineRule="auto"/>
        <w:jc w:val="both"/>
        <w:rPr>
          <w:rFonts w:eastAsia="Calibri" w:cs="Times New Roman"/>
          <w:sz w:val="28"/>
          <w:szCs w:val="28"/>
          <w:lang w:eastAsia="ar-SA"/>
        </w:rPr>
      </w:pPr>
      <w:r w:rsidRPr="00280FDE">
        <w:rPr>
          <w:rFonts w:eastAsia="Times New Roman" w:cs="Times New Roman"/>
          <w:bCs/>
          <w:sz w:val="28"/>
          <w:szCs w:val="28"/>
          <w:lang w:eastAsia="ar-SA"/>
        </w:rPr>
        <w:t xml:space="preserve">Участник </w:t>
      </w:r>
      <w:r w:rsidRPr="00280FDE">
        <w:rPr>
          <w:rFonts w:eastAsia="Calibri" w:cs="Times New Roman"/>
          <w:sz w:val="28"/>
          <w:szCs w:val="28"/>
          <w:lang w:eastAsia="ar-SA"/>
        </w:rPr>
        <w:t xml:space="preserve">закупки </w:t>
      </w:r>
      <w:r w:rsidRPr="00280FDE">
        <w:rPr>
          <w:rFonts w:eastAsia="Times New Roman" w:cs="Times New Roman"/>
          <w:bCs/>
          <w:sz w:val="28"/>
          <w:szCs w:val="28"/>
          <w:lang w:eastAsia="ar-SA"/>
        </w:rPr>
        <w:t xml:space="preserve">предоставляет Заказчику заявку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по форме и в соответствии с инструкциями, приведенными в настоящей Документации.</w:t>
      </w:r>
    </w:p>
    <w:p w:rsidR="006F79FE" w:rsidRPr="00280FDE" w:rsidRDefault="006F79FE" w:rsidP="00280FDE">
      <w:pPr>
        <w:tabs>
          <w:tab w:val="left" w:pos="709"/>
        </w:tabs>
        <w:suppressAutoHyphens/>
        <w:overflowPunct w:val="0"/>
        <w:autoSpaceDE w:val="0"/>
        <w:spacing w:after="120" w:line="240" w:lineRule="auto"/>
        <w:jc w:val="both"/>
        <w:rPr>
          <w:rFonts w:eastAsia="Times New Roman" w:cs="Times New Roman"/>
          <w:bCs/>
          <w:sz w:val="28"/>
          <w:szCs w:val="28"/>
          <w:lang w:eastAsia="ar-SA"/>
        </w:rPr>
      </w:pPr>
      <w:proofErr w:type="gramStart"/>
      <w:r w:rsidRPr="00280FDE">
        <w:rPr>
          <w:rFonts w:eastAsia="Calibri" w:cs="Times New Roman"/>
          <w:sz w:val="28"/>
          <w:szCs w:val="28"/>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u w:val="single"/>
          <w:lang w:eastAsia="ar-SA"/>
        </w:rPr>
        <w:t>Заявка в обязательном порядке должна содержать следующие документы</w:t>
      </w:r>
      <w:r w:rsidRPr="00280FDE">
        <w:rPr>
          <w:rFonts w:eastAsia="Times New Roman" w:cs="Times New Roman"/>
          <w:bCs/>
          <w:sz w:val="28"/>
          <w:szCs w:val="28"/>
          <w:lang w:eastAsia="ar-SA"/>
        </w:rPr>
        <w:t xml:space="preserve">: </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00474631" w:rsidRPr="00280FDE">
        <w:rPr>
          <w:rFonts w:eastAsia="Times New Roman" w:cs="Times New Roman"/>
          <w:b/>
          <w:bCs/>
          <w:sz w:val="28"/>
          <w:szCs w:val="28"/>
          <w:lang w:eastAsia="ar-SA"/>
        </w:rPr>
        <w:t xml:space="preserve"> опись документов </w:t>
      </w:r>
      <w:r w:rsidR="00474631" w:rsidRPr="00280FDE">
        <w:rPr>
          <w:rFonts w:eastAsia="Times New Roman" w:cs="Times New Roman"/>
          <w:bCs/>
          <w:sz w:val="28"/>
          <w:szCs w:val="28"/>
          <w:lang w:eastAsia="ar-SA"/>
        </w:rPr>
        <w:t>(</w:t>
      </w:r>
      <w:r w:rsidRPr="00280FDE">
        <w:rPr>
          <w:rFonts w:eastAsia="Times New Roman" w:cs="Times New Roman"/>
          <w:bCs/>
          <w:sz w:val="28"/>
          <w:szCs w:val="28"/>
          <w:u w:val="single"/>
          <w:lang w:eastAsia="ar-SA"/>
        </w:rPr>
        <w:t>п</w:t>
      </w:r>
      <w:r w:rsidR="00474631" w:rsidRPr="00280FDE">
        <w:rPr>
          <w:rFonts w:eastAsia="Times New Roman" w:cs="Times New Roman"/>
          <w:bCs/>
          <w:sz w:val="28"/>
          <w:szCs w:val="28"/>
          <w:u w:val="single"/>
          <w:lang w:eastAsia="ar-SA"/>
        </w:rPr>
        <w:t>риложение № 5</w:t>
      </w:r>
      <w:r w:rsidRPr="00280FDE">
        <w:rPr>
          <w:rFonts w:eastAsia="Times New Roman" w:cs="Times New Roman"/>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hyperlink w:anchor="_Приложение_№_1_1" w:history="1">
        <w:r w:rsidRPr="00280FDE">
          <w:rPr>
            <w:rFonts w:eastAsia="Times New Roman" w:cs="Times New Roman"/>
            <w:b/>
            <w:bCs/>
            <w:sz w:val="28"/>
            <w:szCs w:val="28"/>
            <w:lang w:eastAsia="ar-SA"/>
          </w:rPr>
          <w:t>приложение №1</w:t>
        </w:r>
      </w:hyperlink>
      <w:r w:rsidRPr="00280FDE">
        <w:rPr>
          <w:rFonts w:eastAsia="Times New Roman" w:cs="Times New Roman"/>
          <w:b/>
          <w:bCs/>
          <w:sz w:val="28"/>
          <w:szCs w:val="28"/>
          <w:lang w:eastAsia="ar-SA"/>
        </w:rPr>
        <w:t xml:space="preserve"> к Д</w:t>
      </w:r>
      <w:r w:rsidR="00474631" w:rsidRPr="00280FDE">
        <w:rPr>
          <w:rFonts w:eastAsia="Times New Roman" w:cs="Times New Roman"/>
          <w:b/>
          <w:bCs/>
          <w:sz w:val="28"/>
          <w:szCs w:val="28"/>
          <w:lang w:eastAsia="ar-SA"/>
        </w:rPr>
        <w:t xml:space="preserve">окументации, включая </w:t>
      </w:r>
      <w:r w:rsidR="007202A1" w:rsidRPr="00280FDE">
        <w:rPr>
          <w:rFonts w:eastAsia="Times New Roman" w:cs="Times New Roman"/>
          <w:bCs/>
          <w:sz w:val="28"/>
          <w:szCs w:val="28"/>
          <w:lang w:eastAsia="ar-SA"/>
        </w:rPr>
        <w:t>оформленные</w:t>
      </w:r>
      <w:r w:rsidR="00D7111C" w:rsidRPr="00280FDE">
        <w:rPr>
          <w:rFonts w:eastAsia="Times New Roman" w:cs="Times New Roman"/>
          <w:bCs/>
          <w:sz w:val="28"/>
          <w:szCs w:val="28"/>
          <w:lang w:eastAsia="ar-SA"/>
        </w:rPr>
        <w:t xml:space="preserve"> в соответствии с инструкциями по заполнению</w:t>
      </w:r>
      <w:r w:rsidR="00D7111C" w:rsidRPr="00280FDE">
        <w:rPr>
          <w:rFonts w:eastAsia="Times New Roman" w:cs="Times New Roman"/>
          <w:b/>
          <w:bCs/>
          <w:sz w:val="28"/>
          <w:szCs w:val="28"/>
          <w:lang w:eastAsia="ar-SA"/>
        </w:rPr>
        <w:t xml:space="preserve"> </w:t>
      </w:r>
      <w:r w:rsidR="004B05A4" w:rsidRPr="00280FDE">
        <w:rPr>
          <w:rFonts w:eastAsia="Times New Roman" w:cs="Times New Roman"/>
          <w:b/>
          <w:bCs/>
          <w:sz w:val="28"/>
          <w:szCs w:val="28"/>
          <w:lang w:eastAsia="ar-SA"/>
        </w:rPr>
        <w:t xml:space="preserve">формы </w:t>
      </w:r>
      <w:r w:rsidR="00D7111C" w:rsidRPr="00280FDE">
        <w:rPr>
          <w:rFonts w:eastAsia="Times New Roman" w:cs="Times New Roman"/>
          <w:b/>
          <w:bCs/>
          <w:sz w:val="28"/>
          <w:szCs w:val="28"/>
          <w:lang w:eastAsia="ar-SA"/>
        </w:rPr>
        <w:t xml:space="preserve">1 </w:t>
      </w:r>
      <w:r w:rsidR="004B05A4" w:rsidRPr="00280FDE">
        <w:rPr>
          <w:rFonts w:eastAsia="Times New Roman" w:cs="Times New Roman"/>
          <w:b/>
          <w:bCs/>
          <w:sz w:val="28"/>
          <w:szCs w:val="28"/>
          <w:lang w:eastAsia="ar-SA"/>
        </w:rPr>
        <w:t>– 6</w:t>
      </w:r>
      <w:r w:rsidRPr="00280FDE">
        <w:rPr>
          <w:rFonts w:eastAsia="Times New Roman" w:cs="Times New Roman"/>
          <w:b/>
          <w:bCs/>
          <w:sz w:val="28"/>
          <w:szCs w:val="28"/>
          <w:lang w:eastAsia="ar-SA"/>
        </w:rPr>
        <w:t xml:space="preserve"> </w:t>
      </w:r>
      <w:r w:rsidR="00915D39" w:rsidRPr="00280FDE">
        <w:rPr>
          <w:rFonts w:eastAsia="Times New Roman" w:cs="Times New Roman"/>
          <w:b/>
          <w:bCs/>
          <w:sz w:val="28"/>
          <w:szCs w:val="28"/>
          <w:lang w:eastAsia="ar-SA"/>
        </w:rPr>
        <w:t>Приложения №1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оригинал официального письма Участника (</w:t>
      </w:r>
      <w:hyperlink w:anchor="_Приложение_№_2" w:history="1">
        <w:r w:rsidRPr="00280FDE">
          <w:rPr>
            <w:rFonts w:eastAsia="Times New Roman" w:cs="Times New Roman"/>
            <w:b/>
            <w:bCs/>
            <w:sz w:val="28"/>
            <w:szCs w:val="28"/>
            <w:lang w:eastAsia="ar-SA"/>
          </w:rPr>
          <w:t>Приложение № 2</w:t>
        </w:r>
      </w:hyperlink>
      <w:r w:rsidRPr="00280FDE">
        <w:rPr>
          <w:rFonts w:eastAsia="Times New Roman" w:cs="Times New Roman"/>
          <w:b/>
          <w:bCs/>
          <w:sz w:val="28"/>
          <w:szCs w:val="28"/>
          <w:lang w:eastAsia="ar-SA"/>
        </w:rPr>
        <w:t xml:space="preserve"> к Документации);</w:t>
      </w:r>
    </w:p>
    <w:p w:rsidR="0073214B" w:rsidRPr="00280FDE" w:rsidRDefault="0073214B"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Cs/>
          <w:sz w:val="28"/>
          <w:szCs w:val="28"/>
          <w:u w:val="single"/>
          <w:lang w:eastAsia="ar-SA"/>
        </w:rPr>
        <w:t>для юридического лица</w:t>
      </w:r>
      <w:r w:rsidRPr="00280FDE">
        <w:rPr>
          <w:rFonts w:eastAsia="Times New Roman" w:cs="Times New Roman"/>
          <w:bCs/>
          <w:sz w:val="28"/>
          <w:szCs w:val="28"/>
          <w:lang w:eastAsia="ar-SA"/>
        </w:rPr>
        <w:t xml:space="preserve">: полученную не ранее чем за три месяца до дня размещения на официальном сайте </w:t>
      </w:r>
      <w:r w:rsidR="000231F0" w:rsidRPr="00280FDE">
        <w:rPr>
          <w:rFonts w:eastAsia="Times New Roman" w:cs="Times New Roman"/>
          <w:bCs/>
          <w:sz w:val="28"/>
          <w:szCs w:val="28"/>
          <w:lang w:eastAsia="ar-SA"/>
        </w:rPr>
        <w:t>http://zakupki.gov.ru/223/ И</w:t>
      </w:r>
      <w:r w:rsidRPr="00280FDE">
        <w:rPr>
          <w:rFonts w:eastAsia="Times New Roman" w:cs="Times New Roman"/>
          <w:bCs/>
          <w:sz w:val="28"/>
          <w:szCs w:val="28"/>
          <w:lang w:eastAsia="ar-SA"/>
        </w:rPr>
        <w:t xml:space="preserve">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юридических лиц или нотариально удостоверенную копию такой выписки</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 (индивидуального предпринимателя)</w:t>
      </w:r>
      <w:r w:rsidRPr="00280FDE">
        <w:rPr>
          <w:rFonts w:eastAsia="Times New Roman" w:cs="Times New Roman"/>
          <w:bCs/>
          <w:sz w:val="28"/>
          <w:szCs w:val="28"/>
          <w:lang w:eastAsia="ar-SA"/>
        </w:rPr>
        <w:t xml:space="preserve">: полученную не ранее чем за три месяца со дня размещения на официальном сайте </w:t>
      </w:r>
      <w:r w:rsidR="000231F0" w:rsidRPr="00280FDE">
        <w:rPr>
          <w:rFonts w:eastAsia="Times New Roman" w:cs="Times New Roman"/>
          <w:bCs/>
          <w:sz w:val="28"/>
          <w:szCs w:val="28"/>
          <w:lang w:eastAsia="ar-SA"/>
        </w:rPr>
        <w:t xml:space="preserve">http://zakupki.gov.ru/223/ </w:t>
      </w:r>
      <w:r w:rsidRPr="00280FDE">
        <w:rPr>
          <w:rFonts w:eastAsia="Times New Roman" w:cs="Times New Roman"/>
          <w:bCs/>
          <w:sz w:val="28"/>
          <w:szCs w:val="28"/>
          <w:lang w:eastAsia="ar-SA"/>
        </w:rPr>
        <w:t xml:space="preserve">извещения о проведении </w:t>
      </w:r>
      <w:r w:rsidRPr="00280FDE">
        <w:rPr>
          <w:rFonts w:eastAsia="Times New Roman" w:cs="Times New Roman"/>
          <w:sz w:val="28"/>
          <w:szCs w:val="28"/>
          <w:lang w:eastAsia="ar-SA"/>
        </w:rPr>
        <w:t>запроса предложений</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280FDE">
        <w:rPr>
          <w:rFonts w:eastAsia="Times New Roman" w:cs="Times New Roman"/>
          <w:bCs/>
          <w:sz w:val="28"/>
          <w:szCs w:val="28"/>
          <w:lang w:eastAsia="ar-SA"/>
        </w:rPr>
        <w:t>;</w:t>
      </w:r>
    </w:p>
    <w:p w:rsidR="0073214B" w:rsidRPr="00280FDE" w:rsidRDefault="0073214B"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документ, подтверждающий полномочия лица</w:t>
      </w:r>
      <w:r w:rsidRPr="00280FDE">
        <w:rPr>
          <w:rFonts w:eastAsia="Times New Roman" w:cs="Times New Roman"/>
          <w:bCs/>
          <w:sz w:val="28"/>
          <w:szCs w:val="28"/>
          <w:lang w:eastAsia="ar-SA"/>
        </w:rPr>
        <w:t xml:space="preserve"> на осуществление действий от имени участника закупки: </w:t>
      </w:r>
    </w:p>
    <w:p w:rsidR="006F79FE" w:rsidRPr="00280FDE" w:rsidRDefault="0073214B" w:rsidP="00280FDE">
      <w:pPr>
        <w:overflowPunct w:val="0"/>
        <w:autoSpaceDE w:val="0"/>
        <w:autoSpaceDN w:val="0"/>
        <w:adjustRightInd w:val="0"/>
        <w:spacing w:line="240" w:lineRule="auto"/>
        <w:ind w:firstLine="426"/>
        <w:jc w:val="both"/>
        <w:rPr>
          <w:rFonts w:eastAsia="Times New Roman" w:cs="Times New Roman"/>
          <w:b/>
          <w:bCs/>
          <w:sz w:val="28"/>
          <w:szCs w:val="28"/>
          <w:lang w:eastAsia="ru-RU"/>
        </w:rPr>
      </w:pPr>
      <w:r w:rsidRPr="00280FDE">
        <w:rPr>
          <w:rFonts w:eastAsia="Times New Roman" w:cs="Times New Roman"/>
          <w:bCs/>
          <w:sz w:val="28"/>
          <w:szCs w:val="28"/>
          <w:lang w:eastAsia="ar-SA"/>
        </w:rPr>
        <w:t xml:space="preserve">  </w:t>
      </w:r>
      <w:r w:rsidR="006F79FE" w:rsidRPr="00280FDE">
        <w:rPr>
          <w:rFonts w:eastAsia="Times New Roman" w:cs="Times New Roman"/>
          <w:bCs/>
          <w:sz w:val="28"/>
          <w:szCs w:val="28"/>
          <w:lang w:eastAsia="ar-SA"/>
        </w:rPr>
        <w:t xml:space="preserve"> </w:t>
      </w:r>
      <w:r w:rsidR="006F79FE" w:rsidRPr="00280FDE">
        <w:rPr>
          <w:rFonts w:eastAsia="Times New Roman" w:cs="Times New Roman"/>
          <w:bCs/>
          <w:sz w:val="28"/>
          <w:szCs w:val="28"/>
          <w:u w:val="single"/>
          <w:lang w:eastAsia="ar-SA"/>
        </w:rPr>
        <w:t>для юридического лица</w:t>
      </w:r>
      <w:r w:rsidR="006F79FE" w:rsidRPr="00280FDE">
        <w:rPr>
          <w:rFonts w:eastAsia="Times New Roman" w:cs="Times New Roman"/>
          <w:bCs/>
          <w:sz w:val="28"/>
          <w:szCs w:val="28"/>
          <w:lang w:eastAsia="ar-SA"/>
        </w:rPr>
        <w:t xml:space="preserve">: </w:t>
      </w:r>
      <w:r w:rsidR="006F79FE" w:rsidRPr="00280FDE">
        <w:rPr>
          <w:rFonts w:eastAsia="Times New Roman" w:cs="Times New Roman"/>
          <w:b/>
          <w:bCs/>
          <w:sz w:val="28"/>
          <w:szCs w:val="28"/>
          <w:lang w:eastAsia="ru-RU"/>
        </w:rPr>
        <w:t>копия решения о назначении или об избрании физического лица на должность</w:t>
      </w:r>
      <w:r w:rsidR="006F79FE" w:rsidRPr="00280FDE">
        <w:rPr>
          <w:rFonts w:eastAsia="Times New Roman" w:cs="Times New Roman"/>
          <w:bCs/>
          <w:sz w:val="28"/>
          <w:szCs w:val="28"/>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280FDE" w:rsidRDefault="006F79FE" w:rsidP="00280FDE">
      <w:pPr>
        <w:overflowPunct w:val="0"/>
        <w:autoSpaceDE w:val="0"/>
        <w:autoSpaceDN w:val="0"/>
        <w:adjustRightInd w:val="0"/>
        <w:spacing w:line="240" w:lineRule="auto"/>
        <w:ind w:firstLine="426"/>
        <w:jc w:val="both"/>
        <w:rPr>
          <w:rFonts w:eastAsia="Times New Roman" w:cs="Times New Roman"/>
          <w:bCs/>
          <w:sz w:val="28"/>
          <w:szCs w:val="28"/>
          <w:lang w:eastAsia="ru-RU"/>
        </w:rPr>
      </w:pPr>
      <w:r w:rsidRPr="00280FDE">
        <w:rPr>
          <w:rFonts w:eastAsia="Times New Roman" w:cs="Times New Roman"/>
          <w:b/>
          <w:bCs/>
          <w:sz w:val="28"/>
          <w:szCs w:val="28"/>
          <w:lang w:eastAsia="ru-RU"/>
        </w:rPr>
        <w:t>копия приказа о назначении физического лица на должность</w:t>
      </w:r>
      <w:r w:rsidRPr="00280FDE">
        <w:rPr>
          <w:rFonts w:eastAsia="Times New Roman" w:cs="Times New Roman"/>
          <w:bCs/>
          <w:sz w:val="28"/>
          <w:szCs w:val="28"/>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280FDE" w:rsidRDefault="006F79FE" w:rsidP="00280FDE">
      <w:pPr>
        <w:suppressAutoHyphens/>
        <w:spacing w:line="240" w:lineRule="auto"/>
        <w:ind w:firstLine="708"/>
        <w:jc w:val="both"/>
        <w:rPr>
          <w:rFonts w:eastAsia="Times New Roman" w:cs="Times New Roman"/>
          <w:bCs/>
          <w:sz w:val="28"/>
          <w:szCs w:val="28"/>
          <w:lang w:eastAsia="ar-SA"/>
        </w:rPr>
      </w:pPr>
      <w:proofErr w:type="gramStart"/>
      <w:r w:rsidRPr="00280FDE">
        <w:rPr>
          <w:rFonts w:eastAsia="Times New Roman" w:cs="Times New Roman"/>
          <w:bCs/>
          <w:sz w:val="28"/>
          <w:szCs w:val="28"/>
          <w:lang w:eastAsia="ar-SA"/>
        </w:rPr>
        <w:t xml:space="preserve">В случае, если от имени участника закупки действует иное лицо, заявка на участие в </w:t>
      </w:r>
      <w:r w:rsidRPr="00280FDE">
        <w:rPr>
          <w:rFonts w:eastAsia="Times New Roman" w:cs="Times New Roman"/>
          <w:sz w:val="28"/>
          <w:szCs w:val="28"/>
          <w:lang w:eastAsia="ar-SA"/>
        </w:rPr>
        <w:t>запросе предложений</w:t>
      </w:r>
      <w:r w:rsidRPr="00280FDE">
        <w:rPr>
          <w:rFonts w:eastAsia="Times New Roman" w:cs="Times New Roman"/>
          <w:bCs/>
          <w:sz w:val="28"/>
          <w:szCs w:val="28"/>
          <w:lang w:eastAsia="ar-SA"/>
        </w:rPr>
        <w:t xml:space="preserve"> должна содержать также </w:t>
      </w:r>
      <w:r w:rsidRPr="00280FDE">
        <w:rPr>
          <w:rFonts w:eastAsia="Times New Roman" w:cs="Times New Roman"/>
          <w:b/>
          <w:bCs/>
          <w:sz w:val="28"/>
          <w:szCs w:val="28"/>
          <w:lang w:eastAsia="ar-SA"/>
        </w:rPr>
        <w:t xml:space="preserve">доверенность на </w:t>
      </w:r>
      <w:r w:rsidRPr="00280FDE">
        <w:rPr>
          <w:rFonts w:eastAsia="Times New Roman" w:cs="Times New Roman"/>
          <w:b/>
          <w:bCs/>
          <w:sz w:val="28"/>
          <w:szCs w:val="28"/>
          <w:lang w:eastAsia="ar-SA"/>
        </w:rPr>
        <w:lastRenderedPageBreak/>
        <w:t>осуществление действий от имени участника закупки (</w:t>
      </w:r>
      <w:hyperlink w:anchor="_Приложение_№_3" w:history="1">
        <w:r w:rsidRPr="00280FDE">
          <w:rPr>
            <w:rFonts w:eastAsia="Times New Roman" w:cs="Times New Roman"/>
            <w:b/>
            <w:bCs/>
            <w:sz w:val="28"/>
            <w:szCs w:val="28"/>
            <w:lang w:eastAsia="ar-SA"/>
          </w:rPr>
          <w:t>Приложение №3</w:t>
        </w:r>
      </w:hyperlink>
      <w:r w:rsidRPr="00280FDE">
        <w:rPr>
          <w:rFonts w:eastAsia="Times New Roman" w:cs="Times New Roman"/>
          <w:b/>
          <w:bCs/>
          <w:sz w:val="28"/>
          <w:szCs w:val="28"/>
          <w:lang w:eastAsia="ar-SA"/>
        </w:rPr>
        <w:t xml:space="preserve"> к Документации)</w:t>
      </w:r>
      <w:r w:rsidRPr="00280FDE">
        <w:rPr>
          <w:rFonts w:eastAsia="Times New Roman" w:cs="Times New Roman"/>
          <w:bCs/>
          <w:sz w:val="28"/>
          <w:szCs w:val="28"/>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roofErr w:type="gramEnd"/>
    </w:p>
    <w:p w:rsidR="000231F0"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w:t>
      </w:r>
      <w:r w:rsidRPr="00280FDE">
        <w:rPr>
          <w:rFonts w:eastAsia="Times New Roman" w:cs="Times New Roman"/>
          <w:bCs/>
          <w:sz w:val="28"/>
          <w:szCs w:val="28"/>
          <w:lang w:eastAsia="ar-SA"/>
        </w:rPr>
        <w:t xml:space="preserve"> (индивидуального предпринимателя): </w:t>
      </w:r>
      <w:r w:rsidRPr="00280FDE">
        <w:rPr>
          <w:rFonts w:eastAsia="Times New Roman" w:cs="Times New Roman"/>
          <w:b/>
          <w:bCs/>
          <w:sz w:val="28"/>
          <w:szCs w:val="28"/>
          <w:lang w:eastAsia="ar-SA"/>
        </w:rPr>
        <w:t xml:space="preserve">нотариально удостоверенная копия всех страниц паспорта гражданина. </w:t>
      </w:r>
    </w:p>
    <w:p w:rsidR="006F79FE" w:rsidRPr="00280FDE" w:rsidRDefault="006F79FE" w:rsidP="00280FDE">
      <w:pPr>
        <w:suppressAutoHyphens/>
        <w:spacing w:line="240" w:lineRule="auto"/>
        <w:ind w:firstLine="708"/>
        <w:jc w:val="both"/>
        <w:rPr>
          <w:rFonts w:eastAsia="Times New Roman" w:cs="Times New Roman"/>
          <w:bCs/>
          <w:sz w:val="28"/>
          <w:szCs w:val="28"/>
          <w:lang w:eastAsia="ar-SA"/>
        </w:rPr>
      </w:pPr>
      <w:proofErr w:type="gramStart"/>
      <w:r w:rsidRPr="00280FDE">
        <w:rPr>
          <w:rFonts w:eastAsia="Times New Roman" w:cs="Times New Roman"/>
          <w:bCs/>
          <w:sz w:val="28"/>
          <w:szCs w:val="28"/>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280FDE">
        <w:rPr>
          <w:rFonts w:eastAsia="Times New Roman" w:cs="Times New Roman"/>
          <w:b/>
          <w:bCs/>
          <w:sz w:val="28"/>
          <w:szCs w:val="28"/>
          <w:lang w:eastAsia="ar-SA"/>
        </w:rPr>
        <w:t>доверенность на осуществление действий от имени Участника закупки (</w:t>
      </w:r>
      <w:hyperlink w:anchor="_Приложение_№_3" w:history="1">
        <w:r w:rsidRPr="00280FDE">
          <w:rPr>
            <w:rFonts w:eastAsia="Times New Roman" w:cs="Times New Roman"/>
            <w:b/>
            <w:bCs/>
            <w:sz w:val="28"/>
            <w:szCs w:val="28"/>
            <w:lang w:eastAsia="ar-SA"/>
          </w:rPr>
          <w:t>Приложение №3</w:t>
        </w:r>
      </w:hyperlink>
      <w:r w:rsidRPr="00280FDE">
        <w:rPr>
          <w:rFonts w:eastAsia="Times New Roman" w:cs="Times New Roman"/>
          <w:b/>
          <w:bCs/>
          <w:sz w:val="28"/>
          <w:szCs w:val="28"/>
          <w:lang w:eastAsia="ar-SA"/>
        </w:rPr>
        <w:t xml:space="preserve"> к Документации)</w:t>
      </w:r>
      <w:r w:rsidRPr="00280FDE">
        <w:rPr>
          <w:rFonts w:eastAsia="Times New Roman" w:cs="Times New Roman"/>
          <w:bCs/>
          <w:sz w:val="28"/>
          <w:szCs w:val="28"/>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280FDE" w:rsidRDefault="006F79FE"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 </w:t>
      </w:r>
      <w:r w:rsidRPr="00280FDE">
        <w:rPr>
          <w:rFonts w:eastAsia="Times New Roman" w:cs="Times New Roman"/>
          <w:b/>
          <w:bCs/>
          <w:sz w:val="28"/>
          <w:szCs w:val="28"/>
          <w:lang w:eastAsia="ar-SA"/>
        </w:rPr>
        <w:t>нотариально удостоверенные копии</w:t>
      </w:r>
      <w:r w:rsidRPr="00280FDE">
        <w:rPr>
          <w:rFonts w:eastAsia="Times New Roman" w:cs="Times New Roman"/>
          <w:bCs/>
          <w:sz w:val="28"/>
          <w:szCs w:val="28"/>
          <w:lang w:eastAsia="ar-SA"/>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 xml:space="preserve"> для юридического лица</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учредительных документов Участника закупки (</w:t>
      </w:r>
      <w:r w:rsidRPr="00280FDE">
        <w:rPr>
          <w:rFonts w:eastAsia="Times New Roman" w:cs="Times New Roman"/>
          <w:b/>
          <w:bCs/>
          <w:sz w:val="28"/>
          <w:szCs w:val="28"/>
          <w:lang w:eastAsia="ar-SA"/>
        </w:rPr>
        <w:t>Устав</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постановке на учет в налоговом органе</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государственной регистрации</w:t>
      </w:r>
      <w:r w:rsidRPr="00280FDE">
        <w:rPr>
          <w:rFonts w:eastAsia="Times New Roman" w:cs="Times New Roman"/>
          <w:bCs/>
          <w:sz w:val="28"/>
          <w:szCs w:val="28"/>
          <w:lang w:eastAsia="ar-SA"/>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
          <w:bCs/>
          <w:sz w:val="28"/>
          <w:szCs w:val="28"/>
          <w:lang w:eastAsia="ar-SA"/>
        </w:rPr>
        <w:t>свидетельства о внесении записи в ЕГРЮЛ</w:t>
      </w:r>
      <w:r w:rsidRPr="00280FDE">
        <w:rPr>
          <w:rFonts w:eastAsia="Times New Roman" w:cs="Times New Roman"/>
          <w:bCs/>
          <w:sz w:val="28"/>
          <w:szCs w:val="28"/>
          <w:lang w:eastAsia="ar-SA"/>
        </w:rPr>
        <w:t xml:space="preserve"> о юридическом лице, зарегистрированном до 1 июля 2002 года (при наличии);</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r w:rsidRPr="00280FDE">
        <w:rPr>
          <w:rFonts w:eastAsia="Times New Roman" w:cs="Times New Roman"/>
          <w:bCs/>
          <w:sz w:val="28"/>
          <w:szCs w:val="28"/>
          <w:u w:val="single"/>
          <w:lang w:eastAsia="ar-SA"/>
        </w:rPr>
        <w:t>для физического лица</w:t>
      </w:r>
      <w:r w:rsidRPr="00280FDE">
        <w:rPr>
          <w:rFonts w:eastAsia="Times New Roman" w:cs="Times New Roman"/>
          <w:bCs/>
          <w:sz w:val="28"/>
          <w:szCs w:val="28"/>
          <w:lang w:eastAsia="ar-SA"/>
        </w:rPr>
        <w:t xml:space="preserve"> (индивидуального предпринимателя):</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постановке на учет в налоговом органе</w:t>
      </w:r>
      <w:r w:rsidRPr="00280FDE">
        <w:rPr>
          <w:rFonts w:eastAsia="Times New Roman" w:cs="Times New Roman"/>
          <w:bCs/>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свидетельства о государственной регистрации физического лица</w:t>
      </w:r>
      <w:r w:rsidRPr="00280FDE">
        <w:rPr>
          <w:rFonts w:eastAsia="Times New Roman" w:cs="Times New Roman"/>
          <w:bCs/>
          <w:sz w:val="28"/>
          <w:szCs w:val="28"/>
          <w:lang w:eastAsia="ar-SA"/>
        </w:rPr>
        <w:t xml:space="preserve"> в качестве индивидуального предпринимателя,</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
          <w:bCs/>
          <w:sz w:val="28"/>
          <w:szCs w:val="28"/>
          <w:lang w:eastAsia="ar-SA"/>
        </w:rPr>
        <w:t>свидетельства о внесении записи в ЕГРИП</w:t>
      </w:r>
      <w:r w:rsidRPr="00280FDE">
        <w:rPr>
          <w:rFonts w:eastAsia="Times New Roman" w:cs="Times New Roman"/>
          <w:bCs/>
          <w:sz w:val="28"/>
          <w:szCs w:val="28"/>
          <w:lang w:eastAsia="ar-SA"/>
        </w:rPr>
        <w:t xml:space="preserve"> об индивидуальном предпринимателе, зарегистрированном до 1 января 2004 года (при наличии);</w:t>
      </w:r>
    </w:p>
    <w:p w:rsidR="006F79FE" w:rsidRPr="00280FDE" w:rsidRDefault="006F79FE" w:rsidP="00280FDE">
      <w:pPr>
        <w:suppressAutoHyphens/>
        <w:spacing w:line="240" w:lineRule="auto"/>
        <w:jc w:val="both"/>
        <w:rPr>
          <w:rFonts w:eastAsia="Times New Roman" w:cs="Times New Roman"/>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Cs/>
          <w:sz w:val="28"/>
          <w:szCs w:val="28"/>
          <w:lang w:eastAsia="ar-SA"/>
        </w:rPr>
        <w:t xml:space="preserve">       </w:t>
      </w:r>
      <w:proofErr w:type="gramStart"/>
      <w:r w:rsidRPr="00280FDE">
        <w:rPr>
          <w:rFonts w:eastAsia="Times New Roman" w:cs="Times New Roman"/>
          <w:bCs/>
          <w:sz w:val="28"/>
          <w:szCs w:val="28"/>
          <w:lang w:eastAsia="ar-SA"/>
        </w:rPr>
        <w:t xml:space="preserve">- оригинал или нотариально удостоверенная копия </w:t>
      </w:r>
      <w:r w:rsidRPr="00280FDE">
        <w:rPr>
          <w:rFonts w:eastAsia="Times New Roman" w:cs="Times New Roman"/>
          <w:b/>
          <w:bCs/>
          <w:sz w:val="28"/>
          <w:szCs w:val="28"/>
          <w:lang w:eastAsia="ar-SA"/>
        </w:rPr>
        <w:t xml:space="preserve">решения об одобрении или о совершении сделки, </w:t>
      </w:r>
      <w:r w:rsidRPr="00280FDE">
        <w:rPr>
          <w:rFonts w:eastAsia="Times New Roman" w:cs="Times New Roman"/>
          <w:bCs/>
          <w:sz w:val="28"/>
          <w:szCs w:val="28"/>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280FDE">
        <w:rPr>
          <w:rFonts w:eastAsia="Times New Roman" w:cs="Times New Roman"/>
          <w:b/>
          <w:bCs/>
          <w:sz w:val="28"/>
          <w:szCs w:val="28"/>
          <w:lang w:eastAsia="ar-SA"/>
        </w:rPr>
        <w:t>либо оригинал официального письма</w:t>
      </w:r>
      <w:r w:rsidRPr="00280FDE">
        <w:rPr>
          <w:rFonts w:eastAsia="Times New Roman" w:cs="Times New Roman"/>
          <w:bCs/>
          <w:sz w:val="28"/>
          <w:szCs w:val="28"/>
          <w:lang w:eastAsia="ar-SA"/>
        </w:rPr>
        <w:t xml:space="preserve"> </w:t>
      </w:r>
      <w:r w:rsidRPr="00280FDE">
        <w:rPr>
          <w:rFonts w:eastAsia="Times New Roman" w:cs="Times New Roman"/>
          <w:b/>
          <w:bCs/>
          <w:sz w:val="28"/>
          <w:szCs w:val="28"/>
          <w:lang w:eastAsia="ar-SA"/>
        </w:rPr>
        <w:t>о том, что</w:t>
      </w:r>
      <w:proofErr w:type="gramEnd"/>
      <w:r w:rsidRPr="00280FDE">
        <w:rPr>
          <w:rFonts w:eastAsia="Times New Roman" w:cs="Times New Roman"/>
          <w:b/>
          <w:bCs/>
          <w:sz w:val="28"/>
          <w:szCs w:val="28"/>
          <w:lang w:eastAsia="ar-SA"/>
        </w:rPr>
        <w:t xml:space="preserve"> сделка для Участника не является крупной, одобрение сделки не требуется;</w:t>
      </w:r>
    </w:p>
    <w:p w:rsidR="000231F0" w:rsidRPr="00280FDE" w:rsidRDefault="000231F0"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ar-SA"/>
        </w:rPr>
        <w:t xml:space="preserve">        - </w:t>
      </w:r>
      <w:r w:rsidR="000231F0" w:rsidRPr="00280FDE">
        <w:rPr>
          <w:rFonts w:eastAsia="Times New Roman" w:cs="Times New Roman"/>
          <w:bCs/>
          <w:sz w:val="28"/>
          <w:szCs w:val="28"/>
          <w:lang w:eastAsia="ru-RU"/>
        </w:rPr>
        <w:t xml:space="preserve">заверенные уполномоченным лицом Участника </w:t>
      </w:r>
      <w:r w:rsidR="000231F0" w:rsidRPr="00280FDE">
        <w:rPr>
          <w:rFonts w:eastAsia="Times New Roman" w:cs="Times New Roman"/>
          <w:b/>
          <w:bCs/>
          <w:sz w:val="28"/>
          <w:szCs w:val="28"/>
          <w:lang w:eastAsia="ru-RU"/>
        </w:rPr>
        <w:t>копии баланса и отчета о прибылях и убытках за 2014 год</w:t>
      </w:r>
      <w:r w:rsidR="000231F0" w:rsidRPr="00280FDE">
        <w:rPr>
          <w:rFonts w:eastAsia="Times New Roman" w:cs="Times New Roman"/>
          <w:bCs/>
          <w:sz w:val="28"/>
          <w:szCs w:val="28"/>
          <w:lang w:eastAsia="ru-RU"/>
        </w:rPr>
        <w:t>, поданных в установленном порядке в налоговую инспекцию по месту регистрации Участника с отметкой о приеме.</w:t>
      </w:r>
    </w:p>
    <w:p w:rsidR="006F79FE" w:rsidRPr="00280FDE" w:rsidRDefault="006F79FE" w:rsidP="00280FDE">
      <w:pPr>
        <w:spacing w:line="240" w:lineRule="auto"/>
        <w:ind w:firstLine="708"/>
        <w:jc w:val="both"/>
        <w:rPr>
          <w:rFonts w:eastAsia="Times New Roman" w:cs="Times New Roman"/>
          <w:b/>
          <w:bCs/>
          <w:sz w:val="28"/>
          <w:szCs w:val="28"/>
          <w:lang w:eastAsia="ru-RU"/>
        </w:rPr>
      </w:pPr>
      <w:r w:rsidRPr="00280FDE">
        <w:rPr>
          <w:rFonts w:eastAsia="Times New Roman" w:cs="Times New Roman"/>
          <w:bCs/>
          <w:sz w:val="28"/>
          <w:szCs w:val="28"/>
          <w:lang w:eastAsia="ru-RU"/>
        </w:rPr>
        <w:t>Если бухгалтерский баланс</w:t>
      </w:r>
      <w:r w:rsidRPr="00280FDE">
        <w:rPr>
          <w:rFonts w:eastAsia="Calibri" w:cs="Times New Roman"/>
          <w:sz w:val="28"/>
          <w:szCs w:val="28"/>
        </w:rPr>
        <w:t xml:space="preserve"> </w:t>
      </w:r>
      <w:r w:rsidRPr="00280FDE">
        <w:rPr>
          <w:rFonts w:eastAsia="Times New Roman" w:cs="Times New Roman"/>
          <w:bCs/>
          <w:sz w:val="28"/>
          <w:szCs w:val="28"/>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280FDE">
        <w:rPr>
          <w:rFonts w:eastAsia="Times New Roman" w:cs="Times New Roman"/>
          <w:b/>
          <w:bCs/>
          <w:sz w:val="28"/>
          <w:szCs w:val="28"/>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280FDE" w:rsidRDefault="006F79FE" w:rsidP="00280FDE">
      <w:pPr>
        <w:suppressAutoHyphens/>
        <w:spacing w:line="240" w:lineRule="auto"/>
        <w:ind w:firstLine="708"/>
        <w:jc w:val="both"/>
        <w:rPr>
          <w:rFonts w:eastAsia="Times New Roman" w:cs="Times New Roman"/>
          <w:bCs/>
          <w:sz w:val="28"/>
          <w:szCs w:val="28"/>
          <w:u w:val="single"/>
          <w:lang w:eastAsia="ru-RU"/>
        </w:rPr>
      </w:pPr>
      <w:r w:rsidRPr="00280FDE">
        <w:rPr>
          <w:rFonts w:eastAsia="Times New Roman" w:cs="Times New Roman"/>
          <w:bCs/>
          <w:sz w:val="28"/>
          <w:szCs w:val="28"/>
          <w:u w:val="single"/>
          <w:lang w:eastAsia="ru-RU"/>
        </w:rPr>
        <w:lastRenderedPageBreak/>
        <w:t xml:space="preserve">Некоммерческие организации </w:t>
      </w:r>
      <w:r w:rsidRPr="00280FDE">
        <w:rPr>
          <w:rFonts w:eastAsia="Times New Roman" w:cs="Times New Roman"/>
          <w:bCs/>
          <w:sz w:val="28"/>
          <w:szCs w:val="28"/>
          <w:lang w:eastAsia="ru-RU"/>
        </w:rPr>
        <w:t xml:space="preserve">предоставляют заверенные уполномоченным лицом Участника </w:t>
      </w:r>
      <w:r w:rsidRPr="00280FDE">
        <w:rPr>
          <w:rFonts w:eastAsia="Times New Roman" w:cs="Times New Roman"/>
          <w:b/>
          <w:bCs/>
          <w:sz w:val="28"/>
          <w:szCs w:val="28"/>
          <w:lang w:eastAsia="ru-RU"/>
        </w:rPr>
        <w:t>копии баланса и отчета о целевом использовании средств</w:t>
      </w:r>
      <w:r w:rsidRPr="00280FDE">
        <w:rPr>
          <w:rFonts w:eastAsia="Times New Roman" w:cs="Times New Roman"/>
          <w:bCs/>
          <w:sz w:val="28"/>
          <w:szCs w:val="28"/>
          <w:lang w:eastAsia="ru-RU"/>
        </w:rPr>
        <w:t>.</w:t>
      </w:r>
      <w:r w:rsidRPr="00280FDE">
        <w:rPr>
          <w:rFonts w:eastAsia="Times New Roman" w:cs="Times New Roman"/>
          <w:bCs/>
          <w:sz w:val="28"/>
          <w:szCs w:val="28"/>
          <w:u w:val="single"/>
          <w:lang w:eastAsia="ru-RU"/>
        </w:rPr>
        <w:t xml:space="preserve"> </w:t>
      </w:r>
    </w:p>
    <w:p w:rsidR="006F79FE" w:rsidRPr="00280FDE" w:rsidRDefault="006F79FE" w:rsidP="00280FDE">
      <w:pPr>
        <w:suppressAutoHyphens/>
        <w:spacing w:line="240" w:lineRule="auto"/>
        <w:jc w:val="both"/>
        <w:rPr>
          <w:rFonts w:eastAsia="Times New Roman" w:cs="Times New Roman"/>
          <w:bCs/>
          <w:sz w:val="28"/>
          <w:szCs w:val="28"/>
          <w:lang w:eastAsia="ru-RU"/>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Организации, зарегистрированные после 1 января 2015 года, предоставляют:</w:t>
      </w:r>
      <w:r w:rsidRPr="00280FDE">
        <w:rPr>
          <w:rFonts w:eastAsia="Times New Roman" w:cs="Times New Roman"/>
          <w:bCs/>
          <w:sz w:val="28"/>
          <w:szCs w:val="28"/>
          <w:lang w:eastAsia="ru-RU"/>
        </w:rPr>
        <w:t xml:space="preserve">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ru-RU"/>
        </w:rPr>
        <w:t>;</w:t>
      </w:r>
    </w:p>
    <w:p w:rsidR="006F79FE" w:rsidRPr="00280FDE" w:rsidRDefault="006F79FE"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ru-RU"/>
        </w:rPr>
        <w:t xml:space="preserve">           </w:t>
      </w:r>
      <w:r w:rsidRPr="00280FDE">
        <w:rPr>
          <w:rFonts w:eastAsia="Times New Roman" w:cs="Times New Roman"/>
          <w:bCs/>
          <w:sz w:val="28"/>
          <w:szCs w:val="28"/>
          <w:u w:val="single"/>
          <w:lang w:eastAsia="ru-RU"/>
        </w:rPr>
        <w:t xml:space="preserve">Индивидуальные предприниматели не предоставляют бухгалтерскую отчетность, если </w:t>
      </w:r>
      <w:r w:rsidRPr="00280FDE">
        <w:rPr>
          <w:rFonts w:eastAsia="Times New Roman" w:cs="Times New Roman"/>
          <w:bCs/>
          <w:sz w:val="28"/>
          <w:szCs w:val="28"/>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280FDE">
        <w:rPr>
          <w:rFonts w:eastAsia="Times New Roman" w:cs="Times New Roman"/>
          <w:sz w:val="28"/>
          <w:szCs w:val="28"/>
          <w:lang w:eastAsia="ar-SA"/>
        </w:rPr>
        <w:t xml:space="preserve"> В таком случае, и</w:t>
      </w:r>
      <w:r w:rsidRPr="00280FDE">
        <w:rPr>
          <w:rFonts w:eastAsia="Times New Roman" w:cs="Times New Roman"/>
          <w:bCs/>
          <w:sz w:val="28"/>
          <w:szCs w:val="28"/>
          <w:lang w:eastAsia="ru-RU"/>
        </w:rPr>
        <w:t xml:space="preserve">ндивидуальные предприниматели предоставляют </w:t>
      </w:r>
      <w:r w:rsidRPr="00280FDE">
        <w:rPr>
          <w:rFonts w:eastAsia="Times New Roman" w:cs="Times New Roman"/>
          <w:b/>
          <w:bCs/>
          <w:sz w:val="28"/>
          <w:szCs w:val="28"/>
          <w:lang w:eastAsia="ru-RU"/>
        </w:rPr>
        <w:t>официальное письмо, подтверждающее информацию о непредставлении в налоговые органы бухгалтерской отчетности</w:t>
      </w:r>
      <w:r w:rsidRPr="00280FDE">
        <w:rPr>
          <w:rFonts w:eastAsia="Times New Roman" w:cs="Times New Roman"/>
          <w:bCs/>
          <w:sz w:val="28"/>
          <w:szCs w:val="28"/>
          <w:lang w:eastAsia="ar-SA"/>
        </w:rPr>
        <w:t>;</w:t>
      </w:r>
    </w:p>
    <w:p w:rsidR="000231F0" w:rsidRPr="00280FDE" w:rsidRDefault="000231F0" w:rsidP="00280FDE">
      <w:pPr>
        <w:suppressAutoHyphens/>
        <w:spacing w:line="240" w:lineRule="auto"/>
        <w:jc w:val="both"/>
        <w:rPr>
          <w:rFonts w:eastAsia="Times New Roman" w:cs="Times New Roman"/>
          <w:bCs/>
          <w:sz w:val="28"/>
          <w:szCs w:val="28"/>
          <w:lang w:eastAsia="ar-SA"/>
        </w:rPr>
      </w:pPr>
    </w:p>
    <w:p w:rsidR="00292CCE" w:rsidRPr="00280FDE" w:rsidRDefault="006F79FE" w:rsidP="00280FDE">
      <w:pPr>
        <w:tabs>
          <w:tab w:val="left" w:pos="426"/>
        </w:tabs>
        <w:overflowPunct w:val="0"/>
        <w:autoSpaceDE w:val="0"/>
        <w:autoSpaceDN w:val="0"/>
        <w:adjustRightInd w:val="0"/>
        <w:spacing w:line="240" w:lineRule="auto"/>
        <w:ind w:firstLine="567"/>
        <w:jc w:val="both"/>
        <w:rPr>
          <w:rFonts w:eastAsia="Calibri" w:cs="Times New Roman"/>
          <w:sz w:val="28"/>
          <w:szCs w:val="28"/>
        </w:rPr>
      </w:pPr>
      <w:r w:rsidRPr="00280FDE">
        <w:rPr>
          <w:rFonts w:eastAsia="Calibri" w:cs="Times New Roman"/>
          <w:b/>
          <w:color w:val="000000" w:themeColor="text1"/>
          <w:sz w:val="28"/>
          <w:szCs w:val="28"/>
          <w:lang w:eastAsia="ar-SA"/>
        </w:rPr>
        <w:t xml:space="preserve">  </w:t>
      </w:r>
      <w:r w:rsidR="00292CCE" w:rsidRPr="00280FDE">
        <w:rPr>
          <w:rFonts w:eastAsia="Times New Roman" w:cs="Times New Roman"/>
          <w:bCs/>
          <w:sz w:val="28"/>
          <w:szCs w:val="28"/>
          <w:lang w:eastAsia="ar-SA"/>
        </w:rPr>
        <w:t xml:space="preserve">- заверенная уполномоченным лицом Участника </w:t>
      </w:r>
      <w:r w:rsidR="00292CCE" w:rsidRPr="00280FDE">
        <w:rPr>
          <w:rFonts w:eastAsia="Times New Roman" w:cs="Times New Roman"/>
          <w:b/>
          <w:bCs/>
          <w:sz w:val="28"/>
          <w:szCs w:val="28"/>
          <w:lang w:eastAsia="ar-SA"/>
        </w:rPr>
        <w:t xml:space="preserve">копия </w:t>
      </w:r>
      <w:r w:rsidR="00B86857" w:rsidRPr="00280FDE">
        <w:rPr>
          <w:rFonts w:cs="Times New Roman"/>
          <w:b/>
          <w:bCs/>
          <w:sz w:val="28"/>
          <w:szCs w:val="28"/>
          <w:lang w:eastAsia="ru-RU"/>
        </w:rPr>
        <w:t xml:space="preserve">действующего свидетельства СРО (с приложениями) </w:t>
      </w:r>
      <w:r w:rsidR="00B86857" w:rsidRPr="00280FDE">
        <w:rPr>
          <w:rFonts w:cs="Times New Roman"/>
          <w:bCs/>
          <w:sz w:val="28"/>
          <w:szCs w:val="28"/>
          <w:lang w:eastAsia="ru-RU"/>
        </w:rPr>
        <w:t>о допуске к определенному виду или видам работ в объеме Технического задания</w:t>
      </w:r>
      <w:r w:rsidR="00292CCE" w:rsidRPr="00280FDE">
        <w:rPr>
          <w:rFonts w:eastAsia="Calibri" w:cs="Times New Roman"/>
          <w:sz w:val="28"/>
          <w:szCs w:val="28"/>
        </w:rPr>
        <w:t>;</w:t>
      </w:r>
    </w:p>
    <w:p w:rsidR="000231F0" w:rsidRPr="00280FDE" w:rsidRDefault="000231F0" w:rsidP="00280FDE">
      <w:pPr>
        <w:tabs>
          <w:tab w:val="left" w:pos="426"/>
        </w:tabs>
        <w:overflowPunct w:val="0"/>
        <w:autoSpaceDE w:val="0"/>
        <w:autoSpaceDN w:val="0"/>
        <w:adjustRightInd w:val="0"/>
        <w:spacing w:line="240" w:lineRule="auto"/>
        <w:ind w:firstLine="567"/>
        <w:jc w:val="both"/>
        <w:rPr>
          <w:rFonts w:eastAsia="Calibri" w:cs="Times New Roman"/>
          <w:sz w:val="28"/>
          <w:szCs w:val="28"/>
        </w:rPr>
      </w:pPr>
    </w:p>
    <w:p w:rsidR="00BB5A57" w:rsidRPr="00280FDE" w:rsidRDefault="00292CCE" w:rsidP="00280FDE">
      <w:pPr>
        <w:suppressAutoHyphens/>
        <w:spacing w:line="240" w:lineRule="auto"/>
        <w:ind w:firstLine="567"/>
        <w:jc w:val="both"/>
        <w:rPr>
          <w:rFonts w:cs="Times New Roman"/>
          <w:sz w:val="28"/>
          <w:szCs w:val="28"/>
        </w:rPr>
      </w:pPr>
      <w:r w:rsidRPr="00280FDE">
        <w:rPr>
          <w:rFonts w:eastAsia="Times New Roman" w:cs="Times New Roman"/>
          <w:bCs/>
          <w:sz w:val="28"/>
          <w:szCs w:val="28"/>
          <w:lang w:eastAsia="ar-SA"/>
        </w:rPr>
        <w:t xml:space="preserve">- </w:t>
      </w:r>
      <w:r w:rsidR="001021A6" w:rsidRPr="00280FDE">
        <w:rPr>
          <w:rFonts w:eastAsia="Times New Roman" w:cs="Times New Roman"/>
          <w:bCs/>
          <w:sz w:val="28"/>
          <w:szCs w:val="28"/>
          <w:lang w:eastAsia="ar-SA"/>
        </w:rPr>
        <w:t xml:space="preserve">заверенную уполномоченным лицом Участника копию действующего на момент  подписания договора </w:t>
      </w:r>
      <w:r w:rsidR="001021A6" w:rsidRPr="00280FDE">
        <w:rPr>
          <w:rFonts w:eastAsia="Times New Roman" w:cs="Times New Roman"/>
          <w:b/>
          <w:bCs/>
          <w:sz w:val="28"/>
          <w:szCs w:val="28"/>
          <w:lang w:eastAsia="ar-SA"/>
        </w:rPr>
        <w:t>полиса страхования ответственности</w:t>
      </w:r>
      <w:r w:rsidR="001021A6" w:rsidRPr="00280FDE">
        <w:rPr>
          <w:rFonts w:eastAsia="Times New Roman" w:cs="Times New Roman"/>
          <w:bCs/>
          <w:sz w:val="28"/>
          <w:szCs w:val="28"/>
          <w:lang w:eastAsia="ar-SA"/>
        </w:rPr>
        <w:t>, при осуществлении деятельности в качестве Подрядчика (при установлении СРО требования к страхованию</w:t>
      </w:r>
      <w:r w:rsidR="00075778" w:rsidRPr="00280FDE">
        <w:rPr>
          <w:rFonts w:eastAsia="Times New Roman" w:cs="Times New Roman"/>
          <w:bCs/>
          <w:sz w:val="28"/>
          <w:szCs w:val="28"/>
          <w:lang w:eastAsia="ar-SA"/>
        </w:rPr>
        <w:t xml:space="preserve"> (</w:t>
      </w:r>
      <w:proofErr w:type="spellStart"/>
      <w:r w:rsidR="00075778" w:rsidRPr="00280FDE">
        <w:rPr>
          <w:rFonts w:eastAsia="Times New Roman" w:cs="Times New Roman"/>
          <w:bCs/>
          <w:sz w:val="28"/>
          <w:szCs w:val="28"/>
          <w:lang w:eastAsia="ar-SA"/>
        </w:rPr>
        <w:t>п.п</w:t>
      </w:r>
      <w:proofErr w:type="spellEnd"/>
      <w:r w:rsidR="00075778" w:rsidRPr="00280FDE">
        <w:rPr>
          <w:rFonts w:eastAsia="Times New Roman" w:cs="Times New Roman"/>
          <w:bCs/>
          <w:sz w:val="28"/>
          <w:szCs w:val="28"/>
          <w:lang w:eastAsia="ar-SA"/>
        </w:rPr>
        <w:t>. 3 и 4 ч. 12 ст. 55.5 Градостроительного кодекса РФ)</w:t>
      </w:r>
      <w:r w:rsidR="001021A6" w:rsidRPr="00280FDE">
        <w:rPr>
          <w:rFonts w:eastAsia="Times New Roman" w:cs="Times New Roman"/>
          <w:bCs/>
          <w:sz w:val="28"/>
          <w:szCs w:val="28"/>
          <w:lang w:eastAsia="ar-SA"/>
        </w:rPr>
        <w:t>);</w:t>
      </w:r>
      <w:r w:rsidR="00BB5A57" w:rsidRPr="00280FDE">
        <w:rPr>
          <w:rFonts w:cs="Times New Roman"/>
          <w:sz w:val="28"/>
          <w:szCs w:val="28"/>
        </w:rPr>
        <w:t xml:space="preserve"> </w:t>
      </w:r>
    </w:p>
    <w:p w:rsidR="001021A6" w:rsidRPr="00280FDE" w:rsidRDefault="001021A6" w:rsidP="00280FDE">
      <w:pPr>
        <w:suppressAutoHyphens/>
        <w:spacing w:line="240" w:lineRule="auto"/>
        <w:ind w:firstLine="567"/>
        <w:jc w:val="both"/>
        <w:rPr>
          <w:rFonts w:eastAsia="Times New Roman" w:cs="Times New Roman"/>
          <w:bCs/>
          <w:sz w:val="28"/>
          <w:szCs w:val="28"/>
          <w:lang w:eastAsia="ar-SA"/>
        </w:rPr>
      </w:pPr>
    </w:p>
    <w:p w:rsidR="0056721F" w:rsidRPr="00280FDE" w:rsidRDefault="00B86857" w:rsidP="00280FDE">
      <w:pPr>
        <w:suppressAutoHyphens/>
        <w:spacing w:line="240" w:lineRule="auto"/>
        <w:ind w:firstLine="567"/>
        <w:jc w:val="both"/>
        <w:rPr>
          <w:rFonts w:eastAsia="Times New Roman" w:cs="Times New Roman"/>
          <w:bCs/>
          <w:sz w:val="28"/>
          <w:szCs w:val="28"/>
          <w:lang w:eastAsia="ar-SA"/>
        </w:rPr>
      </w:pPr>
      <w:r w:rsidRPr="00280FDE">
        <w:rPr>
          <w:rFonts w:eastAsia="Times New Roman" w:cs="Times New Roman"/>
          <w:bCs/>
          <w:sz w:val="28"/>
          <w:szCs w:val="28"/>
          <w:lang w:eastAsia="ar-SA"/>
        </w:rPr>
        <w:t>-</w:t>
      </w:r>
      <w:r w:rsidRPr="00280FDE">
        <w:rPr>
          <w:rFonts w:cs="Times New Roman"/>
          <w:sz w:val="28"/>
          <w:szCs w:val="28"/>
        </w:rPr>
        <w:t xml:space="preserve"> </w:t>
      </w:r>
      <w:r w:rsidRPr="00280FDE">
        <w:rPr>
          <w:rFonts w:eastAsia="Times New Roman" w:cs="Times New Roman"/>
          <w:bCs/>
          <w:sz w:val="28"/>
          <w:szCs w:val="28"/>
          <w:lang w:eastAsia="ar-SA"/>
        </w:rPr>
        <w:t xml:space="preserve">заверенные уполномоченным лицом Участника </w:t>
      </w:r>
      <w:r w:rsidRPr="00280FDE">
        <w:rPr>
          <w:rFonts w:eastAsia="Times New Roman" w:cs="Times New Roman"/>
          <w:b/>
          <w:bCs/>
          <w:sz w:val="28"/>
          <w:szCs w:val="28"/>
          <w:lang w:eastAsia="ar-SA"/>
        </w:rPr>
        <w:t>копии трудовых книжек</w:t>
      </w:r>
      <w:r w:rsidRPr="00280FDE">
        <w:rPr>
          <w:rFonts w:eastAsia="Times New Roman" w:cs="Times New Roman"/>
          <w:bCs/>
          <w:sz w:val="28"/>
          <w:szCs w:val="28"/>
          <w:lang w:eastAsia="ar-SA"/>
        </w:rPr>
        <w:t xml:space="preserve"> и/или трудовых договоров с работниками, указанными в Справке о кадровых ресурсах (форма</w:t>
      </w:r>
      <w:r w:rsidR="00C0047D" w:rsidRPr="00280FDE">
        <w:rPr>
          <w:rFonts w:eastAsia="Times New Roman" w:cs="Times New Roman"/>
          <w:bCs/>
          <w:sz w:val="28"/>
          <w:szCs w:val="28"/>
          <w:lang w:eastAsia="ar-SA"/>
        </w:rPr>
        <w:t xml:space="preserve"> 6 Приложения № 1 Документации);</w:t>
      </w:r>
      <w:r w:rsidRPr="00280FDE">
        <w:rPr>
          <w:rFonts w:eastAsia="Times New Roman" w:cs="Times New Roman"/>
          <w:bCs/>
          <w:sz w:val="28"/>
          <w:szCs w:val="28"/>
          <w:lang w:eastAsia="ar-SA"/>
        </w:rPr>
        <w:t xml:space="preserve"> </w:t>
      </w:r>
    </w:p>
    <w:p w:rsidR="0056721F" w:rsidRPr="00280FDE" w:rsidRDefault="0056721F" w:rsidP="00280FDE">
      <w:pPr>
        <w:suppressAutoHyphens/>
        <w:spacing w:line="240" w:lineRule="auto"/>
        <w:ind w:firstLine="567"/>
        <w:jc w:val="both"/>
        <w:rPr>
          <w:rFonts w:eastAsia="Times New Roman" w:cs="Times New Roman"/>
          <w:bCs/>
          <w:sz w:val="28"/>
          <w:szCs w:val="28"/>
          <w:lang w:eastAsia="ar-SA"/>
        </w:rPr>
      </w:pPr>
    </w:p>
    <w:p w:rsidR="00B86857" w:rsidRPr="00280FDE" w:rsidRDefault="0056721F" w:rsidP="00280FDE">
      <w:pPr>
        <w:suppressAutoHyphens/>
        <w:spacing w:line="240" w:lineRule="auto"/>
        <w:ind w:firstLine="567"/>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 заверенные уполномоченным лицом Участника </w:t>
      </w:r>
      <w:r w:rsidR="00BD2005" w:rsidRPr="00280FDE">
        <w:rPr>
          <w:rFonts w:eastAsia="Times New Roman" w:cs="Times New Roman"/>
          <w:b/>
          <w:bCs/>
          <w:sz w:val="28"/>
          <w:szCs w:val="28"/>
          <w:lang w:eastAsia="ar-SA"/>
        </w:rPr>
        <w:t xml:space="preserve">копии </w:t>
      </w:r>
      <w:r w:rsidR="00B86857" w:rsidRPr="00280FDE">
        <w:rPr>
          <w:rFonts w:eastAsia="Times New Roman" w:cs="Times New Roman"/>
          <w:b/>
          <w:bCs/>
          <w:sz w:val="28"/>
          <w:szCs w:val="28"/>
          <w:lang w:eastAsia="ar-SA"/>
        </w:rPr>
        <w:t>документов, подтверждающих</w:t>
      </w:r>
      <w:r w:rsidR="00B86857" w:rsidRPr="00280FDE">
        <w:rPr>
          <w:rFonts w:eastAsia="Times New Roman" w:cs="Times New Roman"/>
          <w:bCs/>
          <w:sz w:val="28"/>
          <w:szCs w:val="28"/>
          <w:lang w:eastAsia="ar-SA"/>
        </w:rPr>
        <w:t xml:space="preserve"> </w:t>
      </w:r>
      <w:r w:rsidR="00B86857" w:rsidRPr="00280FDE">
        <w:rPr>
          <w:rFonts w:eastAsia="Times New Roman" w:cs="Times New Roman"/>
          <w:b/>
          <w:bCs/>
          <w:sz w:val="28"/>
          <w:szCs w:val="28"/>
          <w:lang w:eastAsia="ar-SA"/>
        </w:rPr>
        <w:t xml:space="preserve">квалификацию </w:t>
      </w:r>
      <w:r w:rsidR="00BD2005" w:rsidRPr="00280FDE">
        <w:rPr>
          <w:rFonts w:eastAsia="Times New Roman" w:cs="Times New Roman"/>
          <w:bCs/>
          <w:sz w:val="28"/>
          <w:szCs w:val="28"/>
          <w:lang w:eastAsia="ar-SA"/>
        </w:rPr>
        <w:t xml:space="preserve">указанных </w:t>
      </w:r>
      <w:r w:rsidR="00C0047D" w:rsidRPr="00280FDE">
        <w:rPr>
          <w:rFonts w:eastAsia="Times New Roman" w:cs="Times New Roman"/>
          <w:bCs/>
          <w:sz w:val="28"/>
          <w:szCs w:val="28"/>
          <w:lang w:eastAsia="ar-SA"/>
        </w:rPr>
        <w:t xml:space="preserve">в Справке о кадровых ресурсах (форма 6 Приложения № 1 Документации) </w:t>
      </w:r>
      <w:r w:rsidR="00C0047D" w:rsidRPr="00280FDE">
        <w:rPr>
          <w:rFonts w:eastAsia="Times New Roman" w:cs="Times New Roman"/>
          <w:b/>
          <w:bCs/>
          <w:sz w:val="28"/>
          <w:szCs w:val="28"/>
          <w:lang w:eastAsia="ar-SA"/>
        </w:rPr>
        <w:t>работников</w:t>
      </w:r>
      <w:r w:rsidR="00B86857" w:rsidRPr="00280FDE">
        <w:rPr>
          <w:rFonts w:eastAsia="Times New Roman" w:cs="Times New Roman"/>
          <w:b/>
          <w:bCs/>
          <w:sz w:val="28"/>
          <w:szCs w:val="28"/>
          <w:lang w:eastAsia="ar-SA"/>
        </w:rPr>
        <w:t>, их образование и опыт</w:t>
      </w:r>
      <w:r w:rsidR="00C0047D" w:rsidRPr="00280FDE">
        <w:rPr>
          <w:rFonts w:eastAsia="Times New Roman" w:cs="Times New Roman"/>
          <w:bCs/>
          <w:sz w:val="28"/>
          <w:szCs w:val="28"/>
          <w:lang w:eastAsia="ar-SA"/>
        </w:rPr>
        <w:t>;</w:t>
      </w:r>
      <w:r w:rsidR="00B86857" w:rsidRPr="00280FDE">
        <w:rPr>
          <w:rFonts w:eastAsia="Times New Roman" w:cs="Times New Roman"/>
          <w:bCs/>
          <w:sz w:val="28"/>
          <w:szCs w:val="28"/>
          <w:lang w:eastAsia="ar-SA"/>
        </w:rPr>
        <w:t xml:space="preserve"> </w:t>
      </w:r>
    </w:p>
    <w:p w:rsidR="00B86857" w:rsidRPr="00280FDE" w:rsidRDefault="00B86857" w:rsidP="00280FDE">
      <w:pPr>
        <w:suppressAutoHyphens/>
        <w:spacing w:line="240" w:lineRule="auto"/>
        <w:ind w:firstLine="567"/>
        <w:jc w:val="both"/>
        <w:rPr>
          <w:rFonts w:eastAsia="Times New Roman" w:cs="Times New Roman"/>
          <w:bCs/>
          <w:sz w:val="28"/>
          <w:szCs w:val="28"/>
          <w:lang w:eastAsia="ar-SA"/>
        </w:rPr>
      </w:pPr>
    </w:p>
    <w:p w:rsidR="00B86857" w:rsidRPr="00280FDE" w:rsidRDefault="00B86857" w:rsidP="00280FDE">
      <w:pPr>
        <w:suppressAutoHyphens/>
        <w:spacing w:line="240" w:lineRule="auto"/>
        <w:ind w:firstLine="567"/>
        <w:jc w:val="both"/>
        <w:rPr>
          <w:rFonts w:eastAsia="Times New Roman" w:cs="Times New Roman"/>
          <w:bCs/>
          <w:sz w:val="28"/>
          <w:szCs w:val="28"/>
          <w:lang w:eastAsia="ar-SA"/>
        </w:rPr>
      </w:pPr>
      <w:r w:rsidRPr="00280FDE">
        <w:rPr>
          <w:rFonts w:eastAsia="Times New Roman" w:cs="Times New Roman"/>
          <w:bCs/>
          <w:sz w:val="28"/>
          <w:szCs w:val="28"/>
          <w:lang w:eastAsia="ar-SA"/>
        </w:rPr>
        <w:t>-</w:t>
      </w:r>
      <w:r w:rsidRPr="00280FDE">
        <w:rPr>
          <w:rFonts w:cs="Times New Roman"/>
          <w:sz w:val="28"/>
          <w:szCs w:val="28"/>
        </w:rPr>
        <w:t xml:space="preserve"> </w:t>
      </w:r>
      <w:r w:rsidR="00C0047D" w:rsidRPr="00280FDE">
        <w:rPr>
          <w:rFonts w:cs="Times New Roman"/>
          <w:sz w:val="28"/>
          <w:szCs w:val="28"/>
        </w:rPr>
        <w:t xml:space="preserve">заверенные уполномоченным лицом Участника </w:t>
      </w:r>
      <w:r w:rsidR="008710E6" w:rsidRPr="00280FDE">
        <w:rPr>
          <w:rFonts w:eastAsia="Times New Roman" w:cs="Times New Roman"/>
          <w:b/>
          <w:bCs/>
          <w:sz w:val="28"/>
          <w:szCs w:val="28"/>
          <w:lang w:eastAsia="ar-SA"/>
        </w:rPr>
        <w:t>к</w:t>
      </w:r>
      <w:r w:rsidRPr="00280FDE">
        <w:rPr>
          <w:rFonts w:eastAsia="Times New Roman" w:cs="Times New Roman"/>
          <w:b/>
          <w:bCs/>
          <w:sz w:val="28"/>
          <w:szCs w:val="28"/>
          <w:lang w:eastAsia="ar-SA"/>
        </w:rPr>
        <w:t>опии удостоверений</w:t>
      </w:r>
      <w:r w:rsidRPr="00280FDE">
        <w:rPr>
          <w:rFonts w:cs="Times New Roman"/>
          <w:b/>
          <w:sz w:val="28"/>
          <w:szCs w:val="28"/>
        </w:rPr>
        <w:t xml:space="preserve"> </w:t>
      </w:r>
      <w:r w:rsidRPr="00280FDE">
        <w:rPr>
          <w:rFonts w:eastAsia="Times New Roman" w:cs="Times New Roman"/>
          <w:b/>
          <w:bCs/>
          <w:sz w:val="28"/>
          <w:szCs w:val="28"/>
          <w:lang w:eastAsia="ar-SA"/>
        </w:rPr>
        <w:t>работников</w:t>
      </w:r>
      <w:r w:rsidRPr="00280FDE">
        <w:rPr>
          <w:rFonts w:eastAsia="Times New Roman" w:cs="Times New Roman"/>
          <w:bCs/>
          <w:sz w:val="28"/>
          <w:szCs w:val="28"/>
          <w:lang w:eastAsia="ar-SA"/>
        </w:rPr>
        <w:t>, указанны</w:t>
      </w:r>
      <w:r w:rsidR="00C0047D" w:rsidRPr="00280FDE">
        <w:rPr>
          <w:rFonts w:eastAsia="Times New Roman" w:cs="Times New Roman"/>
          <w:bCs/>
          <w:sz w:val="28"/>
          <w:szCs w:val="28"/>
          <w:lang w:eastAsia="ar-SA"/>
        </w:rPr>
        <w:t>х</w:t>
      </w:r>
      <w:r w:rsidRPr="00280FDE">
        <w:rPr>
          <w:rFonts w:eastAsia="Times New Roman" w:cs="Times New Roman"/>
          <w:bCs/>
          <w:sz w:val="28"/>
          <w:szCs w:val="28"/>
          <w:lang w:eastAsia="ar-SA"/>
        </w:rPr>
        <w:t xml:space="preserve"> в Справке о кадровых ресурсах (форма 6 Приложения № 1 Документации), </w:t>
      </w:r>
      <w:r w:rsidRPr="00280FDE">
        <w:rPr>
          <w:rFonts w:eastAsia="Times New Roman" w:cs="Times New Roman"/>
          <w:b/>
          <w:bCs/>
          <w:sz w:val="28"/>
          <w:szCs w:val="28"/>
          <w:lang w:eastAsia="ar-SA"/>
        </w:rPr>
        <w:t>подтверждающих обучение и аттестацию по ПТЭ, ПТБ, ППБ и Правилам промышленной безопасности</w:t>
      </w:r>
      <w:r w:rsidR="00C0047D" w:rsidRPr="00280FDE">
        <w:rPr>
          <w:rFonts w:eastAsia="Times New Roman" w:cs="Times New Roman"/>
          <w:bCs/>
          <w:sz w:val="28"/>
          <w:szCs w:val="28"/>
          <w:lang w:eastAsia="ar-SA"/>
        </w:rPr>
        <w:t>;</w:t>
      </w:r>
    </w:p>
    <w:p w:rsidR="00B86857" w:rsidRPr="00280FDE" w:rsidRDefault="00B86857" w:rsidP="00280FDE">
      <w:pPr>
        <w:suppressAutoHyphens/>
        <w:spacing w:line="240" w:lineRule="auto"/>
        <w:jc w:val="both"/>
        <w:rPr>
          <w:rFonts w:eastAsia="Times New Roman" w:cs="Times New Roman"/>
          <w:bCs/>
          <w:sz w:val="28"/>
          <w:szCs w:val="28"/>
          <w:lang w:eastAsia="ar-SA"/>
        </w:rPr>
      </w:pPr>
    </w:p>
    <w:p w:rsidR="008710E6" w:rsidRPr="00280FDE" w:rsidRDefault="0055008E" w:rsidP="00280FDE">
      <w:pPr>
        <w:suppressAutoHyphens/>
        <w:spacing w:line="240" w:lineRule="auto"/>
        <w:ind w:firstLine="567"/>
        <w:jc w:val="both"/>
        <w:rPr>
          <w:rFonts w:eastAsia="Calibri" w:cs="Times New Roman"/>
          <w:sz w:val="28"/>
          <w:szCs w:val="28"/>
          <w:lang w:eastAsia="ru-RU"/>
        </w:rPr>
      </w:pPr>
      <w:r w:rsidRPr="00280FDE">
        <w:rPr>
          <w:rFonts w:eastAsia="Times New Roman" w:cs="Times New Roman"/>
          <w:bCs/>
          <w:sz w:val="28"/>
          <w:szCs w:val="28"/>
          <w:lang w:eastAsia="ar-SA"/>
        </w:rPr>
        <w:t xml:space="preserve">- </w:t>
      </w:r>
      <w:r w:rsidRPr="00280FDE">
        <w:rPr>
          <w:rFonts w:eastAsia="Calibri" w:cs="Times New Roman"/>
          <w:sz w:val="28"/>
          <w:szCs w:val="28"/>
          <w:lang w:eastAsia="ar-SA"/>
        </w:rPr>
        <w:t xml:space="preserve">заверенные </w:t>
      </w:r>
      <w:r w:rsidRPr="00280FDE">
        <w:rPr>
          <w:rFonts w:eastAsia="Calibri" w:cs="Times New Roman"/>
          <w:bCs/>
          <w:sz w:val="28"/>
          <w:szCs w:val="28"/>
          <w:lang w:eastAsia="ar-SA"/>
        </w:rPr>
        <w:t>уполномоченным лицом Участника</w:t>
      </w:r>
      <w:r w:rsidRPr="00280FDE">
        <w:rPr>
          <w:rFonts w:eastAsia="Calibri" w:cs="Times New Roman"/>
          <w:sz w:val="28"/>
          <w:szCs w:val="28"/>
          <w:lang w:eastAsia="ru-RU"/>
        </w:rPr>
        <w:t xml:space="preserve"> </w:t>
      </w:r>
      <w:r w:rsidRPr="00280FDE">
        <w:rPr>
          <w:rFonts w:eastAsia="Calibri" w:cs="Times New Roman"/>
          <w:b/>
          <w:sz w:val="28"/>
          <w:szCs w:val="28"/>
          <w:lang w:eastAsia="ru-RU"/>
        </w:rPr>
        <w:t xml:space="preserve">копии договоров, </w:t>
      </w:r>
      <w:r w:rsidRPr="00280FDE">
        <w:rPr>
          <w:rFonts w:eastAsia="Calibri" w:cs="Times New Roman"/>
          <w:sz w:val="28"/>
          <w:szCs w:val="28"/>
          <w:lang w:eastAsia="ru-RU"/>
        </w:rPr>
        <w:t xml:space="preserve">указанных в </w:t>
      </w:r>
      <w:r w:rsidR="00C0047D" w:rsidRPr="00280FDE">
        <w:rPr>
          <w:rFonts w:eastAsia="Calibri" w:cs="Times New Roman"/>
          <w:sz w:val="28"/>
          <w:szCs w:val="28"/>
          <w:lang w:eastAsia="ru-RU"/>
        </w:rPr>
        <w:t>справке о перечне и объемах выполнения аналогичных договоров</w:t>
      </w:r>
      <w:r w:rsidR="00322212" w:rsidRPr="00280FDE">
        <w:rPr>
          <w:rFonts w:cs="Times New Roman"/>
          <w:sz w:val="28"/>
          <w:szCs w:val="28"/>
          <w:lang w:eastAsia="ru-RU"/>
        </w:rPr>
        <w:t xml:space="preserve"> по ремонту </w:t>
      </w:r>
      <w:r w:rsidR="00F426B6">
        <w:rPr>
          <w:rFonts w:cs="Times New Roman"/>
          <w:sz w:val="28"/>
          <w:szCs w:val="28"/>
          <w:lang w:eastAsia="ru-RU"/>
        </w:rPr>
        <w:t>кровли</w:t>
      </w:r>
      <w:r w:rsidR="00C0047D" w:rsidRPr="00280FDE">
        <w:rPr>
          <w:rFonts w:eastAsia="Calibri" w:cs="Times New Roman"/>
          <w:sz w:val="28"/>
          <w:szCs w:val="28"/>
          <w:lang w:eastAsia="ru-RU"/>
        </w:rPr>
        <w:t xml:space="preserve"> </w:t>
      </w:r>
      <w:r w:rsidRPr="00280FDE">
        <w:rPr>
          <w:rFonts w:eastAsia="Calibri" w:cs="Times New Roman"/>
          <w:bCs/>
          <w:sz w:val="28"/>
          <w:szCs w:val="28"/>
          <w:lang w:eastAsia="ar-SA"/>
        </w:rPr>
        <w:t>(форма 4</w:t>
      </w:r>
      <w:r w:rsidRPr="00280FDE">
        <w:rPr>
          <w:rFonts w:eastAsia="Calibri" w:cs="Times New Roman"/>
          <w:sz w:val="28"/>
          <w:szCs w:val="28"/>
          <w:lang w:eastAsia="ru-RU"/>
        </w:rPr>
        <w:t xml:space="preserve"> Приложения № 1 Документации)</w:t>
      </w:r>
      <w:r w:rsidRPr="00280FDE">
        <w:rPr>
          <w:rFonts w:eastAsia="Calibri" w:cs="Times New Roman"/>
          <w:color w:val="FF0000"/>
          <w:sz w:val="28"/>
          <w:szCs w:val="28"/>
          <w:lang w:eastAsia="ru-RU"/>
        </w:rPr>
        <w:t xml:space="preserve"> </w:t>
      </w:r>
      <w:r w:rsidR="00B8269F" w:rsidRPr="00280FDE">
        <w:rPr>
          <w:rFonts w:eastAsia="Calibri" w:cs="Times New Roman"/>
          <w:b/>
          <w:sz w:val="28"/>
          <w:szCs w:val="28"/>
          <w:lang w:eastAsia="ru-RU"/>
        </w:rPr>
        <w:t>за 2011-2014 годы</w:t>
      </w:r>
      <w:r w:rsidR="00B8269F" w:rsidRPr="00280FDE">
        <w:rPr>
          <w:rFonts w:eastAsia="Calibri" w:cs="Times New Roman"/>
          <w:bCs/>
          <w:sz w:val="28"/>
          <w:szCs w:val="28"/>
          <w:lang w:eastAsia="ar-SA"/>
        </w:rPr>
        <w:t xml:space="preserve"> </w:t>
      </w:r>
      <w:r w:rsidR="007744FA" w:rsidRPr="00280FDE">
        <w:rPr>
          <w:rFonts w:eastAsia="Calibri" w:cs="Times New Roman"/>
          <w:sz w:val="28"/>
          <w:szCs w:val="28"/>
          <w:lang w:eastAsia="ru-RU"/>
        </w:rPr>
        <w:t xml:space="preserve">вместе с  </w:t>
      </w:r>
      <w:r w:rsidR="007744FA" w:rsidRPr="00280FDE">
        <w:rPr>
          <w:rFonts w:eastAsia="Calibri" w:cs="Times New Roman"/>
          <w:b/>
          <w:sz w:val="28"/>
          <w:szCs w:val="28"/>
          <w:lang w:eastAsia="ru-RU"/>
        </w:rPr>
        <w:t>копиями актов выполненных работ</w:t>
      </w:r>
      <w:r w:rsidR="007744FA" w:rsidRPr="00280FDE">
        <w:rPr>
          <w:rFonts w:eastAsia="Calibri" w:cs="Times New Roman"/>
          <w:sz w:val="28"/>
          <w:szCs w:val="28"/>
          <w:lang w:eastAsia="ru-RU"/>
        </w:rPr>
        <w:t xml:space="preserve"> (иными документами, подтверждающими выполнение работ)</w:t>
      </w:r>
      <w:r w:rsidR="004B05A4" w:rsidRPr="00280FDE">
        <w:rPr>
          <w:rFonts w:eastAsia="Calibri" w:cs="Times New Roman"/>
          <w:sz w:val="28"/>
          <w:szCs w:val="28"/>
          <w:lang w:eastAsia="ru-RU"/>
        </w:rPr>
        <w:t xml:space="preserve"> (на усмотрение Участника</w:t>
      </w:r>
      <w:r w:rsidR="000D6443" w:rsidRPr="00280FDE">
        <w:rPr>
          <w:rFonts w:eastAsia="Calibri" w:cs="Times New Roman"/>
          <w:sz w:val="28"/>
          <w:szCs w:val="28"/>
          <w:lang w:eastAsia="ru-RU"/>
        </w:rPr>
        <w:t xml:space="preserve"> для оценки заявок по критерию</w:t>
      </w:r>
      <w:r w:rsidR="004B05A4" w:rsidRPr="00280FDE">
        <w:rPr>
          <w:rFonts w:eastAsia="Calibri" w:cs="Times New Roman"/>
          <w:sz w:val="28"/>
          <w:szCs w:val="28"/>
          <w:lang w:eastAsia="ru-RU"/>
        </w:rPr>
        <w:t>).</w:t>
      </w:r>
      <w:r w:rsidRPr="00280FDE">
        <w:rPr>
          <w:rFonts w:eastAsia="Calibri" w:cs="Times New Roman"/>
          <w:sz w:val="28"/>
          <w:szCs w:val="28"/>
          <w:lang w:eastAsia="ru-RU"/>
        </w:rPr>
        <w:t xml:space="preserve"> </w:t>
      </w:r>
    </w:p>
    <w:p w:rsidR="0055008E" w:rsidRPr="00280FDE" w:rsidRDefault="0055008E" w:rsidP="00280FDE">
      <w:pPr>
        <w:suppressAutoHyphens/>
        <w:spacing w:line="240" w:lineRule="auto"/>
        <w:jc w:val="both"/>
        <w:rPr>
          <w:rFonts w:eastAsia="Calibri" w:cs="Times New Roman"/>
          <w:sz w:val="28"/>
          <w:szCs w:val="28"/>
          <w:lang w:eastAsia="ru-RU"/>
        </w:rPr>
      </w:pPr>
      <w:proofErr w:type="gramStart"/>
      <w:r w:rsidRPr="00280FDE">
        <w:rPr>
          <w:rFonts w:eastAsia="Calibri" w:cs="Times New Roman"/>
          <w:sz w:val="28"/>
          <w:szCs w:val="28"/>
          <w:lang w:eastAsia="ru-RU"/>
        </w:rPr>
        <w:t>Так как</w:t>
      </w:r>
      <w:r w:rsidRPr="00280FDE">
        <w:rPr>
          <w:rFonts w:eastAsia="Calibri" w:cs="Times New Roman"/>
          <w:sz w:val="28"/>
          <w:szCs w:val="28"/>
          <w:lang w:eastAsia="ar-SA"/>
        </w:rPr>
        <w:t xml:space="preserve"> </w:t>
      </w:r>
      <w:r w:rsidR="007744FA" w:rsidRPr="00280FDE">
        <w:rPr>
          <w:rFonts w:eastAsia="Calibri" w:cs="Times New Roman"/>
          <w:sz w:val="28"/>
          <w:szCs w:val="28"/>
          <w:lang w:eastAsia="ar-SA"/>
        </w:rPr>
        <w:t>о</w:t>
      </w:r>
      <w:r w:rsidR="007744FA" w:rsidRPr="00280FDE">
        <w:rPr>
          <w:rFonts w:eastAsia="Calibri" w:cs="Times New Roman"/>
          <w:sz w:val="28"/>
          <w:szCs w:val="28"/>
          <w:lang w:eastAsia="ru-RU"/>
        </w:rPr>
        <w:t xml:space="preserve">пыт выполнения аналогичных работ </w:t>
      </w:r>
      <w:r w:rsidRPr="00280FDE">
        <w:rPr>
          <w:rFonts w:eastAsia="Calibri" w:cs="Times New Roman"/>
          <w:sz w:val="28"/>
          <w:szCs w:val="28"/>
          <w:lang w:eastAsia="ru-RU"/>
        </w:rPr>
        <w:t xml:space="preserve">является критерием оценки Участников, то </w:t>
      </w:r>
      <w:r w:rsidR="00755BE4" w:rsidRPr="00280FDE">
        <w:rPr>
          <w:rFonts w:eastAsia="Calibri" w:cs="Times New Roman"/>
          <w:sz w:val="28"/>
          <w:szCs w:val="28"/>
          <w:lang w:eastAsia="ru-RU"/>
        </w:rPr>
        <w:t>в случае не</w:t>
      </w:r>
      <w:r w:rsidR="00C0047D" w:rsidRPr="00280FDE">
        <w:rPr>
          <w:rFonts w:eastAsia="Calibri" w:cs="Times New Roman"/>
          <w:sz w:val="28"/>
          <w:szCs w:val="28"/>
          <w:lang w:eastAsia="ru-RU"/>
        </w:rPr>
        <w:t xml:space="preserve"> </w:t>
      </w:r>
      <w:r w:rsidR="00755BE4" w:rsidRPr="00280FDE">
        <w:rPr>
          <w:rFonts w:eastAsia="Calibri" w:cs="Times New Roman"/>
          <w:sz w:val="28"/>
          <w:szCs w:val="28"/>
          <w:lang w:eastAsia="ru-RU"/>
        </w:rPr>
        <w:t xml:space="preserve">указания сведений по объему выполнения  </w:t>
      </w:r>
      <w:r w:rsidR="006B7146" w:rsidRPr="00280FDE">
        <w:rPr>
          <w:rFonts w:eastAsia="Calibri" w:cs="Times New Roman"/>
          <w:sz w:val="28"/>
          <w:szCs w:val="28"/>
          <w:lang w:eastAsia="ru-RU"/>
        </w:rPr>
        <w:lastRenderedPageBreak/>
        <w:t xml:space="preserve">аналогичных </w:t>
      </w:r>
      <w:r w:rsidR="00755BE4" w:rsidRPr="00280FDE">
        <w:rPr>
          <w:rFonts w:eastAsia="Calibri" w:cs="Times New Roman"/>
          <w:sz w:val="28"/>
          <w:szCs w:val="28"/>
          <w:lang w:eastAsia="ru-RU"/>
        </w:rPr>
        <w:t xml:space="preserve">договоров </w:t>
      </w:r>
      <w:r w:rsidR="00322212" w:rsidRPr="00280FDE">
        <w:rPr>
          <w:rFonts w:cs="Times New Roman"/>
          <w:sz w:val="28"/>
          <w:szCs w:val="28"/>
          <w:lang w:eastAsia="ru-RU"/>
        </w:rPr>
        <w:t xml:space="preserve">по ремонту </w:t>
      </w:r>
      <w:r w:rsidR="002613F2">
        <w:rPr>
          <w:rFonts w:cs="Times New Roman"/>
          <w:sz w:val="28"/>
          <w:szCs w:val="28"/>
          <w:lang w:eastAsia="ru-RU"/>
        </w:rPr>
        <w:t>кровель</w:t>
      </w:r>
      <w:r w:rsidR="00755BE4" w:rsidRPr="00280FDE">
        <w:rPr>
          <w:rFonts w:eastAsia="Calibri" w:cs="Times New Roman"/>
          <w:sz w:val="28"/>
          <w:szCs w:val="28"/>
          <w:lang w:eastAsia="ru-RU"/>
        </w:rPr>
        <w:t xml:space="preserve"> за 2011-2014 годы в справке</w:t>
      </w:r>
      <w:r w:rsidR="00755BE4" w:rsidRPr="00280FDE">
        <w:rPr>
          <w:rFonts w:cs="Times New Roman"/>
          <w:sz w:val="28"/>
          <w:szCs w:val="28"/>
        </w:rPr>
        <w:t xml:space="preserve"> </w:t>
      </w:r>
      <w:r w:rsidR="00755BE4" w:rsidRPr="00280FDE">
        <w:rPr>
          <w:rFonts w:eastAsia="Calibri" w:cs="Times New Roman"/>
          <w:sz w:val="28"/>
          <w:szCs w:val="28"/>
          <w:lang w:eastAsia="ru-RU"/>
        </w:rPr>
        <w:t>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w:t>
      </w:r>
      <w:proofErr w:type="gramEnd"/>
      <w:r w:rsidR="00755BE4" w:rsidRPr="00280FDE">
        <w:rPr>
          <w:rFonts w:eastAsia="Calibri" w:cs="Times New Roman"/>
          <w:sz w:val="28"/>
          <w:szCs w:val="28"/>
          <w:lang w:eastAsia="ru-RU"/>
        </w:rPr>
        <w:t xml:space="preserve"> </w:t>
      </w:r>
      <w:proofErr w:type="gramStart"/>
      <w:r w:rsidR="00755BE4" w:rsidRPr="00280FDE">
        <w:rPr>
          <w:rFonts w:eastAsia="Calibri" w:cs="Times New Roman"/>
          <w:sz w:val="28"/>
          <w:szCs w:val="28"/>
          <w:lang w:eastAsia="ru-RU"/>
        </w:rPr>
        <w:t>составе</w:t>
      </w:r>
      <w:proofErr w:type="gramEnd"/>
      <w:r w:rsidR="00755BE4" w:rsidRPr="00280FDE">
        <w:rPr>
          <w:rFonts w:eastAsia="Calibri" w:cs="Times New Roman"/>
          <w:sz w:val="28"/>
          <w:szCs w:val="28"/>
          <w:lang w:eastAsia="ru-RU"/>
        </w:rPr>
        <w:t xml:space="preserve"> </w:t>
      </w:r>
      <w:r w:rsidR="00BF21D3" w:rsidRPr="00280FDE">
        <w:rPr>
          <w:rFonts w:eastAsia="Calibri" w:cs="Times New Roman"/>
          <w:sz w:val="28"/>
          <w:szCs w:val="28"/>
          <w:lang w:eastAsia="ru-RU"/>
        </w:rPr>
        <w:t xml:space="preserve">заявки актов выполненных работ </w:t>
      </w:r>
      <w:r w:rsidR="00755BE4" w:rsidRPr="00280FDE">
        <w:rPr>
          <w:rFonts w:eastAsia="Calibri" w:cs="Times New Roman"/>
          <w:sz w:val="28"/>
          <w:szCs w:val="28"/>
          <w:lang w:eastAsia="ru-RU"/>
        </w:rPr>
        <w:t xml:space="preserve">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w:t>
      </w:r>
      <w:proofErr w:type="gramStart"/>
      <w:r w:rsidR="00755BE4" w:rsidRPr="00280FDE">
        <w:rPr>
          <w:rFonts w:eastAsia="Calibri" w:cs="Times New Roman"/>
          <w:sz w:val="28"/>
          <w:szCs w:val="28"/>
          <w:lang w:eastAsia="ru-RU"/>
        </w:rPr>
        <w:t>Договоры</w:t>
      </w:r>
      <w:proofErr w:type="gramEnd"/>
      <w:r w:rsidR="00755BE4" w:rsidRPr="00280FDE">
        <w:rPr>
          <w:rFonts w:eastAsia="Calibri" w:cs="Times New Roman"/>
          <w:sz w:val="28"/>
          <w:szCs w:val="28"/>
          <w:lang w:eastAsia="ru-RU"/>
        </w:rPr>
        <w:t xml:space="preserve">  не подтвержденные документами о выполнении р</w:t>
      </w:r>
      <w:r w:rsidR="00BF21D3" w:rsidRPr="00280FDE">
        <w:rPr>
          <w:rFonts w:eastAsia="Calibri" w:cs="Times New Roman"/>
          <w:sz w:val="28"/>
          <w:szCs w:val="28"/>
          <w:lang w:eastAsia="ru-RU"/>
        </w:rPr>
        <w:t>абот не учитываются  при оценке;</w:t>
      </w:r>
      <w:r w:rsidR="00755BE4" w:rsidRPr="00280FDE">
        <w:rPr>
          <w:rFonts w:eastAsia="Calibri" w:cs="Times New Roman"/>
          <w:sz w:val="28"/>
          <w:szCs w:val="28"/>
          <w:lang w:eastAsia="ru-RU"/>
        </w:rPr>
        <w:t xml:space="preserve"> </w:t>
      </w:r>
    </w:p>
    <w:p w:rsidR="00BF21D3" w:rsidRPr="00280FDE" w:rsidRDefault="00BF21D3" w:rsidP="00280FDE">
      <w:pPr>
        <w:suppressAutoHyphens/>
        <w:spacing w:line="240" w:lineRule="auto"/>
        <w:jc w:val="both"/>
        <w:rPr>
          <w:rFonts w:eastAsia="Calibri" w:cs="Times New Roman"/>
          <w:sz w:val="28"/>
          <w:szCs w:val="28"/>
          <w:lang w:eastAsia="ru-RU"/>
        </w:rPr>
      </w:pPr>
    </w:p>
    <w:p w:rsidR="00BF21D3" w:rsidRPr="00280FDE" w:rsidRDefault="00BF21D3" w:rsidP="00280FDE">
      <w:pPr>
        <w:suppressAutoHyphens/>
        <w:spacing w:line="240" w:lineRule="auto"/>
        <w:jc w:val="both"/>
        <w:rPr>
          <w:rFonts w:cs="Times New Roman"/>
          <w:sz w:val="28"/>
          <w:szCs w:val="28"/>
        </w:rPr>
      </w:pPr>
      <w:r w:rsidRPr="00280FDE">
        <w:rPr>
          <w:rFonts w:eastAsia="Calibri" w:cs="Times New Roman"/>
          <w:sz w:val="28"/>
          <w:szCs w:val="28"/>
          <w:lang w:eastAsia="ru-RU"/>
        </w:rPr>
        <w:tab/>
        <w:t xml:space="preserve">- </w:t>
      </w:r>
      <w:r w:rsidR="000D6443" w:rsidRPr="00280FDE">
        <w:rPr>
          <w:rFonts w:eastAsia="Calibri" w:cs="Times New Roman"/>
          <w:sz w:val="28"/>
          <w:szCs w:val="28"/>
          <w:lang w:eastAsia="ru-RU"/>
        </w:rPr>
        <w:t xml:space="preserve">заверенные уполномоченным лицом Участника копии </w:t>
      </w:r>
      <w:r w:rsidRPr="00280FDE">
        <w:rPr>
          <w:rFonts w:eastAsia="Calibri" w:cs="Times New Roman"/>
          <w:sz w:val="28"/>
          <w:szCs w:val="28"/>
          <w:lang w:eastAsia="ru-RU"/>
        </w:rPr>
        <w:t>рекомендательны</w:t>
      </w:r>
      <w:r w:rsidR="000D6443" w:rsidRPr="00280FDE">
        <w:rPr>
          <w:rFonts w:eastAsia="Calibri" w:cs="Times New Roman"/>
          <w:sz w:val="28"/>
          <w:szCs w:val="28"/>
          <w:lang w:eastAsia="ru-RU"/>
        </w:rPr>
        <w:t>х</w:t>
      </w:r>
      <w:r w:rsidRPr="00280FDE">
        <w:rPr>
          <w:rFonts w:eastAsia="Calibri" w:cs="Times New Roman"/>
          <w:sz w:val="28"/>
          <w:szCs w:val="28"/>
          <w:lang w:eastAsia="ru-RU"/>
        </w:rPr>
        <w:t xml:space="preserve"> пис</w:t>
      </w:r>
      <w:r w:rsidR="000D6443" w:rsidRPr="00280FDE">
        <w:rPr>
          <w:rFonts w:eastAsia="Calibri" w:cs="Times New Roman"/>
          <w:sz w:val="28"/>
          <w:szCs w:val="28"/>
          <w:lang w:eastAsia="ru-RU"/>
        </w:rPr>
        <w:t>ем</w:t>
      </w:r>
      <w:r w:rsidRPr="00280FDE">
        <w:rPr>
          <w:rFonts w:eastAsia="Calibri" w:cs="Times New Roman"/>
          <w:sz w:val="28"/>
          <w:szCs w:val="28"/>
          <w:lang w:eastAsia="ru-RU"/>
        </w:rPr>
        <w:t xml:space="preserve"> и отзывы о выполнении аналогичных договоров по ремонту </w:t>
      </w:r>
      <w:r w:rsidR="002613F2">
        <w:rPr>
          <w:rFonts w:eastAsia="Calibri" w:cs="Times New Roman"/>
          <w:sz w:val="28"/>
          <w:szCs w:val="28"/>
          <w:lang w:eastAsia="ru-RU"/>
        </w:rPr>
        <w:t>кровель</w:t>
      </w:r>
      <w:r w:rsidRPr="00280FDE">
        <w:rPr>
          <w:rFonts w:eastAsia="Calibri" w:cs="Times New Roman"/>
          <w:sz w:val="28"/>
          <w:szCs w:val="28"/>
          <w:lang w:eastAsia="ru-RU"/>
        </w:rPr>
        <w:t xml:space="preserve"> за 2011-2014 годы, указанных в справке о перечне и объемах выполнения договоров (форма 4 Приложения № 1 Документации)</w:t>
      </w:r>
      <w:r w:rsidRPr="00280FDE">
        <w:rPr>
          <w:rFonts w:cs="Times New Roman"/>
          <w:sz w:val="28"/>
          <w:szCs w:val="28"/>
        </w:rPr>
        <w:t xml:space="preserve"> (на усмотрение Участника</w:t>
      </w:r>
      <w:r w:rsidR="000D6443" w:rsidRPr="00280FDE">
        <w:rPr>
          <w:rFonts w:cs="Times New Roman"/>
          <w:sz w:val="28"/>
          <w:szCs w:val="28"/>
        </w:rPr>
        <w:t xml:space="preserve"> для оценки заявок по критерию</w:t>
      </w:r>
      <w:r w:rsidRPr="00280FDE">
        <w:rPr>
          <w:rFonts w:cs="Times New Roman"/>
          <w:sz w:val="28"/>
          <w:szCs w:val="28"/>
        </w:rPr>
        <w:t>).</w:t>
      </w:r>
    </w:p>
    <w:p w:rsidR="00BF21D3" w:rsidRPr="00280FDE" w:rsidRDefault="00BF21D3" w:rsidP="00280FDE">
      <w:pPr>
        <w:suppressAutoHyphens/>
        <w:spacing w:line="240" w:lineRule="auto"/>
        <w:jc w:val="both"/>
        <w:rPr>
          <w:rFonts w:eastAsia="Calibri" w:cs="Times New Roman"/>
          <w:sz w:val="28"/>
          <w:szCs w:val="28"/>
          <w:lang w:eastAsia="ru-RU"/>
        </w:rPr>
      </w:pPr>
      <w:r w:rsidRPr="00280FDE">
        <w:rPr>
          <w:rFonts w:cs="Times New Roman"/>
          <w:sz w:val="28"/>
          <w:szCs w:val="28"/>
        </w:rPr>
        <w:t xml:space="preserve">Так как </w:t>
      </w:r>
      <w:r w:rsidR="00FD7B2A" w:rsidRPr="00280FDE">
        <w:rPr>
          <w:rFonts w:cs="Times New Roman"/>
          <w:sz w:val="28"/>
          <w:szCs w:val="28"/>
        </w:rPr>
        <w:t>д</w:t>
      </w:r>
      <w:r w:rsidRPr="00280FDE">
        <w:rPr>
          <w:rFonts w:cs="Times New Roman"/>
          <w:sz w:val="28"/>
          <w:szCs w:val="28"/>
        </w:rPr>
        <w:t xml:space="preserve">еловая репутация является критерием оценки Участников, то в случае не предоставления рекомендательных писем и отзывов о выполнении аналогичных работ, заявке такого Участника будет присуждаться 0 баллов по данному критерию. </w:t>
      </w:r>
      <w:r w:rsidRPr="00280FDE">
        <w:rPr>
          <w:rFonts w:eastAsia="Calibri" w:cs="Times New Roman"/>
          <w:sz w:val="28"/>
          <w:szCs w:val="28"/>
          <w:lang w:eastAsia="ru-RU"/>
        </w:rPr>
        <w:t>Все рекомендательные письма и отзывы от одного юридического лица будут считаться как один отзыв.</w:t>
      </w:r>
    </w:p>
    <w:p w:rsidR="00BF21D3" w:rsidRPr="00280FDE" w:rsidRDefault="00BF21D3" w:rsidP="00280FDE">
      <w:pPr>
        <w:suppressAutoHyphens/>
        <w:spacing w:line="240" w:lineRule="auto"/>
        <w:jc w:val="both"/>
        <w:rPr>
          <w:rFonts w:eastAsia="Calibri" w:cs="Times New Roman"/>
          <w:sz w:val="28"/>
          <w:szCs w:val="28"/>
          <w:lang w:eastAsia="ru-RU"/>
        </w:rPr>
      </w:pPr>
    </w:p>
    <w:p w:rsidR="006F79FE" w:rsidRPr="00280FDE" w:rsidRDefault="006F79FE" w:rsidP="00280FDE">
      <w:pPr>
        <w:suppressAutoHyphens/>
        <w:overflowPunct w:val="0"/>
        <w:autoSpaceDE w:val="0"/>
        <w:spacing w:line="240" w:lineRule="auto"/>
        <w:ind w:firstLine="426"/>
        <w:jc w:val="both"/>
        <w:rPr>
          <w:rFonts w:eastAsia="Times New Roman" w:cs="Times New Roman"/>
          <w:bCs/>
          <w:sz w:val="28"/>
          <w:szCs w:val="28"/>
          <w:lang w:eastAsia="ar-SA"/>
        </w:rPr>
      </w:pPr>
      <w:r w:rsidRPr="00280FDE">
        <w:rPr>
          <w:rFonts w:eastAsia="Times New Roman" w:cs="Times New Roman"/>
          <w:bCs/>
          <w:sz w:val="28"/>
          <w:szCs w:val="28"/>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280FDE">
        <w:rPr>
          <w:rFonts w:eastAsia="Times New Roman" w:cs="Times New Roman"/>
          <w:b/>
          <w:bCs/>
          <w:sz w:val="28"/>
          <w:szCs w:val="28"/>
          <w:lang w:eastAsia="ar-SA"/>
        </w:rPr>
        <w:t>удостоверенный нотариально перевод на русский язык</w:t>
      </w:r>
      <w:r w:rsidRPr="00280FDE">
        <w:rPr>
          <w:rFonts w:eastAsia="Times New Roman" w:cs="Times New Roman"/>
          <w:bCs/>
          <w:sz w:val="28"/>
          <w:szCs w:val="28"/>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280FDE">
        <w:rPr>
          <w:rFonts w:eastAsia="Times New Roman" w:cs="Times New Roman"/>
          <w:bCs/>
          <w:sz w:val="28"/>
          <w:szCs w:val="28"/>
          <w:lang w:eastAsia="ar-SA"/>
        </w:rPr>
        <w:t>апостиль</w:t>
      </w:r>
      <w:proofErr w:type="spellEnd"/>
      <w:r w:rsidRPr="00280FDE">
        <w:rPr>
          <w:rFonts w:eastAsia="Times New Roman" w:cs="Times New Roman"/>
          <w:bCs/>
          <w:sz w:val="28"/>
          <w:szCs w:val="28"/>
          <w:lang w:eastAsia="ar-SA"/>
        </w:rPr>
        <w:t xml:space="preserve"> компетентного органа государства, в котором этот документ был составлен).</w:t>
      </w:r>
    </w:p>
    <w:p w:rsidR="008459D2" w:rsidRPr="00280FDE" w:rsidRDefault="008459D2" w:rsidP="00280FDE">
      <w:pPr>
        <w:spacing w:line="240" w:lineRule="auto"/>
        <w:rPr>
          <w:rFonts w:eastAsia="Times New Roman" w:cs="Times New Roman"/>
          <w:b/>
          <w:iCs/>
          <w:sz w:val="28"/>
          <w:szCs w:val="28"/>
          <w:lang w:eastAsia="ar-SA"/>
        </w:rPr>
      </w:pPr>
    </w:p>
    <w:p w:rsidR="0073214B" w:rsidRPr="00C62108" w:rsidRDefault="006F79FE" w:rsidP="00C62108">
      <w:pPr>
        <w:pStyle w:val="1"/>
        <w:numPr>
          <w:ilvl w:val="0"/>
          <w:numId w:val="0"/>
        </w:numPr>
        <w:ind w:left="1134" w:hanging="1134"/>
        <w:jc w:val="center"/>
        <w:rPr>
          <w:b/>
          <w:sz w:val="28"/>
          <w:szCs w:val="28"/>
          <w:lang w:val="ru-RU"/>
        </w:rPr>
      </w:pPr>
      <w:bookmarkStart w:id="25" w:name="_Toc420669819"/>
      <w:r w:rsidRPr="00280FDE">
        <w:rPr>
          <w:b/>
          <w:sz w:val="28"/>
          <w:szCs w:val="28"/>
        </w:rPr>
        <w:t>4. Порядок проведения запроса предложений</w:t>
      </w:r>
      <w:bookmarkEnd w:id="25"/>
    </w:p>
    <w:p w:rsidR="006F79FE" w:rsidRPr="00280FDE" w:rsidRDefault="0055260F" w:rsidP="00280FDE">
      <w:pPr>
        <w:spacing w:line="240" w:lineRule="auto"/>
        <w:jc w:val="both"/>
        <w:rPr>
          <w:rFonts w:eastAsia="Times New Roman" w:cs="Times New Roman"/>
          <w:b/>
          <w:bCs/>
          <w:iCs/>
          <w:sz w:val="28"/>
          <w:szCs w:val="28"/>
          <w:lang w:eastAsia="ar-SA"/>
        </w:rPr>
      </w:pPr>
      <w:bookmarkStart w:id="26" w:name="_Toc386463995"/>
      <w:bookmarkStart w:id="27" w:name="_Toc403634871"/>
      <w:bookmarkStart w:id="28" w:name="_Toc403725255"/>
      <w:bookmarkStart w:id="29" w:name="_Toc403725326"/>
      <w:bookmarkStart w:id="30" w:name="_Toc416268809"/>
      <w:r w:rsidRPr="00280FDE">
        <w:rPr>
          <w:rFonts w:eastAsia="Times New Roman" w:cs="Times New Roman"/>
          <w:b/>
          <w:sz w:val="28"/>
          <w:szCs w:val="28"/>
          <w:lang w:eastAsia="ar-SA"/>
        </w:rPr>
        <w:t xml:space="preserve">4.1. </w:t>
      </w:r>
      <w:r w:rsidR="006F79FE" w:rsidRPr="00280FDE">
        <w:rPr>
          <w:rFonts w:eastAsia="Times New Roman" w:cs="Times New Roman"/>
          <w:b/>
          <w:sz w:val="28"/>
          <w:szCs w:val="28"/>
          <w:lang w:eastAsia="ar-SA"/>
        </w:rPr>
        <w:t xml:space="preserve">Получение документации о проведении </w:t>
      </w:r>
      <w:r w:rsidR="006F79FE" w:rsidRPr="00280FDE">
        <w:rPr>
          <w:rFonts w:eastAsia="Times New Roman" w:cs="Times New Roman"/>
          <w:b/>
          <w:bCs/>
          <w:iCs/>
          <w:sz w:val="28"/>
          <w:szCs w:val="28"/>
          <w:lang w:eastAsia="ar-SA"/>
        </w:rPr>
        <w:t>запроса предложений</w:t>
      </w:r>
      <w:bookmarkEnd w:id="26"/>
      <w:bookmarkEnd w:id="27"/>
      <w:bookmarkEnd w:id="28"/>
      <w:bookmarkEnd w:id="29"/>
      <w:bookmarkEnd w:id="30"/>
    </w:p>
    <w:p w:rsidR="006F79FE" w:rsidRPr="00280FDE" w:rsidRDefault="006F79FE" w:rsidP="00280FDE">
      <w:pPr>
        <w:numPr>
          <w:ilvl w:val="2"/>
          <w:numId w:val="19"/>
        </w:numPr>
        <w:tabs>
          <w:tab w:val="left" w:pos="0"/>
          <w:tab w:val="num" w:pos="142"/>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2.3. п. 2.</w:t>
      </w:r>
      <w:r w:rsidR="00A43B0F"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A43B0F" w:rsidRPr="00280FDE">
        <w:rPr>
          <w:rFonts w:eastAsia="Times New Roman" w:cs="Times New Roman"/>
          <w:color w:val="FF0000"/>
          <w:sz w:val="28"/>
          <w:szCs w:val="28"/>
          <w:lang w:eastAsia="ar-SA"/>
        </w:rPr>
        <w:t xml:space="preserve"> </w:t>
      </w:r>
      <w:hyperlink r:id="rId23"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76672E" w:rsidRPr="00280FDE">
        <w:rPr>
          <w:rFonts w:cs="Times New Roman"/>
          <w:sz w:val="28"/>
          <w:szCs w:val="28"/>
        </w:rPr>
        <w:t xml:space="preserve"> </w:t>
      </w:r>
      <w:r w:rsidRPr="00280FDE">
        <w:rPr>
          <w:rFonts w:eastAsia="Times New Roman" w:cs="Times New Roman"/>
          <w:sz w:val="28"/>
          <w:szCs w:val="28"/>
          <w:lang w:eastAsia="ar-SA"/>
        </w:rPr>
        <w:t xml:space="preserve">с указанием способа получения Документации. </w:t>
      </w:r>
    </w:p>
    <w:p w:rsidR="006F79FE" w:rsidRPr="00280FDE"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Заказчик в течение двух рабочих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(кроме субботы, воскресенья, а также праздничных дней)</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 8.30 до 16.42 (12.30-13.30 перерыв)</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со дня получения соответствующего запроса предоставит такому лицу</w:t>
      </w:r>
      <w:r w:rsidRPr="00280FDE">
        <w:rPr>
          <w:rFonts w:eastAsia="Times New Roman" w:cs="Times New Roman"/>
          <w:color w:val="FF0000"/>
          <w:sz w:val="28"/>
          <w:szCs w:val="28"/>
          <w:lang w:eastAsia="ar-SA"/>
        </w:rPr>
        <w:t xml:space="preserve"> </w:t>
      </w:r>
      <w:r w:rsidRPr="00280FDE">
        <w:rPr>
          <w:rFonts w:eastAsia="Times New Roman" w:cs="Times New Roman"/>
          <w:sz w:val="28"/>
          <w:szCs w:val="28"/>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280FDE">
        <w:rPr>
          <w:rFonts w:eastAsia="Times New Roman" w:cs="Times New Roman"/>
          <w:sz w:val="28"/>
          <w:szCs w:val="28"/>
          <w:lang w:eastAsia="ar-SA"/>
        </w:rPr>
        <w:t xml:space="preserve"> Предоставление Документации о закупке осуществляется бесплатно по адресу: 183038, </w:t>
      </w:r>
      <w:r w:rsidRPr="00280FDE">
        <w:rPr>
          <w:rFonts w:eastAsia="Calibri" w:cs="Times New Roman"/>
          <w:bCs/>
          <w:sz w:val="28"/>
          <w:szCs w:val="28"/>
          <w:lang w:eastAsia="ar-SA"/>
        </w:rPr>
        <w:t xml:space="preserve">г. Мурманск, ул. </w:t>
      </w:r>
      <w:proofErr w:type="gramStart"/>
      <w:r w:rsidRPr="00280FDE">
        <w:rPr>
          <w:rFonts w:eastAsia="Calibri" w:cs="Times New Roman"/>
          <w:bCs/>
          <w:sz w:val="28"/>
          <w:szCs w:val="28"/>
          <w:lang w:eastAsia="ar-SA"/>
        </w:rPr>
        <w:t>Промышленная</w:t>
      </w:r>
      <w:proofErr w:type="gramEnd"/>
      <w:r w:rsidRPr="00280FDE">
        <w:rPr>
          <w:rFonts w:eastAsia="Calibri" w:cs="Times New Roman"/>
          <w:bCs/>
          <w:sz w:val="28"/>
          <w:szCs w:val="28"/>
          <w:lang w:eastAsia="ar-SA"/>
        </w:rPr>
        <w:t xml:space="preserve"> д.15, </w:t>
      </w:r>
      <w:proofErr w:type="spellStart"/>
      <w:r w:rsidRPr="00280FDE">
        <w:rPr>
          <w:rFonts w:eastAsia="Calibri" w:cs="Times New Roman"/>
          <w:bCs/>
          <w:sz w:val="28"/>
          <w:szCs w:val="28"/>
          <w:lang w:eastAsia="ar-SA"/>
        </w:rPr>
        <w:t>каб</w:t>
      </w:r>
      <w:proofErr w:type="spellEnd"/>
      <w:r w:rsidRPr="00280FDE">
        <w:rPr>
          <w:rFonts w:eastAsia="Calibri" w:cs="Times New Roman"/>
          <w:bCs/>
          <w:sz w:val="28"/>
          <w:szCs w:val="28"/>
          <w:lang w:eastAsia="ar-SA"/>
        </w:rPr>
        <w:t>. 20.</w:t>
      </w:r>
      <w:r w:rsidRPr="00280FDE">
        <w:rPr>
          <w:rFonts w:eastAsia="Times New Roman" w:cs="Times New Roman"/>
          <w:sz w:val="28"/>
          <w:szCs w:val="28"/>
          <w:lang w:eastAsia="ar-SA"/>
        </w:rPr>
        <w:t xml:space="preserve"> (Отдел закупок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xml:space="preserve">»). </w:t>
      </w:r>
    </w:p>
    <w:p w:rsidR="006F79FE" w:rsidRPr="00280FDE" w:rsidRDefault="006F79FE" w:rsidP="00280FD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lastRenderedPageBreak/>
        <w:t>Документация о проведении запроса предложений доступна для ознакомления на официальном сайте</w:t>
      </w:r>
      <w:r w:rsidRPr="00280FDE">
        <w:rPr>
          <w:rFonts w:eastAsia="Times New Roman" w:cs="Times New Roman"/>
          <w:color w:val="0000FF"/>
          <w:sz w:val="28"/>
          <w:szCs w:val="28"/>
          <w:u w:val="single"/>
          <w:lang w:eastAsia="ar-SA"/>
        </w:rPr>
        <w:t xml:space="preserve"> http://zakupki.gov.ru/223 </w:t>
      </w:r>
      <w:r w:rsidRPr="00280FDE">
        <w:rPr>
          <w:rFonts w:eastAsia="Times New Roman" w:cs="Times New Roman"/>
          <w:color w:val="0000FF"/>
          <w:sz w:val="28"/>
          <w:szCs w:val="28"/>
          <w:lang w:eastAsia="ar-SA"/>
        </w:rPr>
        <w:t xml:space="preserve">  </w:t>
      </w:r>
      <w:r w:rsidRPr="00280FDE">
        <w:rPr>
          <w:rFonts w:eastAsia="Times New Roman" w:cs="Times New Roman"/>
          <w:sz w:val="28"/>
          <w:szCs w:val="28"/>
          <w:lang w:eastAsia="ar-SA"/>
        </w:rPr>
        <w:t xml:space="preserve">и на сайте Заказчика </w:t>
      </w:r>
      <w:r w:rsidRPr="00280FDE">
        <w:rPr>
          <w:rFonts w:eastAsia="Times New Roman" w:cs="Times New Roman"/>
          <w:color w:val="0000FF"/>
          <w:sz w:val="28"/>
          <w:szCs w:val="28"/>
          <w:u w:val="single"/>
          <w:lang w:eastAsia="ar-SA"/>
        </w:rPr>
        <w:t>http://</w:t>
      </w:r>
      <w:proofErr w:type="spellStart"/>
      <w:r w:rsidRPr="00280FDE">
        <w:rPr>
          <w:rFonts w:eastAsia="Times New Roman" w:cs="Times New Roman"/>
          <w:color w:val="0000FF"/>
          <w:sz w:val="28"/>
          <w:szCs w:val="28"/>
          <w:u w:val="single"/>
          <w:lang w:val="en-US" w:eastAsia="ar-SA"/>
        </w:rPr>
        <w:t>mures</w:t>
      </w:r>
      <w:proofErr w:type="spellEnd"/>
      <w:r w:rsidRPr="00280FDE">
        <w:rPr>
          <w:rFonts w:eastAsia="Times New Roman" w:cs="Times New Roman"/>
          <w:color w:val="0000FF"/>
          <w:sz w:val="28"/>
          <w:szCs w:val="28"/>
          <w:u w:val="single"/>
          <w:lang w:eastAsia="ar-SA"/>
        </w:rPr>
        <w:t>.</w:t>
      </w:r>
      <w:proofErr w:type="spellStart"/>
      <w:r w:rsidRPr="00280FDE">
        <w:rPr>
          <w:rFonts w:eastAsia="Times New Roman" w:cs="Times New Roman"/>
          <w:color w:val="0000FF"/>
          <w:sz w:val="28"/>
          <w:szCs w:val="28"/>
          <w:u w:val="single"/>
          <w:lang w:val="en-US" w:eastAsia="ar-SA"/>
        </w:rPr>
        <w:t>ru</w:t>
      </w:r>
      <w:proofErr w:type="spellEnd"/>
      <w:r w:rsidRPr="00280FDE">
        <w:rPr>
          <w:rFonts w:eastAsia="Times New Roman" w:cs="Times New Roman"/>
          <w:color w:val="0000FF"/>
          <w:sz w:val="28"/>
          <w:szCs w:val="28"/>
          <w:u w:val="single"/>
          <w:lang w:eastAsia="ar-SA"/>
        </w:rPr>
        <w:t>.</w:t>
      </w:r>
    </w:p>
    <w:p w:rsidR="006F79FE" w:rsidRPr="00280FDE" w:rsidRDefault="006F79FE" w:rsidP="00280FD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280FDE" w:rsidRDefault="0073214B" w:rsidP="00280FDE">
      <w:pPr>
        <w:tabs>
          <w:tab w:val="left" w:pos="0"/>
          <w:tab w:val="left" w:pos="284"/>
          <w:tab w:val="num" w:pos="1004"/>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31" w:name="_Toc386463996"/>
      <w:bookmarkStart w:id="32" w:name="_Toc403634872"/>
      <w:bookmarkStart w:id="33" w:name="_Toc403725256"/>
      <w:bookmarkStart w:id="34" w:name="_Toc403725327"/>
      <w:bookmarkStart w:id="35" w:name="_Toc416268810"/>
      <w:r w:rsidRPr="00280FDE">
        <w:rPr>
          <w:rFonts w:eastAsia="Times New Roman" w:cs="Times New Roman"/>
          <w:b/>
          <w:sz w:val="28"/>
          <w:szCs w:val="28"/>
          <w:lang w:eastAsia="ar-SA"/>
        </w:rPr>
        <w:t xml:space="preserve">4.2. </w:t>
      </w:r>
      <w:r w:rsidR="006F79FE" w:rsidRPr="00280FDE">
        <w:rPr>
          <w:rFonts w:eastAsia="Times New Roman" w:cs="Times New Roman"/>
          <w:b/>
          <w:sz w:val="28"/>
          <w:szCs w:val="28"/>
          <w:lang w:eastAsia="ar-SA"/>
        </w:rPr>
        <w:t xml:space="preserve">Разъяснение положений документации о проведении  </w:t>
      </w:r>
      <w:r w:rsidR="006F79FE" w:rsidRPr="00280FDE">
        <w:rPr>
          <w:rFonts w:eastAsia="Times New Roman" w:cs="Times New Roman"/>
          <w:b/>
          <w:bCs/>
          <w:iCs/>
          <w:sz w:val="28"/>
          <w:szCs w:val="28"/>
          <w:lang w:eastAsia="ar-SA"/>
        </w:rPr>
        <w:t>запроса предложений</w:t>
      </w:r>
      <w:bookmarkEnd w:id="31"/>
      <w:bookmarkEnd w:id="32"/>
      <w:bookmarkEnd w:id="33"/>
      <w:bookmarkEnd w:id="34"/>
      <w:bookmarkEnd w:id="35"/>
    </w:p>
    <w:p w:rsidR="006F79FE" w:rsidRPr="00280FDE" w:rsidRDefault="0055260F"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4.2.1. </w:t>
      </w:r>
      <w:proofErr w:type="gramStart"/>
      <w:r w:rsidR="006F79FE" w:rsidRPr="00280FDE">
        <w:rPr>
          <w:rFonts w:eastAsia="Times New Roman" w:cs="Times New Roman"/>
          <w:sz w:val="28"/>
          <w:szCs w:val="28"/>
          <w:lang w:eastAsia="ar-SA"/>
        </w:rPr>
        <w:t>Любой Участник закупки вправе</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Документации</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 xml:space="preserve">по адресу, указанному в </w:t>
      </w:r>
      <w:proofErr w:type="spellStart"/>
      <w:r w:rsidR="006F79FE" w:rsidRPr="00280FDE">
        <w:rPr>
          <w:rFonts w:eastAsia="Times New Roman" w:cs="Times New Roman"/>
          <w:sz w:val="28"/>
          <w:szCs w:val="28"/>
          <w:lang w:eastAsia="ar-SA"/>
        </w:rPr>
        <w:t>п.п</w:t>
      </w:r>
      <w:proofErr w:type="spellEnd"/>
      <w:r w:rsidR="006F79FE" w:rsidRPr="00280FDE">
        <w:rPr>
          <w:rFonts w:eastAsia="Times New Roman" w:cs="Times New Roman"/>
          <w:sz w:val="28"/>
          <w:szCs w:val="28"/>
          <w:lang w:eastAsia="ar-SA"/>
        </w:rPr>
        <w:t>. 2.3. п. 2</w:t>
      </w:r>
      <w:r w:rsidR="00A27442" w:rsidRPr="00280FDE">
        <w:rPr>
          <w:rFonts w:eastAsia="Times New Roman" w:cs="Times New Roman"/>
          <w:sz w:val="28"/>
          <w:szCs w:val="28"/>
          <w:lang w:eastAsia="ar-SA"/>
        </w:rPr>
        <w:t xml:space="preserve"> Информационной карты либо отправить запрос на электронную почту</w:t>
      </w:r>
      <w:r w:rsidR="00A27442" w:rsidRPr="00280FDE">
        <w:rPr>
          <w:rFonts w:eastAsia="Times New Roman" w:cs="Times New Roman"/>
          <w:color w:val="FF0000"/>
          <w:sz w:val="28"/>
          <w:szCs w:val="28"/>
          <w:lang w:eastAsia="ar-SA"/>
        </w:rPr>
        <w:t xml:space="preserve"> </w:t>
      </w:r>
      <w:hyperlink r:id="rId24" w:history="1">
        <w:r w:rsidR="0076672E" w:rsidRPr="00280FDE">
          <w:rPr>
            <w:rStyle w:val="af"/>
            <w:rFonts w:cs="Times New Roman"/>
            <w:sz w:val="28"/>
            <w:szCs w:val="28"/>
            <w:lang w:val="en-US"/>
          </w:rPr>
          <w:t>ermolenko</w:t>
        </w:r>
        <w:r w:rsidR="0076672E" w:rsidRPr="00280FDE">
          <w:rPr>
            <w:rStyle w:val="af"/>
            <w:rFonts w:cs="Times New Roman"/>
            <w:sz w:val="28"/>
            <w:szCs w:val="28"/>
          </w:rPr>
          <w:t>@</w:t>
        </w:r>
        <w:r w:rsidR="0076672E" w:rsidRPr="00280FDE">
          <w:rPr>
            <w:rStyle w:val="af"/>
            <w:rFonts w:cs="Times New Roman"/>
            <w:sz w:val="28"/>
            <w:szCs w:val="28"/>
            <w:lang w:val="en-US"/>
          </w:rPr>
          <w:t>mures</w:t>
        </w:r>
        <w:r w:rsidR="0076672E" w:rsidRPr="00280FDE">
          <w:rPr>
            <w:rStyle w:val="af"/>
            <w:rFonts w:cs="Times New Roman"/>
            <w:sz w:val="28"/>
            <w:szCs w:val="28"/>
          </w:rPr>
          <w:t>.</w:t>
        </w:r>
        <w:r w:rsidR="0076672E" w:rsidRPr="00280FDE">
          <w:rPr>
            <w:rStyle w:val="af"/>
            <w:rFonts w:cs="Times New Roman"/>
            <w:sz w:val="28"/>
            <w:szCs w:val="28"/>
            <w:lang w:val="en-US"/>
          </w:rPr>
          <w:t>ru</w:t>
        </w:r>
      </w:hyperlink>
      <w:r w:rsidR="0076672E" w:rsidRPr="00280FDE">
        <w:rPr>
          <w:rFonts w:cs="Times New Roman"/>
          <w:sz w:val="28"/>
          <w:szCs w:val="28"/>
        </w:rPr>
        <w:t xml:space="preserve"> </w:t>
      </w:r>
      <w:r w:rsidR="006F79FE" w:rsidRPr="00280FDE">
        <w:rPr>
          <w:rFonts w:eastAsia="Times New Roman" w:cs="Times New Roman"/>
          <w:sz w:val="28"/>
          <w:szCs w:val="28"/>
          <w:lang w:eastAsia="ar-SA"/>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006F79FE" w:rsidRPr="00280FDE">
        <w:rPr>
          <w:rFonts w:eastAsia="Times New Roman" w:cs="Times New Roman"/>
          <w:sz w:val="28"/>
          <w:szCs w:val="28"/>
          <w:lang w:eastAsia="ar-SA"/>
        </w:rPr>
        <w:t xml:space="preserve"> участие в проведении запроса предложений. </w:t>
      </w:r>
    </w:p>
    <w:p w:rsidR="006F79FE" w:rsidRPr="00280FDE" w:rsidRDefault="006F79FE" w:rsidP="00280FDE">
      <w:pPr>
        <w:tabs>
          <w:tab w:val="left" w:pos="0"/>
          <w:tab w:val="left" w:pos="709"/>
          <w:tab w:val="left" w:pos="960"/>
          <w:tab w:val="left" w:pos="1276"/>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Pr="00280FDE">
        <w:rPr>
          <w:rFonts w:eastAsia="Times New Roman" w:cs="Times New Roman"/>
          <w:b/>
          <w:sz w:val="28"/>
          <w:szCs w:val="28"/>
          <w:lang w:eastAsia="ar-SA"/>
        </w:rPr>
        <w:t>Дата и время начала приема запросов на разъяснения положений Документации от Участников закупки:</w:t>
      </w:r>
      <w:r w:rsidRPr="00280FDE">
        <w:rPr>
          <w:rFonts w:eastAsia="Times New Roman" w:cs="Times New Roman"/>
          <w:sz w:val="28"/>
          <w:szCs w:val="28"/>
          <w:lang w:eastAsia="ar-SA"/>
        </w:rPr>
        <w:t xml:space="preserve"> с</w:t>
      </w:r>
      <w:r w:rsidRPr="00280FDE">
        <w:rPr>
          <w:rFonts w:eastAsia="Times New Roman" w:cs="Times New Roman"/>
          <w:color w:val="FF0000"/>
          <w:sz w:val="28"/>
          <w:szCs w:val="28"/>
          <w:lang w:eastAsia="ar-SA"/>
        </w:rPr>
        <w:t xml:space="preserve"> </w:t>
      </w:r>
      <w:r w:rsidR="001E69F2" w:rsidRPr="00280FDE">
        <w:rPr>
          <w:rFonts w:eastAsia="Times New Roman" w:cs="Times New Roman"/>
          <w:sz w:val="28"/>
          <w:szCs w:val="28"/>
          <w:lang w:eastAsia="ar-SA"/>
        </w:rPr>
        <w:t xml:space="preserve">08:30  </w:t>
      </w:r>
      <w:r w:rsidR="005C2A8F">
        <w:rPr>
          <w:rFonts w:eastAsia="Times New Roman" w:cs="Times New Roman"/>
          <w:sz w:val="28"/>
          <w:szCs w:val="28"/>
          <w:lang w:eastAsia="ar-SA"/>
        </w:rPr>
        <w:t>29</w:t>
      </w:r>
      <w:r w:rsidR="001E69F2" w:rsidRPr="00280FDE">
        <w:rPr>
          <w:rFonts w:eastAsia="Times New Roman" w:cs="Times New Roman"/>
          <w:sz w:val="28"/>
          <w:szCs w:val="28"/>
          <w:lang w:eastAsia="ar-SA"/>
        </w:rPr>
        <w:t xml:space="preserve"> </w:t>
      </w:r>
      <w:r w:rsidR="0082719F">
        <w:rPr>
          <w:rFonts w:eastAsia="Times New Roman" w:cs="Times New Roman"/>
          <w:sz w:val="28"/>
          <w:szCs w:val="28"/>
          <w:lang w:eastAsia="ar-SA"/>
        </w:rPr>
        <w:t xml:space="preserve">июня </w:t>
      </w:r>
      <w:r w:rsidRPr="00280FDE">
        <w:rPr>
          <w:rFonts w:eastAsia="Times New Roman" w:cs="Times New Roman"/>
          <w:sz w:val="28"/>
          <w:szCs w:val="28"/>
          <w:lang w:eastAsia="ar-SA"/>
        </w:rPr>
        <w:t xml:space="preserve">2015 г. </w:t>
      </w:r>
    </w:p>
    <w:p w:rsidR="006F79FE" w:rsidRPr="00280FDE" w:rsidRDefault="006F79FE" w:rsidP="00280FDE">
      <w:pPr>
        <w:suppressAutoHyphens/>
        <w:autoSpaceDE w:val="0"/>
        <w:spacing w:line="240" w:lineRule="auto"/>
        <w:jc w:val="both"/>
        <w:rPr>
          <w:rFonts w:eastAsia="Times New Roman" w:cs="Times New Roman"/>
          <w:color w:val="FF0000"/>
          <w:sz w:val="28"/>
          <w:szCs w:val="28"/>
          <w:lang w:eastAsia="ar-SA"/>
        </w:rPr>
      </w:pPr>
      <w:r w:rsidRPr="00280FDE">
        <w:rPr>
          <w:rFonts w:eastAsia="Times New Roman" w:cs="Times New Roman"/>
          <w:sz w:val="28"/>
          <w:szCs w:val="28"/>
          <w:lang w:eastAsia="ar-SA"/>
        </w:rPr>
        <w:t xml:space="preserve">         </w:t>
      </w:r>
      <w:r w:rsidRPr="00280FDE">
        <w:rPr>
          <w:rFonts w:eastAsia="Times New Roman" w:cs="Times New Roman"/>
          <w:b/>
          <w:sz w:val="28"/>
          <w:szCs w:val="28"/>
          <w:lang w:eastAsia="ar-SA"/>
        </w:rPr>
        <w:t xml:space="preserve">Дата и время окончания приема запросов на разъяснения положений Документации от Участников закупки: </w:t>
      </w:r>
      <w:r w:rsidR="005C2A8F">
        <w:rPr>
          <w:rFonts w:eastAsia="Times New Roman" w:cs="Times New Roman"/>
          <w:sz w:val="28"/>
          <w:szCs w:val="28"/>
          <w:lang w:eastAsia="ar-SA"/>
        </w:rPr>
        <w:t>не позднее 14:0</w:t>
      </w:r>
      <w:r w:rsidR="0082719F">
        <w:rPr>
          <w:rFonts w:eastAsia="Times New Roman" w:cs="Times New Roman"/>
          <w:sz w:val="28"/>
          <w:szCs w:val="28"/>
          <w:lang w:eastAsia="ar-SA"/>
        </w:rPr>
        <w:t>0</w:t>
      </w:r>
      <w:r w:rsidR="004B05A4" w:rsidRPr="00280FDE">
        <w:rPr>
          <w:rFonts w:eastAsia="Times New Roman" w:cs="Times New Roman"/>
          <w:sz w:val="28"/>
          <w:szCs w:val="28"/>
          <w:lang w:eastAsia="ar-SA"/>
        </w:rPr>
        <w:t xml:space="preserve"> </w:t>
      </w:r>
      <w:r w:rsidR="005C2A8F">
        <w:rPr>
          <w:rFonts w:eastAsia="Times New Roman" w:cs="Times New Roman"/>
          <w:sz w:val="28"/>
          <w:szCs w:val="28"/>
          <w:lang w:eastAsia="ar-SA"/>
        </w:rPr>
        <w:t>02</w:t>
      </w:r>
      <w:r w:rsidR="001E69F2" w:rsidRPr="00280FDE">
        <w:rPr>
          <w:rFonts w:eastAsia="Times New Roman" w:cs="Times New Roman"/>
          <w:sz w:val="28"/>
          <w:szCs w:val="28"/>
          <w:lang w:eastAsia="ar-SA"/>
        </w:rPr>
        <w:t xml:space="preserve"> </w:t>
      </w:r>
      <w:r w:rsidR="005C2A8F">
        <w:rPr>
          <w:rFonts w:eastAsia="Times New Roman" w:cs="Times New Roman"/>
          <w:sz w:val="28"/>
          <w:szCs w:val="28"/>
          <w:lang w:eastAsia="ar-SA"/>
        </w:rPr>
        <w:t>июл</w:t>
      </w:r>
      <w:r w:rsidR="00370951" w:rsidRPr="00280FDE">
        <w:rPr>
          <w:rFonts w:eastAsia="Times New Roman" w:cs="Times New Roman"/>
          <w:sz w:val="28"/>
          <w:szCs w:val="28"/>
          <w:lang w:eastAsia="ar-SA"/>
        </w:rPr>
        <w:t>я</w:t>
      </w:r>
      <w:r w:rsidR="001E69F2" w:rsidRPr="00280FDE">
        <w:rPr>
          <w:rFonts w:eastAsia="Times New Roman" w:cs="Times New Roman"/>
          <w:sz w:val="28"/>
          <w:szCs w:val="28"/>
          <w:lang w:eastAsia="ar-SA"/>
        </w:rPr>
        <w:t xml:space="preserve"> </w:t>
      </w:r>
      <w:r w:rsidRPr="00280FDE">
        <w:rPr>
          <w:rFonts w:eastAsia="Times New Roman" w:cs="Times New Roman"/>
          <w:sz w:val="28"/>
          <w:szCs w:val="28"/>
          <w:lang w:eastAsia="ar-SA"/>
        </w:rPr>
        <w:t>2015 г.</w:t>
      </w:r>
      <w:r w:rsidRPr="00280FDE">
        <w:rPr>
          <w:rFonts w:eastAsia="Times New Roman" w:cs="Times New Roman"/>
          <w:color w:val="FF0000"/>
          <w:sz w:val="28"/>
          <w:szCs w:val="28"/>
          <w:lang w:eastAsia="ar-SA"/>
        </w:rPr>
        <w:t xml:space="preserve">    </w:t>
      </w:r>
    </w:p>
    <w:p w:rsidR="006F79FE" w:rsidRPr="00280FDE" w:rsidRDefault="0055260F" w:rsidP="00280FDE">
      <w:pPr>
        <w:tabs>
          <w:tab w:val="left" w:pos="0"/>
        </w:tabs>
        <w:suppressAutoHyphens/>
        <w:spacing w:after="120" w:line="240" w:lineRule="auto"/>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4.2.2. </w:t>
      </w:r>
      <w:r w:rsidR="006F79FE" w:rsidRPr="00280FDE">
        <w:rPr>
          <w:rFonts w:eastAsia="Times New Roman" w:cs="Times New Roman"/>
          <w:sz w:val="28"/>
          <w:szCs w:val="28"/>
          <w:lang w:eastAsia="ar-SA"/>
        </w:rPr>
        <w:t xml:space="preserve">Заказчик в течение одного рабочего дня </w:t>
      </w:r>
      <w:r w:rsidR="006F79FE" w:rsidRPr="00280FDE">
        <w:rPr>
          <w:rFonts w:eastAsia="Calibri" w:cs="Times New Roman"/>
          <w:sz w:val="28"/>
          <w:szCs w:val="28"/>
          <w:lang w:eastAsia="ar-SA"/>
        </w:rPr>
        <w:t xml:space="preserve">со дня поступления запроса </w:t>
      </w:r>
      <w:r w:rsidR="006F79FE" w:rsidRPr="00280FDE">
        <w:rPr>
          <w:rFonts w:eastAsia="Times New Roman" w:cs="Times New Roman"/>
          <w:sz w:val="28"/>
          <w:szCs w:val="28"/>
          <w:lang w:eastAsia="ar-SA"/>
        </w:rPr>
        <w:t>о предоставлении разъяснений</w:t>
      </w:r>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отвечает на вопрос и размещает на официальном сайте</w:t>
      </w:r>
      <w:r w:rsidR="006F79FE" w:rsidRPr="00280FDE">
        <w:rPr>
          <w:rFonts w:eastAsia="Times New Roman" w:cs="Times New Roman"/>
          <w:color w:val="FF0000"/>
          <w:sz w:val="28"/>
          <w:szCs w:val="28"/>
          <w:lang w:eastAsia="ar-SA"/>
        </w:rPr>
        <w:t xml:space="preserve"> </w:t>
      </w:r>
      <w:hyperlink r:id="rId25" w:history="1">
        <w:r w:rsidR="006F79FE" w:rsidRPr="00280FDE">
          <w:rPr>
            <w:rFonts w:eastAsia="Calibri" w:cs="Times New Roman"/>
            <w:color w:val="0000FF"/>
            <w:sz w:val="28"/>
            <w:szCs w:val="28"/>
            <w:u w:val="single"/>
            <w:lang w:eastAsia="ar-SA"/>
          </w:rPr>
          <w:t>http://zakupki.gov.ru/223</w:t>
        </w:r>
      </w:hyperlink>
      <w:r w:rsidR="006F79FE" w:rsidRPr="00280FDE">
        <w:rPr>
          <w:rFonts w:eastAsia="Times New Roman" w:cs="Times New Roman"/>
          <w:color w:val="FF0000"/>
          <w:sz w:val="28"/>
          <w:szCs w:val="28"/>
          <w:lang w:eastAsia="ar-SA"/>
        </w:rPr>
        <w:t xml:space="preserve"> </w:t>
      </w:r>
      <w:r w:rsidR="006F79FE" w:rsidRPr="00280FDE">
        <w:rPr>
          <w:rFonts w:eastAsia="Times New Roman" w:cs="Times New Roman"/>
          <w:sz w:val="28"/>
          <w:szCs w:val="28"/>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6F79FE" w:rsidRPr="00280FDE">
        <w:rPr>
          <w:rFonts w:eastAsia="Times New Roman" w:cs="Times New Roman"/>
          <w:sz w:val="28"/>
          <w:szCs w:val="28"/>
          <w:lang w:eastAsia="ar-SA"/>
        </w:rPr>
        <w:t>позднее</w:t>
      </w:r>
      <w:proofErr w:type="gramEnd"/>
      <w:r w:rsidR="006F79FE" w:rsidRPr="00280FDE">
        <w:rPr>
          <w:rFonts w:eastAsia="Times New Roman" w:cs="Times New Roman"/>
          <w:sz w:val="28"/>
          <w:szCs w:val="28"/>
          <w:lang w:eastAsia="ar-SA"/>
        </w:rPr>
        <w:t xml:space="preserve"> чем за 2 (два) </w:t>
      </w:r>
      <w:r w:rsidR="006F79FE" w:rsidRPr="00280FDE">
        <w:rPr>
          <w:rFonts w:eastAsia="Calibri" w:cs="Times New Roman"/>
          <w:sz w:val="28"/>
          <w:szCs w:val="28"/>
          <w:lang w:eastAsia="ar-SA"/>
        </w:rPr>
        <w:t xml:space="preserve">рабочих </w:t>
      </w:r>
      <w:r w:rsidR="006F79FE" w:rsidRPr="00280FDE">
        <w:rPr>
          <w:rFonts w:eastAsia="Times New Roman" w:cs="Times New Roman"/>
          <w:sz w:val="28"/>
          <w:szCs w:val="28"/>
          <w:lang w:eastAsia="ar-SA"/>
        </w:rPr>
        <w:t xml:space="preserve">дня до дня окончания </w:t>
      </w:r>
      <w:r w:rsidR="006F79FE" w:rsidRPr="00280FDE">
        <w:rPr>
          <w:rFonts w:eastAsia="Calibri" w:cs="Times New Roman"/>
          <w:sz w:val="28"/>
          <w:szCs w:val="28"/>
          <w:lang w:eastAsia="ar-SA"/>
        </w:rPr>
        <w:t xml:space="preserve">срока </w:t>
      </w:r>
      <w:r w:rsidR="006F79FE" w:rsidRPr="00280FDE">
        <w:rPr>
          <w:rFonts w:eastAsia="Times New Roman" w:cs="Times New Roman"/>
          <w:sz w:val="28"/>
          <w:szCs w:val="28"/>
          <w:lang w:eastAsia="ar-SA"/>
        </w:rPr>
        <w:t>подачи заявок на участие.</w:t>
      </w:r>
    </w:p>
    <w:p w:rsidR="006F79FE" w:rsidRPr="00280FDE" w:rsidRDefault="0055260F" w:rsidP="00280FDE">
      <w:pPr>
        <w:spacing w:line="240" w:lineRule="auto"/>
        <w:jc w:val="both"/>
        <w:rPr>
          <w:rFonts w:eastAsia="Times New Roman" w:cs="Times New Roman"/>
          <w:b/>
          <w:bCs/>
          <w:iCs/>
          <w:sz w:val="28"/>
          <w:szCs w:val="28"/>
          <w:lang w:eastAsia="ar-SA"/>
        </w:rPr>
      </w:pPr>
      <w:bookmarkStart w:id="36" w:name="_Toc386463997"/>
      <w:bookmarkStart w:id="37" w:name="_Toc403634873"/>
      <w:bookmarkStart w:id="38" w:name="_Toc403725257"/>
      <w:bookmarkStart w:id="39" w:name="_Toc403725328"/>
      <w:bookmarkStart w:id="40" w:name="_Toc416268811"/>
      <w:r w:rsidRPr="00280FDE">
        <w:rPr>
          <w:rFonts w:eastAsia="Times New Roman" w:cs="Times New Roman"/>
          <w:b/>
          <w:sz w:val="28"/>
          <w:szCs w:val="28"/>
          <w:lang w:eastAsia="ar-SA"/>
        </w:rPr>
        <w:t xml:space="preserve">4.3. </w:t>
      </w:r>
      <w:r w:rsidR="006F79FE" w:rsidRPr="00280FDE">
        <w:rPr>
          <w:rFonts w:eastAsia="Times New Roman" w:cs="Times New Roman"/>
          <w:b/>
          <w:sz w:val="28"/>
          <w:szCs w:val="28"/>
          <w:lang w:eastAsia="ar-SA"/>
        </w:rPr>
        <w:t xml:space="preserve">Внесение изменений в Документацию о проведении </w:t>
      </w:r>
      <w:r w:rsidR="006F79FE" w:rsidRPr="00280FDE">
        <w:rPr>
          <w:rFonts w:eastAsia="Times New Roman" w:cs="Times New Roman"/>
          <w:b/>
          <w:bCs/>
          <w:iCs/>
          <w:sz w:val="28"/>
          <w:szCs w:val="28"/>
          <w:lang w:eastAsia="ar-SA"/>
        </w:rPr>
        <w:t>запроса предложений</w:t>
      </w:r>
      <w:bookmarkEnd w:id="36"/>
      <w:bookmarkEnd w:id="37"/>
      <w:bookmarkEnd w:id="38"/>
      <w:bookmarkEnd w:id="39"/>
      <w:bookmarkEnd w:id="40"/>
    </w:p>
    <w:p w:rsidR="006F79FE" w:rsidRPr="00280FDE" w:rsidRDefault="0055260F" w:rsidP="00280FDE">
      <w:pPr>
        <w:tabs>
          <w:tab w:val="left" w:pos="0"/>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4.3.1. </w:t>
      </w:r>
      <w:r w:rsidR="006F79FE" w:rsidRPr="00280FDE">
        <w:rPr>
          <w:rFonts w:eastAsia="Times New Roman" w:cs="Times New Roman"/>
          <w:sz w:val="28"/>
          <w:szCs w:val="28"/>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280FDE" w:rsidRDefault="0055260F" w:rsidP="00280FDE">
      <w:pPr>
        <w:tabs>
          <w:tab w:val="left" w:pos="0"/>
        </w:tabs>
        <w:suppressAutoHyphens/>
        <w:spacing w:after="120" w:line="240" w:lineRule="auto"/>
        <w:jc w:val="both"/>
        <w:rPr>
          <w:rFonts w:eastAsia="Calibri" w:cs="Times New Roman"/>
          <w:sz w:val="28"/>
          <w:szCs w:val="28"/>
          <w:lang w:eastAsia="ar-SA"/>
        </w:rPr>
      </w:pPr>
      <w:r w:rsidRPr="00280FDE">
        <w:rPr>
          <w:rFonts w:eastAsia="Times New Roman" w:cs="Times New Roman"/>
          <w:sz w:val="28"/>
          <w:szCs w:val="28"/>
          <w:lang w:eastAsia="ar-SA"/>
        </w:rPr>
        <w:t xml:space="preserve">4.3.2. </w:t>
      </w:r>
      <w:r w:rsidR="006F79FE" w:rsidRPr="00280FDE">
        <w:rPr>
          <w:rFonts w:eastAsia="Times New Roman" w:cs="Times New Roman"/>
          <w:sz w:val="28"/>
          <w:szCs w:val="28"/>
          <w:lang w:eastAsia="ar-SA"/>
        </w:rPr>
        <w:t xml:space="preserve">В течение </w:t>
      </w:r>
      <w:r w:rsidR="006F79FE" w:rsidRPr="00280FDE">
        <w:rPr>
          <w:rFonts w:eastAsia="Times New Roman" w:cs="Times New Roman"/>
          <w:bCs/>
          <w:sz w:val="28"/>
          <w:szCs w:val="28"/>
          <w:lang w:eastAsia="ar-SA"/>
        </w:rPr>
        <w:t>трех дней</w:t>
      </w:r>
      <w:r w:rsidR="006F79FE" w:rsidRPr="00280FDE">
        <w:rPr>
          <w:rFonts w:eastAsia="Times New Roman" w:cs="Times New Roman"/>
          <w:b/>
          <w:bCs/>
          <w:sz w:val="28"/>
          <w:szCs w:val="28"/>
          <w:lang w:eastAsia="ar-SA"/>
        </w:rPr>
        <w:t xml:space="preserve"> </w:t>
      </w:r>
      <w:r w:rsidR="006F79FE" w:rsidRPr="00280FDE">
        <w:rPr>
          <w:rFonts w:eastAsia="Times New Roman" w:cs="Times New Roman"/>
          <w:sz w:val="28"/>
          <w:szCs w:val="28"/>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закупках отдельными видами юридических лиц </w:t>
      </w:r>
      <w:hyperlink r:id="rId26" w:history="1">
        <w:r w:rsidR="006F79FE" w:rsidRPr="00280FDE">
          <w:rPr>
            <w:rFonts w:eastAsia="Times New Roman" w:cs="Times New Roman"/>
            <w:color w:val="0000FF"/>
            <w:sz w:val="28"/>
            <w:szCs w:val="28"/>
            <w:u w:val="single"/>
            <w:lang w:eastAsia="ar-SA"/>
          </w:rPr>
          <w:t>http://zakupki.gov.ru/223/</w:t>
        </w:r>
      </w:hyperlink>
      <w:r w:rsidR="006F79FE" w:rsidRPr="00280FDE">
        <w:rPr>
          <w:rFonts w:eastAsia="Times New Roman" w:cs="Times New Roman"/>
          <w:sz w:val="28"/>
          <w:szCs w:val="28"/>
          <w:lang w:eastAsia="ar-SA"/>
        </w:rPr>
        <w:t xml:space="preserve">.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Calibri" w:cs="Times New Roman"/>
          <w:sz w:val="28"/>
          <w:szCs w:val="28"/>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80FDE">
        <w:rPr>
          <w:rFonts w:eastAsia="Times New Roman" w:cs="Times New Roman"/>
          <w:sz w:val="28"/>
          <w:szCs w:val="28"/>
          <w:lang w:eastAsia="ar-SA"/>
        </w:rPr>
        <w:t xml:space="preserve">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w:t>
      </w:r>
      <w:r w:rsidRPr="00280FDE">
        <w:rPr>
          <w:rFonts w:eastAsia="Times New Roman" w:cs="Times New Roman"/>
          <w:sz w:val="28"/>
          <w:szCs w:val="28"/>
          <w:lang w:eastAsia="ar-SA"/>
        </w:rPr>
        <w:lastRenderedPageBreak/>
        <w:t xml:space="preserve">отзыва.  Изменения предоставляются, так же как и заявка на бумажном носителе, в запечатанном конверте, в соответствии с </w:t>
      </w:r>
      <w:proofErr w:type="spellStart"/>
      <w:r w:rsidRPr="00280FDE">
        <w:rPr>
          <w:rFonts w:eastAsia="Times New Roman" w:cs="Times New Roman"/>
          <w:sz w:val="28"/>
          <w:szCs w:val="28"/>
          <w:lang w:eastAsia="ar-SA"/>
        </w:rPr>
        <w:t>п.п</w:t>
      </w:r>
      <w:proofErr w:type="spellEnd"/>
      <w:r w:rsidRPr="00280FDE">
        <w:rPr>
          <w:rFonts w:eastAsia="Times New Roman" w:cs="Times New Roman"/>
          <w:sz w:val="28"/>
          <w:szCs w:val="28"/>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наименование, адрес Заказчика,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полное фирменное наименование Участника закупки, его почтовый адрес,</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Изменения </w:t>
      </w:r>
      <w:proofErr w:type="gramStart"/>
      <w:r w:rsidRPr="00280FDE">
        <w:rPr>
          <w:rFonts w:eastAsia="Times New Roman" w:cs="Times New Roman"/>
          <w:sz w:val="28"/>
          <w:szCs w:val="28"/>
          <w:lang w:eastAsia="ar-SA"/>
        </w:rPr>
        <w:t>к</w:t>
      </w:r>
      <w:proofErr w:type="gramEnd"/>
      <w:r w:rsidRPr="00280FDE">
        <w:rPr>
          <w:rFonts w:eastAsia="Times New Roman" w:cs="Times New Roman"/>
          <w:sz w:val="28"/>
          <w:szCs w:val="28"/>
          <w:lang w:eastAsia="ar-SA"/>
        </w:rPr>
        <w:t xml:space="preserve"> …(наименование закупки и дата подачи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поступивший конверт </w:t>
      </w:r>
      <w:proofErr w:type="gramStart"/>
      <w:r w:rsidRPr="00280FDE">
        <w:rPr>
          <w:rFonts w:eastAsia="Times New Roman" w:cs="Times New Roman"/>
          <w:sz w:val="28"/>
          <w:szCs w:val="28"/>
          <w:lang w:eastAsia="ar-SA"/>
        </w:rPr>
        <w:t>с изменениями к заявке на участие в запросе предложений в Журнале</w:t>
      </w:r>
      <w:proofErr w:type="gramEnd"/>
      <w:r w:rsidRPr="00280FDE">
        <w:rPr>
          <w:rFonts w:eastAsia="Times New Roman" w:cs="Times New Roman"/>
          <w:sz w:val="28"/>
          <w:szCs w:val="28"/>
          <w:lang w:eastAsia="ar-SA"/>
        </w:rPr>
        <w:t xml:space="preserve"> регистрации конвертов (заявок на участие) с указанием, что это изменения заявки.</w:t>
      </w:r>
    </w:p>
    <w:p w:rsidR="006F79FE" w:rsidRPr="00280FDE" w:rsidRDefault="006F79FE" w:rsidP="00280FDE">
      <w:pPr>
        <w:tabs>
          <w:tab w:val="left" w:pos="720"/>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рассматривает такую заявку Участника закупки с учетом изменений.</w:t>
      </w:r>
    </w:p>
    <w:p w:rsidR="006F79FE" w:rsidRPr="00280FDE" w:rsidRDefault="006F79FE" w:rsidP="00280FDE">
      <w:pPr>
        <w:numPr>
          <w:ilvl w:val="2"/>
          <w:numId w:val="35"/>
        </w:numPr>
        <w:tabs>
          <w:tab w:val="left" w:pos="0"/>
          <w:tab w:val="left" w:pos="284"/>
        </w:tabs>
        <w:suppressAutoHyphens/>
        <w:spacing w:after="120"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Заказчик вправе принять решение </w:t>
      </w:r>
      <w:proofErr w:type="gramStart"/>
      <w:r w:rsidRPr="00280FDE">
        <w:rPr>
          <w:rFonts w:eastAsia="Times New Roman" w:cs="Times New Roman"/>
          <w:sz w:val="28"/>
          <w:szCs w:val="28"/>
          <w:lang w:eastAsia="ar-SA"/>
        </w:rPr>
        <w:t>о продлении срока окончания подачи заявок на участие в запросе предложений в любое время до даты</w:t>
      </w:r>
      <w:proofErr w:type="gramEnd"/>
      <w:r w:rsidRPr="00280FDE">
        <w:rPr>
          <w:rFonts w:eastAsia="Times New Roman" w:cs="Times New Roman"/>
          <w:sz w:val="28"/>
          <w:szCs w:val="28"/>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color w:val="0000FF"/>
          <w:sz w:val="28"/>
          <w:szCs w:val="28"/>
          <w:u w:val="single"/>
          <w:lang w:eastAsia="ar-SA"/>
        </w:rPr>
        <w:t>/223/</w:t>
      </w:r>
      <w:r w:rsidRPr="00280FDE">
        <w:rPr>
          <w:rFonts w:eastAsia="Times New Roman" w:cs="Times New Roman"/>
          <w:sz w:val="28"/>
          <w:szCs w:val="28"/>
          <w:lang w:eastAsia="ar-SA"/>
        </w:rPr>
        <w:t>.</w:t>
      </w:r>
    </w:p>
    <w:p w:rsidR="006F79FE" w:rsidRPr="00280FDE" w:rsidRDefault="0055260F" w:rsidP="00280FDE">
      <w:pPr>
        <w:spacing w:line="240" w:lineRule="auto"/>
        <w:jc w:val="both"/>
        <w:rPr>
          <w:rFonts w:eastAsia="Times New Roman" w:cs="Times New Roman"/>
          <w:b/>
          <w:bCs/>
          <w:iCs/>
          <w:sz w:val="28"/>
          <w:szCs w:val="28"/>
          <w:lang w:eastAsia="ar-SA"/>
        </w:rPr>
      </w:pPr>
      <w:bookmarkStart w:id="41" w:name="_Toc386463998"/>
      <w:bookmarkStart w:id="42" w:name="_Toc403634874"/>
      <w:bookmarkStart w:id="43" w:name="_Toc403725258"/>
      <w:bookmarkStart w:id="44" w:name="_Toc403725329"/>
      <w:bookmarkStart w:id="45" w:name="_Toc416268812"/>
      <w:r w:rsidRPr="00280FDE">
        <w:rPr>
          <w:rFonts w:eastAsia="Times New Roman" w:cs="Times New Roman"/>
          <w:b/>
          <w:sz w:val="28"/>
          <w:szCs w:val="28"/>
          <w:lang w:eastAsia="ar-SA"/>
        </w:rPr>
        <w:t xml:space="preserve">4.4. </w:t>
      </w:r>
      <w:r w:rsidR="006F79FE" w:rsidRPr="00280FDE">
        <w:rPr>
          <w:rFonts w:eastAsia="Times New Roman" w:cs="Times New Roman"/>
          <w:b/>
          <w:sz w:val="28"/>
          <w:szCs w:val="28"/>
          <w:lang w:eastAsia="ar-SA"/>
        </w:rPr>
        <w:t xml:space="preserve">Общие требования к заявке на участие в </w:t>
      </w:r>
      <w:r w:rsidR="006F79FE" w:rsidRPr="00280FDE">
        <w:rPr>
          <w:rFonts w:eastAsia="Times New Roman" w:cs="Times New Roman"/>
          <w:b/>
          <w:bCs/>
          <w:iCs/>
          <w:sz w:val="28"/>
          <w:szCs w:val="28"/>
          <w:lang w:eastAsia="ar-SA"/>
        </w:rPr>
        <w:t>запросе предложений</w:t>
      </w:r>
      <w:bookmarkEnd w:id="41"/>
      <w:bookmarkEnd w:id="42"/>
      <w:bookmarkEnd w:id="43"/>
      <w:bookmarkEnd w:id="44"/>
      <w:bookmarkEnd w:id="45"/>
    </w:p>
    <w:p w:rsidR="006F79FE" w:rsidRPr="00280FDE" w:rsidRDefault="006F79FE" w:rsidP="00280FDE">
      <w:pPr>
        <w:numPr>
          <w:ilvl w:val="2"/>
          <w:numId w:val="36"/>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280FDE" w:rsidRDefault="006F79FE" w:rsidP="00280FDE">
      <w:pPr>
        <w:numPr>
          <w:ilvl w:val="2"/>
          <w:numId w:val="36"/>
        </w:numPr>
        <w:tabs>
          <w:tab w:val="num" w:pos="1004"/>
        </w:tabs>
        <w:suppressAutoHyphens/>
        <w:spacing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Одно лицо, желающее участвовать в закупке, может подать только одну заявку. При этом не допускается подача з</w:t>
      </w:r>
      <w:r w:rsidR="00853606" w:rsidRPr="00280FDE">
        <w:rPr>
          <w:rFonts w:eastAsia="Times New Roman" w:cs="Times New Roman"/>
          <w:sz w:val="28"/>
          <w:szCs w:val="28"/>
          <w:lang w:eastAsia="ar-SA"/>
        </w:rPr>
        <w:t>аявки на часть Работ</w:t>
      </w:r>
      <w:r w:rsidRPr="00280FDE">
        <w:rPr>
          <w:rFonts w:eastAsia="Times New Roman" w:cs="Times New Roman"/>
          <w:sz w:val="28"/>
          <w:szCs w:val="28"/>
          <w:lang w:eastAsia="ar-SA"/>
        </w:rPr>
        <w:t xml:space="preserve">. </w:t>
      </w:r>
    </w:p>
    <w:p w:rsidR="006F79FE" w:rsidRPr="00280FDE" w:rsidRDefault="006F79FE" w:rsidP="00280FDE">
      <w:pPr>
        <w:tabs>
          <w:tab w:val="left" w:pos="709"/>
          <w:tab w:val="left" w:pos="2847"/>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280FDE" w:rsidRDefault="00A73A48" w:rsidP="00280FDE">
      <w:pPr>
        <w:numPr>
          <w:ilvl w:val="2"/>
          <w:numId w:val="18"/>
        </w:numPr>
        <w:tabs>
          <w:tab w:val="left" w:pos="567"/>
        </w:tabs>
        <w:suppressAutoHyphens/>
        <w:spacing w:line="240" w:lineRule="auto"/>
        <w:ind w:left="0" w:firstLine="0"/>
        <w:contextualSpacing/>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w:t>
      </w:r>
      <w:r w:rsidR="006F79FE" w:rsidRPr="00280FDE">
        <w:rPr>
          <w:rFonts w:eastAsia="Times New Roman" w:cs="Times New Roman"/>
          <w:sz w:val="28"/>
          <w:szCs w:val="28"/>
          <w:lang w:eastAsia="ar-SA"/>
        </w:rPr>
        <w:lastRenderedPageBreak/>
        <w:t xml:space="preserve">соответствии с законодательством Российской Федерации действовать от лица Участника закупки без доверенности, или надлежащим </w:t>
      </w:r>
      <w:proofErr w:type="gramStart"/>
      <w:r w:rsidR="006F79FE" w:rsidRPr="00280FDE">
        <w:rPr>
          <w:rFonts w:eastAsia="Times New Roman" w:cs="Times New Roman"/>
          <w:sz w:val="28"/>
          <w:szCs w:val="28"/>
          <w:lang w:eastAsia="ar-SA"/>
        </w:rPr>
        <w:t>образом</w:t>
      </w:r>
      <w:proofErr w:type="gramEnd"/>
      <w:r w:rsidR="006F79FE" w:rsidRPr="00280FDE">
        <w:rPr>
          <w:rFonts w:eastAsia="Times New Roman" w:cs="Times New Roman"/>
          <w:sz w:val="28"/>
          <w:szCs w:val="28"/>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280FDE" w:rsidRDefault="00A73A48"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sidRPr="00280FDE">
        <w:rPr>
          <w:rFonts w:eastAsia="Times New Roman" w:cs="Times New Roman"/>
          <w:sz w:val="28"/>
          <w:szCs w:val="28"/>
          <w:lang w:eastAsia="ar-SA"/>
        </w:rPr>
        <w:t xml:space="preserve"> (при наличии)</w:t>
      </w:r>
      <w:r w:rsidR="006F79FE" w:rsidRPr="00280FDE">
        <w:rPr>
          <w:rFonts w:eastAsia="Times New Roman" w:cs="Times New Roman"/>
          <w:sz w:val="28"/>
          <w:szCs w:val="28"/>
          <w:lang w:eastAsia="ar-SA"/>
        </w:rPr>
        <w:t>.</w:t>
      </w:r>
    </w:p>
    <w:p w:rsidR="006F79FE" w:rsidRPr="00280FDE" w:rsidRDefault="00A73A48"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 xml:space="preserve">Требования </w:t>
      </w:r>
      <w:proofErr w:type="spellStart"/>
      <w:r w:rsidR="006F79FE" w:rsidRPr="00280FDE">
        <w:rPr>
          <w:rFonts w:eastAsia="Times New Roman" w:cs="Times New Roman"/>
          <w:sz w:val="28"/>
          <w:szCs w:val="28"/>
          <w:lang w:eastAsia="ar-SA"/>
        </w:rPr>
        <w:t>пп</w:t>
      </w:r>
      <w:proofErr w:type="spellEnd"/>
      <w:r w:rsidR="006F79FE" w:rsidRPr="00280FDE">
        <w:rPr>
          <w:rFonts w:eastAsia="Times New Roman" w:cs="Times New Roman"/>
          <w:sz w:val="28"/>
          <w:szCs w:val="28"/>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280FDE" w:rsidRDefault="00A73A48"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006F79FE" w:rsidRPr="00280FDE">
        <w:rPr>
          <w:rFonts w:eastAsia="Times New Roman" w:cs="Times New Roman"/>
          <w:sz w:val="28"/>
          <w:szCs w:val="28"/>
          <w:lang w:eastAsia="ar-SA"/>
        </w:rPr>
        <w:t>исправленному</w:t>
      </w:r>
      <w:proofErr w:type="gramEnd"/>
      <w:r w:rsidR="006F79FE" w:rsidRPr="00280FDE">
        <w:rPr>
          <w:rFonts w:eastAsia="Times New Roman" w:cs="Times New Roman"/>
          <w:sz w:val="28"/>
          <w:szCs w:val="28"/>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sidRPr="00280FDE">
        <w:rPr>
          <w:rFonts w:eastAsia="Times New Roman" w:cs="Times New Roman"/>
          <w:sz w:val="28"/>
          <w:szCs w:val="28"/>
          <w:lang w:eastAsia="ar-SA"/>
        </w:rPr>
        <w:t xml:space="preserve"> (при наличии)</w:t>
      </w:r>
      <w:r w:rsidR="006F79FE" w:rsidRPr="00280FDE">
        <w:rPr>
          <w:rFonts w:eastAsia="Times New Roman" w:cs="Times New Roman"/>
          <w:sz w:val="28"/>
          <w:szCs w:val="28"/>
          <w:lang w:eastAsia="ar-SA"/>
        </w:rPr>
        <w:t>.</w:t>
      </w:r>
    </w:p>
    <w:p w:rsidR="000D6481" w:rsidRPr="00280FDE" w:rsidRDefault="00A73A48"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proofErr w:type="gramStart"/>
      <w:r w:rsidR="004970EB" w:rsidRPr="00280FDE">
        <w:rPr>
          <w:rFonts w:eastAsia="Times New Roman" w:cs="Times New Roman"/>
          <w:sz w:val="28"/>
          <w:szCs w:val="28"/>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004970EB" w:rsidRPr="00280FDE">
        <w:rPr>
          <w:rFonts w:eastAsia="Times New Roman" w:cs="Times New Roman"/>
          <w:sz w:val="28"/>
          <w:szCs w:val="28"/>
          <w:lang w:eastAsia="ar-SA"/>
        </w:rPr>
        <w:t xml:space="preserve"> </w:t>
      </w:r>
      <w:proofErr w:type="gramStart"/>
      <w:r w:rsidR="004970EB" w:rsidRPr="00280FDE">
        <w:rPr>
          <w:rFonts w:eastAsia="Times New Roman" w:cs="Times New Roman"/>
          <w:sz w:val="28"/>
          <w:szCs w:val="28"/>
          <w:lang w:eastAsia="ar-SA"/>
        </w:rPr>
        <w:t xml:space="preserve">Документации), нумеруются, прошиваются в </w:t>
      </w:r>
      <w:r w:rsidR="00B7296E" w:rsidRPr="00280FDE">
        <w:rPr>
          <w:rFonts w:eastAsia="Times New Roman" w:cs="Times New Roman"/>
          <w:sz w:val="28"/>
          <w:szCs w:val="28"/>
          <w:lang w:eastAsia="ar-SA"/>
        </w:rPr>
        <w:t xml:space="preserve">один </w:t>
      </w:r>
      <w:r w:rsidR="004970EB" w:rsidRPr="00280FDE">
        <w:rPr>
          <w:rFonts w:eastAsia="Times New Roman" w:cs="Times New Roman"/>
          <w:sz w:val="28"/>
          <w:szCs w:val="28"/>
          <w:lang w:eastAsia="ar-SA"/>
        </w:rPr>
        <w:t>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004970EB" w:rsidRPr="00280FDE">
        <w:rPr>
          <w:rFonts w:eastAsia="Times New Roman" w:cs="Times New Roman"/>
          <w:sz w:val="28"/>
          <w:szCs w:val="28"/>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280FDE">
        <w:rPr>
          <w:rFonts w:eastAsia="Times New Roman" w:cs="Times New Roman"/>
          <w:sz w:val="28"/>
          <w:szCs w:val="28"/>
          <w:lang w:eastAsia="ar-SA"/>
        </w:rPr>
        <w:t>.</w:t>
      </w:r>
    </w:p>
    <w:p w:rsidR="006F79FE" w:rsidRPr="00280FDE" w:rsidRDefault="00A73A48" w:rsidP="00280FD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6F79FE" w:rsidRPr="00280FDE">
        <w:rPr>
          <w:rFonts w:eastAsia="Times New Roman" w:cs="Times New Roman"/>
          <w:sz w:val="28"/>
          <w:szCs w:val="28"/>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Pr="00280FDE" w:rsidRDefault="00A73A48" w:rsidP="00280FDE">
      <w:pPr>
        <w:numPr>
          <w:ilvl w:val="2"/>
          <w:numId w:val="18"/>
        </w:numPr>
        <w:tabs>
          <w:tab w:val="left" w:pos="567"/>
          <w:tab w:val="left" w:pos="851"/>
          <w:tab w:val="left" w:pos="1276"/>
        </w:tabs>
        <w:suppressAutoHyphens/>
        <w:spacing w:line="240" w:lineRule="auto"/>
        <w:ind w:left="0" w:firstLine="0"/>
        <w:jc w:val="both"/>
        <w:rPr>
          <w:rFonts w:eastAsia="Times New Roman" w:cs="Times New Roman"/>
          <w:sz w:val="28"/>
          <w:szCs w:val="28"/>
          <w:lang w:eastAsia="ar-SA"/>
        </w:rPr>
      </w:pPr>
      <w:r>
        <w:rPr>
          <w:rFonts w:eastAsia="Times New Roman" w:cs="Times New Roman"/>
          <w:sz w:val="28"/>
          <w:szCs w:val="28"/>
          <w:lang w:eastAsia="ar-SA"/>
        </w:rPr>
        <w:t xml:space="preserve"> </w:t>
      </w:r>
      <w:r w:rsidR="000D6481" w:rsidRPr="00280FDE">
        <w:rPr>
          <w:rFonts w:eastAsia="Times New Roman" w:cs="Times New Roman"/>
          <w:sz w:val="28"/>
          <w:szCs w:val="28"/>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280FDE" w:rsidRDefault="00F428DE" w:rsidP="00280FDE">
      <w:pPr>
        <w:tabs>
          <w:tab w:val="left" w:pos="567"/>
          <w:tab w:val="left" w:pos="851"/>
          <w:tab w:val="left" w:pos="1276"/>
        </w:tabs>
        <w:suppressAutoHyphens/>
        <w:spacing w:line="240" w:lineRule="auto"/>
        <w:jc w:val="both"/>
        <w:rPr>
          <w:rFonts w:eastAsia="Times New Roman" w:cs="Times New Roman"/>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46" w:name="_Toc386463999"/>
      <w:bookmarkStart w:id="47" w:name="_Toc403634875"/>
      <w:bookmarkStart w:id="48" w:name="_Toc403725259"/>
      <w:bookmarkStart w:id="49" w:name="_Toc403725330"/>
      <w:bookmarkStart w:id="50" w:name="_Toc416268813"/>
      <w:r w:rsidRPr="00280FDE">
        <w:rPr>
          <w:rFonts w:eastAsia="Times New Roman" w:cs="Times New Roman"/>
          <w:b/>
          <w:sz w:val="28"/>
          <w:szCs w:val="28"/>
          <w:lang w:eastAsia="ar-SA"/>
        </w:rPr>
        <w:t xml:space="preserve">4.5. </w:t>
      </w:r>
      <w:r w:rsidR="006F79FE" w:rsidRPr="00280FDE">
        <w:rPr>
          <w:rFonts w:eastAsia="Times New Roman" w:cs="Times New Roman"/>
          <w:b/>
          <w:sz w:val="28"/>
          <w:szCs w:val="28"/>
          <w:lang w:eastAsia="ar-SA"/>
        </w:rPr>
        <w:t xml:space="preserve">Официальный язык </w:t>
      </w:r>
      <w:r w:rsidR="006F79FE" w:rsidRPr="00280FDE">
        <w:rPr>
          <w:rFonts w:eastAsia="Times New Roman" w:cs="Times New Roman"/>
          <w:b/>
          <w:bCs/>
          <w:iCs/>
          <w:sz w:val="28"/>
          <w:szCs w:val="28"/>
          <w:lang w:eastAsia="ar-SA"/>
        </w:rPr>
        <w:t>запроса предложений</w:t>
      </w:r>
      <w:bookmarkEnd w:id="46"/>
      <w:bookmarkEnd w:id="47"/>
      <w:bookmarkEnd w:id="48"/>
      <w:bookmarkEnd w:id="49"/>
      <w:bookmarkEnd w:id="50"/>
    </w:p>
    <w:p w:rsidR="006F79FE" w:rsidRPr="00280FDE" w:rsidRDefault="006F79FE" w:rsidP="00280FD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280FDE" w:rsidRDefault="006F79FE" w:rsidP="00280FD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w:t>
      </w:r>
      <w:r w:rsidRPr="00280FDE">
        <w:rPr>
          <w:rFonts w:eastAsia="Times New Roman" w:cs="Times New Roman"/>
          <w:sz w:val="28"/>
          <w:szCs w:val="28"/>
          <w:lang w:eastAsia="ar-SA"/>
        </w:rPr>
        <w:lastRenderedPageBreak/>
        <w:t xml:space="preserve">на документах должен быть проставлен </w:t>
      </w:r>
      <w:proofErr w:type="spellStart"/>
      <w:r w:rsidRPr="00280FDE">
        <w:rPr>
          <w:rFonts w:eastAsia="Times New Roman" w:cs="Times New Roman"/>
          <w:sz w:val="28"/>
          <w:szCs w:val="28"/>
          <w:lang w:eastAsia="ar-SA"/>
        </w:rPr>
        <w:t>апостиль</w:t>
      </w:r>
      <w:proofErr w:type="spellEnd"/>
      <w:r w:rsidRPr="00280FDE">
        <w:rPr>
          <w:rFonts w:eastAsia="Times New Roman" w:cs="Times New Roman"/>
          <w:sz w:val="28"/>
          <w:szCs w:val="28"/>
          <w:lang w:eastAsia="ar-SA"/>
        </w:rPr>
        <w:t xml:space="preserve"> компетентного органа государства, в котором этот документ был составлен).</w:t>
      </w:r>
    </w:p>
    <w:p w:rsidR="00F428DE" w:rsidRPr="00280FDE" w:rsidRDefault="00F428DE" w:rsidP="00280FDE">
      <w:pPr>
        <w:tabs>
          <w:tab w:val="left" w:pos="567"/>
          <w:tab w:val="left" w:pos="85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51" w:name="_Toc386464000"/>
      <w:bookmarkStart w:id="52" w:name="_Toc403634876"/>
      <w:bookmarkStart w:id="53" w:name="_Toc403725260"/>
      <w:bookmarkStart w:id="54" w:name="_Toc403725331"/>
      <w:bookmarkStart w:id="55" w:name="_Toc416268814"/>
      <w:r w:rsidRPr="00280FDE">
        <w:rPr>
          <w:rFonts w:eastAsia="Times New Roman" w:cs="Times New Roman"/>
          <w:b/>
          <w:sz w:val="28"/>
          <w:szCs w:val="28"/>
          <w:lang w:eastAsia="ar-SA"/>
        </w:rPr>
        <w:t xml:space="preserve">4.6. </w:t>
      </w:r>
      <w:r w:rsidR="006F79FE" w:rsidRPr="00280FDE">
        <w:rPr>
          <w:rFonts w:eastAsia="Times New Roman" w:cs="Times New Roman"/>
          <w:b/>
          <w:sz w:val="28"/>
          <w:szCs w:val="28"/>
          <w:lang w:eastAsia="ar-SA"/>
        </w:rPr>
        <w:t xml:space="preserve">Валюта </w:t>
      </w:r>
      <w:r w:rsidR="006F79FE" w:rsidRPr="00280FDE">
        <w:rPr>
          <w:rFonts w:eastAsia="Times New Roman" w:cs="Times New Roman"/>
          <w:b/>
          <w:bCs/>
          <w:iCs/>
          <w:sz w:val="28"/>
          <w:szCs w:val="28"/>
          <w:lang w:eastAsia="ar-SA"/>
        </w:rPr>
        <w:t>запроса предложений</w:t>
      </w:r>
      <w:bookmarkEnd w:id="51"/>
      <w:bookmarkEnd w:id="52"/>
      <w:bookmarkEnd w:id="53"/>
      <w:bookmarkEnd w:id="54"/>
      <w:bookmarkEnd w:id="55"/>
    </w:p>
    <w:p w:rsidR="006F79FE" w:rsidRPr="00280FDE" w:rsidRDefault="006F79FE" w:rsidP="00280FD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 w:val="28"/>
          <w:szCs w:val="28"/>
          <w:lang w:eastAsia="ar-SA"/>
        </w:rPr>
      </w:pPr>
      <w:r w:rsidRPr="00280FDE">
        <w:rPr>
          <w:rFonts w:eastAsia="Times New Roman" w:cs="Times New Roman"/>
          <w:sz w:val="28"/>
          <w:szCs w:val="28"/>
          <w:lang w:eastAsia="ar-SA"/>
        </w:rPr>
        <w:t>Все суммы денежных сре</w:t>
      </w:r>
      <w:proofErr w:type="gramStart"/>
      <w:r w:rsidRPr="00280FDE">
        <w:rPr>
          <w:rFonts w:eastAsia="Times New Roman" w:cs="Times New Roman"/>
          <w:sz w:val="28"/>
          <w:szCs w:val="28"/>
          <w:lang w:eastAsia="ar-SA"/>
        </w:rPr>
        <w:t>дств в з</w:t>
      </w:r>
      <w:proofErr w:type="gramEnd"/>
      <w:r w:rsidRPr="00280FDE">
        <w:rPr>
          <w:rFonts w:eastAsia="Times New Roman" w:cs="Times New Roman"/>
          <w:sz w:val="28"/>
          <w:szCs w:val="28"/>
          <w:lang w:eastAsia="ar-SA"/>
        </w:rPr>
        <w:t>аявке на участие в запросе предложений должны быть выражены в валюте - российский рубль.</w:t>
      </w:r>
    </w:p>
    <w:p w:rsidR="006F79FE" w:rsidRPr="00280FDE" w:rsidRDefault="006F79FE" w:rsidP="00280FD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 w:val="28"/>
          <w:szCs w:val="28"/>
          <w:lang w:eastAsia="ar-SA"/>
        </w:rPr>
      </w:pPr>
      <w:r w:rsidRPr="00280FDE">
        <w:rPr>
          <w:rFonts w:eastAsia="Times New Roman" w:cs="Times New Roman"/>
          <w:sz w:val="28"/>
          <w:szCs w:val="28"/>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280FDE" w:rsidRDefault="00F428DE" w:rsidP="00280FDE">
      <w:pPr>
        <w:tabs>
          <w:tab w:val="left" w:pos="567"/>
          <w:tab w:val="left" w:pos="85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56" w:name="_Toc386464001"/>
      <w:bookmarkStart w:id="57" w:name="_Toc403634877"/>
      <w:bookmarkStart w:id="58" w:name="_Toc403725261"/>
      <w:bookmarkStart w:id="59" w:name="_Toc403725332"/>
      <w:bookmarkStart w:id="60" w:name="_Toc416268815"/>
      <w:r w:rsidRPr="00280FDE">
        <w:rPr>
          <w:rFonts w:eastAsia="Times New Roman" w:cs="Times New Roman"/>
          <w:b/>
          <w:sz w:val="28"/>
          <w:szCs w:val="28"/>
          <w:lang w:eastAsia="ar-SA"/>
        </w:rPr>
        <w:t xml:space="preserve">4.7. </w:t>
      </w:r>
      <w:r w:rsidR="006F79FE" w:rsidRPr="00280FDE">
        <w:rPr>
          <w:rFonts w:eastAsia="Times New Roman" w:cs="Times New Roman"/>
          <w:b/>
          <w:sz w:val="28"/>
          <w:szCs w:val="28"/>
          <w:lang w:eastAsia="ar-SA"/>
        </w:rPr>
        <w:t>Сведения о цене договора</w:t>
      </w:r>
      <w:bookmarkEnd w:id="56"/>
      <w:bookmarkEnd w:id="57"/>
      <w:bookmarkEnd w:id="58"/>
      <w:bookmarkEnd w:id="59"/>
      <w:r w:rsidR="0040392B" w:rsidRPr="00280FDE">
        <w:rPr>
          <w:rFonts w:eastAsia="Times New Roman" w:cs="Times New Roman"/>
          <w:b/>
          <w:sz w:val="28"/>
          <w:szCs w:val="28"/>
          <w:lang w:eastAsia="ar-SA"/>
        </w:rPr>
        <w:t xml:space="preserve"> и порядок формирования цены Договора.</w:t>
      </w:r>
      <w:bookmarkEnd w:id="60"/>
    </w:p>
    <w:p w:rsidR="002952DF" w:rsidRPr="002952DF" w:rsidRDefault="006F79FE" w:rsidP="002952DF">
      <w:pPr>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4.7.1. </w:t>
      </w:r>
      <w:r w:rsidR="0040392B" w:rsidRPr="00280FDE">
        <w:rPr>
          <w:rFonts w:cs="Times New Roman"/>
          <w:bCs/>
          <w:sz w:val="28"/>
          <w:szCs w:val="28"/>
          <w:lang w:eastAsia="ru-RU"/>
        </w:rPr>
        <w:t>Начальная (максимальная) цена договора</w:t>
      </w:r>
      <w:r w:rsidR="00A01C81" w:rsidRPr="00280FDE">
        <w:rPr>
          <w:rFonts w:cs="Times New Roman"/>
          <w:bCs/>
          <w:sz w:val="28"/>
          <w:szCs w:val="28"/>
          <w:lang w:eastAsia="ru-RU"/>
        </w:rPr>
        <w:t xml:space="preserve"> </w:t>
      </w:r>
      <w:r w:rsidR="002952DF" w:rsidRPr="002952DF">
        <w:rPr>
          <w:rFonts w:eastAsia="Times New Roman" w:cs="Times New Roman"/>
          <w:bCs/>
          <w:sz w:val="28"/>
          <w:szCs w:val="28"/>
          <w:lang w:eastAsia="ru-RU"/>
        </w:rPr>
        <w:t xml:space="preserve">составляет </w:t>
      </w:r>
      <w:r w:rsidR="002952DF" w:rsidRPr="002952DF">
        <w:rPr>
          <w:rFonts w:eastAsia="Times New Roman" w:cs="Times New Roman"/>
          <w:sz w:val="28"/>
          <w:szCs w:val="28"/>
          <w:lang w:eastAsia="ru-RU"/>
        </w:rPr>
        <w:t>2 222 394,01</w:t>
      </w:r>
      <w:r w:rsidR="002952DF" w:rsidRPr="002952DF">
        <w:rPr>
          <w:rFonts w:eastAsia="Times New Roman" w:cs="Times New Roman"/>
          <w:color w:val="FF0000"/>
          <w:sz w:val="28"/>
          <w:szCs w:val="28"/>
          <w:lang w:eastAsia="ru-RU"/>
        </w:rPr>
        <w:t xml:space="preserve">  </w:t>
      </w:r>
      <w:r w:rsidR="002952DF" w:rsidRPr="002952DF">
        <w:rPr>
          <w:rFonts w:eastAsia="Times New Roman" w:cs="Times New Roman"/>
          <w:color w:val="000000"/>
          <w:sz w:val="28"/>
          <w:szCs w:val="28"/>
          <w:lang w:eastAsia="ru-RU"/>
        </w:rPr>
        <w:t>рублей</w:t>
      </w:r>
      <w:r w:rsidR="002952DF" w:rsidRPr="002952DF">
        <w:rPr>
          <w:rFonts w:eastAsia="Times New Roman" w:cs="Times New Roman"/>
          <w:sz w:val="28"/>
          <w:szCs w:val="28"/>
          <w:lang w:eastAsia="ru-RU"/>
        </w:rPr>
        <w:t xml:space="preserve">, в том числе НДС, </w:t>
      </w:r>
      <w:r w:rsidR="002952DF" w:rsidRPr="002952DF">
        <w:rPr>
          <w:rFonts w:eastAsia="Times New Roman" w:cs="Times New Roman"/>
          <w:sz w:val="28"/>
          <w:szCs w:val="28"/>
          <w:lang w:eastAsia="ar-SA"/>
        </w:rPr>
        <w:t>и</w:t>
      </w:r>
      <w:r w:rsidR="002952DF" w:rsidRPr="002952DF">
        <w:rPr>
          <w:rFonts w:eastAsia="Times New Roman" w:cs="Times New Roman"/>
          <w:i/>
          <w:iCs/>
          <w:sz w:val="28"/>
          <w:szCs w:val="28"/>
          <w:lang w:eastAsia="ar-SA"/>
        </w:rPr>
        <w:t xml:space="preserve">  </w:t>
      </w:r>
      <w:r w:rsidR="002952DF" w:rsidRPr="002952DF">
        <w:rPr>
          <w:rFonts w:eastAsia="Times New Roman" w:cs="Times New Roman"/>
          <w:sz w:val="28"/>
          <w:szCs w:val="28"/>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6F79FE" w:rsidRPr="00280FDE" w:rsidRDefault="0040392B" w:rsidP="002952DF">
      <w:pPr>
        <w:spacing w:line="240" w:lineRule="auto"/>
        <w:jc w:val="both"/>
        <w:rPr>
          <w:rFonts w:eastAsia="Times New Roman" w:cs="Times New Roman"/>
          <w:sz w:val="28"/>
          <w:szCs w:val="28"/>
          <w:lang w:eastAsia="ar-SA"/>
        </w:rPr>
      </w:pPr>
      <w:r w:rsidRPr="00280FDE">
        <w:rPr>
          <w:rFonts w:eastAsia="Times New Roman" w:cs="Times New Roman"/>
          <w:bCs/>
          <w:sz w:val="28"/>
          <w:szCs w:val="28"/>
          <w:lang w:eastAsia="ru-RU"/>
        </w:rPr>
        <w:t>4.7.2</w:t>
      </w:r>
      <w:r w:rsidR="006F79FE" w:rsidRPr="00280FDE">
        <w:rPr>
          <w:rFonts w:eastAsia="Times New Roman" w:cs="Times New Roman"/>
          <w:bCs/>
          <w:sz w:val="28"/>
          <w:szCs w:val="28"/>
          <w:lang w:eastAsia="ru-RU"/>
        </w:rPr>
        <w:t xml:space="preserve">. Обоснование цены: </w:t>
      </w:r>
    </w:p>
    <w:p w:rsidR="002952DF" w:rsidRPr="002613F2" w:rsidRDefault="002952DF" w:rsidP="002952DF">
      <w:pPr>
        <w:tabs>
          <w:tab w:val="left" w:pos="6987"/>
        </w:tabs>
        <w:autoSpaceDE w:val="0"/>
        <w:autoSpaceDN w:val="0"/>
        <w:adjustRightInd w:val="0"/>
        <w:spacing w:line="240" w:lineRule="auto"/>
        <w:jc w:val="both"/>
        <w:rPr>
          <w:rFonts w:eastAsia="Times New Roman" w:cs="Times New Roman"/>
          <w:b/>
          <w:sz w:val="28"/>
          <w:szCs w:val="28"/>
          <w:lang w:eastAsia="ru-RU"/>
        </w:rPr>
      </w:pPr>
      <w:bookmarkStart w:id="61" w:name="_Toc386464002"/>
      <w:r w:rsidRPr="002952DF">
        <w:rPr>
          <w:rFonts w:eastAsia="Times New Roman" w:cs="Times New Roman"/>
          <w:sz w:val="28"/>
          <w:szCs w:val="28"/>
          <w:lang w:eastAsia="ru-RU"/>
        </w:rPr>
        <w:t xml:space="preserve">Источником информации о стоимости ремонта </w:t>
      </w:r>
      <w:r w:rsidR="002613F2" w:rsidRPr="002613F2">
        <w:rPr>
          <w:rFonts w:eastAsia="Times New Roman" w:cs="Times New Roman"/>
          <w:sz w:val="28"/>
          <w:szCs w:val="28"/>
          <w:lang w:eastAsia="ru-RU"/>
        </w:rPr>
        <w:t>кровли здания котельной</w:t>
      </w:r>
      <w:r w:rsidRPr="002952DF">
        <w:rPr>
          <w:rFonts w:eastAsia="Times New Roman" w:cs="Times New Roman"/>
          <w:sz w:val="28"/>
          <w:szCs w:val="28"/>
          <w:lang w:eastAsia="ru-RU"/>
        </w:rPr>
        <w:t xml:space="preserve"> служит локальная смета, составленная инженером </w:t>
      </w:r>
      <w:proofErr w:type="spellStart"/>
      <w:r w:rsidRPr="002952DF">
        <w:rPr>
          <w:rFonts w:eastAsia="Times New Roman" w:cs="Times New Roman"/>
          <w:sz w:val="28"/>
          <w:szCs w:val="28"/>
          <w:lang w:eastAsia="ru-RU"/>
        </w:rPr>
        <w:t>ОКРиС</w:t>
      </w:r>
      <w:proofErr w:type="spellEnd"/>
      <w:r w:rsidRPr="002952DF">
        <w:rPr>
          <w:rFonts w:eastAsia="Times New Roman" w:cs="Times New Roman"/>
          <w:sz w:val="28"/>
          <w:szCs w:val="28"/>
          <w:lang w:eastAsia="ru-RU"/>
        </w:rPr>
        <w:t xml:space="preserve">. </w:t>
      </w:r>
    </w:p>
    <w:p w:rsidR="006F79FE" w:rsidRPr="00280FDE" w:rsidRDefault="0040392B" w:rsidP="00280FDE">
      <w:pPr>
        <w:tabs>
          <w:tab w:val="left" w:pos="0"/>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4.7.3</w:t>
      </w:r>
      <w:r w:rsidR="006F79FE" w:rsidRPr="00280FDE">
        <w:rPr>
          <w:rFonts w:eastAsia="Times New Roman" w:cs="Times New Roman"/>
          <w:sz w:val="28"/>
          <w:szCs w:val="28"/>
          <w:lang w:eastAsia="ar-SA"/>
        </w:rPr>
        <w:t xml:space="preserve">. В соответствии со ст. 171 НК РФ Заказчик имеет право применить налоговый вычет НДС в отношении </w:t>
      </w:r>
      <w:r w:rsidR="004B5FB5" w:rsidRPr="00280FDE">
        <w:rPr>
          <w:rFonts w:eastAsia="Times New Roman" w:cs="Times New Roman"/>
          <w:sz w:val="28"/>
          <w:szCs w:val="28"/>
          <w:lang w:eastAsia="ar-SA"/>
        </w:rPr>
        <w:t>выполняемых работ</w:t>
      </w:r>
      <w:r w:rsidR="006F79FE" w:rsidRPr="00280FDE">
        <w:rPr>
          <w:rFonts w:eastAsia="Times New Roman" w:cs="Times New Roman"/>
          <w:sz w:val="28"/>
          <w:szCs w:val="28"/>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280FDE">
        <w:rPr>
          <w:rFonts w:eastAsia="Times New Roman" w:cs="Times New Roman"/>
          <w:b/>
          <w:bCs/>
          <w:sz w:val="28"/>
          <w:szCs w:val="28"/>
          <w:lang w:eastAsia="ar-SA"/>
        </w:rPr>
        <w:t>(</w:t>
      </w:r>
      <w:r w:rsidR="006F79FE" w:rsidRPr="00280FDE">
        <w:rPr>
          <w:rFonts w:eastAsia="Times New Roman" w:cs="Times New Roman"/>
          <w:bCs/>
          <w:sz w:val="28"/>
          <w:szCs w:val="28"/>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280FDE">
        <w:rPr>
          <w:rFonts w:eastAsia="Times New Roman" w:cs="Times New Roman"/>
          <w:sz w:val="28"/>
          <w:szCs w:val="28"/>
          <w:lang w:eastAsia="ar-SA"/>
        </w:rPr>
        <w:t>.</w:t>
      </w:r>
    </w:p>
    <w:p w:rsidR="00F428DE" w:rsidRPr="00280FDE" w:rsidRDefault="00F428DE" w:rsidP="00280FDE">
      <w:pPr>
        <w:tabs>
          <w:tab w:val="left" w:pos="0"/>
          <w:tab w:val="left" w:pos="709"/>
        </w:tabs>
        <w:suppressAutoHyphens/>
        <w:spacing w:line="240" w:lineRule="auto"/>
        <w:jc w:val="both"/>
        <w:rPr>
          <w:rFonts w:eastAsia="Times New Roman" w:cs="Times New Roman"/>
          <w:sz w:val="28"/>
          <w:szCs w:val="28"/>
          <w:lang w:eastAsia="ar-SA"/>
        </w:rPr>
      </w:pPr>
    </w:p>
    <w:p w:rsidR="006F79FE" w:rsidRPr="00280FDE" w:rsidRDefault="006F79FE" w:rsidP="00280FDE">
      <w:pPr>
        <w:spacing w:line="240" w:lineRule="auto"/>
        <w:jc w:val="both"/>
        <w:rPr>
          <w:rFonts w:eastAsia="Times New Roman" w:cs="Times New Roman"/>
          <w:b/>
          <w:bCs/>
          <w:i/>
          <w:iCs/>
          <w:sz w:val="28"/>
          <w:szCs w:val="28"/>
          <w:lang w:eastAsia="ar-SA"/>
        </w:rPr>
      </w:pPr>
      <w:bookmarkStart w:id="62" w:name="_Toc403634878"/>
      <w:bookmarkStart w:id="63" w:name="_Toc403725262"/>
      <w:bookmarkStart w:id="64" w:name="_Toc403725333"/>
      <w:bookmarkStart w:id="65" w:name="_Toc416268816"/>
      <w:r w:rsidRPr="00280FDE">
        <w:rPr>
          <w:rFonts w:eastAsia="Times New Roman" w:cs="Times New Roman"/>
          <w:b/>
          <w:sz w:val="28"/>
          <w:szCs w:val="28"/>
          <w:lang w:eastAsia="ar-SA"/>
        </w:rPr>
        <w:t xml:space="preserve">4.8. </w:t>
      </w:r>
      <w:r w:rsidR="000C5C69" w:rsidRPr="00280FDE">
        <w:rPr>
          <w:rFonts w:eastAsia="Times New Roman" w:cs="Times New Roman"/>
          <w:b/>
          <w:sz w:val="28"/>
          <w:szCs w:val="28"/>
          <w:lang w:eastAsia="ar-SA"/>
        </w:rPr>
        <w:t xml:space="preserve"> </w:t>
      </w:r>
      <w:r w:rsidRPr="00280FDE">
        <w:rPr>
          <w:rFonts w:eastAsia="Times New Roman" w:cs="Times New Roman"/>
          <w:b/>
          <w:sz w:val="28"/>
          <w:szCs w:val="28"/>
          <w:lang w:eastAsia="ar-SA"/>
        </w:rPr>
        <w:t xml:space="preserve">Порядок предоставления заявок на участие в </w:t>
      </w:r>
      <w:r w:rsidRPr="00280FDE">
        <w:rPr>
          <w:rFonts w:eastAsia="Times New Roman" w:cs="Times New Roman"/>
          <w:b/>
          <w:bCs/>
          <w:iCs/>
          <w:sz w:val="28"/>
          <w:szCs w:val="28"/>
          <w:lang w:eastAsia="ar-SA"/>
        </w:rPr>
        <w:t>запросе предложений</w:t>
      </w:r>
      <w:bookmarkEnd w:id="61"/>
      <w:bookmarkEnd w:id="62"/>
      <w:bookmarkEnd w:id="63"/>
      <w:bookmarkEnd w:id="64"/>
      <w:bookmarkEnd w:id="65"/>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Calibri" w:cs="Times New Roman"/>
          <w:sz w:val="28"/>
          <w:szCs w:val="28"/>
          <w:lang w:eastAsia="ar-SA"/>
        </w:rPr>
        <w:t xml:space="preserve">Участник обязан подать заявку на участие в </w:t>
      </w:r>
      <w:r w:rsidRPr="00280FDE">
        <w:rPr>
          <w:rFonts w:eastAsia="Times New Roman" w:cs="Times New Roman"/>
          <w:sz w:val="28"/>
          <w:szCs w:val="28"/>
          <w:lang w:eastAsia="ar-SA"/>
        </w:rPr>
        <w:t>запросе предложений</w:t>
      </w:r>
      <w:r w:rsidRPr="00280FDE">
        <w:rPr>
          <w:rFonts w:eastAsia="Calibri" w:cs="Times New Roman"/>
          <w:sz w:val="28"/>
          <w:szCs w:val="28"/>
          <w:lang w:eastAsia="ar-SA"/>
        </w:rPr>
        <w:t xml:space="preserve"> в период </w:t>
      </w:r>
      <w:r w:rsidR="00533C12" w:rsidRPr="00280FDE">
        <w:rPr>
          <w:rFonts w:eastAsia="Calibri" w:cs="Times New Roman"/>
          <w:b/>
          <w:sz w:val="28"/>
          <w:szCs w:val="28"/>
          <w:lang w:eastAsia="ar-SA"/>
        </w:rPr>
        <w:t xml:space="preserve">с 08 часов 30 минут </w:t>
      </w:r>
      <w:r w:rsidR="005C2A8F">
        <w:rPr>
          <w:rFonts w:eastAsia="Calibri" w:cs="Times New Roman"/>
          <w:b/>
          <w:sz w:val="28"/>
          <w:szCs w:val="28"/>
          <w:lang w:eastAsia="ar-SA"/>
        </w:rPr>
        <w:t>29</w:t>
      </w:r>
      <w:r w:rsidR="00533C12" w:rsidRPr="00280FDE">
        <w:rPr>
          <w:rFonts w:eastAsia="Calibri" w:cs="Times New Roman"/>
          <w:b/>
          <w:sz w:val="28"/>
          <w:szCs w:val="28"/>
          <w:lang w:eastAsia="ar-SA"/>
        </w:rPr>
        <w:t xml:space="preserve"> </w:t>
      </w:r>
      <w:r w:rsidR="005C2A8F">
        <w:rPr>
          <w:rFonts w:eastAsia="Calibri" w:cs="Times New Roman"/>
          <w:b/>
          <w:sz w:val="28"/>
          <w:szCs w:val="28"/>
          <w:lang w:eastAsia="ar-SA"/>
        </w:rPr>
        <w:t>июня 2015 г. по 14 часов 00</w:t>
      </w:r>
      <w:r w:rsidR="00533C12" w:rsidRPr="00280FDE">
        <w:rPr>
          <w:rFonts w:eastAsia="Calibri" w:cs="Times New Roman"/>
          <w:b/>
          <w:sz w:val="28"/>
          <w:szCs w:val="28"/>
          <w:lang w:eastAsia="ar-SA"/>
        </w:rPr>
        <w:t xml:space="preserve"> минут </w:t>
      </w:r>
      <w:r w:rsidR="005C2A8F">
        <w:rPr>
          <w:rFonts w:eastAsia="Calibri" w:cs="Times New Roman"/>
          <w:b/>
          <w:sz w:val="28"/>
          <w:szCs w:val="28"/>
          <w:lang w:eastAsia="ar-SA"/>
        </w:rPr>
        <w:t>06</w:t>
      </w:r>
      <w:r w:rsidRPr="00280FDE">
        <w:rPr>
          <w:rFonts w:eastAsia="Calibri" w:cs="Times New Roman"/>
          <w:b/>
          <w:sz w:val="28"/>
          <w:szCs w:val="28"/>
          <w:lang w:eastAsia="ar-SA"/>
        </w:rPr>
        <w:t xml:space="preserve"> </w:t>
      </w:r>
      <w:r w:rsidR="005C2A8F">
        <w:rPr>
          <w:rFonts w:eastAsia="Calibri" w:cs="Times New Roman"/>
          <w:b/>
          <w:sz w:val="28"/>
          <w:szCs w:val="28"/>
          <w:lang w:eastAsia="ar-SA"/>
        </w:rPr>
        <w:t>июл</w:t>
      </w:r>
      <w:r w:rsidR="00370951" w:rsidRPr="00280FDE">
        <w:rPr>
          <w:rFonts w:eastAsia="Calibri" w:cs="Times New Roman"/>
          <w:b/>
          <w:sz w:val="28"/>
          <w:szCs w:val="28"/>
          <w:lang w:eastAsia="ar-SA"/>
        </w:rPr>
        <w:t>я</w:t>
      </w:r>
      <w:r w:rsidR="00533C12" w:rsidRPr="00280FDE">
        <w:rPr>
          <w:rFonts w:eastAsia="Calibri" w:cs="Times New Roman"/>
          <w:b/>
          <w:sz w:val="28"/>
          <w:szCs w:val="28"/>
          <w:lang w:eastAsia="ar-SA"/>
        </w:rPr>
        <w:t xml:space="preserve"> </w:t>
      </w:r>
      <w:r w:rsidRPr="00280FDE">
        <w:rPr>
          <w:rFonts w:eastAsia="Calibri" w:cs="Times New Roman"/>
          <w:b/>
          <w:sz w:val="28"/>
          <w:szCs w:val="28"/>
          <w:lang w:eastAsia="ar-SA"/>
        </w:rPr>
        <w:t>2015 г.</w:t>
      </w:r>
      <w:r w:rsidRPr="00280FDE">
        <w:rPr>
          <w:rFonts w:eastAsia="Calibri" w:cs="Times New Roman"/>
          <w:sz w:val="28"/>
          <w:szCs w:val="28"/>
          <w:lang w:eastAsia="ar-SA"/>
        </w:rPr>
        <w:t xml:space="preserve"> в письменной форме.</w:t>
      </w:r>
      <w:r w:rsidRPr="00280FDE">
        <w:rPr>
          <w:rFonts w:eastAsia="Times New Roman" w:cs="Times New Roman"/>
          <w:sz w:val="28"/>
          <w:szCs w:val="28"/>
          <w:lang w:eastAsia="ar-SA"/>
        </w:rPr>
        <w:t xml:space="preserve"> </w:t>
      </w:r>
    </w:p>
    <w:p w:rsidR="006F79FE" w:rsidRPr="00280FDE" w:rsidRDefault="006F79FE" w:rsidP="00280FDE">
      <w:pPr>
        <w:widowControl w:val="0"/>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 xml:space="preserve">Заявка с приложенными к ней документами должна быть сшита в </w:t>
      </w:r>
      <w:r w:rsidR="00B7296E" w:rsidRPr="00280FDE">
        <w:rPr>
          <w:rFonts w:eastAsia="Times New Roman" w:cs="Times New Roman"/>
          <w:sz w:val="28"/>
          <w:szCs w:val="28"/>
          <w:lang w:eastAsia="ar-SA"/>
        </w:rPr>
        <w:t xml:space="preserve">соответствии с п. 4.4.7 Документации </w:t>
      </w:r>
      <w:r w:rsidRPr="00280FDE">
        <w:rPr>
          <w:rFonts w:eastAsia="Times New Roman" w:cs="Times New Roman"/>
          <w:sz w:val="28"/>
          <w:szCs w:val="28"/>
          <w:lang w:eastAsia="ar-SA"/>
        </w:rPr>
        <w:t xml:space="preserve">и вложена в </w:t>
      </w:r>
      <w:r w:rsidR="00B7296E" w:rsidRPr="00280FDE">
        <w:rPr>
          <w:rFonts w:eastAsia="Times New Roman" w:cs="Times New Roman"/>
          <w:sz w:val="28"/>
          <w:szCs w:val="28"/>
          <w:lang w:eastAsia="ar-SA"/>
        </w:rPr>
        <w:t xml:space="preserve">один непрозрачный </w:t>
      </w:r>
      <w:r w:rsidRPr="00280FDE">
        <w:rPr>
          <w:rFonts w:eastAsia="Times New Roman" w:cs="Times New Roman"/>
          <w:sz w:val="28"/>
          <w:szCs w:val="28"/>
          <w:lang w:eastAsia="ar-SA"/>
        </w:rPr>
        <w:t xml:space="preserve">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280FDE" w:rsidRDefault="006F79FE" w:rsidP="00280FDE">
      <w:pPr>
        <w:widowControl w:val="0"/>
        <w:suppressAutoHyphens/>
        <w:autoSpaceDE w:val="0"/>
        <w:spacing w:before="71" w:line="240" w:lineRule="auto"/>
        <w:ind w:right="50"/>
        <w:jc w:val="both"/>
        <w:rPr>
          <w:rFonts w:eastAsia="Times New Roman" w:cs="Times New Roman"/>
          <w:sz w:val="28"/>
          <w:szCs w:val="28"/>
          <w:lang w:eastAsia="ar-SA"/>
        </w:rPr>
      </w:pPr>
      <w:r w:rsidRPr="00280FDE">
        <w:rPr>
          <w:rFonts w:eastAsia="Times New Roman" w:cs="Times New Roman"/>
          <w:sz w:val="28"/>
          <w:szCs w:val="28"/>
          <w:lang w:eastAsia="ar-SA"/>
        </w:rPr>
        <w:t xml:space="preserve">По требованию лица, представившего конверт с заявкой на участие в запросе предложений, заказчик выдает расписку в получении конверта с заявкой на </w:t>
      </w:r>
      <w:r w:rsidRPr="00280FDE">
        <w:rPr>
          <w:rFonts w:eastAsia="Times New Roman" w:cs="Times New Roman"/>
          <w:sz w:val="28"/>
          <w:szCs w:val="28"/>
          <w:lang w:eastAsia="ar-SA"/>
        </w:rPr>
        <w:lastRenderedPageBreak/>
        <w:t>участие в запросе предложений, с указанием регистрационного номера, даты и времени получения конверта.</w:t>
      </w:r>
    </w:p>
    <w:p w:rsidR="00F428DE" w:rsidRPr="00280FDE" w:rsidRDefault="006F79FE" w:rsidP="00280FDE">
      <w:pPr>
        <w:widowControl w:val="0"/>
        <w:suppressAutoHyphens/>
        <w:autoSpaceDE w:val="0"/>
        <w:spacing w:line="240" w:lineRule="auto"/>
        <w:ind w:right="-20"/>
        <w:jc w:val="both"/>
        <w:rPr>
          <w:rFonts w:eastAsia="Calibri" w:cs="Times New Roman"/>
          <w:sz w:val="28"/>
          <w:szCs w:val="28"/>
          <w:lang w:eastAsia="ar-SA"/>
        </w:rPr>
      </w:pPr>
      <w:r w:rsidRPr="00280FDE">
        <w:rPr>
          <w:rFonts w:eastAsia="Times New Roman" w:cs="Times New Roman"/>
          <w:sz w:val="28"/>
          <w:szCs w:val="28"/>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80FDE">
        <w:rPr>
          <w:rFonts w:eastAsia="Calibri" w:cs="Times New Roman"/>
          <w:sz w:val="28"/>
          <w:szCs w:val="28"/>
          <w:lang w:eastAsia="ar-SA"/>
        </w:rPr>
        <w:t>(заявок на участие)</w:t>
      </w:r>
      <w:r w:rsidRPr="00280FDE">
        <w:rPr>
          <w:rFonts w:eastAsia="Times New Roman" w:cs="Times New Roman"/>
          <w:sz w:val="28"/>
          <w:szCs w:val="28"/>
          <w:lang w:eastAsia="ar-SA"/>
        </w:rPr>
        <w:t xml:space="preserve">. </w:t>
      </w:r>
      <w:bookmarkStart w:id="66" w:name="_Toc386464003"/>
      <w:bookmarkStart w:id="67" w:name="_Toc403634879"/>
      <w:bookmarkStart w:id="68" w:name="_Toc403725263"/>
      <w:bookmarkStart w:id="69" w:name="_Toc403725334"/>
      <w:bookmarkStart w:id="70" w:name="_Toc416268817"/>
    </w:p>
    <w:p w:rsidR="00F428DE" w:rsidRPr="00280FDE" w:rsidRDefault="00F428DE" w:rsidP="00280FDE">
      <w:pPr>
        <w:widowControl w:val="0"/>
        <w:suppressAutoHyphens/>
        <w:autoSpaceDE w:val="0"/>
        <w:spacing w:line="240" w:lineRule="auto"/>
        <w:ind w:right="-20" w:firstLine="567"/>
        <w:jc w:val="both"/>
        <w:rPr>
          <w:rFonts w:eastAsia="Calibri" w:cs="Times New Roman"/>
          <w:sz w:val="28"/>
          <w:szCs w:val="28"/>
          <w:lang w:eastAsia="ar-SA"/>
        </w:rPr>
      </w:pPr>
    </w:p>
    <w:p w:rsidR="006F79FE" w:rsidRPr="00280FDE" w:rsidRDefault="006F79FE" w:rsidP="00280FDE">
      <w:pPr>
        <w:widowControl w:val="0"/>
        <w:suppressAutoHyphens/>
        <w:autoSpaceDE w:val="0"/>
        <w:spacing w:line="240" w:lineRule="auto"/>
        <w:ind w:right="-20"/>
        <w:jc w:val="both"/>
        <w:rPr>
          <w:rFonts w:eastAsia="Times New Roman" w:cs="Times New Roman"/>
          <w:b/>
          <w:bCs/>
          <w:iCs/>
          <w:sz w:val="28"/>
          <w:szCs w:val="28"/>
          <w:lang w:eastAsia="ar-SA"/>
        </w:rPr>
      </w:pPr>
      <w:r w:rsidRPr="00280FDE">
        <w:rPr>
          <w:rFonts w:eastAsia="Times New Roman" w:cs="Times New Roman"/>
          <w:b/>
          <w:bCs/>
          <w:iCs/>
          <w:sz w:val="28"/>
          <w:szCs w:val="28"/>
          <w:lang w:eastAsia="ar-SA"/>
        </w:rPr>
        <w:t xml:space="preserve">4.9. </w:t>
      </w:r>
      <w:r w:rsidR="000C5C69" w:rsidRPr="00280FDE">
        <w:rPr>
          <w:rFonts w:eastAsia="Times New Roman" w:cs="Times New Roman"/>
          <w:b/>
          <w:bCs/>
          <w:iCs/>
          <w:sz w:val="28"/>
          <w:szCs w:val="28"/>
          <w:lang w:eastAsia="ar-SA"/>
        </w:rPr>
        <w:t xml:space="preserve"> </w:t>
      </w:r>
      <w:r w:rsidRPr="00280FDE">
        <w:rPr>
          <w:rFonts w:eastAsia="Times New Roman" w:cs="Times New Roman"/>
          <w:b/>
          <w:bCs/>
          <w:iCs/>
          <w:sz w:val="28"/>
          <w:szCs w:val="28"/>
          <w:lang w:eastAsia="ar-SA"/>
        </w:rPr>
        <w:t>Отзыв заявок на участие в запросе предложений</w:t>
      </w:r>
      <w:bookmarkEnd w:id="66"/>
      <w:bookmarkEnd w:id="67"/>
      <w:bookmarkEnd w:id="68"/>
      <w:bookmarkEnd w:id="69"/>
      <w:bookmarkEnd w:id="70"/>
    </w:p>
    <w:p w:rsidR="006F79FE" w:rsidRPr="00280FDE" w:rsidRDefault="006F79FE" w:rsidP="00280FDE">
      <w:pPr>
        <w:tabs>
          <w:tab w:val="left" w:pos="709"/>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280FDE" w:rsidRDefault="006F79FE" w:rsidP="00280FDE">
      <w:pPr>
        <w:tabs>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280FDE" w:rsidRDefault="006F79FE" w:rsidP="00280FDE">
      <w:pPr>
        <w:tabs>
          <w:tab w:val="left" w:pos="1276"/>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280FDE" w:rsidRDefault="006F79FE" w:rsidP="00280FDE">
      <w:pPr>
        <w:tabs>
          <w:tab w:val="left" w:pos="1276"/>
        </w:tabs>
        <w:suppressAutoHyphens/>
        <w:spacing w:after="120" w:line="240" w:lineRule="auto"/>
        <w:jc w:val="both"/>
        <w:rPr>
          <w:rFonts w:eastAsia="Times New Roman" w:cs="Times New Roman"/>
          <w:b/>
          <w:bCs/>
          <w:iCs/>
          <w:sz w:val="28"/>
          <w:szCs w:val="28"/>
          <w:lang w:eastAsia="ar-SA"/>
        </w:rPr>
      </w:pPr>
      <w:r w:rsidRPr="00280FDE">
        <w:rPr>
          <w:rFonts w:eastAsia="Times New Roman" w:cs="Times New Roman"/>
          <w:sz w:val="28"/>
          <w:szCs w:val="28"/>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280FDE" w:rsidRDefault="006F79FE" w:rsidP="00280FDE">
      <w:pPr>
        <w:spacing w:line="240" w:lineRule="auto"/>
        <w:jc w:val="left"/>
        <w:rPr>
          <w:rFonts w:eastAsia="Times New Roman" w:cs="Times New Roman"/>
          <w:b/>
          <w:bCs/>
          <w:iCs/>
          <w:sz w:val="28"/>
          <w:szCs w:val="28"/>
          <w:lang w:eastAsia="ar-SA"/>
        </w:rPr>
      </w:pPr>
      <w:bookmarkStart w:id="71" w:name="_Toc386464004"/>
      <w:bookmarkStart w:id="72" w:name="_Toc403634880"/>
      <w:bookmarkStart w:id="73" w:name="_Toc403725264"/>
      <w:bookmarkStart w:id="74" w:name="_Toc403725335"/>
      <w:bookmarkStart w:id="75" w:name="_Toc416268818"/>
      <w:r w:rsidRPr="00280FDE">
        <w:rPr>
          <w:rFonts w:eastAsia="Times New Roman" w:cs="Times New Roman"/>
          <w:b/>
          <w:sz w:val="28"/>
          <w:szCs w:val="28"/>
          <w:lang w:eastAsia="ar-SA"/>
        </w:rPr>
        <w:t>4.10. Вскрытие конвертов с заявками на участие в запросе предложений и рассмотрение заявок</w:t>
      </w:r>
      <w:bookmarkEnd w:id="71"/>
      <w:bookmarkEnd w:id="72"/>
      <w:bookmarkEnd w:id="73"/>
      <w:bookmarkEnd w:id="74"/>
      <w:bookmarkEnd w:id="75"/>
      <w:r w:rsidRPr="00280FDE">
        <w:rPr>
          <w:rFonts w:eastAsia="Times New Roman" w:cs="Times New Roman"/>
          <w:b/>
          <w:sz w:val="28"/>
          <w:szCs w:val="28"/>
          <w:lang w:eastAsia="ar-SA"/>
        </w:rPr>
        <w:t xml:space="preserve"> </w:t>
      </w:r>
    </w:p>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bookmarkStart w:id="76" w:name="_Ref125771274"/>
      <w:r w:rsidRPr="00280FDE">
        <w:rPr>
          <w:rFonts w:eastAsia="Times New Roman" w:cs="Times New Roman"/>
          <w:sz w:val="28"/>
          <w:szCs w:val="28"/>
          <w:lang w:eastAsia="ar-SA"/>
        </w:rPr>
        <w:t>4.10.1. Процедура публичного вскрытия заявок на бумажном носителе по данному запросу предложений не предусматривается.</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При рассмотрении заявок на участие в запросе предложений Комиссия по закупке проверяет:</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а) правильность оформления заявки и ее соответствие требованиям настоящей Документации по существу;</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б) соответствие Участников закупки требованиям Документации;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в) соответствие технического предложения требованиям Документации; </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г) наличие существенных ошибок в данных при расчётах;</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 имеют ли заявки законченный вид;</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ж) соответствие предлагаемых Участником закупки договорных условий требованиям настоящей Документации.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lastRenderedPageBreak/>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 xml:space="preserve">При проверке правильности оформления заявки Комиссия по закупке вправе </w:t>
      </w:r>
      <w:proofErr w:type="gramStart"/>
      <w:r w:rsidRPr="00280FDE">
        <w:rPr>
          <w:rFonts w:eastAsia="Times New Roman" w:cs="Times New Roman"/>
          <w:sz w:val="28"/>
          <w:szCs w:val="28"/>
          <w:lang w:eastAsia="ar-SA"/>
        </w:rPr>
        <w:t>не обращать внимание</w:t>
      </w:r>
      <w:proofErr w:type="gramEnd"/>
      <w:r w:rsidRPr="00280FDE">
        <w:rPr>
          <w:rFonts w:eastAsia="Times New Roman" w:cs="Times New Roman"/>
          <w:sz w:val="28"/>
          <w:szCs w:val="28"/>
          <w:lang w:eastAsia="ar-SA"/>
        </w:rPr>
        <w:t xml:space="preserve"> на мелкие недочеты и погрешности, которые не влияют на существо заявки.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a) заявк</w:t>
      </w:r>
      <w:r w:rsidRPr="00280FDE">
        <w:rPr>
          <w:rFonts w:eastAsia="Calibri" w:cs="Times New Roman"/>
          <w:b/>
          <w:bCs/>
          <w:sz w:val="28"/>
          <w:szCs w:val="28"/>
        </w:rPr>
        <w:t xml:space="preserve">а </w:t>
      </w:r>
      <w:r w:rsidRPr="00280FDE">
        <w:rPr>
          <w:rFonts w:eastAsia="Calibri" w:cs="Times New Roman"/>
          <w:sz w:val="28"/>
          <w:szCs w:val="28"/>
        </w:rPr>
        <w:t>не отвеча</w:t>
      </w:r>
      <w:r w:rsidRPr="00280FDE">
        <w:rPr>
          <w:rFonts w:eastAsia="Calibri" w:cs="Times New Roman"/>
          <w:b/>
          <w:bCs/>
          <w:sz w:val="28"/>
          <w:szCs w:val="28"/>
        </w:rPr>
        <w:t>е</w:t>
      </w:r>
      <w:r w:rsidRPr="00280FDE">
        <w:rPr>
          <w:rFonts w:eastAsia="Calibri" w:cs="Times New Roman"/>
          <w:sz w:val="28"/>
          <w:szCs w:val="28"/>
        </w:rPr>
        <w:t>т требованиям к оформлению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б) документы, требуемые в соответствии с Документацией, предоставлены не в полном объеме;</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в) заявка подана Участником закупки, который не отвечает требованиям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г) заявка содержит предложения, по существу не отвечающие техническим, коммерческим или договорным требованиям Документации;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д) заявка содержит очевидные арифметические ошибки;</w:t>
      </w:r>
    </w:p>
    <w:p w:rsidR="000D6481" w:rsidRPr="00280FDE" w:rsidRDefault="000D6481" w:rsidP="00280FDE">
      <w:pPr>
        <w:spacing w:line="240" w:lineRule="auto"/>
        <w:jc w:val="both"/>
        <w:rPr>
          <w:rFonts w:eastAsia="Calibri" w:cs="Times New Roman"/>
          <w:sz w:val="28"/>
          <w:szCs w:val="28"/>
        </w:rPr>
      </w:pPr>
      <w:r w:rsidRPr="00280FDE">
        <w:rPr>
          <w:rFonts w:eastAsia="Calibri" w:cs="Times New Roman"/>
          <w:sz w:val="28"/>
          <w:szCs w:val="28"/>
        </w:rPr>
        <w:t>е) срок действия заявки истек до завершения процедуры закупки.</w:t>
      </w:r>
    </w:p>
    <w:p w:rsidR="006F79FE" w:rsidRPr="00280FDE" w:rsidRDefault="006F79FE" w:rsidP="00280FDE">
      <w:pPr>
        <w:tabs>
          <w:tab w:val="left" w:pos="709"/>
        </w:tabs>
        <w:suppressAutoHyphens/>
        <w:spacing w:line="240" w:lineRule="auto"/>
        <w:ind w:firstLine="56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80FDE">
        <w:rPr>
          <w:rFonts w:eastAsia="Times New Roman" w:cs="Times New Roman"/>
          <w:sz w:val="28"/>
          <w:szCs w:val="28"/>
          <w:lang w:eastAsia="ar-SA"/>
        </w:rPr>
        <w:t xml:space="preserve"> Такой протокол подписывается всеми членами Комиссии по закупке и публикуется на официальном сайте </w:t>
      </w:r>
      <w:hyperlink r:id="rId28" w:history="1">
        <w:r w:rsidRPr="00280FDE">
          <w:rPr>
            <w:rFonts w:eastAsia="Times New Roman" w:cs="Times New Roman"/>
            <w:color w:val="0000FF"/>
            <w:sz w:val="28"/>
            <w:szCs w:val="28"/>
            <w:u w:val="single"/>
            <w:lang w:eastAsia="ar-SA"/>
          </w:rPr>
          <w:t>http://zakupki.gov.ru/223/.</w:t>
        </w:r>
      </w:hyperlink>
    </w:p>
    <w:bookmarkEnd w:id="76"/>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t>Комиссия по закупке не рассматривает отозванные в установленном порядке заявки на участие в запросе предложений.</w:t>
      </w:r>
    </w:p>
    <w:p w:rsidR="006F79FE" w:rsidRPr="00280FDE" w:rsidRDefault="006F79FE" w:rsidP="00280FDE">
      <w:pPr>
        <w:tabs>
          <w:tab w:val="left" w:pos="567"/>
          <w:tab w:val="left" w:pos="709"/>
          <w:tab w:val="left" w:pos="1701"/>
        </w:tabs>
        <w:suppressAutoHyphens/>
        <w:spacing w:after="120"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4.10.3. </w:t>
      </w:r>
      <w:proofErr w:type="gramStart"/>
      <w:r w:rsidRPr="00280FDE">
        <w:rPr>
          <w:rFonts w:eastAsia="Times New Roman" w:cs="Times New Roman"/>
          <w:sz w:val="28"/>
          <w:szCs w:val="28"/>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80FDE">
        <w:rPr>
          <w:rFonts w:eastAsia="Times New Roman" w:cs="Times New Roman"/>
          <w:sz w:val="28"/>
          <w:szCs w:val="28"/>
          <w:lang w:eastAsia="ar-SA"/>
        </w:rPr>
        <w:t xml:space="preserve"> признается несостоявшимся. </w:t>
      </w:r>
    </w:p>
    <w:p w:rsidR="006F79FE" w:rsidRPr="00280FDE" w:rsidRDefault="006F79FE" w:rsidP="00280FDE">
      <w:pPr>
        <w:tabs>
          <w:tab w:val="left" w:pos="567"/>
          <w:tab w:val="left" w:pos="709"/>
          <w:tab w:val="left" w:pos="1701"/>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280FDE" w:rsidRDefault="00F428DE" w:rsidP="00280FDE">
      <w:pPr>
        <w:tabs>
          <w:tab w:val="left" w:pos="567"/>
          <w:tab w:val="left" w:pos="709"/>
          <w:tab w:val="left" w:pos="1701"/>
        </w:tabs>
        <w:suppressAutoHyphens/>
        <w:spacing w:line="240" w:lineRule="auto"/>
        <w:jc w:val="both"/>
        <w:rPr>
          <w:rFonts w:eastAsia="Times New Roman" w:cs="Times New Roman"/>
          <w:b/>
          <w:bCs/>
          <w:iCs/>
          <w:sz w:val="28"/>
          <w:szCs w:val="28"/>
          <w:lang w:eastAsia="ar-SA"/>
        </w:rPr>
      </w:pPr>
    </w:p>
    <w:p w:rsidR="006F79FE" w:rsidRPr="00280FDE" w:rsidRDefault="0055260F" w:rsidP="00280FDE">
      <w:pPr>
        <w:spacing w:line="240" w:lineRule="auto"/>
        <w:jc w:val="both"/>
        <w:rPr>
          <w:rFonts w:eastAsia="Times New Roman" w:cs="Times New Roman"/>
          <w:b/>
          <w:bCs/>
          <w:iCs/>
          <w:sz w:val="28"/>
          <w:szCs w:val="28"/>
          <w:lang w:eastAsia="ar-SA"/>
        </w:rPr>
      </w:pPr>
      <w:bookmarkStart w:id="77" w:name="_Toc386464005"/>
      <w:bookmarkStart w:id="78" w:name="_Toc403634881"/>
      <w:bookmarkStart w:id="79" w:name="_Toc403725265"/>
      <w:bookmarkStart w:id="80" w:name="_Toc403725336"/>
      <w:bookmarkStart w:id="81" w:name="_Toc416268819"/>
      <w:r w:rsidRPr="00280FDE">
        <w:rPr>
          <w:rFonts w:eastAsia="Times New Roman" w:cs="Times New Roman"/>
          <w:b/>
          <w:sz w:val="28"/>
          <w:szCs w:val="28"/>
          <w:lang w:eastAsia="ar-SA"/>
        </w:rPr>
        <w:t xml:space="preserve">4.11. </w:t>
      </w:r>
      <w:r w:rsidR="006F79FE" w:rsidRPr="00280FDE">
        <w:rPr>
          <w:rFonts w:eastAsia="Times New Roman" w:cs="Times New Roman"/>
          <w:b/>
          <w:sz w:val="28"/>
          <w:szCs w:val="28"/>
          <w:lang w:eastAsia="ar-SA"/>
        </w:rPr>
        <w:t>Опоздавшие заявки на участие в </w:t>
      </w:r>
      <w:r w:rsidR="006F79FE" w:rsidRPr="00280FDE">
        <w:rPr>
          <w:rFonts w:eastAsia="Times New Roman" w:cs="Times New Roman"/>
          <w:b/>
          <w:bCs/>
          <w:iCs/>
          <w:sz w:val="28"/>
          <w:szCs w:val="28"/>
          <w:lang w:eastAsia="ar-SA"/>
        </w:rPr>
        <w:t>запросе предложений</w:t>
      </w:r>
      <w:bookmarkEnd w:id="77"/>
      <w:bookmarkEnd w:id="78"/>
      <w:bookmarkEnd w:id="79"/>
      <w:bookmarkEnd w:id="80"/>
      <w:bookmarkEnd w:id="81"/>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sz w:val="28"/>
          <w:szCs w:val="28"/>
          <w:lang w:eastAsia="ar-SA"/>
        </w:rPr>
        <w:t xml:space="preserve">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w:t>
      </w:r>
      <w:r w:rsidRPr="00280FDE">
        <w:rPr>
          <w:rFonts w:eastAsia="Times New Roman" w:cs="Times New Roman"/>
          <w:sz w:val="28"/>
          <w:szCs w:val="28"/>
          <w:lang w:eastAsia="ar-SA"/>
        </w:rPr>
        <w:lastRenderedPageBreak/>
        <w:t>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Pr="00280FDE" w:rsidRDefault="006F79FE" w:rsidP="00280FDE">
      <w:pPr>
        <w:tabs>
          <w:tab w:val="left" w:pos="0"/>
          <w:tab w:val="left" w:pos="425"/>
          <w:tab w:val="left" w:pos="567"/>
          <w:tab w:val="left" w:pos="709"/>
        </w:tabs>
        <w:suppressAutoHyphens/>
        <w:spacing w:line="240" w:lineRule="auto"/>
        <w:jc w:val="both"/>
        <w:rPr>
          <w:rFonts w:eastAsia="Times New Roman" w:cs="Times New Roman"/>
          <w:bCs/>
          <w:sz w:val="28"/>
          <w:szCs w:val="28"/>
          <w:lang w:eastAsia="ar-SA"/>
        </w:rPr>
      </w:pPr>
      <w:r w:rsidRPr="00280FDE">
        <w:rPr>
          <w:rFonts w:eastAsia="Times New Roman" w:cs="Times New Roman"/>
          <w:bCs/>
          <w:sz w:val="28"/>
          <w:szCs w:val="28"/>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80FDE">
        <w:rPr>
          <w:rFonts w:eastAsia="Times New Roman" w:cs="Times New Roman"/>
          <w:bCs/>
          <w:sz w:val="28"/>
          <w:szCs w:val="28"/>
          <w:lang w:eastAsia="ar-SA"/>
        </w:rPr>
        <w:t>кт вскр</w:t>
      </w:r>
      <w:proofErr w:type="gramEnd"/>
      <w:r w:rsidRPr="00280FDE">
        <w:rPr>
          <w:rFonts w:eastAsia="Times New Roman" w:cs="Times New Roman"/>
          <w:bCs/>
          <w:sz w:val="28"/>
          <w:szCs w:val="28"/>
          <w:lang w:eastAsia="ar-SA"/>
        </w:rPr>
        <w:t>ытия опоздавшей заявки.</w:t>
      </w:r>
    </w:p>
    <w:p w:rsidR="00F428DE" w:rsidRPr="00280FDE" w:rsidRDefault="00F428DE" w:rsidP="00280FDE">
      <w:pPr>
        <w:tabs>
          <w:tab w:val="left" w:pos="0"/>
          <w:tab w:val="left" w:pos="425"/>
          <w:tab w:val="left" w:pos="567"/>
          <w:tab w:val="left" w:pos="709"/>
        </w:tabs>
        <w:suppressAutoHyphens/>
        <w:spacing w:line="240" w:lineRule="auto"/>
        <w:jc w:val="both"/>
        <w:rPr>
          <w:rFonts w:eastAsia="Times New Roman" w:cs="Times New Roman"/>
          <w:b/>
          <w:bCs/>
          <w:iCs/>
          <w:sz w:val="28"/>
          <w:szCs w:val="28"/>
          <w:lang w:eastAsia="ar-SA"/>
        </w:rPr>
      </w:pPr>
    </w:p>
    <w:p w:rsidR="006F79FE" w:rsidRPr="00280FDE" w:rsidRDefault="006F79FE" w:rsidP="00280FDE">
      <w:pPr>
        <w:spacing w:line="240" w:lineRule="auto"/>
        <w:jc w:val="left"/>
        <w:rPr>
          <w:rFonts w:eastAsia="Times New Roman" w:cs="Times New Roman"/>
          <w:b/>
          <w:bCs/>
          <w:iCs/>
          <w:sz w:val="28"/>
          <w:szCs w:val="28"/>
          <w:lang w:eastAsia="ar-SA"/>
        </w:rPr>
      </w:pPr>
      <w:bookmarkStart w:id="82" w:name="_Toc386464006"/>
      <w:bookmarkStart w:id="83" w:name="_Toc403634882"/>
      <w:r w:rsidRPr="00280FDE">
        <w:rPr>
          <w:rFonts w:eastAsia="Times New Roman" w:cs="Times New Roman"/>
          <w:b/>
          <w:sz w:val="28"/>
          <w:szCs w:val="28"/>
          <w:lang w:eastAsia="ar-SA"/>
        </w:rPr>
        <w:t xml:space="preserve"> </w:t>
      </w:r>
      <w:bookmarkStart w:id="84" w:name="_Toc403725266"/>
      <w:bookmarkStart w:id="85" w:name="_Toc403725337"/>
      <w:bookmarkStart w:id="86" w:name="_Toc416268820"/>
      <w:r w:rsidR="0055260F" w:rsidRPr="00280FDE">
        <w:rPr>
          <w:rFonts w:eastAsia="Times New Roman" w:cs="Times New Roman"/>
          <w:b/>
          <w:sz w:val="28"/>
          <w:szCs w:val="28"/>
          <w:lang w:eastAsia="ar-SA"/>
        </w:rPr>
        <w:t xml:space="preserve">4.12. </w:t>
      </w:r>
      <w:r w:rsidRPr="00280FDE">
        <w:rPr>
          <w:rFonts w:eastAsia="Times New Roman" w:cs="Times New Roman"/>
          <w:b/>
          <w:sz w:val="28"/>
          <w:szCs w:val="28"/>
          <w:lang w:eastAsia="ar-SA"/>
        </w:rPr>
        <w:t xml:space="preserve">Отбор участников и </w:t>
      </w:r>
      <w:r w:rsidRPr="00280FDE">
        <w:rPr>
          <w:rFonts w:eastAsia="Times New Roman" w:cs="Times New Roman"/>
          <w:b/>
          <w:iCs/>
          <w:sz w:val="28"/>
          <w:szCs w:val="28"/>
          <w:lang w:eastAsia="ar-SA"/>
        </w:rPr>
        <w:t>оформление окончательного решения</w:t>
      </w:r>
      <w:bookmarkEnd w:id="82"/>
      <w:bookmarkEnd w:id="83"/>
      <w:bookmarkEnd w:id="84"/>
      <w:bookmarkEnd w:id="85"/>
      <w:bookmarkEnd w:id="86"/>
    </w:p>
    <w:p w:rsidR="006F79FE" w:rsidRPr="00280FDE" w:rsidRDefault="0073214B" w:rsidP="00280FDE">
      <w:pPr>
        <w:suppressAutoHyphens/>
        <w:spacing w:line="240" w:lineRule="auto"/>
        <w:jc w:val="both"/>
        <w:rPr>
          <w:rFonts w:eastAsia="Times New Roman" w:cs="Times New Roman"/>
          <w:bCs/>
          <w:sz w:val="28"/>
          <w:szCs w:val="28"/>
          <w:lang w:eastAsia="ar-SA"/>
        </w:rPr>
      </w:pPr>
      <w:r w:rsidRPr="00280FDE">
        <w:rPr>
          <w:rFonts w:eastAsia="Times New Roman" w:cs="Times New Roman"/>
          <w:sz w:val="28"/>
          <w:szCs w:val="28"/>
          <w:lang w:eastAsia="ar-SA"/>
        </w:rPr>
        <w:t xml:space="preserve"> </w:t>
      </w:r>
      <w:r w:rsidR="006F79FE" w:rsidRPr="00280FDE">
        <w:rPr>
          <w:rFonts w:eastAsia="Times New Roman" w:cs="Times New Roman"/>
          <w:sz w:val="28"/>
          <w:szCs w:val="28"/>
          <w:lang w:eastAsia="ar-SA"/>
        </w:rPr>
        <w:t>4.12.1.</w:t>
      </w:r>
      <w:r w:rsidR="006F79FE" w:rsidRPr="00280FDE">
        <w:rPr>
          <w:rFonts w:eastAsia="Times New Roman" w:cs="Times New Roman"/>
          <w:b/>
          <w:sz w:val="28"/>
          <w:szCs w:val="28"/>
          <w:lang w:eastAsia="ar-SA"/>
        </w:rPr>
        <w:t xml:space="preserve"> </w:t>
      </w:r>
      <w:r w:rsidR="006F79FE" w:rsidRPr="00280FDE">
        <w:rPr>
          <w:rFonts w:eastAsia="Times New Roman" w:cs="Times New Roman"/>
          <w:sz w:val="28"/>
          <w:szCs w:val="28"/>
          <w:lang w:eastAsia="ar-SA"/>
        </w:rPr>
        <w:t>Оценка заявок. Общие положения.</w:t>
      </w:r>
    </w:p>
    <w:p w:rsidR="006F79FE" w:rsidRPr="00280FDE" w:rsidRDefault="006F79FE" w:rsidP="00280FDE">
      <w:pPr>
        <w:suppressAutoHyphens/>
        <w:overflowPunct w:val="0"/>
        <w:autoSpaceDE w:val="0"/>
        <w:spacing w:line="240" w:lineRule="auto"/>
        <w:jc w:val="both"/>
        <w:rPr>
          <w:rFonts w:eastAsia="Times New Roman" w:cs="Times New Roman"/>
          <w:sz w:val="28"/>
          <w:szCs w:val="28"/>
          <w:lang w:eastAsia="ar-SA"/>
        </w:rPr>
      </w:pPr>
      <w:r w:rsidRPr="00280FDE">
        <w:rPr>
          <w:rFonts w:eastAsia="Times New Roman" w:cs="Times New Roman"/>
          <w:bCs/>
          <w:sz w:val="28"/>
          <w:szCs w:val="28"/>
          <w:lang w:eastAsia="ar-SA"/>
        </w:rPr>
        <w:t>Оценка заявок осуществляется Комиссией по закупке и иными лицами (экспертами и специалистами), привлеченными Комиссией</w:t>
      </w:r>
      <w:r w:rsidRPr="00280FDE">
        <w:rPr>
          <w:rFonts w:eastAsia="Times New Roman" w:cs="Times New Roman"/>
          <w:sz w:val="28"/>
          <w:szCs w:val="28"/>
          <w:lang w:eastAsia="ar-SA"/>
        </w:rPr>
        <w:t xml:space="preserve"> </w:t>
      </w:r>
      <w:r w:rsidRPr="00280FDE">
        <w:rPr>
          <w:rFonts w:eastAsia="Times New Roman" w:cs="Times New Roman"/>
          <w:bCs/>
          <w:sz w:val="28"/>
          <w:szCs w:val="28"/>
          <w:lang w:eastAsia="ar-SA"/>
        </w:rPr>
        <w:t>по закупке.</w:t>
      </w:r>
    </w:p>
    <w:p w:rsidR="0082719F" w:rsidRPr="0082719F" w:rsidRDefault="006F79FE" w:rsidP="0082719F">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r w:rsidR="0082719F" w:rsidRPr="0082719F">
        <w:rPr>
          <w:rFonts w:eastAsia="Times New Roman" w:cs="Times New Roman"/>
          <w:sz w:val="28"/>
          <w:szCs w:val="28"/>
          <w:lang w:eastAsia="ar-SA"/>
        </w:rPr>
        <w:t xml:space="preserve"> </w:t>
      </w:r>
    </w:p>
    <w:tbl>
      <w:tblPr>
        <w:tblpPr w:leftFromText="180" w:rightFromText="180" w:vertAnchor="text" w:horzAnchor="margin" w:tblpY="491"/>
        <w:tblW w:w="9750" w:type="dxa"/>
        <w:tblLayout w:type="fixed"/>
        <w:tblLook w:val="04A0" w:firstRow="1" w:lastRow="0" w:firstColumn="1" w:lastColumn="0" w:noHBand="0" w:noVBand="1"/>
      </w:tblPr>
      <w:tblGrid>
        <w:gridCol w:w="959"/>
        <w:gridCol w:w="3119"/>
        <w:gridCol w:w="5672"/>
      </w:tblGrid>
      <w:tr w:rsidR="0082719F" w:rsidRPr="0082719F" w:rsidTr="00C62108">
        <w:trPr>
          <w:trHeight w:val="390"/>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Номер</w:t>
            </w:r>
          </w:p>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критерия</w:t>
            </w:r>
          </w:p>
        </w:tc>
        <w:tc>
          <w:tcPr>
            <w:tcW w:w="311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Критерии оценка заявки по запросу предложений, значимость критерия</w:t>
            </w:r>
            <w:proofErr w:type="gramStart"/>
            <w:r w:rsidRPr="0082719F">
              <w:rPr>
                <w:rFonts w:eastAsia="Times New Roman" w:cs="Times New Roman"/>
                <w:sz w:val="28"/>
                <w:szCs w:val="28"/>
                <w:lang w:eastAsia="ar-SA"/>
              </w:rPr>
              <w:t xml:space="preserve"> (%).</w:t>
            </w:r>
            <w:proofErr w:type="gramEnd"/>
          </w:p>
        </w:tc>
        <w:tc>
          <w:tcPr>
            <w:tcW w:w="5672" w:type="dxa"/>
            <w:tcBorders>
              <w:top w:val="single" w:sz="4" w:space="0" w:color="000000"/>
              <w:left w:val="single" w:sz="4" w:space="0" w:color="000000"/>
              <w:bottom w:val="single" w:sz="4" w:space="0" w:color="000000"/>
              <w:right w:val="single" w:sz="4" w:space="0" w:color="000000"/>
            </w:tcBorders>
            <w:hideMark/>
          </w:tcPr>
          <w:p w:rsidR="0082719F" w:rsidRPr="0082719F" w:rsidRDefault="0082719F" w:rsidP="0082719F">
            <w:pPr>
              <w:suppressAutoHyphens/>
              <w:spacing w:line="240" w:lineRule="auto"/>
              <w:rPr>
                <w:rFonts w:eastAsia="Times New Roman" w:cs="Times New Roman"/>
                <w:sz w:val="28"/>
                <w:szCs w:val="28"/>
                <w:lang w:eastAsia="ar-SA"/>
              </w:rPr>
            </w:pPr>
            <w:r w:rsidRPr="0082719F">
              <w:rPr>
                <w:rFonts w:eastAsia="Times New Roman" w:cs="Times New Roman"/>
                <w:sz w:val="28"/>
                <w:szCs w:val="28"/>
                <w:lang w:eastAsia="ar-SA"/>
              </w:rPr>
              <w:t>Порядок оценки:</w:t>
            </w:r>
          </w:p>
        </w:tc>
      </w:tr>
      <w:tr w:rsidR="0082719F" w:rsidRPr="0082719F" w:rsidTr="00C62108">
        <w:trPr>
          <w:trHeight w:val="236"/>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both"/>
              <w:rPr>
                <w:rFonts w:eastAsia="Times New Roman" w:cs="Times New Roman"/>
                <w:b/>
                <w:sz w:val="28"/>
                <w:szCs w:val="28"/>
                <w:lang w:eastAsia="ar-SA"/>
              </w:rPr>
            </w:pPr>
            <w:r w:rsidRPr="0082719F">
              <w:rPr>
                <w:rFonts w:eastAsia="Times New Roman" w:cs="Times New Roman"/>
                <w:b/>
                <w:sz w:val="28"/>
                <w:szCs w:val="28"/>
                <w:lang w:eastAsia="ar-SA"/>
              </w:rPr>
              <w:t>1.</w:t>
            </w:r>
          </w:p>
        </w:tc>
        <w:tc>
          <w:tcPr>
            <w:tcW w:w="3119" w:type="dxa"/>
            <w:tcBorders>
              <w:top w:val="single" w:sz="4" w:space="0" w:color="000000"/>
              <w:left w:val="single" w:sz="4" w:space="0" w:color="000000"/>
              <w:bottom w:val="single" w:sz="4" w:space="0" w:color="000000"/>
              <w:right w:val="nil"/>
            </w:tcBorders>
          </w:tcPr>
          <w:p w:rsidR="00C62108" w:rsidRPr="00C62108" w:rsidRDefault="00C62108" w:rsidP="00C62108">
            <w:pPr>
              <w:suppressAutoHyphens/>
              <w:spacing w:line="240" w:lineRule="auto"/>
              <w:jc w:val="both"/>
              <w:rPr>
                <w:rFonts w:eastAsia="Times New Roman" w:cs="Times New Roman"/>
                <w:b/>
                <w:sz w:val="28"/>
                <w:szCs w:val="28"/>
                <w:lang w:eastAsia="ar-SA"/>
              </w:rPr>
            </w:pPr>
            <w:r w:rsidRPr="00C62108">
              <w:rPr>
                <w:rFonts w:eastAsia="Times New Roman" w:cs="Times New Roman"/>
                <w:b/>
                <w:sz w:val="28"/>
                <w:szCs w:val="28"/>
                <w:lang w:eastAsia="ar-SA"/>
              </w:rPr>
              <w:t>Цена договора (50%)</w:t>
            </w:r>
          </w:p>
          <w:p w:rsidR="00C62108" w:rsidRPr="00C62108" w:rsidRDefault="00C62108" w:rsidP="00C62108">
            <w:pPr>
              <w:suppressAutoHyphens/>
              <w:spacing w:line="240" w:lineRule="auto"/>
              <w:jc w:val="both"/>
              <w:rPr>
                <w:rFonts w:eastAsia="Times New Roman" w:cs="Times New Roman"/>
                <w:b/>
                <w:i/>
                <w:sz w:val="28"/>
                <w:szCs w:val="28"/>
                <w:lang w:eastAsia="ar-SA"/>
              </w:rPr>
            </w:pPr>
            <w:r w:rsidRPr="00C62108">
              <w:rPr>
                <w:rFonts w:eastAsia="Times New Roman" w:cs="Times New Roman"/>
                <w:b/>
                <w:bCs/>
                <w:i/>
                <w:sz w:val="28"/>
                <w:szCs w:val="28"/>
                <w:lang w:eastAsia="ar-SA"/>
              </w:rPr>
              <w:t xml:space="preserve">Примечание: </w:t>
            </w:r>
            <w:r w:rsidRPr="00C62108">
              <w:rPr>
                <w:rFonts w:eastAsia="Times New Roman" w:cs="Times New Roman"/>
                <w:bCs/>
                <w:i/>
                <w:sz w:val="28"/>
                <w:szCs w:val="28"/>
                <w:lang w:eastAsia="ar-SA"/>
              </w:rPr>
              <w:t xml:space="preserve">Итоговая стоимость заявки </w:t>
            </w:r>
            <w:r w:rsidRPr="00C62108">
              <w:rPr>
                <w:rFonts w:eastAsia="Times New Roman" w:cs="Times New Roman"/>
                <w:i/>
                <w:sz w:val="28"/>
                <w:szCs w:val="28"/>
                <w:lang w:eastAsia="ar-SA"/>
              </w:rPr>
              <w:t xml:space="preserve">Участника, не должна превышать начальную (максимальную) цену договора, установленную Заказчиком. </w:t>
            </w:r>
          </w:p>
          <w:p w:rsidR="0082719F" w:rsidRPr="0082719F" w:rsidRDefault="0082719F" w:rsidP="0082719F">
            <w:pPr>
              <w:suppressAutoHyphens/>
              <w:spacing w:line="240" w:lineRule="auto"/>
              <w:jc w:val="both"/>
              <w:rPr>
                <w:rFonts w:eastAsia="Times New Roman" w:cs="Times New Roman"/>
                <w:sz w:val="28"/>
                <w:szCs w:val="28"/>
                <w:lang w:eastAsia="ar-SA"/>
              </w:rPr>
            </w:pPr>
          </w:p>
        </w:tc>
        <w:tc>
          <w:tcPr>
            <w:tcW w:w="5672" w:type="dxa"/>
            <w:tcBorders>
              <w:top w:val="single" w:sz="4" w:space="0" w:color="000000"/>
              <w:left w:val="single" w:sz="4" w:space="0" w:color="000000"/>
              <w:bottom w:val="single" w:sz="4" w:space="0" w:color="000000"/>
              <w:right w:val="single" w:sz="4" w:space="0" w:color="000000"/>
            </w:tcBorders>
            <w:hideMark/>
          </w:tcPr>
          <w:p w:rsidR="00C62108" w:rsidRPr="00C62108" w:rsidRDefault="00C62108" w:rsidP="00C62108">
            <w:pPr>
              <w:suppressAutoHyphens/>
              <w:autoSpaceDE w:val="0"/>
              <w:spacing w:line="240" w:lineRule="auto"/>
              <w:ind w:left="34"/>
              <w:jc w:val="both"/>
              <w:rPr>
                <w:rFonts w:eastAsia="Times New Roman" w:cs="Times New Roman"/>
                <w:sz w:val="28"/>
                <w:szCs w:val="28"/>
                <w:lang w:eastAsia="ar-SA"/>
              </w:rPr>
            </w:pPr>
            <w:r w:rsidRPr="00C62108">
              <w:rPr>
                <w:rFonts w:eastAsia="Times New Roman" w:cs="Times New Roman"/>
                <w:sz w:val="28"/>
                <w:szCs w:val="28"/>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82719F" w:rsidRPr="0082719F"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w:t>
            </w:r>
            <w:r w:rsidRPr="00C62108">
              <w:rPr>
                <w:rFonts w:eastAsia="Times New Roman" w:cs="Times New Roman"/>
                <w:sz w:val="28"/>
                <w:szCs w:val="28"/>
                <w:lang w:eastAsia="ar-SA"/>
              </w:rPr>
              <w:lastRenderedPageBreak/>
              <w:t>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82719F" w:rsidRPr="0082719F" w:rsidTr="00C62108">
        <w:trPr>
          <w:trHeight w:val="632"/>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both"/>
              <w:rPr>
                <w:rFonts w:eastAsia="Times New Roman" w:cs="Times New Roman"/>
                <w:b/>
                <w:bCs/>
                <w:sz w:val="28"/>
                <w:szCs w:val="28"/>
                <w:lang w:eastAsia="ar-SA"/>
              </w:rPr>
            </w:pPr>
            <w:r w:rsidRPr="0082719F">
              <w:rPr>
                <w:rFonts w:eastAsia="Times New Roman" w:cs="Times New Roman"/>
                <w:b/>
                <w:sz w:val="28"/>
                <w:szCs w:val="28"/>
                <w:lang w:val="en-US" w:eastAsia="ar-SA"/>
              </w:rPr>
              <w:lastRenderedPageBreak/>
              <w:t>2</w:t>
            </w:r>
            <w:r w:rsidRPr="0082719F">
              <w:rPr>
                <w:rFonts w:eastAsia="Times New Roman" w:cs="Times New Roman"/>
                <w:b/>
                <w:sz w:val="28"/>
                <w:szCs w:val="28"/>
                <w:lang w:eastAsia="ar-SA"/>
              </w:rPr>
              <w:t>.</w:t>
            </w:r>
          </w:p>
        </w:tc>
        <w:tc>
          <w:tcPr>
            <w:tcW w:w="3119" w:type="dxa"/>
            <w:tcBorders>
              <w:top w:val="single" w:sz="4" w:space="0" w:color="000000"/>
              <w:left w:val="single" w:sz="4" w:space="0" w:color="000000"/>
              <w:bottom w:val="single" w:sz="4" w:space="0" w:color="000000"/>
              <w:right w:val="nil"/>
            </w:tcBorders>
            <w:hideMark/>
          </w:tcPr>
          <w:p w:rsidR="0082719F" w:rsidRPr="0082719F" w:rsidRDefault="00C62108" w:rsidP="0082719F">
            <w:pPr>
              <w:suppressAutoHyphens/>
              <w:spacing w:line="240" w:lineRule="auto"/>
              <w:jc w:val="left"/>
              <w:rPr>
                <w:rFonts w:eastAsia="Times New Roman" w:cs="Times New Roman"/>
                <w:b/>
                <w:sz w:val="28"/>
                <w:szCs w:val="28"/>
                <w:lang w:eastAsia="ar-SA"/>
              </w:rPr>
            </w:pPr>
            <w:r w:rsidRPr="00C62108">
              <w:rPr>
                <w:rFonts w:eastAsia="Times New Roman" w:cs="Times New Roman"/>
                <w:b/>
                <w:sz w:val="28"/>
                <w:szCs w:val="28"/>
                <w:lang w:eastAsia="ar-SA"/>
              </w:rPr>
              <w:t>Опыт выполнения аналогичных работ (30%)</w:t>
            </w:r>
          </w:p>
        </w:tc>
        <w:tc>
          <w:tcPr>
            <w:tcW w:w="5672" w:type="dxa"/>
            <w:tcBorders>
              <w:top w:val="single" w:sz="4" w:space="0" w:color="000000"/>
              <w:left w:val="single" w:sz="4" w:space="0" w:color="000000"/>
              <w:bottom w:val="single" w:sz="4" w:space="0" w:color="000000"/>
              <w:right w:val="single" w:sz="4" w:space="0" w:color="000000"/>
            </w:tcBorders>
            <w:hideMark/>
          </w:tcPr>
          <w:p w:rsidR="00C62108" w:rsidRPr="00C62108" w:rsidRDefault="00C62108" w:rsidP="00C62108">
            <w:pPr>
              <w:suppressAutoHyphens/>
              <w:spacing w:line="240" w:lineRule="auto"/>
              <w:jc w:val="both"/>
              <w:rPr>
                <w:rFonts w:eastAsia="Times New Roman" w:cs="Times New Roman"/>
                <w:sz w:val="28"/>
                <w:szCs w:val="28"/>
                <w:lang w:eastAsia="ar-SA"/>
              </w:rPr>
            </w:pPr>
            <w:proofErr w:type="gramStart"/>
            <w:r w:rsidRPr="00C62108">
              <w:rPr>
                <w:rFonts w:eastAsia="Times New Roman" w:cs="Times New Roman"/>
                <w:sz w:val="28"/>
                <w:szCs w:val="28"/>
                <w:lang w:eastAsia="ar-SA"/>
              </w:rPr>
              <w:t xml:space="preserve">Оценка заявок по критерию «Опыт </w:t>
            </w:r>
            <w:r w:rsidRPr="00C62108">
              <w:rPr>
                <w:rFonts w:eastAsia="Times New Roman" w:cs="Times New Roman"/>
                <w:bCs/>
                <w:sz w:val="28"/>
                <w:szCs w:val="28"/>
                <w:lang w:eastAsia="ar-SA"/>
              </w:rPr>
              <w:t>выполнения аналогичных работ</w:t>
            </w:r>
            <w:r w:rsidRPr="00C62108">
              <w:rPr>
                <w:rFonts w:eastAsia="Times New Roman" w:cs="Times New Roman"/>
                <w:sz w:val="28"/>
                <w:szCs w:val="28"/>
                <w:lang w:eastAsia="ar-SA"/>
              </w:rPr>
              <w:t>»</w:t>
            </w:r>
            <w:r w:rsidR="00F87B69">
              <w:rPr>
                <w:rFonts w:eastAsia="Times New Roman" w:cs="Times New Roman"/>
                <w:sz w:val="28"/>
                <w:szCs w:val="28"/>
                <w:lang w:eastAsia="ar-SA"/>
              </w:rPr>
              <w:t>*</w:t>
            </w:r>
            <w:r w:rsidRPr="00C62108">
              <w:rPr>
                <w:rFonts w:eastAsia="Times New Roman" w:cs="Times New Roman"/>
                <w:sz w:val="28"/>
                <w:szCs w:val="28"/>
                <w:lang w:eastAsia="ar-SA"/>
              </w:rPr>
              <w:t xml:space="preserve"> осуществляется на основании анализа </w:t>
            </w:r>
            <w:r w:rsidRPr="00C62108">
              <w:rPr>
                <w:rFonts w:eastAsia="Times New Roman" w:cs="Times New Roman"/>
                <w:bCs/>
                <w:sz w:val="28"/>
                <w:szCs w:val="28"/>
                <w:lang w:eastAsia="ar-SA"/>
              </w:rPr>
              <w:t>сведений, указанных в справке о перечне и объемах выполнения аналогичных договоров (форма 4 Приложения №1 Документации) за 2011-2014 годы</w:t>
            </w:r>
            <w:r w:rsidRPr="00C62108">
              <w:rPr>
                <w:rFonts w:eastAsia="Times New Roman" w:cs="Times New Roman"/>
                <w:sz w:val="28"/>
                <w:szCs w:val="28"/>
                <w:lang w:eastAsia="ar-SA"/>
              </w:rPr>
              <w:t>, подтвержденных представленными в заявке копиями договоров на выполнение аналогичных работ вместе с актами выполненных работ (иными документами, подтверждающими выполнение работ), заверенными уполномоченным лицом Участника закупки.</w:t>
            </w:r>
            <w:proofErr w:type="gramEnd"/>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5 баллов – от 9</w:t>
            </w:r>
            <w:r w:rsidRPr="00C62108">
              <w:rPr>
                <w:rFonts w:eastAsia="Times New Roman" w:cs="Times New Roman"/>
                <w:bCs/>
                <w:sz w:val="28"/>
                <w:szCs w:val="28"/>
                <w:lang w:eastAsia="ar-SA"/>
              </w:rPr>
              <w:t xml:space="preserve"> 000 001 рубля и более</w:t>
            </w:r>
            <w:r w:rsidRPr="00C62108">
              <w:rPr>
                <w:rFonts w:eastAsia="Times New Roman" w:cs="Times New Roman"/>
                <w:sz w:val="28"/>
                <w:szCs w:val="28"/>
                <w:lang w:eastAsia="ar-SA"/>
              </w:rPr>
              <w:t xml:space="preserve">; </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4 балла – </w:t>
            </w:r>
            <w:r w:rsidRPr="00C62108">
              <w:rPr>
                <w:rFonts w:eastAsia="Times New Roman" w:cs="Times New Roman"/>
                <w:bCs/>
                <w:sz w:val="28"/>
                <w:szCs w:val="28"/>
                <w:lang w:eastAsia="ar-SA"/>
              </w:rPr>
              <w:t>от 7 000 001 рубля до 9 000 000 рублей</w:t>
            </w:r>
            <w:r w:rsidRPr="00C62108">
              <w:rPr>
                <w:rFonts w:eastAsia="Times New Roman" w:cs="Times New Roman"/>
                <w:sz w:val="28"/>
                <w:szCs w:val="28"/>
                <w:lang w:eastAsia="ar-SA"/>
              </w:rPr>
              <w:t xml:space="preserve"> включительно;</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3 балла – </w:t>
            </w:r>
            <w:r w:rsidRPr="00C62108">
              <w:rPr>
                <w:rFonts w:eastAsia="Times New Roman" w:cs="Times New Roman"/>
                <w:bCs/>
                <w:sz w:val="28"/>
                <w:szCs w:val="28"/>
                <w:lang w:eastAsia="ar-SA"/>
              </w:rPr>
              <w:t>от 5 000 001 рубля до 7 000 000 рублей</w:t>
            </w:r>
            <w:r w:rsidRPr="00C62108">
              <w:rPr>
                <w:rFonts w:eastAsia="Times New Roman" w:cs="Times New Roman"/>
                <w:sz w:val="28"/>
                <w:szCs w:val="28"/>
                <w:lang w:eastAsia="ar-SA"/>
              </w:rPr>
              <w:t xml:space="preserve"> включительно;</w:t>
            </w:r>
          </w:p>
          <w:p w:rsidR="00C62108" w:rsidRPr="00C62108" w:rsidRDefault="00C62108" w:rsidP="00C62108">
            <w:pPr>
              <w:suppressAutoHyphens/>
              <w:spacing w:line="240" w:lineRule="auto"/>
              <w:jc w:val="both"/>
              <w:rPr>
                <w:rFonts w:eastAsia="Times New Roman" w:cs="Times New Roman"/>
                <w:bCs/>
                <w:sz w:val="28"/>
                <w:szCs w:val="28"/>
                <w:lang w:eastAsia="ar-SA"/>
              </w:rPr>
            </w:pPr>
            <w:r w:rsidRPr="00C62108">
              <w:rPr>
                <w:rFonts w:eastAsia="Times New Roman" w:cs="Times New Roman"/>
                <w:sz w:val="28"/>
                <w:szCs w:val="28"/>
                <w:lang w:eastAsia="ar-SA"/>
              </w:rPr>
              <w:t xml:space="preserve">2 балла – </w:t>
            </w:r>
            <w:r w:rsidRPr="00C62108">
              <w:rPr>
                <w:rFonts w:eastAsia="Times New Roman" w:cs="Times New Roman"/>
                <w:bCs/>
                <w:sz w:val="28"/>
                <w:szCs w:val="28"/>
                <w:lang w:eastAsia="ar-SA"/>
              </w:rPr>
              <w:t>от 3 000 001 рубля до 5 000 000 рублей</w:t>
            </w:r>
            <w:r w:rsidRPr="00C62108">
              <w:rPr>
                <w:rFonts w:eastAsia="Times New Roman" w:cs="Times New Roman"/>
                <w:sz w:val="28"/>
                <w:szCs w:val="28"/>
                <w:lang w:eastAsia="ar-SA"/>
              </w:rPr>
              <w:t xml:space="preserve"> включительно</w:t>
            </w:r>
            <w:r w:rsidRPr="00C62108">
              <w:rPr>
                <w:rFonts w:eastAsia="Times New Roman" w:cs="Times New Roman"/>
                <w:bCs/>
                <w:sz w:val="28"/>
                <w:szCs w:val="28"/>
                <w:lang w:eastAsia="ar-SA"/>
              </w:rPr>
              <w:t>;</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bCs/>
                <w:sz w:val="28"/>
                <w:szCs w:val="28"/>
                <w:lang w:eastAsia="ar-SA"/>
              </w:rPr>
              <w:t>1 балл – от 1000 001 рубля до 3 000 000 рублей</w:t>
            </w:r>
            <w:r w:rsidRPr="00C62108">
              <w:rPr>
                <w:rFonts w:eastAsia="Times New Roman" w:cs="Times New Roman"/>
                <w:sz w:val="28"/>
                <w:szCs w:val="28"/>
                <w:lang w:eastAsia="ar-SA"/>
              </w:rPr>
              <w:t xml:space="preserve"> включительно</w:t>
            </w:r>
            <w:r w:rsidRPr="00C62108">
              <w:rPr>
                <w:rFonts w:eastAsia="Times New Roman" w:cs="Times New Roman"/>
                <w:bCs/>
                <w:sz w:val="28"/>
                <w:szCs w:val="28"/>
                <w:lang w:eastAsia="ar-SA"/>
              </w:rPr>
              <w:t>;</w:t>
            </w:r>
          </w:p>
          <w:p w:rsidR="00C62108" w:rsidRPr="00C62108" w:rsidRDefault="00C62108" w:rsidP="00C62108">
            <w:pPr>
              <w:suppressAutoHyphens/>
              <w:spacing w:line="240" w:lineRule="auto"/>
              <w:jc w:val="both"/>
              <w:rPr>
                <w:rFonts w:eastAsia="Times New Roman" w:cs="Times New Roman"/>
                <w:bCs/>
                <w:sz w:val="28"/>
                <w:szCs w:val="28"/>
                <w:lang w:eastAsia="ar-SA"/>
              </w:rPr>
            </w:pPr>
            <w:r w:rsidRPr="00C62108">
              <w:rPr>
                <w:rFonts w:eastAsia="Times New Roman" w:cs="Times New Roman"/>
                <w:sz w:val="28"/>
                <w:szCs w:val="28"/>
                <w:lang w:eastAsia="ar-SA"/>
              </w:rPr>
              <w:t>0 баллов – 1</w:t>
            </w:r>
            <w:r w:rsidRPr="00C62108">
              <w:rPr>
                <w:rFonts w:eastAsia="Times New Roman" w:cs="Times New Roman"/>
                <w:bCs/>
                <w:sz w:val="28"/>
                <w:szCs w:val="28"/>
                <w:lang w:eastAsia="ar-SA"/>
              </w:rPr>
              <w:t>000 000 рублей и менее</w:t>
            </w:r>
            <w:r w:rsidRPr="00C62108">
              <w:rPr>
                <w:rFonts w:eastAsia="Times New Roman" w:cs="Times New Roman"/>
                <w:sz w:val="28"/>
                <w:szCs w:val="28"/>
                <w:lang w:eastAsia="ar-SA"/>
              </w:rPr>
              <w:t>.</w:t>
            </w:r>
          </w:p>
          <w:p w:rsidR="0082719F" w:rsidRDefault="00C62108" w:rsidP="00C62108">
            <w:pPr>
              <w:tabs>
                <w:tab w:val="left" w:pos="6987"/>
              </w:tabs>
              <w:suppressAutoHyphens/>
              <w:spacing w:line="240" w:lineRule="auto"/>
              <w:jc w:val="both"/>
              <w:rPr>
                <w:rFonts w:eastAsia="Times New Roman" w:cs="Times New Roman"/>
                <w:sz w:val="28"/>
                <w:szCs w:val="28"/>
                <w:lang w:eastAsia="ar-SA"/>
              </w:rPr>
            </w:pPr>
            <w:r w:rsidRPr="00C62108">
              <w:rPr>
                <w:rFonts w:eastAsia="Times New Roman" w:cs="Times New Roman"/>
                <w:bCs/>
                <w:sz w:val="28"/>
                <w:szCs w:val="28"/>
                <w:lang w:eastAsia="ar-SA"/>
              </w:rPr>
              <w:t xml:space="preserve">В случае не указания сведений по объему выполнения  аналогичных договоров в справке (форма 4 Приложения №1 Документации), а также </w:t>
            </w:r>
            <w:proofErr w:type="spellStart"/>
            <w:r w:rsidRPr="00C62108">
              <w:rPr>
                <w:rFonts w:eastAsia="Times New Roman" w:cs="Times New Roman"/>
                <w:bCs/>
                <w:sz w:val="28"/>
                <w:szCs w:val="28"/>
                <w:lang w:eastAsia="ar-SA"/>
              </w:rPr>
              <w:t>непредоставления</w:t>
            </w:r>
            <w:proofErr w:type="spellEnd"/>
            <w:r w:rsidRPr="00C62108">
              <w:rPr>
                <w:rFonts w:eastAsia="Times New Roman" w:cs="Times New Roman"/>
                <w:bCs/>
                <w:sz w:val="28"/>
                <w:szCs w:val="28"/>
                <w:lang w:eastAsia="ar-SA"/>
              </w:rPr>
              <w:t xml:space="preserve"> копий </w:t>
            </w:r>
            <w:r w:rsidRPr="00C62108">
              <w:rPr>
                <w:rFonts w:eastAsia="Times New Roman" w:cs="Times New Roman"/>
                <w:sz w:val="28"/>
                <w:szCs w:val="28"/>
                <w:lang w:eastAsia="ar-SA"/>
              </w:rPr>
              <w:t>договоров и актов выполненных работ (иных документов, подтверждающих выполнение работ), заявке такого Участника будет присуждаться 0 баллов по данному критерию.</w:t>
            </w:r>
          </w:p>
          <w:p w:rsidR="00F87B69" w:rsidRPr="00546D64" w:rsidRDefault="00F87B69" w:rsidP="00C62108">
            <w:pPr>
              <w:tabs>
                <w:tab w:val="left" w:pos="6987"/>
              </w:tabs>
              <w:suppressAutoHyphens/>
              <w:spacing w:line="240" w:lineRule="auto"/>
              <w:jc w:val="both"/>
              <w:rPr>
                <w:rFonts w:eastAsia="Times New Roman" w:cs="Times New Roman"/>
                <w:i/>
                <w:sz w:val="22"/>
                <w:lang w:eastAsia="ar-SA"/>
              </w:rPr>
            </w:pPr>
            <w:r w:rsidRPr="00546D64">
              <w:rPr>
                <w:rFonts w:eastAsia="Times New Roman" w:cs="Times New Roman"/>
                <w:i/>
                <w:sz w:val="22"/>
                <w:lang w:eastAsia="ar-SA"/>
              </w:rPr>
              <w:t>*Аналогичными признаются работы по ремонту кровли.</w:t>
            </w:r>
          </w:p>
        </w:tc>
      </w:tr>
      <w:tr w:rsidR="0082719F" w:rsidRPr="0082719F" w:rsidTr="00C62108">
        <w:trPr>
          <w:trHeight w:val="632"/>
        </w:trPr>
        <w:tc>
          <w:tcPr>
            <w:tcW w:w="959" w:type="dxa"/>
            <w:tcBorders>
              <w:top w:val="single" w:sz="4" w:space="0" w:color="000000"/>
              <w:left w:val="single" w:sz="4" w:space="0" w:color="000000"/>
              <w:bottom w:val="single" w:sz="4" w:space="0" w:color="000000"/>
              <w:right w:val="nil"/>
            </w:tcBorders>
            <w:hideMark/>
          </w:tcPr>
          <w:p w:rsidR="0082719F" w:rsidRPr="0082719F" w:rsidRDefault="0082719F" w:rsidP="0082719F">
            <w:pPr>
              <w:suppressAutoHyphens/>
              <w:spacing w:line="240" w:lineRule="auto"/>
              <w:jc w:val="both"/>
              <w:rPr>
                <w:rFonts w:eastAsia="Times New Roman" w:cs="Times New Roman"/>
                <w:b/>
                <w:sz w:val="28"/>
                <w:szCs w:val="28"/>
                <w:lang w:eastAsia="ar-SA"/>
              </w:rPr>
            </w:pPr>
            <w:r w:rsidRPr="0082719F">
              <w:rPr>
                <w:rFonts w:eastAsia="Times New Roman" w:cs="Times New Roman"/>
                <w:b/>
                <w:sz w:val="28"/>
                <w:szCs w:val="28"/>
                <w:lang w:val="en-US" w:eastAsia="ar-SA"/>
              </w:rPr>
              <w:t>3</w:t>
            </w:r>
            <w:r w:rsidRPr="0082719F">
              <w:rPr>
                <w:rFonts w:eastAsia="Times New Roman" w:cs="Times New Roman"/>
                <w:b/>
                <w:sz w:val="28"/>
                <w:szCs w:val="28"/>
                <w:lang w:eastAsia="ar-SA"/>
              </w:rPr>
              <w:t>.</w:t>
            </w:r>
          </w:p>
        </w:tc>
        <w:tc>
          <w:tcPr>
            <w:tcW w:w="3119" w:type="dxa"/>
            <w:tcBorders>
              <w:top w:val="single" w:sz="4" w:space="0" w:color="000000"/>
              <w:left w:val="single" w:sz="4" w:space="0" w:color="000000"/>
              <w:bottom w:val="single" w:sz="4" w:space="0" w:color="000000"/>
              <w:right w:val="nil"/>
            </w:tcBorders>
          </w:tcPr>
          <w:p w:rsidR="0082719F" w:rsidRPr="0082719F" w:rsidRDefault="00C62108" w:rsidP="0082719F">
            <w:pPr>
              <w:tabs>
                <w:tab w:val="left" w:pos="6987"/>
              </w:tabs>
              <w:autoSpaceDE w:val="0"/>
              <w:autoSpaceDN w:val="0"/>
              <w:adjustRightInd w:val="0"/>
              <w:spacing w:line="240" w:lineRule="auto"/>
              <w:ind w:left="-32"/>
              <w:jc w:val="left"/>
              <w:rPr>
                <w:rFonts w:eastAsia="Times New Roman" w:cs="Times New Roman"/>
                <w:b/>
                <w:sz w:val="28"/>
                <w:szCs w:val="28"/>
                <w:lang w:eastAsia="ar-SA"/>
              </w:rPr>
            </w:pPr>
            <w:r w:rsidRPr="00C62108">
              <w:rPr>
                <w:rFonts w:eastAsia="Times New Roman" w:cs="Times New Roman"/>
                <w:b/>
                <w:sz w:val="28"/>
                <w:szCs w:val="28"/>
                <w:lang w:eastAsia="ar-SA"/>
              </w:rPr>
              <w:t>Деловая репутация (20%)</w:t>
            </w:r>
            <w:r w:rsidR="0082719F" w:rsidRPr="0082719F">
              <w:rPr>
                <w:rFonts w:eastAsia="Times New Roman" w:cs="Times New Roman"/>
                <w:bCs/>
                <w:i/>
                <w:sz w:val="28"/>
                <w:szCs w:val="28"/>
                <w:lang w:eastAsia="ru-RU"/>
              </w:rPr>
              <w:t xml:space="preserve"> </w:t>
            </w:r>
          </w:p>
        </w:tc>
        <w:tc>
          <w:tcPr>
            <w:tcW w:w="5672" w:type="dxa"/>
            <w:tcBorders>
              <w:top w:val="single" w:sz="4" w:space="0" w:color="000000"/>
              <w:left w:val="single" w:sz="4" w:space="0" w:color="000000"/>
              <w:bottom w:val="single" w:sz="4" w:space="0" w:color="000000"/>
              <w:right w:val="single" w:sz="4" w:space="0" w:color="000000"/>
            </w:tcBorders>
            <w:hideMark/>
          </w:tcPr>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аналогичных работ, которые должны быть указаны в справке </w:t>
            </w:r>
            <w:r w:rsidRPr="00C62108">
              <w:rPr>
                <w:rFonts w:eastAsia="Times New Roman" w:cs="Times New Roman"/>
                <w:bCs/>
                <w:sz w:val="28"/>
                <w:szCs w:val="28"/>
                <w:lang w:eastAsia="ar-SA"/>
              </w:rPr>
              <w:t xml:space="preserve">о перечне и объемах выполнения аналогичных договоров </w:t>
            </w:r>
            <w:r w:rsidRPr="00C62108">
              <w:rPr>
                <w:rFonts w:eastAsia="Times New Roman" w:cs="Times New Roman"/>
                <w:bCs/>
                <w:sz w:val="28"/>
                <w:szCs w:val="28"/>
                <w:lang w:eastAsia="ar-SA"/>
              </w:rPr>
              <w:lastRenderedPageBreak/>
              <w:t xml:space="preserve">за 2011-2014 годы.  </w:t>
            </w:r>
            <w:r w:rsidRPr="00C62108">
              <w:rPr>
                <w:rFonts w:eastAsia="Times New Roman" w:cs="Times New Roman"/>
                <w:sz w:val="28"/>
                <w:szCs w:val="28"/>
                <w:lang w:eastAsia="ar-SA"/>
              </w:rPr>
              <w:t>При этом все рекомендательные письма и отзывы от одного юридического лица будут считаться как один отзыв.</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 xml:space="preserve">5 баллов – 9 отзывов и более; </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4 баллов – 7-8 отзывов;</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3 баллов – 5-6 отзывов;</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2 балла – 3-4 отзыва;</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1 балл – 1-2 отзыва;</w:t>
            </w:r>
          </w:p>
          <w:p w:rsidR="00C62108" w:rsidRPr="00C62108"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0 баллов – 0 отзывов.</w:t>
            </w:r>
          </w:p>
          <w:p w:rsidR="0082719F" w:rsidRDefault="00C62108" w:rsidP="00C62108">
            <w:pPr>
              <w:suppressAutoHyphens/>
              <w:spacing w:line="240" w:lineRule="auto"/>
              <w:jc w:val="both"/>
              <w:rPr>
                <w:rFonts w:eastAsia="Times New Roman" w:cs="Times New Roman"/>
                <w:sz w:val="28"/>
                <w:szCs w:val="28"/>
                <w:lang w:eastAsia="ar-SA"/>
              </w:rPr>
            </w:pPr>
            <w:r w:rsidRPr="00C62108">
              <w:rPr>
                <w:rFonts w:eastAsia="Times New Roman" w:cs="Times New Roman"/>
                <w:sz w:val="28"/>
                <w:szCs w:val="28"/>
                <w:lang w:eastAsia="ar-SA"/>
              </w:rPr>
              <w:t>В случае не предоставления рекомендательных писем и отзывов о выполнении аналогичных работ, заявке такого Участника будет присуждаться 0 баллов по данному критерию.</w:t>
            </w:r>
          </w:p>
          <w:p w:rsidR="00FB4E49" w:rsidRPr="00FB4E49" w:rsidRDefault="00FB4E49" w:rsidP="00C62108">
            <w:pPr>
              <w:suppressAutoHyphens/>
              <w:spacing w:line="240" w:lineRule="auto"/>
              <w:jc w:val="both"/>
              <w:rPr>
                <w:rFonts w:eastAsia="Times New Roman" w:cs="Times New Roman"/>
                <w:sz w:val="28"/>
                <w:szCs w:val="28"/>
                <w:lang w:eastAsia="ar-SA"/>
              </w:rPr>
            </w:pPr>
            <w:r w:rsidRPr="00FB4E49">
              <w:rPr>
                <w:rFonts w:eastAsia="Times New Roman" w:cs="Times New Roman"/>
                <w:sz w:val="28"/>
                <w:szCs w:val="28"/>
                <w:lang w:eastAsia="ar-SA"/>
              </w:rPr>
              <w:t>Аналогичными признаются работы по ремонту кровли.</w:t>
            </w:r>
          </w:p>
        </w:tc>
      </w:tr>
    </w:tbl>
    <w:p w:rsidR="0041422C" w:rsidRPr="00280FDE" w:rsidRDefault="0041422C" w:rsidP="0082719F">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Оценка заявок осуществляется в следующем порядке:</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2) Рейтинг заявки по конкретному критерию рассчитывается как произведение коэффициента значимости на балл. </w:t>
      </w:r>
      <w:r w:rsidRPr="00280FDE">
        <w:rPr>
          <w:rFonts w:eastAsia="Times New Roman" w:cs="Times New Roman"/>
          <w:sz w:val="28"/>
          <w:szCs w:val="28"/>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280FDE" w:rsidRDefault="006F79FE" w:rsidP="00280FDE">
      <w:pPr>
        <w:suppressAutoHyphens/>
        <w:autoSpaceDE w:val="0"/>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3) Присуждение каждой заявке порядкового номера по мере </w:t>
      </w:r>
      <w:proofErr w:type="gramStart"/>
      <w:r w:rsidRPr="00280FDE">
        <w:rPr>
          <w:rFonts w:eastAsia="Calibri" w:cs="Times New Roman"/>
          <w:sz w:val="28"/>
          <w:szCs w:val="28"/>
          <w:lang w:eastAsia="ar-SA"/>
        </w:rPr>
        <w:t>уменьшения степени привлекательности предложения участника</w:t>
      </w:r>
      <w:proofErr w:type="gramEnd"/>
      <w:r w:rsidRPr="00280FDE">
        <w:rPr>
          <w:rFonts w:eastAsia="Calibri" w:cs="Times New Roman"/>
          <w:sz w:val="28"/>
          <w:szCs w:val="28"/>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280FDE">
        <w:rPr>
          <w:rFonts w:eastAsia="Times New Roman" w:cs="Times New Roman"/>
          <w:sz w:val="28"/>
          <w:szCs w:val="28"/>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280FDE" w:rsidRDefault="006F79FE" w:rsidP="00280FDE">
      <w:pPr>
        <w:suppressAutoHyphens/>
        <w:autoSpaceDE w:val="0"/>
        <w:spacing w:line="240" w:lineRule="auto"/>
        <w:jc w:val="both"/>
        <w:rPr>
          <w:rFonts w:eastAsia="Times New Roman" w:cs="Times New Roman"/>
          <w:sz w:val="28"/>
          <w:szCs w:val="28"/>
          <w:lang w:eastAsia="ar-SA"/>
        </w:rPr>
      </w:pPr>
      <w:r w:rsidRPr="00280FDE">
        <w:rPr>
          <w:rFonts w:eastAsia="Calibri" w:cs="Times New Roman"/>
          <w:sz w:val="28"/>
          <w:szCs w:val="28"/>
          <w:lang w:eastAsia="ar-SA"/>
        </w:rPr>
        <w:t xml:space="preserve">4) </w:t>
      </w:r>
      <w:r w:rsidRPr="00280FDE">
        <w:rPr>
          <w:rFonts w:eastAsia="Times New Roman" w:cs="Times New Roman"/>
          <w:sz w:val="28"/>
          <w:szCs w:val="28"/>
          <w:lang w:eastAsia="ar-SA"/>
        </w:rPr>
        <w:t>Комиссия по закупке учитывает оценки и рекомендации экспертов, однако, может принимать самостоятельные решения.</w:t>
      </w:r>
    </w:p>
    <w:p w:rsidR="006F79FE" w:rsidRPr="00280FDE" w:rsidRDefault="006F79FE"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4.12.2. Оформление окончательного решения Комиссии по закупке.</w:t>
      </w:r>
    </w:p>
    <w:p w:rsidR="006F79FE" w:rsidRPr="00280FDE" w:rsidRDefault="006F79FE" w:rsidP="00280FDE">
      <w:pPr>
        <w:suppressAutoHyphens/>
        <w:spacing w:line="240" w:lineRule="auto"/>
        <w:jc w:val="both"/>
        <w:rPr>
          <w:rFonts w:eastAsia="Calibri" w:cs="Times New Roman"/>
          <w:sz w:val="28"/>
          <w:szCs w:val="28"/>
          <w:lang w:eastAsia="ar-SA"/>
        </w:rPr>
      </w:pPr>
      <w:proofErr w:type="gramStart"/>
      <w:r w:rsidRPr="00280FDE">
        <w:rPr>
          <w:rFonts w:eastAsia="Times New Roman" w:cs="Times New Roman"/>
          <w:sz w:val="28"/>
          <w:szCs w:val="28"/>
          <w:lang w:eastAsia="ar-SA"/>
        </w:rPr>
        <w:t xml:space="preserve">Окончательные результаты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w:t>
      </w:r>
      <w:r w:rsidRPr="00280FDE">
        <w:rPr>
          <w:rFonts w:eastAsia="Times New Roman" w:cs="Times New Roman"/>
          <w:sz w:val="28"/>
          <w:szCs w:val="28"/>
          <w:lang w:eastAsia="ar-SA"/>
        </w:rPr>
        <w:lastRenderedPageBreak/>
        <w:t>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80FDE">
        <w:rPr>
          <w:rFonts w:eastAsia="Times New Roman" w:cs="Times New Roman"/>
          <w:sz w:val="28"/>
          <w:szCs w:val="28"/>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не позднее, чем через три  дня со дня подписания такого протокола.</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Calibri" w:cs="Times New Roman"/>
          <w:sz w:val="28"/>
          <w:szCs w:val="28"/>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bookmarkStart w:id="87" w:name="_Toc386464007"/>
      <w:bookmarkStart w:id="88" w:name="_Toc403634883"/>
      <w:bookmarkStart w:id="89" w:name="_Toc403725267"/>
      <w:bookmarkStart w:id="90" w:name="_Toc403725338"/>
      <w:bookmarkStart w:id="91" w:name="_Toc416268821"/>
      <w:r w:rsidRPr="00280FDE">
        <w:rPr>
          <w:rFonts w:eastAsia="Times New Roman" w:cs="Times New Roman"/>
          <w:b/>
          <w:sz w:val="28"/>
          <w:szCs w:val="28"/>
          <w:lang w:eastAsia="ar-SA"/>
        </w:rPr>
        <w:t>4.13.</w:t>
      </w:r>
      <w:r w:rsidRPr="00280FDE">
        <w:rPr>
          <w:rFonts w:eastAsia="Times New Roman" w:cs="Times New Roman"/>
          <w:b/>
          <w:sz w:val="28"/>
          <w:szCs w:val="28"/>
          <w:lang w:eastAsia="ar-SA"/>
        </w:rPr>
        <w:tab/>
        <w:t>Заключение Договора.</w:t>
      </w:r>
      <w:bookmarkEnd w:id="87"/>
      <w:bookmarkEnd w:id="88"/>
      <w:bookmarkEnd w:id="89"/>
      <w:bookmarkEnd w:id="90"/>
      <w:bookmarkEnd w:id="91"/>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4.13.2.</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Участник, признанный</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Победителем </w:t>
      </w:r>
      <w:r w:rsidRPr="00280FDE">
        <w:rPr>
          <w:rFonts w:eastAsia="Times New Roman" w:cs="Times New Roman"/>
          <w:bCs/>
          <w:sz w:val="28"/>
          <w:szCs w:val="28"/>
          <w:lang w:eastAsia="ar-SA"/>
        </w:rPr>
        <w:t>запроса предложений (в соответствии с п. 4.12.2.),</w:t>
      </w:r>
      <w:r w:rsidRPr="00280FDE">
        <w:rPr>
          <w:rFonts w:eastAsia="Times New Roman" w:cs="Times New Roman"/>
          <w:sz w:val="28"/>
          <w:szCs w:val="28"/>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280FDE">
          <w:rPr>
            <w:rFonts w:eastAsia="Times New Roman" w:cs="Times New Roman"/>
            <w:sz w:val="28"/>
            <w:szCs w:val="28"/>
            <w:u w:val="single"/>
            <w:lang w:eastAsia="ar-SA"/>
          </w:rPr>
          <w:t>Приложением №4</w:t>
        </w:r>
      </w:hyperlink>
      <w:r w:rsidRPr="00280FDE">
        <w:rPr>
          <w:rFonts w:eastAsia="Times New Roman" w:cs="Times New Roman"/>
          <w:sz w:val="28"/>
          <w:szCs w:val="28"/>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4.13.3. Договор, являющийся </w:t>
      </w:r>
      <w:hyperlink w:anchor="_Приложение_№_4" w:history="1">
        <w:r w:rsidRPr="00280FDE">
          <w:rPr>
            <w:rFonts w:eastAsia="Times New Roman" w:cs="Times New Roman"/>
            <w:sz w:val="28"/>
            <w:szCs w:val="28"/>
            <w:u w:val="single"/>
            <w:lang w:eastAsia="ar-SA"/>
          </w:rPr>
          <w:t>Приложением №4</w:t>
        </w:r>
      </w:hyperlink>
      <w:r w:rsidRPr="00280FDE">
        <w:rPr>
          <w:rFonts w:eastAsia="Times New Roman" w:cs="Times New Roman"/>
          <w:sz w:val="28"/>
          <w:szCs w:val="28"/>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sidRPr="00280FDE">
        <w:rPr>
          <w:rFonts w:eastAsia="Times New Roman" w:cs="Times New Roman"/>
          <w:sz w:val="28"/>
          <w:szCs w:val="28"/>
          <w:lang w:eastAsia="ar-SA"/>
        </w:rPr>
        <w:t xml:space="preserve"> (при наличии)</w:t>
      </w:r>
      <w:r w:rsidRPr="00280FDE">
        <w:rPr>
          <w:rFonts w:eastAsia="Times New Roman" w:cs="Times New Roman"/>
          <w:sz w:val="28"/>
          <w:szCs w:val="28"/>
          <w:lang w:eastAsia="ar-SA"/>
        </w:rPr>
        <w:t xml:space="preserve"> Договор в двух экземплярах в течение 5 (пяти) дней со дня подписания итогового протокола.</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4.13.4.</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280FDE">
          <w:rPr>
            <w:rFonts w:eastAsia="Times New Roman" w:cs="Times New Roman"/>
            <w:sz w:val="28"/>
            <w:szCs w:val="28"/>
            <w:u w:val="single"/>
            <w:lang w:eastAsia="ar-SA"/>
          </w:rPr>
          <w:t>Приложением № 4</w:t>
        </w:r>
      </w:hyperlink>
      <w:r w:rsidRPr="00280FDE">
        <w:rPr>
          <w:rFonts w:eastAsia="Times New Roman" w:cs="Times New Roman"/>
          <w:sz w:val="28"/>
          <w:szCs w:val="28"/>
          <w:lang w:eastAsia="ar-SA"/>
        </w:rPr>
        <w:t xml:space="preserve"> к Документации, такой Участник закупки признается </w:t>
      </w:r>
      <w:proofErr w:type="gramStart"/>
      <w:r w:rsidRPr="00280FDE">
        <w:rPr>
          <w:rFonts w:eastAsia="Times New Roman" w:cs="Times New Roman"/>
          <w:sz w:val="28"/>
          <w:szCs w:val="28"/>
          <w:lang w:eastAsia="ar-SA"/>
        </w:rPr>
        <w:t>Заказчиком</w:t>
      </w:r>
      <w:proofErr w:type="gramEnd"/>
      <w:r w:rsidRPr="00280FDE">
        <w:rPr>
          <w:rFonts w:eastAsia="Times New Roman" w:cs="Times New Roman"/>
          <w:sz w:val="28"/>
          <w:szCs w:val="28"/>
          <w:lang w:eastAsia="ar-SA"/>
        </w:rPr>
        <w:t xml:space="preserve"> уклонившимся от заключения Договора.</w:t>
      </w:r>
    </w:p>
    <w:p w:rsidR="006F79FE" w:rsidRPr="00280FDE" w:rsidRDefault="006F79FE" w:rsidP="00280FDE">
      <w:pPr>
        <w:tabs>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4.13.5.</w:t>
      </w:r>
      <w:r w:rsidRPr="00280FDE">
        <w:rPr>
          <w:rFonts w:eastAsia="Times New Roman" w:cs="Times New Roman"/>
          <w:b/>
          <w:sz w:val="28"/>
          <w:szCs w:val="28"/>
          <w:lang w:eastAsia="ar-SA"/>
        </w:rPr>
        <w:t xml:space="preserve"> </w:t>
      </w:r>
      <w:r w:rsidRPr="00280FDE">
        <w:rPr>
          <w:rFonts w:eastAsia="Times New Roman" w:cs="Times New Roman"/>
          <w:sz w:val="28"/>
          <w:szCs w:val="28"/>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80FDE">
        <w:rPr>
          <w:rFonts w:eastAsia="Times New Roman" w:cs="Times New Roman"/>
          <w:sz w:val="28"/>
          <w:szCs w:val="28"/>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указанные в п. 4.13.2. настоящей Документации.</w:t>
      </w:r>
      <w:proofErr w:type="gramEnd"/>
    </w:p>
    <w:p w:rsidR="006F79FE" w:rsidRPr="00280FDE" w:rsidRDefault="006F79FE" w:rsidP="00280FDE">
      <w:pPr>
        <w:tabs>
          <w:tab w:val="left" w:pos="709"/>
        </w:tabs>
        <w:suppressAutoHyphens/>
        <w:spacing w:line="240" w:lineRule="auto"/>
        <w:jc w:val="both"/>
        <w:rPr>
          <w:rFonts w:eastAsia="Calibri" w:cs="Times New Roman"/>
          <w:b/>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bookmarkStart w:id="92" w:name="_Toc386464008"/>
      <w:bookmarkStart w:id="93" w:name="_Toc403634884"/>
      <w:bookmarkStart w:id="94" w:name="_Toc403725268"/>
      <w:bookmarkStart w:id="95" w:name="_Toc403725339"/>
      <w:bookmarkStart w:id="96" w:name="_Toc416268822"/>
      <w:r w:rsidRPr="00280FDE">
        <w:rPr>
          <w:rFonts w:eastAsia="Times New Roman" w:cs="Times New Roman"/>
          <w:b/>
          <w:sz w:val="28"/>
          <w:szCs w:val="28"/>
          <w:lang w:eastAsia="ar-SA"/>
        </w:rPr>
        <w:t>4.14.</w:t>
      </w:r>
      <w:r w:rsidRPr="00280FDE">
        <w:rPr>
          <w:rFonts w:eastAsia="Times New Roman" w:cs="Times New Roman"/>
          <w:b/>
          <w:sz w:val="28"/>
          <w:szCs w:val="28"/>
          <w:lang w:eastAsia="ar-SA"/>
        </w:rPr>
        <w:tab/>
        <w:t xml:space="preserve">Уведомление Участников о результатах </w:t>
      </w:r>
      <w:r w:rsidRPr="00280FDE">
        <w:rPr>
          <w:rFonts w:eastAsia="Times New Roman" w:cs="Times New Roman"/>
          <w:b/>
          <w:bCs/>
          <w:sz w:val="28"/>
          <w:szCs w:val="28"/>
          <w:lang w:eastAsia="ar-SA"/>
        </w:rPr>
        <w:t>запроса предложений</w:t>
      </w:r>
      <w:bookmarkEnd w:id="92"/>
      <w:bookmarkEnd w:id="93"/>
      <w:bookmarkEnd w:id="94"/>
      <w:bookmarkEnd w:id="95"/>
      <w:bookmarkEnd w:id="96"/>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 xml:space="preserve">Заказчик публикует сведения о результатах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или о том, что процедура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xml:space="preserve"> не состоялась на официальном Интернет – сайте по адресу: </w:t>
      </w:r>
      <w:hyperlink r:id="rId30" w:history="1">
        <w:r w:rsidRPr="00280FDE">
          <w:rPr>
            <w:rFonts w:eastAsia="Times New Roman" w:cs="Times New Roman"/>
            <w:color w:val="0000FF"/>
            <w:sz w:val="28"/>
            <w:szCs w:val="28"/>
            <w:u w:val="single"/>
            <w:lang w:eastAsia="ar-SA"/>
          </w:rPr>
          <w:t>http://zakupki.gov.ru/223</w:t>
        </w:r>
      </w:hyperlink>
      <w:r w:rsidRPr="00280FDE">
        <w:rPr>
          <w:rFonts w:eastAsia="Times New Roman" w:cs="Times New Roman"/>
          <w:sz w:val="28"/>
          <w:szCs w:val="28"/>
          <w:lang w:eastAsia="ar-SA"/>
        </w:rPr>
        <w:t xml:space="preserve">. </w:t>
      </w:r>
    </w:p>
    <w:p w:rsidR="006F79FE" w:rsidRPr="00280FDE" w:rsidRDefault="006F79FE" w:rsidP="00280FDE">
      <w:pPr>
        <w:suppressAutoHyphens/>
        <w:spacing w:line="240" w:lineRule="auto"/>
        <w:jc w:val="both"/>
        <w:rPr>
          <w:rFonts w:eastAsia="Times New Roman" w:cs="Times New Roman"/>
          <w:b/>
          <w:sz w:val="28"/>
          <w:szCs w:val="28"/>
          <w:lang w:eastAsia="ar-SA"/>
        </w:rPr>
      </w:pPr>
    </w:p>
    <w:p w:rsidR="006F79FE" w:rsidRPr="00280FDE" w:rsidRDefault="006F79FE" w:rsidP="00280FDE">
      <w:pPr>
        <w:spacing w:line="240" w:lineRule="auto"/>
        <w:jc w:val="left"/>
        <w:rPr>
          <w:rFonts w:eastAsia="Times New Roman" w:cs="Times New Roman"/>
          <w:bCs/>
          <w:sz w:val="28"/>
          <w:szCs w:val="28"/>
          <w:lang w:eastAsia="ar-SA"/>
        </w:rPr>
      </w:pPr>
      <w:bookmarkStart w:id="97" w:name="_Toc386464009"/>
      <w:bookmarkStart w:id="98" w:name="_Toc403634885"/>
      <w:bookmarkStart w:id="99" w:name="_Toc403725269"/>
      <w:bookmarkStart w:id="100" w:name="_Toc403725340"/>
      <w:bookmarkStart w:id="101" w:name="_Toc416268823"/>
      <w:r w:rsidRPr="00280FDE">
        <w:rPr>
          <w:rFonts w:eastAsia="Times New Roman" w:cs="Times New Roman"/>
          <w:b/>
          <w:sz w:val="28"/>
          <w:szCs w:val="28"/>
          <w:lang w:eastAsia="ar-SA"/>
        </w:rPr>
        <w:t>4.15.   Обеспечение заявки.</w:t>
      </w:r>
      <w:bookmarkEnd w:id="97"/>
      <w:bookmarkEnd w:id="98"/>
      <w:bookmarkEnd w:id="99"/>
      <w:bookmarkEnd w:id="100"/>
      <w:bookmarkEnd w:id="101"/>
    </w:p>
    <w:p w:rsidR="00B86857" w:rsidRPr="00280FDE" w:rsidRDefault="004B5FB5" w:rsidP="00280FDE">
      <w:pPr>
        <w:spacing w:line="240" w:lineRule="auto"/>
        <w:jc w:val="both"/>
        <w:rPr>
          <w:rFonts w:eastAsia="Times New Roman" w:cs="Times New Roman"/>
          <w:bCs/>
          <w:sz w:val="28"/>
          <w:szCs w:val="28"/>
          <w:lang w:eastAsia="ar-SA"/>
        </w:rPr>
      </w:pPr>
      <w:bookmarkStart w:id="102" w:name="_Toc386464010"/>
      <w:bookmarkStart w:id="103" w:name="_Toc403634886"/>
      <w:bookmarkStart w:id="104" w:name="_Toc403725270"/>
      <w:bookmarkStart w:id="105" w:name="_Toc403725341"/>
      <w:r w:rsidRPr="00280FDE">
        <w:rPr>
          <w:rFonts w:eastAsia="Times New Roman" w:cs="Times New Roman"/>
          <w:bCs/>
          <w:sz w:val="28"/>
          <w:szCs w:val="28"/>
          <w:lang w:eastAsia="ar-SA"/>
        </w:rPr>
        <w:t>Заказчиком в рамках Документации не устанавливается требование обеспечения Заявки.</w:t>
      </w:r>
    </w:p>
    <w:p w:rsidR="004B5FB5" w:rsidRPr="00280FDE" w:rsidRDefault="004B5FB5" w:rsidP="00280FDE">
      <w:pPr>
        <w:spacing w:line="240" w:lineRule="auto"/>
        <w:jc w:val="both"/>
        <w:rPr>
          <w:rFonts w:eastAsia="Times New Roman" w:cs="Times New Roman"/>
          <w:bCs/>
          <w:sz w:val="28"/>
          <w:szCs w:val="28"/>
          <w:lang w:eastAsia="ar-SA"/>
        </w:rPr>
      </w:pPr>
    </w:p>
    <w:p w:rsidR="006F79FE" w:rsidRPr="00280FDE" w:rsidRDefault="006F79FE" w:rsidP="00280FDE">
      <w:pPr>
        <w:spacing w:line="240" w:lineRule="auto"/>
        <w:jc w:val="left"/>
        <w:rPr>
          <w:rFonts w:eastAsia="Times New Roman" w:cs="Times New Roman"/>
          <w:sz w:val="28"/>
          <w:szCs w:val="28"/>
          <w:lang w:eastAsia="ar-SA"/>
        </w:rPr>
      </w:pPr>
      <w:r w:rsidRPr="00280FDE">
        <w:rPr>
          <w:rFonts w:eastAsia="Times New Roman" w:cs="Times New Roman"/>
          <w:b/>
          <w:sz w:val="28"/>
          <w:szCs w:val="28"/>
          <w:lang w:eastAsia="ar-SA"/>
        </w:rPr>
        <w:t>4.16.  П</w:t>
      </w:r>
      <w:r w:rsidRPr="00280FDE">
        <w:rPr>
          <w:rFonts w:eastAsia="Times New Roman" w:cs="Times New Roman"/>
          <w:b/>
          <w:spacing w:val="1"/>
          <w:sz w:val="28"/>
          <w:szCs w:val="28"/>
          <w:lang w:eastAsia="ar-SA"/>
        </w:rPr>
        <w:t>р</w:t>
      </w:r>
      <w:r w:rsidRPr="00280FDE">
        <w:rPr>
          <w:rFonts w:eastAsia="Times New Roman" w:cs="Times New Roman"/>
          <w:b/>
          <w:sz w:val="28"/>
          <w:szCs w:val="28"/>
          <w:lang w:eastAsia="ar-SA"/>
        </w:rPr>
        <w:t>авовое</w:t>
      </w:r>
      <w:r w:rsidRPr="00280FDE">
        <w:rPr>
          <w:rFonts w:eastAsia="Times New Roman" w:cs="Times New Roman"/>
          <w:b/>
          <w:spacing w:val="-1"/>
          <w:sz w:val="28"/>
          <w:szCs w:val="28"/>
          <w:lang w:eastAsia="ar-SA"/>
        </w:rPr>
        <w:t xml:space="preserve"> </w:t>
      </w:r>
      <w:r w:rsidRPr="00280FDE">
        <w:rPr>
          <w:rFonts w:eastAsia="Times New Roman" w:cs="Times New Roman"/>
          <w:b/>
          <w:spacing w:val="1"/>
          <w:sz w:val="28"/>
          <w:szCs w:val="28"/>
          <w:lang w:eastAsia="ar-SA"/>
        </w:rPr>
        <w:t>р</w:t>
      </w:r>
      <w:r w:rsidRPr="00280FDE">
        <w:rPr>
          <w:rFonts w:eastAsia="Times New Roman" w:cs="Times New Roman"/>
          <w:b/>
          <w:spacing w:val="-1"/>
          <w:sz w:val="28"/>
          <w:szCs w:val="28"/>
          <w:lang w:eastAsia="ar-SA"/>
        </w:rPr>
        <w:t>ег</w:t>
      </w:r>
      <w:r w:rsidRPr="00280FDE">
        <w:rPr>
          <w:rFonts w:eastAsia="Times New Roman" w:cs="Times New Roman"/>
          <w:b/>
          <w:sz w:val="28"/>
          <w:szCs w:val="28"/>
          <w:lang w:eastAsia="ar-SA"/>
        </w:rPr>
        <w:t>ул</w:t>
      </w:r>
      <w:r w:rsidRPr="00280FDE">
        <w:rPr>
          <w:rFonts w:eastAsia="Times New Roman" w:cs="Times New Roman"/>
          <w:b/>
          <w:spacing w:val="1"/>
          <w:sz w:val="28"/>
          <w:szCs w:val="28"/>
          <w:lang w:eastAsia="ar-SA"/>
        </w:rPr>
        <w:t>ир</w:t>
      </w:r>
      <w:r w:rsidRPr="00280FDE">
        <w:rPr>
          <w:rFonts w:eastAsia="Times New Roman" w:cs="Times New Roman"/>
          <w:b/>
          <w:sz w:val="28"/>
          <w:szCs w:val="28"/>
          <w:lang w:eastAsia="ar-SA"/>
        </w:rPr>
        <w:t>ова</w:t>
      </w:r>
      <w:r w:rsidRPr="00280FDE">
        <w:rPr>
          <w:rFonts w:eastAsia="Times New Roman" w:cs="Times New Roman"/>
          <w:b/>
          <w:spacing w:val="1"/>
          <w:sz w:val="28"/>
          <w:szCs w:val="28"/>
          <w:lang w:eastAsia="ar-SA"/>
        </w:rPr>
        <w:t>ни</w:t>
      </w:r>
      <w:r w:rsidRPr="00280FDE">
        <w:rPr>
          <w:rFonts w:eastAsia="Times New Roman" w:cs="Times New Roman"/>
          <w:b/>
          <w:sz w:val="28"/>
          <w:szCs w:val="28"/>
          <w:lang w:eastAsia="ar-SA"/>
        </w:rPr>
        <w:t>е.</w:t>
      </w:r>
      <w:bookmarkEnd w:id="102"/>
      <w:bookmarkEnd w:id="103"/>
      <w:bookmarkEnd w:id="104"/>
      <w:bookmarkEnd w:id="105"/>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4.16.1. Закупка, проводимая в соответствии с настоящей Документацией, регулируется Положением о закупке товаров, работ, услуг ОАО «</w:t>
      </w:r>
      <w:proofErr w:type="spellStart"/>
      <w:r w:rsidRPr="00280FDE">
        <w:rPr>
          <w:rFonts w:eastAsia="Times New Roman" w:cs="Times New Roman"/>
          <w:sz w:val="28"/>
          <w:szCs w:val="28"/>
          <w:lang w:eastAsia="ar-SA"/>
        </w:rPr>
        <w:t>Мурманэнергосбыт</w:t>
      </w:r>
      <w:proofErr w:type="spellEnd"/>
      <w:r w:rsidRPr="00280FDE">
        <w:rPr>
          <w:rFonts w:eastAsia="Times New Roman" w:cs="Times New Roman"/>
          <w:sz w:val="28"/>
          <w:szCs w:val="28"/>
          <w:lang w:eastAsia="ar-SA"/>
        </w:rPr>
        <w:t xml:space="preserve">» и действующим законодательством. </w:t>
      </w:r>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z w:val="28"/>
          <w:szCs w:val="28"/>
          <w:lang w:eastAsia="ar-SA"/>
        </w:rPr>
      </w:pPr>
      <w:r w:rsidRPr="00280FDE">
        <w:rPr>
          <w:rFonts w:eastAsia="Times New Roman" w:cs="Times New Roman"/>
          <w:sz w:val="28"/>
          <w:szCs w:val="28"/>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80FDE">
        <w:rPr>
          <w:rFonts w:eastAsia="Times New Roman" w:cs="Times New Roman"/>
          <w:bCs/>
          <w:sz w:val="28"/>
          <w:szCs w:val="28"/>
          <w:lang w:eastAsia="ar-SA"/>
        </w:rPr>
        <w:t>запроса предложений</w:t>
      </w:r>
      <w:r w:rsidRPr="00280FDE">
        <w:rPr>
          <w:rFonts w:eastAsia="Times New Roman" w:cs="Times New Roman"/>
          <w:sz w:val="28"/>
          <w:szCs w:val="28"/>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Pr="00280FDE" w:rsidRDefault="006F79FE"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r w:rsidRPr="00280FDE">
        <w:rPr>
          <w:rFonts w:eastAsia="Times New Roman" w:cs="Times New Roman"/>
          <w:sz w:val="28"/>
          <w:szCs w:val="28"/>
          <w:lang w:eastAsia="ar-SA"/>
        </w:rPr>
        <w:t>4.16.3.</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Л</w:t>
      </w:r>
      <w:r w:rsidRPr="00280FDE">
        <w:rPr>
          <w:rFonts w:eastAsia="Times New Roman" w:cs="Times New Roman"/>
          <w:spacing w:val="1"/>
          <w:sz w:val="28"/>
          <w:szCs w:val="28"/>
          <w:lang w:eastAsia="ar-SA"/>
        </w:rPr>
        <w:t>ю</w:t>
      </w:r>
      <w:r w:rsidRPr="00280FDE">
        <w:rPr>
          <w:rFonts w:eastAsia="Times New Roman" w:cs="Times New Roman"/>
          <w:sz w:val="28"/>
          <w:szCs w:val="28"/>
          <w:lang w:eastAsia="ar-SA"/>
        </w:rPr>
        <w:t xml:space="preserve">бые </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п</w:t>
      </w:r>
      <w:r w:rsidRPr="00280FDE">
        <w:rPr>
          <w:rFonts w:eastAsia="Times New Roman" w:cs="Times New Roman"/>
          <w:sz w:val="28"/>
          <w:szCs w:val="28"/>
          <w:lang w:eastAsia="ar-SA"/>
        </w:rPr>
        <w:t>оры,</w:t>
      </w:r>
      <w:r w:rsidRPr="00280FDE">
        <w:rPr>
          <w:rFonts w:eastAsia="Times New Roman" w:cs="Times New Roman"/>
          <w:spacing w:val="4"/>
          <w:sz w:val="28"/>
          <w:szCs w:val="28"/>
          <w:lang w:eastAsia="ar-SA"/>
        </w:rPr>
        <w:t xml:space="preserve"> </w:t>
      </w:r>
      <w:r w:rsidRPr="00280FDE">
        <w:rPr>
          <w:rFonts w:eastAsia="Times New Roman" w:cs="Times New Roman"/>
          <w:sz w:val="28"/>
          <w:szCs w:val="28"/>
          <w:lang w:eastAsia="ar-SA"/>
        </w:rPr>
        <w:t>о</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т</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ю</w:t>
      </w:r>
      <w:r w:rsidRPr="00280FDE">
        <w:rPr>
          <w:rFonts w:eastAsia="Times New Roman" w:cs="Times New Roman"/>
          <w:sz w:val="28"/>
          <w:szCs w:val="28"/>
          <w:lang w:eastAsia="ar-SA"/>
        </w:rPr>
        <w:t>щ</w:t>
      </w:r>
      <w:r w:rsidRPr="00280FDE">
        <w:rPr>
          <w:rFonts w:eastAsia="Times New Roman" w:cs="Times New Roman"/>
          <w:spacing w:val="1"/>
          <w:sz w:val="28"/>
          <w:szCs w:val="28"/>
          <w:lang w:eastAsia="ar-SA"/>
        </w:rPr>
        <w:t>и</w:t>
      </w:r>
      <w:r w:rsidRPr="00280FDE">
        <w:rPr>
          <w:rFonts w:eastAsia="Times New Roman" w:cs="Times New Roman"/>
          <w:spacing w:val="-1"/>
          <w:sz w:val="28"/>
          <w:szCs w:val="28"/>
          <w:lang w:eastAsia="ar-SA"/>
        </w:rPr>
        <w:t>ес</w:t>
      </w:r>
      <w:r w:rsidRPr="00280FDE">
        <w:rPr>
          <w:rFonts w:eastAsia="Times New Roman" w:cs="Times New Roman"/>
          <w:sz w:val="28"/>
          <w:szCs w:val="28"/>
          <w:lang w:eastAsia="ar-SA"/>
        </w:rPr>
        <w:t>я</w:t>
      </w:r>
      <w:r w:rsidRPr="00280FDE">
        <w:rPr>
          <w:rFonts w:eastAsia="Times New Roman" w:cs="Times New Roman"/>
          <w:spacing w:val="1"/>
          <w:sz w:val="28"/>
          <w:szCs w:val="28"/>
          <w:lang w:eastAsia="ar-SA"/>
        </w:rPr>
        <w:t xml:space="preserve"> н</w:t>
      </w:r>
      <w:r w:rsidRPr="00280FDE">
        <w:rPr>
          <w:rFonts w:eastAsia="Times New Roman" w:cs="Times New Roman"/>
          <w:spacing w:val="4"/>
          <w:sz w:val="28"/>
          <w:szCs w:val="28"/>
          <w:lang w:eastAsia="ar-SA"/>
        </w:rPr>
        <w:t>е</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е</w:t>
      </w:r>
      <w:r w:rsidRPr="00280FDE">
        <w:rPr>
          <w:rFonts w:eastAsia="Times New Roman" w:cs="Times New Roman"/>
          <w:spacing w:val="5"/>
          <w:sz w:val="28"/>
          <w:szCs w:val="28"/>
          <w:lang w:eastAsia="ar-SA"/>
        </w:rPr>
        <w:t>г</w:t>
      </w:r>
      <w:r w:rsidRPr="00280FDE">
        <w:rPr>
          <w:rFonts w:eastAsia="Times New Roman" w:cs="Times New Roman"/>
          <w:spacing w:val="-5"/>
          <w:sz w:val="28"/>
          <w:szCs w:val="28"/>
          <w:lang w:eastAsia="ar-SA"/>
        </w:rPr>
        <w:t>у</w:t>
      </w:r>
      <w:r w:rsidRPr="00280FDE">
        <w:rPr>
          <w:rFonts w:eastAsia="Times New Roman" w:cs="Times New Roman"/>
          <w:spacing w:val="3"/>
          <w:sz w:val="28"/>
          <w:szCs w:val="28"/>
          <w:lang w:eastAsia="ar-SA"/>
        </w:rPr>
        <w:t>л</w:t>
      </w:r>
      <w:r w:rsidRPr="00280FDE">
        <w:rPr>
          <w:rFonts w:eastAsia="Times New Roman" w:cs="Times New Roman"/>
          <w:spacing w:val="1"/>
          <w:sz w:val="28"/>
          <w:szCs w:val="28"/>
          <w:lang w:eastAsia="ar-SA"/>
        </w:rPr>
        <w:t>и</w:t>
      </w:r>
      <w:r w:rsidRPr="00280FDE">
        <w:rPr>
          <w:rFonts w:eastAsia="Times New Roman" w:cs="Times New Roman"/>
          <w:sz w:val="28"/>
          <w:szCs w:val="28"/>
          <w:lang w:eastAsia="ar-SA"/>
        </w:rPr>
        <w:t>ров</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нн</w:t>
      </w:r>
      <w:r w:rsidRPr="00280FDE">
        <w:rPr>
          <w:rFonts w:eastAsia="Times New Roman" w:cs="Times New Roman"/>
          <w:sz w:val="28"/>
          <w:szCs w:val="28"/>
          <w:lang w:eastAsia="ar-SA"/>
        </w:rPr>
        <w:t>ы</w:t>
      </w:r>
      <w:r w:rsidRPr="00280FDE">
        <w:rPr>
          <w:rFonts w:eastAsia="Times New Roman" w:cs="Times New Roman"/>
          <w:spacing w:val="-1"/>
          <w:sz w:val="28"/>
          <w:szCs w:val="28"/>
          <w:lang w:eastAsia="ar-SA"/>
        </w:rPr>
        <w:t>м</w:t>
      </w:r>
      <w:r w:rsidRPr="00280FDE">
        <w:rPr>
          <w:rFonts w:eastAsia="Times New Roman" w:cs="Times New Roman"/>
          <w:sz w:val="28"/>
          <w:szCs w:val="28"/>
          <w:lang w:eastAsia="ar-SA"/>
        </w:rPr>
        <w:t>и</w:t>
      </w:r>
      <w:r w:rsidRPr="00280FDE">
        <w:rPr>
          <w:rFonts w:eastAsia="Times New Roman" w:cs="Times New Roman"/>
          <w:spacing w:val="3"/>
          <w:sz w:val="28"/>
          <w:szCs w:val="28"/>
          <w:lang w:eastAsia="ar-SA"/>
        </w:rPr>
        <w:t xml:space="preserve"> </w:t>
      </w:r>
      <w:r w:rsidRPr="00280FDE">
        <w:rPr>
          <w:rFonts w:eastAsia="Times New Roman" w:cs="Times New Roman"/>
          <w:sz w:val="28"/>
          <w:szCs w:val="28"/>
          <w:lang w:eastAsia="ar-SA"/>
        </w:rPr>
        <w:t>во</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в</w:t>
      </w:r>
      <w:r w:rsidRPr="00280FDE">
        <w:rPr>
          <w:rFonts w:eastAsia="Times New Roman" w:cs="Times New Roman"/>
          <w:spacing w:val="1"/>
          <w:sz w:val="28"/>
          <w:szCs w:val="28"/>
          <w:lang w:eastAsia="ar-SA"/>
        </w:rPr>
        <w:t>н</w:t>
      </w:r>
      <w:r w:rsidRPr="00280FDE">
        <w:rPr>
          <w:rFonts w:eastAsia="Times New Roman" w:cs="Times New Roman"/>
          <w:spacing w:val="-1"/>
          <w:sz w:val="28"/>
          <w:szCs w:val="28"/>
          <w:lang w:eastAsia="ar-SA"/>
        </w:rPr>
        <w:t>е</w:t>
      </w:r>
      <w:r w:rsidRPr="00280FDE">
        <w:rPr>
          <w:rFonts w:eastAsia="Times New Roman" w:cs="Times New Roman"/>
          <w:spacing w:val="4"/>
          <w:sz w:val="28"/>
          <w:szCs w:val="28"/>
          <w:lang w:eastAsia="ar-SA"/>
        </w:rPr>
        <w:t>с</w:t>
      </w:r>
      <w:r w:rsidRPr="00280FDE">
        <w:rPr>
          <w:rFonts w:eastAsia="Times New Roman" w:cs="Times New Roman"/>
          <w:spacing w:val="-2"/>
          <w:sz w:val="28"/>
          <w:szCs w:val="28"/>
          <w:lang w:eastAsia="ar-SA"/>
        </w:rPr>
        <w:t>у</w:t>
      </w:r>
      <w:r w:rsidRPr="00280FDE">
        <w:rPr>
          <w:rFonts w:eastAsia="Times New Roman" w:cs="Times New Roman"/>
          <w:sz w:val="28"/>
          <w:szCs w:val="28"/>
          <w:lang w:eastAsia="ar-SA"/>
        </w:rPr>
        <w:t>д</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б</w:t>
      </w:r>
      <w:r w:rsidRPr="00280FDE">
        <w:rPr>
          <w:rFonts w:eastAsia="Times New Roman" w:cs="Times New Roman"/>
          <w:spacing w:val="1"/>
          <w:sz w:val="28"/>
          <w:szCs w:val="28"/>
          <w:lang w:eastAsia="ar-SA"/>
        </w:rPr>
        <w:t>н</w:t>
      </w:r>
      <w:r w:rsidRPr="00280FDE">
        <w:rPr>
          <w:rFonts w:eastAsia="Times New Roman" w:cs="Times New Roman"/>
          <w:sz w:val="28"/>
          <w:szCs w:val="28"/>
          <w:lang w:eastAsia="ar-SA"/>
        </w:rPr>
        <w:t>ом</w:t>
      </w:r>
      <w:r w:rsidRPr="00280FDE">
        <w:rPr>
          <w:rFonts w:eastAsia="Times New Roman" w:cs="Times New Roman"/>
          <w:spacing w:val="1"/>
          <w:sz w:val="28"/>
          <w:szCs w:val="28"/>
          <w:lang w:eastAsia="ar-SA"/>
        </w:rPr>
        <w:t xml:space="preserve"> п</w:t>
      </w:r>
      <w:r w:rsidRPr="00280FDE">
        <w:rPr>
          <w:rFonts w:eastAsia="Times New Roman" w:cs="Times New Roman"/>
          <w:sz w:val="28"/>
          <w:szCs w:val="28"/>
          <w:lang w:eastAsia="ar-SA"/>
        </w:rPr>
        <w:t>оряд</w:t>
      </w:r>
      <w:r w:rsidRPr="00280FDE">
        <w:rPr>
          <w:rFonts w:eastAsia="Times New Roman" w:cs="Times New Roman"/>
          <w:spacing w:val="1"/>
          <w:sz w:val="28"/>
          <w:szCs w:val="28"/>
          <w:lang w:eastAsia="ar-SA"/>
        </w:rPr>
        <w:t>к</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 р</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з</w:t>
      </w:r>
      <w:r w:rsidRPr="00280FDE">
        <w:rPr>
          <w:rFonts w:eastAsia="Times New Roman" w:cs="Times New Roman"/>
          <w:sz w:val="28"/>
          <w:szCs w:val="28"/>
          <w:lang w:eastAsia="ar-SA"/>
        </w:rPr>
        <w:t>р</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ш</w:t>
      </w:r>
      <w:r w:rsidRPr="00280FDE">
        <w:rPr>
          <w:rFonts w:eastAsia="Times New Roman" w:cs="Times New Roman"/>
          <w:spacing w:val="-1"/>
          <w:sz w:val="28"/>
          <w:szCs w:val="28"/>
          <w:lang w:eastAsia="ar-SA"/>
        </w:rPr>
        <w:t>а</w:t>
      </w:r>
      <w:r w:rsidRPr="00280FDE">
        <w:rPr>
          <w:rFonts w:eastAsia="Times New Roman" w:cs="Times New Roman"/>
          <w:spacing w:val="1"/>
          <w:sz w:val="28"/>
          <w:szCs w:val="28"/>
          <w:lang w:eastAsia="ar-SA"/>
        </w:rPr>
        <w:t>ют</w:t>
      </w:r>
      <w:r w:rsidRPr="00280FDE">
        <w:rPr>
          <w:rFonts w:eastAsia="Times New Roman" w:cs="Times New Roman"/>
          <w:spacing w:val="-1"/>
          <w:sz w:val="28"/>
          <w:szCs w:val="28"/>
          <w:lang w:eastAsia="ar-SA"/>
        </w:rPr>
        <w:t>с</w:t>
      </w:r>
      <w:r w:rsidRPr="00280FDE">
        <w:rPr>
          <w:rFonts w:eastAsia="Times New Roman" w:cs="Times New Roman"/>
          <w:sz w:val="28"/>
          <w:szCs w:val="28"/>
          <w:lang w:eastAsia="ar-SA"/>
        </w:rPr>
        <w:t xml:space="preserve">я в </w:t>
      </w:r>
      <w:r w:rsidRPr="00280FDE">
        <w:rPr>
          <w:rFonts w:eastAsia="Times New Roman" w:cs="Times New Roman"/>
          <w:spacing w:val="4"/>
          <w:sz w:val="28"/>
          <w:szCs w:val="28"/>
          <w:lang w:eastAsia="ar-SA"/>
        </w:rPr>
        <w:t>с</w:t>
      </w:r>
      <w:r w:rsidRPr="00280FDE">
        <w:rPr>
          <w:rFonts w:eastAsia="Times New Roman" w:cs="Times New Roman"/>
          <w:spacing w:val="-5"/>
          <w:sz w:val="28"/>
          <w:szCs w:val="28"/>
          <w:lang w:eastAsia="ar-SA"/>
        </w:rPr>
        <w:t>у</w:t>
      </w:r>
      <w:r w:rsidRPr="00280FDE">
        <w:rPr>
          <w:rFonts w:eastAsia="Times New Roman" w:cs="Times New Roman"/>
          <w:sz w:val="28"/>
          <w:szCs w:val="28"/>
          <w:lang w:eastAsia="ar-SA"/>
        </w:rPr>
        <w:t>д</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б</w:t>
      </w:r>
      <w:r w:rsidRPr="00280FDE">
        <w:rPr>
          <w:rFonts w:eastAsia="Times New Roman" w:cs="Times New Roman"/>
          <w:spacing w:val="1"/>
          <w:sz w:val="28"/>
          <w:szCs w:val="28"/>
          <w:lang w:eastAsia="ar-SA"/>
        </w:rPr>
        <w:t>н</w:t>
      </w:r>
      <w:r w:rsidRPr="00280FDE">
        <w:rPr>
          <w:rFonts w:eastAsia="Times New Roman" w:cs="Times New Roman"/>
          <w:spacing w:val="2"/>
          <w:sz w:val="28"/>
          <w:szCs w:val="28"/>
          <w:lang w:eastAsia="ar-SA"/>
        </w:rPr>
        <w:t>о</w:t>
      </w:r>
      <w:r w:rsidRPr="00280FDE">
        <w:rPr>
          <w:rFonts w:eastAsia="Times New Roman" w:cs="Times New Roman"/>
          <w:sz w:val="28"/>
          <w:szCs w:val="28"/>
          <w:lang w:eastAsia="ar-SA"/>
        </w:rPr>
        <w:t>м</w:t>
      </w:r>
      <w:r w:rsidRPr="00280FDE">
        <w:rPr>
          <w:rFonts w:eastAsia="Times New Roman" w:cs="Times New Roman"/>
          <w:spacing w:val="-1"/>
          <w:sz w:val="28"/>
          <w:szCs w:val="28"/>
          <w:lang w:eastAsia="ar-SA"/>
        </w:rPr>
        <w:t xml:space="preserve"> </w:t>
      </w:r>
      <w:r w:rsidRPr="00280FDE">
        <w:rPr>
          <w:rFonts w:eastAsia="Times New Roman" w:cs="Times New Roman"/>
          <w:spacing w:val="1"/>
          <w:sz w:val="28"/>
          <w:szCs w:val="28"/>
          <w:lang w:eastAsia="ar-SA"/>
        </w:rPr>
        <w:t>п</w:t>
      </w:r>
      <w:r w:rsidRPr="00280FDE">
        <w:rPr>
          <w:rFonts w:eastAsia="Times New Roman" w:cs="Times New Roman"/>
          <w:sz w:val="28"/>
          <w:szCs w:val="28"/>
          <w:lang w:eastAsia="ar-SA"/>
        </w:rPr>
        <w:t>оряд</w:t>
      </w:r>
      <w:r w:rsidRPr="00280FDE">
        <w:rPr>
          <w:rFonts w:eastAsia="Times New Roman" w:cs="Times New Roman"/>
          <w:spacing w:val="1"/>
          <w:sz w:val="28"/>
          <w:szCs w:val="28"/>
          <w:lang w:eastAsia="ar-SA"/>
        </w:rPr>
        <w:t>к</w:t>
      </w:r>
      <w:r w:rsidRPr="00280FDE">
        <w:rPr>
          <w:rFonts w:eastAsia="Times New Roman" w:cs="Times New Roman"/>
          <w:spacing w:val="-1"/>
          <w:sz w:val="28"/>
          <w:szCs w:val="28"/>
          <w:lang w:eastAsia="ar-SA"/>
        </w:rPr>
        <w:t>е</w:t>
      </w:r>
      <w:r w:rsidRPr="00280FDE">
        <w:rPr>
          <w:rFonts w:eastAsia="Times New Roman" w:cs="Times New Roman"/>
          <w:sz w:val="28"/>
          <w:szCs w:val="28"/>
          <w:lang w:eastAsia="ar-SA"/>
        </w:rPr>
        <w:t xml:space="preserve"> в Арб</w:t>
      </w:r>
      <w:r w:rsidRPr="00280FDE">
        <w:rPr>
          <w:rFonts w:eastAsia="Times New Roman" w:cs="Times New Roman"/>
          <w:spacing w:val="1"/>
          <w:sz w:val="28"/>
          <w:szCs w:val="28"/>
          <w:lang w:eastAsia="ar-SA"/>
        </w:rPr>
        <w:t>ит</w:t>
      </w:r>
      <w:r w:rsidRPr="00280FDE">
        <w:rPr>
          <w:rFonts w:eastAsia="Times New Roman" w:cs="Times New Roman"/>
          <w:sz w:val="28"/>
          <w:szCs w:val="28"/>
          <w:lang w:eastAsia="ar-SA"/>
        </w:rPr>
        <w:t>р</w:t>
      </w:r>
      <w:r w:rsidRPr="00280FDE">
        <w:rPr>
          <w:rFonts w:eastAsia="Times New Roman" w:cs="Times New Roman"/>
          <w:spacing w:val="-1"/>
          <w:sz w:val="28"/>
          <w:szCs w:val="28"/>
          <w:lang w:eastAsia="ar-SA"/>
        </w:rPr>
        <w:t>а</w:t>
      </w:r>
      <w:r w:rsidRPr="00280FDE">
        <w:rPr>
          <w:rFonts w:eastAsia="Times New Roman" w:cs="Times New Roman"/>
          <w:sz w:val="28"/>
          <w:szCs w:val="28"/>
          <w:lang w:eastAsia="ar-SA"/>
        </w:rPr>
        <w:t>ж</w:t>
      </w:r>
      <w:r w:rsidRPr="00280FDE">
        <w:rPr>
          <w:rFonts w:eastAsia="Times New Roman" w:cs="Times New Roman"/>
          <w:spacing w:val="1"/>
          <w:sz w:val="28"/>
          <w:szCs w:val="28"/>
          <w:lang w:eastAsia="ar-SA"/>
        </w:rPr>
        <w:t>н</w:t>
      </w:r>
      <w:r w:rsidRPr="00280FDE">
        <w:rPr>
          <w:rFonts w:eastAsia="Times New Roman" w:cs="Times New Roman"/>
          <w:sz w:val="28"/>
          <w:szCs w:val="28"/>
          <w:lang w:eastAsia="ar-SA"/>
        </w:rPr>
        <w:t>ом</w:t>
      </w:r>
      <w:r w:rsidRPr="00280FDE">
        <w:rPr>
          <w:rFonts w:eastAsia="Times New Roman" w:cs="Times New Roman"/>
          <w:spacing w:val="-1"/>
          <w:sz w:val="28"/>
          <w:szCs w:val="28"/>
          <w:lang w:eastAsia="ar-SA"/>
        </w:rPr>
        <w:t xml:space="preserve"> </w:t>
      </w:r>
      <w:r w:rsidRPr="00280FDE">
        <w:rPr>
          <w:rFonts w:eastAsia="Times New Roman" w:cs="Times New Roman"/>
          <w:spacing w:val="1"/>
          <w:sz w:val="28"/>
          <w:szCs w:val="28"/>
          <w:lang w:eastAsia="ar-SA"/>
        </w:rPr>
        <w:t>с</w:t>
      </w:r>
      <w:r w:rsidRPr="00280FDE">
        <w:rPr>
          <w:rFonts w:eastAsia="Times New Roman" w:cs="Times New Roman"/>
          <w:spacing w:val="-5"/>
          <w:sz w:val="28"/>
          <w:szCs w:val="28"/>
          <w:lang w:eastAsia="ar-SA"/>
        </w:rPr>
        <w:t>у</w:t>
      </w:r>
      <w:r w:rsidRPr="00280FDE">
        <w:rPr>
          <w:rFonts w:eastAsia="Times New Roman" w:cs="Times New Roman"/>
          <w:sz w:val="28"/>
          <w:szCs w:val="28"/>
          <w:lang w:eastAsia="ar-SA"/>
        </w:rPr>
        <w:t>де</w:t>
      </w:r>
      <w:r w:rsidRPr="00280FDE">
        <w:rPr>
          <w:rFonts w:eastAsia="Times New Roman" w:cs="Times New Roman"/>
          <w:spacing w:val="-1"/>
          <w:sz w:val="28"/>
          <w:szCs w:val="28"/>
          <w:lang w:eastAsia="ar-SA"/>
        </w:rPr>
        <w:t xml:space="preserve"> </w:t>
      </w:r>
      <w:r w:rsidRPr="00280FDE">
        <w:rPr>
          <w:rFonts w:eastAsia="Times New Roman" w:cs="Times New Roman"/>
          <w:spacing w:val="5"/>
          <w:sz w:val="28"/>
          <w:szCs w:val="28"/>
          <w:lang w:eastAsia="ar-SA"/>
        </w:rPr>
        <w:t>М</w:t>
      </w:r>
      <w:r w:rsidRPr="00280FDE">
        <w:rPr>
          <w:rFonts w:eastAsia="Times New Roman" w:cs="Times New Roman"/>
          <w:spacing w:val="-5"/>
          <w:sz w:val="28"/>
          <w:szCs w:val="28"/>
          <w:lang w:eastAsia="ar-SA"/>
        </w:rPr>
        <w:t>у</w:t>
      </w:r>
      <w:r w:rsidRPr="00280FDE">
        <w:rPr>
          <w:rFonts w:eastAsia="Times New Roman" w:cs="Times New Roman"/>
          <w:spacing w:val="2"/>
          <w:sz w:val="28"/>
          <w:szCs w:val="28"/>
          <w:lang w:eastAsia="ar-SA"/>
        </w:rPr>
        <w:t>р</w:t>
      </w:r>
      <w:r w:rsidRPr="00280FDE">
        <w:rPr>
          <w:rFonts w:eastAsia="Times New Roman" w:cs="Times New Roman"/>
          <w:spacing w:val="-1"/>
          <w:sz w:val="28"/>
          <w:szCs w:val="28"/>
          <w:lang w:eastAsia="ar-SA"/>
        </w:rPr>
        <w:t>ма</w:t>
      </w:r>
      <w:r w:rsidRPr="00280FDE">
        <w:rPr>
          <w:rFonts w:eastAsia="Times New Roman" w:cs="Times New Roman"/>
          <w:spacing w:val="1"/>
          <w:sz w:val="28"/>
          <w:szCs w:val="28"/>
          <w:lang w:eastAsia="ar-SA"/>
        </w:rPr>
        <w:t>н</w:t>
      </w:r>
      <w:r w:rsidRPr="00280FDE">
        <w:rPr>
          <w:rFonts w:eastAsia="Times New Roman" w:cs="Times New Roman"/>
          <w:spacing w:val="-1"/>
          <w:sz w:val="28"/>
          <w:szCs w:val="28"/>
          <w:lang w:eastAsia="ar-SA"/>
        </w:rPr>
        <w:t>с</w:t>
      </w:r>
      <w:r w:rsidRPr="00280FDE">
        <w:rPr>
          <w:rFonts w:eastAsia="Times New Roman" w:cs="Times New Roman"/>
          <w:spacing w:val="1"/>
          <w:sz w:val="28"/>
          <w:szCs w:val="28"/>
          <w:lang w:eastAsia="ar-SA"/>
        </w:rPr>
        <w:t>к</w:t>
      </w:r>
      <w:r w:rsidRPr="00280FDE">
        <w:rPr>
          <w:rFonts w:eastAsia="Times New Roman" w:cs="Times New Roman"/>
          <w:sz w:val="28"/>
          <w:szCs w:val="28"/>
          <w:lang w:eastAsia="ar-SA"/>
        </w:rPr>
        <w:t>ой</w:t>
      </w:r>
      <w:r w:rsidRPr="00280FDE">
        <w:rPr>
          <w:rFonts w:eastAsia="Times New Roman" w:cs="Times New Roman"/>
          <w:spacing w:val="1"/>
          <w:sz w:val="28"/>
          <w:szCs w:val="28"/>
          <w:lang w:eastAsia="ar-SA"/>
        </w:rPr>
        <w:t xml:space="preserve"> </w:t>
      </w:r>
      <w:r w:rsidRPr="00280FDE">
        <w:rPr>
          <w:rFonts w:eastAsia="Times New Roman" w:cs="Times New Roman"/>
          <w:sz w:val="28"/>
          <w:szCs w:val="28"/>
          <w:lang w:eastAsia="ar-SA"/>
        </w:rPr>
        <w:t>обл</w:t>
      </w:r>
      <w:r w:rsidRPr="00280FDE">
        <w:rPr>
          <w:rFonts w:eastAsia="Times New Roman" w:cs="Times New Roman"/>
          <w:spacing w:val="-1"/>
          <w:sz w:val="28"/>
          <w:szCs w:val="28"/>
          <w:lang w:eastAsia="ar-SA"/>
        </w:rPr>
        <w:t>ас</w:t>
      </w:r>
      <w:r w:rsidRPr="00280FDE">
        <w:rPr>
          <w:rFonts w:eastAsia="Times New Roman" w:cs="Times New Roman"/>
          <w:spacing w:val="1"/>
          <w:sz w:val="28"/>
          <w:szCs w:val="28"/>
          <w:lang w:eastAsia="ar-SA"/>
        </w:rPr>
        <w:t>ти.</w:t>
      </w:r>
    </w:p>
    <w:p w:rsidR="001B2B03" w:rsidRDefault="001B2B03"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EF175B" w:rsidRDefault="00EF175B"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2B7408" w:rsidRPr="00280FDE" w:rsidRDefault="002B7408" w:rsidP="00280FDE">
      <w:pPr>
        <w:widowControl w:val="0"/>
        <w:tabs>
          <w:tab w:val="left" w:pos="709"/>
        </w:tabs>
        <w:suppressAutoHyphens/>
        <w:autoSpaceDE w:val="0"/>
        <w:spacing w:line="240" w:lineRule="auto"/>
        <w:ind w:right="-20"/>
        <w:jc w:val="both"/>
        <w:rPr>
          <w:rFonts w:eastAsia="Times New Roman" w:cs="Times New Roman"/>
          <w:spacing w:val="1"/>
          <w:sz w:val="28"/>
          <w:szCs w:val="28"/>
          <w:lang w:eastAsia="ar-SA"/>
        </w:rPr>
      </w:pPr>
    </w:p>
    <w:p w:rsidR="002054FA" w:rsidRPr="00C62108" w:rsidRDefault="006F79FE" w:rsidP="00C62108">
      <w:pPr>
        <w:keepNext/>
        <w:suppressAutoHyphens/>
        <w:spacing w:line="240" w:lineRule="auto"/>
        <w:outlineLvl w:val="0"/>
        <w:rPr>
          <w:rFonts w:eastAsia="Times New Roman" w:cs="Times New Roman"/>
          <w:b/>
          <w:iCs/>
          <w:sz w:val="28"/>
          <w:szCs w:val="28"/>
          <w:lang w:eastAsia="ar-SA"/>
        </w:rPr>
      </w:pPr>
      <w:bookmarkStart w:id="106" w:name="_Toc416344325"/>
      <w:bookmarkStart w:id="107" w:name="_Toc420669820"/>
      <w:r w:rsidRPr="00F75628">
        <w:rPr>
          <w:rFonts w:eastAsia="Times New Roman" w:cs="Times New Roman"/>
          <w:b/>
          <w:iCs/>
          <w:sz w:val="28"/>
          <w:szCs w:val="28"/>
          <w:lang w:eastAsia="ar-SA"/>
        </w:rPr>
        <w:lastRenderedPageBreak/>
        <w:t xml:space="preserve">5. </w:t>
      </w:r>
      <w:r w:rsidRPr="00F75628">
        <w:rPr>
          <w:rFonts w:eastAsia="Times New Roman" w:cs="Times New Roman"/>
          <w:b/>
          <w:iCs/>
          <w:sz w:val="28"/>
          <w:szCs w:val="28"/>
          <w:lang w:val="x-none" w:eastAsia="ar-SA"/>
        </w:rPr>
        <w:t>Техническое задание</w:t>
      </w:r>
      <w:bookmarkStart w:id="108" w:name="_Toc348353686"/>
      <w:bookmarkStart w:id="109" w:name="_Ref55336310"/>
      <w:bookmarkStart w:id="110" w:name="_Ref93265116"/>
      <w:bookmarkStart w:id="111" w:name="_Ref93264992"/>
      <w:bookmarkStart w:id="112" w:name="_Ref89649494"/>
      <w:bookmarkStart w:id="113" w:name="_Ref34763774"/>
      <w:bookmarkEnd w:id="106"/>
      <w:bookmarkEnd w:id="107"/>
    </w:p>
    <w:bookmarkEnd w:id="108"/>
    <w:p w:rsidR="00F75628" w:rsidRPr="00F75628" w:rsidRDefault="00F75628" w:rsidP="00C62108">
      <w:pPr>
        <w:keepNext/>
        <w:suppressAutoHyphens/>
        <w:spacing w:before="60" w:line="240" w:lineRule="auto"/>
        <w:outlineLvl w:val="0"/>
        <w:rPr>
          <w:rFonts w:eastAsia="Times New Roman" w:cs="Times New Roman"/>
          <w:b/>
          <w:sz w:val="28"/>
          <w:szCs w:val="28"/>
          <w:lang w:eastAsia="ru-RU"/>
        </w:rPr>
      </w:pPr>
      <w:r w:rsidRPr="00F75628">
        <w:rPr>
          <w:rFonts w:eastAsia="Times New Roman" w:cs="Times New Roman"/>
          <w:b/>
          <w:sz w:val="28"/>
          <w:szCs w:val="28"/>
          <w:lang w:eastAsia="ru-RU"/>
        </w:rPr>
        <w:t>5.1. Общие положения</w:t>
      </w:r>
    </w:p>
    <w:p w:rsidR="00F75628" w:rsidRDefault="00F75628" w:rsidP="00F75628">
      <w:pPr>
        <w:suppressAutoHyphen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ab/>
        <w:t xml:space="preserve">Основанием </w:t>
      </w:r>
      <w:r w:rsidR="00C62108" w:rsidRPr="00196D7A">
        <w:rPr>
          <w:sz w:val="28"/>
          <w:szCs w:val="28"/>
        </w:rPr>
        <w:t>выполнение работ по капитальному ремонту кровли здания котельной</w:t>
      </w:r>
      <w:r w:rsidRPr="00F75628">
        <w:rPr>
          <w:rFonts w:eastAsia="Times New Roman" w:cs="Times New Roman"/>
          <w:sz w:val="28"/>
          <w:szCs w:val="28"/>
          <w:lang w:eastAsia="ru-RU"/>
        </w:rPr>
        <w:t xml:space="preserve"> является </w:t>
      </w:r>
      <w:r w:rsidRPr="00F75628">
        <w:rPr>
          <w:rFonts w:eastAsia="Times New Roman" w:cs="Times New Roman"/>
          <w:sz w:val="28"/>
          <w:szCs w:val="28"/>
          <w:lang w:eastAsia="ar-SA"/>
        </w:rPr>
        <w:t>план капитального ремонта зданий и сооружений ОАО «</w:t>
      </w:r>
      <w:proofErr w:type="spellStart"/>
      <w:r w:rsidRPr="00F75628">
        <w:rPr>
          <w:rFonts w:eastAsia="Times New Roman" w:cs="Times New Roman"/>
          <w:sz w:val="28"/>
          <w:szCs w:val="28"/>
          <w:lang w:eastAsia="ar-SA"/>
        </w:rPr>
        <w:t>Мурманэнергосбыт</w:t>
      </w:r>
      <w:proofErr w:type="spellEnd"/>
      <w:r w:rsidR="005C5C5F">
        <w:rPr>
          <w:rFonts w:eastAsia="Times New Roman" w:cs="Times New Roman"/>
          <w:sz w:val="28"/>
          <w:szCs w:val="28"/>
          <w:lang w:eastAsia="ar-SA"/>
        </w:rPr>
        <w:t>» на 2015 год.</w:t>
      </w:r>
    </w:p>
    <w:p w:rsidR="004D6604" w:rsidRPr="00F75628" w:rsidRDefault="004D6604" w:rsidP="00F75628">
      <w:pPr>
        <w:suppressAutoHyphens/>
        <w:spacing w:line="240" w:lineRule="auto"/>
        <w:jc w:val="both"/>
        <w:rPr>
          <w:rFonts w:eastAsia="Times New Roman" w:cs="Times New Roman"/>
          <w:sz w:val="28"/>
          <w:szCs w:val="28"/>
          <w:lang w:eastAsia="ar-SA"/>
        </w:rPr>
      </w:pPr>
    </w:p>
    <w:p w:rsidR="00F75628" w:rsidRPr="00FF2084" w:rsidRDefault="004D6604" w:rsidP="00FF2084">
      <w:pPr>
        <w:keepNext/>
        <w:spacing w:line="240" w:lineRule="auto"/>
        <w:outlineLvl w:val="0"/>
        <w:rPr>
          <w:rFonts w:eastAsia="Times New Roman" w:cs="Times New Roman"/>
          <w:b/>
          <w:bCs/>
          <w:sz w:val="28"/>
          <w:szCs w:val="28"/>
          <w:lang w:eastAsia="ru-RU"/>
        </w:rPr>
      </w:pPr>
      <w:r>
        <w:rPr>
          <w:rFonts w:eastAsia="Times New Roman" w:cs="Times New Roman"/>
          <w:b/>
          <w:sz w:val="28"/>
          <w:szCs w:val="28"/>
          <w:lang w:eastAsia="ar-SA"/>
        </w:rPr>
        <w:t>5.</w:t>
      </w:r>
      <w:r w:rsidR="004C0146">
        <w:rPr>
          <w:rFonts w:eastAsia="Times New Roman" w:cs="Times New Roman"/>
          <w:b/>
          <w:sz w:val="28"/>
          <w:szCs w:val="28"/>
          <w:lang w:eastAsia="ar-SA"/>
        </w:rPr>
        <w:t>2</w:t>
      </w:r>
      <w:r w:rsidR="00FF2084" w:rsidRPr="00FF2084">
        <w:rPr>
          <w:rFonts w:eastAsia="Times New Roman" w:cs="Times New Roman"/>
          <w:b/>
          <w:sz w:val="28"/>
          <w:szCs w:val="28"/>
          <w:lang w:eastAsia="ar-SA"/>
        </w:rPr>
        <w:t xml:space="preserve">. </w:t>
      </w:r>
      <w:r w:rsidR="00F75628" w:rsidRPr="00FF2084">
        <w:rPr>
          <w:rFonts w:eastAsia="Times New Roman" w:cs="Times New Roman"/>
          <w:b/>
          <w:bCs/>
          <w:sz w:val="28"/>
          <w:szCs w:val="28"/>
          <w:lang w:eastAsia="ru-RU"/>
        </w:rPr>
        <w:t>Состав и объем работ</w:t>
      </w:r>
    </w:p>
    <w:p w:rsidR="00F75628" w:rsidRPr="00F75628" w:rsidRDefault="00F75628" w:rsidP="00FF2084">
      <w:pPr>
        <w:tabs>
          <w:tab w:val="left" w:pos="993"/>
        </w:tabs>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Работы необходимо выполнить, обеспечив их надлежащее качество, в установленные сроки и в полном объеме:</w:t>
      </w:r>
    </w:p>
    <w:p w:rsidR="00F75628" w:rsidRPr="00F75628" w:rsidRDefault="00F75628" w:rsidP="00F75628">
      <w:pPr>
        <w:tabs>
          <w:tab w:val="left" w:pos="993"/>
        </w:tabs>
        <w:spacing w:line="240" w:lineRule="auto"/>
        <w:ind w:left="567"/>
        <w:jc w:val="both"/>
        <w:rPr>
          <w:rFonts w:eastAsia="Times New Roman" w:cs="Times New Roman"/>
          <w:sz w:val="28"/>
          <w:szCs w:val="28"/>
          <w:lang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4897"/>
        <w:gridCol w:w="1830"/>
        <w:gridCol w:w="1778"/>
      </w:tblGrid>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bookmarkStart w:id="114" w:name="_Toc348353690"/>
            <w:r w:rsidRPr="004D6604">
              <w:rPr>
                <w:rFonts w:cs="Times New Roman"/>
                <w:szCs w:val="24"/>
                <w:lang w:eastAsia="ru-RU"/>
              </w:rPr>
              <w:t>№</w:t>
            </w:r>
            <w:r w:rsidRPr="004D6604">
              <w:rPr>
                <w:rFonts w:cs="Times New Roman"/>
                <w:szCs w:val="24"/>
                <w:lang w:eastAsia="ru-RU"/>
              </w:rPr>
              <w:br/>
            </w:r>
            <w:proofErr w:type="gramStart"/>
            <w:r w:rsidRPr="004D6604">
              <w:rPr>
                <w:rFonts w:cs="Times New Roman"/>
                <w:szCs w:val="24"/>
                <w:lang w:eastAsia="ru-RU"/>
              </w:rPr>
              <w:t>п</w:t>
            </w:r>
            <w:proofErr w:type="gramEnd"/>
            <w:r w:rsidRPr="004D6604">
              <w:rPr>
                <w:rFonts w:cs="Times New Roman"/>
                <w:szCs w:val="24"/>
                <w:lang w:eastAsia="ru-RU"/>
              </w:rPr>
              <w:t>/п</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Единица</w:t>
            </w:r>
            <w:r w:rsidRPr="004D6604">
              <w:rPr>
                <w:rFonts w:cs="Times New Roman"/>
                <w:szCs w:val="24"/>
                <w:lang w:eastAsia="ru-RU"/>
              </w:rPr>
              <w:br/>
              <w:t>измерения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Количество</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3</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4</w:t>
            </w:r>
          </w:p>
        </w:tc>
      </w:tr>
      <w:tr w:rsidR="004D6604" w:rsidRPr="002311A9" w:rsidTr="004D660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tabs>
                <w:tab w:val="left" w:pos="2592"/>
                <w:tab w:val="left" w:pos="4570"/>
              </w:tabs>
              <w:rPr>
                <w:rFonts w:cs="Times New Roman"/>
                <w:szCs w:val="24"/>
                <w:lang w:eastAsia="ru-RU"/>
              </w:rPr>
            </w:pPr>
            <w:r w:rsidRPr="004D6604">
              <w:rPr>
                <w:rFonts w:cs="Times New Roman"/>
                <w:szCs w:val="24"/>
                <w:lang w:eastAsia="ru-RU"/>
              </w:rPr>
              <w:tab/>
            </w:r>
            <w:r w:rsidRPr="004D6604">
              <w:rPr>
                <w:rFonts w:cs="Times New Roman"/>
                <w:szCs w:val="24"/>
                <w:lang w:val="en-US" w:eastAsia="ru-RU"/>
              </w:rPr>
              <w:t>I</w:t>
            </w:r>
            <w:r w:rsidRPr="004D6604">
              <w:rPr>
                <w:rFonts w:cs="Times New Roman"/>
                <w:szCs w:val="24"/>
                <w:lang w:eastAsia="ru-RU"/>
              </w:rPr>
              <w:t>.Ремонт кровли из наплавляемых материалов</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Разборка кровли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786</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2</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Разборка примыканий кровель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80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3</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Устройство выравнивающих стяжек цементно-песчаных толщиной 15мм (ремонт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786</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4</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proofErr w:type="spellStart"/>
            <w:r w:rsidRPr="004D6604">
              <w:rPr>
                <w:rFonts w:cs="Times New Roman"/>
                <w:szCs w:val="24"/>
                <w:lang w:eastAsia="ru-RU"/>
              </w:rPr>
              <w:t>Огрунтовка</w:t>
            </w:r>
            <w:proofErr w:type="spellEnd"/>
            <w:r w:rsidRPr="004D6604">
              <w:rPr>
                <w:rFonts w:cs="Times New Roman"/>
                <w:szCs w:val="24"/>
                <w:lang w:eastAsia="ru-RU"/>
              </w:rPr>
              <w:t xml:space="preserve"> оснований из бетона или раствора под водоизоляционный кровельный ковер битумной грунтовкой с её приготовлением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786</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5</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tabs>
                <w:tab w:val="left" w:pos="275"/>
                <w:tab w:val="center" w:pos="550"/>
              </w:tabs>
              <w:rPr>
                <w:rFonts w:cs="Times New Roman"/>
                <w:szCs w:val="24"/>
                <w:lang w:eastAsia="ru-RU"/>
              </w:rPr>
            </w:pPr>
            <w:r w:rsidRPr="004D6604">
              <w:rPr>
                <w:rFonts w:cs="Times New Roman"/>
                <w:szCs w:val="24"/>
                <w:lang w:eastAsia="ru-RU"/>
              </w:rPr>
              <w:t>786</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6</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Установка флюгарок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proofErr w:type="spellStart"/>
            <w:proofErr w:type="gramStart"/>
            <w:r w:rsidRPr="004D6604">
              <w:rPr>
                <w:rFonts w:cs="Times New Roman"/>
                <w:szCs w:val="24"/>
                <w:lang w:eastAsia="ru-RU"/>
              </w:rPr>
              <w:t>шт</w:t>
            </w:r>
            <w:proofErr w:type="spellEnd"/>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7</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Смена карнизных свесов из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140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8</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Погрузка и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т</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10</w:t>
            </w:r>
          </w:p>
        </w:tc>
      </w:tr>
      <w:tr w:rsidR="004D6604" w:rsidRPr="002311A9" w:rsidTr="004D6604">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val="en-US" w:eastAsia="ru-RU"/>
              </w:rPr>
              <w:t>II</w:t>
            </w:r>
            <w:r w:rsidRPr="004D6604">
              <w:rPr>
                <w:rFonts w:cs="Times New Roman"/>
                <w:szCs w:val="24"/>
                <w:lang w:eastAsia="ru-RU"/>
              </w:rPr>
              <w:t>.Ремонт парапетов и фонаря</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9</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Сверление установками алмазного бурения вертикальных отверстий глубиной до 120мм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отверстия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400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10</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 xml:space="preserve">Облицовка стен листами </w:t>
            </w:r>
            <w:proofErr w:type="spellStart"/>
            <w:proofErr w:type="gramStart"/>
            <w:r w:rsidRPr="004D6604">
              <w:rPr>
                <w:rFonts w:cs="Times New Roman"/>
                <w:szCs w:val="24"/>
                <w:lang w:eastAsia="ru-RU"/>
              </w:rPr>
              <w:t>асбесто</w:t>
            </w:r>
            <w:proofErr w:type="spellEnd"/>
            <w:r w:rsidRPr="004D6604">
              <w:rPr>
                <w:rFonts w:cs="Times New Roman"/>
                <w:szCs w:val="24"/>
                <w:lang w:eastAsia="ru-RU"/>
              </w:rPr>
              <w:t>-цементными</w:t>
            </w:r>
            <w:proofErr w:type="gram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170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proofErr w:type="spellStart"/>
            <w:r w:rsidRPr="004D6604">
              <w:rPr>
                <w:rFonts w:cs="Times New Roman"/>
                <w:szCs w:val="24"/>
                <w:lang w:eastAsia="ru-RU"/>
              </w:rPr>
              <w:t>Огрунтовка</w:t>
            </w:r>
            <w:proofErr w:type="spellEnd"/>
            <w:r w:rsidRPr="004D6604">
              <w:rPr>
                <w:rFonts w:cs="Times New Roman"/>
                <w:szCs w:val="24"/>
                <w:lang w:eastAsia="ru-RU"/>
              </w:rPr>
              <w:t xml:space="preserve"> оснований под примыкания </w:t>
            </w:r>
            <w:proofErr w:type="spellStart"/>
            <w:r w:rsidRPr="004D6604">
              <w:rPr>
                <w:rFonts w:cs="Times New Roman"/>
                <w:szCs w:val="24"/>
                <w:lang w:eastAsia="ru-RU"/>
              </w:rPr>
              <w:t>праймером</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170</w:t>
            </w:r>
          </w:p>
        </w:tc>
      </w:tr>
      <w:tr w:rsidR="004D6604" w:rsidRPr="002311A9" w:rsidTr="004D6604">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12</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Устройство примыканий кровель из наплавляемых материалов к стенам и парапетам высотой до 600мм без фартуков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4D6604" w:rsidRPr="004D6604" w:rsidRDefault="004D6604" w:rsidP="00B943D3">
            <w:pPr>
              <w:rPr>
                <w:rFonts w:cs="Times New Roman"/>
                <w:szCs w:val="24"/>
                <w:lang w:eastAsia="ru-RU"/>
              </w:rPr>
            </w:pPr>
            <w:r w:rsidRPr="004D6604">
              <w:rPr>
                <w:rFonts w:cs="Times New Roman"/>
                <w:szCs w:val="24"/>
                <w:lang w:eastAsia="ru-RU"/>
              </w:rPr>
              <w:t>232,5</w:t>
            </w:r>
          </w:p>
        </w:tc>
      </w:tr>
    </w:tbl>
    <w:p w:rsidR="00F75628" w:rsidRDefault="00F75628" w:rsidP="00F75628">
      <w:pPr>
        <w:suppressAutoHyphens/>
        <w:spacing w:line="240" w:lineRule="auto"/>
        <w:rPr>
          <w:rFonts w:eastAsia="Times New Roman" w:cs="Times New Roman"/>
          <w:b/>
          <w:sz w:val="28"/>
          <w:szCs w:val="28"/>
          <w:lang w:eastAsia="ru-RU"/>
        </w:rPr>
      </w:pPr>
    </w:p>
    <w:p w:rsidR="00D62F6B" w:rsidRPr="00D62F6B" w:rsidRDefault="00D62F6B" w:rsidP="00D62F6B">
      <w:pPr>
        <w:jc w:val="both"/>
        <w:rPr>
          <w:sz w:val="28"/>
          <w:szCs w:val="28"/>
        </w:rPr>
      </w:pPr>
      <w:r w:rsidRPr="00D62F6B">
        <w:rPr>
          <w:sz w:val="28"/>
          <w:szCs w:val="28"/>
        </w:rPr>
        <w:t>Применяемые наплавляемые кровельные материалы должны соответствовать следующим характеристикам:</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55"/>
        <w:gridCol w:w="2463"/>
        <w:gridCol w:w="2463"/>
        <w:gridCol w:w="2642"/>
      </w:tblGrid>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vAlign w:val="bottom"/>
            <w:hideMark/>
          </w:tcPr>
          <w:p w:rsidR="00D62F6B" w:rsidRPr="00D62F6B" w:rsidRDefault="00D62F6B" w:rsidP="00B943D3">
            <w:pPr>
              <w:rPr>
                <w:szCs w:val="24"/>
              </w:rPr>
            </w:pPr>
            <w:r w:rsidRPr="00D62F6B">
              <w:rPr>
                <w:szCs w:val="24"/>
              </w:rPr>
              <w:t xml:space="preserve">Наименование </w:t>
            </w:r>
            <w:r w:rsidRPr="00D62F6B">
              <w:rPr>
                <w:szCs w:val="24"/>
              </w:rPr>
              <w:lastRenderedPageBreak/>
              <w:t>параметра</w:t>
            </w:r>
          </w:p>
        </w:tc>
        <w:tc>
          <w:tcPr>
            <w:tcW w:w="2463"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 xml:space="preserve">К </w:t>
            </w:r>
          </w:p>
          <w:p w:rsidR="00D62F6B" w:rsidRPr="00D62F6B" w:rsidRDefault="00D62F6B" w:rsidP="00B943D3">
            <w:pPr>
              <w:rPr>
                <w:szCs w:val="24"/>
              </w:rPr>
            </w:pPr>
            <w:r w:rsidRPr="00D62F6B">
              <w:rPr>
                <w:szCs w:val="24"/>
              </w:rPr>
              <w:lastRenderedPageBreak/>
              <w:t>крупнозернистая посыпка</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lastRenderedPageBreak/>
              <w:t>П</w:t>
            </w:r>
          </w:p>
          <w:p w:rsidR="00D62F6B" w:rsidRPr="00D62F6B" w:rsidRDefault="00D62F6B" w:rsidP="00B943D3">
            <w:pPr>
              <w:rPr>
                <w:szCs w:val="24"/>
              </w:rPr>
            </w:pPr>
            <w:r w:rsidRPr="00D62F6B">
              <w:rPr>
                <w:szCs w:val="24"/>
              </w:rPr>
              <w:lastRenderedPageBreak/>
              <w:t>пленка</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lastRenderedPageBreak/>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пленка</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пленка</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сланец</w:t>
            </w:r>
          </w:p>
        </w:tc>
        <w:tc>
          <w:tcPr>
            <w:tcW w:w="2642"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r w:rsidRPr="00D62F6B">
              <w:rPr>
                <w:szCs w:val="24"/>
              </w:rPr>
              <w:t>пленка</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 xml:space="preserve">Масса, </w:t>
            </w:r>
            <w:proofErr w:type="spellStart"/>
            <w:r w:rsidRPr="00D62F6B">
              <w:rPr>
                <w:szCs w:val="24"/>
              </w:rPr>
              <w:t>кг</w:t>
            </w:r>
            <w:proofErr w:type="gramStart"/>
            <w:r w:rsidRPr="00D62F6B">
              <w:rPr>
                <w:szCs w:val="24"/>
              </w:rPr>
              <w:t>.к</w:t>
            </w:r>
            <w:proofErr w:type="gramEnd"/>
            <w:r w:rsidRPr="00D62F6B">
              <w:rPr>
                <w:szCs w:val="24"/>
              </w:rPr>
              <w:t>в.м</w:t>
            </w:r>
            <w:proofErr w:type="spellEnd"/>
            <w:r w:rsidRPr="00D62F6B">
              <w:rPr>
                <w:szCs w:val="24"/>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5</w:t>
            </w:r>
            <w:r w:rsidRPr="00D62F6B">
              <w:rPr>
                <w:szCs w:val="24"/>
                <w:lang w:val="en-US"/>
              </w:rPr>
              <w:t>.</w:t>
            </w:r>
            <w:r w:rsidRPr="00D62F6B">
              <w:rPr>
                <w:szCs w:val="24"/>
              </w:rPr>
              <w:t>0</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4</w:t>
            </w:r>
            <w:r w:rsidRPr="00D62F6B">
              <w:rPr>
                <w:szCs w:val="24"/>
                <w:lang w:val="en-US"/>
              </w:rPr>
              <w:t>.</w:t>
            </w:r>
            <w:r w:rsidRPr="00D62F6B">
              <w:rPr>
                <w:szCs w:val="24"/>
              </w:rPr>
              <w:t>6</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lang w:val="en-US"/>
              </w:rPr>
            </w:pPr>
            <w:r w:rsidRPr="00D62F6B">
              <w:rPr>
                <w:szCs w:val="24"/>
                <w:lang w:val="en-US"/>
              </w:rPr>
              <w:t>600/400</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lang w:val="en-US"/>
              </w:rPr>
            </w:pPr>
            <w:r w:rsidRPr="00D62F6B">
              <w:rPr>
                <w:szCs w:val="24"/>
                <w:lang w:val="en-US"/>
              </w:rPr>
              <w:t>600/400</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 xml:space="preserve">Толщина, </w:t>
            </w:r>
            <w:proofErr w:type="gramStart"/>
            <w:r w:rsidRPr="00D62F6B">
              <w:rPr>
                <w:szCs w:val="24"/>
              </w:rPr>
              <w:t>мм</w:t>
            </w:r>
            <w:proofErr w:type="gramEnd"/>
          </w:p>
        </w:tc>
        <w:tc>
          <w:tcPr>
            <w:tcW w:w="2463"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4.2</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4</w:t>
            </w:r>
          </w:p>
        </w:tc>
      </w:tr>
      <w:tr w:rsidR="00D62F6B" w:rsidRPr="00D62F6B" w:rsidTr="00D62F6B">
        <w:tc>
          <w:tcPr>
            <w:tcW w:w="2355"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proofErr w:type="spellStart"/>
            <w:r w:rsidRPr="00D62F6B">
              <w:rPr>
                <w:szCs w:val="24"/>
              </w:rPr>
              <w:t>Водопоглащение</w:t>
            </w:r>
            <w:proofErr w:type="spellEnd"/>
            <w:r w:rsidRPr="00D62F6B">
              <w:rPr>
                <w:szCs w:val="24"/>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D62F6B" w:rsidRPr="00D62F6B" w:rsidRDefault="00D62F6B" w:rsidP="00B943D3">
            <w:pPr>
              <w:rPr>
                <w:szCs w:val="24"/>
              </w:rPr>
            </w:pPr>
          </w:p>
        </w:tc>
        <w:tc>
          <w:tcPr>
            <w:tcW w:w="2463"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1</w:t>
            </w:r>
          </w:p>
        </w:tc>
        <w:tc>
          <w:tcPr>
            <w:tcW w:w="2642" w:type="dxa"/>
            <w:tcBorders>
              <w:top w:val="single" w:sz="4" w:space="0" w:color="000000"/>
              <w:left w:val="single" w:sz="4" w:space="0" w:color="000000"/>
              <w:bottom w:val="single" w:sz="4" w:space="0" w:color="000000"/>
              <w:right w:val="single" w:sz="4" w:space="0" w:color="000000"/>
            </w:tcBorders>
            <w:hideMark/>
          </w:tcPr>
          <w:p w:rsidR="00D62F6B" w:rsidRPr="00D62F6B" w:rsidRDefault="00D62F6B" w:rsidP="00B943D3">
            <w:pPr>
              <w:rPr>
                <w:szCs w:val="24"/>
              </w:rPr>
            </w:pPr>
            <w:r w:rsidRPr="00D62F6B">
              <w:rPr>
                <w:szCs w:val="24"/>
              </w:rPr>
              <w:t>1</w:t>
            </w:r>
          </w:p>
        </w:tc>
      </w:tr>
    </w:tbl>
    <w:p w:rsidR="00D62F6B" w:rsidRDefault="00D62F6B" w:rsidP="00D62F6B"/>
    <w:p w:rsidR="00D62F6B" w:rsidRPr="00F75628" w:rsidRDefault="00D62F6B" w:rsidP="004C0146">
      <w:pPr>
        <w:suppressAutoHyphens/>
        <w:spacing w:line="240" w:lineRule="auto"/>
        <w:jc w:val="both"/>
        <w:rPr>
          <w:rFonts w:eastAsia="Times New Roman" w:cs="Times New Roman"/>
          <w:b/>
          <w:sz w:val="28"/>
          <w:szCs w:val="28"/>
          <w:lang w:eastAsia="ru-RU"/>
        </w:rPr>
      </w:pPr>
    </w:p>
    <w:p w:rsidR="00D62F6B" w:rsidRDefault="00F75628" w:rsidP="00D62F6B">
      <w:pPr>
        <w:suppressAutoHyphens/>
        <w:spacing w:line="240" w:lineRule="auto"/>
        <w:rPr>
          <w:rFonts w:eastAsia="Times New Roman" w:cs="Times New Roman"/>
          <w:b/>
          <w:sz w:val="28"/>
          <w:szCs w:val="28"/>
          <w:lang w:eastAsia="ru-RU"/>
        </w:rPr>
      </w:pPr>
      <w:r w:rsidRPr="00F75628">
        <w:rPr>
          <w:rFonts w:eastAsia="Times New Roman" w:cs="Times New Roman"/>
          <w:b/>
          <w:sz w:val="28"/>
          <w:szCs w:val="28"/>
          <w:lang w:eastAsia="ru-RU"/>
        </w:rPr>
        <w:t>5.</w:t>
      </w:r>
      <w:r w:rsidR="004C0146">
        <w:rPr>
          <w:rFonts w:eastAsia="Times New Roman" w:cs="Times New Roman"/>
          <w:b/>
          <w:sz w:val="28"/>
          <w:szCs w:val="28"/>
          <w:lang w:eastAsia="ru-RU"/>
        </w:rPr>
        <w:t>3</w:t>
      </w:r>
      <w:r w:rsidR="00FF2084">
        <w:rPr>
          <w:rFonts w:eastAsia="Times New Roman" w:cs="Times New Roman"/>
          <w:b/>
          <w:sz w:val="28"/>
          <w:szCs w:val="28"/>
          <w:lang w:eastAsia="ru-RU"/>
        </w:rPr>
        <w:t xml:space="preserve">. </w:t>
      </w:r>
      <w:r w:rsidRPr="00F75628">
        <w:rPr>
          <w:rFonts w:eastAsia="Times New Roman" w:cs="Times New Roman"/>
          <w:b/>
          <w:sz w:val="28"/>
          <w:szCs w:val="28"/>
          <w:lang w:eastAsia="ru-RU"/>
        </w:rPr>
        <w:t xml:space="preserve"> Требования к организации и выполнению работ</w:t>
      </w:r>
      <w:bookmarkStart w:id="115" w:name="_Toc348353691"/>
      <w:bookmarkStart w:id="116" w:name="_Toc348353693"/>
      <w:bookmarkEnd w:id="114"/>
    </w:p>
    <w:p w:rsidR="00D62F6B" w:rsidRPr="00D62F6B" w:rsidRDefault="00D62F6B" w:rsidP="00D62F6B">
      <w:pPr>
        <w:suppressAutoHyphens/>
        <w:spacing w:line="240" w:lineRule="auto"/>
        <w:ind w:firstLine="567"/>
        <w:jc w:val="both"/>
        <w:rPr>
          <w:rFonts w:eastAsia="Times New Roman" w:cs="Times New Roman"/>
          <w:b/>
          <w:sz w:val="28"/>
          <w:szCs w:val="28"/>
          <w:lang w:eastAsia="ru-RU"/>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1. Работы выполняются в соответствии с действующими Руководящими Документами по проведению ремонтных работ на опасных производственных объектах.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4.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5. До начала работ Подрядчик представляет Заказчику список пропусков на проход персонала и проезд техники для производства работ на территории котельной «Роста».</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6. Работы проводятся вблизи действующих установок. </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7. Работы проводятся в соответствии с Планом-графиком, разработанным Подрядчиком и согласованным с Заказчиком в установленном порядке.</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8</w:t>
      </w:r>
      <w:r>
        <w:rPr>
          <w:rFonts w:eastAsia="Times New Roman" w:cs="Times New Roman"/>
          <w:sz w:val="28"/>
          <w:szCs w:val="28"/>
          <w:lang w:eastAsia="ar-SA"/>
        </w:rPr>
        <w:t xml:space="preserve">. </w:t>
      </w:r>
      <w:r w:rsidRPr="00D62F6B">
        <w:rPr>
          <w:rFonts w:eastAsia="Times New Roman" w:cs="Times New Roman"/>
          <w:sz w:val="28"/>
          <w:szCs w:val="28"/>
          <w:lang w:eastAsia="ar-SA"/>
        </w:rPr>
        <w:t>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9.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w:t>
      </w:r>
      <w:r w:rsidRPr="00D62F6B">
        <w:rPr>
          <w:rFonts w:eastAsia="Times New Roman" w:cs="Times New Roman"/>
          <w:sz w:val="28"/>
          <w:szCs w:val="28"/>
          <w:lang w:eastAsia="ar-SA"/>
        </w:rPr>
        <w:lastRenderedPageBreak/>
        <w:t>демонтировать временные сооружения, а также вывозить находящуюся на территории ремонтной площадки технику и оборудование).</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10. Заказчик предоставляет площадку для хранения материалов и инструментов.</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         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11.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D62F6B" w:rsidRPr="00D62F6B" w:rsidRDefault="00D62F6B" w:rsidP="00D62F6B">
      <w:pPr>
        <w:tabs>
          <w:tab w:val="left" w:pos="993"/>
        </w:tabs>
        <w:spacing w:line="240" w:lineRule="auto"/>
        <w:ind w:firstLine="567"/>
        <w:jc w:val="both"/>
        <w:rPr>
          <w:rFonts w:eastAsia="Times New Roman" w:cs="Times New Roman"/>
          <w:sz w:val="28"/>
          <w:szCs w:val="28"/>
          <w:lang w:eastAsia="ar-SA"/>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12. Подрядчик допускает представителя</w:t>
      </w:r>
      <w:proofErr w:type="gramStart"/>
      <w:r w:rsidRPr="00D62F6B">
        <w:rPr>
          <w:rFonts w:eastAsia="Times New Roman" w:cs="Times New Roman"/>
          <w:sz w:val="28"/>
          <w:szCs w:val="28"/>
          <w:lang w:eastAsia="ar-SA"/>
        </w:rPr>
        <w:t xml:space="preserve"> (-</w:t>
      </w:r>
      <w:proofErr w:type="gramEnd"/>
      <w:r w:rsidRPr="00D62F6B">
        <w:rPr>
          <w:rFonts w:eastAsia="Times New Roman" w:cs="Times New Roman"/>
          <w:sz w:val="28"/>
          <w:szCs w:val="28"/>
          <w:lang w:eastAsia="ar-SA"/>
        </w:rPr>
        <w:t>ей) Заказчика для обеспечения</w:t>
      </w:r>
      <w:r w:rsidRPr="00D62F6B">
        <w:rPr>
          <w:rFonts w:eastAsia="Times New Roman" w:cs="Times New Roman"/>
          <w:sz w:val="28"/>
          <w:szCs w:val="28"/>
          <w:lang w:eastAsia="ar-SA"/>
        </w:rPr>
        <w:softHyphen/>
        <w:t xml:space="preserve"> технического надзора за производством работ и контроля соответствия объемов, качества </w:t>
      </w:r>
    </w:p>
    <w:p w:rsidR="00D62F6B" w:rsidRPr="00D62F6B" w:rsidRDefault="00D62F6B" w:rsidP="00D62F6B">
      <w:pPr>
        <w:tabs>
          <w:tab w:val="left" w:pos="993"/>
        </w:tabs>
        <w:spacing w:line="240" w:lineRule="auto"/>
        <w:jc w:val="both"/>
        <w:rPr>
          <w:rFonts w:eastAsia="Times New Roman" w:cs="Times New Roman"/>
          <w:sz w:val="28"/>
          <w:szCs w:val="28"/>
          <w:lang w:eastAsia="ar-SA"/>
        </w:rPr>
      </w:pPr>
      <w:r w:rsidRPr="00D62F6B">
        <w:rPr>
          <w:rFonts w:eastAsia="Times New Roman" w:cs="Times New Roman"/>
          <w:sz w:val="28"/>
          <w:szCs w:val="28"/>
          <w:lang w:eastAsia="ar-SA"/>
        </w:rPr>
        <w:t xml:space="preserve">и стоимости выполняемых работ действующим нормативным актам и договорным обязательствам Подрядчика. </w:t>
      </w:r>
    </w:p>
    <w:p w:rsidR="00D62F6B" w:rsidRPr="00D62F6B" w:rsidRDefault="00D62F6B" w:rsidP="00D62F6B">
      <w:pPr>
        <w:tabs>
          <w:tab w:val="left" w:pos="993"/>
        </w:tabs>
        <w:spacing w:line="240" w:lineRule="auto"/>
        <w:ind w:firstLine="567"/>
        <w:jc w:val="both"/>
        <w:rPr>
          <w:rFonts w:eastAsia="Times New Roman" w:cs="Times New Roman"/>
          <w:sz w:val="28"/>
          <w:szCs w:val="28"/>
          <w:lang w:eastAsia="ar-SA"/>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D62F6B" w:rsidRPr="00D62F6B" w:rsidRDefault="00D62F6B" w:rsidP="00D62F6B">
      <w:pPr>
        <w:tabs>
          <w:tab w:val="left" w:pos="993"/>
        </w:tabs>
        <w:spacing w:line="240" w:lineRule="auto"/>
        <w:ind w:firstLine="567"/>
        <w:jc w:val="both"/>
        <w:rPr>
          <w:rFonts w:eastAsia="Times New Roman" w:cs="Times New Roman"/>
          <w:sz w:val="28"/>
          <w:szCs w:val="28"/>
          <w:lang w:eastAsia="ar-SA"/>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14.  Подрядчик обязан устранить указанные недостатки за свой счет в срок, установленный Заказчиком. </w:t>
      </w:r>
    </w:p>
    <w:p w:rsidR="00D62F6B" w:rsidRPr="00D62F6B" w:rsidRDefault="00D62F6B" w:rsidP="00D62F6B">
      <w:pPr>
        <w:tabs>
          <w:tab w:val="left" w:pos="993"/>
        </w:tabs>
        <w:spacing w:line="240" w:lineRule="auto"/>
        <w:ind w:firstLine="567"/>
        <w:jc w:val="both"/>
        <w:rPr>
          <w:rFonts w:eastAsia="Times New Roman" w:cs="Times New Roman"/>
          <w:sz w:val="28"/>
          <w:szCs w:val="28"/>
          <w:lang w:eastAsia="ar-SA"/>
        </w:rPr>
      </w:pPr>
      <w:r w:rsidRPr="00D62F6B">
        <w:rPr>
          <w:rFonts w:eastAsia="Times New Roman" w:cs="Times New Roman"/>
          <w:sz w:val="28"/>
          <w:szCs w:val="28"/>
          <w:lang w:eastAsia="ar-SA"/>
        </w:rPr>
        <w:t>5.</w:t>
      </w:r>
      <w:r w:rsidR="004C0146">
        <w:rPr>
          <w:rFonts w:eastAsia="Times New Roman" w:cs="Times New Roman"/>
          <w:sz w:val="28"/>
          <w:szCs w:val="28"/>
          <w:lang w:eastAsia="ar-SA"/>
        </w:rPr>
        <w:t>3</w:t>
      </w:r>
      <w:r>
        <w:rPr>
          <w:rFonts w:eastAsia="Times New Roman" w:cs="Times New Roman"/>
          <w:sz w:val="28"/>
          <w:szCs w:val="28"/>
          <w:lang w:eastAsia="ar-SA"/>
        </w:rPr>
        <w:t>.</w:t>
      </w:r>
      <w:r w:rsidRPr="00D62F6B">
        <w:rPr>
          <w:rFonts w:eastAsia="Times New Roman" w:cs="Times New Roman"/>
          <w:sz w:val="28"/>
          <w:szCs w:val="28"/>
          <w:lang w:eastAsia="ar-SA"/>
        </w:rPr>
        <w:t xml:space="preserve">15.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F75628" w:rsidRPr="00FF2084" w:rsidRDefault="00D62F6B" w:rsidP="00D62F6B">
      <w:pPr>
        <w:tabs>
          <w:tab w:val="left" w:pos="993"/>
        </w:tabs>
        <w:spacing w:line="240" w:lineRule="auto"/>
        <w:rPr>
          <w:rFonts w:eastAsia="Times New Roman" w:cs="Times New Roman"/>
          <w:b/>
          <w:color w:val="000000"/>
          <w:sz w:val="28"/>
          <w:szCs w:val="28"/>
          <w:lang w:eastAsia="ar-SA"/>
        </w:rPr>
      </w:pPr>
      <w:r>
        <w:rPr>
          <w:rFonts w:eastAsia="Times New Roman" w:cs="Times New Roman"/>
          <w:b/>
          <w:sz w:val="28"/>
          <w:szCs w:val="28"/>
          <w:lang w:eastAsia="ar-SA"/>
        </w:rPr>
        <w:t>5.</w:t>
      </w:r>
      <w:r w:rsidR="004C0146">
        <w:rPr>
          <w:rFonts w:eastAsia="Times New Roman" w:cs="Times New Roman"/>
          <w:b/>
          <w:sz w:val="28"/>
          <w:szCs w:val="28"/>
          <w:lang w:eastAsia="ar-SA"/>
        </w:rPr>
        <w:t>4</w:t>
      </w:r>
      <w:r w:rsidR="00FF2084">
        <w:rPr>
          <w:rFonts w:eastAsia="Times New Roman" w:cs="Times New Roman"/>
          <w:b/>
          <w:sz w:val="28"/>
          <w:szCs w:val="28"/>
          <w:lang w:eastAsia="ar-SA"/>
        </w:rPr>
        <w:t xml:space="preserve">. </w:t>
      </w:r>
      <w:r w:rsidR="00F75628" w:rsidRPr="00F75628">
        <w:rPr>
          <w:rFonts w:eastAsia="Times New Roman" w:cs="Times New Roman"/>
          <w:b/>
          <w:sz w:val="28"/>
          <w:szCs w:val="28"/>
          <w:lang w:eastAsia="ar-SA"/>
        </w:rPr>
        <w:t xml:space="preserve"> Требования</w:t>
      </w:r>
      <w:r w:rsidR="00F75628" w:rsidRPr="00F75628">
        <w:rPr>
          <w:rFonts w:eastAsia="Times New Roman" w:cs="Times New Roman"/>
          <w:b/>
          <w:color w:val="000000"/>
          <w:sz w:val="28"/>
          <w:szCs w:val="28"/>
          <w:lang w:eastAsia="ar-SA"/>
        </w:rPr>
        <w:t xml:space="preserve"> к составу документации</w:t>
      </w:r>
      <w:bookmarkEnd w:id="115"/>
    </w:p>
    <w:p w:rsidR="00F75628" w:rsidRPr="00F75628" w:rsidRDefault="00FF2084" w:rsidP="00F75628">
      <w:pPr>
        <w:tabs>
          <w:tab w:val="left" w:pos="1134"/>
        </w:tabs>
        <w:spacing w:line="240" w:lineRule="auto"/>
        <w:jc w:val="both"/>
        <w:rPr>
          <w:rFonts w:eastAsia="Calibri" w:cs="Times New Roman"/>
          <w:sz w:val="28"/>
          <w:szCs w:val="28"/>
        </w:rPr>
      </w:pPr>
      <w:r>
        <w:rPr>
          <w:rFonts w:eastAsia="Calibri" w:cs="Times New Roman"/>
          <w:sz w:val="28"/>
          <w:szCs w:val="28"/>
        </w:rPr>
        <w:t xml:space="preserve">         5.4</w:t>
      </w:r>
      <w:r w:rsidR="00F75628" w:rsidRPr="00F75628">
        <w:rPr>
          <w:rFonts w:eastAsia="Calibri" w:cs="Times New Roman"/>
          <w:sz w:val="28"/>
          <w:szCs w:val="28"/>
        </w:rPr>
        <w:t>.1.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4C0146" w:rsidRPr="004C0146" w:rsidRDefault="00FF2084" w:rsidP="004C0146">
      <w:pPr>
        <w:tabs>
          <w:tab w:val="left" w:pos="0"/>
          <w:tab w:val="left" w:pos="1134"/>
        </w:tabs>
        <w:spacing w:line="240" w:lineRule="auto"/>
        <w:ind w:left="567"/>
        <w:jc w:val="both"/>
        <w:rPr>
          <w:rFonts w:eastAsia="Calibri" w:cs="Times New Roman"/>
          <w:sz w:val="28"/>
          <w:szCs w:val="28"/>
        </w:rPr>
      </w:pPr>
      <w:r>
        <w:rPr>
          <w:rFonts w:eastAsia="Calibri" w:cs="Times New Roman"/>
          <w:sz w:val="28"/>
          <w:szCs w:val="28"/>
        </w:rPr>
        <w:t>5.4</w:t>
      </w:r>
      <w:r w:rsidR="00F75628" w:rsidRPr="00F75628">
        <w:rPr>
          <w:rFonts w:eastAsia="Calibri" w:cs="Times New Roman"/>
          <w:sz w:val="28"/>
          <w:szCs w:val="28"/>
        </w:rPr>
        <w:t xml:space="preserve">.2.  </w:t>
      </w:r>
      <w:bookmarkStart w:id="117" w:name="_Toc348353692"/>
      <w:r w:rsidR="004C0146" w:rsidRPr="004C0146">
        <w:rPr>
          <w:rFonts w:eastAsia="Calibri" w:cs="Times New Roman"/>
          <w:sz w:val="28"/>
          <w:szCs w:val="28"/>
        </w:rPr>
        <w:t>Ремонтная документация на выполненные работы должна включать:</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проект производства работ;</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исполнительные схемы и чертежи;</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документы (сертификаты и другие документы), удостоверяющие качество кровельных, изоляционных и прочих материалов, примененных при ремонте;</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акты на скрытые работы;</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акты-допуски;</w:t>
      </w:r>
    </w:p>
    <w:p w:rsidR="004C0146" w:rsidRP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lastRenderedPageBreak/>
        <w:t>наряды на выполнение работ;</w:t>
      </w:r>
    </w:p>
    <w:p w:rsidR="004C0146" w:rsidRDefault="004C0146" w:rsidP="004C0146">
      <w:pPr>
        <w:numPr>
          <w:ilvl w:val="0"/>
          <w:numId w:val="40"/>
        </w:numPr>
        <w:tabs>
          <w:tab w:val="left" w:pos="0"/>
          <w:tab w:val="left" w:pos="1134"/>
        </w:tabs>
        <w:spacing w:line="240" w:lineRule="auto"/>
        <w:jc w:val="both"/>
        <w:rPr>
          <w:rFonts w:eastAsia="Calibri" w:cs="Times New Roman"/>
          <w:sz w:val="28"/>
          <w:szCs w:val="28"/>
        </w:rPr>
      </w:pPr>
      <w:r w:rsidRPr="004C0146">
        <w:rPr>
          <w:rFonts w:eastAsia="Calibri" w:cs="Times New Roman"/>
          <w:sz w:val="28"/>
          <w:szCs w:val="28"/>
        </w:rPr>
        <w:t xml:space="preserve">копии всех разрешительных документов, дающих право на проведение ремонтных работ, в </w:t>
      </w:r>
      <w:proofErr w:type="spellStart"/>
      <w:r w:rsidRPr="004C0146">
        <w:rPr>
          <w:rFonts w:eastAsia="Calibri" w:cs="Times New Roman"/>
          <w:sz w:val="28"/>
          <w:szCs w:val="28"/>
        </w:rPr>
        <w:t>т.ч</w:t>
      </w:r>
      <w:proofErr w:type="spellEnd"/>
      <w:r w:rsidRPr="004C0146">
        <w:rPr>
          <w:rFonts w:eastAsia="Calibri" w:cs="Times New Roman"/>
          <w:sz w:val="28"/>
          <w:szCs w:val="28"/>
        </w:rPr>
        <w:t>. квалификационные удостоверения руководителей, специалистов и ремонтного персонала.</w:t>
      </w:r>
    </w:p>
    <w:p w:rsidR="009C0EEE" w:rsidRPr="004C0146" w:rsidRDefault="009C0EEE" w:rsidP="009C0EEE">
      <w:pPr>
        <w:tabs>
          <w:tab w:val="left" w:pos="0"/>
          <w:tab w:val="left" w:pos="1134"/>
        </w:tabs>
        <w:spacing w:line="240" w:lineRule="auto"/>
        <w:ind w:left="720"/>
        <w:jc w:val="both"/>
        <w:rPr>
          <w:rFonts w:eastAsia="Calibri" w:cs="Times New Roman"/>
          <w:sz w:val="28"/>
          <w:szCs w:val="28"/>
        </w:rPr>
      </w:pPr>
    </w:p>
    <w:p w:rsidR="00F75628" w:rsidRPr="00F75628" w:rsidRDefault="00FF2084" w:rsidP="009C0EEE">
      <w:pPr>
        <w:tabs>
          <w:tab w:val="left" w:pos="0"/>
          <w:tab w:val="left" w:pos="1134"/>
        </w:tabs>
        <w:spacing w:line="240" w:lineRule="auto"/>
        <w:ind w:left="567"/>
        <w:rPr>
          <w:rFonts w:eastAsia="Times New Roman" w:cs="Times New Roman"/>
          <w:b/>
          <w:color w:val="000000"/>
          <w:sz w:val="28"/>
          <w:szCs w:val="28"/>
          <w:lang w:eastAsia="ar-SA"/>
        </w:rPr>
      </w:pPr>
      <w:r>
        <w:rPr>
          <w:rFonts w:eastAsia="Times New Roman" w:cs="Times New Roman"/>
          <w:b/>
          <w:sz w:val="28"/>
          <w:szCs w:val="28"/>
          <w:lang w:eastAsia="ar-SA"/>
        </w:rPr>
        <w:t>5.5.</w:t>
      </w:r>
      <w:r w:rsidR="00F75628" w:rsidRPr="00F75628">
        <w:rPr>
          <w:rFonts w:eastAsia="Times New Roman" w:cs="Times New Roman"/>
          <w:b/>
          <w:sz w:val="28"/>
          <w:szCs w:val="28"/>
          <w:lang w:eastAsia="ar-SA"/>
        </w:rPr>
        <w:t xml:space="preserve">  Основные технические требования</w:t>
      </w:r>
      <w:bookmarkEnd w:id="117"/>
    </w:p>
    <w:p w:rsidR="004C0146" w:rsidRPr="004C0146" w:rsidRDefault="004C0146" w:rsidP="004C0146">
      <w:pPr>
        <w:ind w:firstLine="567"/>
        <w:jc w:val="both"/>
        <w:rPr>
          <w:rFonts w:eastAsia="Calibri"/>
          <w:sz w:val="28"/>
          <w:szCs w:val="28"/>
        </w:rPr>
      </w:pPr>
      <w:bookmarkStart w:id="118" w:name="_Toc339531949"/>
      <w:r w:rsidRPr="004C0146">
        <w:rPr>
          <w:rFonts w:eastAsia="Calibri"/>
          <w:sz w:val="28"/>
          <w:szCs w:val="28"/>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 xml:space="preserve">Федеральный закон от 21.07.1997 N 116-ФЗ «О промышленной безопасности опасных производственных объектов»; </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СП 48.13330.2011 «Организация строительства»;</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СНиП II-26-76* «Кровли»;</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СНиП 3.04.01-87 «Изоляционные и отделочные покрытия»;</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СНиП III-4-80* «Техника безопасности в строительстве»;</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СНиП 12-03-2001, 12-4-2002 «Безопасность труда в строительстве»;</w:t>
      </w:r>
    </w:p>
    <w:p w:rsidR="004C0146" w:rsidRPr="004C0146" w:rsidRDefault="004C0146" w:rsidP="004C0146">
      <w:pPr>
        <w:numPr>
          <w:ilvl w:val="0"/>
          <w:numId w:val="40"/>
        </w:numPr>
        <w:tabs>
          <w:tab w:val="left" w:pos="0"/>
          <w:tab w:val="num" w:pos="900"/>
          <w:tab w:val="left" w:pos="1134"/>
        </w:tabs>
        <w:spacing w:line="240" w:lineRule="auto"/>
        <w:ind w:left="0" w:firstLine="540"/>
        <w:jc w:val="both"/>
        <w:rPr>
          <w:rFonts w:eastAsia="Calibri"/>
          <w:sz w:val="28"/>
          <w:szCs w:val="28"/>
        </w:rPr>
      </w:pPr>
      <w:r w:rsidRPr="004C0146">
        <w:rPr>
          <w:rFonts w:eastAsia="Calibri"/>
          <w:sz w:val="28"/>
          <w:szCs w:val="28"/>
        </w:rPr>
        <w:t>другой нормативно-технический документации (ГОСТ, ОСТ, СНиП,  СТО, РД).</w:t>
      </w:r>
    </w:p>
    <w:bookmarkEnd w:id="118"/>
    <w:p w:rsidR="00F75628" w:rsidRPr="00F75628" w:rsidRDefault="00FF2084" w:rsidP="00F75628">
      <w:pPr>
        <w:widowControl w:val="0"/>
        <w:tabs>
          <w:tab w:val="left" w:pos="590"/>
          <w:tab w:val="left" w:pos="3028"/>
          <w:tab w:val="left" w:pos="5745"/>
          <w:tab w:val="left" w:pos="7512"/>
          <w:tab w:val="left" w:pos="8198"/>
        </w:tabs>
        <w:autoSpaceDE w:val="0"/>
        <w:autoSpaceDN w:val="0"/>
        <w:adjustRightInd w:val="0"/>
        <w:spacing w:line="273" w:lineRule="exact"/>
        <w:rPr>
          <w:rFonts w:eastAsia="Times New Roman" w:cs="Times New Roman"/>
          <w:w w:val="84"/>
          <w:sz w:val="28"/>
          <w:szCs w:val="28"/>
          <w:lang w:eastAsia="ru-RU"/>
        </w:rPr>
      </w:pPr>
      <w:r>
        <w:rPr>
          <w:rFonts w:eastAsia="Times New Roman" w:cs="Times New Roman"/>
          <w:b/>
          <w:sz w:val="28"/>
          <w:szCs w:val="28"/>
          <w:lang w:eastAsia="ar-SA"/>
        </w:rPr>
        <w:t xml:space="preserve">5.6. </w:t>
      </w:r>
      <w:r w:rsidR="00F75628" w:rsidRPr="00F75628">
        <w:rPr>
          <w:rFonts w:eastAsia="Times New Roman" w:cs="Times New Roman"/>
          <w:b/>
          <w:bCs/>
          <w:sz w:val="28"/>
          <w:szCs w:val="28"/>
          <w:lang w:eastAsia="ar-SA"/>
        </w:rPr>
        <w:t>Требования к Подрядчику</w:t>
      </w:r>
      <w:bookmarkEnd w:id="116"/>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.2. Наличие действующего свидетельства СРО (с приложениями) о допуске к выполнению работ по строительству, реконструкции и капитальному ремонту в части «Дымовых промышленных труб» в объеме Технического задания.</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.3. 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color w:val="000000"/>
          <w:sz w:val="28"/>
          <w:szCs w:val="28"/>
          <w:lang w:eastAsia="ar-SA"/>
        </w:rPr>
      </w:pPr>
      <w:r w:rsidRPr="00F75628">
        <w:rPr>
          <w:rFonts w:eastAsia="Times New Roman" w:cs="Times New Roman"/>
          <w:sz w:val="28"/>
          <w:szCs w:val="28"/>
          <w:lang w:eastAsia="ar-SA"/>
        </w:rPr>
        <w:t xml:space="preserve">         </w:t>
      </w:r>
      <w:r w:rsidR="00FF2084">
        <w:rPr>
          <w:rFonts w:eastAsia="Times New Roman" w:cs="Times New Roman"/>
          <w:sz w:val="28"/>
          <w:szCs w:val="28"/>
          <w:lang w:eastAsia="ar-SA"/>
        </w:rPr>
        <w:t xml:space="preserve">  5.6</w:t>
      </w:r>
      <w:r w:rsidRPr="00F75628">
        <w:rPr>
          <w:rFonts w:eastAsia="Times New Roman" w:cs="Times New Roman"/>
          <w:sz w:val="28"/>
          <w:szCs w:val="28"/>
          <w:lang w:eastAsia="ar-SA"/>
        </w:rPr>
        <w:t xml:space="preserve">.4. </w:t>
      </w:r>
      <w:r w:rsidRPr="00F75628">
        <w:rPr>
          <w:rFonts w:eastAsia="Times New Roman" w:cs="Times New Roman"/>
          <w:color w:val="000000"/>
          <w:sz w:val="28"/>
          <w:szCs w:val="28"/>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специальную подготовку, соответствующие удостоверения, годные по состоянию здоровья к работе на высоте и верхолазным работам.</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sidRPr="00F75628">
        <w:rPr>
          <w:rFonts w:eastAsia="Times New Roman" w:cs="Times New Roman"/>
          <w:sz w:val="28"/>
          <w:szCs w:val="28"/>
          <w:lang w:eastAsia="ar-SA"/>
        </w:rPr>
        <w:t xml:space="preserve"> </w:t>
      </w:r>
      <w:r w:rsidR="00FF2084">
        <w:rPr>
          <w:rFonts w:eastAsia="Times New Roman" w:cs="Times New Roman"/>
          <w:sz w:val="28"/>
          <w:szCs w:val="28"/>
          <w:lang w:eastAsia="ar-SA"/>
        </w:rPr>
        <w:t xml:space="preserve">        5.6</w:t>
      </w:r>
      <w:r w:rsidRPr="00F75628">
        <w:rPr>
          <w:rFonts w:eastAsia="Times New Roman" w:cs="Times New Roman"/>
          <w:sz w:val="28"/>
          <w:szCs w:val="28"/>
          <w:lang w:eastAsia="ar-SA"/>
        </w:rPr>
        <w:t>.5.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Pr>
          <w:rFonts w:eastAsia="Times New Roman" w:cs="Times New Roman"/>
          <w:bCs/>
          <w:sz w:val="28"/>
          <w:szCs w:val="28"/>
          <w:lang w:eastAsia="ar-SA"/>
        </w:rPr>
        <w:t xml:space="preserve">         5.6</w:t>
      </w:r>
      <w:r w:rsidR="00F75628" w:rsidRPr="00F75628">
        <w:rPr>
          <w:rFonts w:eastAsia="Times New Roman" w:cs="Times New Roman"/>
          <w:bCs/>
          <w:sz w:val="28"/>
          <w:szCs w:val="28"/>
          <w:lang w:eastAsia="ar-SA"/>
        </w:rPr>
        <w:t>.6. Квалификация руководителей, специалистов и ремонтного персонала должна соответствовать виду выполняемых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bCs/>
          <w:sz w:val="28"/>
          <w:szCs w:val="28"/>
          <w:lang w:eastAsia="ar-SA"/>
        </w:rPr>
        <w:lastRenderedPageBreak/>
        <w:t xml:space="preserve">        5.6</w:t>
      </w:r>
      <w:r w:rsidR="00F75628" w:rsidRPr="00F75628">
        <w:rPr>
          <w:rFonts w:eastAsia="Times New Roman" w:cs="Times New Roman"/>
          <w:bCs/>
          <w:sz w:val="28"/>
          <w:szCs w:val="28"/>
          <w:lang w:eastAsia="ar-SA"/>
        </w:rPr>
        <w:t>.7. Наличие руководящих документов и Стандартов предприятия на выполнение ремонтных и строительно-монтажных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bCs/>
          <w:sz w:val="28"/>
          <w:szCs w:val="28"/>
          <w:lang w:eastAsia="ar-SA"/>
        </w:rPr>
      </w:pPr>
      <w:r>
        <w:rPr>
          <w:rFonts w:eastAsia="Times New Roman" w:cs="Times New Roman"/>
          <w:bCs/>
          <w:sz w:val="28"/>
          <w:szCs w:val="28"/>
          <w:lang w:eastAsia="ar-SA"/>
        </w:rPr>
        <w:t xml:space="preserve">         5.6</w:t>
      </w:r>
      <w:r w:rsidR="00F75628" w:rsidRPr="00F75628">
        <w:rPr>
          <w:rFonts w:eastAsia="Times New Roman" w:cs="Times New Roman"/>
          <w:bCs/>
          <w:sz w:val="28"/>
          <w:szCs w:val="28"/>
          <w:lang w:eastAsia="ar-SA"/>
        </w:rPr>
        <w:t>.8.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.9. Обязательное наличие паспортов качества, сертификатов на все применяемые материалы, полуфабрикаты.</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.10. Наличие нормативно-технической документации на ремонт и контроль качества, необходимой для производства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.11.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12. Подрядчик обязан в кратчайшие сроки возмещать ущерб, нанесенный имуществу Заказчика вследствие выполнения работ.</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.13. Подрядчик обязан передать Заказчику документацию в объеме, предусмотренную техническим заданием.</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.14. Подрядчик обеспечивает свой персонал необходимыми для выполнения работ средствами индивидуальной защиты и спецодеждой.</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.15.  Подрядчик обеспечивает уборку от мусора закрепленной территории.</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.16. Подрядчик несет ответственность за полноту, качество выполнения работ в установленный срок.</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.17. Все дополнительные обследования и замеры (для уточнения границ ремонтных зон и этапов работ) выполняет Подрядчик.</w:t>
      </w:r>
    </w:p>
    <w:p w:rsidR="00F75628" w:rsidRPr="00F75628" w:rsidRDefault="00FF2084"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Pr>
          <w:rFonts w:eastAsia="Times New Roman" w:cs="Times New Roman"/>
          <w:sz w:val="28"/>
          <w:szCs w:val="28"/>
          <w:lang w:eastAsia="ar-SA"/>
        </w:rPr>
        <w:t xml:space="preserve">         5.6</w:t>
      </w:r>
      <w:r w:rsidR="00F75628" w:rsidRPr="00F75628">
        <w:rPr>
          <w:rFonts w:eastAsia="Times New Roman" w:cs="Times New Roman"/>
          <w:sz w:val="28"/>
          <w:szCs w:val="28"/>
          <w:lang w:eastAsia="ar-SA"/>
        </w:rPr>
        <w:t>.18. Подрядчик должен иметь складские площади для размещения материалов в Мурманской области.</w:t>
      </w:r>
    </w:p>
    <w:p w:rsidR="00F75628" w:rsidRPr="00F75628" w:rsidRDefault="00F75628" w:rsidP="00F75628">
      <w:pPr>
        <w:tabs>
          <w:tab w:val="left" w:pos="1134"/>
        </w:tabs>
        <w:overflowPunct w:val="0"/>
        <w:autoSpaceDE w:val="0"/>
        <w:autoSpaceDN w:val="0"/>
        <w:adjustRightInd w:val="0"/>
        <w:spacing w:line="240" w:lineRule="auto"/>
        <w:jc w:val="both"/>
        <w:rPr>
          <w:rFonts w:eastAsia="Times New Roman" w:cs="Times New Roman"/>
          <w:sz w:val="28"/>
          <w:szCs w:val="28"/>
          <w:lang w:eastAsia="ar-SA"/>
        </w:rPr>
      </w:pPr>
      <w:r w:rsidRPr="00F75628">
        <w:rPr>
          <w:rFonts w:eastAsia="Times New Roman" w:cs="Times New Roman"/>
          <w:sz w:val="28"/>
          <w:szCs w:val="28"/>
          <w:lang w:eastAsia="ar-SA"/>
        </w:rPr>
        <w:t xml:space="preserve">         </w:t>
      </w:r>
    </w:p>
    <w:p w:rsidR="00F75628" w:rsidRPr="00F75628" w:rsidRDefault="00FF2084" w:rsidP="00F75628">
      <w:pPr>
        <w:tabs>
          <w:tab w:val="left" w:pos="1134"/>
        </w:tabs>
        <w:overflowPunct w:val="0"/>
        <w:autoSpaceDE w:val="0"/>
        <w:autoSpaceDN w:val="0"/>
        <w:adjustRightInd w:val="0"/>
        <w:rPr>
          <w:rFonts w:eastAsia="Times New Roman" w:cs="Times New Roman"/>
          <w:sz w:val="28"/>
          <w:szCs w:val="28"/>
          <w:lang w:eastAsia="ar-SA"/>
        </w:rPr>
      </w:pPr>
      <w:r>
        <w:rPr>
          <w:rFonts w:eastAsia="Times New Roman" w:cs="Times New Roman"/>
          <w:b/>
          <w:sz w:val="28"/>
          <w:szCs w:val="28"/>
          <w:lang w:eastAsia="ar-SA"/>
        </w:rPr>
        <w:t xml:space="preserve">5.7. </w:t>
      </w:r>
      <w:r w:rsidR="00F75628" w:rsidRPr="00F75628">
        <w:rPr>
          <w:rFonts w:eastAsia="Times New Roman" w:cs="Times New Roman"/>
          <w:b/>
          <w:sz w:val="28"/>
          <w:szCs w:val="28"/>
          <w:lang w:eastAsia="ar-SA"/>
        </w:rPr>
        <w:t>Гарантийный срок работ</w:t>
      </w:r>
    </w:p>
    <w:p w:rsidR="00F75628" w:rsidRPr="00F75628" w:rsidRDefault="00F75628" w:rsidP="00F75628">
      <w:pPr>
        <w:tabs>
          <w:tab w:val="left" w:pos="1134"/>
        </w:tabs>
        <w:overflowPunct w:val="0"/>
        <w:autoSpaceDE w:val="0"/>
        <w:autoSpaceDN w:val="0"/>
        <w:adjustRightInd w:val="0"/>
        <w:spacing w:line="240" w:lineRule="auto"/>
        <w:jc w:val="left"/>
        <w:rPr>
          <w:rFonts w:eastAsia="Times New Roman" w:cs="Times New Roman"/>
          <w:b/>
          <w:sz w:val="28"/>
          <w:szCs w:val="28"/>
          <w:lang w:eastAsia="ar-SA"/>
        </w:rPr>
      </w:pPr>
      <w:r w:rsidRPr="00F75628">
        <w:rPr>
          <w:rFonts w:eastAsia="Times New Roman" w:cs="Times New Roman"/>
          <w:sz w:val="28"/>
          <w:szCs w:val="28"/>
          <w:lang w:eastAsia="ru-RU"/>
        </w:rPr>
        <w:t>Гарантийный срок работ уста</w:t>
      </w:r>
      <w:r w:rsidR="0072426A">
        <w:rPr>
          <w:rFonts w:eastAsia="Times New Roman" w:cs="Times New Roman"/>
          <w:sz w:val="28"/>
          <w:szCs w:val="28"/>
          <w:lang w:eastAsia="ru-RU"/>
        </w:rPr>
        <w:t>навливается в размере 24 месяца</w:t>
      </w:r>
      <w:r w:rsidRPr="00F75628">
        <w:rPr>
          <w:rFonts w:eastAsia="Times New Roman" w:cs="Times New Roman"/>
          <w:sz w:val="28"/>
          <w:szCs w:val="28"/>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2B7408" w:rsidRPr="00F75628" w:rsidRDefault="002B7408" w:rsidP="00280FDE">
      <w:pPr>
        <w:spacing w:line="240" w:lineRule="auto"/>
        <w:jc w:val="left"/>
        <w:rPr>
          <w:rFonts w:eastAsia="Times New Roman" w:cs="Times New Roman"/>
          <w:sz w:val="28"/>
          <w:szCs w:val="28"/>
          <w:lang w:eastAsia="ru-RU"/>
        </w:rPr>
      </w:pPr>
    </w:p>
    <w:p w:rsidR="002B7408" w:rsidRPr="00F75628" w:rsidRDefault="002B7408" w:rsidP="00280FDE">
      <w:pPr>
        <w:spacing w:line="240" w:lineRule="auto"/>
        <w:jc w:val="left"/>
        <w:rPr>
          <w:rFonts w:eastAsia="Times New Roman" w:cs="Times New Roman"/>
          <w:sz w:val="28"/>
          <w:szCs w:val="28"/>
          <w:lang w:eastAsia="ru-RU"/>
        </w:rPr>
      </w:pPr>
    </w:p>
    <w:p w:rsidR="002B7408" w:rsidRDefault="002B7408"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9C0EEE" w:rsidRDefault="009C0EEE" w:rsidP="00280FDE">
      <w:pPr>
        <w:spacing w:line="240" w:lineRule="auto"/>
        <w:jc w:val="left"/>
        <w:rPr>
          <w:rFonts w:eastAsia="Times New Roman" w:cs="Times New Roman"/>
          <w:sz w:val="28"/>
          <w:szCs w:val="28"/>
          <w:lang w:eastAsia="ru-RU"/>
        </w:rPr>
      </w:pPr>
    </w:p>
    <w:p w:rsidR="002B7408" w:rsidRPr="00F75628" w:rsidRDefault="002B7408" w:rsidP="00280FDE">
      <w:pPr>
        <w:spacing w:line="240" w:lineRule="auto"/>
        <w:jc w:val="left"/>
        <w:rPr>
          <w:rFonts w:eastAsia="Times New Roman" w:cs="Times New Roman"/>
          <w:sz w:val="28"/>
          <w:szCs w:val="28"/>
          <w:lang w:eastAsia="ru-RU"/>
        </w:rPr>
      </w:pPr>
    </w:p>
    <w:p w:rsidR="002B7408" w:rsidRPr="00280FDE" w:rsidRDefault="002B7408" w:rsidP="00280FDE">
      <w:pPr>
        <w:spacing w:line="240" w:lineRule="auto"/>
        <w:jc w:val="left"/>
        <w:rPr>
          <w:rFonts w:eastAsia="Times New Roman" w:cs="Times New Roman"/>
          <w:sz w:val="28"/>
          <w:szCs w:val="28"/>
          <w:lang w:eastAsia="ru-RU"/>
        </w:rPr>
      </w:pPr>
    </w:p>
    <w:p w:rsidR="009C0EEE" w:rsidRDefault="006F79FE" w:rsidP="009C0EEE">
      <w:pPr>
        <w:keepNext/>
        <w:tabs>
          <w:tab w:val="left" w:pos="4820"/>
        </w:tabs>
        <w:suppressAutoHyphens/>
        <w:spacing w:line="240" w:lineRule="auto"/>
        <w:ind w:left="4820"/>
        <w:jc w:val="both"/>
        <w:outlineLvl w:val="0"/>
        <w:rPr>
          <w:rFonts w:cs="Times New Roman"/>
          <w:b/>
          <w:sz w:val="28"/>
          <w:szCs w:val="28"/>
          <w:lang w:eastAsia="ru-RU"/>
        </w:rPr>
      </w:pPr>
      <w:bookmarkStart w:id="119" w:name="_Приложение_№_1_1"/>
      <w:bookmarkStart w:id="120" w:name="_Toc416344326"/>
      <w:bookmarkStart w:id="121" w:name="_Toc420669821"/>
      <w:bookmarkEnd w:id="119"/>
      <w:r w:rsidRPr="00280FDE">
        <w:rPr>
          <w:rFonts w:eastAsia="Times New Roman" w:cs="Times New Roman"/>
          <w:b/>
          <w:sz w:val="28"/>
          <w:szCs w:val="28"/>
          <w:lang w:val="x-none" w:eastAsia="ar-SA"/>
        </w:rPr>
        <w:lastRenderedPageBreak/>
        <w:t>Приложение № 1</w:t>
      </w:r>
      <w:r w:rsidR="00864A0A"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004165F3"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00E117A4">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00CF03D3" w:rsidRPr="00280FDE">
        <w:rPr>
          <w:rFonts w:cs="Times New Roman"/>
          <w:b/>
          <w:sz w:val="28"/>
          <w:szCs w:val="28"/>
          <w:lang w:eastAsia="ru-RU"/>
        </w:rPr>
        <w:t>на право заключения договора</w:t>
      </w:r>
      <w:r w:rsidR="004165F3" w:rsidRPr="00280FDE">
        <w:rPr>
          <w:rFonts w:cs="Times New Roman"/>
          <w:b/>
          <w:sz w:val="28"/>
          <w:szCs w:val="28"/>
          <w:lang w:eastAsia="ru-RU"/>
        </w:rPr>
        <w:t xml:space="preserve"> </w:t>
      </w:r>
      <w:bookmarkEnd w:id="120"/>
      <w:bookmarkEnd w:id="121"/>
      <w:r w:rsidR="009C0EEE">
        <w:rPr>
          <w:rFonts w:cs="Times New Roman"/>
          <w:b/>
          <w:sz w:val="28"/>
          <w:szCs w:val="28"/>
          <w:lang w:eastAsia="ru-RU"/>
        </w:rPr>
        <w:t xml:space="preserve">на </w:t>
      </w:r>
      <w:r w:rsidR="009C0EEE" w:rsidRPr="009C0EEE">
        <w:rPr>
          <w:rFonts w:cs="Times New Roman"/>
          <w:b/>
          <w:sz w:val="28"/>
          <w:szCs w:val="28"/>
          <w:lang w:eastAsia="ru-RU"/>
        </w:rPr>
        <w:t>выполнение работ по капитальному ремонту кровли здания котельной</w:t>
      </w:r>
    </w:p>
    <w:p w:rsidR="009C0EEE" w:rsidRDefault="009C0EEE" w:rsidP="009C0EEE">
      <w:pPr>
        <w:keepNext/>
        <w:tabs>
          <w:tab w:val="left" w:pos="4820"/>
        </w:tabs>
        <w:suppressAutoHyphens/>
        <w:spacing w:line="240" w:lineRule="auto"/>
        <w:ind w:left="4820"/>
        <w:jc w:val="both"/>
        <w:outlineLvl w:val="0"/>
        <w:rPr>
          <w:rFonts w:cs="Times New Roman"/>
          <w:b/>
          <w:sz w:val="28"/>
          <w:szCs w:val="28"/>
          <w:lang w:eastAsia="ru-RU"/>
        </w:rPr>
      </w:pPr>
    </w:p>
    <w:p w:rsidR="009C0EEE" w:rsidRDefault="009C0EEE" w:rsidP="009C0EEE">
      <w:pPr>
        <w:keepNext/>
        <w:tabs>
          <w:tab w:val="left" w:pos="4820"/>
        </w:tabs>
        <w:suppressAutoHyphens/>
        <w:spacing w:line="240" w:lineRule="auto"/>
        <w:ind w:left="4820"/>
        <w:jc w:val="both"/>
        <w:outlineLvl w:val="0"/>
        <w:rPr>
          <w:rFonts w:cs="Times New Roman"/>
          <w:b/>
          <w:sz w:val="28"/>
          <w:szCs w:val="28"/>
          <w:lang w:eastAsia="ru-RU"/>
        </w:rPr>
      </w:pPr>
    </w:p>
    <w:p w:rsidR="009C0EEE" w:rsidRPr="009C0EEE" w:rsidRDefault="009C0EEE" w:rsidP="009C0EEE">
      <w:pPr>
        <w:keepNext/>
        <w:tabs>
          <w:tab w:val="left" w:pos="4820"/>
        </w:tabs>
        <w:suppressAutoHyphens/>
        <w:spacing w:line="240" w:lineRule="auto"/>
        <w:ind w:left="4820"/>
        <w:jc w:val="both"/>
        <w:outlineLvl w:val="0"/>
        <w:rPr>
          <w:rFonts w:cs="Times New Roman"/>
          <w:b/>
          <w:sz w:val="28"/>
          <w:szCs w:val="28"/>
          <w:lang w:eastAsia="ru-RU"/>
        </w:rPr>
      </w:pPr>
    </w:p>
    <w:p w:rsidR="006F79FE" w:rsidRPr="00280FDE" w:rsidRDefault="006F79FE" w:rsidP="00280FDE">
      <w:pPr>
        <w:tabs>
          <w:tab w:val="left" w:pos="851"/>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Письмо о подаче оферты</w:t>
      </w:r>
      <w:bookmarkEnd w:id="109"/>
    </w:p>
    <w:p w:rsidR="006F79FE" w:rsidRPr="00280FDE" w:rsidRDefault="006F79FE" w:rsidP="00280FDE">
      <w:pPr>
        <w:tabs>
          <w:tab w:val="left" w:pos="1494"/>
        </w:tabs>
        <w:suppressAutoHyphens/>
        <w:spacing w:after="120" w:line="240" w:lineRule="auto"/>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письма о подаче оферты</w:t>
      </w:r>
    </w:p>
    <w:p w:rsidR="00A96B59" w:rsidRPr="00280FDE" w:rsidRDefault="00A96B59" w:rsidP="00280FDE">
      <w:pPr>
        <w:pBdr>
          <w:top w:val="single" w:sz="4" w:space="0"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ind w:right="5243"/>
        <w:rPr>
          <w:rFonts w:eastAsia="Times New Roman" w:cs="Times New Roman"/>
          <w:sz w:val="28"/>
          <w:szCs w:val="28"/>
          <w:lang w:eastAsia="ar-SA"/>
        </w:rPr>
      </w:pPr>
    </w:p>
    <w:bookmarkEnd w:id="110"/>
    <w:bookmarkEnd w:id="111"/>
    <w:bookmarkEnd w:id="112"/>
    <w:bookmarkEnd w:id="113"/>
    <w:p w:rsidR="00687BEF" w:rsidRPr="00280FDE" w:rsidRDefault="00687BEF" w:rsidP="00280FDE">
      <w:pPr>
        <w:suppressAutoHyphens/>
        <w:spacing w:line="240" w:lineRule="auto"/>
        <w:ind w:right="5243"/>
        <w:jc w:val="both"/>
        <w:rPr>
          <w:rFonts w:eastAsia="Times New Roman" w:cs="Times New Roman"/>
          <w:sz w:val="28"/>
          <w:szCs w:val="28"/>
          <w:lang w:eastAsia="ar-SA"/>
        </w:rPr>
      </w:pPr>
      <w:r w:rsidRPr="00280FDE">
        <w:rPr>
          <w:rFonts w:eastAsia="Times New Roman" w:cs="Times New Roman"/>
          <w:sz w:val="28"/>
          <w:szCs w:val="28"/>
          <w:lang w:eastAsia="ar-SA"/>
        </w:rPr>
        <w:t xml:space="preserve"> </w:t>
      </w:r>
      <w:r w:rsidR="006F79FE" w:rsidRPr="00280FDE">
        <w:rPr>
          <w:rFonts w:eastAsia="Times New Roman" w:cs="Times New Roman"/>
          <w:sz w:val="28"/>
          <w:szCs w:val="28"/>
          <w:lang w:eastAsia="ar-SA"/>
        </w:rPr>
        <w:t>«_____»_______________ года</w:t>
      </w:r>
      <w:r w:rsidRPr="00280FDE">
        <w:rPr>
          <w:rFonts w:eastAsia="Times New Roman" w:cs="Times New Roman"/>
          <w:sz w:val="28"/>
          <w:szCs w:val="28"/>
          <w:lang w:eastAsia="ar-SA"/>
        </w:rPr>
        <w:t xml:space="preserve">    №________________________</w:t>
      </w:r>
    </w:p>
    <w:p w:rsidR="006F79FE" w:rsidRPr="00280FDE" w:rsidRDefault="006F79FE" w:rsidP="009C0EEE">
      <w:pPr>
        <w:suppressAutoHyphens/>
        <w:spacing w:line="240" w:lineRule="auto"/>
        <w:ind w:right="5243"/>
        <w:jc w:val="both"/>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ind w:firstLine="567"/>
        <w:rPr>
          <w:rFonts w:eastAsia="Times New Roman" w:cs="Times New Roman"/>
          <w:sz w:val="28"/>
          <w:szCs w:val="28"/>
          <w:lang w:eastAsia="ar-SA"/>
        </w:rPr>
      </w:pPr>
      <w:bookmarkStart w:id="122" w:name="_Ref96861029"/>
      <w:r w:rsidRPr="00280FDE">
        <w:rPr>
          <w:rFonts w:eastAsia="Times New Roman" w:cs="Times New Roman"/>
          <w:sz w:val="28"/>
          <w:szCs w:val="28"/>
          <w:lang w:eastAsia="ar-SA"/>
        </w:rPr>
        <w:t>Уважаемые господа!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jc w:val="both"/>
        <w:rPr>
          <w:rFonts w:eastAsia="Times New Roman" w:cs="Times New Roman"/>
          <w:b/>
          <w:sz w:val="28"/>
          <w:szCs w:val="28"/>
          <w:lang w:eastAsia="ar-SA"/>
        </w:rPr>
      </w:pPr>
      <w:proofErr w:type="gramStart"/>
      <w:r w:rsidRPr="00280FDE">
        <w:rPr>
          <w:rFonts w:eastAsia="Times New Roman" w:cs="Times New Roman"/>
          <w:sz w:val="28"/>
          <w:szCs w:val="28"/>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80FDE">
          <w:rPr>
            <w:rFonts w:eastAsia="Times New Roman" w:cs="Times New Roman"/>
            <w:color w:val="0000FF"/>
            <w:sz w:val="28"/>
            <w:szCs w:val="28"/>
            <w:u w:val="single"/>
            <w:lang w:eastAsia="ar-SA"/>
          </w:rPr>
          <w:t>http://zakupki.gov.ru/</w:t>
        </w:r>
      </w:hyperlink>
      <w:r w:rsidRPr="00280FDE">
        <w:rPr>
          <w:rFonts w:eastAsia="Times New Roman" w:cs="Times New Roman"/>
          <w:sz w:val="28"/>
          <w:szCs w:val="28"/>
          <w:lang w:eastAsia="ar-SA"/>
        </w:rPr>
        <w:t xml:space="preserve"> и Документацию</w:t>
      </w:r>
      <w:r w:rsidRPr="00280FDE">
        <w:rPr>
          <w:rFonts w:cs="Times New Roman"/>
          <w:sz w:val="28"/>
          <w:szCs w:val="28"/>
        </w:rPr>
        <w:t xml:space="preserve"> </w:t>
      </w:r>
      <w:r w:rsidRPr="00280FDE">
        <w:rPr>
          <w:rFonts w:eastAsia="Times New Roman" w:cs="Times New Roman"/>
          <w:sz w:val="28"/>
          <w:szCs w:val="28"/>
          <w:lang w:eastAsia="ar-SA"/>
        </w:rPr>
        <w:t xml:space="preserve">о проведении открытого одноэтапного запроса предложений </w:t>
      </w:r>
      <w:r w:rsidR="00250D49" w:rsidRPr="00E117A4">
        <w:rPr>
          <w:rFonts w:cs="Times New Roman"/>
          <w:sz w:val="28"/>
          <w:szCs w:val="28"/>
          <w:lang w:eastAsia="ru-RU"/>
        </w:rPr>
        <w:t>на право заключения договора</w:t>
      </w:r>
      <w:r w:rsidR="00250D49" w:rsidRPr="00280FDE">
        <w:rPr>
          <w:rFonts w:cs="Times New Roman"/>
          <w:b/>
          <w:sz w:val="28"/>
          <w:szCs w:val="28"/>
          <w:lang w:eastAsia="ru-RU"/>
        </w:rPr>
        <w:t xml:space="preserve"> </w:t>
      </w:r>
      <w:r w:rsidR="009C0EEE" w:rsidRPr="009C0EEE">
        <w:rPr>
          <w:rFonts w:cs="Times New Roman"/>
          <w:sz w:val="28"/>
          <w:szCs w:val="28"/>
          <w:lang w:eastAsia="ru-RU"/>
        </w:rPr>
        <w:t>на выполнение работ по капитальному ремонту кровли здания котельной</w:t>
      </w:r>
      <w:r w:rsidRPr="009C0EEE">
        <w:rPr>
          <w:rFonts w:eastAsia="Times New Roman" w:cs="Times New Roman"/>
          <w:sz w:val="28"/>
          <w:szCs w:val="28"/>
          <w:lang w:eastAsia="ar-SA"/>
        </w:rPr>
        <w:t xml:space="preserve">, </w:t>
      </w:r>
      <w:r w:rsidRPr="00280FDE">
        <w:rPr>
          <w:rFonts w:eastAsia="Times New Roman" w:cs="Times New Roman"/>
          <w:sz w:val="28"/>
          <w:szCs w:val="28"/>
          <w:lang w:eastAsia="ar-SA"/>
        </w:rPr>
        <w:t>и принимая установленные в них требования и условия открытого одноэтапного запроса предложений,</w:t>
      </w:r>
      <w:proofErr w:type="gramEnd"/>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9C0EEE" w:rsidP="00280FDE">
      <w:pPr>
        <w:suppressAutoHyphens/>
        <w:spacing w:line="240" w:lineRule="auto"/>
        <w:jc w:val="both"/>
        <w:rPr>
          <w:rFonts w:eastAsia="Times New Roman" w:cs="Times New Roman"/>
          <w:sz w:val="28"/>
          <w:szCs w:val="28"/>
          <w:vertAlign w:val="superscript"/>
          <w:lang w:eastAsia="ar-SA"/>
        </w:rPr>
      </w:pPr>
      <w:r>
        <w:rPr>
          <w:rFonts w:eastAsia="Times New Roman" w:cs="Times New Roman"/>
          <w:sz w:val="28"/>
          <w:szCs w:val="28"/>
          <w:lang w:eastAsia="ar-SA"/>
        </w:rPr>
        <w:t>_</w:t>
      </w:r>
      <w:r w:rsidR="006F79FE" w:rsidRPr="00280FDE">
        <w:rPr>
          <w:rFonts w:eastAsia="Times New Roman" w:cs="Times New Roman"/>
          <w:sz w:val="28"/>
          <w:szCs w:val="28"/>
          <w:lang w:eastAsia="ar-SA"/>
        </w:rPr>
        <w:t>_____________________________________________________________________,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(полное наименование Участника с указанием организационно-правовой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зарегистрированное</w:t>
      </w:r>
      <w:proofErr w:type="gramEnd"/>
      <w:r w:rsidRPr="00280FDE">
        <w:rPr>
          <w:rFonts w:eastAsia="Times New Roman" w:cs="Times New Roman"/>
          <w:sz w:val="28"/>
          <w:szCs w:val="28"/>
          <w:lang w:eastAsia="ar-SA"/>
        </w:rPr>
        <w:t xml:space="preserve"> по адресу:</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9C0EEE" w:rsidP="00280FDE">
      <w:pPr>
        <w:suppressAutoHyphens/>
        <w:spacing w:line="240" w:lineRule="auto"/>
        <w:jc w:val="both"/>
        <w:rPr>
          <w:rFonts w:eastAsia="Times New Roman" w:cs="Times New Roman"/>
          <w:sz w:val="28"/>
          <w:szCs w:val="28"/>
          <w:vertAlign w:val="superscript"/>
          <w:lang w:eastAsia="ar-SA"/>
        </w:rPr>
      </w:pPr>
      <w:r>
        <w:rPr>
          <w:rFonts w:eastAsia="Times New Roman" w:cs="Times New Roman"/>
          <w:sz w:val="28"/>
          <w:szCs w:val="28"/>
          <w:lang w:eastAsia="ar-SA"/>
        </w:rPr>
        <w:t>__</w:t>
      </w:r>
      <w:r w:rsidR="006F79FE" w:rsidRPr="00280FDE">
        <w:rPr>
          <w:rFonts w:eastAsia="Times New Roman" w:cs="Times New Roman"/>
          <w:sz w:val="28"/>
          <w:szCs w:val="28"/>
          <w:lang w:eastAsia="ar-SA"/>
        </w:rPr>
        <w:t>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(юридический адрес Участника)</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предлагает заключить Договор:</w:t>
      </w:r>
    </w:p>
    <w:p w:rsidR="006F79FE" w:rsidRPr="00280FDE" w:rsidRDefault="009C0EEE" w:rsidP="00280FDE">
      <w:pPr>
        <w:suppressAutoHyphens/>
        <w:spacing w:line="240" w:lineRule="auto"/>
        <w:jc w:val="both"/>
        <w:rPr>
          <w:rFonts w:eastAsia="Times New Roman" w:cs="Times New Roman"/>
          <w:sz w:val="28"/>
          <w:szCs w:val="28"/>
          <w:vertAlign w:val="superscript"/>
          <w:lang w:eastAsia="ar-SA"/>
        </w:rPr>
      </w:pPr>
      <w:r>
        <w:rPr>
          <w:rFonts w:eastAsia="Times New Roman" w:cs="Times New Roman"/>
          <w:sz w:val="28"/>
          <w:szCs w:val="28"/>
          <w:lang w:eastAsia="ar-SA"/>
        </w:rPr>
        <w:t>__</w:t>
      </w:r>
      <w:r w:rsidR="006F79FE" w:rsidRPr="00280FDE">
        <w:rPr>
          <w:rFonts w:eastAsia="Times New Roman" w:cs="Times New Roman"/>
          <w:sz w:val="28"/>
          <w:szCs w:val="28"/>
          <w:lang w:eastAsia="ar-SA"/>
        </w:rPr>
        <w:t>____________________________________________________________________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(краткое описание выполняемых работ)</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280FDE" w:rsidRDefault="00C54015" w:rsidP="00280FDE">
      <w:pPr>
        <w:suppressAutoHyphens/>
        <w:spacing w:line="240" w:lineRule="auto"/>
        <w:jc w:val="both"/>
        <w:rPr>
          <w:rFonts w:eastAsia="Times New Roman" w:cs="Times New Roman"/>
          <w:sz w:val="28"/>
          <w:szCs w:val="28"/>
          <w:lang w:eastAsia="ar-SA"/>
        </w:rPr>
      </w:pPr>
    </w:p>
    <w:tbl>
      <w:tblPr>
        <w:tblW w:w="0" w:type="auto"/>
        <w:tblLayout w:type="fixed"/>
        <w:tblLook w:val="0000" w:firstRow="0" w:lastRow="0" w:firstColumn="0" w:lastColumn="0" w:noHBand="0" w:noVBand="0"/>
      </w:tblPr>
      <w:tblGrid>
        <w:gridCol w:w="5184"/>
        <w:gridCol w:w="5184"/>
      </w:tblGrid>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Итоговая стоимость  заявки без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(итоговая стоимость, рублей, без НДС)</w:t>
            </w:r>
          </w:p>
        </w:tc>
      </w:tr>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кроме того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sz w:val="28"/>
                <w:szCs w:val="28"/>
                <w:vertAlign w:val="superscript"/>
                <w:lang w:eastAsia="ar-SA"/>
              </w:rPr>
              <w:t>(НДС по итоговой стоимости, рублей)</w:t>
            </w:r>
          </w:p>
        </w:tc>
      </w:tr>
      <w:tr w:rsidR="006F79FE" w:rsidRPr="00280FDE" w:rsidTr="006F79FE">
        <w:trPr>
          <w:cantSplit/>
        </w:trPr>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lang w:eastAsia="ar-SA"/>
              </w:rPr>
            </w:pPr>
            <w:r w:rsidRPr="00280FDE">
              <w:rPr>
                <w:rFonts w:eastAsia="Times New Roman" w:cs="Times New Roman"/>
                <w:b/>
                <w:bCs/>
                <w:sz w:val="28"/>
                <w:szCs w:val="28"/>
                <w:lang w:eastAsia="ar-SA"/>
              </w:rPr>
              <w:t>итого с НДС, руб.</w:t>
            </w:r>
          </w:p>
        </w:tc>
        <w:tc>
          <w:tcPr>
            <w:tcW w:w="5184" w:type="dxa"/>
            <w:shd w:val="clear" w:color="auto" w:fill="auto"/>
          </w:tcPr>
          <w:p w:rsidR="006F79FE" w:rsidRPr="00280FDE" w:rsidRDefault="006F79FE" w:rsidP="00280FDE">
            <w:pPr>
              <w:suppressAutoHyphens/>
              <w:spacing w:line="240" w:lineRule="auto"/>
              <w:jc w:val="both"/>
              <w:rPr>
                <w:rFonts w:eastAsia="Times New Roman" w:cs="Times New Roman"/>
                <w:b/>
                <w:bCs/>
                <w:sz w:val="28"/>
                <w:szCs w:val="28"/>
                <w:vertAlign w:val="superscript"/>
                <w:lang w:eastAsia="ar-SA"/>
              </w:rPr>
            </w:pPr>
            <w:r w:rsidRPr="00280FDE">
              <w:rPr>
                <w:rFonts w:eastAsia="Times New Roman" w:cs="Times New Roman"/>
                <w:b/>
                <w:bCs/>
                <w:sz w:val="28"/>
                <w:szCs w:val="28"/>
                <w:lang w:eastAsia="ar-SA"/>
              </w:rPr>
              <w:t>___________________________________</w:t>
            </w:r>
          </w:p>
          <w:p w:rsidR="006F79FE" w:rsidRPr="00280FDE" w:rsidRDefault="006F79FE" w:rsidP="00280FDE">
            <w:pPr>
              <w:suppressAutoHyphens/>
              <w:spacing w:line="240" w:lineRule="auto"/>
              <w:jc w:val="both"/>
              <w:rPr>
                <w:rFonts w:eastAsia="Calibri" w:cs="Times New Roman"/>
                <w:sz w:val="28"/>
                <w:szCs w:val="28"/>
                <w:lang w:eastAsia="ar-SA"/>
              </w:rPr>
            </w:pPr>
            <w:r w:rsidRPr="00280FDE">
              <w:rPr>
                <w:rFonts w:eastAsia="Times New Roman" w:cs="Times New Roman"/>
                <w:b/>
                <w:bCs/>
                <w:sz w:val="28"/>
                <w:szCs w:val="28"/>
                <w:vertAlign w:val="superscript"/>
                <w:lang w:eastAsia="ar-SA"/>
              </w:rPr>
              <w:t>(полная итоговая стоимость, рублей, с НДС)</w:t>
            </w:r>
          </w:p>
        </w:tc>
      </w:tr>
    </w:tbl>
    <w:p w:rsidR="00A96B59" w:rsidRPr="00280FDE" w:rsidRDefault="00A96B59" w:rsidP="00280FDE">
      <w:pPr>
        <w:suppressAutoHyphens/>
        <w:spacing w:line="240" w:lineRule="auto"/>
        <w:jc w:val="both"/>
        <w:rPr>
          <w:rFonts w:eastAsia="Times New Roman" w:cs="Times New Roman"/>
          <w:b/>
          <w:bCs/>
          <w:sz w:val="28"/>
          <w:szCs w:val="28"/>
          <w:lang w:eastAsia="ar-SA"/>
        </w:rPr>
      </w:pPr>
    </w:p>
    <w:p w:rsidR="006F79FE" w:rsidRPr="00280FDE" w:rsidRDefault="006F79FE" w:rsidP="00280FDE">
      <w:pPr>
        <w:suppressAutoHyphens/>
        <w:spacing w:line="240" w:lineRule="auto"/>
        <w:jc w:val="both"/>
        <w:rPr>
          <w:rFonts w:eastAsia="Times New Roman" w:cs="Times New Roman"/>
          <w:b/>
          <w:bCs/>
          <w:sz w:val="28"/>
          <w:szCs w:val="28"/>
          <w:lang w:eastAsia="ar-SA"/>
        </w:rPr>
      </w:pPr>
    </w:p>
    <w:p w:rsidR="00A96B59" w:rsidRDefault="00A96B59" w:rsidP="00280FDE">
      <w:pPr>
        <w:autoSpaceDE w:val="0"/>
        <w:autoSpaceDN w:val="0"/>
        <w:adjustRightInd w:val="0"/>
        <w:spacing w:line="240" w:lineRule="auto"/>
        <w:rPr>
          <w:rFonts w:eastAsia="Times New Roman" w:cs="Times New Roman"/>
          <w:b/>
          <w:sz w:val="28"/>
          <w:szCs w:val="28"/>
          <w:lang w:eastAsia="ru-RU"/>
        </w:rPr>
      </w:pPr>
      <w:r w:rsidRPr="00280FDE">
        <w:rPr>
          <w:rFonts w:eastAsia="Times New Roman" w:cs="Times New Roman"/>
          <w:b/>
          <w:sz w:val="28"/>
          <w:szCs w:val="28"/>
          <w:lang w:eastAsia="ru-RU"/>
        </w:rPr>
        <w:t>ПЛАН-ГРАФИК РАБОТ</w:t>
      </w:r>
    </w:p>
    <w:p w:rsidR="00E117A4" w:rsidRPr="00E117A4" w:rsidRDefault="00E117A4" w:rsidP="00E117A4">
      <w:pPr>
        <w:autoSpaceDE w:val="0"/>
        <w:autoSpaceDN w:val="0"/>
        <w:adjustRightInd w:val="0"/>
        <w:spacing w:line="240" w:lineRule="auto"/>
        <w:jc w:val="both"/>
        <w:rPr>
          <w:rFonts w:eastAsia="Times New Roman" w:cs="Times New Roman"/>
          <w:szCs w:val="24"/>
          <w:lang w:val="en-US" w:eastAsia="ru-RU"/>
        </w:rPr>
      </w:pPr>
    </w:p>
    <w:p w:rsidR="00E117A4" w:rsidRPr="00E117A4" w:rsidRDefault="00E117A4" w:rsidP="00E117A4">
      <w:pPr>
        <w:autoSpaceDE w:val="0"/>
        <w:autoSpaceDN w:val="0"/>
        <w:adjustRightInd w:val="0"/>
        <w:spacing w:line="240" w:lineRule="auto"/>
        <w:jc w:val="both"/>
        <w:rPr>
          <w:rFonts w:eastAsia="Times New Roman" w:cs="Times New Roman"/>
          <w:szCs w:val="24"/>
          <w:lang w:val="en-US"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9C0EEE"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9C0EEE" w:rsidRDefault="009C0EEE" w:rsidP="00B943D3">
            <w:pPr>
              <w:autoSpaceDE w:val="0"/>
              <w:autoSpaceDN w:val="0"/>
              <w:adjustRightInd w:val="0"/>
              <w:rPr>
                <w:b/>
                <w:lang w:eastAsia="ru-RU"/>
              </w:rPr>
            </w:pPr>
            <w:r>
              <w:rPr>
                <w:b/>
                <w:lang w:eastAsia="ru-RU"/>
              </w:rPr>
              <w:t xml:space="preserve">№ </w:t>
            </w:r>
            <w:proofErr w:type="spellStart"/>
            <w:r>
              <w:rPr>
                <w:b/>
                <w:lang w:eastAsia="ru-RU"/>
              </w:rPr>
              <w:t>п.п</w:t>
            </w:r>
            <w:proofErr w:type="spellEnd"/>
            <w:r>
              <w:rPr>
                <w:b/>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9C0EEE" w:rsidRDefault="009C0EEE" w:rsidP="00FB4E49">
            <w:pPr>
              <w:autoSpaceDE w:val="0"/>
              <w:autoSpaceDN w:val="0"/>
              <w:adjustRightInd w:val="0"/>
              <w:rPr>
                <w:b/>
                <w:lang w:eastAsia="ru-RU"/>
              </w:rPr>
            </w:pPr>
            <w:r>
              <w:rPr>
                <w:b/>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hideMark/>
          </w:tcPr>
          <w:p w:rsidR="009C0EEE" w:rsidRDefault="009C0EEE" w:rsidP="00B943D3">
            <w:pPr>
              <w:autoSpaceDE w:val="0"/>
              <w:autoSpaceDN w:val="0"/>
              <w:adjustRightInd w:val="0"/>
              <w:rPr>
                <w:b/>
                <w:lang w:eastAsia="ru-RU"/>
              </w:rPr>
            </w:pPr>
            <w:r>
              <w:rPr>
                <w:b/>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9C0EEE" w:rsidRDefault="009C0EEE" w:rsidP="00B943D3">
            <w:pPr>
              <w:autoSpaceDE w:val="0"/>
              <w:autoSpaceDN w:val="0"/>
              <w:adjustRightInd w:val="0"/>
              <w:rPr>
                <w:b/>
                <w:lang w:eastAsia="ru-RU"/>
              </w:rPr>
            </w:pPr>
            <w:r>
              <w:rPr>
                <w:b/>
                <w:lang w:eastAsia="ru-RU"/>
              </w:rPr>
              <w:t>Срок (период) выполнения работ</w:t>
            </w:r>
          </w:p>
        </w:tc>
      </w:tr>
      <w:tr w:rsidR="009C0EEE"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9C0EEE" w:rsidRPr="0081096D" w:rsidRDefault="009C0EEE" w:rsidP="00B943D3">
            <w:pPr>
              <w:autoSpaceDE w:val="0"/>
              <w:autoSpaceDN w:val="0"/>
              <w:adjustRightInd w:val="0"/>
              <w:rPr>
                <w:b/>
                <w:lang w:val="en-US" w:eastAsia="ru-RU"/>
              </w:rPr>
            </w:pPr>
            <w:r>
              <w:rPr>
                <w:b/>
                <w:lang w:val="en-US" w:eastAsia="ru-RU"/>
              </w:rPr>
              <w:t>I.</w:t>
            </w:r>
          </w:p>
        </w:tc>
        <w:tc>
          <w:tcPr>
            <w:tcW w:w="2195" w:type="dxa"/>
            <w:tcBorders>
              <w:top w:val="single" w:sz="4" w:space="0" w:color="auto"/>
              <w:left w:val="single" w:sz="4" w:space="0" w:color="auto"/>
              <w:bottom w:val="single" w:sz="4" w:space="0" w:color="auto"/>
              <w:right w:val="single" w:sz="4" w:space="0" w:color="auto"/>
            </w:tcBorders>
            <w:vAlign w:val="center"/>
          </w:tcPr>
          <w:p w:rsidR="009C0EEE" w:rsidRPr="00B54075" w:rsidRDefault="009C0EEE" w:rsidP="00B943D3">
            <w:pPr>
              <w:autoSpaceDE w:val="0"/>
              <w:autoSpaceDN w:val="0"/>
              <w:adjustRightInd w:val="0"/>
              <w:rPr>
                <w:b/>
                <w:lang w:eastAsia="ru-RU"/>
              </w:rPr>
            </w:pPr>
            <w:r>
              <w:rPr>
                <w:b/>
                <w:lang w:val="en-US" w:eastAsia="ru-RU"/>
              </w:rPr>
              <w:t>1-</w:t>
            </w:r>
            <w:r>
              <w:rPr>
                <w:b/>
                <w:lang w:eastAsia="ru-RU"/>
              </w:rPr>
              <w:t>8</w:t>
            </w:r>
          </w:p>
        </w:tc>
        <w:tc>
          <w:tcPr>
            <w:tcW w:w="4140" w:type="dxa"/>
            <w:tcBorders>
              <w:top w:val="single" w:sz="4" w:space="0" w:color="auto"/>
              <w:left w:val="single" w:sz="4" w:space="0" w:color="auto"/>
              <w:bottom w:val="single" w:sz="4" w:space="0" w:color="auto"/>
              <w:right w:val="single" w:sz="4" w:space="0" w:color="auto"/>
            </w:tcBorders>
            <w:vAlign w:val="center"/>
          </w:tcPr>
          <w:p w:rsidR="009C0EEE" w:rsidRPr="00F37484" w:rsidRDefault="009C0EEE" w:rsidP="00B943D3">
            <w:pPr>
              <w:rPr>
                <w:rFonts w:eastAsia="Calibri"/>
                <w:lang w:eastAsia="ru-RU"/>
              </w:rPr>
            </w:pPr>
            <w:r>
              <w:rPr>
                <w:rFonts w:eastAsia="Calibri"/>
                <w:lang w:eastAsia="ru-RU"/>
              </w:rPr>
              <w:t>Ремонт кровли из наплавляемых материалов</w:t>
            </w:r>
          </w:p>
        </w:tc>
        <w:tc>
          <w:tcPr>
            <w:tcW w:w="2880" w:type="dxa"/>
            <w:tcBorders>
              <w:top w:val="single" w:sz="4" w:space="0" w:color="auto"/>
              <w:left w:val="single" w:sz="4" w:space="0" w:color="auto"/>
              <w:bottom w:val="single" w:sz="4" w:space="0" w:color="auto"/>
              <w:right w:val="single" w:sz="4" w:space="0" w:color="auto"/>
            </w:tcBorders>
            <w:vAlign w:val="center"/>
          </w:tcPr>
          <w:p w:rsidR="009C0EEE" w:rsidRDefault="009C0EEE" w:rsidP="00B943D3">
            <w:pPr>
              <w:rPr>
                <w:rFonts w:ascii="Calibri" w:eastAsia="Calibri" w:hAnsi="Calibri"/>
                <w:lang w:eastAsia="ru-RU"/>
              </w:rPr>
            </w:pPr>
          </w:p>
        </w:tc>
      </w:tr>
      <w:tr w:rsidR="009C0EEE"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9C0EEE" w:rsidRPr="0081096D" w:rsidRDefault="009C0EEE" w:rsidP="00B943D3">
            <w:pPr>
              <w:autoSpaceDE w:val="0"/>
              <w:autoSpaceDN w:val="0"/>
              <w:adjustRightInd w:val="0"/>
              <w:rPr>
                <w:b/>
                <w:lang w:val="en-US" w:eastAsia="ru-RU"/>
              </w:rPr>
            </w:pPr>
            <w:r>
              <w:rPr>
                <w:b/>
                <w:lang w:val="en-US" w:eastAsia="ru-RU"/>
              </w:rPr>
              <w:t>II.</w:t>
            </w:r>
          </w:p>
        </w:tc>
        <w:tc>
          <w:tcPr>
            <w:tcW w:w="2195" w:type="dxa"/>
            <w:tcBorders>
              <w:top w:val="single" w:sz="4" w:space="0" w:color="auto"/>
              <w:left w:val="single" w:sz="4" w:space="0" w:color="auto"/>
              <w:bottom w:val="single" w:sz="4" w:space="0" w:color="auto"/>
              <w:right w:val="single" w:sz="4" w:space="0" w:color="auto"/>
            </w:tcBorders>
            <w:vAlign w:val="center"/>
          </w:tcPr>
          <w:p w:rsidR="009C0EEE" w:rsidRPr="00B54075" w:rsidRDefault="009C0EEE" w:rsidP="00B943D3">
            <w:pPr>
              <w:autoSpaceDE w:val="0"/>
              <w:autoSpaceDN w:val="0"/>
              <w:adjustRightInd w:val="0"/>
              <w:rPr>
                <w:b/>
                <w:lang w:eastAsia="ru-RU"/>
              </w:rPr>
            </w:pPr>
            <w:r>
              <w:rPr>
                <w:b/>
                <w:lang w:eastAsia="ru-RU"/>
              </w:rPr>
              <w:t>9</w:t>
            </w:r>
            <w:r>
              <w:rPr>
                <w:b/>
                <w:lang w:val="en-US" w:eastAsia="ru-RU"/>
              </w:rPr>
              <w:t>-1</w:t>
            </w:r>
            <w:r>
              <w:rPr>
                <w:b/>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9C0EEE" w:rsidRPr="0081096D" w:rsidRDefault="009C0EEE" w:rsidP="00B943D3">
            <w:pPr>
              <w:rPr>
                <w:rFonts w:eastAsia="Calibri"/>
                <w:lang w:eastAsia="ru-RU"/>
              </w:rPr>
            </w:pPr>
            <w:r>
              <w:rPr>
                <w:rFonts w:eastAsia="Calibri"/>
                <w:lang w:eastAsia="ru-RU"/>
              </w:rPr>
              <w:t>Ремонт парапетов и фонаря</w:t>
            </w:r>
          </w:p>
        </w:tc>
        <w:tc>
          <w:tcPr>
            <w:tcW w:w="2880" w:type="dxa"/>
            <w:tcBorders>
              <w:top w:val="single" w:sz="4" w:space="0" w:color="auto"/>
              <w:left w:val="single" w:sz="4" w:space="0" w:color="auto"/>
              <w:bottom w:val="single" w:sz="4" w:space="0" w:color="auto"/>
              <w:right w:val="single" w:sz="4" w:space="0" w:color="auto"/>
            </w:tcBorders>
            <w:vAlign w:val="center"/>
          </w:tcPr>
          <w:p w:rsidR="009C0EEE" w:rsidRDefault="009C0EEE" w:rsidP="00B943D3">
            <w:pPr>
              <w:rPr>
                <w:rFonts w:ascii="Calibri" w:eastAsia="Calibri" w:hAnsi="Calibri"/>
                <w:lang w:eastAsia="ru-RU"/>
              </w:rPr>
            </w:pPr>
          </w:p>
        </w:tc>
      </w:tr>
      <w:tr w:rsidR="009C0EEE"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9C0EEE" w:rsidRPr="0081096D" w:rsidRDefault="009C0EEE" w:rsidP="00B943D3">
            <w:pPr>
              <w:autoSpaceDE w:val="0"/>
              <w:autoSpaceDN w:val="0"/>
              <w:adjustRightInd w:val="0"/>
              <w:rPr>
                <w:b/>
                <w:lang w:val="en-US" w:eastAsia="ru-RU"/>
              </w:rPr>
            </w:pPr>
          </w:p>
        </w:tc>
        <w:tc>
          <w:tcPr>
            <w:tcW w:w="2195" w:type="dxa"/>
            <w:tcBorders>
              <w:top w:val="single" w:sz="4" w:space="0" w:color="auto"/>
              <w:left w:val="single" w:sz="4" w:space="0" w:color="auto"/>
              <w:bottom w:val="single" w:sz="4" w:space="0" w:color="auto"/>
              <w:right w:val="single" w:sz="4" w:space="0" w:color="auto"/>
            </w:tcBorders>
            <w:vAlign w:val="center"/>
          </w:tcPr>
          <w:p w:rsidR="009C0EEE" w:rsidRDefault="009C0EEE" w:rsidP="00B943D3">
            <w:pPr>
              <w:autoSpaceDE w:val="0"/>
              <w:autoSpaceDN w:val="0"/>
              <w:adjustRightInd w:val="0"/>
              <w:rPr>
                <w:b/>
                <w:lang w:eastAsia="ru-RU"/>
              </w:rPr>
            </w:pPr>
          </w:p>
        </w:tc>
        <w:tc>
          <w:tcPr>
            <w:tcW w:w="4140" w:type="dxa"/>
            <w:tcBorders>
              <w:top w:val="single" w:sz="4" w:space="0" w:color="auto"/>
              <w:left w:val="single" w:sz="4" w:space="0" w:color="auto"/>
              <w:bottom w:val="single" w:sz="4" w:space="0" w:color="auto"/>
              <w:right w:val="single" w:sz="4" w:space="0" w:color="auto"/>
            </w:tcBorders>
            <w:vAlign w:val="center"/>
          </w:tcPr>
          <w:p w:rsidR="009C0EEE" w:rsidRPr="00AF2D89" w:rsidRDefault="009C0EEE" w:rsidP="00B943D3">
            <w:pPr>
              <w:rPr>
                <w:rFonts w:eastAsia="Calibri"/>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9C0EEE" w:rsidRDefault="009C0EEE" w:rsidP="00B943D3">
            <w:pPr>
              <w:rPr>
                <w:rFonts w:ascii="Calibri" w:eastAsia="Calibri" w:hAnsi="Calibri"/>
                <w:lang w:eastAsia="ru-RU"/>
              </w:rPr>
            </w:pPr>
          </w:p>
        </w:tc>
      </w:tr>
    </w:tbl>
    <w:p w:rsidR="00E117A4" w:rsidRPr="00280FDE" w:rsidRDefault="00E117A4" w:rsidP="00E117A4">
      <w:pPr>
        <w:autoSpaceDE w:val="0"/>
        <w:autoSpaceDN w:val="0"/>
        <w:adjustRightInd w:val="0"/>
        <w:spacing w:line="240" w:lineRule="auto"/>
        <w:jc w:val="both"/>
        <w:rPr>
          <w:rFonts w:eastAsia="Times New Roman" w:cs="Times New Roman"/>
          <w:b/>
          <w:sz w:val="28"/>
          <w:szCs w:val="28"/>
          <w:lang w:eastAsia="ru-RU"/>
        </w:rPr>
      </w:pPr>
    </w:p>
    <w:p w:rsidR="00D83952" w:rsidRPr="00280FDE" w:rsidRDefault="00E117A4" w:rsidP="00280FDE">
      <w:pPr>
        <w:suppressAutoHyphens/>
        <w:spacing w:line="240" w:lineRule="auto"/>
        <w:ind w:firstLine="567"/>
        <w:jc w:val="both"/>
        <w:rPr>
          <w:rFonts w:eastAsia="Times New Roman" w:cs="Times New Roman"/>
          <w:sz w:val="28"/>
          <w:szCs w:val="28"/>
          <w:lang w:eastAsia="ar-SA"/>
        </w:rPr>
      </w:pPr>
      <w:r w:rsidRPr="00E117A4">
        <w:rPr>
          <w:rFonts w:eastAsia="Times New Roman" w:cs="Times New Roman"/>
          <w:b/>
          <w:bCs/>
          <w:sz w:val="28"/>
          <w:szCs w:val="28"/>
          <w:lang w:eastAsia="ru-RU"/>
        </w:rPr>
        <w:t xml:space="preserve">Срок выполнения работ: с момента подписания договора по </w:t>
      </w:r>
      <w:r w:rsidR="009C0EEE">
        <w:rPr>
          <w:rFonts w:eastAsia="Times New Roman" w:cs="Times New Roman"/>
          <w:b/>
          <w:bCs/>
          <w:sz w:val="28"/>
          <w:szCs w:val="28"/>
          <w:lang w:eastAsia="ru-RU"/>
        </w:rPr>
        <w:t>15.10</w:t>
      </w:r>
      <w:r w:rsidRPr="00E117A4">
        <w:rPr>
          <w:rFonts w:eastAsia="Times New Roman" w:cs="Times New Roman"/>
          <w:b/>
          <w:bCs/>
          <w:sz w:val="28"/>
          <w:szCs w:val="28"/>
          <w:lang w:eastAsia="ru-RU"/>
        </w:rPr>
        <w:t>.2015г</w:t>
      </w:r>
      <w:r w:rsidR="009C0EEE">
        <w:rPr>
          <w:rFonts w:eastAsia="Times New Roman" w:cs="Times New Roman"/>
          <w:b/>
          <w:bCs/>
          <w:sz w:val="28"/>
          <w:szCs w:val="28"/>
          <w:lang w:eastAsia="ru-RU"/>
        </w:rPr>
        <w:t>.</w:t>
      </w:r>
    </w:p>
    <w:p w:rsidR="00E117A4" w:rsidRDefault="00E117A4"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b/>
          <w:bCs/>
          <w:sz w:val="28"/>
          <w:szCs w:val="28"/>
          <w:lang w:eastAsia="ar-SA"/>
        </w:rPr>
      </w:pPr>
      <w:r w:rsidRPr="00280FDE">
        <w:rPr>
          <w:rFonts w:eastAsia="Times New Roman" w:cs="Times New Roman"/>
          <w:sz w:val="28"/>
          <w:szCs w:val="28"/>
          <w:lang w:eastAsia="ar-SA"/>
        </w:rPr>
        <w:t>Настоящее Предложение имеет правовой статус оферты и действует до «____»_______________________года.</w:t>
      </w:r>
    </w:p>
    <w:p w:rsidR="008E11E5" w:rsidRPr="00280FDE" w:rsidRDefault="008E11E5"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Настоящее Предложение дополняется следующими документами, включая неотъемлемые приложения:</w:t>
      </w:r>
    </w:p>
    <w:p w:rsidR="00687BEF" w:rsidRPr="00280FDE" w:rsidRDefault="00687BEF" w:rsidP="00280FDE">
      <w:pPr>
        <w:numPr>
          <w:ilvl w:val="0"/>
          <w:numId w:val="14"/>
        </w:numPr>
        <w:tabs>
          <w:tab w:val="left" w:pos="993"/>
        </w:tabs>
        <w:suppressAutoHyphens/>
        <w:spacing w:line="240" w:lineRule="auto"/>
        <w:ind w:left="993" w:hanging="426"/>
        <w:contextualSpacing/>
        <w:jc w:val="both"/>
        <w:rPr>
          <w:rFonts w:eastAsia="Calibri" w:cs="Times New Roman"/>
          <w:sz w:val="28"/>
          <w:szCs w:val="28"/>
          <w:lang w:eastAsia="ar-SA"/>
        </w:rPr>
      </w:pPr>
      <w:bookmarkStart w:id="123" w:name="_Ref55336334"/>
      <w:bookmarkStart w:id="124" w:name="_Ref55335818"/>
      <w:r w:rsidRPr="00280FDE">
        <w:rPr>
          <w:rFonts w:eastAsia="Times New Roman" w:cs="Times New Roman"/>
          <w:sz w:val="28"/>
          <w:szCs w:val="28"/>
          <w:lang w:eastAsia="ar-SA"/>
        </w:rPr>
        <w:t xml:space="preserve">Коммерческое предложение (форма 1)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_Ref55335821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Техническое предложение (форма 2</w:t>
      </w:r>
      <w:r w:rsidR="008E11E5" w:rsidRPr="00280FDE">
        <w:rPr>
          <w:rFonts w:eastAsia="Times New Roman" w:cs="Times New Roman"/>
          <w:sz w:val="28"/>
          <w:szCs w:val="28"/>
          <w:lang w:eastAsia="ar-SA"/>
        </w:rPr>
        <w:t xml:space="preserve"> - Локальная смета</w:t>
      </w:r>
      <w:r w:rsidRPr="00280FDE">
        <w:rPr>
          <w:rFonts w:eastAsia="Times New Roman" w:cs="Times New Roman"/>
          <w:sz w:val="28"/>
          <w:szCs w:val="28"/>
          <w:lang w:eastAsia="ar-SA"/>
        </w:rPr>
        <w:t>)</w:t>
      </w:r>
      <w:r w:rsidRPr="00280FDE">
        <w:rPr>
          <w:rFonts w:eastAsia="Times New Roman" w:cs="Times New Roman"/>
          <w:sz w:val="28"/>
          <w:szCs w:val="28"/>
          <w:lang w:eastAsia="ar-SA"/>
        </w:rPr>
        <w:fldChar w:fldCharType="end"/>
      </w:r>
      <w:bookmarkStart w:id="125" w:name="_Ref214869421"/>
      <w:r w:rsidRPr="00280FDE">
        <w:rPr>
          <w:rFonts w:eastAsia="Times New Roman" w:cs="Times New Roman"/>
          <w:sz w:val="28"/>
          <w:szCs w:val="28"/>
          <w:lang w:eastAsia="ar-SA"/>
        </w:rPr>
        <w:t xml:space="preserve">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bookmarkEnd w:id="125"/>
    </w:p>
    <w:p w:rsidR="00687BEF" w:rsidRPr="00280FDE" w:rsidRDefault="00687BEF" w:rsidP="00280FDE">
      <w:pPr>
        <w:numPr>
          <w:ilvl w:val="0"/>
          <w:numId w:val="14"/>
        </w:numPr>
        <w:tabs>
          <w:tab w:val="left" w:pos="993"/>
        </w:tabs>
        <w:suppressAutoHyphens/>
        <w:spacing w:after="200" w:line="240" w:lineRule="auto"/>
        <w:contextualSpacing/>
        <w:jc w:val="both"/>
        <w:rPr>
          <w:rFonts w:eastAsia="Calibri" w:cs="Times New Roman"/>
          <w:sz w:val="28"/>
          <w:szCs w:val="28"/>
          <w:lang w:eastAsia="ar-SA"/>
        </w:rPr>
      </w:pPr>
      <w:bookmarkStart w:id="126" w:name="_Ref214869451"/>
      <w:r w:rsidRPr="00280FDE">
        <w:rPr>
          <w:rFonts w:eastAsia="Times New Roman" w:cs="Times New Roman"/>
          <w:sz w:val="28"/>
          <w:szCs w:val="28"/>
          <w:lang w:eastAsia="ar-SA"/>
        </w:rPr>
        <w:t xml:space="preserve">Анкета участника (форма 3)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REF _Ref55336378 \h  \* MERGEFORMAT </w:instrText>
      </w:r>
      <w:r w:rsidRPr="00280FDE">
        <w:rPr>
          <w:rFonts w:eastAsia="Times New Roman" w:cs="Times New Roman"/>
          <w:sz w:val="28"/>
          <w:szCs w:val="28"/>
          <w:lang w:eastAsia="ar-SA"/>
        </w:rPr>
      </w:r>
      <w:r w:rsidRPr="00280FDE">
        <w:rPr>
          <w:rFonts w:eastAsia="Times New Roman" w:cs="Times New Roman"/>
          <w:sz w:val="28"/>
          <w:szCs w:val="28"/>
          <w:lang w:eastAsia="ar-SA"/>
        </w:rPr>
        <w:fldChar w:fldCharType="separate"/>
      </w:r>
      <w:r w:rsidRPr="00280FDE">
        <w:rPr>
          <w:rFonts w:eastAsia="Times New Roman" w:cs="Times New Roman"/>
          <w:sz w:val="28"/>
          <w:szCs w:val="28"/>
          <w:lang w:eastAsia="ar-SA"/>
        </w:rPr>
        <w:t xml:space="preserve">Справка о перечне и объемах выполнения договоров </w:t>
      </w:r>
      <w:r w:rsidRPr="00280FDE">
        <w:rPr>
          <w:rFonts w:cs="Times New Roman"/>
          <w:sz w:val="28"/>
          <w:szCs w:val="28"/>
        </w:rPr>
        <w:t>(форма 4)</w:t>
      </w:r>
      <w:r w:rsidRPr="00280FDE">
        <w:rPr>
          <w:rFonts w:eastAsia="Times New Roman" w:cs="Times New Roman"/>
          <w:sz w:val="28"/>
          <w:szCs w:val="28"/>
          <w:lang w:eastAsia="ar-SA"/>
        </w:rPr>
        <w:fldChar w:fldCharType="end"/>
      </w:r>
      <w:bookmarkEnd w:id="126"/>
      <w:r w:rsidR="00967499" w:rsidRPr="00280FDE">
        <w:rPr>
          <w:rFonts w:eastAsia="Times New Roman" w:cs="Times New Roman"/>
          <w:sz w:val="28"/>
          <w:szCs w:val="28"/>
          <w:lang w:eastAsia="ar-SA"/>
        </w:rPr>
        <w:t xml:space="preserve"> — на ____ </w:t>
      </w:r>
      <w:proofErr w:type="gramStart"/>
      <w:r w:rsidR="00967499" w:rsidRPr="00280FDE">
        <w:rPr>
          <w:rFonts w:eastAsia="Times New Roman" w:cs="Times New Roman"/>
          <w:sz w:val="28"/>
          <w:szCs w:val="28"/>
          <w:lang w:eastAsia="ar-SA"/>
        </w:rPr>
        <w:t>л</w:t>
      </w:r>
      <w:proofErr w:type="gramEnd"/>
      <w:r w:rsidR="00967499" w:rsidRPr="00280FDE">
        <w:rPr>
          <w:rFonts w:eastAsia="Times New Roman" w:cs="Times New Roman"/>
          <w:sz w:val="28"/>
          <w:szCs w:val="28"/>
          <w:lang w:eastAsia="ar-SA"/>
        </w:rPr>
        <w:t>;</w:t>
      </w:r>
    </w:p>
    <w:p w:rsidR="00687BEF" w:rsidRPr="00280FDE" w:rsidRDefault="00687BEF" w:rsidP="00280FDE">
      <w:pPr>
        <w:numPr>
          <w:ilvl w:val="0"/>
          <w:numId w:val="14"/>
        </w:numPr>
        <w:suppressAutoHyphens/>
        <w:spacing w:after="200" w:line="240" w:lineRule="auto"/>
        <w:contextualSpacing/>
        <w:jc w:val="left"/>
        <w:rPr>
          <w:rFonts w:eastAsia="Times New Roman" w:cs="Times New Roman"/>
          <w:sz w:val="28"/>
          <w:szCs w:val="28"/>
          <w:lang w:eastAsia="ar-SA"/>
        </w:rPr>
      </w:pPr>
      <w:r w:rsidRPr="00280FDE">
        <w:rPr>
          <w:rFonts w:eastAsia="Times New Roman" w:cs="Times New Roman"/>
          <w:sz w:val="28"/>
          <w:szCs w:val="28"/>
          <w:lang w:eastAsia="ar-SA"/>
        </w:rPr>
        <w:t xml:space="preserve">Справка о материально-технических ресурсах (форма 5)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suppressAutoHyphens/>
        <w:spacing w:after="200" w:line="240" w:lineRule="auto"/>
        <w:contextualSpacing/>
        <w:jc w:val="left"/>
        <w:rPr>
          <w:rFonts w:eastAsia="Times New Roman" w:cs="Times New Roman"/>
          <w:sz w:val="28"/>
          <w:szCs w:val="28"/>
          <w:lang w:eastAsia="ar-SA"/>
        </w:rPr>
      </w:pPr>
      <w:r w:rsidRPr="00280FDE">
        <w:rPr>
          <w:rFonts w:eastAsia="Times New Roman" w:cs="Times New Roman"/>
          <w:sz w:val="28"/>
          <w:szCs w:val="28"/>
          <w:lang w:eastAsia="ar-SA"/>
        </w:rPr>
        <w:t xml:space="preserve">Справка о кадровых ресурсах (форма 6)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87BEF" w:rsidRPr="00280FDE" w:rsidRDefault="00687BEF" w:rsidP="00280FDE">
      <w:pPr>
        <w:numPr>
          <w:ilvl w:val="0"/>
          <w:numId w:val="14"/>
        </w:numPr>
        <w:tabs>
          <w:tab w:val="left" w:pos="993"/>
        </w:tabs>
        <w:suppressAutoHyphens/>
        <w:spacing w:after="200" w:line="240" w:lineRule="auto"/>
        <w:ind w:left="993" w:hanging="426"/>
        <w:contextualSpacing/>
        <w:jc w:val="both"/>
        <w:rPr>
          <w:rFonts w:eastAsia="Times New Roman" w:cs="Times New Roman"/>
          <w:sz w:val="28"/>
          <w:szCs w:val="28"/>
          <w:lang w:eastAsia="ar-SA"/>
        </w:rPr>
      </w:pPr>
      <w:r w:rsidRPr="00280FDE">
        <w:rPr>
          <w:rFonts w:eastAsia="Times New Roman" w:cs="Times New Roman"/>
          <w:sz w:val="28"/>
          <w:szCs w:val="28"/>
          <w:lang w:eastAsia="ar-SA"/>
        </w:rPr>
        <w:t xml:space="preserve">Прочие документы (перечислить) — на ____ </w:t>
      </w:r>
      <w:proofErr w:type="gramStart"/>
      <w:r w:rsidRPr="00280FDE">
        <w:rPr>
          <w:rFonts w:eastAsia="Times New Roman" w:cs="Times New Roman"/>
          <w:sz w:val="28"/>
          <w:szCs w:val="28"/>
          <w:lang w:eastAsia="ar-SA"/>
        </w:rPr>
        <w:t>л</w:t>
      </w:r>
      <w:proofErr w:type="gramEnd"/>
      <w:r w:rsidRPr="00280FDE">
        <w:rPr>
          <w:rFonts w:eastAsia="Times New Roman" w:cs="Times New Roman"/>
          <w:sz w:val="28"/>
          <w:szCs w:val="28"/>
          <w:lang w:eastAsia="ar-SA"/>
        </w:rPr>
        <w:t>.</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jc w:val="both"/>
        <w:rPr>
          <w:rFonts w:eastAsia="Times New Roman" w:cs="Times New Roman"/>
          <w:sz w:val="28"/>
          <w:szCs w:val="28"/>
          <w:lang w:eastAsia="ar-SA"/>
        </w:rPr>
      </w:pPr>
      <w:bookmarkStart w:id="127" w:name="_Ref55336359"/>
      <w:bookmarkStart w:id="128" w:name="_Ref55335823"/>
      <w:bookmarkEnd w:id="123"/>
      <w:bookmarkEnd w:id="124"/>
      <w:r w:rsidRPr="00280FDE">
        <w:rPr>
          <w:rFonts w:eastAsia="Times New Roman" w:cs="Times New Roman"/>
          <w:sz w:val="28"/>
          <w:szCs w:val="28"/>
          <w:lang w:eastAsia="ar-SA"/>
        </w:rPr>
        <w:t>1.</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280FDE" w:rsidRDefault="006F79FE" w:rsidP="00280FDE">
      <w:pPr>
        <w:suppressAutoHyphens/>
        <w:spacing w:line="240" w:lineRule="auto"/>
        <w:jc w:val="both"/>
        <w:rPr>
          <w:rFonts w:eastAsia="Times New Roman" w:cs="Times New Roman"/>
          <w:b/>
          <w:sz w:val="28"/>
          <w:szCs w:val="28"/>
          <w:lang w:eastAsia="ar-SA"/>
        </w:rPr>
      </w:pPr>
      <w:r w:rsidRPr="00280FDE">
        <w:rPr>
          <w:rFonts w:eastAsia="Times New Roman" w:cs="Times New Roman"/>
          <w:sz w:val="28"/>
          <w:szCs w:val="28"/>
          <w:lang w:eastAsia="ar-SA"/>
        </w:rPr>
        <w:lastRenderedPageBreak/>
        <w:t>3.</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sidRPr="00280FDE">
        <w:rPr>
          <w:rFonts w:eastAsia="Times New Roman" w:cs="Times New Roman"/>
          <w:sz w:val="28"/>
          <w:szCs w:val="28"/>
          <w:lang w:eastAsia="ar-SA"/>
        </w:rPr>
        <w:t xml:space="preserve">. </w:t>
      </w:r>
      <w:r w:rsidRPr="00280FDE">
        <w:rPr>
          <w:rFonts w:eastAsia="Times New Roman" w:cs="Times New Roman"/>
          <w:sz w:val="28"/>
          <w:szCs w:val="28"/>
          <w:lang w:eastAsia="ar-SA"/>
        </w:rPr>
        <w:t>Цену следует указывать в формате ХХХ </w:t>
      </w:r>
      <w:proofErr w:type="spellStart"/>
      <w:r w:rsidRPr="00280FDE">
        <w:rPr>
          <w:rFonts w:eastAsia="Times New Roman" w:cs="Times New Roman"/>
          <w:sz w:val="28"/>
          <w:szCs w:val="28"/>
          <w:lang w:eastAsia="ar-SA"/>
        </w:rPr>
        <w:t>ХХХ</w:t>
      </w:r>
      <w:proofErr w:type="spellEnd"/>
      <w:r w:rsidRPr="00280FDE">
        <w:rPr>
          <w:rFonts w:eastAsia="Times New Roman" w:cs="Times New Roman"/>
          <w:sz w:val="28"/>
          <w:szCs w:val="28"/>
          <w:lang w:eastAsia="ar-SA"/>
        </w:rPr>
        <w:t> ХХХ</w:t>
      </w:r>
      <w:proofErr w:type="gramStart"/>
      <w:r w:rsidRPr="00280FDE">
        <w:rPr>
          <w:rFonts w:eastAsia="Times New Roman" w:cs="Times New Roman"/>
          <w:sz w:val="28"/>
          <w:szCs w:val="28"/>
          <w:lang w:eastAsia="ar-SA"/>
        </w:rPr>
        <w:t>,Х</w:t>
      </w:r>
      <w:proofErr w:type="gramEnd"/>
      <w:r w:rsidRPr="00280FDE">
        <w:rPr>
          <w:rFonts w:eastAsia="Times New Roman" w:cs="Times New Roman"/>
          <w:sz w:val="28"/>
          <w:szCs w:val="28"/>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00673C28" w:rsidRPr="00280FDE">
        <w:rPr>
          <w:rFonts w:eastAsia="Times New Roman" w:cs="Times New Roman"/>
          <w:b/>
          <w:sz w:val="28"/>
          <w:szCs w:val="28"/>
          <w:lang w:eastAsia="ar-SA"/>
        </w:rPr>
        <w:t>Цена работ по договору, указанная в заявке Участника, не должна превышать начальную (максимальную) цену дог</w:t>
      </w:r>
      <w:r w:rsidR="003D7567" w:rsidRPr="00280FDE">
        <w:rPr>
          <w:rFonts w:eastAsia="Times New Roman" w:cs="Times New Roman"/>
          <w:b/>
          <w:sz w:val="28"/>
          <w:szCs w:val="28"/>
          <w:lang w:eastAsia="ar-SA"/>
        </w:rPr>
        <w:t>овора, установленную Заказчиком,</w:t>
      </w:r>
      <w:r w:rsidRPr="00280FDE">
        <w:rPr>
          <w:rFonts w:eastAsia="Times New Roman" w:cs="Times New Roman"/>
          <w:b/>
          <w:sz w:val="28"/>
          <w:szCs w:val="28"/>
          <w:lang w:eastAsia="ar-SA"/>
        </w:rPr>
        <w:t xml:space="preserve"> </w:t>
      </w:r>
      <w:r w:rsidR="003D7567" w:rsidRPr="00280FDE">
        <w:rPr>
          <w:rFonts w:eastAsia="Times New Roman" w:cs="Times New Roman"/>
          <w:b/>
          <w:sz w:val="28"/>
          <w:szCs w:val="28"/>
          <w:lang w:eastAsia="ar-SA"/>
        </w:rPr>
        <w:t>в противном случае заявка Участника подлежит отклонению.</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5. </w:t>
      </w:r>
      <w:proofErr w:type="gramStart"/>
      <w:r w:rsidRPr="00280FDE">
        <w:rPr>
          <w:rFonts w:eastAsia="Times New Roman" w:cs="Times New Roman"/>
          <w:sz w:val="28"/>
          <w:szCs w:val="28"/>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6.</w:t>
      </w:r>
      <w:r w:rsidR="00E87306" w:rsidRPr="00280FDE">
        <w:rPr>
          <w:rFonts w:eastAsia="Times New Roman" w:cs="Times New Roman"/>
          <w:sz w:val="28"/>
          <w:szCs w:val="28"/>
          <w:lang w:eastAsia="ar-SA"/>
        </w:rPr>
        <w:t xml:space="preserve"> </w:t>
      </w:r>
      <w:r w:rsidRPr="00280FDE">
        <w:rPr>
          <w:rFonts w:eastAsia="Times New Roman" w:cs="Times New Roman"/>
          <w:sz w:val="28"/>
          <w:szCs w:val="28"/>
          <w:lang w:eastAsia="ar-SA"/>
        </w:rPr>
        <w:t>Письмо должно быть подписано и скреплено печатью</w:t>
      </w:r>
      <w:r w:rsidR="004236AE" w:rsidRPr="00280FDE">
        <w:rPr>
          <w:rFonts w:eastAsia="Times New Roman" w:cs="Times New Roman"/>
          <w:sz w:val="28"/>
          <w:szCs w:val="28"/>
          <w:lang w:eastAsia="ar-SA"/>
        </w:rPr>
        <w:t xml:space="preserve"> (при наличии) </w:t>
      </w:r>
      <w:r w:rsidRPr="00280FDE">
        <w:rPr>
          <w:rFonts w:eastAsia="Times New Roman" w:cs="Times New Roman"/>
          <w:sz w:val="28"/>
          <w:szCs w:val="28"/>
          <w:lang w:eastAsia="ar-SA"/>
        </w:rPr>
        <w:t>в соответствии с требованиями подпунктов.</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b/>
          <w:sz w:val="28"/>
          <w:szCs w:val="28"/>
          <w:lang w:eastAsia="ar-SA"/>
        </w:rPr>
      </w:pPr>
    </w:p>
    <w:p w:rsidR="006F79FE" w:rsidRDefault="006F79F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Default="009C0EEE" w:rsidP="00280FDE">
      <w:pPr>
        <w:suppressAutoHyphens/>
        <w:spacing w:line="240" w:lineRule="auto"/>
        <w:jc w:val="both"/>
        <w:rPr>
          <w:rFonts w:eastAsia="Times New Roman" w:cs="Times New Roman"/>
          <w:b/>
          <w:sz w:val="28"/>
          <w:szCs w:val="28"/>
          <w:lang w:eastAsia="ar-SA"/>
        </w:rPr>
      </w:pPr>
    </w:p>
    <w:p w:rsidR="009C0EEE" w:rsidRPr="00280FDE" w:rsidRDefault="009C0EEE"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F31E56" w:rsidRPr="00280FDE" w:rsidRDefault="00F31E56" w:rsidP="00280FDE">
      <w:pPr>
        <w:suppressAutoHyphens/>
        <w:spacing w:line="240" w:lineRule="auto"/>
        <w:jc w:val="both"/>
        <w:rPr>
          <w:rFonts w:eastAsia="Times New Roman" w:cs="Times New Roman"/>
          <w:b/>
          <w:sz w:val="28"/>
          <w:szCs w:val="28"/>
          <w:lang w:eastAsia="ar-SA"/>
        </w:rPr>
      </w:pPr>
    </w:p>
    <w:p w:rsidR="00091C5E" w:rsidRDefault="00091C5E"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Default="00FB4E49" w:rsidP="00280FDE">
      <w:pPr>
        <w:suppressAutoHyphens/>
        <w:spacing w:line="240" w:lineRule="auto"/>
        <w:jc w:val="both"/>
        <w:rPr>
          <w:rFonts w:eastAsia="Times New Roman" w:cs="Times New Roman"/>
          <w:b/>
          <w:sz w:val="28"/>
          <w:szCs w:val="28"/>
          <w:lang w:eastAsia="ar-SA"/>
        </w:rPr>
      </w:pPr>
    </w:p>
    <w:p w:rsidR="00FB4E49" w:rsidRPr="00280FDE" w:rsidRDefault="00FB4E49" w:rsidP="00280FDE">
      <w:pPr>
        <w:suppressAutoHyphens/>
        <w:spacing w:line="240" w:lineRule="auto"/>
        <w:jc w:val="both"/>
        <w:rPr>
          <w:rFonts w:eastAsia="Times New Roman" w:cs="Times New Roman"/>
          <w:b/>
          <w:sz w:val="28"/>
          <w:szCs w:val="28"/>
          <w:lang w:eastAsia="ar-SA"/>
        </w:rPr>
      </w:pPr>
    </w:p>
    <w:p w:rsidR="006F79FE" w:rsidRPr="00280FDE" w:rsidRDefault="006F79FE" w:rsidP="00280FDE">
      <w:pPr>
        <w:keepNext/>
        <w:suppressAutoHyphens/>
        <w:spacing w:before="240" w:after="60" w:line="240" w:lineRule="auto"/>
        <w:ind w:left="1134"/>
        <w:jc w:val="right"/>
        <w:outlineLvl w:val="1"/>
        <w:rPr>
          <w:rFonts w:eastAsia="Times New Roman" w:cs="Times New Roman"/>
          <w:b/>
          <w:bCs/>
          <w:iCs/>
          <w:sz w:val="28"/>
          <w:szCs w:val="28"/>
          <w:lang w:eastAsia="ar-SA"/>
        </w:rPr>
      </w:pPr>
      <w:bookmarkStart w:id="129" w:name="_Коммерческое_предложение_(форма"/>
      <w:bookmarkStart w:id="130" w:name="_Toc370824159"/>
      <w:bookmarkStart w:id="131" w:name="_Toc416344327"/>
      <w:bookmarkStart w:id="132" w:name="_Toc420669822"/>
      <w:bookmarkStart w:id="133" w:name="_Toc366762388"/>
      <w:bookmarkStart w:id="134" w:name="_Toc368061897"/>
      <w:bookmarkStart w:id="135" w:name="_Toc368062061"/>
      <w:bookmarkEnd w:id="129"/>
      <w:r w:rsidRPr="00280FDE">
        <w:rPr>
          <w:rFonts w:eastAsia="Times New Roman" w:cs="Times New Roman"/>
          <w:b/>
          <w:bCs/>
          <w:iCs/>
          <w:sz w:val="28"/>
          <w:szCs w:val="28"/>
          <w:lang w:eastAsia="ar-SA"/>
        </w:rPr>
        <w:lastRenderedPageBreak/>
        <w:t xml:space="preserve">Коммерческое предложение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1</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Start w:id="136" w:name="_Ref214868178"/>
      <w:bookmarkEnd w:id="130"/>
      <w:bookmarkEnd w:id="131"/>
      <w:bookmarkEnd w:id="132"/>
    </w:p>
    <w:p w:rsidR="006F79FE" w:rsidRPr="00280FDE" w:rsidRDefault="006F79FE" w:rsidP="00280FDE">
      <w:pPr>
        <w:tabs>
          <w:tab w:val="left" w:pos="425"/>
          <w:tab w:val="left" w:pos="567"/>
          <w:tab w:val="left" w:pos="709"/>
        </w:tabs>
        <w:suppressAutoHyphens/>
        <w:spacing w:line="240" w:lineRule="auto"/>
        <w:jc w:val="right"/>
        <w:rPr>
          <w:rFonts w:eastAsia="Times New Roman" w:cs="Times New Roman"/>
          <w:bCs/>
          <w:sz w:val="28"/>
          <w:szCs w:val="28"/>
          <w:lang w:eastAsia="ar-SA"/>
        </w:rPr>
      </w:pPr>
      <w:bookmarkStart w:id="137" w:name="_Toc370824160"/>
      <w:r w:rsidRPr="00280FDE">
        <w:rPr>
          <w:rFonts w:eastAsia="Times New Roman" w:cs="Times New Roman"/>
          <w:bCs/>
          <w:sz w:val="28"/>
          <w:szCs w:val="28"/>
          <w:lang w:eastAsia="ar-SA"/>
        </w:rPr>
        <w:t>Форма коммерческого предложения</w:t>
      </w:r>
      <w:bookmarkEnd w:id="133"/>
      <w:bookmarkEnd w:id="134"/>
      <w:bookmarkEnd w:id="135"/>
      <w:bookmarkEnd w:id="136"/>
      <w:bookmarkEnd w:id="137"/>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 xml:space="preserve">Приложение </w:t>
      </w: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SEQ "Приложение" \*Arabic </w:instrText>
      </w:r>
      <w:r w:rsidRPr="00280FDE">
        <w:rPr>
          <w:rFonts w:eastAsia="Times New Roman" w:cs="Times New Roman"/>
          <w:sz w:val="28"/>
          <w:szCs w:val="28"/>
          <w:lang w:eastAsia="ar-SA"/>
        </w:rPr>
        <w:fldChar w:fldCharType="separate"/>
      </w:r>
      <w:r w:rsidRPr="00280FDE">
        <w:rPr>
          <w:rFonts w:eastAsia="Times New Roman" w:cs="Times New Roman"/>
          <w:noProof/>
          <w:sz w:val="28"/>
          <w:szCs w:val="28"/>
          <w:lang w:eastAsia="ar-SA"/>
        </w:rPr>
        <w:t>1</w:t>
      </w:r>
      <w:r w:rsidRPr="00280FDE">
        <w:rPr>
          <w:rFonts w:eastAsia="Times New Roman" w:cs="Times New Roman"/>
          <w:noProof/>
          <w:sz w:val="28"/>
          <w:szCs w:val="28"/>
          <w:lang w:eastAsia="ar-SA"/>
        </w:rPr>
        <w:fldChar w:fldCharType="end"/>
      </w:r>
      <w:r w:rsidRPr="00280FDE">
        <w:rPr>
          <w:rFonts w:eastAsia="Times New Roman" w:cs="Times New Roman"/>
          <w:sz w:val="28"/>
          <w:szCs w:val="28"/>
          <w:lang w:eastAsia="ar-SA"/>
        </w:rPr>
        <w:t xml:space="preserve">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Коммерческое предложение</w:t>
      </w:r>
    </w:p>
    <w:p w:rsidR="006F79FE" w:rsidRPr="00280FDE" w:rsidRDefault="006F79FE"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и адрес Участника </w:t>
      </w:r>
      <w:r w:rsidR="004B5FB5" w:rsidRPr="00280FDE">
        <w:rPr>
          <w:rFonts w:eastAsia="Times New Roman" w:cs="Times New Roman"/>
          <w:sz w:val="28"/>
          <w:szCs w:val="28"/>
          <w:lang w:eastAsia="ar-SA"/>
        </w:rPr>
        <w:t xml:space="preserve">открытого одноэтапного </w:t>
      </w:r>
      <w:r w:rsidRPr="00280FDE">
        <w:rPr>
          <w:rFonts w:eastAsia="Times New Roman" w:cs="Times New Roman"/>
          <w:sz w:val="28"/>
          <w:szCs w:val="28"/>
          <w:lang w:eastAsia="ar-SA"/>
        </w:rPr>
        <w:t>запроса предложений: _____________________________</w:t>
      </w:r>
    </w:p>
    <w:p w:rsidR="00C73CC4" w:rsidRPr="00280FDE" w:rsidRDefault="00C73CC4" w:rsidP="00280FDE">
      <w:pPr>
        <w:suppressAutoHyphens/>
        <w:spacing w:line="240" w:lineRule="auto"/>
        <w:ind w:firstLine="567"/>
        <w:rPr>
          <w:rFonts w:eastAsia="Times New Roman" w:cs="Times New Roman"/>
          <w:sz w:val="28"/>
          <w:szCs w:val="28"/>
          <w:lang w:eastAsia="ar-SA"/>
        </w:rPr>
      </w:pPr>
    </w:p>
    <w:p w:rsidR="00C73CC4" w:rsidRPr="00280FDE" w:rsidRDefault="00C73CC4" w:rsidP="00280FDE">
      <w:pPr>
        <w:suppressAutoHyphens/>
        <w:spacing w:line="240" w:lineRule="auto"/>
        <w:rPr>
          <w:rFonts w:eastAsia="Times New Roman" w:cs="Times New Roman"/>
          <w:sz w:val="28"/>
          <w:szCs w:val="28"/>
          <w:lang w:eastAsia="ar-SA"/>
        </w:rPr>
      </w:pPr>
      <w:r w:rsidRPr="00280FDE">
        <w:rPr>
          <w:rFonts w:eastAsia="Calibri" w:cs="Times New Roman"/>
          <w:b/>
          <w:sz w:val="28"/>
          <w:szCs w:val="28"/>
          <w:lang w:eastAsia="ru-RU"/>
        </w:rPr>
        <w:t>ЛОКАЛЬНАЯ СМЕТА</w:t>
      </w: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C73CC4" w:rsidRPr="00280FDE" w:rsidRDefault="00C73CC4"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vertAlign w:val="superscript"/>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p>
    <w:p w:rsidR="00A96B59" w:rsidRPr="00280FDE" w:rsidRDefault="00A96B59" w:rsidP="00280FDE">
      <w:pPr>
        <w:suppressAutoHyphens/>
        <w:spacing w:line="240" w:lineRule="auto"/>
        <w:ind w:right="3684" w:firstLine="567"/>
        <w:jc w:val="both"/>
        <w:rPr>
          <w:rFonts w:eastAsia="Times New Roman" w:cs="Times New Roman"/>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C73CC4" w:rsidRPr="00280FDE" w:rsidRDefault="00673C28" w:rsidP="00280FDE">
      <w:pPr>
        <w:tabs>
          <w:tab w:val="left" w:pos="0"/>
        </w:tabs>
        <w:suppressAutoHyphens/>
        <w:spacing w:line="240" w:lineRule="auto"/>
        <w:jc w:val="both"/>
        <w:rPr>
          <w:rFonts w:eastAsia="Calibri" w:cs="Times New Roman"/>
          <w:sz w:val="28"/>
          <w:szCs w:val="28"/>
          <w:lang w:eastAsia="ar-SA"/>
        </w:rPr>
      </w:pPr>
      <w:bookmarkStart w:id="138" w:name="_Техническое_предложение_(форма"/>
      <w:bookmarkStart w:id="139" w:name="_Ref55336345"/>
      <w:bookmarkStart w:id="140" w:name="_Ref55335821"/>
      <w:bookmarkStart w:id="141" w:name="_Toc386464020"/>
      <w:bookmarkEnd w:id="138"/>
      <w:r w:rsidRPr="00280FDE">
        <w:rPr>
          <w:rFonts w:eastAsia="Calibri" w:cs="Times New Roman"/>
          <w:sz w:val="28"/>
          <w:szCs w:val="28"/>
          <w:lang w:eastAsia="ar-SA"/>
        </w:rPr>
        <w:t xml:space="preserve">1. </w:t>
      </w:r>
      <w:r w:rsidR="00C73CC4"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280FDE" w:rsidRDefault="00673C28" w:rsidP="00280FDE">
      <w:pPr>
        <w:tabs>
          <w:tab w:val="left" w:pos="567"/>
          <w:tab w:val="left" w:pos="1494"/>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2. </w:t>
      </w:r>
      <w:r w:rsidR="00C73CC4"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C73CC4" w:rsidRPr="00280FDE">
        <w:rPr>
          <w:rFonts w:eastAsia="Calibri" w:cs="Times New Roman"/>
          <w:sz w:val="28"/>
          <w:szCs w:val="28"/>
          <w:lang w:eastAsia="ar-SA"/>
        </w:rPr>
        <w:t>т.ч</w:t>
      </w:r>
      <w:proofErr w:type="spellEnd"/>
      <w:r w:rsidR="00C73CC4" w:rsidRPr="00280FDE">
        <w:rPr>
          <w:rFonts w:eastAsia="Calibri" w:cs="Times New Roman"/>
          <w:sz w:val="28"/>
          <w:szCs w:val="28"/>
          <w:lang w:eastAsia="ar-SA"/>
        </w:rPr>
        <w:t>. организационно-правовую форму) и свой адрес.</w:t>
      </w:r>
    </w:p>
    <w:p w:rsidR="00673C28" w:rsidRPr="00280FDE" w:rsidRDefault="00673C28" w:rsidP="00280FDE">
      <w:pPr>
        <w:tabs>
          <w:tab w:val="left" w:pos="0"/>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3. </w:t>
      </w:r>
      <w:r w:rsidR="00C73CC4" w:rsidRPr="00280FDE">
        <w:rPr>
          <w:rFonts w:eastAsia="Calibri" w:cs="Times New Roman"/>
          <w:sz w:val="28"/>
          <w:szCs w:val="28"/>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280FDE" w:rsidRDefault="00673C28" w:rsidP="00280FDE">
      <w:pPr>
        <w:tabs>
          <w:tab w:val="left" w:pos="0"/>
        </w:tabs>
        <w:suppressAutoHyphens/>
        <w:spacing w:line="240" w:lineRule="auto"/>
        <w:jc w:val="both"/>
        <w:rPr>
          <w:rFonts w:eastAsia="Calibri" w:cs="Times New Roman"/>
          <w:sz w:val="28"/>
          <w:szCs w:val="28"/>
          <w:lang w:eastAsia="ar-SA"/>
        </w:rPr>
      </w:pPr>
      <w:r w:rsidRPr="00280FDE">
        <w:rPr>
          <w:rFonts w:eastAsia="Calibri" w:cs="Times New Roman"/>
          <w:sz w:val="28"/>
          <w:szCs w:val="28"/>
          <w:lang w:eastAsia="ar-SA"/>
        </w:rPr>
        <w:t xml:space="preserve">4. </w:t>
      </w:r>
      <w:r w:rsidR="004B5FB5" w:rsidRPr="00280FDE">
        <w:rPr>
          <w:rFonts w:cs="Times New Roman"/>
          <w:sz w:val="28"/>
          <w:szCs w:val="28"/>
          <w:u w:val="single"/>
        </w:rPr>
        <w:t xml:space="preserve">Итоговая стоимость Коммерческого предложения (локальной сметы) </w:t>
      </w:r>
      <w:r w:rsidR="00FF162C" w:rsidRPr="00280FDE">
        <w:rPr>
          <w:rFonts w:cs="Times New Roman"/>
          <w:sz w:val="28"/>
          <w:szCs w:val="28"/>
          <w:u w:val="single"/>
        </w:rPr>
        <w:t>должна соответствовать итоговой стоимости  заявки</w:t>
      </w:r>
      <w:r w:rsidR="00FF162C" w:rsidRPr="00280FDE">
        <w:rPr>
          <w:rFonts w:cs="Times New Roman"/>
          <w:sz w:val="28"/>
          <w:szCs w:val="28"/>
        </w:rPr>
        <w:t>, указанной в Письме о подаче оферты.</w:t>
      </w:r>
    </w:p>
    <w:p w:rsidR="00E117A4" w:rsidRPr="00280FDE" w:rsidRDefault="002452AB" w:rsidP="00280FDE">
      <w:pPr>
        <w:spacing w:line="240" w:lineRule="auto"/>
        <w:jc w:val="both"/>
        <w:rPr>
          <w:rFonts w:cs="Times New Roman"/>
          <w:sz w:val="28"/>
          <w:szCs w:val="28"/>
          <w:lang w:eastAsia="ar-SA"/>
        </w:rPr>
      </w:pPr>
      <w:bookmarkStart w:id="142" w:name="_Toc405549290"/>
      <w:bookmarkEnd w:id="139"/>
      <w:bookmarkEnd w:id="140"/>
      <w:bookmarkEnd w:id="141"/>
      <w:r w:rsidRPr="00280FDE">
        <w:rPr>
          <w:rFonts w:cs="Times New Roman"/>
          <w:sz w:val="28"/>
          <w:szCs w:val="28"/>
          <w:lang w:eastAsia="ar-SA"/>
        </w:rPr>
        <w:t>5. В целях снижения общих затрат сил и времени Заказчика и Участника запроса предложений на подготовку Договора Локальная сме</w:t>
      </w:r>
      <w:r w:rsidR="00C301FA" w:rsidRPr="00280FDE">
        <w:rPr>
          <w:rFonts w:cs="Times New Roman"/>
          <w:sz w:val="28"/>
          <w:szCs w:val="28"/>
          <w:lang w:eastAsia="ar-SA"/>
        </w:rPr>
        <w:t>т</w:t>
      </w:r>
      <w:r w:rsidRPr="00280FDE">
        <w:rPr>
          <w:rFonts w:cs="Times New Roman"/>
          <w:sz w:val="28"/>
          <w:szCs w:val="28"/>
          <w:lang w:eastAsia="ar-SA"/>
        </w:rPr>
        <w:t>а долж</w:t>
      </w:r>
      <w:r w:rsidR="00C301FA" w:rsidRPr="00280FDE">
        <w:rPr>
          <w:rFonts w:cs="Times New Roman"/>
          <w:sz w:val="28"/>
          <w:szCs w:val="28"/>
          <w:lang w:eastAsia="ar-SA"/>
        </w:rPr>
        <w:t>на</w:t>
      </w:r>
      <w:r w:rsidRPr="00280FDE">
        <w:rPr>
          <w:rFonts w:cs="Times New Roman"/>
          <w:sz w:val="28"/>
          <w:szCs w:val="28"/>
          <w:lang w:eastAsia="ar-SA"/>
        </w:rPr>
        <w:t xml:space="preserve"> быть заполнен</w:t>
      </w:r>
      <w:r w:rsidR="00C301FA" w:rsidRPr="00280FDE">
        <w:rPr>
          <w:rFonts w:cs="Times New Roman"/>
          <w:sz w:val="28"/>
          <w:szCs w:val="28"/>
          <w:lang w:eastAsia="ar-SA"/>
        </w:rPr>
        <w:t>а</w:t>
      </w:r>
      <w:r w:rsidRPr="00280FDE">
        <w:rPr>
          <w:rFonts w:cs="Times New Roman"/>
          <w:sz w:val="28"/>
          <w:szCs w:val="28"/>
          <w:lang w:eastAsia="ar-SA"/>
        </w:rPr>
        <w:t xml:space="preserve"> таким образом, чтобы е</w:t>
      </w:r>
      <w:r w:rsidR="00C301FA" w:rsidRPr="00280FDE">
        <w:rPr>
          <w:rFonts w:cs="Times New Roman"/>
          <w:sz w:val="28"/>
          <w:szCs w:val="28"/>
          <w:lang w:eastAsia="ar-SA"/>
        </w:rPr>
        <w:t>е</w:t>
      </w:r>
      <w:r w:rsidRPr="00280FDE">
        <w:rPr>
          <w:rFonts w:cs="Times New Roman"/>
          <w:sz w:val="28"/>
          <w:szCs w:val="28"/>
          <w:lang w:eastAsia="ar-SA"/>
        </w:rPr>
        <w:t xml:space="preserve"> можно было без изменений включить в договор.</w:t>
      </w:r>
    </w:p>
    <w:p w:rsidR="0046059C" w:rsidRPr="00280FDE" w:rsidRDefault="0046059C" w:rsidP="00280FDE">
      <w:pPr>
        <w:pStyle w:val="2"/>
        <w:numPr>
          <w:ilvl w:val="0"/>
          <w:numId w:val="0"/>
        </w:numPr>
        <w:ind w:left="1134" w:hanging="1134"/>
        <w:jc w:val="right"/>
        <w:rPr>
          <w:rFonts w:ascii="Times New Roman" w:hAnsi="Times New Roman" w:cs="Times New Roman"/>
          <w:i w:val="0"/>
        </w:rPr>
      </w:pPr>
      <w:bookmarkStart w:id="143" w:name="_Toc416344328"/>
      <w:bookmarkStart w:id="144" w:name="_Toc420669823"/>
      <w:r w:rsidRPr="00280FDE">
        <w:rPr>
          <w:rFonts w:ascii="Times New Roman" w:hAnsi="Times New Roman" w:cs="Times New Roman"/>
          <w:i w:val="0"/>
        </w:rPr>
        <w:lastRenderedPageBreak/>
        <w:t xml:space="preserve">Техническое предложение (форма </w:t>
      </w:r>
      <w:r w:rsidRPr="00280FDE">
        <w:rPr>
          <w:rFonts w:ascii="Times New Roman" w:hAnsi="Times New Roman" w:cs="Times New Roman"/>
          <w:i w:val="0"/>
        </w:rPr>
        <w:fldChar w:fldCharType="begin"/>
      </w:r>
      <w:r w:rsidRPr="00280FDE">
        <w:rPr>
          <w:rFonts w:ascii="Times New Roman" w:hAnsi="Times New Roman" w:cs="Times New Roman"/>
          <w:i w:val="0"/>
        </w:rPr>
        <w:instrText xml:space="preserve"> SEQ "форма" \*Arabic </w:instrText>
      </w:r>
      <w:r w:rsidRPr="00280FDE">
        <w:rPr>
          <w:rFonts w:ascii="Times New Roman" w:hAnsi="Times New Roman" w:cs="Times New Roman"/>
          <w:i w:val="0"/>
        </w:rPr>
        <w:fldChar w:fldCharType="separate"/>
      </w:r>
      <w:r w:rsidRPr="00280FDE">
        <w:rPr>
          <w:rFonts w:ascii="Times New Roman" w:hAnsi="Times New Roman" w:cs="Times New Roman"/>
          <w:i w:val="0"/>
          <w:noProof/>
        </w:rPr>
        <w:t>2</w:t>
      </w:r>
      <w:r w:rsidRPr="00280FDE">
        <w:rPr>
          <w:rFonts w:ascii="Times New Roman" w:hAnsi="Times New Roman" w:cs="Times New Roman"/>
          <w:i w:val="0"/>
        </w:rPr>
        <w:fldChar w:fldCharType="end"/>
      </w:r>
      <w:r w:rsidRPr="00280FDE">
        <w:rPr>
          <w:rFonts w:ascii="Times New Roman" w:hAnsi="Times New Roman" w:cs="Times New Roman"/>
          <w:i w:val="0"/>
        </w:rPr>
        <w:t>)</w:t>
      </w:r>
      <w:bookmarkEnd w:id="142"/>
      <w:bookmarkEnd w:id="143"/>
      <w:bookmarkEnd w:id="144"/>
    </w:p>
    <w:p w:rsidR="0046059C" w:rsidRPr="00280FDE" w:rsidRDefault="0046059C" w:rsidP="00280FDE">
      <w:pPr>
        <w:suppressAutoHyphens/>
        <w:spacing w:line="240" w:lineRule="auto"/>
        <w:jc w:val="right"/>
        <w:rPr>
          <w:rFonts w:eastAsia="Times New Roman" w:cs="Times New Roman"/>
          <w:b/>
          <w:spacing w:val="36"/>
          <w:sz w:val="28"/>
          <w:szCs w:val="28"/>
          <w:lang w:eastAsia="ar-SA"/>
        </w:rPr>
      </w:pPr>
      <w:r w:rsidRPr="00280FDE">
        <w:rPr>
          <w:rFonts w:eastAsia="Calibri" w:cs="Times New Roman"/>
          <w:sz w:val="28"/>
          <w:szCs w:val="28"/>
          <w:lang w:eastAsia="ar-SA"/>
        </w:rPr>
        <w:t>Форма Технического предложения</w:t>
      </w:r>
    </w:p>
    <w:p w:rsidR="0046059C" w:rsidRPr="00280FDE" w:rsidRDefault="0046059C"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46059C" w:rsidRPr="00280FDE" w:rsidRDefault="0046059C"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 xml:space="preserve">Приложение </w:t>
      </w:r>
      <w:r w:rsidRPr="00280FDE">
        <w:rPr>
          <w:rFonts w:eastAsia="Times New Roman" w:cs="Times New Roman"/>
          <w:sz w:val="28"/>
          <w:szCs w:val="28"/>
          <w:lang w:eastAsia="ar-SA"/>
        </w:rPr>
        <w:fldChar w:fldCharType="begin"/>
      </w:r>
      <w:r w:rsidRPr="00280FDE">
        <w:rPr>
          <w:rFonts w:eastAsia="Times New Roman" w:cs="Times New Roman"/>
          <w:sz w:val="28"/>
          <w:szCs w:val="28"/>
          <w:lang w:eastAsia="ar-SA"/>
        </w:rPr>
        <w:instrText xml:space="preserve"> SEQ "Приложение" \*Arabic </w:instrText>
      </w:r>
      <w:r w:rsidRPr="00280FDE">
        <w:rPr>
          <w:rFonts w:eastAsia="Times New Roman" w:cs="Times New Roman"/>
          <w:sz w:val="28"/>
          <w:szCs w:val="28"/>
          <w:lang w:eastAsia="ar-SA"/>
        </w:rPr>
        <w:fldChar w:fldCharType="separate"/>
      </w:r>
      <w:r w:rsidRPr="00280FDE">
        <w:rPr>
          <w:rFonts w:eastAsia="Times New Roman" w:cs="Times New Roman"/>
          <w:noProof/>
          <w:sz w:val="28"/>
          <w:szCs w:val="28"/>
          <w:lang w:eastAsia="ar-SA"/>
        </w:rPr>
        <w:t>2</w:t>
      </w:r>
      <w:r w:rsidRPr="00280FDE">
        <w:rPr>
          <w:rFonts w:eastAsia="Times New Roman" w:cs="Times New Roman"/>
          <w:sz w:val="28"/>
          <w:szCs w:val="28"/>
          <w:lang w:eastAsia="ar-SA"/>
        </w:rPr>
        <w:fldChar w:fldCharType="end"/>
      </w:r>
      <w:r w:rsidRPr="00280FDE">
        <w:rPr>
          <w:rFonts w:eastAsia="Times New Roman" w:cs="Times New Roman"/>
          <w:sz w:val="28"/>
          <w:szCs w:val="28"/>
          <w:lang w:eastAsia="ar-SA"/>
        </w:rPr>
        <w:t xml:space="preserve">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73C28" w:rsidRPr="00280FDE" w:rsidRDefault="00673C28" w:rsidP="00280FDE">
      <w:pPr>
        <w:suppressAutoHyphens/>
        <w:spacing w:line="240" w:lineRule="auto"/>
        <w:rPr>
          <w:rFonts w:eastAsia="Times New Roman" w:cs="Times New Roman"/>
          <w:b/>
          <w:sz w:val="28"/>
          <w:szCs w:val="28"/>
          <w:lang w:eastAsia="ar-SA"/>
        </w:rPr>
      </w:pPr>
    </w:p>
    <w:p w:rsidR="0046059C" w:rsidRPr="00280FDE" w:rsidRDefault="0046059C"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Техническое предложение</w:t>
      </w:r>
    </w:p>
    <w:p w:rsidR="0046059C" w:rsidRPr="00280FDE" w:rsidRDefault="0046059C"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_________________________________</w:t>
      </w:r>
    </w:p>
    <w:p w:rsidR="004B5FB5" w:rsidRPr="00280FDE" w:rsidRDefault="004B5FB5"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внимательно ознакомился с требованиями, указанными в разделе 5 Технического задания Документации и </w:t>
      </w:r>
      <w:proofErr w:type="gramStart"/>
      <w:r w:rsidRPr="00280FDE">
        <w:rPr>
          <w:rFonts w:eastAsia="Times New Roman" w:cs="Times New Roman"/>
          <w:sz w:val="28"/>
          <w:szCs w:val="28"/>
          <w:lang w:eastAsia="ar-SA"/>
        </w:rPr>
        <w:t>согласен</w:t>
      </w:r>
      <w:proofErr w:type="gramEnd"/>
      <w:r w:rsidRPr="00280FDE">
        <w:rPr>
          <w:rFonts w:eastAsia="Times New Roman" w:cs="Times New Roman"/>
          <w:sz w:val="28"/>
          <w:szCs w:val="28"/>
          <w:lang w:eastAsia="ar-SA"/>
        </w:rPr>
        <w:t xml:space="preserve"> с ними.</w:t>
      </w:r>
    </w:p>
    <w:p w:rsidR="00EE2DA5" w:rsidRPr="00280FDE" w:rsidRDefault="00EE2DA5" w:rsidP="00280FDE">
      <w:pPr>
        <w:suppressAutoHyphens/>
        <w:spacing w:line="240" w:lineRule="auto"/>
        <w:jc w:val="both"/>
        <w:rPr>
          <w:rFonts w:eastAsia="Times New Roman" w:cs="Times New Roman"/>
          <w:sz w:val="28"/>
          <w:szCs w:val="28"/>
          <w:lang w:eastAsia="ar-SA"/>
        </w:rPr>
      </w:pPr>
    </w:p>
    <w:p w:rsidR="0046059C" w:rsidRPr="00280FDE" w:rsidRDefault="0046059C" w:rsidP="00280FDE">
      <w:pPr>
        <w:spacing w:line="240" w:lineRule="auto"/>
        <w:rPr>
          <w:rFonts w:cs="Times New Roman"/>
          <w:b/>
          <w:sz w:val="28"/>
          <w:szCs w:val="28"/>
        </w:rPr>
      </w:pPr>
      <w:r w:rsidRPr="00280FDE">
        <w:rPr>
          <w:rFonts w:cs="Times New Roman"/>
          <w:b/>
          <w:sz w:val="28"/>
          <w:szCs w:val="28"/>
        </w:rPr>
        <w:t>Состав и объем работ</w:t>
      </w:r>
    </w:p>
    <w:p w:rsidR="00E117A4" w:rsidRDefault="0046059C" w:rsidP="00E117A4">
      <w:pPr>
        <w:spacing w:line="240" w:lineRule="auto"/>
        <w:jc w:val="both"/>
        <w:rPr>
          <w:rFonts w:cs="Times New Roman"/>
          <w:sz w:val="28"/>
          <w:szCs w:val="28"/>
        </w:rPr>
      </w:pPr>
      <w:r w:rsidRPr="00280FDE">
        <w:rPr>
          <w:rFonts w:cs="Times New Roman"/>
          <w:sz w:val="28"/>
          <w:szCs w:val="28"/>
        </w:rPr>
        <w:t>Работы будут выполнены в надлежащем качестве, в установленные сроки и в полном объеме:</w:t>
      </w:r>
    </w:p>
    <w:p w:rsidR="00E117A4" w:rsidRPr="00E117A4" w:rsidRDefault="00E117A4" w:rsidP="00E117A4">
      <w:pPr>
        <w:tabs>
          <w:tab w:val="left" w:pos="993"/>
        </w:tabs>
        <w:spacing w:line="240" w:lineRule="auto"/>
        <w:ind w:left="567"/>
        <w:jc w:val="both"/>
        <w:rPr>
          <w:rFonts w:eastAsia="Times New Roman" w:cs="Times New Roman"/>
          <w:sz w:val="28"/>
          <w:szCs w:val="28"/>
          <w:lang w:eastAsia="ar-SA"/>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4897"/>
        <w:gridCol w:w="1830"/>
        <w:gridCol w:w="1778"/>
      </w:tblGrid>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w:t>
            </w:r>
            <w:r w:rsidRPr="004D6604">
              <w:rPr>
                <w:rFonts w:cs="Times New Roman"/>
                <w:szCs w:val="24"/>
                <w:lang w:eastAsia="ru-RU"/>
              </w:rPr>
              <w:br/>
            </w:r>
            <w:proofErr w:type="gramStart"/>
            <w:r w:rsidRPr="004D6604">
              <w:rPr>
                <w:rFonts w:cs="Times New Roman"/>
                <w:szCs w:val="24"/>
                <w:lang w:eastAsia="ru-RU"/>
              </w:rPr>
              <w:t>п</w:t>
            </w:r>
            <w:proofErr w:type="gramEnd"/>
            <w:r w:rsidRPr="004D6604">
              <w:rPr>
                <w:rFonts w:cs="Times New Roman"/>
                <w:szCs w:val="24"/>
                <w:lang w:eastAsia="ru-RU"/>
              </w:rPr>
              <w:t>/п</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Единица</w:t>
            </w:r>
            <w:r w:rsidRPr="004D6604">
              <w:rPr>
                <w:rFonts w:cs="Times New Roman"/>
                <w:szCs w:val="24"/>
                <w:lang w:eastAsia="ru-RU"/>
              </w:rPr>
              <w:br/>
              <w:t>измерения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Количество</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3</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4</w:t>
            </w:r>
          </w:p>
        </w:tc>
      </w:tr>
      <w:tr w:rsidR="009C0EEE" w:rsidRPr="002311A9" w:rsidTr="00B943D3">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tabs>
                <w:tab w:val="left" w:pos="2592"/>
                <w:tab w:val="left" w:pos="4570"/>
              </w:tabs>
              <w:rPr>
                <w:rFonts w:cs="Times New Roman"/>
                <w:szCs w:val="24"/>
                <w:lang w:eastAsia="ru-RU"/>
              </w:rPr>
            </w:pPr>
            <w:r w:rsidRPr="004D6604">
              <w:rPr>
                <w:rFonts w:cs="Times New Roman"/>
                <w:szCs w:val="24"/>
                <w:lang w:eastAsia="ru-RU"/>
              </w:rPr>
              <w:tab/>
            </w:r>
            <w:r w:rsidRPr="004D6604">
              <w:rPr>
                <w:rFonts w:cs="Times New Roman"/>
                <w:szCs w:val="24"/>
                <w:lang w:val="en-US" w:eastAsia="ru-RU"/>
              </w:rPr>
              <w:t>I</w:t>
            </w:r>
            <w:r w:rsidRPr="004D6604">
              <w:rPr>
                <w:rFonts w:cs="Times New Roman"/>
                <w:szCs w:val="24"/>
                <w:lang w:eastAsia="ru-RU"/>
              </w:rPr>
              <w:t>.Ремонт кровли из наплавляемых материалов</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Разборка кровли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786</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2</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Разборка примыканий кровель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80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3</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Устройство выравнивающих стяжек цементно-песчаных толщиной 15мм (ремонт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786</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4</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proofErr w:type="spellStart"/>
            <w:r w:rsidRPr="004D6604">
              <w:rPr>
                <w:rFonts w:cs="Times New Roman"/>
                <w:szCs w:val="24"/>
                <w:lang w:eastAsia="ru-RU"/>
              </w:rPr>
              <w:t>Огрунтовка</w:t>
            </w:r>
            <w:proofErr w:type="spellEnd"/>
            <w:r w:rsidRPr="004D6604">
              <w:rPr>
                <w:rFonts w:cs="Times New Roman"/>
                <w:szCs w:val="24"/>
                <w:lang w:eastAsia="ru-RU"/>
              </w:rPr>
              <w:t xml:space="preserve"> оснований из бетона или раствора под водоизоляционный кровельный ковер битумной грунтовкой с её приготовлением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786</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5</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tabs>
                <w:tab w:val="left" w:pos="275"/>
                <w:tab w:val="center" w:pos="550"/>
              </w:tabs>
              <w:rPr>
                <w:rFonts w:cs="Times New Roman"/>
                <w:szCs w:val="24"/>
                <w:lang w:eastAsia="ru-RU"/>
              </w:rPr>
            </w:pPr>
            <w:r w:rsidRPr="004D6604">
              <w:rPr>
                <w:rFonts w:cs="Times New Roman"/>
                <w:szCs w:val="24"/>
                <w:lang w:eastAsia="ru-RU"/>
              </w:rPr>
              <w:t>786</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6</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Установка флюгарок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proofErr w:type="spellStart"/>
            <w:proofErr w:type="gramStart"/>
            <w:r w:rsidRPr="004D6604">
              <w:rPr>
                <w:rFonts w:cs="Times New Roman"/>
                <w:szCs w:val="24"/>
                <w:lang w:eastAsia="ru-RU"/>
              </w:rPr>
              <w:t>шт</w:t>
            </w:r>
            <w:proofErr w:type="spellEnd"/>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7</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Смена карнизных свесов из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140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8</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Погрузка и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т</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10</w:t>
            </w:r>
          </w:p>
        </w:tc>
      </w:tr>
      <w:tr w:rsidR="009C0EEE" w:rsidRPr="002311A9" w:rsidTr="00B943D3">
        <w:tc>
          <w:tcPr>
            <w:tcW w:w="9923" w:type="dxa"/>
            <w:gridSpan w:val="4"/>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val="en-US" w:eastAsia="ru-RU"/>
              </w:rPr>
              <w:t>II</w:t>
            </w:r>
            <w:r w:rsidRPr="004D6604">
              <w:rPr>
                <w:rFonts w:cs="Times New Roman"/>
                <w:szCs w:val="24"/>
                <w:lang w:eastAsia="ru-RU"/>
              </w:rPr>
              <w:t>.Ремонт парапетов и фонаря</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9</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Сверление установками алмазного бурения вертикальных отверстий глубиной до 120мм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отверстия</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400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10</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 xml:space="preserve">Облицовка стен листами </w:t>
            </w:r>
            <w:proofErr w:type="spellStart"/>
            <w:proofErr w:type="gramStart"/>
            <w:r w:rsidRPr="004D6604">
              <w:rPr>
                <w:rFonts w:cs="Times New Roman"/>
                <w:szCs w:val="24"/>
                <w:lang w:eastAsia="ru-RU"/>
              </w:rPr>
              <w:t>асбесто</w:t>
            </w:r>
            <w:proofErr w:type="spellEnd"/>
            <w:r w:rsidRPr="004D6604">
              <w:rPr>
                <w:rFonts w:cs="Times New Roman"/>
                <w:szCs w:val="24"/>
                <w:lang w:eastAsia="ru-RU"/>
              </w:rPr>
              <w:t>-цементными</w:t>
            </w:r>
            <w:proofErr w:type="gram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170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11</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proofErr w:type="spellStart"/>
            <w:r w:rsidRPr="004D6604">
              <w:rPr>
                <w:rFonts w:cs="Times New Roman"/>
                <w:szCs w:val="24"/>
                <w:lang w:eastAsia="ru-RU"/>
              </w:rPr>
              <w:t>Огрунтовка</w:t>
            </w:r>
            <w:proofErr w:type="spellEnd"/>
            <w:r w:rsidRPr="004D6604">
              <w:rPr>
                <w:rFonts w:cs="Times New Roman"/>
                <w:szCs w:val="24"/>
                <w:lang w:eastAsia="ru-RU"/>
              </w:rPr>
              <w:t xml:space="preserve"> оснований под примыкания </w:t>
            </w:r>
            <w:proofErr w:type="spellStart"/>
            <w:r w:rsidRPr="004D6604">
              <w:rPr>
                <w:rFonts w:cs="Times New Roman"/>
                <w:szCs w:val="24"/>
                <w:lang w:eastAsia="ru-RU"/>
              </w:rPr>
              <w:t>праймером</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м</w:t>
            </w:r>
            <w:proofErr w:type="gramStart"/>
            <w:r w:rsidRPr="004D6604">
              <w:rPr>
                <w:rFonts w:cs="Times New Roman"/>
                <w:szCs w:val="24"/>
                <w:lang w:eastAsia="ru-RU"/>
              </w:rPr>
              <w:t>2</w:t>
            </w:r>
            <w:proofErr w:type="gramEnd"/>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170</w:t>
            </w:r>
          </w:p>
        </w:tc>
      </w:tr>
      <w:tr w:rsidR="009C0EEE" w:rsidRPr="002311A9" w:rsidTr="00B943D3">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12</w:t>
            </w:r>
          </w:p>
        </w:tc>
        <w:tc>
          <w:tcPr>
            <w:tcW w:w="4897"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 xml:space="preserve">Устройство примыканий кровель из </w:t>
            </w:r>
            <w:r w:rsidRPr="004D6604">
              <w:rPr>
                <w:rFonts w:cs="Times New Roman"/>
                <w:szCs w:val="24"/>
                <w:lang w:eastAsia="ru-RU"/>
              </w:rPr>
              <w:lastRenderedPageBreak/>
              <w:t>наплавляемых материалов к стенам и парапетам высотой до 600мм без фартуков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lastRenderedPageBreak/>
              <w:t>м</w:t>
            </w:r>
          </w:p>
        </w:tc>
        <w:tc>
          <w:tcPr>
            <w:tcW w:w="1778" w:type="dxa"/>
            <w:tcBorders>
              <w:top w:val="single" w:sz="4" w:space="0" w:color="000000"/>
              <w:left w:val="single" w:sz="4" w:space="0" w:color="000000"/>
              <w:bottom w:val="single" w:sz="4" w:space="0" w:color="000000"/>
              <w:right w:val="single" w:sz="4" w:space="0" w:color="000000"/>
            </w:tcBorders>
            <w:shd w:val="clear" w:color="auto" w:fill="auto"/>
          </w:tcPr>
          <w:p w:rsidR="009C0EEE" w:rsidRPr="004D6604" w:rsidRDefault="009C0EEE" w:rsidP="00B943D3">
            <w:pPr>
              <w:rPr>
                <w:rFonts w:cs="Times New Roman"/>
                <w:szCs w:val="24"/>
                <w:lang w:eastAsia="ru-RU"/>
              </w:rPr>
            </w:pPr>
            <w:r w:rsidRPr="004D6604">
              <w:rPr>
                <w:rFonts w:cs="Times New Roman"/>
                <w:szCs w:val="24"/>
                <w:lang w:eastAsia="ru-RU"/>
              </w:rPr>
              <w:t>232,5</w:t>
            </w:r>
          </w:p>
        </w:tc>
      </w:tr>
    </w:tbl>
    <w:p w:rsidR="00E117A4" w:rsidRPr="00E117A4" w:rsidRDefault="00E117A4" w:rsidP="00E117A4">
      <w:pPr>
        <w:spacing w:line="240" w:lineRule="auto"/>
        <w:jc w:val="both"/>
        <w:rPr>
          <w:rFonts w:cs="Times New Roman"/>
          <w:sz w:val="28"/>
          <w:szCs w:val="28"/>
        </w:rPr>
      </w:pPr>
    </w:p>
    <w:p w:rsidR="0046059C" w:rsidRPr="00280FDE" w:rsidRDefault="00E117A4" w:rsidP="00E117A4">
      <w:pPr>
        <w:spacing w:line="240" w:lineRule="auto"/>
        <w:jc w:val="both"/>
        <w:rPr>
          <w:rFonts w:eastAsia="Times New Roman" w:cs="Times New Roman"/>
          <w:color w:val="FF0000"/>
          <w:sz w:val="28"/>
          <w:szCs w:val="28"/>
          <w:lang w:eastAsia="ru-RU"/>
        </w:rPr>
      </w:pPr>
      <w:r w:rsidRPr="00280FDE">
        <w:rPr>
          <w:rFonts w:eastAsia="Times New Roman" w:cs="Times New Roman"/>
          <w:color w:val="FF0000"/>
          <w:sz w:val="28"/>
          <w:szCs w:val="28"/>
          <w:lang w:eastAsia="ru-RU"/>
        </w:rPr>
        <w:t xml:space="preserve"> </w:t>
      </w:r>
    </w:p>
    <w:p w:rsidR="0046059C" w:rsidRPr="00280FDE" w:rsidRDefault="00A61D5F" w:rsidP="00E117A4">
      <w:pPr>
        <w:spacing w:line="240" w:lineRule="auto"/>
        <w:jc w:val="both"/>
        <w:rPr>
          <w:rFonts w:eastAsia="Times New Roman" w:cs="Times New Roman"/>
          <w:b/>
          <w:color w:val="FF0000"/>
          <w:sz w:val="28"/>
          <w:szCs w:val="28"/>
          <w:lang w:eastAsia="ar-SA"/>
        </w:rPr>
      </w:pPr>
      <w:r w:rsidRPr="00280FDE">
        <w:rPr>
          <w:rFonts w:cs="Times New Roman"/>
          <w:b/>
          <w:sz w:val="28"/>
          <w:szCs w:val="28"/>
          <w:lang w:eastAsia="ru-RU"/>
        </w:rPr>
        <w:t>Гарантийный срок</w:t>
      </w:r>
      <w:r w:rsidR="00E117A4">
        <w:rPr>
          <w:rFonts w:cs="Times New Roman"/>
          <w:b/>
          <w:sz w:val="28"/>
          <w:szCs w:val="28"/>
          <w:lang w:eastAsia="ru-RU"/>
        </w:rPr>
        <w:t xml:space="preserve"> </w:t>
      </w:r>
      <w:r w:rsidR="00E117A4" w:rsidRPr="00E117A4">
        <w:rPr>
          <w:rFonts w:cs="Times New Roman"/>
          <w:sz w:val="28"/>
          <w:szCs w:val="28"/>
          <w:lang w:eastAsia="ru-RU"/>
        </w:rPr>
        <w:t xml:space="preserve">работ устанавливается в размере </w:t>
      </w:r>
      <w:r w:rsidR="00E117A4" w:rsidRPr="00E117A4">
        <w:rPr>
          <w:rFonts w:cs="Times New Roman"/>
          <w:b/>
          <w:sz w:val="28"/>
          <w:szCs w:val="28"/>
          <w:lang w:eastAsia="ru-RU"/>
        </w:rPr>
        <w:t>24 месяцев</w:t>
      </w:r>
      <w:r w:rsidR="00E117A4" w:rsidRPr="00E117A4">
        <w:rPr>
          <w:rFonts w:cs="Times New Roman"/>
          <w:sz w:val="28"/>
          <w:szCs w:val="28"/>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46059C" w:rsidRPr="00280FDE" w:rsidRDefault="0046059C"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46059C" w:rsidRPr="00280FDE" w:rsidRDefault="0046059C"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46059C" w:rsidRPr="00280FDE" w:rsidRDefault="0046059C" w:rsidP="00280FDE">
      <w:pPr>
        <w:suppressAutoHyphens/>
        <w:spacing w:line="240" w:lineRule="auto"/>
        <w:ind w:firstLine="567"/>
        <w:jc w:val="both"/>
        <w:rPr>
          <w:rFonts w:eastAsia="Times New Roman" w:cs="Times New Roman"/>
          <w:sz w:val="28"/>
          <w:szCs w:val="28"/>
          <w:lang w:eastAsia="ar-SA"/>
        </w:rPr>
      </w:pPr>
      <w:r w:rsidRPr="00280FDE">
        <w:rPr>
          <w:rFonts w:eastAsia="Times New Roman" w:cs="Times New Roman"/>
          <w:sz w:val="28"/>
          <w:szCs w:val="28"/>
          <w:lang w:eastAsia="ar-SA"/>
        </w:rPr>
        <w:t>____________________________________</w:t>
      </w:r>
    </w:p>
    <w:p w:rsidR="0046059C" w:rsidRPr="00280FDE" w:rsidRDefault="0046059C" w:rsidP="00280FDE">
      <w:pPr>
        <w:suppressAutoHyphens/>
        <w:spacing w:line="240" w:lineRule="auto"/>
        <w:ind w:firstLine="567"/>
        <w:jc w:val="both"/>
        <w:rPr>
          <w:rFonts w:eastAsia="Times New Roman" w:cs="Times New Roman"/>
          <w:sz w:val="28"/>
          <w:szCs w:val="28"/>
          <w:vertAlign w:val="superscript"/>
          <w:lang w:eastAsia="ar-SA"/>
        </w:rPr>
      </w:pPr>
    </w:p>
    <w:p w:rsidR="0046059C" w:rsidRPr="00280FDE" w:rsidRDefault="0046059C" w:rsidP="00280FDE">
      <w:pPr>
        <w:suppressAutoHyphens/>
        <w:spacing w:line="240" w:lineRule="auto"/>
        <w:ind w:right="3684" w:firstLine="567"/>
        <w:jc w:val="both"/>
        <w:rPr>
          <w:rFonts w:eastAsia="Times New Roman" w:cs="Times New Roman"/>
          <w:sz w:val="28"/>
          <w:szCs w:val="28"/>
          <w:vertAlign w:val="superscript"/>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EE2DA5" w:rsidRPr="00280FDE" w:rsidRDefault="00EE2DA5" w:rsidP="00280FDE">
      <w:pPr>
        <w:suppressAutoHyphens/>
        <w:spacing w:line="240" w:lineRule="auto"/>
        <w:ind w:right="3684" w:firstLine="567"/>
        <w:jc w:val="both"/>
        <w:rPr>
          <w:rFonts w:eastAsia="Times New Roman" w:cs="Times New Roman"/>
          <w:sz w:val="28"/>
          <w:szCs w:val="28"/>
          <w:lang w:eastAsia="ar-SA"/>
        </w:rPr>
      </w:pP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b/>
          <w:spacing w:val="36"/>
          <w:sz w:val="28"/>
          <w:szCs w:val="28"/>
          <w:lang w:eastAsia="ar-SA"/>
        </w:rPr>
      </w:pPr>
      <w:r w:rsidRPr="00280FDE">
        <w:rPr>
          <w:rFonts w:eastAsia="Times New Roman" w:cs="Times New Roman"/>
          <w:b/>
          <w:spacing w:val="36"/>
          <w:sz w:val="28"/>
          <w:szCs w:val="28"/>
          <w:lang w:eastAsia="ar-SA"/>
        </w:rPr>
        <w:t>конец формы</w:t>
      </w:r>
    </w:p>
    <w:p w:rsidR="0046059C" w:rsidRPr="00280FDE" w:rsidRDefault="0046059C"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46059C"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Pr="00280FDE" w:rsidRDefault="0046059C" w:rsidP="00280FDE">
      <w:pPr>
        <w:numPr>
          <w:ilvl w:val="0"/>
          <w:numId w:val="12"/>
        </w:numPr>
        <w:tabs>
          <w:tab w:val="clear" w:pos="1134"/>
          <w:tab w:val="left" w:pos="567"/>
          <w:tab w:val="num" w:pos="1276"/>
          <w:tab w:val="left" w:pos="1494"/>
        </w:tabs>
        <w:suppressAutoHyphens/>
        <w:spacing w:line="240" w:lineRule="auto"/>
        <w:ind w:left="567" w:hanging="567"/>
        <w:jc w:val="both"/>
        <w:rPr>
          <w:rFonts w:eastAsia="Calibri" w:cs="Times New Roman"/>
          <w:sz w:val="28"/>
          <w:szCs w:val="28"/>
          <w:lang w:eastAsia="ar-SA"/>
        </w:rPr>
      </w:pPr>
      <w:r w:rsidRPr="00280FDE">
        <w:rPr>
          <w:rFonts w:eastAsia="Calibri"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Pr="00280FDE">
        <w:rPr>
          <w:rFonts w:eastAsia="Calibri" w:cs="Times New Roman"/>
          <w:sz w:val="28"/>
          <w:szCs w:val="28"/>
          <w:lang w:eastAsia="ar-SA"/>
        </w:rPr>
        <w:t>т.ч</w:t>
      </w:r>
      <w:proofErr w:type="spellEnd"/>
      <w:r w:rsidRPr="00280FDE">
        <w:rPr>
          <w:rFonts w:eastAsia="Calibri" w:cs="Times New Roman"/>
          <w:sz w:val="28"/>
          <w:szCs w:val="28"/>
          <w:lang w:eastAsia="ar-SA"/>
        </w:rPr>
        <w:t>. организационно-правовую форму) и свой адрес.</w:t>
      </w: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47081C" w:rsidRPr="00280FDE" w:rsidRDefault="0047081C" w:rsidP="00280FDE">
      <w:pPr>
        <w:tabs>
          <w:tab w:val="left" w:pos="567"/>
          <w:tab w:val="left" w:pos="1494"/>
        </w:tabs>
        <w:suppressAutoHyphens/>
        <w:spacing w:line="240" w:lineRule="auto"/>
        <w:jc w:val="both"/>
        <w:rPr>
          <w:rFonts w:eastAsia="Calibri" w:cs="Times New Roman"/>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bookmarkStart w:id="145" w:name="_Ref214869550"/>
      <w:bookmarkStart w:id="146" w:name="_Toc386464021"/>
    </w:p>
    <w:p w:rsidR="0047081C" w:rsidRPr="00280FDE" w:rsidRDefault="0047081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Pr="00280FDE" w:rsidRDefault="00F33A8C" w:rsidP="00280FDE">
      <w:pPr>
        <w:spacing w:line="240" w:lineRule="auto"/>
        <w:rPr>
          <w:rFonts w:eastAsia="Times New Roman" w:cs="Times New Roman"/>
          <w:b/>
          <w:bCs/>
          <w:iCs/>
          <w:sz w:val="28"/>
          <w:szCs w:val="28"/>
          <w:lang w:eastAsia="ar-SA"/>
        </w:rPr>
      </w:pPr>
    </w:p>
    <w:p w:rsidR="00F33A8C" w:rsidRDefault="00F33A8C"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9C0EEE">
      <w:pPr>
        <w:spacing w:line="240" w:lineRule="auto"/>
        <w:jc w:val="both"/>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Default="00802C38" w:rsidP="00280FDE">
      <w:pPr>
        <w:spacing w:line="240" w:lineRule="auto"/>
        <w:rPr>
          <w:rFonts w:eastAsia="Times New Roman" w:cs="Times New Roman"/>
          <w:b/>
          <w:bCs/>
          <w:iCs/>
          <w:sz w:val="28"/>
          <w:szCs w:val="28"/>
          <w:lang w:eastAsia="ar-SA"/>
        </w:rPr>
      </w:pPr>
    </w:p>
    <w:p w:rsidR="00802C38" w:rsidRPr="00280FDE" w:rsidRDefault="00802C38" w:rsidP="00280FDE">
      <w:pPr>
        <w:spacing w:line="240" w:lineRule="auto"/>
        <w:rPr>
          <w:rFonts w:eastAsia="Times New Roman" w:cs="Times New Roman"/>
          <w:b/>
          <w:bCs/>
          <w:iCs/>
          <w:sz w:val="28"/>
          <w:szCs w:val="28"/>
          <w:lang w:eastAsia="ar-SA"/>
        </w:rPr>
      </w:pPr>
    </w:p>
    <w:p w:rsidR="00673C28" w:rsidRPr="00280FDE" w:rsidRDefault="00673C28" w:rsidP="00280FDE">
      <w:pPr>
        <w:spacing w:line="240" w:lineRule="auto"/>
        <w:rPr>
          <w:rFonts w:eastAsia="Times New Roman" w:cs="Times New Roman"/>
          <w:b/>
          <w:bCs/>
          <w:iCs/>
          <w:sz w:val="28"/>
          <w:szCs w:val="28"/>
          <w:lang w:eastAsia="ar-SA"/>
        </w:rPr>
      </w:pPr>
    </w:p>
    <w:p w:rsidR="00EE2DA5" w:rsidRPr="00280FDE" w:rsidRDefault="00EE2DA5" w:rsidP="00280FDE">
      <w:pPr>
        <w:spacing w:line="240" w:lineRule="auto"/>
        <w:jc w:val="both"/>
        <w:rPr>
          <w:rFonts w:eastAsia="Times New Roman" w:cs="Times New Roman"/>
          <w:b/>
          <w:bCs/>
          <w:iCs/>
          <w:sz w:val="28"/>
          <w:szCs w:val="28"/>
          <w:lang w:eastAsia="ar-SA"/>
        </w:rPr>
      </w:pPr>
      <w:bookmarkStart w:id="147" w:name="_Toc416344329"/>
    </w:p>
    <w:p w:rsidR="006F79FE" w:rsidRPr="00280FDE" w:rsidRDefault="006F79FE" w:rsidP="00280FDE">
      <w:pPr>
        <w:keepNext/>
        <w:suppressAutoHyphens/>
        <w:spacing w:before="240" w:after="60" w:line="240" w:lineRule="auto"/>
        <w:ind w:left="1134" w:hanging="1134"/>
        <w:jc w:val="right"/>
        <w:outlineLvl w:val="1"/>
        <w:rPr>
          <w:rFonts w:eastAsia="Times New Roman" w:cs="Times New Roman"/>
          <w:b/>
          <w:bCs/>
          <w:iCs/>
          <w:sz w:val="28"/>
          <w:szCs w:val="28"/>
          <w:lang w:eastAsia="ar-SA"/>
        </w:rPr>
      </w:pPr>
      <w:bookmarkStart w:id="148" w:name="_Toc420669824"/>
      <w:r w:rsidRPr="00280FDE">
        <w:rPr>
          <w:rFonts w:eastAsia="Times New Roman" w:cs="Times New Roman"/>
          <w:b/>
          <w:bCs/>
          <w:iCs/>
          <w:sz w:val="28"/>
          <w:szCs w:val="28"/>
          <w:lang w:eastAsia="ar-SA"/>
        </w:rPr>
        <w:lastRenderedPageBreak/>
        <w:t>Анкета Участника открытого одноэтапного запроса предложений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3</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27"/>
      <w:bookmarkEnd w:id="128"/>
      <w:bookmarkEnd w:id="145"/>
      <w:bookmarkEnd w:id="146"/>
      <w:bookmarkEnd w:id="147"/>
      <w:bookmarkEnd w:id="148"/>
    </w:p>
    <w:p w:rsidR="006F79FE" w:rsidRPr="00280FDE" w:rsidRDefault="006F79FE" w:rsidP="00280FDE">
      <w:pPr>
        <w:tabs>
          <w:tab w:val="left" w:pos="1494"/>
        </w:tabs>
        <w:suppressAutoHyphens/>
        <w:spacing w:after="120" w:line="240" w:lineRule="auto"/>
        <w:jc w:val="right"/>
        <w:rPr>
          <w:rFonts w:eastAsia="Times New Roman" w:cs="Times New Roman"/>
          <w:sz w:val="28"/>
          <w:szCs w:val="28"/>
          <w:lang w:eastAsia="ar-SA"/>
        </w:rPr>
      </w:pPr>
      <w:r w:rsidRPr="00280FDE">
        <w:rPr>
          <w:rFonts w:eastAsia="Times New Roman" w:cs="Times New Roman"/>
          <w:sz w:val="28"/>
          <w:szCs w:val="28"/>
          <w:lang w:eastAsia="ar-SA"/>
        </w:rPr>
        <w:t>Форма Анкеты Участника открытого одноэтапного запроса предложений</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3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Анкета Участника</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tbl>
      <w:tblPr>
        <w:tblW w:w="10554" w:type="dxa"/>
        <w:tblInd w:w="-176" w:type="dxa"/>
        <w:tblLayout w:type="fixed"/>
        <w:tblLook w:val="0000" w:firstRow="0" w:lastRow="0" w:firstColumn="0" w:lastColumn="0" w:noHBand="0" w:noVBand="0"/>
      </w:tblPr>
      <w:tblGrid>
        <w:gridCol w:w="710"/>
        <w:gridCol w:w="5154"/>
        <w:gridCol w:w="4690"/>
      </w:tblGrid>
      <w:tr w:rsidR="006F79FE" w:rsidRPr="00280FDE" w:rsidTr="009C0EEE">
        <w:trPr>
          <w:cantSplit/>
          <w:trHeight w:val="240"/>
          <w:tblHeader/>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pacing w:before="40" w:after="40" w:line="240" w:lineRule="auto"/>
              <w:ind w:left="57" w:right="57"/>
              <w:jc w:val="both"/>
              <w:rPr>
                <w:rFonts w:eastAsia="Calibri" w:cs="Times New Roman"/>
                <w:sz w:val="28"/>
                <w:szCs w:val="28"/>
                <w:lang w:eastAsia="ar-SA"/>
              </w:rPr>
            </w:pPr>
            <w:r w:rsidRPr="00280FDE">
              <w:rPr>
                <w:rFonts w:eastAsia="Times New Roman" w:cs="Times New Roman"/>
                <w:sz w:val="28"/>
                <w:szCs w:val="28"/>
                <w:lang w:eastAsia="ar-SA"/>
              </w:rPr>
              <w:t>Сведения об Участнике открытого одноэтапного запроса предложений</w:t>
            </w: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Height w:val="116"/>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C0EEE">
        <w:trPr>
          <w:cantSplit/>
        </w:trPr>
        <w:tc>
          <w:tcPr>
            <w:tcW w:w="710"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29"/>
              </w:numPr>
              <w:suppressAutoHyphens/>
              <w:snapToGrid w:val="0"/>
              <w:spacing w:after="60" w:line="240" w:lineRule="auto"/>
              <w:jc w:val="both"/>
              <w:rPr>
                <w:rFonts w:eastAsia="Times New Roman" w:cs="Times New Roman"/>
                <w:sz w:val="28"/>
                <w:szCs w:val="28"/>
                <w:lang w:eastAsia="ar-SA"/>
              </w:rPr>
            </w:pPr>
          </w:p>
        </w:tc>
        <w:tc>
          <w:tcPr>
            <w:tcW w:w="5154"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bl>
    <w:p w:rsidR="006F79FE" w:rsidRPr="00280FDE" w:rsidRDefault="006F79FE" w:rsidP="009C0EE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 xml:space="preserve">2.    Участник открытого одноэтапного запроса предложений указывает свое фирменное наименование (в </w:t>
      </w:r>
      <w:proofErr w:type="spellStart"/>
      <w:r w:rsidRPr="00280FDE">
        <w:rPr>
          <w:rFonts w:eastAsia="Times New Roman" w:cs="Times New Roman"/>
          <w:sz w:val="28"/>
          <w:szCs w:val="28"/>
          <w:lang w:eastAsia="ar-SA"/>
        </w:rPr>
        <w:t>т.ч</w:t>
      </w:r>
      <w:proofErr w:type="spellEnd"/>
      <w:r w:rsidRPr="00280FDE">
        <w:rPr>
          <w:rFonts w:eastAsia="Times New Roman" w:cs="Times New Roman"/>
          <w:sz w:val="28"/>
          <w:szCs w:val="28"/>
          <w:lang w:eastAsia="ar-SA"/>
        </w:rPr>
        <w:t>. организационно-правовую форму) и свой адрес.</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r w:rsidRPr="00280FDE">
        <w:rPr>
          <w:rFonts w:eastAsia="Times New Roman" w:cs="Times New Roman"/>
          <w:sz w:val="28"/>
          <w:szCs w:val="28"/>
          <w:lang w:eastAsia="ar-SA"/>
        </w:rPr>
        <w:t>4.     В графе 8 «Банковские реквизиты…» указываются реквизиты, которые будут использованы при заключении Договора.</w:t>
      </w:r>
    </w:p>
    <w:p w:rsidR="006F79FE" w:rsidRPr="00280FDE" w:rsidRDefault="006F79FE" w:rsidP="00280FDE">
      <w:pPr>
        <w:tabs>
          <w:tab w:val="left" w:pos="0"/>
        </w:tabs>
        <w:suppressAutoHyphens/>
        <w:spacing w:line="240" w:lineRule="auto"/>
        <w:ind w:left="426" w:hanging="426"/>
        <w:jc w:val="both"/>
        <w:rPr>
          <w:rFonts w:eastAsia="Times New Roman" w:cs="Times New Roman"/>
          <w:sz w:val="28"/>
          <w:szCs w:val="28"/>
          <w:lang w:eastAsia="ar-SA"/>
        </w:rPr>
      </w:pPr>
    </w:p>
    <w:p w:rsidR="00802C38" w:rsidRPr="00280FDE" w:rsidRDefault="00802C38" w:rsidP="009C0EEE">
      <w:pPr>
        <w:tabs>
          <w:tab w:val="left" w:pos="0"/>
        </w:tabs>
        <w:suppressAutoHyphens/>
        <w:spacing w:line="240" w:lineRule="auto"/>
        <w:jc w:val="both"/>
        <w:rPr>
          <w:rFonts w:eastAsia="Times New Roman" w:cs="Times New Roman"/>
          <w:b/>
          <w:sz w:val="28"/>
          <w:szCs w:val="28"/>
          <w:lang w:eastAsia="ar-SA"/>
        </w:rPr>
      </w:pPr>
    </w:p>
    <w:p w:rsidR="006F79FE" w:rsidRPr="00280FDE" w:rsidRDefault="006F79FE" w:rsidP="00280FDE">
      <w:pPr>
        <w:keepNext/>
        <w:suppressAutoHyphens/>
        <w:spacing w:before="240" w:after="60" w:line="240" w:lineRule="auto"/>
        <w:jc w:val="right"/>
        <w:outlineLvl w:val="1"/>
        <w:rPr>
          <w:rFonts w:eastAsia="Times New Roman" w:cs="Times New Roman"/>
          <w:b/>
          <w:bCs/>
          <w:i/>
          <w:iCs/>
          <w:sz w:val="28"/>
          <w:szCs w:val="28"/>
          <w:lang w:eastAsia="ar-SA"/>
        </w:rPr>
      </w:pPr>
      <w:bookmarkStart w:id="149" w:name="_Справка_о_перечне"/>
      <w:bookmarkStart w:id="150" w:name="_Ref55336378"/>
      <w:bookmarkStart w:id="151" w:name="_Toc386464022"/>
      <w:bookmarkStart w:id="152" w:name="_Toc416344330"/>
      <w:bookmarkStart w:id="153" w:name="_Toc420669825"/>
      <w:bookmarkEnd w:id="122"/>
      <w:bookmarkEnd w:id="149"/>
      <w:r w:rsidRPr="00280FDE">
        <w:rPr>
          <w:rFonts w:eastAsia="Times New Roman" w:cs="Times New Roman"/>
          <w:b/>
          <w:bCs/>
          <w:iCs/>
          <w:sz w:val="28"/>
          <w:szCs w:val="28"/>
          <w:lang w:eastAsia="ar-SA"/>
        </w:rPr>
        <w:lastRenderedPageBreak/>
        <w:t>Справка о перечне и годовых объемах выполнения аналогичных договоров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4</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50"/>
      <w:bookmarkEnd w:id="151"/>
      <w:bookmarkEnd w:id="152"/>
      <w:bookmarkEnd w:id="153"/>
    </w:p>
    <w:p w:rsidR="006F79FE" w:rsidRPr="00280FDE" w:rsidRDefault="006F79FE" w:rsidP="00280FDE">
      <w:pPr>
        <w:tabs>
          <w:tab w:val="left" w:pos="1494"/>
        </w:tabs>
        <w:suppressAutoHyphens/>
        <w:spacing w:after="120" w:line="240" w:lineRule="auto"/>
        <w:ind w:left="1314"/>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Справки о перечне и годовых объемах выполнения аналогичных договоров</w:t>
      </w:r>
      <w:r w:rsidRPr="00280FDE">
        <w:rPr>
          <w:rFonts w:eastAsia="Times New Roman" w:cs="Times New Roman"/>
          <w:b/>
          <w:sz w:val="28"/>
          <w:szCs w:val="28"/>
          <w:lang w:eastAsia="ar-SA"/>
        </w:rPr>
        <w:t xml:space="preserve"> </w:t>
      </w:r>
    </w:p>
    <w:p w:rsidR="006F79FE" w:rsidRPr="00280FDE" w:rsidRDefault="006F79FE"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6F79FE" w:rsidRPr="00280FDE" w:rsidRDefault="006F79FE" w:rsidP="00280FDE">
      <w:pPr>
        <w:suppressAutoHyphens/>
        <w:spacing w:line="240" w:lineRule="auto"/>
        <w:jc w:val="right"/>
        <w:rPr>
          <w:rFonts w:eastAsia="Times New Roman" w:cs="Times New Roman"/>
          <w:sz w:val="28"/>
          <w:szCs w:val="28"/>
          <w:lang w:eastAsia="ar-SA"/>
        </w:rPr>
      </w:pPr>
    </w:p>
    <w:p w:rsidR="006F79FE" w:rsidRPr="00280FDE" w:rsidRDefault="006F79FE"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4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6F79FE" w:rsidRPr="00280FDE" w:rsidRDefault="006F79FE"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Справка о перечне и объемах выполнения аналогичных договоров</w:t>
      </w:r>
      <w:r w:rsidR="00546D64">
        <w:rPr>
          <w:rFonts w:eastAsia="Times New Roman" w:cs="Times New Roman"/>
          <w:b/>
          <w:sz w:val="28"/>
          <w:szCs w:val="28"/>
          <w:lang w:eastAsia="ar-SA"/>
        </w:rPr>
        <w:t>*</w:t>
      </w:r>
    </w:p>
    <w:p w:rsidR="000E3853" w:rsidRDefault="009C0EEE" w:rsidP="00280FDE">
      <w:pPr>
        <w:suppressAutoHyphens/>
        <w:spacing w:line="240" w:lineRule="auto"/>
        <w:rPr>
          <w:rFonts w:cs="Times New Roman"/>
          <w:sz w:val="28"/>
          <w:szCs w:val="28"/>
          <w:lang w:eastAsia="ru-RU"/>
        </w:rPr>
      </w:pPr>
      <w:r w:rsidRPr="00A73A48">
        <w:rPr>
          <w:rFonts w:cs="Times New Roman"/>
          <w:sz w:val="28"/>
          <w:szCs w:val="28"/>
          <w:lang w:eastAsia="ru-RU"/>
        </w:rPr>
        <w:t>на выполнение</w:t>
      </w:r>
      <w:r w:rsidRPr="009C0EEE">
        <w:rPr>
          <w:rFonts w:cs="Times New Roman"/>
          <w:sz w:val="28"/>
          <w:szCs w:val="28"/>
          <w:lang w:eastAsia="ru-RU"/>
        </w:rPr>
        <w:t xml:space="preserve"> работ по ремонту кровли </w:t>
      </w:r>
    </w:p>
    <w:p w:rsidR="009C0EEE" w:rsidRPr="00280FDE" w:rsidRDefault="009C0EEE" w:rsidP="00280FDE">
      <w:pPr>
        <w:suppressAutoHyphens/>
        <w:spacing w:line="240" w:lineRule="auto"/>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6F79FE" w:rsidRPr="00280FDE" w:rsidRDefault="006F79FE" w:rsidP="00280FDE">
      <w:pPr>
        <w:suppressAutoHyphens/>
        <w:spacing w:line="240" w:lineRule="auto"/>
        <w:jc w:val="both"/>
        <w:rPr>
          <w:rFonts w:eastAsia="Times New Roman" w:cs="Times New Roman"/>
          <w:sz w:val="28"/>
          <w:szCs w:val="28"/>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p w:rsidR="006F79FE" w:rsidRPr="00280FDE" w:rsidRDefault="006F79FE" w:rsidP="00280FDE">
            <w:pPr>
              <w:keepNext/>
              <w:suppressAutoHyphens/>
              <w:spacing w:before="40" w:after="40" w:line="240" w:lineRule="auto"/>
              <w:ind w:left="57" w:right="5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2839" w:type="dxa"/>
            <w:tcBorders>
              <w:top w:val="single" w:sz="4" w:space="0" w:color="000000"/>
              <w:left w:val="single" w:sz="4" w:space="0" w:color="000000"/>
              <w:bottom w:val="single" w:sz="4" w:space="0" w:color="000000"/>
            </w:tcBorders>
            <w:shd w:val="clear" w:color="auto" w:fill="auto"/>
          </w:tcPr>
          <w:p w:rsidR="0047081C" w:rsidRPr="00280FDE" w:rsidRDefault="006F79FE" w:rsidP="00280FDE">
            <w:pPr>
              <w:keepNext/>
              <w:suppressAutoHyphens/>
              <w:snapToGrid w:val="0"/>
              <w:spacing w:before="40" w:after="40" w:line="240" w:lineRule="auto"/>
              <w:ind w:left="57" w:right="57"/>
              <w:jc w:val="both"/>
              <w:rPr>
                <w:rFonts w:eastAsia="Times New Roman" w:cs="Times New Roman"/>
                <w:i/>
                <w:sz w:val="28"/>
                <w:szCs w:val="28"/>
                <w:lang w:eastAsia="ar-SA"/>
              </w:rPr>
            </w:pPr>
            <w:proofErr w:type="gramStart"/>
            <w:r w:rsidRPr="00280FDE">
              <w:rPr>
                <w:rFonts w:eastAsia="Times New Roman" w:cs="Times New Roman"/>
                <w:sz w:val="28"/>
                <w:szCs w:val="28"/>
                <w:lang w:eastAsia="ar-SA"/>
              </w:rPr>
              <w:t xml:space="preserve">Сроки выполнения (год и месяц начала выполнения – год и </w:t>
            </w:r>
            <w:r w:rsidR="006D20F9" w:rsidRPr="00280FDE">
              <w:rPr>
                <w:rFonts w:eastAsia="Times New Roman" w:cs="Times New Roman"/>
                <w:sz w:val="28"/>
                <w:szCs w:val="28"/>
                <w:lang w:eastAsia="ar-SA"/>
              </w:rPr>
              <w:t xml:space="preserve">год </w:t>
            </w:r>
            <w:r w:rsidRPr="00280FDE">
              <w:rPr>
                <w:rFonts w:eastAsia="Times New Roman" w:cs="Times New Roman"/>
                <w:sz w:val="28"/>
                <w:szCs w:val="28"/>
                <w:lang w:eastAsia="ar-SA"/>
              </w:rPr>
              <w:t xml:space="preserve">месяц окончания выполнения, </w:t>
            </w:r>
            <w:r w:rsidR="0047081C" w:rsidRPr="00280FDE">
              <w:rPr>
                <w:rFonts w:eastAsia="Times New Roman" w:cs="Times New Roman"/>
                <w:i/>
                <w:sz w:val="28"/>
                <w:szCs w:val="28"/>
                <w:lang w:eastAsia="ar-SA"/>
              </w:rPr>
              <w:t>(</w:t>
            </w:r>
            <w:r w:rsidR="0047081C" w:rsidRPr="00280FDE">
              <w:rPr>
                <w:rFonts w:eastAsia="Times New Roman" w:cs="Times New Roman"/>
                <w:i/>
                <w:sz w:val="28"/>
                <w:szCs w:val="28"/>
                <w:u w:val="single"/>
                <w:lang w:eastAsia="ar-SA"/>
              </w:rPr>
              <w:t>указать договоры за 2011-2014</w:t>
            </w:r>
            <w:r w:rsidR="0047081C" w:rsidRPr="00280FDE">
              <w:rPr>
                <w:rFonts w:eastAsia="Times New Roman" w:cs="Times New Roman"/>
                <w:i/>
                <w:sz w:val="28"/>
                <w:szCs w:val="28"/>
                <w:lang w:eastAsia="ar-SA"/>
              </w:rPr>
              <w:t xml:space="preserve"> </w:t>
            </w:r>
            <w:r w:rsidR="0047081C" w:rsidRPr="00280FDE">
              <w:rPr>
                <w:rFonts w:eastAsia="Times New Roman" w:cs="Times New Roman"/>
                <w:i/>
                <w:sz w:val="28"/>
                <w:szCs w:val="28"/>
                <w:u w:val="single"/>
                <w:lang w:eastAsia="ar-SA"/>
              </w:rPr>
              <w:t>годы</w:t>
            </w:r>
            <w:r w:rsidR="0047081C" w:rsidRPr="00280FDE">
              <w:rPr>
                <w:rFonts w:eastAsia="Times New Roman" w:cs="Times New Roman"/>
                <w:i/>
                <w:sz w:val="28"/>
                <w:szCs w:val="28"/>
                <w:lang w:eastAsia="ar-SA"/>
              </w:rPr>
              <w:t>)</w:t>
            </w:r>
            <w:proofErr w:type="gramEnd"/>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right="-108"/>
              <w:jc w:val="both"/>
              <w:rPr>
                <w:rFonts w:eastAsia="Calibri" w:cs="Times New Roman"/>
                <w:sz w:val="28"/>
                <w:szCs w:val="28"/>
                <w:lang w:eastAsia="ar-SA"/>
              </w:rPr>
            </w:pPr>
            <w:r w:rsidRPr="00280FDE">
              <w:rPr>
                <w:rFonts w:eastAsia="Times New Roman" w:cs="Times New Roman"/>
                <w:sz w:val="28"/>
                <w:szCs w:val="28"/>
                <w:lang w:eastAsia="ar-SA"/>
              </w:rPr>
              <w:t xml:space="preserve">Заказчик </w:t>
            </w:r>
            <w:r w:rsidRPr="00280FDE">
              <w:rPr>
                <w:rFonts w:eastAsia="Times New Roman" w:cs="Times New Roman"/>
                <w:sz w:val="28"/>
                <w:szCs w:val="28"/>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34" w:right="34"/>
              <w:jc w:val="both"/>
              <w:rPr>
                <w:rFonts w:eastAsia="Times New Roman" w:cs="Times New Roman"/>
                <w:sz w:val="28"/>
                <w:szCs w:val="28"/>
                <w:lang w:eastAsia="ar-SA"/>
              </w:rPr>
            </w:pPr>
            <w:r w:rsidRPr="00280FDE">
              <w:rPr>
                <w:rFonts w:eastAsia="Calibri" w:cs="Times New Roman"/>
                <w:sz w:val="28"/>
                <w:szCs w:val="28"/>
                <w:lang w:eastAsia="ar-SA"/>
              </w:rPr>
              <w:t>Описание договора</w:t>
            </w:r>
            <w:r w:rsidRPr="00280FDE">
              <w:rPr>
                <w:rFonts w:eastAsia="Calibri" w:cs="Times New Roman"/>
                <w:sz w:val="28"/>
                <w:szCs w:val="28"/>
                <w:lang w:eastAsia="ar-SA"/>
              </w:rPr>
              <w:br/>
              <w:t>(описание основных условий договора)</w:t>
            </w:r>
            <w:r w:rsidR="00780A89" w:rsidRPr="00280FDE">
              <w:rPr>
                <w:rFonts w:eastAsia="Times New Roman" w:cs="Times New Roman"/>
                <w:i/>
                <w:sz w:val="28"/>
                <w:szCs w:val="28"/>
                <w:lang w:eastAsia="ar-SA"/>
              </w:rPr>
              <w:t xml:space="preserve"> (копии договоров </w:t>
            </w:r>
            <w:r w:rsidR="00F750FF" w:rsidRPr="00280FDE">
              <w:rPr>
                <w:rFonts w:eastAsia="Times New Roman" w:cs="Times New Roman"/>
                <w:i/>
                <w:sz w:val="28"/>
                <w:szCs w:val="28"/>
                <w:lang w:eastAsia="ar-SA"/>
              </w:rPr>
              <w:t xml:space="preserve">и актов </w:t>
            </w:r>
            <w:r w:rsidR="00780A89" w:rsidRPr="00280FDE">
              <w:rPr>
                <w:rFonts w:eastAsia="Times New Roman" w:cs="Times New Roman"/>
                <w:i/>
                <w:sz w:val="28"/>
                <w:szCs w:val="28"/>
                <w:lang w:eastAsia="ar-SA"/>
              </w:rPr>
              <w:t>приложены)</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F750FF"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Сумма договора</w:t>
            </w:r>
            <w:r w:rsidR="006F79FE" w:rsidRPr="00280FDE">
              <w:rPr>
                <w:rFonts w:eastAsia="Times New Roman" w:cs="Times New Roman"/>
                <w:sz w:val="28"/>
                <w:szCs w:val="28"/>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Calibri" w:cs="Times New Roman"/>
                <w:sz w:val="28"/>
                <w:szCs w:val="28"/>
                <w:lang w:eastAsia="ar-SA"/>
              </w:rPr>
            </w:pPr>
            <w:r w:rsidRPr="00280FDE">
              <w:rPr>
                <w:rFonts w:eastAsia="Times New Roman" w:cs="Times New Roman"/>
                <w:sz w:val="28"/>
                <w:szCs w:val="28"/>
                <w:lang w:eastAsia="ar-SA"/>
              </w:rPr>
              <w:t>Наличие (количество) рекомендательных писем и отзывов по результатам исполнения договора</w:t>
            </w:r>
            <w:r w:rsidR="00A96B59" w:rsidRPr="00280FDE">
              <w:rPr>
                <w:rFonts w:eastAsia="Times New Roman" w:cs="Times New Roman"/>
                <w:sz w:val="28"/>
                <w:szCs w:val="28"/>
                <w:lang w:eastAsia="ar-SA"/>
              </w:rPr>
              <w:t xml:space="preserve"> </w:t>
            </w:r>
            <w:r w:rsidR="00A96B59" w:rsidRPr="00280FDE">
              <w:rPr>
                <w:rFonts w:eastAsia="Times New Roman" w:cs="Times New Roman"/>
                <w:i/>
                <w:sz w:val="28"/>
                <w:szCs w:val="28"/>
                <w:lang w:eastAsia="ar-SA"/>
              </w:rPr>
              <w:t>(копии приложены)</w:t>
            </w: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numPr>
                <w:ilvl w:val="0"/>
                <w:numId w:val="7"/>
              </w:numPr>
              <w:suppressAutoHyphens/>
              <w:snapToGrid w:val="0"/>
              <w:spacing w:line="240" w:lineRule="auto"/>
              <w:jc w:val="both"/>
              <w:rPr>
                <w:rFonts w:eastAsia="Times New Roman" w:cs="Times New Roman"/>
                <w:sz w:val="28"/>
                <w:szCs w:val="28"/>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keepNext/>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lastRenderedPageBreak/>
              <w:t>2.</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sz w:val="28"/>
                <w:szCs w:val="28"/>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w:t>
            </w:r>
            <w:proofErr w:type="gramStart"/>
            <w:r w:rsidRPr="00280FDE">
              <w:rPr>
                <w:rFonts w:eastAsia="Times New Roman" w:cs="Times New Roman"/>
                <w:b/>
                <w:sz w:val="28"/>
                <w:szCs w:val="28"/>
                <w:lang w:eastAsia="ar-SA"/>
              </w:rPr>
              <w:t>за полный год</w:t>
            </w:r>
            <w:proofErr w:type="gramEnd"/>
            <w:r w:rsidRPr="00280FDE">
              <w:rPr>
                <w:rFonts w:eastAsia="Times New Roman" w:cs="Times New Roman"/>
                <w:b/>
                <w:sz w:val="28"/>
                <w:szCs w:val="28"/>
                <w:lang w:eastAsia="ar-SA"/>
              </w:rPr>
              <w:t xml:space="preserve"> [</w:t>
            </w:r>
            <w:r w:rsidRPr="00280FDE">
              <w:rPr>
                <w:rFonts w:eastAsia="Times New Roman" w:cs="Times New Roman"/>
                <w:b/>
                <w:i/>
                <w:sz w:val="28"/>
                <w:szCs w:val="28"/>
                <w:shd w:val="clear" w:color="auto" w:fill="FFFF99"/>
                <w:lang w:eastAsia="ar-SA"/>
              </w:rPr>
              <w:t>указать год</w:t>
            </w:r>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Calibri" w:cs="Times New Roman"/>
                <w:sz w:val="28"/>
                <w:szCs w:val="28"/>
                <w:lang w:eastAsia="ar-SA"/>
              </w:rPr>
            </w:pPr>
          </w:p>
        </w:tc>
      </w:tr>
      <w:tr w:rsidR="006F79FE" w:rsidRPr="00280FD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r w:rsidRPr="00280FDE">
              <w:rPr>
                <w:rFonts w:eastAsia="Times New Roman" w:cs="Times New Roman"/>
                <w:b/>
                <w:sz w:val="28"/>
                <w:szCs w:val="28"/>
                <w:lang w:eastAsia="ar-SA"/>
              </w:rPr>
              <w:t xml:space="preserve"> </w:t>
            </w:r>
            <w:proofErr w:type="spellStart"/>
            <w:r w:rsidRPr="00280FDE">
              <w:rPr>
                <w:rFonts w:eastAsia="Times New Roman" w:cs="Times New Roman"/>
                <w:b/>
                <w:sz w:val="28"/>
                <w:szCs w:val="28"/>
                <w:lang w:eastAsia="ar-SA"/>
              </w:rPr>
              <w:t>т.ч</w:t>
            </w:r>
            <w:proofErr w:type="spellEnd"/>
            <w:r w:rsidRPr="00280FDE">
              <w:rPr>
                <w:rFonts w:eastAsia="Times New Roman" w:cs="Times New Roman"/>
                <w:b/>
                <w:sz w:val="28"/>
                <w:szCs w:val="28"/>
                <w:lang w:eastAsia="ar-SA"/>
              </w:rPr>
              <w:t>. с ОАО «</w:t>
            </w:r>
            <w:proofErr w:type="spellStart"/>
            <w:r w:rsidRPr="00280FDE">
              <w:rPr>
                <w:rFonts w:eastAsia="Times New Roman" w:cs="Times New Roman"/>
                <w:b/>
                <w:sz w:val="28"/>
                <w:szCs w:val="28"/>
                <w:lang w:eastAsia="ar-SA"/>
              </w:rPr>
              <w:t>Мурманэнергосбыт</w:t>
            </w:r>
            <w:proofErr w:type="spellEnd"/>
            <w:r w:rsidRPr="00280FDE">
              <w:rPr>
                <w:rFonts w:eastAsia="Times New Roman" w:cs="Times New Roman"/>
                <w:b/>
                <w:sz w:val="28"/>
                <w:szCs w:val="28"/>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280FDE" w:rsidRDefault="006F79FE" w:rsidP="00280FDE">
            <w:pPr>
              <w:suppressAutoHyphens/>
              <w:snapToGrid w:val="0"/>
              <w:spacing w:before="40" w:after="40" w:line="240" w:lineRule="auto"/>
              <w:ind w:left="57" w:right="57"/>
              <w:jc w:val="both"/>
              <w:rPr>
                <w:rFonts w:eastAsia="Times New Roman" w:cs="Times New Roman"/>
                <w:b/>
                <w:sz w:val="28"/>
                <w:szCs w:val="28"/>
                <w:lang w:eastAsia="ar-SA"/>
              </w:rPr>
            </w:pPr>
          </w:p>
        </w:tc>
      </w:tr>
    </w:tbl>
    <w:p w:rsidR="00995DB7" w:rsidRPr="00280FDE" w:rsidRDefault="00995DB7" w:rsidP="00280FDE">
      <w:pPr>
        <w:suppressAutoHyphens/>
        <w:spacing w:line="240" w:lineRule="auto"/>
        <w:ind w:firstLine="567"/>
        <w:jc w:val="both"/>
        <w:rPr>
          <w:rFonts w:eastAsia="Times New Roman" w:cs="Times New Roman"/>
          <w:sz w:val="28"/>
          <w:szCs w:val="28"/>
          <w:lang w:eastAsia="ar-SA"/>
        </w:rPr>
      </w:pP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6F79FE" w:rsidRPr="00280FDE" w:rsidRDefault="006F79FE"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6F79FE" w:rsidRPr="00280FDE" w:rsidRDefault="006F79FE"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6F79FE" w:rsidRPr="00280FDE" w:rsidRDefault="006F79FE" w:rsidP="00280FDE">
      <w:pPr>
        <w:keepNext/>
        <w:suppressAutoHyphens/>
        <w:spacing w:line="240" w:lineRule="auto"/>
        <w:ind w:firstLine="567"/>
        <w:jc w:val="both"/>
        <w:rPr>
          <w:rFonts w:eastAsia="Times New Roman" w:cs="Times New Roman"/>
          <w:b/>
          <w:sz w:val="28"/>
          <w:szCs w:val="28"/>
          <w:lang w:eastAsia="ar-SA"/>
        </w:rPr>
      </w:pP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6F79FE" w:rsidRPr="00280FDE" w:rsidRDefault="006F79FE"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1. </w:t>
      </w:r>
      <w:r w:rsidR="00A61D5F" w:rsidRPr="00280FDE">
        <w:rPr>
          <w:rFonts w:eastAsia="Times New Roman" w:cs="Times New Roman"/>
          <w:sz w:val="28"/>
          <w:szCs w:val="28"/>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2. </w:t>
      </w:r>
      <w:r w:rsidR="00A61D5F" w:rsidRPr="00280FDE">
        <w:rPr>
          <w:rFonts w:eastAsia="Times New Roman" w:cs="Times New Roman"/>
          <w:sz w:val="28"/>
          <w:szCs w:val="28"/>
          <w:lang w:eastAsia="ar-SA"/>
        </w:rPr>
        <w:t xml:space="preserve">Участник открытого одноэтапного запроса предложений указывает свое фирменное наименование (в </w:t>
      </w:r>
      <w:proofErr w:type="spellStart"/>
      <w:r w:rsidR="00A61D5F" w:rsidRPr="00280FDE">
        <w:rPr>
          <w:rFonts w:eastAsia="Times New Roman" w:cs="Times New Roman"/>
          <w:sz w:val="28"/>
          <w:szCs w:val="28"/>
          <w:lang w:eastAsia="ar-SA"/>
        </w:rPr>
        <w:t>т.ч</w:t>
      </w:r>
      <w:proofErr w:type="spellEnd"/>
      <w:r w:rsidR="00A61D5F" w:rsidRPr="00280FDE">
        <w:rPr>
          <w:rFonts w:eastAsia="Times New Roman" w:cs="Times New Roman"/>
          <w:sz w:val="28"/>
          <w:szCs w:val="28"/>
          <w:lang w:eastAsia="ar-SA"/>
        </w:rPr>
        <w:t>. организационно-правовую форму) и свой адрес.</w:t>
      </w:r>
    </w:p>
    <w:p w:rsidR="00546D64" w:rsidRDefault="00673C28" w:rsidP="00280FDE">
      <w:pPr>
        <w:tabs>
          <w:tab w:val="left" w:pos="0"/>
        </w:tabs>
        <w:suppressAutoHyphens/>
        <w:spacing w:line="240" w:lineRule="auto"/>
        <w:jc w:val="both"/>
      </w:pPr>
      <w:r w:rsidRPr="00280FDE">
        <w:rPr>
          <w:rFonts w:eastAsia="Times New Roman" w:cs="Times New Roman"/>
          <w:sz w:val="28"/>
          <w:szCs w:val="28"/>
          <w:lang w:eastAsia="ar-SA"/>
        </w:rPr>
        <w:t xml:space="preserve">3. </w:t>
      </w:r>
      <w:r w:rsidR="00A61D5F" w:rsidRPr="00280FDE">
        <w:rPr>
          <w:rFonts w:eastAsia="Times New Roman" w:cs="Times New Roman"/>
          <w:sz w:val="28"/>
          <w:szCs w:val="28"/>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r w:rsidR="00546D64" w:rsidRPr="00546D64">
        <w:t xml:space="preserve"> </w:t>
      </w:r>
    </w:p>
    <w:p w:rsidR="00A61D5F" w:rsidRPr="00280FDE" w:rsidRDefault="00546D64" w:rsidP="00280FDE">
      <w:pPr>
        <w:tabs>
          <w:tab w:val="left" w:pos="0"/>
        </w:tabs>
        <w:suppressAutoHyphens/>
        <w:spacing w:line="240" w:lineRule="auto"/>
        <w:jc w:val="both"/>
        <w:rPr>
          <w:rFonts w:eastAsia="Times New Roman" w:cs="Times New Roman"/>
          <w:sz w:val="28"/>
          <w:szCs w:val="28"/>
          <w:lang w:eastAsia="ar-SA"/>
        </w:rPr>
      </w:pPr>
      <w:r w:rsidRPr="00546D64">
        <w:rPr>
          <w:rFonts w:eastAsia="Times New Roman" w:cs="Times New Roman"/>
          <w:sz w:val="28"/>
          <w:szCs w:val="28"/>
          <w:lang w:eastAsia="ar-SA"/>
        </w:rPr>
        <w:lastRenderedPageBreak/>
        <w:t>*Аналогичными признаются работы по ремонту кровли.</w:t>
      </w:r>
    </w:p>
    <w:p w:rsidR="000E3853" w:rsidRPr="00280FDE" w:rsidRDefault="00673C28" w:rsidP="00280FDE">
      <w:pPr>
        <w:tabs>
          <w:tab w:val="left" w:pos="0"/>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4. </w:t>
      </w:r>
      <w:r w:rsidR="00A61D5F" w:rsidRPr="00280FDE">
        <w:rPr>
          <w:rFonts w:eastAsia="Times New Roman" w:cs="Times New Roman"/>
          <w:sz w:val="28"/>
          <w:szCs w:val="28"/>
          <w:lang w:eastAsia="ar-SA"/>
        </w:rPr>
        <w:t>Участник открытого одноэтапного запроса предложений может самостоятельно выбрать договоры</w:t>
      </w:r>
      <w:r w:rsidR="00995DB7" w:rsidRPr="00280FDE">
        <w:rPr>
          <w:rFonts w:cs="Times New Roman"/>
          <w:sz w:val="28"/>
          <w:szCs w:val="28"/>
        </w:rPr>
        <w:t xml:space="preserve"> </w:t>
      </w:r>
      <w:r w:rsidR="00995DB7" w:rsidRPr="00280FDE">
        <w:rPr>
          <w:rFonts w:eastAsia="Times New Roman" w:cs="Times New Roman"/>
          <w:sz w:val="28"/>
          <w:szCs w:val="28"/>
          <w:lang w:eastAsia="ar-SA"/>
        </w:rPr>
        <w:t xml:space="preserve">за </w:t>
      </w:r>
      <w:r w:rsidR="00995DB7" w:rsidRPr="00280FDE">
        <w:rPr>
          <w:rFonts w:eastAsia="Times New Roman" w:cs="Times New Roman"/>
          <w:b/>
          <w:sz w:val="28"/>
          <w:szCs w:val="28"/>
          <w:u w:val="single"/>
          <w:lang w:eastAsia="ar-SA"/>
        </w:rPr>
        <w:t>2011-2014</w:t>
      </w:r>
      <w:r w:rsidR="00995DB7" w:rsidRPr="00280FDE">
        <w:rPr>
          <w:rFonts w:eastAsia="Times New Roman" w:cs="Times New Roman"/>
          <w:sz w:val="28"/>
          <w:szCs w:val="28"/>
          <w:lang w:eastAsia="ar-SA"/>
        </w:rPr>
        <w:t xml:space="preserve"> годы</w:t>
      </w:r>
      <w:r w:rsidR="00A61D5F" w:rsidRPr="00280FDE">
        <w:rPr>
          <w:rFonts w:eastAsia="Times New Roman" w:cs="Times New Roman"/>
          <w:sz w:val="28"/>
          <w:szCs w:val="28"/>
          <w:lang w:eastAsia="ar-SA"/>
        </w:rPr>
        <w:t xml:space="preserve">, которые, по его мнению, наилучшим образом характеризует его опыт. Данные сведения будут использованы для определения </w:t>
      </w:r>
      <w:r w:rsidRPr="00280FDE">
        <w:rPr>
          <w:rFonts w:eastAsia="Times New Roman" w:cs="Times New Roman"/>
          <w:sz w:val="28"/>
          <w:szCs w:val="28"/>
          <w:lang w:eastAsia="ar-SA"/>
        </w:rPr>
        <w:t xml:space="preserve">опыта выполнения аналогичных работ </w:t>
      </w:r>
      <w:r w:rsidR="00A61D5F" w:rsidRPr="00280FDE">
        <w:rPr>
          <w:rFonts w:eastAsia="Times New Roman" w:cs="Times New Roman"/>
          <w:sz w:val="28"/>
          <w:szCs w:val="28"/>
          <w:lang w:eastAsia="ar-SA"/>
        </w:rPr>
        <w:t>и дальнейшей оценки Участника по критерию «</w:t>
      </w:r>
      <w:r w:rsidRPr="00280FDE">
        <w:rPr>
          <w:rFonts w:eastAsia="Times New Roman" w:cs="Times New Roman"/>
          <w:sz w:val="28"/>
          <w:szCs w:val="28"/>
          <w:lang w:eastAsia="ar-SA"/>
        </w:rPr>
        <w:t>Опыт выполнения аналогичных работ</w:t>
      </w:r>
      <w:r w:rsidR="000E3853" w:rsidRPr="00280FDE">
        <w:rPr>
          <w:rFonts w:eastAsia="Times New Roman" w:cs="Times New Roman"/>
          <w:sz w:val="28"/>
          <w:szCs w:val="28"/>
          <w:lang w:eastAsia="ar-SA"/>
        </w:rPr>
        <w:t>».</w:t>
      </w:r>
    </w:p>
    <w:p w:rsidR="00A61D5F" w:rsidRPr="00280FDE" w:rsidRDefault="00995DB7" w:rsidP="00280FDE">
      <w:pPr>
        <w:tabs>
          <w:tab w:val="left" w:pos="0"/>
        </w:tabs>
        <w:suppressAutoHyphens/>
        <w:spacing w:line="240" w:lineRule="auto"/>
        <w:jc w:val="both"/>
        <w:rPr>
          <w:rFonts w:eastAsia="Times New Roman" w:cs="Times New Roman"/>
          <w:bCs/>
          <w:strike/>
          <w:sz w:val="28"/>
          <w:szCs w:val="28"/>
          <w:lang w:eastAsia="ar-SA"/>
        </w:rPr>
      </w:pPr>
      <w:r w:rsidRPr="00280FDE">
        <w:rPr>
          <w:rFonts w:eastAsia="Times New Roman" w:cs="Times New Roman"/>
          <w:sz w:val="28"/>
          <w:szCs w:val="28"/>
          <w:lang w:eastAsia="ar-SA"/>
        </w:rPr>
        <w:t>5.</w:t>
      </w:r>
      <w:r w:rsidRPr="00280FDE">
        <w:rPr>
          <w:rFonts w:eastAsia="Times New Roman" w:cs="Times New Roman"/>
          <w:b/>
          <w:sz w:val="28"/>
          <w:szCs w:val="28"/>
          <w:lang w:eastAsia="ar-SA"/>
        </w:rPr>
        <w:t xml:space="preserve"> </w:t>
      </w:r>
      <w:proofErr w:type="gramStart"/>
      <w:r w:rsidR="00091C5E" w:rsidRPr="00280FDE">
        <w:rPr>
          <w:rFonts w:eastAsia="Times New Roman" w:cs="Times New Roman"/>
          <w:sz w:val="28"/>
          <w:szCs w:val="28"/>
          <w:lang w:eastAsia="ar-SA"/>
        </w:rPr>
        <w:t xml:space="preserve">В случае не указания сведений по объему выполнения  аналогичных договоров по ремонту </w:t>
      </w:r>
      <w:r w:rsidR="002613F2">
        <w:rPr>
          <w:rFonts w:eastAsia="Times New Roman" w:cs="Times New Roman"/>
          <w:sz w:val="28"/>
          <w:szCs w:val="28"/>
          <w:lang w:eastAsia="ar-SA"/>
        </w:rPr>
        <w:t>кровли</w:t>
      </w:r>
      <w:r w:rsidR="00091C5E" w:rsidRPr="00280FDE">
        <w:rPr>
          <w:rFonts w:eastAsia="Times New Roman" w:cs="Times New Roman"/>
          <w:sz w:val="28"/>
          <w:szCs w:val="28"/>
          <w:lang w:eastAsia="ar-SA"/>
        </w:rPr>
        <w:t xml:space="preserve"> за 2011-2014 годы в справке 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заявки актов выполненных работ либо иных документов, подтверждающих выполнение работ</w:t>
      </w:r>
      <w:proofErr w:type="gramEnd"/>
      <w:r w:rsidR="00091C5E" w:rsidRPr="00280FDE">
        <w:rPr>
          <w:rFonts w:eastAsia="Times New Roman" w:cs="Times New Roman"/>
          <w:sz w:val="28"/>
          <w:szCs w:val="28"/>
          <w:lang w:eastAsia="ar-SA"/>
        </w:rPr>
        <w:t xml:space="preserve"> по предоставленным договорам, заявке такого Участника будет присуждаться 0 баллов по данному критерию. </w:t>
      </w:r>
      <w:proofErr w:type="gramStart"/>
      <w:r w:rsidR="00091C5E" w:rsidRPr="00280FDE">
        <w:rPr>
          <w:rFonts w:eastAsia="Times New Roman" w:cs="Times New Roman"/>
          <w:sz w:val="28"/>
          <w:szCs w:val="28"/>
          <w:lang w:eastAsia="ar-SA"/>
        </w:rPr>
        <w:t>Договоры</w:t>
      </w:r>
      <w:proofErr w:type="gramEnd"/>
      <w:r w:rsidR="00091C5E" w:rsidRPr="00280FDE">
        <w:rPr>
          <w:rFonts w:eastAsia="Times New Roman" w:cs="Times New Roman"/>
          <w:sz w:val="28"/>
          <w:szCs w:val="28"/>
          <w:lang w:eastAsia="ar-SA"/>
        </w:rPr>
        <w:t xml:space="preserve">  не подтвержденные документами о выполнении работ не учитываются  при оценке.</w:t>
      </w: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2B7408" w:rsidRPr="00280FDE" w:rsidRDefault="002B7408" w:rsidP="00280FDE">
      <w:pPr>
        <w:suppressAutoHyphens/>
        <w:spacing w:line="240" w:lineRule="auto"/>
        <w:ind w:left="567"/>
        <w:jc w:val="both"/>
        <w:rPr>
          <w:rFonts w:eastAsia="Times New Roman" w:cs="Times New Roman"/>
          <w:sz w:val="28"/>
          <w:szCs w:val="28"/>
          <w:lang w:eastAsia="ar-SA"/>
        </w:rPr>
      </w:pPr>
    </w:p>
    <w:p w:rsidR="00F33A8C" w:rsidRPr="00280FDE" w:rsidRDefault="00F33A8C"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6F79FE" w:rsidRPr="00280FDE" w:rsidRDefault="006F79FE" w:rsidP="00280FDE">
      <w:pPr>
        <w:suppressAutoHyphens/>
        <w:spacing w:line="240" w:lineRule="auto"/>
        <w:ind w:left="567"/>
        <w:jc w:val="both"/>
        <w:rPr>
          <w:rFonts w:eastAsia="Times New Roman" w:cs="Times New Roman"/>
          <w:sz w:val="28"/>
          <w:szCs w:val="28"/>
          <w:lang w:eastAsia="ar-SA"/>
        </w:rPr>
      </w:pPr>
    </w:p>
    <w:p w:rsidR="00CE0C68" w:rsidRPr="00280FDE" w:rsidRDefault="00CE0C68" w:rsidP="00280FDE">
      <w:pPr>
        <w:keepNext/>
        <w:suppressAutoHyphens/>
        <w:spacing w:before="240" w:after="60" w:line="240" w:lineRule="auto"/>
        <w:ind w:left="1134" w:hanging="1134"/>
        <w:jc w:val="right"/>
        <w:outlineLvl w:val="1"/>
        <w:rPr>
          <w:rFonts w:eastAsia="Times New Roman" w:cs="Times New Roman"/>
          <w:b/>
          <w:bCs/>
          <w:iCs/>
          <w:sz w:val="28"/>
          <w:szCs w:val="28"/>
          <w:lang w:eastAsia="ar-SA"/>
        </w:rPr>
      </w:pPr>
      <w:bookmarkStart w:id="154" w:name="_Toc391545398"/>
      <w:bookmarkStart w:id="155" w:name="_Toc405549293"/>
      <w:bookmarkStart w:id="156" w:name="_Toc416344331"/>
      <w:bookmarkStart w:id="157" w:name="_Toc420669826"/>
      <w:r w:rsidRPr="00280FDE">
        <w:rPr>
          <w:rFonts w:eastAsia="Times New Roman" w:cs="Times New Roman"/>
          <w:b/>
          <w:bCs/>
          <w:iCs/>
          <w:sz w:val="28"/>
          <w:szCs w:val="28"/>
          <w:lang w:eastAsia="ar-SA"/>
        </w:rPr>
        <w:lastRenderedPageBreak/>
        <w:t>Справка о материально-технических ресурсах (форма </w:t>
      </w:r>
      <w:r w:rsidRPr="00280FDE">
        <w:rPr>
          <w:rFonts w:eastAsia="Times New Roman" w:cs="Times New Roman"/>
          <w:b/>
          <w:bCs/>
          <w:iCs/>
          <w:sz w:val="28"/>
          <w:szCs w:val="28"/>
          <w:lang w:eastAsia="ar-SA"/>
        </w:rPr>
        <w:fldChar w:fldCharType="begin"/>
      </w:r>
      <w:r w:rsidRPr="00280FDE">
        <w:rPr>
          <w:rFonts w:eastAsia="Times New Roman" w:cs="Times New Roman"/>
          <w:b/>
          <w:bCs/>
          <w:iCs/>
          <w:sz w:val="28"/>
          <w:szCs w:val="28"/>
          <w:lang w:eastAsia="ar-SA"/>
        </w:rPr>
        <w:instrText xml:space="preserve"> SEQ "форма" \*Arabic </w:instrText>
      </w:r>
      <w:r w:rsidRPr="00280FDE">
        <w:rPr>
          <w:rFonts w:eastAsia="Times New Roman" w:cs="Times New Roman"/>
          <w:b/>
          <w:bCs/>
          <w:iCs/>
          <w:sz w:val="28"/>
          <w:szCs w:val="28"/>
          <w:lang w:eastAsia="ar-SA"/>
        </w:rPr>
        <w:fldChar w:fldCharType="separate"/>
      </w:r>
      <w:r w:rsidRPr="00280FDE">
        <w:rPr>
          <w:rFonts w:eastAsia="Times New Roman" w:cs="Times New Roman"/>
          <w:b/>
          <w:bCs/>
          <w:iCs/>
          <w:noProof/>
          <w:sz w:val="28"/>
          <w:szCs w:val="28"/>
          <w:lang w:eastAsia="ar-SA"/>
        </w:rPr>
        <w:t>5</w:t>
      </w:r>
      <w:r w:rsidRPr="00280FDE">
        <w:rPr>
          <w:rFonts w:eastAsia="Times New Roman" w:cs="Times New Roman"/>
          <w:b/>
          <w:bCs/>
          <w:iCs/>
          <w:sz w:val="28"/>
          <w:szCs w:val="28"/>
          <w:lang w:eastAsia="ar-SA"/>
        </w:rPr>
        <w:fldChar w:fldCharType="end"/>
      </w:r>
      <w:r w:rsidRPr="00280FDE">
        <w:rPr>
          <w:rFonts w:eastAsia="Times New Roman" w:cs="Times New Roman"/>
          <w:b/>
          <w:bCs/>
          <w:iCs/>
          <w:sz w:val="28"/>
          <w:szCs w:val="28"/>
          <w:lang w:eastAsia="ar-SA"/>
        </w:rPr>
        <w:t>)</w:t>
      </w:r>
      <w:bookmarkEnd w:id="154"/>
      <w:bookmarkEnd w:id="155"/>
      <w:bookmarkEnd w:id="156"/>
      <w:bookmarkEnd w:id="157"/>
    </w:p>
    <w:p w:rsidR="00CE0C68" w:rsidRPr="00280FDE" w:rsidRDefault="00CE0C68" w:rsidP="00280FDE">
      <w:pPr>
        <w:tabs>
          <w:tab w:val="left" w:pos="1494"/>
        </w:tabs>
        <w:suppressAutoHyphens/>
        <w:spacing w:after="120" w:line="240" w:lineRule="auto"/>
        <w:ind w:left="1314"/>
        <w:jc w:val="right"/>
        <w:rPr>
          <w:rFonts w:eastAsia="Times New Roman" w:cs="Times New Roman"/>
          <w:b/>
          <w:spacing w:val="36"/>
          <w:sz w:val="28"/>
          <w:szCs w:val="28"/>
          <w:lang w:eastAsia="ar-SA"/>
        </w:rPr>
      </w:pPr>
      <w:r w:rsidRPr="00280FDE">
        <w:rPr>
          <w:rFonts w:eastAsia="Times New Roman" w:cs="Times New Roman"/>
          <w:sz w:val="28"/>
          <w:szCs w:val="28"/>
          <w:lang w:eastAsia="ar-SA"/>
        </w:rPr>
        <w:t>Форма Справки о материально-технических ресурсах</w:t>
      </w:r>
    </w:p>
    <w:p w:rsidR="00CE0C68" w:rsidRPr="00280FDE" w:rsidRDefault="00CE0C68" w:rsidP="00280FDE">
      <w:pPr>
        <w:pBdr>
          <w:top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начало формы</w:t>
      </w:r>
    </w:p>
    <w:p w:rsidR="00CE0C68" w:rsidRPr="00280FDE" w:rsidRDefault="00CE0C68" w:rsidP="00280FDE">
      <w:pPr>
        <w:suppressAutoHyphens/>
        <w:spacing w:line="240" w:lineRule="auto"/>
        <w:jc w:val="right"/>
        <w:rPr>
          <w:rFonts w:eastAsia="Times New Roman" w:cs="Times New Roman"/>
          <w:sz w:val="28"/>
          <w:szCs w:val="28"/>
          <w:lang w:eastAsia="ar-SA"/>
        </w:rPr>
      </w:pPr>
      <w:r w:rsidRPr="00280FDE">
        <w:rPr>
          <w:rFonts w:eastAsia="Times New Roman" w:cs="Times New Roman"/>
          <w:sz w:val="28"/>
          <w:szCs w:val="28"/>
          <w:lang w:eastAsia="ar-SA"/>
        </w:rPr>
        <w:t>Приложение 5 к письму о подаче оферты</w:t>
      </w:r>
      <w:r w:rsidRPr="00280FDE">
        <w:rPr>
          <w:rFonts w:eastAsia="Times New Roman" w:cs="Times New Roman"/>
          <w:sz w:val="28"/>
          <w:szCs w:val="28"/>
          <w:lang w:eastAsia="ar-SA"/>
        </w:rPr>
        <w:br/>
        <w:t>от «____»_____________ </w:t>
      </w:r>
      <w:proofErr w:type="gramStart"/>
      <w:r w:rsidRPr="00280FDE">
        <w:rPr>
          <w:rFonts w:eastAsia="Times New Roman" w:cs="Times New Roman"/>
          <w:sz w:val="28"/>
          <w:szCs w:val="28"/>
          <w:lang w:eastAsia="ar-SA"/>
        </w:rPr>
        <w:t>г</w:t>
      </w:r>
      <w:proofErr w:type="gramEnd"/>
      <w:r w:rsidRPr="00280FDE">
        <w:rPr>
          <w:rFonts w:eastAsia="Times New Roman" w:cs="Times New Roman"/>
          <w:sz w:val="28"/>
          <w:szCs w:val="28"/>
          <w:lang w:eastAsia="ar-SA"/>
        </w:rPr>
        <w:t>. №__________</w:t>
      </w:r>
    </w:p>
    <w:p w:rsidR="00CE0C68" w:rsidRPr="00280FDE" w:rsidRDefault="00CE0C68" w:rsidP="00280FDE">
      <w:pPr>
        <w:suppressAutoHyphens/>
        <w:spacing w:line="240" w:lineRule="auto"/>
        <w:ind w:firstLine="567"/>
        <w:rPr>
          <w:rFonts w:eastAsia="Times New Roman" w:cs="Times New Roman"/>
          <w:sz w:val="28"/>
          <w:szCs w:val="28"/>
          <w:lang w:eastAsia="ar-SA"/>
        </w:rPr>
      </w:pPr>
    </w:p>
    <w:p w:rsidR="00CE0C68" w:rsidRPr="00280FDE" w:rsidRDefault="00CE0C68" w:rsidP="00280FDE">
      <w:pPr>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Справка о материально-технических ресурсах</w:t>
      </w:r>
    </w:p>
    <w:p w:rsidR="00CE0C68" w:rsidRPr="00280FDE" w:rsidRDefault="00CE0C68" w:rsidP="00280FDE">
      <w:pPr>
        <w:suppressAutoHyphens/>
        <w:spacing w:line="240" w:lineRule="auto"/>
        <w:ind w:firstLine="567"/>
        <w:jc w:val="both"/>
        <w:rPr>
          <w:rFonts w:eastAsia="Times New Roman" w:cs="Times New Roman"/>
          <w:sz w:val="28"/>
          <w:szCs w:val="28"/>
          <w:lang w:eastAsia="ar-SA"/>
        </w:rPr>
      </w:pPr>
    </w:p>
    <w:p w:rsidR="00CE0C68" w:rsidRPr="00280FDE" w:rsidRDefault="00CE0C68"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Наименование и адрес Участника открытого одноэтапного запроса предложений: _______________________________</w:t>
      </w:r>
    </w:p>
    <w:p w:rsidR="00CE0C68" w:rsidRPr="00280FDE" w:rsidRDefault="00CE0C68" w:rsidP="00280FDE">
      <w:pPr>
        <w:suppressAutoHyphens/>
        <w:spacing w:line="240" w:lineRule="auto"/>
        <w:ind w:firstLine="567"/>
        <w:jc w:val="both"/>
        <w:rPr>
          <w:rFonts w:eastAsia="Times New Roman" w:cs="Times New Roman"/>
          <w:sz w:val="28"/>
          <w:szCs w:val="28"/>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280FDE"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left="18" w:right="57"/>
              <w:jc w:val="both"/>
              <w:rPr>
                <w:rFonts w:eastAsia="Times New Roman" w:cs="Times New Roman"/>
                <w:sz w:val="28"/>
                <w:szCs w:val="28"/>
                <w:lang w:eastAsia="ar-SA"/>
              </w:rPr>
            </w:pPr>
            <w:r w:rsidRPr="00280FDE">
              <w:rPr>
                <w:rFonts w:eastAsia="Times New Roman" w:cs="Times New Roman"/>
                <w:sz w:val="28"/>
                <w:szCs w:val="28"/>
                <w:lang w:eastAsia="ar-SA"/>
              </w:rPr>
              <w:t>№</w:t>
            </w:r>
          </w:p>
          <w:p w:rsidR="00CE0C68" w:rsidRPr="00280FDE" w:rsidRDefault="00CE0C68" w:rsidP="00280FDE">
            <w:pPr>
              <w:keepNext/>
              <w:suppressAutoHyphens/>
              <w:spacing w:before="40" w:after="40" w:line="240" w:lineRule="auto"/>
              <w:ind w:left="57" w:right="57"/>
              <w:jc w:val="both"/>
              <w:rPr>
                <w:rFonts w:eastAsia="Times New Roman" w:cs="Times New Roman"/>
                <w:sz w:val="28"/>
                <w:szCs w:val="28"/>
                <w:lang w:eastAsia="ar-SA"/>
              </w:rPr>
            </w:pPr>
            <w:proofErr w:type="gramStart"/>
            <w:r w:rsidRPr="00280FDE">
              <w:rPr>
                <w:rFonts w:eastAsia="Times New Roman" w:cs="Times New Roman"/>
                <w:sz w:val="28"/>
                <w:szCs w:val="28"/>
                <w:lang w:eastAsia="ar-SA"/>
              </w:rPr>
              <w:t>п</w:t>
            </w:r>
            <w:proofErr w:type="gramEnd"/>
            <w:r w:rsidRPr="00280FDE">
              <w:rPr>
                <w:rFonts w:eastAsia="Times New Roman" w:cs="Times New Roman"/>
                <w:sz w:val="28"/>
                <w:szCs w:val="28"/>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right="-108"/>
              <w:jc w:val="both"/>
              <w:rPr>
                <w:rFonts w:eastAsia="Times New Roman" w:cs="Times New Roman"/>
                <w:sz w:val="28"/>
                <w:szCs w:val="28"/>
                <w:lang w:eastAsia="ar-SA"/>
              </w:rPr>
            </w:pPr>
            <w:r w:rsidRPr="00280FDE">
              <w:rPr>
                <w:rFonts w:eastAsia="Times New Roman" w:cs="Times New Roman"/>
                <w:sz w:val="28"/>
                <w:szCs w:val="28"/>
                <w:lang w:eastAsia="ar-SA"/>
              </w:rPr>
              <w:t>Наименование</w:t>
            </w:r>
          </w:p>
          <w:p w:rsidR="00CE0C68" w:rsidRPr="00280FDE" w:rsidRDefault="00CE0C68" w:rsidP="00280FDE">
            <w:pPr>
              <w:keepNext/>
              <w:suppressAutoHyphens/>
              <w:spacing w:before="40" w:after="40" w:line="240" w:lineRule="auto"/>
              <w:ind w:right="-108"/>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left="34" w:right="34"/>
              <w:jc w:val="both"/>
              <w:rPr>
                <w:rFonts w:eastAsia="Times New Roman" w:cs="Times New Roman"/>
                <w:sz w:val="28"/>
                <w:szCs w:val="28"/>
                <w:lang w:eastAsia="ar-SA"/>
              </w:rPr>
            </w:pPr>
            <w:r w:rsidRPr="00280FDE">
              <w:rPr>
                <w:rFonts w:eastAsia="Times New Roman" w:cs="Times New Roman"/>
                <w:sz w:val="28"/>
                <w:szCs w:val="28"/>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right="33"/>
              <w:jc w:val="both"/>
              <w:rPr>
                <w:rFonts w:eastAsia="Times New Roman" w:cs="Times New Roman"/>
                <w:sz w:val="28"/>
                <w:szCs w:val="28"/>
                <w:lang w:eastAsia="ar-SA"/>
              </w:rPr>
            </w:pPr>
            <w:r w:rsidRPr="00280FDE">
              <w:rPr>
                <w:rFonts w:eastAsia="Times New Roman" w:cs="Times New Roman"/>
                <w:sz w:val="28"/>
                <w:szCs w:val="28"/>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ind w:right="34"/>
              <w:jc w:val="both"/>
              <w:rPr>
                <w:rFonts w:eastAsia="Times New Roman" w:cs="Times New Roman"/>
                <w:sz w:val="28"/>
                <w:szCs w:val="28"/>
                <w:lang w:eastAsia="ar-SA"/>
              </w:rPr>
            </w:pPr>
            <w:r w:rsidRPr="00280FDE">
              <w:rPr>
                <w:rFonts w:eastAsia="Times New Roman" w:cs="Times New Roman"/>
                <w:sz w:val="28"/>
                <w:szCs w:val="28"/>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keepNext/>
              <w:suppressAutoHyphens/>
              <w:spacing w:before="40" w:after="40" w:line="240" w:lineRule="auto"/>
              <w:jc w:val="both"/>
              <w:rPr>
                <w:rFonts w:eastAsia="Calibri" w:cs="Times New Roman"/>
                <w:sz w:val="28"/>
                <w:szCs w:val="28"/>
                <w:lang w:eastAsia="ar-SA"/>
              </w:rPr>
            </w:pPr>
            <w:r w:rsidRPr="00280FDE">
              <w:rPr>
                <w:rFonts w:eastAsia="Times New Roman" w:cs="Times New Roman"/>
                <w:sz w:val="28"/>
                <w:szCs w:val="28"/>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keepNext/>
              <w:suppressAutoHyphens/>
              <w:spacing w:before="40" w:after="40" w:line="240" w:lineRule="auto"/>
              <w:jc w:val="both"/>
              <w:rPr>
                <w:rFonts w:eastAsia="Calibri" w:cs="Times New Roman"/>
                <w:sz w:val="28"/>
                <w:szCs w:val="28"/>
                <w:lang w:eastAsia="ar-SA"/>
              </w:rPr>
            </w:pPr>
            <w:r w:rsidRPr="00280FDE">
              <w:rPr>
                <w:rFonts w:eastAsia="Calibri" w:cs="Times New Roman"/>
                <w:sz w:val="28"/>
                <w:szCs w:val="28"/>
                <w:lang w:eastAsia="ar-SA"/>
              </w:rPr>
              <w:t>Примечания</w:t>
            </w: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numPr>
                <w:ilvl w:val="0"/>
                <w:numId w:val="37"/>
              </w:numPr>
              <w:suppressAutoHyphens/>
              <w:snapToGrid w:val="0"/>
              <w:spacing w:line="240" w:lineRule="auto"/>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numPr>
                <w:ilvl w:val="0"/>
                <w:numId w:val="37"/>
              </w:numPr>
              <w:suppressAutoHyphens/>
              <w:snapToGrid w:val="0"/>
              <w:spacing w:line="240" w:lineRule="auto"/>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numPr>
                <w:ilvl w:val="0"/>
                <w:numId w:val="37"/>
              </w:numPr>
              <w:suppressAutoHyphens/>
              <w:snapToGrid w:val="0"/>
              <w:spacing w:line="240" w:lineRule="auto"/>
              <w:jc w:val="both"/>
              <w:rPr>
                <w:rFonts w:eastAsia="Times New Roman" w:cs="Times New Roman"/>
                <w:sz w:val="28"/>
                <w:szCs w:val="28"/>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r w:rsidR="00CE0C68" w:rsidRPr="00280FDE"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pacing w:before="40" w:after="40" w:line="240" w:lineRule="auto"/>
              <w:ind w:left="57" w:right="57"/>
              <w:jc w:val="both"/>
              <w:rPr>
                <w:rFonts w:eastAsia="Times New Roman" w:cs="Times New Roman"/>
                <w:sz w:val="28"/>
                <w:szCs w:val="28"/>
                <w:lang w:eastAsia="ar-SA"/>
              </w:rPr>
            </w:pPr>
            <w:r w:rsidRPr="00280FDE">
              <w:rPr>
                <w:rFonts w:eastAsia="Times New Roman" w:cs="Times New Roman"/>
                <w:sz w:val="28"/>
                <w:szCs w:val="28"/>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280FDE" w:rsidRDefault="00CE0C68" w:rsidP="00280FDE">
            <w:pPr>
              <w:suppressAutoHyphens/>
              <w:snapToGrid w:val="0"/>
              <w:spacing w:before="40" w:after="40" w:line="240" w:lineRule="auto"/>
              <w:ind w:left="57" w:right="57"/>
              <w:jc w:val="both"/>
              <w:rPr>
                <w:rFonts w:eastAsia="Times New Roman" w:cs="Times New Roman"/>
                <w:sz w:val="28"/>
                <w:szCs w:val="28"/>
                <w:lang w:eastAsia="ar-SA"/>
              </w:rPr>
            </w:pPr>
          </w:p>
        </w:tc>
      </w:tr>
    </w:tbl>
    <w:p w:rsidR="00CE0C68" w:rsidRPr="00280FDE" w:rsidRDefault="00CE0C68" w:rsidP="007E22D7">
      <w:pPr>
        <w:suppressAutoHyphens/>
        <w:spacing w:line="240" w:lineRule="auto"/>
        <w:jc w:val="both"/>
        <w:rPr>
          <w:rFonts w:eastAsia="Times New Roman" w:cs="Times New Roman"/>
          <w:sz w:val="28"/>
          <w:szCs w:val="28"/>
          <w:lang w:eastAsia="ar-SA"/>
        </w:rPr>
      </w:pPr>
    </w:p>
    <w:p w:rsidR="00CE0C68" w:rsidRPr="00280FDE" w:rsidRDefault="00CE0C68"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CE0C68" w:rsidRPr="00280FDE" w:rsidRDefault="00CE0C68" w:rsidP="00280FDE">
      <w:pPr>
        <w:suppressAutoHyphens/>
        <w:spacing w:line="240" w:lineRule="auto"/>
        <w:ind w:right="3684" w:firstLine="567"/>
        <w:jc w:val="both"/>
        <w:rPr>
          <w:rFonts w:eastAsia="Times New Roman" w:cs="Times New Roman"/>
          <w:sz w:val="28"/>
          <w:szCs w:val="28"/>
          <w:lang w:eastAsia="ar-SA"/>
        </w:rPr>
      </w:pPr>
      <w:r w:rsidRPr="00280FDE">
        <w:rPr>
          <w:rFonts w:eastAsia="Times New Roman" w:cs="Times New Roman"/>
          <w:sz w:val="28"/>
          <w:szCs w:val="28"/>
          <w:vertAlign w:val="superscript"/>
          <w:lang w:eastAsia="ar-SA"/>
        </w:rPr>
        <w:t>(подпись, М.П.)</w:t>
      </w:r>
    </w:p>
    <w:p w:rsidR="00CE0C68" w:rsidRPr="00280FDE" w:rsidRDefault="00CE0C68" w:rsidP="00280FDE">
      <w:pPr>
        <w:suppressAutoHyphens/>
        <w:spacing w:line="240" w:lineRule="auto"/>
        <w:ind w:firstLine="567"/>
        <w:jc w:val="both"/>
        <w:rPr>
          <w:rFonts w:eastAsia="Times New Roman" w:cs="Times New Roman"/>
          <w:sz w:val="28"/>
          <w:szCs w:val="28"/>
          <w:vertAlign w:val="superscript"/>
          <w:lang w:eastAsia="ar-SA"/>
        </w:rPr>
      </w:pPr>
      <w:r w:rsidRPr="00280FDE">
        <w:rPr>
          <w:rFonts w:eastAsia="Times New Roman" w:cs="Times New Roman"/>
          <w:sz w:val="28"/>
          <w:szCs w:val="28"/>
          <w:lang w:eastAsia="ar-SA"/>
        </w:rPr>
        <w:t>____________________________________</w:t>
      </w:r>
    </w:p>
    <w:p w:rsidR="00CE0C68" w:rsidRPr="00280FDE" w:rsidRDefault="00CE0C68" w:rsidP="00280FDE">
      <w:pPr>
        <w:suppressAutoHyphens/>
        <w:spacing w:line="240" w:lineRule="auto"/>
        <w:ind w:right="3684" w:firstLine="567"/>
        <w:jc w:val="both"/>
        <w:rPr>
          <w:rFonts w:eastAsia="Times New Roman" w:cs="Times New Roman"/>
          <w:b/>
          <w:sz w:val="28"/>
          <w:szCs w:val="28"/>
          <w:lang w:eastAsia="ar-SA"/>
        </w:rPr>
      </w:pPr>
      <w:r w:rsidRPr="00280FDE">
        <w:rPr>
          <w:rFonts w:eastAsia="Times New Roman" w:cs="Times New Roman"/>
          <w:sz w:val="28"/>
          <w:szCs w:val="28"/>
          <w:vertAlign w:val="superscript"/>
          <w:lang w:eastAsia="ar-SA"/>
        </w:rPr>
        <w:t xml:space="preserve">(фамилия, имя, отчество </w:t>
      </w:r>
      <w:proofErr w:type="gramStart"/>
      <w:r w:rsidRPr="00280FDE">
        <w:rPr>
          <w:rFonts w:eastAsia="Times New Roman" w:cs="Times New Roman"/>
          <w:sz w:val="28"/>
          <w:szCs w:val="28"/>
          <w:vertAlign w:val="superscript"/>
          <w:lang w:eastAsia="ar-SA"/>
        </w:rPr>
        <w:t>подписавшего</w:t>
      </w:r>
      <w:proofErr w:type="gramEnd"/>
      <w:r w:rsidRPr="00280FDE">
        <w:rPr>
          <w:rFonts w:eastAsia="Times New Roman" w:cs="Times New Roman"/>
          <w:sz w:val="28"/>
          <w:szCs w:val="28"/>
          <w:vertAlign w:val="superscript"/>
          <w:lang w:eastAsia="ar-SA"/>
        </w:rPr>
        <w:t>, должность)</w:t>
      </w:r>
    </w:p>
    <w:p w:rsidR="00CE0C68" w:rsidRPr="00280FDE" w:rsidRDefault="00CE0C68" w:rsidP="00280FDE">
      <w:pPr>
        <w:keepNext/>
        <w:suppressAutoHyphens/>
        <w:spacing w:line="240" w:lineRule="auto"/>
        <w:ind w:firstLine="567"/>
        <w:jc w:val="both"/>
        <w:rPr>
          <w:rFonts w:eastAsia="Times New Roman" w:cs="Times New Roman"/>
          <w:b/>
          <w:sz w:val="28"/>
          <w:szCs w:val="28"/>
          <w:lang w:eastAsia="ar-SA"/>
        </w:rPr>
      </w:pPr>
    </w:p>
    <w:p w:rsidR="00CE0C68" w:rsidRPr="00280FDE" w:rsidRDefault="00CE0C68"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b/>
          <w:spacing w:val="36"/>
          <w:sz w:val="28"/>
          <w:szCs w:val="28"/>
          <w:lang w:eastAsia="ar-SA"/>
        </w:rPr>
        <w:t>конец формы</w:t>
      </w:r>
    </w:p>
    <w:p w:rsidR="00CE0C68" w:rsidRPr="00280FDE" w:rsidRDefault="00CE0C68" w:rsidP="00280FDE">
      <w:pPr>
        <w:pBdr>
          <w:bottom w:val="single" w:sz="4" w:space="1" w:color="000000"/>
        </w:pBdr>
        <w:shd w:val="clear" w:color="auto" w:fill="E0E0E0"/>
        <w:suppressAutoHyphens/>
        <w:spacing w:line="240" w:lineRule="auto"/>
        <w:ind w:right="21"/>
        <w:rPr>
          <w:rFonts w:eastAsia="Times New Roman" w:cs="Times New Roman"/>
          <w:sz w:val="28"/>
          <w:szCs w:val="28"/>
          <w:lang w:eastAsia="ar-SA"/>
        </w:rPr>
      </w:pPr>
      <w:r w:rsidRPr="00280FDE">
        <w:rPr>
          <w:rFonts w:eastAsia="Times New Roman" w:cs="Times New Roman"/>
          <w:sz w:val="28"/>
          <w:szCs w:val="28"/>
          <w:lang w:eastAsia="ar-SA"/>
        </w:rPr>
        <w:t>Инструкции по заполнению</w:t>
      </w: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2. Участник открытого одноэтапного запроса предложений указывает свое фирменное наименование (в </w:t>
      </w:r>
      <w:proofErr w:type="spellStart"/>
      <w:r w:rsidRPr="00280FDE">
        <w:rPr>
          <w:rFonts w:eastAsia="Times New Roman" w:cs="Times New Roman"/>
          <w:sz w:val="28"/>
          <w:szCs w:val="28"/>
          <w:lang w:eastAsia="ar-SA"/>
        </w:rPr>
        <w:t>т.ч</w:t>
      </w:r>
      <w:proofErr w:type="spellEnd"/>
      <w:r w:rsidRPr="00280FDE">
        <w:rPr>
          <w:rFonts w:eastAsia="Times New Roman" w:cs="Times New Roman"/>
          <w:sz w:val="28"/>
          <w:szCs w:val="28"/>
          <w:lang w:eastAsia="ar-SA"/>
        </w:rPr>
        <w:t>. организационно-правовую форму) и свой адрес.</w:t>
      </w:r>
    </w:p>
    <w:p w:rsidR="00CE0C68" w:rsidRPr="00280FDE" w:rsidRDefault="00CE0C68" w:rsidP="00280FDE">
      <w:pPr>
        <w:tabs>
          <w:tab w:val="left" w:pos="1494"/>
        </w:tabs>
        <w:suppressAutoHyphens/>
        <w:spacing w:line="240" w:lineRule="auto"/>
        <w:jc w:val="both"/>
        <w:rPr>
          <w:rFonts w:eastAsia="Times New Roman" w:cs="Times New Roman"/>
          <w:b/>
          <w:sz w:val="28"/>
          <w:szCs w:val="28"/>
          <w:u w:val="single"/>
          <w:lang w:eastAsia="ar-SA"/>
        </w:rPr>
      </w:pPr>
      <w:r w:rsidRPr="00280FDE">
        <w:rPr>
          <w:rFonts w:eastAsia="Times New Roman" w:cs="Times New Roman"/>
          <w:sz w:val="28"/>
          <w:szCs w:val="28"/>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280FDE">
        <w:rPr>
          <w:rFonts w:eastAsia="Calibri" w:cs="Times New Roman"/>
          <w:bCs/>
          <w:sz w:val="28"/>
          <w:szCs w:val="28"/>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280FDE">
        <w:rPr>
          <w:rFonts w:eastAsia="Calibri" w:cs="Times New Roman"/>
          <w:sz w:val="28"/>
          <w:szCs w:val="28"/>
          <w:lang w:eastAsia="ar-SA"/>
        </w:rPr>
        <w:t xml:space="preserve"> </w:t>
      </w:r>
      <w:r w:rsidRPr="00280FDE">
        <w:rPr>
          <w:rFonts w:eastAsia="Calibri" w:cs="Times New Roman"/>
          <w:bCs/>
          <w:sz w:val="28"/>
          <w:szCs w:val="28"/>
          <w:lang w:eastAsia="ar-SA"/>
        </w:rPr>
        <w:t xml:space="preserve">Все инструменты, оснастка, </w:t>
      </w:r>
      <w:r w:rsidRPr="00280FDE">
        <w:rPr>
          <w:rFonts w:eastAsia="Calibri" w:cs="Times New Roman"/>
          <w:bCs/>
          <w:sz w:val="28"/>
          <w:szCs w:val="28"/>
          <w:lang w:eastAsia="ar-SA"/>
        </w:rPr>
        <w:lastRenderedPageBreak/>
        <w:t>приспособления должны быть технически исправны, изготовлены в соответствии с требованиями проекта производства работ.</w:t>
      </w: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CE0C68" w:rsidRPr="00280FDE" w:rsidRDefault="00CE0C68" w:rsidP="00280FDE">
      <w:pPr>
        <w:tabs>
          <w:tab w:val="left" w:pos="1494"/>
        </w:tabs>
        <w:suppressAutoHyphens/>
        <w:spacing w:line="240" w:lineRule="auto"/>
        <w:jc w:val="both"/>
        <w:rPr>
          <w:rFonts w:eastAsia="Times New Roman" w:cs="Times New Roman"/>
          <w:sz w:val="28"/>
          <w:szCs w:val="28"/>
          <w:lang w:eastAsia="ar-SA"/>
        </w:rPr>
      </w:pPr>
    </w:p>
    <w:p w:rsidR="00F33A8C" w:rsidRPr="00280FDE" w:rsidRDefault="00F33A8C" w:rsidP="00280FDE">
      <w:pPr>
        <w:tabs>
          <w:tab w:val="left" w:pos="1494"/>
        </w:tabs>
        <w:suppressAutoHyphens/>
        <w:spacing w:line="240" w:lineRule="auto"/>
        <w:jc w:val="both"/>
        <w:rPr>
          <w:rFonts w:eastAsia="Times New Roman" w:cs="Times New Roman"/>
          <w:sz w:val="28"/>
          <w:szCs w:val="28"/>
          <w:lang w:eastAsia="ar-SA"/>
        </w:rPr>
      </w:pPr>
    </w:p>
    <w:p w:rsidR="00CE0C68" w:rsidRDefault="00CE0C6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Default="00802C38" w:rsidP="00280FDE">
      <w:pPr>
        <w:suppressAutoHyphens/>
        <w:spacing w:line="240" w:lineRule="auto"/>
        <w:jc w:val="both"/>
        <w:rPr>
          <w:rFonts w:eastAsia="Times New Roman" w:cs="Times New Roman"/>
          <w:sz w:val="28"/>
          <w:szCs w:val="28"/>
          <w:lang w:eastAsia="ar-SA"/>
        </w:rPr>
      </w:pPr>
    </w:p>
    <w:p w:rsidR="00802C38" w:rsidRPr="00280FDE" w:rsidRDefault="00802C38" w:rsidP="00280FDE">
      <w:pPr>
        <w:suppressAutoHyphens/>
        <w:spacing w:line="240" w:lineRule="auto"/>
        <w:jc w:val="both"/>
        <w:rPr>
          <w:rFonts w:eastAsia="Times New Roman" w:cs="Times New Roman"/>
          <w:sz w:val="28"/>
          <w:szCs w:val="28"/>
          <w:lang w:eastAsia="ar-SA"/>
        </w:rPr>
      </w:pPr>
    </w:p>
    <w:p w:rsidR="00CE0C68" w:rsidRPr="00280FDE" w:rsidRDefault="00CE0C68" w:rsidP="00280FDE">
      <w:pPr>
        <w:suppressAutoHyphens/>
        <w:spacing w:line="240" w:lineRule="auto"/>
        <w:ind w:left="567"/>
        <w:jc w:val="both"/>
        <w:rPr>
          <w:rFonts w:eastAsia="Times New Roman" w:cs="Times New Roman"/>
          <w:sz w:val="28"/>
          <w:szCs w:val="28"/>
          <w:lang w:eastAsia="ar-SA"/>
        </w:rPr>
      </w:pPr>
    </w:p>
    <w:p w:rsidR="00CF03D3" w:rsidRPr="00280FDE" w:rsidRDefault="00CF03D3" w:rsidP="00280FDE">
      <w:pPr>
        <w:pStyle w:val="2"/>
        <w:numPr>
          <w:ilvl w:val="0"/>
          <w:numId w:val="0"/>
        </w:numPr>
        <w:jc w:val="right"/>
        <w:rPr>
          <w:rFonts w:ascii="Times New Roman" w:hAnsi="Times New Roman" w:cs="Times New Roman"/>
          <w:i w:val="0"/>
          <w:lang w:eastAsia="ru-RU"/>
        </w:rPr>
      </w:pPr>
      <w:bookmarkStart w:id="158" w:name="_Справка_о_кадровых"/>
      <w:bookmarkStart w:id="159" w:name="_Toc391976921"/>
      <w:bookmarkStart w:id="160" w:name="_Toc405549294"/>
      <w:bookmarkStart w:id="161" w:name="_Toc416344332"/>
      <w:bookmarkStart w:id="162" w:name="_Toc420669827"/>
      <w:bookmarkEnd w:id="158"/>
      <w:r w:rsidRPr="00280FDE">
        <w:rPr>
          <w:rFonts w:ascii="Times New Roman" w:hAnsi="Times New Roman" w:cs="Times New Roman"/>
          <w:i w:val="0"/>
          <w:lang w:eastAsia="ru-RU"/>
        </w:rPr>
        <w:lastRenderedPageBreak/>
        <w:t>Справка о кадровых ресурсах (форма 6)</w:t>
      </w:r>
      <w:bookmarkEnd w:id="159"/>
      <w:bookmarkEnd w:id="160"/>
      <w:bookmarkEnd w:id="161"/>
      <w:bookmarkEnd w:id="162"/>
    </w:p>
    <w:p w:rsidR="00CF03D3" w:rsidRPr="00280FDE" w:rsidRDefault="00CF03D3" w:rsidP="00280FDE">
      <w:pPr>
        <w:tabs>
          <w:tab w:val="left" w:pos="1494"/>
        </w:tabs>
        <w:spacing w:after="120" w:line="240" w:lineRule="auto"/>
        <w:ind w:left="1314"/>
        <w:jc w:val="right"/>
        <w:rPr>
          <w:rFonts w:eastAsia="Times New Roman" w:cs="Times New Roman"/>
          <w:sz w:val="28"/>
          <w:szCs w:val="28"/>
        </w:rPr>
      </w:pPr>
      <w:r w:rsidRPr="00280FDE">
        <w:rPr>
          <w:rFonts w:eastAsia="Times New Roman" w:cs="Times New Roman"/>
          <w:sz w:val="28"/>
          <w:szCs w:val="28"/>
        </w:rPr>
        <w:t>Форма Справки о кадровых ресурсах</w:t>
      </w:r>
    </w:p>
    <w:p w:rsidR="00CF03D3" w:rsidRPr="00280FDE" w:rsidRDefault="00CF03D3" w:rsidP="00280FDE">
      <w:pPr>
        <w:pBdr>
          <w:top w:val="single" w:sz="4" w:space="1" w:color="000000"/>
        </w:pBdr>
        <w:shd w:val="clear" w:color="auto" w:fill="E0E0E0"/>
        <w:spacing w:line="240" w:lineRule="auto"/>
        <w:ind w:right="21"/>
        <w:rPr>
          <w:rFonts w:eastAsia="Times New Roman" w:cs="Times New Roman"/>
          <w:b/>
          <w:spacing w:val="36"/>
          <w:sz w:val="28"/>
          <w:szCs w:val="28"/>
        </w:rPr>
      </w:pPr>
      <w:r w:rsidRPr="00280FDE">
        <w:rPr>
          <w:rFonts w:eastAsia="Times New Roman" w:cs="Times New Roman"/>
          <w:b/>
          <w:spacing w:val="36"/>
          <w:sz w:val="28"/>
          <w:szCs w:val="28"/>
        </w:rPr>
        <w:t>начало формы</w:t>
      </w:r>
    </w:p>
    <w:p w:rsidR="00CF03D3" w:rsidRPr="00280FDE" w:rsidRDefault="00CF03D3" w:rsidP="00280FDE">
      <w:pPr>
        <w:spacing w:line="240" w:lineRule="auto"/>
        <w:jc w:val="both"/>
        <w:rPr>
          <w:rFonts w:eastAsia="Times New Roman" w:cs="Times New Roman"/>
          <w:sz w:val="28"/>
          <w:szCs w:val="28"/>
        </w:rPr>
      </w:pPr>
    </w:p>
    <w:p w:rsidR="00CF03D3" w:rsidRPr="00280FDE" w:rsidRDefault="00CF03D3" w:rsidP="00280FDE">
      <w:pPr>
        <w:spacing w:line="240" w:lineRule="auto"/>
        <w:jc w:val="right"/>
        <w:rPr>
          <w:rFonts w:eastAsia="Times New Roman" w:cs="Times New Roman"/>
          <w:sz w:val="28"/>
          <w:szCs w:val="28"/>
        </w:rPr>
      </w:pPr>
      <w:r w:rsidRPr="00280FDE">
        <w:rPr>
          <w:rFonts w:eastAsia="Times New Roman" w:cs="Times New Roman"/>
          <w:sz w:val="28"/>
          <w:szCs w:val="28"/>
        </w:rPr>
        <w:t>Приложение 6 к письму о подаче оферты</w:t>
      </w:r>
      <w:r w:rsidRPr="00280FDE">
        <w:rPr>
          <w:rFonts w:eastAsia="Times New Roman" w:cs="Times New Roman"/>
          <w:sz w:val="28"/>
          <w:szCs w:val="28"/>
        </w:rPr>
        <w:br/>
        <w:t>от «____»_____________ </w:t>
      </w:r>
      <w:proofErr w:type="gramStart"/>
      <w:r w:rsidRPr="00280FDE">
        <w:rPr>
          <w:rFonts w:eastAsia="Times New Roman" w:cs="Times New Roman"/>
          <w:sz w:val="28"/>
          <w:szCs w:val="28"/>
        </w:rPr>
        <w:t>г</w:t>
      </w:r>
      <w:proofErr w:type="gramEnd"/>
      <w:r w:rsidRPr="00280FDE">
        <w:rPr>
          <w:rFonts w:eastAsia="Times New Roman" w:cs="Times New Roman"/>
          <w:sz w:val="28"/>
          <w:szCs w:val="28"/>
        </w:rPr>
        <w:t>. №__________</w:t>
      </w:r>
    </w:p>
    <w:p w:rsidR="00CF03D3" w:rsidRPr="00280FDE" w:rsidRDefault="00CF03D3" w:rsidP="00280FDE">
      <w:pPr>
        <w:spacing w:line="240" w:lineRule="auto"/>
        <w:jc w:val="both"/>
        <w:rPr>
          <w:rFonts w:eastAsia="Times New Roman" w:cs="Times New Roman"/>
          <w:b/>
          <w:bCs/>
          <w:color w:val="000000"/>
          <w:sz w:val="28"/>
          <w:szCs w:val="28"/>
          <w:lang w:eastAsia="ru-RU"/>
        </w:rPr>
      </w:pPr>
    </w:p>
    <w:p w:rsidR="00CF03D3" w:rsidRPr="00280FDE" w:rsidRDefault="00CF03D3" w:rsidP="00280FDE">
      <w:pPr>
        <w:spacing w:line="240" w:lineRule="auto"/>
        <w:rPr>
          <w:rFonts w:eastAsia="Times New Roman" w:cs="Times New Roman"/>
          <w:b/>
          <w:bCs/>
          <w:color w:val="000000"/>
          <w:sz w:val="28"/>
          <w:szCs w:val="28"/>
          <w:lang w:eastAsia="ru-RU"/>
        </w:rPr>
      </w:pPr>
      <w:r w:rsidRPr="00280FDE">
        <w:rPr>
          <w:rFonts w:eastAsia="Times New Roman" w:cs="Times New Roman"/>
          <w:b/>
          <w:bCs/>
          <w:color w:val="000000"/>
          <w:sz w:val="28"/>
          <w:szCs w:val="28"/>
          <w:lang w:eastAsia="ru-RU"/>
        </w:rPr>
        <w:t>Справка о кадровых ресурсах</w:t>
      </w:r>
    </w:p>
    <w:p w:rsidR="00CF03D3" w:rsidRPr="00280FDE" w:rsidRDefault="00CF03D3" w:rsidP="00280FDE">
      <w:pPr>
        <w:spacing w:line="240" w:lineRule="auto"/>
        <w:rPr>
          <w:rFonts w:eastAsia="Times New Roman" w:cs="Times New Roman"/>
          <w:color w:val="000000"/>
          <w:sz w:val="28"/>
          <w:szCs w:val="28"/>
          <w:lang w:eastAsia="ru-RU"/>
        </w:rPr>
      </w:pPr>
    </w:p>
    <w:p w:rsidR="00CF03D3" w:rsidRPr="00280FDE" w:rsidRDefault="00CF03D3" w:rsidP="00280FDE">
      <w:pPr>
        <w:spacing w:line="240" w:lineRule="auto"/>
        <w:rPr>
          <w:rFonts w:eastAsia="Times New Roman" w:cs="Times New Roman"/>
          <w:color w:val="000000"/>
          <w:sz w:val="28"/>
          <w:szCs w:val="28"/>
          <w:lang w:eastAsia="ru-RU"/>
        </w:rPr>
      </w:pPr>
      <w:r w:rsidRPr="00280FDE">
        <w:rPr>
          <w:rFonts w:eastAsia="Times New Roman" w:cs="Times New Roman"/>
          <w:b/>
          <w:bCs/>
          <w:color w:val="000000"/>
          <w:sz w:val="28"/>
          <w:szCs w:val="28"/>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CF03D3" w:rsidRPr="00280FDE" w:rsidTr="00474631">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w:t>
            </w:r>
            <w:r w:rsidRPr="00280FDE">
              <w:rPr>
                <w:rFonts w:eastAsia="Times New Roman" w:cs="Times New Roman"/>
                <w:color w:val="000000"/>
                <w:sz w:val="28"/>
                <w:szCs w:val="28"/>
                <w:lang w:eastAsia="ru-RU"/>
              </w:rPr>
              <w:br/>
            </w:r>
            <w:proofErr w:type="gramStart"/>
            <w:r w:rsidRPr="00280FDE">
              <w:rPr>
                <w:rFonts w:eastAsia="Times New Roman" w:cs="Times New Roman"/>
                <w:color w:val="000000"/>
                <w:sz w:val="28"/>
                <w:szCs w:val="28"/>
                <w:lang w:eastAsia="ru-RU"/>
              </w:rPr>
              <w:t>п</w:t>
            </w:r>
            <w:proofErr w:type="gramEnd"/>
            <w:r w:rsidRPr="00280FDE">
              <w:rPr>
                <w:rFonts w:eastAsia="Times New Roman" w:cs="Times New Roman"/>
                <w:color w:val="000000"/>
                <w:sz w:val="28"/>
                <w:szCs w:val="28"/>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Фамилия, имя, отчество 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6B59" w:rsidRPr="00280FDE" w:rsidRDefault="00CF03D3" w:rsidP="00280FDE">
            <w:pPr>
              <w:spacing w:before="40" w:after="40" w:line="240" w:lineRule="auto"/>
              <w:ind w:left="57" w:right="57"/>
              <w:jc w:val="both"/>
              <w:rPr>
                <w:rFonts w:eastAsia="Times New Roman" w:cs="Times New Roman"/>
                <w:i/>
                <w:sz w:val="28"/>
                <w:szCs w:val="28"/>
                <w:lang w:eastAsia="ru-RU"/>
              </w:rPr>
            </w:pPr>
            <w:r w:rsidRPr="00280FDE">
              <w:rPr>
                <w:rFonts w:eastAsia="Times New Roman" w:cs="Times New Roman"/>
                <w:sz w:val="28"/>
                <w:szCs w:val="28"/>
                <w:lang w:eastAsia="ru-RU"/>
              </w:rPr>
              <w:t xml:space="preserve">Образование (какое учебное заведение окончил, год окончания, полученная специальность). </w:t>
            </w:r>
            <w:r w:rsidRPr="00280FDE">
              <w:rPr>
                <w:rFonts w:eastAsia="Calibri" w:cs="Times New Roman"/>
                <w:sz w:val="28"/>
                <w:szCs w:val="28"/>
                <w:lang w:eastAsia="ar-SA"/>
              </w:rPr>
              <w:t xml:space="preserve">Удостоверение, </w:t>
            </w:r>
            <w:r w:rsidRPr="00280FDE">
              <w:rPr>
                <w:rFonts w:eastAsia="Times New Roman" w:cs="Times New Roman"/>
                <w:sz w:val="28"/>
                <w:szCs w:val="28"/>
                <w:lang w:eastAsia="ru-RU"/>
              </w:rPr>
              <w:t>диплом о профессиональной квалификации (аттестации)</w:t>
            </w:r>
            <w:r w:rsidR="00A96B59" w:rsidRPr="00280FDE">
              <w:rPr>
                <w:rFonts w:eastAsia="Times New Roman" w:cs="Times New Roman"/>
                <w:i/>
                <w:sz w:val="28"/>
                <w:szCs w:val="28"/>
                <w:lang w:eastAsia="ru-RU"/>
              </w:rPr>
              <w:t xml:space="preserve"> </w:t>
            </w:r>
          </w:p>
          <w:p w:rsidR="00CF03D3" w:rsidRPr="00280FDE" w:rsidRDefault="00A96B59" w:rsidP="00280FDE">
            <w:pPr>
              <w:spacing w:before="40" w:after="40" w:line="240" w:lineRule="auto"/>
              <w:ind w:left="57" w:right="57"/>
              <w:jc w:val="both"/>
              <w:rPr>
                <w:rFonts w:eastAsia="Times New Roman" w:cs="Times New Roman"/>
                <w:sz w:val="28"/>
                <w:szCs w:val="28"/>
                <w:lang w:eastAsia="ru-RU"/>
              </w:rPr>
            </w:pPr>
            <w:r w:rsidRPr="00280FDE">
              <w:rPr>
                <w:rFonts w:eastAsia="Times New Roman" w:cs="Times New Roman"/>
                <w:i/>
                <w:sz w:val="28"/>
                <w:szCs w:val="28"/>
                <w:lang w:eastAsia="ru-RU"/>
              </w:rPr>
              <w:t>(копии приложены)</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Calibri" w:cs="Times New Roman"/>
                <w:sz w:val="28"/>
                <w:szCs w:val="28"/>
                <w:lang w:eastAsia="ar-SA"/>
              </w:rPr>
              <w:t xml:space="preserve">Наличие </w:t>
            </w:r>
            <w:r w:rsidR="00A96B59" w:rsidRPr="00280FDE">
              <w:rPr>
                <w:rFonts w:eastAsia="Calibri" w:cs="Times New Roman"/>
                <w:sz w:val="28"/>
                <w:szCs w:val="28"/>
                <w:lang w:eastAsia="ar-SA"/>
              </w:rPr>
              <w:t xml:space="preserve">(номер) </w:t>
            </w:r>
            <w:r w:rsidRPr="00280FDE">
              <w:rPr>
                <w:rFonts w:eastAsia="Calibri" w:cs="Times New Roman"/>
                <w:sz w:val="28"/>
                <w:szCs w:val="28"/>
                <w:lang w:eastAsia="ar-SA"/>
              </w:rPr>
              <w:t>удостоверения, аттестата по ПТЭ, ПТБ, ППБ и Правилам промышленной безопасности</w:t>
            </w:r>
            <w:r w:rsidRPr="00280FDE">
              <w:rPr>
                <w:rFonts w:eastAsia="Times New Roman" w:cs="Times New Roman"/>
                <w:sz w:val="28"/>
                <w:szCs w:val="28"/>
                <w:lang w:eastAsia="ru-RU"/>
              </w:rPr>
              <w:t xml:space="preserve"> </w:t>
            </w:r>
            <w:r w:rsidR="00A96B59" w:rsidRPr="00280FDE">
              <w:rPr>
                <w:rFonts w:eastAsia="Times New Roman" w:cs="Times New Roman"/>
                <w:i/>
                <w:sz w:val="28"/>
                <w:szCs w:val="28"/>
                <w:lang w:eastAsia="ru-RU"/>
              </w:rPr>
              <w:t>(копии приложены)</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280FDE" w:rsidRDefault="00CF03D3" w:rsidP="00280FDE">
            <w:pPr>
              <w:spacing w:before="40" w:after="40" w:line="240" w:lineRule="auto"/>
              <w:ind w:left="57" w:right="57"/>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Стаж работы в данной или аналогичной должности, лет</w:t>
            </w:r>
            <w:r w:rsidR="00A96B59" w:rsidRPr="00280FDE">
              <w:rPr>
                <w:rFonts w:eastAsia="Times New Roman" w:cs="Times New Roman"/>
                <w:color w:val="000000"/>
                <w:sz w:val="28"/>
                <w:szCs w:val="28"/>
                <w:lang w:eastAsia="ru-RU"/>
              </w:rPr>
              <w:t xml:space="preserve"> </w:t>
            </w:r>
            <w:r w:rsidR="00A96B59" w:rsidRPr="00280FDE">
              <w:rPr>
                <w:rFonts w:eastAsia="Times New Roman" w:cs="Times New Roman"/>
                <w:i/>
                <w:color w:val="000000"/>
                <w:sz w:val="28"/>
                <w:szCs w:val="28"/>
                <w:lang w:eastAsia="ru-RU"/>
              </w:rPr>
              <w:t>(Копии трудовых книжек или копии трудовых договоров приложены)</w:t>
            </w:r>
          </w:p>
        </w:tc>
      </w:tr>
      <w:tr w:rsidR="00CF03D3" w:rsidRPr="00280FDE"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before="40" w:after="40" w:line="240" w:lineRule="auto"/>
              <w:ind w:left="57" w:right="57" w:firstLine="300"/>
              <w:jc w:val="both"/>
              <w:rPr>
                <w:rFonts w:eastAsia="Times New Roman" w:cs="Times New Roman"/>
                <w:sz w:val="28"/>
                <w:szCs w:val="28"/>
                <w:lang w:eastAsia="ru-RU"/>
              </w:rPr>
            </w:pPr>
            <w:r w:rsidRPr="00280FDE">
              <w:rPr>
                <w:rFonts w:eastAsia="Times New Roman" w:cs="Times New Roman"/>
                <w:sz w:val="28"/>
                <w:szCs w:val="28"/>
                <w:lang w:eastAsia="ru-RU"/>
              </w:rPr>
              <w:t>Руководители.</w:t>
            </w: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sz w:val="28"/>
                <w:szCs w:val="28"/>
                <w:lang w:eastAsia="ru-RU"/>
              </w:rPr>
            </w:pPr>
            <w:r w:rsidRPr="00280FDE">
              <w:rPr>
                <w:rFonts w:eastAsia="Times New Roman" w:cs="Times New Roman"/>
                <w:sz w:val="28"/>
                <w:szCs w:val="28"/>
                <w:lang w:eastAsia="ru-RU"/>
              </w:rPr>
              <w:t xml:space="preserve">     Специалисты и ремонтный персонал </w:t>
            </w: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r w:rsidR="00CF03D3" w:rsidRPr="00280FDE"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280FDE" w:rsidRDefault="00CF03D3" w:rsidP="00280FDE">
            <w:pPr>
              <w:spacing w:line="240" w:lineRule="auto"/>
              <w:jc w:val="both"/>
              <w:rPr>
                <w:rFonts w:eastAsia="Times New Roman" w:cs="Times New Roman"/>
                <w:color w:val="000000"/>
                <w:sz w:val="28"/>
                <w:szCs w:val="28"/>
                <w:lang w:eastAsia="ru-RU"/>
              </w:rPr>
            </w:pPr>
          </w:p>
        </w:tc>
        <w:tc>
          <w:tcPr>
            <w:tcW w:w="1843" w:type="dxa"/>
            <w:tcBorders>
              <w:top w:val="nil"/>
              <w:left w:val="nil"/>
              <w:bottom w:val="single" w:sz="8" w:space="0" w:color="auto"/>
              <w:right w:val="single" w:sz="8" w:space="0" w:color="auto"/>
            </w:tcBorders>
          </w:tcPr>
          <w:p w:rsidR="00CF03D3" w:rsidRPr="00280FDE" w:rsidRDefault="00CF03D3" w:rsidP="00280FDE">
            <w:pPr>
              <w:spacing w:line="240" w:lineRule="auto"/>
              <w:jc w:val="both"/>
              <w:rPr>
                <w:rFonts w:eastAsia="Times New Roman" w:cs="Times New Roman"/>
                <w:color w:val="000000"/>
                <w:sz w:val="28"/>
                <w:szCs w:val="28"/>
                <w:lang w:eastAsia="ru-RU"/>
              </w:rPr>
            </w:pPr>
          </w:p>
        </w:tc>
      </w:tr>
    </w:tbl>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____________________________________</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vertAlign w:val="superscript"/>
          <w:lang w:eastAsia="ru-RU"/>
        </w:rPr>
        <w:t>(подпись, М.П.)</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____________________________________</w:t>
      </w:r>
    </w:p>
    <w:p w:rsidR="00CF03D3" w:rsidRPr="00280FDE" w:rsidRDefault="00CF03D3" w:rsidP="00280FDE">
      <w:pPr>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vertAlign w:val="superscript"/>
          <w:lang w:eastAsia="ru-RU"/>
        </w:rPr>
        <w:t xml:space="preserve">(фамилия, имя, отчество </w:t>
      </w:r>
      <w:proofErr w:type="gramStart"/>
      <w:r w:rsidRPr="00280FDE">
        <w:rPr>
          <w:rFonts w:eastAsia="Times New Roman" w:cs="Times New Roman"/>
          <w:color w:val="000000"/>
          <w:sz w:val="28"/>
          <w:szCs w:val="28"/>
          <w:vertAlign w:val="superscript"/>
          <w:lang w:eastAsia="ru-RU"/>
        </w:rPr>
        <w:t>подписавшего</w:t>
      </w:r>
      <w:proofErr w:type="gramEnd"/>
      <w:r w:rsidRPr="00280FDE">
        <w:rPr>
          <w:rFonts w:eastAsia="Times New Roman" w:cs="Times New Roman"/>
          <w:color w:val="000000"/>
          <w:sz w:val="28"/>
          <w:szCs w:val="28"/>
          <w:vertAlign w:val="superscript"/>
          <w:lang w:eastAsia="ru-RU"/>
        </w:rPr>
        <w:t>, должность)</w:t>
      </w:r>
    </w:p>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pBdr>
          <w:bottom w:val="single" w:sz="4" w:space="1" w:color="000000"/>
        </w:pBdr>
        <w:shd w:val="clear" w:color="auto" w:fill="E0E0E0"/>
        <w:spacing w:line="240" w:lineRule="auto"/>
        <w:ind w:right="21"/>
        <w:rPr>
          <w:rFonts w:eastAsia="Times New Roman" w:cs="Times New Roman"/>
          <w:b/>
          <w:spacing w:val="36"/>
          <w:sz w:val="28"/>
          <w:szCs w:val="28"/>
        </w:rPr>
      </w:pPr>
      <w:r w:rsidRPr="00280FDE">
        <w:rPr>
          <w:rFonts w:eastAsia="Times New Roman" w:cs="Times New Roman"/>
          <w:b/>
          <w:spacing w:val="36"/>
          <w:sz w:val="28"/>
          <w:szCs w:val="28"/>
        </w:rPr>
        <w:t>конец формы</w:t>
      </w:r>
    </w:p>
    <w:p w:rsidR="00CF03D3" w:rsidRPr="00280FDE" w:rsidRDefault="00CF03D3" w:rsidP="00280FDE">
      <w:pPr>
        <w:pBdr>
          <w:bottom w:val="single" w:sz="4" w:space="1" w:color="000000"/>
        </w:pBdr>
        <w:shd w:val="clear" w:color="auto" w:fill="E0E0E0"/>
        <w:spacing w:line="240" w:lineRule="auto"/>
        <w:ind w:right="21"/>
        <w:rPr>
          <w:rFonts w:eastAsia="Times New Roman" w:cs="Times New Roman"/>
          <w:sz w:val="28"/>
          <w:szCs w:val="28"/>
        </w:rPr>
      </w:pPr>
      <w:r w:rsidRPr="00280FDE">
        <w:rPr>
          <w:rFonts w:eastAsia="Times New Roman" w:cs="Times New Roman"/>
          <w:sz w:val="28"/>
          <w:szCs w:val="28"/>
        </w:rPr>
        <w:t>Инструкции по заполнению</w:t>
      </w:r>
    </w:p>
    <w:p w:rsidR="00CF03D3" w:rsidRPr="00280FDE" w:rsidRDefault="00CF03D3" w:rsidP="00280FDE">
      <w:pPr>
        <w:spacing w:line="240" w:lineRule="auto"/>
        <w:jc w:val="both"/>
        <w:rPr>
          <w:rFonts w:eastAsia="Times New Roman" w:cs="Times New Roman"/>
          <w:color w:val="000000"/>
          <w:sz w:val="28"/>
          <w:szCs w:val="28"/>
          <w:lang w:eastAsia="ru-RU"/>
        </w:rPr>
      </w:pPr>
    </w:p>
    <w:p w:rsidR="00CF03D3" w:rsidRPr="00280FDE" w:rsidRDefault="00CF03D3" w:rsidP="00280FDE">
      <w:pPr>
        <w:tabs>
          <w:tab w:val="num" w:pos="0"/>
          <w:tab w:val="left" w:pos="425"/>
          <w:tab w:val="left" w:pos="567"/>
          <w:tab w:val="left" w:pos="709"/>
        </w:tabs>
        <w:spacing w:line="240" w:lineRule="auto"/>
        <w:jc w:val="both"/>
        <w:rPr>
          <w:rFonts w:eastAsia="Times New Roman" w:cs="Times New Roman"/>
          <w:color w:val="000000"/>
          <w:sz w:val="28"/>
          <w:szCs w:val="28"/>
          <w:lang w:eastAsia="ru-RU"/>
        </w:rPr>
      </w:pPr>
      <w:bookmarkStart w:id="163" w:name="_Toc176765552"/>
      <w:bookmarkEnd w:id="163"/>
      <w:r w:rsidRPr="00280FDE">
        <w:rPr>
          <w:rFonts w:eastAsia="Times New Roman" w:cs="Times New Roman"/>
          <w:color w:val="000000"/>
          <w:sz w:val="28"/>
          <w:szCs w:val="28"/>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280FDE" w:rsidRDefault="00CF03D3" w:rsidP="00280FDE">
      <w:pPr>
        <w:tabs>
          <w:tab w:val="num" w:pos="0"/>
          <w:tab w:val="left" w:pos="425"/>
          <w:tab w:val="left" w:pos="567"/>
          <w:tab w:val="left" w:pos="709"/>
        </w:tabs>
        <w:spacing w:line="240" w:lineRule="auto"/>
        <w:jc w:val="both"/>
        <w:rPr>
          <w:rFonts w:eastAsia="Times New Roman" w:cs="Times New Roman"/>
          <w:color w:val="000000"/>
          <w:sz w:val="28"/>
          <w:szCs w:val="28"/>
          <w:lang w:eastAsia="ru-RU"/>
        </w:rPr>
      </w:pPr>
      <w:r w:rsidRPr="00280FDE">
        <w:rPr>
          <w:rFonts w:eastAsia="Times New Roman" w:cs="Times New Roman"/>
          <w:color w:val="000000"/>
          <w:sz w:val="28"/>
          <w:szCs w:val="28"/>
          <w:lang w:eastAsia="ru-RU"/>
        </w:rPr>
        <w:t xml:space="preserve">2.   Участник запроса предложений указывает свое фирменное наименование (в </w:t>
      </w:r>
      <w:proofErr w:type="spellStart"/>
      <w:r w:rsidRPr="00280FDE">
        <w:rPr>
          <w:rFonts w:eastAsia="Times New Roman" w:cs="Times New Roman"/>
          <w:color w:val="000000"/>
          <w:sz w:val="28"/>
          <w:szCs w:val="28"/>
          <w:lang w:eastAsia="ru-RU"/>
        </w:rPr>
        <w:t>т.ч</w:t>
      </w:r>
      <w:proofErr w:type="spellEnd"/>
      <w:r w:rsidRPr="00280FDE">
        <w:rPr>
          <w:rFonts w:eastAsia="Times New Roman" w:cs="Times New Roman"/>
          <w:color w:val="000000"/>
          <w:sz w:val="28"/>
          <w:szCs w:val="28"/>
          <w:lang w:eastAsia="ru-RU"/>
        </w:rPr>
        <w:t>. организационно-правовую форму) и свой адрес.</w:t>
      </w:r>
    </w:p>
    <w:p w:rsidR="00CF03D3" w:rsidRPr="00280FDE" w:rsidRDefault="006B5C17" w:rsidP="00280FDE">
      <w:pPr>
        <w:tabs>
          <w:tab w:val="num" w:pos="0"/>
          <w:tab w:val="left" w:pos="425"/>
          <w:tab w:val="left" w:pos="567"/>
          <w:tab w:val="left" w:pos="709"/>
        </w:tabs>
        <w:spacing w:line="240" w:lineRule="auto"/>
        <w:jc w:val="both"/>
        <w:rPr>
          <w:rFonts w:eastAsia="Calibri" w:cs="Times New Roman"/>
          <w:b/>
          <w:sz w:val="28"/>
          <w:szCs w:val="28"/>
          <w:lang w:eastAsia="ar-SA"/>
        </w:rPr>
      </w:pPr>
      <w:r>
        <w:rPr>
          <w:rFonts w:eastAsia="Times New Roman" w:cs="Times New Roman"/>
          <w:color w:val="000000"/>
          <w:sz w:val="28"/>
          <w:szCs w:val="28"/>
          <w:lang w:eastAsia="ru-RU"/>
        </w:rPr>
        <w:t xml:space="preserve">3.   </w:t>
      </w:r>
      <w:r w:rsidR="00CF03D3" w:rsidRPr="00280FDE">
        <w:rPr>
          <w:rFonts w:eastAsia="Times New Roman" w:cs="Times New Roman"/>
          <w:sz w:val="28"/>
          <w:szCs w:val="28"/>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00CF03D3" w:rsidRPr="00280FDE">
        <w:rPr>
          <w:rFonts w:eastAsia="Calibri" w:cs="Times New Roman"/>
          <w:sz w:val="28"/>
          <w:szCs w:val="28"/>
          <w:lang w:eastAsia="ar-SA"/>
        </w:rPr>
        <w:t xml:space="preserve"> руководителей, специалистов и ремонтного персонала. </w:t>
      </w:r>
      <w:r w:rsidR="00CF03D3" w:rsidRPr="00280FDE">
        <w:rPr>
          <w:rFonts w:eastAsia="Calibri" w:cs="Times New Roman"/>
          <w:b/>
          <w:sz w:val="28"/>
          <w:szCs w:val="28"/>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sidRPr="00280FDE">
        <w:rPr>
          <w:rFonts w:eastAsia="Calibri" w:cs="Times New Roman"/>
          <w:b/>
          <w:sz w:val="28"/>
          <w:szCs w:val="28"/>
          <w:lang w:eastAsia="ar-SA"/>
        </w:rPr>
        <w:t>.</w:t>
      </w:r>
      <w:r w:rsidR="00CF03D3" w:rsidRPr="00280FDE">
        <w:rPr>
          <w:rFonts w:eastAsia="Calibri" w:cs="Times New Roman"/>
          <w:b/>
          <w:sz w:val="28"/>
          <w:szCs w:val="28"/>
          <w:lang w:eastAsia="ar-SA"/>
        </w:rPr>
        <w:t xml:space="preserve"> </w:t>
      </w:r>
    </w:p>
    <w:p w:rsidR="006F79FE" w:rsidRDefault="006F79FE"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Default="00883F33" w:rsidP="00280FDE">
      <w:pPr>
        <w:tabs>
          <w:tab w:val="left" w:pos="1494"/>
        </w:tabs>
        <w:suppressAutoHyphens/>
        <w:spacing w:line="240" w:lineRule="auto"/>
        <w:jc w:val="both"/>
        <w:rPr>
          <w:rFonts w:eastAsia="Times New Roman" w:cs="Times New Roman"/>
          <w:sz w:val="28"/>
          <w:szCs w:val="28"/>
          <w:lang w:eastAsia="ar-SA"/>
        </w:rPr>
      </w:pPr>
    </w:p>
    <w:p w:rsidR="00883F33" w:rsidRPr="00280FDE" w:rsidRDefault="00883F33" w:rsidP="00280FDE">
      <w:pPr>
        <w:tabs>
          <w:tab w:val="left" w:pos="1494"/>
        </w:tabs>
        <w:suppressAutoHyphens/>
        <w:spacing w:line="240" w:lineRule="auto"/>
        <w:jc w:val="both"/>
        <w:rPr>
          <w:rFonts w:eastAsia="Times New Roman" w:cs="Times New Roman"/>
          <w:sz w:val="28"/>
          <w:szCs w:val="28"/>
          <w:lang w:eastAsia="ar-SA"/>
        </w:rPr>
      </w:pPr>
    </w:p>
    <w:p w:rsidR="006F79FE" w:rsidRPr="00280FDE" w:rsidRDefault="004165F3" w:rsidP="007E22D7">
      <w:pPr>
        <w:keepNext/>
        <w:tabs>
          <w:tab w:val="left" w:pos="4820"/>
        </w:tabs>
        <w:suppressAutoHyphens/>
        <w:spacing w:line="240" w:lineRule="auto"/>
        <w:ind w:left="4820"/>
        <w:jc w:val="both"/>
        <w:outlineLvl w:val="0"/>
        <w:rPr>
          <w:rFonts w:eastAsia="Times New Roman" w:cs="Times New Roman"/>
          <w:sz w:val="28"/>
          <w:szCs w:val="28"/>
          <w:lang w:eastAsia="ar-SA"/>
        </w:rPr>
      </w:pPr>
      <w:bookmarkStart w:id="164" w:name="_Toc416344333"/>
      <w:bookmarkStart w:id="165" w:name="_Toc420669828"/>
      <w:r w:rsidRPr="00280FDE">
        <w:rPr>
          <w:rFonts w:eastAsia="Times New Roman" w:cs="Times New Roman"/>
          <w:b/>
          <w:sz w:val="28"/>
          <w:szCs w:val="28"/>
          <w:lang w:val="x-none" w:eastAsia="ar-SA"/>
        </w:rPr>
        <w:lastRenderedPageBreak/>
        <w:t xml:space="preserve">Приложение № </w:t>
      </w:r>
      <w:r w:rsidR="0055260F" w:rsidRPr="00280FDE">
        <w:rPr>
          <w:rFonts w:eastAsia="Times New Roman" w:cs="Times New Roman"/>
          <w:b/>
          <w:sz w:val="28"/>
          <w:szCs w:val="28"/>
          <w:lang w:eastAsia="ar-SA"/>
        </w:rPr>
        <w:t>2</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00883F33">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Pr="00280FDE">
        <w:rPr>
          <w:rFonts w:cs="Times New Roman"/>
          <w:b/>
          <w:sz w:val="28"/>
          <w:szCs w:val="28"/>
          <w:lang w:eastAsia="ru-RU"/>
        </w:rPr>
        <w:t xml:space="preserve">на право заключения договора </w:t>
      </w:r>
      <w:bookmarkEnd w:id="164"/>
      <w:bookmarkEnd w:id="165"/>
      <w:r w:rsidR="007E22D7" w:rsidRPr="007E22D7">
        <w:rPr>
          <w:rFonts w:cs="Times New Roman"/>
          <w:b/>
          <w:sz w:val="28"/>
          <w:szCs w:val="28"/>
          <w:lang w:eastAsia="ru-RU"/>
        </w:rPr>
        <w:t>на выполнение работ по капитальному ремонту кровли здания котельной</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Наименование организации</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ИНН КПП</w:t>
      </w:r>
    </w:p>
    <w:p w:rsidR="006F79FE" w:rsidRPr="00280FDE" w:rsidRDefault="006F79FE" w:rsidP="00280FDE">
      <w:pPr>
        <w:suppressAutoHyphens/>
        <w:spacing w:line="240" w:lineRule="auto"/>
        <w:jc w:val="both"/>
        <w:rPr>
          <w:rFonts w:eastAsia="Times New Roman" w:cs="Times New Roman"/>
          <w:i/>
          <w:sz w:val="28"/>
          <w:szCs w:val="28"/>
          <w:lang w:eastAsia="ar-SA"/>
        </w:rPr>
      </w:pPr>
      <w:r w:rsidRPr="00280FDE">
        <w:rPr>
          <w:rFonts w:eastAsia="Times New Roman" w:cs="Times New Roman"/>
          <w:i/>
          <w:sz w:val="28"/>
          <w:szCs w:val="28"/>
          <w:lang w:eastAsia="ar-SA"/>
        </w:rPr>
        <w:t>Адрес</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i/>
          <w:sz w:val="28"/>
          <w:szCs w:val="28"/>
          <w:lang w:eastAsia="ar-SA"/>
        </w:rPr>
        <w:t>Телефон</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i/>
          <w:sz w:val="28"/>
          <w:szCs w:val="28"/>
          <w:lang w:eastAsia="ar-SA"/>
        </w:rPr>
        <w:t>Организационно – правовая форма Участника</w:t>
      </w:r>
      <w:r w:rsidRPr="00280FDE">
        <w:rPr>
          <w:rFonts w:eastAsia="Times New Roman" w:cs="Times New Roman"/>
          <w:sz w:val="28"/>
          <w:szCs w:val="28"/>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280FDE">
        <w:rPr>
          <w:rFonts w:eastAsia="Times New Roman" w:cs="Times New Roman"/>
          <w:sz w:val="28"/>
          <w:szCs w:val="28"/>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w:t>
      </w:r>
      <w:proofErr w:type="gramStart"/>
      <w:r w:rsidRPr="00280FDE">
        <w:rPr>
          <w:rFonts w:eastAsia="Times New Roman" w:cs="Times New Roman"/>
          <w:sz w:val="28"/>
          <w:szCs w:val="28"/>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80FDE">
        <w:rPr>
          <w:rFonts w:eastAsia="Times New Roman" w:cs="Times New Roman"/>
          <w:bCs/>
          <w:sz w:val="28"/>
          <w:szCs w:val="28"/>
          <w:lang w:eastAsia="ar-SA"/>
        </w:rPr>
        <w:t xml:space="preserve">5 апреля 2013 </w:t>
      </w:r>
      <w:r w:rsidRPr="00280FDE">
        <w:rPr>
          <w:rFonts w:eastAsia="Times New Roman" w:cs="Times New Roman"/>
          <w:sz w:val="28"/>
          <w:szCs w:val="28"/>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 ___________ 201_ года</w:t>
      </w:r>
    </w:p>
    <w:p w:rsidR="006F79FE" w:rsidRPr="00280FDE" w:rsidRDefault="006F79FE" w:rsidP="00280FDE">
      <w:pPr>
        <w:suppressAutoHyphens/>
        <w:spacing w:line="240" w:lineRule="auto"/>
        <w:jc w:val="both"/>
        <w:rPr>
          <w:rFonts w:eastAsia="Times New Roman" w:cs="Times New Roman"/>
          <w:sz w:val="28"/>
          <w:szCs w:val="28"/>
          <w:lang w:eastAsia="ar-SA"/>
        </w:rPr>
      </w:pPr>
    </w:p>
    <w:p w:rsidR="006F79FE" w:rsidRPr="00280FDE" w:rsidRDefault="006F79FE"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(Руководи</w:t>
      </w:r>
      <w:r w:rsidR="00EF175B">
        <w:rPr>
          <w:rFonts w:eastAsia="Times New Roman" w:cs="Times New Roman"/>
          <w:sz w:val="28"/>
          <w:szCs w:val="28"/>
          <w:lang w:eastAsia="ar-SA"/>
        </w:rPr>
        <w:t>тель) _________________________</w:t>
      </w:r>
      <w:r w:rsidRPr="00280FDE">
        <w:rPr>
          <w:rFonts w:eastAsia="Times New Roman" w:cs="Times New Roman"/>
          <w:sz w:val="28"/>
          <w:szCs w:val="28"/>
          <w:lang w:eastAsia="ar-SA"/>
        </w:rPr>
        <w:t>________ М.П.</w:t>
      </w:r>
    </w:p>
    <w:p w:rsidR="006F79FE" w:rsidRPr="00280FDE" w:rsidRDefault="006F79FE" w:rsidP="00EF175B">
      <w:pPr>
        <w:pageBreakBefore/>
        <w:suppressAutoHyphens/>
        <w:spacing w:line="240" w:lineRule="auto"/>
        <w:jc w:val="both"/>
        <w:rPr>
          <w:rFonts w:eastAsia="Times New Roman" w:cs="Times New Roman"/>
          <w:sz w:val="28"/>
          <w:szCs w:val="28"/>
          <w:lang w:eastAsia="ar-SA"/>
        </w:rPr>
      </w:pPr>
    </w:p>
    <w:p w:rsidR="00444DD8" w:rsidRDefault="004165F3" w:rsidP="007E22D7">
      <w:pPr>
        <w:keepNext/>
        <w:tabs>
          <w:tab w:val="left" w:pos="4820"/>
        </w:tabs>
        <w:suppressAutoHyphens/>
        <w:spacing w:line="240" w:lineRule="auto"/>
        <w:ind w:left="4820"/>
        <w:jc w:val="both"/>
        <w:outlineLvl w:val="0"/>
        <w:rPr>
          <w:rFonts w:cs="Times New Roman"/>
          <w:b/>
          <w:sz w:val="28"/>
          <w:szCs w:val="28"/>
          <w:lang w:eastAsia="ru-RU"/>
        </w:rPr>
      </w:pPr>
      <w:bookmarkStart w:id="166" w:name="_Приложение_№_3"/>
      <w:bookmarkStart w:id="167" w:name="_Toc416344334"/>
      <w:bookmarkStart w:id="168" w:name="_Toc420669829"/>
      <w:bookmarkEnd w:id="166"/>
      <w:r w:rsidRPr="00280FDE">
        <w:rPr>
          <w:rFonts w:eastAsia="Times New Roman" w:cs="Times New Roman"/>
          <w:b/>
          <w:sz w:val="28"/>
          <w:szCs w:val="28"/>
          <w:lang w:val="x-none" w:eastAsia="ar-SA"/>
        </w:rPr>
        <w:t xml:space="preserve">Приложение № </w:t>
      </w:r>
      <w:r w:rsidR="0055260F" w:rsidRPr="00280FDE">
        <w:rPr>
          <w:rFonts w:eastAsia="Times New Roman" w:cs="Times New Roman"/>
          <w:b/>
          <w:sz w:val="28"/>
          <w:szCs w:val="28"/>
          <w:lang w:eastAsia="ar-SA"/>
        </w:rPr>
        <w:t>3</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00883F33">
        <w:rPr>
          <w:rFonts w:eastAsia="Calibri" w:cs="Times New Roman"/>
          <w:b/>
          <w:sz w:val="28"/>
          <w:szCs w:val="28"/>
          <w:lang w:eastAsia="ar-SA"/>
        </w:rPr>
        <w:t xml:space="preserve"> </w:t>
      </w:r>
      <w:r w:rsidRPr="00280FDE">
        <w:rPr>
          <w:rFonts w:eastAsia="Calibri" w:cs="Times New Roman"/>
          <w:b/>
          <w:sz w:val="28"/>
          <w:szCs w:val="28"/>
          <w:lang w:eastAsia="ar-SA"/>
        </w:rPr>
        <w:t xml:space="preserve">предложений </w:t>
      </w:r>
      <w:r w:rsidRPr="00280FDE">
        <w:rPr>
          <w:rFonts w:cs="Times New Roman"/>
          <w:b/>
          <w:sz w:val="28"/>
          <w:szCs w:val="28"/>
          <w:lang w:eastAsia="ru-RU"/>
        </w:rPr>
        <w:t xml:space="preserve">на право заключения договора </w:t>
      </w:r>
      <w:bookmarkEnd w:id="167"/>
      <w:bookmarkEnd w:id="168"/>
      <w:r w:rsidR="007E22D7" w:rsidRPr="007E22D7">
        <w:rPr>
          <w:rFonts w:cs="Times New Roman"/>
          <w:b/>
          <w:sz w:val="28"/>
          <w:szCs w:val="28"/>
          <w:lang w:eastAsia="ru-RU"/>
        </w:rPr>
        <w:t>на выполнение работ по капитальному ремонту кровли здания котельной</w:t>
      </w:r>
    </w:p>
    <w:p w:rsidR="00A73A48" w:rsidRPr="00A73A48" w:rsidRDefault="00A73A48" w:rsidP="007E22D7">
      <w:pPr>
        <w:keepNext/>
        <w:tabs>
          <w:tab w:val="left" w:pos="4820"/>
        </w:tabs>
        <w:suppressAutoHyphens/>
        <w:spacing w:line="240" w:lineRule="auto"/>
        <w:ind w:left="4820"/>
        <w:jc w:val="both"/>
        <w:outlineLvl w:val="0"/>
        <w:rPr>
          <w:rFonts w:eastAsia="Times New Roman" w:cs="Times New Roman"/>
          <w:b/>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 xml:space="preserve">Д О В Е Р Е Н </w:t>
      </w:r>
      <w:proofErr w:type="spellStart"/>
      <w:proofErr w:type="gramStart"/>
      <w:r w:rsidRPr="00280FDE">
        <w:rPr>
          <w:rFonts w:eastAsia="Times New Roman" w:cs="Times New Roman"/>
          <w:b/>
          <w:sz w:val="28"/>
          <w:szCs w:val="28"/>
          <w:lang w:eastAsia="ar-SA"/>
        </w:rPr>
        <w:t>Н</w:t>
      </w:r>
      <w:proofErr w:type="spellEnd"/>
      <w:proofErr w:type="gramEnd"/>
      <w:r w:rsidRPr="00280FDE">
        <w:rPr>
          <w:rFonts w:eastAsia="Times New Roman" w:cs="Times New Roman"/>
          <w:b/>
          <w:sz w:val="28"/>
          <w:szCs w:val="28"/>
          <w:lang w:eastAsia="ar-SA"/>
        </w:rPr>
        <w:t xml:space="preserve"> О С Т Ь №_______</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rPr>
          <w:rFonts w:eastAsia="Times New Roman" w:cs="Times New Roman"/>
          <w:b/>
          <w:sz w:val="28"/>
          <w:szCs w:val="28"/>
          <w:lang w:eastAsia="ar-SA"/>
        </w:rPr>
      </w:pPr>
      <w:r w:rsidRPr="00280FDE">
        <w:rPr>
          <w:rFonts w:eastAsia="Times New Roman" w:cs="Times New Roman"/>
          <w:b/>
          <w:sz w:val="28"/>
          <w:szCs w:val="28"/>
          <w:lang w:eastAsia="ar-SA"/>
        </w:rPr>
        <w:t>Российская Федерация, Мурманская область, г. Мурманск,</w:t>
      </w:r>
    </w:p>
    <w:p w:rsidR="006F79FE" w:rsidRPr="00280FDE" w:rsidRDefault="006F79FE" w:rsidP="00280FDE">
      <w:pPr>
        <w:tabs>
          <w:tab w:val="left" w:pos="2054"/>
        </w:tabs>
        <w:suppressAutoHyphens/>
        <w:spacing w:line="240" w:lineRule="auto"/>
        <w:rPr>
          <w:rFonts w:eastAsia="Times New Roman" w:cs="Times New Roman"/>
          <w:sz w:val="28"/>
          <w:szCs w:val="28"/>
          <w:lang w:eastAsia="ar-SA"/>
        </w:rPr>
      </w:pPr>
      <w:r w:rsidRPr="00280FDE">
        <w:rPr>
          <w:rFonts w:eastAsia="Times New Roman" w:cs="Times New Roman"/>
          <w:b/>
          <w:sz w:val="28"/>
          <w:szCs w:val="28"/>
          <w:lang w:eastAsia="ar-SA"/>
        </w:rPr>
        <w:t>две тысячи ________________ год, 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80FDE">
        <w:rPr>
          <w:rFonts w:eastAsia="Times New Roman" w:cs="Times New Roman"/>
          <w:i/>
          <w:sz w:val="28"/>
          <w:szCs w:val="28"/>
          <w:u w:val="single"/>
          <w:lang w:eastAsia="ar-SA"/>
        </w:rPr>
        <w:t xml:space="preserve">должность уполномоченного лица, ФИО уполномоченного лица, паспорт </w:t>
      </w:r>
      <w:proofErr w:type="spellStart"/>
      <w:r w:rsidRPr="00280FDE">
        <w:rPr>
          <w:rFonts w:eastAsia="Times New Roman" w:cs="Times New Roman"/>
          <w:i/>
          <w:sz w:val="28"/>
          <w:szCs w:val="28"/>
          <w:u w:val="single"/>
          <w:lang w:eastAsia="ar-SA"/>
        </w:rPr>
        <w:t>номер_____серия</w:t>
      </w:r>
      <w:proofErr w:type="spellEnd"/>
      <w:r w:rsidRPr="00280FDE">
        <w:rPr>
          <w:rFonts w:eastAsia="Times New Roman" w:cs="Times New Roman"/>
          <w:i/>
          <w:sz w:val="28"/>
          <w:szCs w:val="28"/>
          <w:u w:val="single"/>
          <w:lang w:eastAsia="ar-SA"/>
        </w:rPr>
        <w:t>_________</w:t>
      </w:r>
      <w:r w:rsidRPr="00280FDE">
        <w:rPr>
          <w:rFonts w:eastAsia="Times New Roman" w:cs="Times New Roman"/>
          <w:i/>
          <w:sz w:val="28"/>
          <w:szCs w:val="28"/>
          <w:lang w:eastAsia="ar-SA"/>
        </w:rPr>
        <w:t xml:space="preserve"> выдан________________________________</w:t>
      </w:r>
      <w:r w:rsidRPr="00280FDE">
        <w:rPr>
          <w:rFonts w:eastAsia="Times New Roman" w:cs="Times New Roman"/>
          <w:sz w:val="28"/>
          <w:szCs w:val="28"/>
          <w:lang w:eastAsia="ar-SA"/>
        </w:rPr>
        <w:t>), представлять интересы предприятия на запросе предложений на право заключения договора ______________________________________</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roofErr w:type="gramStart"/>
      <w:r w:rsidRPr="00280FDE">
        <w:rPr>
          <w:rFonts w:eastAsia="Times New Roman" w:cs="Times New Roman"/>
          <w:sz w:val="28"/>
          <w:szCs w:val="28"/>
          <w:lang w:eastAsia="ar-SA"/>
        </w:rPr>
        <w:t>В целях выполнения данного поручения (</w:t>
      </w:r>
      <w:r w:rsidRPr="00280FDE">
        <w:rPr>
          <w:rFonts w:eastAsia="Times New Roman" w:cs="Times New Roman"/>
          <w:i/>
          <w:sz w:val="28"/>
          <w:szCs w:val="28"/>
          <w:u w:val="single"/>
          <w:lang w:eastAsia="ar-SA"/>
        </w:rPr>
        <w:t>ФИО уполномоченного лица)</w:t>
      </w:r>
      <w:r w:rsidRPr="00280FDE">
        <w:rPr>
          <w:rFonts w:eastAsia="Times New Roman" w:cs="Times New Roman"/>
          <w:sz w:val="28"/>
          <w:szCs w:val="28"/>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Подпись ФИО уполномоченного лица  _______________________удостоверяю.</w:t>
      </w: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ab/>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Доверенность действительна по «___» ________ 201_ года</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 (Руководитель)__________________________________М.П.</w:t>
      </w: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tabs>
          <w:tab w:val="left" w:pos="2054"/>
        </w:tabs>
        <w:suppressAutoHyphens/>
        <w:spacing w:line="240" w:lineRule="auto"/>
        <w:jc w:val="both"/>
        <w:rPr>
          <w:rFonts w:eastAsia="Times New Roman" w:cs="Times New Roman"/>
          <w:sz w:val="28"/>
          <w:szCs w:val="28"/>
          <w:lang w:eastAsia="ar-SA"/>
        </w:rPr>
      </w:pPr>
    </w:p>
    <w:p w:rsidR="006F79FE" w:rsidRPr="00280FDE" w:rsidRDefault="006F79FE" w:rsidP="00280FDE">
      <w:pPr>
        <w:framePr w:h="10578" w:hRule="exact" w:wrap="auto" w:hAnchor="text" w:y="-1252"/>
        <w:tabs>
          <w:tab w:val="left" w:pos="2054"/>
        </w:tabs>
        <w:suppressAutoHyphens/>
        <w:spacing w:line="240" w:lineRule="auto"/>
        <w:jc w:val="both"/>
        <w:rPr>
          <w:rFonts w:eastAsia="Times New Roman" w:cs="Times New Roman"/>
          <w:sz w:val="28"/>
          <w:szCs w:val="28"/>
          <w:lang w:eastAsia="ar-SA"/>
        </w:rPr>
        <w:sectPr w:rsidR="006F79FE" w:rsidRPr="00280FDE" w:rsidSect="006F79FE">
          <w:footerReference w:type="default" r:id="rId32"/>
          <w:type w:val="continuous"/>
          <w:pgSz w:w="11906" w:h="16838"/>
          <w:pgMar w:top="1134" w:right="567" w:bottom="1134" w:left="1418" w:header="720" w:footer="648" w:gutter="0"/>
          <w:cols w:space="720"/>
          <w:docGrid w:linePitch="600" w:charSpace="36864"/>
        </w:sectPr>
      </w:pPr>
    </w:p>
    <w:p w:rsidR="00534177" w:rsidRDefault="004165F3" w:rsidP="007E22D7">
      <w:pPr>
        <w:keepNext/>
        <w:tabs>
          <w:tab w:val="left" w:pos="4820"/>
        </w:tabs>
        <w:suppressAutoHyphens/>
        <w:spacing w:line="240" w:lineRule="auto"/>
        <w:ind w:left="4820"/>
        <w:jc w:val="both"/>
        <w:outlineLvl w:val="0"/>
        <w:rPr>
          <w:rFonts w:cs="Times New Roman"/>
          <w:b/>
          <w:sz w:val="28"/>
          <w:szCs w:val="28"/>
          <w:lang w:eastAsia="ru-RU"/>
        </w:rPr>
      </w:pPr>
      <w:bookmarkStart w:id="169" w:name="_Приложение_№_4"/>
      <w:bookmarkStart w:id="170" w:name="_Toc416344335"/>
      <w:bookmarkStart w:id="171" w:name="_Toc420669830"/>
      <w:bookmarkEnd w:id="169"/>
      <w:r w:rsidRPr="00280FDE">
        <w:rPr>
          <w:rFonts w:eastAsia="Times New Roman" w:cs="Times New Roman"/>
          <w:b/>
          <w:sz w:val="28"/>
          <w:szCs w:val="28"/>
          <w:lang w:val="x-none" w:eastAsia="ar-SA"/>
        </w:rPr>
        <w:lastRenderedPageBreak/>
        <w:t xml:space="preserve">Приложение № </w:t>
      </w:r>
      <w:r w:rsidR="0055260F" w:rsidRPr="00280FDE">
        <w:rPr>
          <w:rFonts w:eastAsia="Times New Roman" w:cs="Times New Roman"/>
          <w:b/>
          <w:sz w:val="28"/>
          <w:szCs w:val="28"/>
          <w:lang w:eastAsia="ar-SA"/>
        </w:rPr>
        <w:t>4</w:t>
      </w:r>
      <w:r w:rsidRPr="00280FDE">
        <w:rPr>
          <w:rFonts w:eastAsia="Times New Roman" w:cs="Times New Roman"/>
          <w:b/>
          <w:sz w:val="28"/>
          <w:szCs w:val="28"/>
          <w:lang w:eastAsia="ar-SA"/>
        </w:rPr>
        <w:t xml:space="preserve">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Pr="00280FDE">
        <w:rPr>
          <w:rFonts w:eastAsia="Calibri" w:cs="Times New Roman"/>
          <w:b/>
          <w:sz w:val="28"/>
          <w:szCs w:val="28"/>
          <w:lang w:eastAsia="ar-SA"/>
        </w:rPr>
        <w:t xml:space="preserve"> предложений </w:t>
      </w:r>
      <w:r w:rsidRPr="00280FDE">
        <w:rPr>
          <w:rFonts w:cs="Times New Roman"/>
          <w:b/>
          <w:sz w:val="28"/>
          <w:szCs w:val="28"/>
          <w:lang w:eastAsia="ru-RU"/>
        </w:rPr>
        <w:t xml:space="preserve">на право заключения договора </w:t>
      </w:r>
      <w:bookmarkEnd w:id="170"/>
      <w:bookmarkEnd w:id="171"/>
      <w:r w:rsidR="007E22D7" w:rsidRPr="007E22D7">
        <w:rPr>
          <w:rFonts w:cs="Times New Roman"/>
          <w:b/>
          <w:sz w:val="28"/>
          <w:szCs w:val="28"/>
          <w:lang w:eastAsia="ru-RU"/>
        </w:rPr>
        <w:t>на выполнение работ по капитальному ремонту кровли здания котельной</w:t>
      </w:r>
    </w:p>
    <w:p w:rsidR="007E22D7" w:rsidRPr="007E22D7" w:rsidRDefault="007E22D7" w:rsidP="007E22D7">
      <w:pPr>
        <w:keepNext/>
        <w:tabs>
          <w:tab w:val="left" w:pos="4820"/>
        </w:tabs>
        <w:suppressAutoHyphens/>
        <w:spacing w:line="240" w:lineRule="auto"/>
        <w:ind w:left="4820"/>
        <w:jc w:val="both"/>
        <w:outlineLvl w:val="0"/>
        <w:rPr>
          <w:rFonts w:eastAsia="Times New Roman" w:cs="Times New Roman"/>
          <w:b/>
          <w:sz w:val="28"/>
          <w:szCs w:val="28"/>
          <w:lang w:eastAsia="ru-RU"/>
        </w:rPr>
      </w:pPr>
    </w:p>
    <w:p w:rsidR="00534177" w:rsidRDefault="00534177" w:rsidP="008E4698">
      <w:pPr>
        <w:keepNext/>
        <w:suppressAutoHyphens/>
        <w:spacing w:line="240" w:lineRule="auto"/>
        <w:jc w:val="left"/>
        <w:outlineLvl w:val="0"/>
        <w:rPr>
          <w:rFonts w:eastAsia="Times New Roman" w:cs="Times New Roman"/>
          <w:b/>
          <w:bCs/>
          <w:sz w:val="28"/>
          <w:szCs w:val="24"/>
          <w:lang w:eastAsia="ru-RU"/>
        </w:rPr>
      </w:pPr>
      <w:r>
        <w:rPr>
          <w:rFonts w:eastAsia="Times New Roman" w:cs="Times New Roman"/>
          <w:b/>
          <w:bCs/>
          <w:sz w:val="28"/>
          <w:szCs w:val="24"/>
          <w:lang w:eastAsia="ru-RU"/>
        </w:rPr>
        <w:t xml:space="preserve">                             </w:t>
      </w:r>
      <w:r w:rsidRPr="00534177">
        <w:rPr>
          <w:rFonts w:eastAsia="Times New Roman" w:cs="Times New Roman"/>
          <w:b/>
          <w:bCs/>
          <w:sz w:val="28"/>
          <w:szCs w:val="24"/>
          <w:lang w:eastAsia="ru-RU"/>
        </w:rPr>
        <w:t>ДОГОВОР ПОДРЯДА №____</w:t>
      </w:r>
    </w:p>
    <w:p w:rsidR="007E22D7" w:rsidRPr="00F4092B" w:rsidRDefault="007E22D7" w:rsidP="008E4698">
      <w:pPr>
        <w:keepNext/>
        <w:suppressAutoHyphens/>
        <w:spacing w:line="240" w:lineRule="auto"/>
        <w:jc w:val="left"/>
        <w:outlineLvl w:val="0"/>
        <w:rPr>
          <w:rFonts w:eastAsia="Times New Roman" w:cs="Times New Roman"/>
          <w:b/>
          <w:bCs/>
          <w:sz w:val="28"/>
          <w:szCs w:val="24"/>
          <w:lang w:eastAsia="ru-RU"/>
        </w:rPr>
      </w:pPr>
    </w:p>
    <w:p w:rsidR="007E22D7" w:rsidRPr="004B6D0B" w:rsidRDefault="007E22D7" w:rsidP="007E22D7">
      <w:pPr>
        <w:spacing w:before="120"/>
        <w:ind w:left="284"/>
        <w:jc w:val="both"/>
        <w:rPr>
          <w:lang w:eastAsia="ru-RU"/>
        </w:rPr>
      </w:pPr>
      <w:r w:rsidRPr="004B6D0B">
        <w:rPr>
          <w:lang w:eastAsia="ru-RU"/>
        </w:rPr>
        <w:t>г. Мурманск</w:t>
      </w:r>
      <w:r w:rsidRPr="004B6D0B">
        <w:rPr>
          <w:lang w:eastAsia="ru-RU"/>
        </w:rPr>
        <w:tab/>
      </w:r>
      <w:r w:rsidRPr="004B6D0B">
        <w:rPr>
          <w:lang w:eastAsia="ru-RU"/>
        </w:rPr>
        <w:tab/>
      </w:r>
      <w:r w:rsidRPr="004B6D0B">
        <w:rPr>
          <w:lang w:eastAsia="ru-RU"/>
        </w:rPr>
        <w:tab/>
      </w:r>
      <w:r w:rsidRPr="004B6D0B">
        <w:rPr>
          <w:lang w:eastAsia="ru-RU"/>
        </w:rPr>
        <w:tab/>
        <w:t xml:space="preserve">                                       «___» ___________201</w:t>
      </w:r>
      <w:r>
        <w:rPr>
          <w:lang w:eastAsia="ru-RU"/>
        </w:rPr>
        <w:t>5</w:t>
      </w:r>
      <w:r w:rsidRPr="004B6D0B">
        <w:rPr>
          <w:lang w:eastAsia="ru-RU"/>
        </w:rPr>
        <w:t xml:space="preserve"> г.</w:t>
      </w:r>
    </w:p>
    <w:p w:rsidR="007E22D7" w:rsidRPr="004B6D0B" w:rsidRDefault="007E22D7" w:rsidP="007E22D7">
      <w:pPr>
        <w:spacing w:before="120"/>
        <w:ind w:left="284" w:firstLine="424"/>
        <w:jc w:val="both"/>
        <w:rPr>
          <w:lang w:eastAsia="ru-RU"/>
        </w:rPr>
      </w:pPr>
    </w:p>
    <w:p w:rsidR="007E22D7" w:rsidRPr="004B6D0B" w:rsidRDefault="007E22D7" w:rsidP="007E22D7">
      <w:pPr>
        <w:pStyle w:val="aff7"/>
        <w:ind w:firstLine="540"/>
        <w:jc w:val="both"/>
        <w:rPr>
          <w:lang w:val="ru-RU"/>
        </w:rPr>
      </w:pPr>
      <w:r w:rsidRPr="004B6D0B">
        <w:rPr>
          <w:b/>
          <w:bCs/>
        </w:rPr>
        <w:t>Открытое акционерное общество «</w:t>
      </w:r>
      <w:proofErr w:type="spellStart"/>
      <w:r w:rsidRPr="004B6D0B">
        <w:rPr>
          <w:b/>
          <w:bCs/>
        </w:rPr>
        <w:t>Мурманэнергосбыт</w:t>
      </w:r>
      <w:proofErr w:type="spellEnd"/>
      <w:r w:rsidRPr="004B6D0B">
        <w:rPr>
          <w:b/>
          <w:bCs/>
        </w:rPr>
        <w:t xml:space="preserve">» </w:t>
      </w:r>
      <w:r w:rsidRPr="004B6D0B">
        <w:rPr>
          <w:b/>
          <w:bCs/>
          <w:lang w:val="ru-RU"/>
        </w:rPr>
        <w:t xml:space="preserve">                                          </w:t>
      </w:r>
      <w:r w:rsidRPr="004B6D0B">
        <w:rPr>
          <w:b/>
          <w:bCs/>
        </w:rPr>
        <w:t>(ОАО «</w:t>
      </w:r>
      <w:proofErr w:type="spellStart"/>
      <w:r w:rsidRPr="004B6D0B">
        <w:rPr>
          <w:b/>
          <w:bCs/>
        </w:rPr>
        <w:t>Мурманэнергосбыт</w:t>
      </w:r>
      <w:proofErr w:type="spellEnd"/>
      <w:r w:rsidRPr="004B6D0B">
        <w:rPr>
          <w:b/>
          <w:bCs/>
        </w:rPr>
        <w:t>»)</w:t>
      </w:r>
      <w:r w:rsidRPr="004B6D0B">
        <w:rPr>
          <w:b/>
          <w:bCs/>
          <w:lang w:val="ru-RU"/>
        </w:rPr>
        <w:t xml:space="preserve">, </w:t>
      </w:r>
      <w:r w:rsidRPr="004B6D0B">
        <w:t>именуемое в дальнейшем Заказчик</w:t>
      </w:r>
      <w:r w:rsidRPr="004B6D0B">
        <w:rPr>
          <w:lang w:val="ru-RU"/>
        </w:rPr>
        <w:t>,</w:t>
      </w:r>
      <w:r w:rsidRPr="004B6D0B">
        <w:t xml:space="preserve"> в лице _____________________________________, действующего на основ</w:t>
      </w:r>
      <w:r w:rsidRPr="004B6D0B">
        <w:rPr>
          <w:lang w:val="ru-RU"/>
        </w:rPr>
        <w:t>ании __________________</w:t>
      </w:r>
      <w:r w:rsidRPr="004B6D0B">
        <w:t xml:space="preserve">, с одной стороны, и </w:t>
      </w:r>
      <w:r w:rsidRPr="004B6D0B">
        <w:rPr>
          <w:b/>
          <w:bCs/>
        </w:rPr>
        <w:t xml:space="preserve"> </w:t>
      </w:r>
      <w:r w:rsidRPr="004B6D0B">
        <w:rPr>
          <w:b/>
          <w:bCs/>
          <w:lang w:val="ru-RU"/>
        </w:rPr>
        <w:t>___________________</w:t>
      </w:r>
      <w:r w:rsidRPr="004B6D0B">
        <w:rPr>
          <w:b/>
          <w:bCs/>
        </w:rPr>
        <w:t xml:space="preserve"> </w:t>
      </w:r>
      <w:r w:rsidRPr="004B6D0B">
        <w:rPr>
          <w:bCs/>
        </w:rPr>
        <w:t>(</w:t>
      </w:r>
      <w:r w:rsidRPr="004B6D0B">
        <w:rPr>
          <w:bCs/>
          <w:lang w:val="ru-RU"/>
        </w:rPr>
        <w:t>_________),</w:t>
      </w:r>
      <w:r w:rsidRPr="004B6D0B">
        <w:t xml:space="preserve"> именуемое в дальнейшем </w:t>
      </w:r>
      <w:r w:rsidRPr="004B6D0B">
        <w:rPr>
          <w:lang w:val="ru-RU"/>
        </w:rPr>
        <w:t>Подрядчик,</w:t>
      </w:r>
      <w:r w:rsidRPr="004B6D0B">
        <w:rPr>
          <w:b/>
          <w:bCs/>
          <w:lang w:val="ru-RU"/>
        </w:rPr>
        <w:t xml:space="preserve"> </w:t>
      </w:r>
      <w:r w:rsidRPr="004B6D0B">
        <w:fldChar w:fldCharType="begin"/>
      </w:r>
      <w:r w:rsidRPr="004B6D0B">
        <w:instrText xml:space="preserve"> COMMENTS </w:instrText>
      </w:r>
      <w:r w:rsidRPr="004B6D0B">
        <w:fldChar w:fldCharType="end"/>
      </w:r>
      <w:r w:rsidRPr="004B6D0B">
        <w:t xml:space="preserve"> в лице </w:t>
      </w:r>
      <w:r w:rsidRPr="004B6D0B">
        <w:rPr>
          <w:lang w:val="ru-RU"/>
        </w:rPr>
        <w:t>____________________</w:t>
      </w:r>
      <w:r w:rsidRPr="004B6D0B">
        <w:t>, действующего на основании</w:t>
      </w:r>
      <w:r w:rsidRPr="004B6D0B">
        <w:rPr>
          <w:lang w:val="ru-RU"/>
        </w:rPr>
        <w:t xml:space="preserve"> ________________</w:t>
      </w:r>
      <w:r w:rsidRPr="004B6D0B">
        <w:rPr>
          <w:b/>
          <w:bCs/>
          <w:lang w:val="ru-RU"/>
        </w:rPr>
        <w:t xml:space="preserve"> </w:t>
      </w:r>
      <w:r w:rsidRPr="004B6D0B">
        <w:fldChar w:fldCharType="begin"/>
      </w:r>
      <w:r w:rsidRPr="004B6D0B">
        <w:instrText xml:space="preserve"> COMMENTS </w:instrText>
      </w:r>
      <w:r w:rsidRPr="004B6D0B">
        <w:fldChar w:fldCharType="end"/>
      </w:r>
      <w:r w:rsidRPr="004B6D0B">
        <w:t xml:space="preserve">, с другой стороны, </w:t>
      </w:r>
      <w:r w:rsidRPr="004B6D0B">
        <w:rPr>
          <w:lang w:val="ru-RU"/>
        </w:rPr>
        <w:t xml:space="preserve">вместе </w:t>
      </w:r>
      <w:r w:rsidRPr="004B6D0B">
        <w:t>именуемые Стороны, заключили настоящий Договор о нижеследующем:</w:t>
      </w:r>
    </w:p>
    <w:p w:rsidR="007E22D7" w:rsidRPr="004B6D0B" w:rsidRDefault="007E22D7" w:rsidP="007E22D7">
      <w:pPr>
        <w:spacing w:before="240" w:after="120"/>
        <w:ind w:left="284" w:firstLine="425"/>
        <w:rPr>
          <w:lang w:eastAsia="ru-RU"/>
        </w:rPr>
      </w:pPr>
      <w:r w:rsidRPr="004B6D0B">
        <w:rPr>
          <w:lang w:eastAsia="ru-RU"/>
        </w:rPr>
        <w:t>1. ПРЕДМЕТ ДОГОВОРА</w:t>
      </w:r>
    </w:p>
    <w:p w:rsidR="007E22D7" w:rsidRPr="004B6D0B" w:rsidRDefault="007E22D7" w:rsidP="007E22D7">
      <w:pPr>
        <w:ind w:left="284" w:firstLine="425"/>
        <w:jc w:val="both"/>
        <w:rPr>
          <w:lang w:eastAsia="ru-RU"/>
        </w:rPr>
      </w:pPr>
      <w:r w:rsidRPr="004B6D0B">
        <w:rPr>
          <w:lang w:eastAsia="ru-RU"/>
        </w:rPr>
        <w:t xml:space="preserve">1.1. </w:t>
      </w:r>
      <w:proofErr w:type="gramStart"/>
      <w:r w:rsidRPr="004B6D0B">
        <w:rPr>
          <w:lang w:eastAsia="ru-RU"/>
        </w:rPr>
        <w:t xml:space="preserve">Заказчик поручает, а Подрядчик обязуется выполнить посредством собственных сил </w:t>
      </w:r>
      <w:r>
        <w:rPr>
          <w:lang w:eastAsia="ru-RU"/>
        </w:rPr>
        <w:t>и из своих материалов работы по капитальному ремонту кровли здания котельной</w:t>
      </w:r>
      <w:r w:rsidRPr="00F63389">
        <w:rPr>
          <w:lang w:eastAsia="ru-RU"/>
        </w:rPr>
        <w:t>,</w:t>
      </w:r>
      <w:r w:rsidRPr="004B6D0B">
        <w:rPr>
          <w:lang w:eastAsia="ru-RU"/>
        </w:rPr>
        <w:t xml:space="preserve">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proofErr w:type="gramEnd"/>
    </w:p>
    <w:p w:rsidR="007E22D7" w:rsidRPr="004B6D0B" w:rsidRDefault="007E22D7" w:rsidP="007E22D7">
      <w:pPr>
        <w:ind w:left="284" w:firstLine="425"/>
        <w:jc w:val="both"/>
        <w:rPr>
          <w:lang w:eastAsia="ru-RU"/>
        </w:rPr>
      </w:pPr>
      <w:r w:rsidRPr="004B6D0B">
        <w:rPr>
          <w:lang w:eastAsia="ru-RU"/>
        </w:rPr>
        <w:t xml:space="preserve">Заказчик обязуется принять и оплатить </w:t>
      </w:r>
      <w:r>
        <w:rPr>
          <w:lang w:eastAsia="ru-RU"/>
        </w:rPr>
        <w:t>результат работ, выполненных в соответствии с положениями настоящего Договора.</w:t>
      </w:r>
    </w:p>
    <w:p w:rsidR="007E22D7" w:rsidRPr="004B6D0B" w:rsidRDefault="007E22D7" w:rsidP="007E22D7">
      <w:pPr>
        <w:ind w:left="284" w:firstLine="425"/>
        <w:jc w:val="both"/>
        <w:rPr>
          <w:lang w:eastAsia="ru-RU"/>
        </w:rPr>
      </w:pPr>
      <w:r w:rsidRPr="004B6D0B">
        <w:rPr>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4B6D0B">
          <w:rPr>
            <w:lang w:eastAsia="ru-RU"/>
          </w:rPr>
          <w:t>2011 г</w:t>
        </w:r>
      </w:smartTag>
      <w:r w:rsidRPr="004B6D0B">
        <w:rPr>
          <w:lang w:eastAsia="ru-RU"/>
        </w:rPr>
        <w:t>. № 223-ФЗ «О закупках товаров, работ, услуг отдельными видами юридических лиц», Положением о закупке товаров, работ, услуг                                             ОАО «</w:t>
      </w:r>
      <w:proofErr w:type="spellStart"/>
      <w:r w:rsidRPr="004B6D0B">
        <w:rPr>
          <w:lang w:eastAsia="ru-RU"/>
        </w:rPr>
        <w:t>Мурманэнергосбыт</w:t>
      </w:r>
      <w:proofErr w:type="spellEnd"/>
      <w:r w:rsidRPr="004B6D0B">
        <w:rPr>
          <w:lang w:eastAsia="ru-RU"/>
        </w:rPr>
        <w:t>», на основании протокола оценки и сопоставления заявок (итогового протокола) ___________№  ___ от __________201</w:t>
      </w:r>
      <w:r w:rsidRPr="0045170A">
        <w:rPr>
          <w:lang w:eastAsia="ru-RU"/>
        </w:rPr>
        <w:t>_</w:t>
      </w:r>
      <w:r>
        <w:rPr>
          <w:lang w:eastAsia="ru-RU"/>
        </w:rPr>
        <w:t>г.</w:t>
      </w:r>
    </w:p>
    <w:p w:rsidR="007E22D7" w:rsidRPr="004B6D0B" w:rsidRDefault="007E22D7" w:rsidP="007E22D7">
      <w:pPr>
        <w:ind w:left="284" w:firstLine="424"/>
        <w:jc w:val="both"/>
        <w:rPr>
          <w:lang w:eastAsia="ru-RU"/>
        </w:rPr>
      </w:pPr>
      <w:r w:rsidRPr="004B6D0B">
        <w:rPr>
          <w:lang w:eastAsia="ru-RU"/>
        </w:rPr>
        <w:t>1.3. Существенными условиями Договора в соответствии с протоколом оценки и сопоставления заявок (итоговым протоколом) ______________№ __ от  ____________201</w:t>
      </w:r>
      <w:r w:rsidRPr="0045170A">
        <w:rPr>
          <w:lang w:eastAsia="ru-RU"/>
        </w:rPr>
        <w:t>_</w:t>
      </w:r>
      <w:r w:rsidRPr="004B6D0B">
        <w:rPr>
          <w:lang w:eastAsia="ru-RU"/>
        </w:rPr>
        <w:t xml:space="preserve"> являются:</w:t>
      </w:r>
    </w:p>
    <w:p w:rsidR="007E22D7" w:rsidRPr="00C916C0" w:rsidRDefault="007E22D7" w:rsidP="007E22D7">
      <w:pPr>
        <w:jc w:val="both"/>
      </w:pPr>
      <w:r>
        <w:rPr>
          <w:lang w:eastAsia="ru-RU"/>
        </w:rPr>
        <w:t xml:space="preserve">           </w:t>
      </w:r>
      <w:r w:rsidRPr="00C916C0">
        <w:rPr>
          <w:lang w:eastAsia="ru-RU"/>
        </w:rPr>
        <w:t xml:space="preserve">1.3.1. </w:t>
      </w:r>
      <w:proofErr w:type="gramStart"/>
      <w:r w:rsidRPr="00C916C0">
        <w:rPr>
          <w:lang w:eastAsia="ru-RU"/>
        </w:rPr>
        <w:t xml:space="preserve">Цена работ по настоящему Договору </w:t>
      </w:r>
      <w:r w:rsidRPr="007E45DD">
        <w:rPr>
          <w:lang w:eastAsia="ru-RU"/>
        </w:rPr>
        <w:t>(в том числе стоимость используемых материалов),</w:t>
      </w:r>
      <w:r w:rsidRPr="00BC7F5B">
        <w:rPr>
          <w:lang w:eastAsia="ru-RU"/>
        </w:rPr>
        <w:t xml:space="preserve"> </w:t>
      </w:r>
      <w:r w:rsidRPr="00C916C0">
        <w:rPr>
          <w:lang w:eastAsia="ru-RU"/>
        </w:rPr>
        <w:t>определяется на основании локальной сметы (</w:t>
      </w:r>
      <w:r>
        <w:rPr>
          <w:lang w:eastAsia="ru-RU"/>
        </w:rPr>
        <w:t xml:space="preserve"> </w:t>
      </w:r>
      <w:r w:rsidRPr="00C916C0">
        <w:rPr>
          <w:lang w:eastAsia="ru-RU"/>
        </w:rPr>
        <w:t>Приложение № 2 к настоящему Договору</w:t>
      </w:r>
      <w:r>
        <w:rPr>
          <w:lang w:eastAsia="ru-RU"/>
        </w:rPr>
        <w:t xml:space="preserve"> </w:t>
      </w:r>
      <w:r w:rsidRPr="00C916C0">
        <w:rPr>
          <w:lang w:eastAsia="ru-RU"/>
        </w:rPr>
        <w:t xml:space="preserve">) и составляет _____________(_______________________________) руб. ___коп., в том числе НДС </w:t>
      </w:r>
      <w:r w:rsidRPr="00C916C0">
        <w:rPr>
          <w:i/>
          <w:iCs/>
        </w:rPr>
        <w:t xml:space="preserve">(в случае, если организация не является плательщиком НДС, указывается - НДС не облагается) </w:t>
      </w:r>
      <w:r w:rsidRPr="00C916C0">
        <w:t>и</w:t>
      </w:r>
      <w:r w:rsidRPr="00C916C0">
        <w:rPr>
          <w:i/>
          <w:iCs/>
        </w:rPr>
        <w:t xml:space="preserve">  </w:t>
      </w:r>
      <w:r w:rsidRPr="00C916C0">
        <w:t>включает в себя все расходы Подрядчика, а также затраты, связанные с выездом персонала (командировочные расходы, проживание, стоимость проезда).</w:t>
      </w:r>
      <w:proofErr w:type="gramEnd"/>
    </w:p>
    <w:p w:rsidR="007E22D7" w:rsidRPr="002C1640" w:rsidRDefault="007E22D7" w:rsidP="007E22D7">
      <w:pPr>
        <w:tabs>
          <w:tab w:val="left" w:pos="1665"/>
        </w:tabs>
        <w:ind w:left="284" w:firstLine="424"/>
        <w:jc w:val="both"/>
        <w:rPr>
          <w:lang w:eastAsia="ru-RU"/>
        </w:rPr>
      </w:pPr>
      <w:r w:rsidRPr="004B6D0B">
        <w:rPr>
          <w:lang w:eastAsia="ru-RU"/>
        </w:rPr>
        <w:t xml:space="preserve">1.3.2. Срок (период) выполнения работ: </w:t>
      </w:r>
      <w:r w:rsidRPr="002C1640">
        <w:rPr>
          <w:lang w:eastAsia="ru-RU"/>
        </w:rPr>
        <w:t xml:space="preserve">с </w:t>
      </w:r>
      <w:r>
        <w:rPr>
          <w:lang w:eastAsia="ru-RU"/>
        </w:rPr>
        <w:t>момента подписания договора</w:t>
      </w:r>
      <w:r w:rsidRPr="002C1640">
        <w:rPr>
          <w:lang w:eastAsia="ru-RU"/>
        </w:rPr>
        <w:t xml:space="preserve"> по 15.10.2015г.</w:t>
      </w:r>
    </w:p>
    <w:p w:rsidR="007E22D7" w:rsidRDefault="007E22D7" w:rsidP="007E22D7">
      <w:pPr>
        <w:ind w:left="284" w:firstLine="424"/>
        <w:jc w:val="both"/>
        <w:rPr>
          <w:lang w:eastAsia="ru-RU"/>
        </w:rPr>
      </w:pPr>
      <w:r w:rsidRPr="004B6D0B">
        <w:rPr>
          <w:lang w:eastAsia="ru-RU"/>
        </w:rPr>
        <w:t xml:space="preserve">1.3.3. Место проведения работ: </w:t>
      </w:r>
      <w:proofErr w:type="spellStart"/>
      <w:r>
        <w:rPr>
          <w:lang w:eastAsia="ru-RU"/>
        </w:rPr>
        <w:t>г</w:t>
      </w:r>
      <w:proofErr w:type="gramStart"/>
      <w:r>
        <w:rPr>
          <w:lang w:eastAsia="ru-RU"/>
        </w:rPr>
        <w:t>.М</w:t>
      </w:r>
      <w:proofErr w:type="gramEnd"/>
      <w:r>
        <w:rPr>
          <w:lang w:eastAsia="ru-RU"/>
        </w:rPr>
        <w:t>урманск</w:t>
      </w:r>
      <w:proofErr w:type="spellEnd"/>
      <w:r>
        <w:rPr>
          <w:lang w:eastAsia="ru-RU"/>
        </w:rPr>
        <w:t xml:space="preserve">, </w:t>
      </w:r>
      <w:proofErr w:type="spellStart"/>
      <w:r>
        <w:rPr>
          <w:lang w:eastAsia="ru-RU"/>
        </w:rPr>
        <w:t>ул.Лобова</w:t>
      </w:r>
      <w:proofErr w:type="spellEnd"/>
      <w:r>
        <w:rPr>
          <w:lang w:eastAsia="ru-RU"/>
        </w:rPr>
        <w:t>, д.100, котельная «Роста» (далее по тексту-Объект).</w:t>
      </w:r>
    </w:p>
    <w:p w:rsidR="007E22D7" w:rsidRDefault="007E22D7" w:rsidP="007E22D7">
      <w:pPr>
        <w:ind w:left="284" w:firstLine="424"/>
        <w:rPr>
          <w:lang w:eastAsia="ru-RU"/>
        </w:rPr>
      </w:pPr>
    </w:p>
    <w:p w:rsidR="007E22D7" w:rsidRPr="004B6D0B" w:rsidRDefault="007E22D7" w:rsidP="007E22D7">
      <w:pPr>
        <w:ind w:left="284" w:firstLine="424"/>
        <w:rPr>
          <w:lang w:eastAsia="ru-RU"/>
        </w:rPr>
      </w:pPr>
      <w:r w:rsidRPr="004B6D0B">
        <w:rPr>
          <w:lang w:eastAsia="ru-RU"/>
        </w:rPr>
        <w:lastRenderedPageBreak/>
        <w:t>2. ПРАВА И ОБЯЗАННОСТИ СТОРОН</w:t>
      </w:r>
    </w:p>
    <w:p w:rsidR="007E22D7" w:rsidRPr="004B6D0B" w:rsidRDefault="007E22D7" w:rsidP="007E22D7">
      <w:pPr>
        <w:spacing w:before="120"/>
        <w:ind w:left="284" w:firstLine="424"/>
        <w:jc w:val="both"/>
        <w:rPr>
          <w:b/>
          <w:lang w:eastAsia="ru-RU"/>
        </w:rPr>
      </w:pPr>
      <w:r w:rsidRPr="004B6D0B">
        <w:rPr>
          <w:b/>
          <w:lang w:eastAsia="ru-RU"/>
        </w:rPr>
        <w:t>2.1. Подрядчик обязан:</w:t>
      </w:r>
    </w:p>
    <w:p w:rsidR="007E22D7" w:rsidRPr="004B6D0B" w:rsidRDefault="007E22D7" w:rsidP="007E22D7">
      <w:pPr>
        <w:ind w:left="284" w:firstLine="424"/>
        <w:jc w:val="both"/>
        <w:rPr>
          <w:lang w:eastAsia="ru-RU"/>
        </w:rPr>
      </w:pPr>
      <w:r w:rsidRPr="004B6D0B">
        <w:rPr>
          <w:lang w:eastAsia="ru-RU"/>
        </w:rPr>
        <w:t xml:space="preserve">2.1.1. </w:t>
      </w:r>
      <w:r>
        <w:rPr>
          <w:lang w:eastAsia="ru-RU"/>
        </w:rPr>
        <w:t xml:space="preserve">Разработать и согласовать с Заказчиком проект производства работ (ППР). Представить Заказчику ППР, </w:t>
      </w:r>
      <w:r w:rsidRPr="004B6D0B">
        <w:rPr>
          <w:lang w:eastAsia="ru-RU"/>
        </w:rPr>
        <w:t>список и приказ о назначении ответственных лиц за производство работ для оформления акта-допуска.</w:t>
      </w:r>
    </w:p>
    <w:p w:rsidR="007E22D7" w:rsidRPr="004B6D0B" w:rsidRDefault="007E22D7" w:rsidP="007E22D7">
      <w:pPr>
        <w:ind w:left="284" w:firstLine="424"/>
        <w:jc w:val="both"/>
      </w:pPr>
      <w:r w:rsidRPr="004B6D0B">
        <w:rPr>
          <w:lang w:eastAsia="ru-RU"/>
        </w:rPr>
        <w:t xml:space="preserve">2.1.2. Выполнить своими силами </w:t>
      </w:r>
      <w:r w:rsidRPr="008A091C">
        <w:rPr>
          <w:lang w:eastAsia="ru-RU"/>
        </w:rPr>
        <w:t>и из своих материалов</w:t>
      </w:r>
      <w:r>
        <w:rPr>
          <w:lang w:eastAsia="ru-RU"/>
        </w:rPr>
        <w:t xml:space="preserve"> </w:t>
      </w:r>
      <w:r w:rsidRPr="004B6D0B">
        <w:rPr>
          <w:lang w:eastAsia="ru-RU"/>
        </w:rPr>
        <w:t xml:space="preserve">все работы в объеме и в сроки, предусмотренные настоящим Договором и </w:t>
      </w:r>
      <w:r w:rsidRPr="008A091C">
        <w:rPr>
          <w:lang w:eastAsia="ru-RU"/>
        </w:rPr>
        <w:t>приложениями</w:t>
      </w:r>
      <w:r w:rsidRPr="004B6D0B">
        <w:rPr>
          <w:lang w:eastAsia="ru-RU"/>
        </w:rPr>
        <w:t xml:space="preserve"> к нему, исполнить в полном объеме иные свои обязательства, предусмотренные настоящим Договором и </w:t>
      </w:r>
      <w:r w:rsidRPr="004B6D0B">
        <w:t>передать результат работ Заказчику в надлежащем состоянии.</w:t>
      </w:r>
    </w:p>
    <w:p w:rsidR="007E22D7" w:rsidRPr="004B6D0B" w:rsidRDefault="007E22D7" w:rsidP="007E22D7">
      <w:pPr>
        <w:ind w:left="284" w:firstLine="424"/>
        <w:jc w:val="both"/>
        <w:rPr>
          <w:lang w:eastAsia="ru-RU"/>
        </w:rPr>
      </w:pPr>
      <w:r w:rsidRPr="004B6D0B">
        <w:rPr>
          <w:lang w:eastAsia="ru-RU"/>
        </w:rPr>
        <w:t>2.1.3. Исполнять полученные в ходе работ указания Заказчика.</w:t>
      </w:r>
    </w:p>
    <w:p w:rsidR="007E22D7" w:rsidRPr="004B6D0B" w:rsidRDefault="007E22D7" w:rsidP="007E22D7">
      <w:pPr>
        <w:ind w:left="284" w:firstLine="424"/>
        <w:jc w:val="both"/>
        <w:rPr>
          <w:lang w:eastAsia="ru-RU"/>
        </w:rPr>
      </w:pPr>
      <w:r w:rsidRPr="004B6D0B">
        <w:rPr>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7E22D7" w:rsidRPr="004B6D0B" w:rsidRDefault="007E22D7" w:rsidP="007E22D7">
      <w:pPr>
        <w:ind w:left="284" w:firstLine="424"/>
        <w:jc w:val="both"/>
        <w:rPr>
          <w:lang w:eastAsia="ru-RU"/>
        </w:rPr>
      </w:pPr>
      <w:r>
        <w:rPr>
          <w:lang w:eastAsia="ru-RU"/>
        </w:rPr>
        <w:t xml:space="preserve">2.1.5. </w:t>
      </w:r>
      <w:r w:rsidRPr="004B6D0B">
        <w:rPr>
          <w:lang w:eastAsia="ru-RU"/>
        </w:rPr>
        <w:t>По первому требованию представителя Заказчика представлять всю необходимую информацию о ходе выполнения работ.</w:t>
      </w:r>
    </w:p>
    <w:p w:rsidR="007E22D7" w:rsidRPr="004B6D0B" w:rsidRDefault="007E22D7" w:rsidP="007E22D7">
      <w:pPr>
        <w:ind w:left="284" w:firstLine="424"/>
        <w:jc w:val="both"/>
        <w:rPr>
          <w:lang w:eastAsia="ru-RU"/>
        </w:rPr>
      </w:pPr>
      <w:r w:rsidRPr="004B6D0B">
        <w:rPr>
          <w:lang w:eastAsia="ru-RU"/>
        </w:rPr>
        <w:t>2.1.</w:t>
      </w:r>
      <w:r>
        <w:rPr>
          <w:lang w:eastAsia="ru-RU"/>
        </w:rPr>
        <w:t>6</w:t>
      </w:r>
      <w:r w:rsidRPr="004B6D0B">
        <w:rPr>
          <w:lang w:eastAsia="ru-RU"/>
        </w:rPr>
        <w:t>. Принять проектную, ремонтную и техническую документацию по Акту приема-передачи.</w:t>
      </w:r>
    </w:p>
    <w:p w:rsidR="007E22D7" w:rsidRPr="004B6D0B" w:rsidRDefault="007E22D7" w:rsidP="007E22D7">
      <w:pPr>
        <w:ind w:left="284" w:firstLine="424"/>
        <w:jc w:val="both"/>
        <w:rPr>
          <w:lang w:eastAsia="ru-RU"/>
        </w:rPr>
      </w:pPr>
      <w:r w:rsidRPr="004B6D0B">
        <w:rPr>
          <w:lang w:eastAsia="ru-RU"/>
        </w:rPr>
        <w:t>2.1.</w:t>
      </w:r>
      <w:r>
        <w:rPr>
          <w:lang w:eastAsia="ru-RU"/>
        </w:rPr>
        <w:t>7</w:t>
      </w:r>
      <w:r w:rsidRPr="004B6D0B">
        <w:rPr>
          <w:lang w:eastAsia="ru-RU"/>
        </w:rPr>
        <w:t xml:space="preserve">. Обеспечить производство работ в полном соответствии с Договором, Локальной сметой (Приложение №2 к настоящему Договору), рабочими чертежами (эскизным ППР), </w:t>
      </w:r>
      <w:r w:rsidRPr="0063520B">
        <w:rPr>
          <w:lang w:eastAsia="ru-RU"/>
        </w:rPr>
        <w:t xml:space="preserve"> </w:t>
      </w:r>
      <w:r w:rsidRPr="004B6D0B">
        <w:rPr>
          <w:lang w:eastAsia="ru-RU"/>
        </w:rPr>
        <w:t>положениями и требованиями нормативно-технической, технологической и организационно-распорядительной документации,</w:t>
      </w:r>
      <w:r>
        <w:rPr>
          <w:lang w:eastAsia="ru-RU"/>
        </w:rPr>
        <w:t xml:space="preserve"> </w:t>
      </w:r>
      <w:r w:rsidRPr="004B6D0B">
        <w:rPr>
          <w:lang w:eastAsia="ru-RU"/>
        </w:rPr>
        <w:t>государственными и отраслевыми стандартами РФ, документами органов государственного надзора, иными правовыми актами.</w:t>
      </w:r>
    </w:p>
    <w:p w:rsidR="007E22D7" w:rsidRPr="00E85CC7" w:rsidRDefault="007E22D7" w:rsidP="007E22D7">
      <w:pPr>
        <w:ind w:left="284" w:firstLine="424"/>
        <w:jc w:val="both"/>
        <w:rPr>
          <w:lang w:eastAsia="ru-RU"/>
        </w:rPr>
      </w:pPr>
      <w:r w:rsidRPr="004B6D0B">
        <w:rPr>
          <w:lang w:eastAsia="ru-RU"/>
        </w:rPr>
        <w:t>2.1.</w:t>
      </w:r>
      <w:r>
        <w:rPr>
          <w:lang w:eastAsia="ru-RU"/>
        </w:rPr>
        <w:t>8</w:t>
      </w:r>
      <w:r w:rsidRPr="004B6D0B">
        <w:rPr>
          <w:lang w:eastAsia="ru-RU"/>
        </w:rPr>
        <w:t>.</w:t>
      </w:r>
      <w:r>
        <w:rPr>
          <w:lang w:eastAsia="ru-RU"/>
        </w:rPr>
        <w:t xml:space="preserve"> </w:t>
      </w:r>
      <w:r w:rsidRPr="004B6D0B">
        <w:rPr>
          <w:lang w:eastAsia="ru-RU"/>
        </w:rPr>
        <w:t>Обеспечить наличие у персонала (специалистов) Подрядчика необходимых инструментов, приборов, оборудования, оснастки</w:t>
      </w:r>
      <w:r>
        <w:rPr>
          <w:lang w:eastAsia="ru-RU"/>
        </w:rPr>
        <w:t>, средств индивидуальной защиты, а также соответствующих разрешительных документов и соответствующих допусков на выполняемые работы.</w:t>
      </w:r>
    </w:p>
    <w:p w:rsidR="007E22D7" w:rsidRPr="007C1BC8" w:rsidRDefault="007E22D7" w:rsidP="007E22D7">
      <w:pPr>
        <w:ind w:left="284" w:firstLine="424"/>
        <w:jc w:val="both"/>
        <w:rPr>
          <w:lang w:eastAsia="ru-RU"/>
        </w:rPr>
      </w:pPr>
      <w:r>
        <w:rPr>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7E22D7" w:rsidRPr="004B6D0B" w:rsidRDefault="007E22D7" w:rsidP="007E22D7">
      <w:pPr>
        <w:ind w:left="284" w:firstLine="424"/>
        <w:jc w:val="both"/>
        <w:rPr>
          <w:lang w:eastAsia="ru-RU"/>
        </w:rPr>
      </w:pPr>
      <w:r w:rsidRPr="004B6D0B">
        <w:rPr>
          <w:lang w:eastAsia="ru-RU"/>
        </w:rPr>
        <w:t>2.1.1</w:t>
      </w:r>
      <w:r>
        <w:rPr>
          <w:lang w:eastAsia="ru-RU"/>
        </w:rPr>
        <w:t>0</w:t>
      </w:r>
      <w:r w:rsidRPr="004B6D0B">
        <w:rPr>
          <w:lang w:eastAsia="ru-RU"/>
        </w:rPr>
        <w:t>. Обеспечить устройство всех необходимых временных сооружений для выполнения работ.</w:t>
      </w:r>
    </w:p>
    <w:p w:rsidR="007E22D7" w:rsidRPr="004B6D0B" w:rsidRDefault="007E22D7" w:rsidP="007E22D7">
      <w:pPr>
        <w:ind w:left="284" w:firstLine="424"/>
        <w:jc w:val="both"/>
        <w:rPr>
          <w:lang w:eastAsia="ru-RU"/>
        </w:rPr>
      </w:pPr>
      <w:r w:rsidRPr="004B6D0B">
        <w:rPr>
          <w:lang w:eastAsia="ru-RU"/>
        </w:rPr>
        <w:t>2.1.1</w:t>
      </w:r>
      <w:r>
        <w:rPr>
          <w:lang w:eastAsia="ru-RU"/>
        </w:rPr>
        <w:t>1</w:t>
      </w:r>
      <w:r w:rsidRPr="004B6D0B">
        <w:rPr>
          <w:lang w:eastAsia="ru-RU"/>
        </w:rPr>
        <w:t>.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7E22D7" w:rsidRDefault="007E22D7" w:rsidP="007E22D7">
      <w:pPr>
        <w:ind w:left="284" w:firstLine="424"/>
        <w:jc w:val="both"/>
        <w:rPr>
          <w:lang w:eastAsia="ru-RU"/>
        </w:rPr>
      </w:pPr>
      <w:r w:rsidRPr="004B6D0B">
        <w:rPr>
          <w:lang w:eastAsia="ru-RU"/>
        </w:rPr>
        <w:t>2.1.1</w:t>
      </w:r>
      <w:r>
        <w:rPr>
          <w:lang w:eastAsia="ru-RU"/>
        </w:rPr>
        <w:t>2</w:t>
      </w:r>
      <w:r w:rsidRPr="004B6D0B">
        <w:rPr>
          <w:lang w:eastAsia="ru-RU"/>
        </w:rPr>
        <w:t xml:space="preserve">. </w:t>
      </w:r>
      <w:r>
        <w:rPr>
          <w:lang w:eastAsia="ru-RU"/>
        </w:rPr>
        <w:t xml:space="preserve"> </w:t>
      </w:r>
      <w:r w:rsidRPr="004B6D0B">
        <w:rPr>
          <w:lang w:eastAsia="ru-RU"/>
        </w:rPr>
        <w:t>Согласовать с Заказчиком порядок ведения работ и обеспечить соблюдение его на производственной площадке и в местах производства работ.</w:t>
      </w:r>
    </w:p>
    <w:p w:rsidR="007E22D7" w:rsidRDefault="007E22D7" w:rsidP="007E22D7">
      <w:pPr>
        <w:ind w:left="284" w:firstLine="424"/>
        <w:jc w:val="both"/>
        <w:rPr>
          <w:lang w:eastAsia="ru-RU"/>
        </w:rPr>
      </w:pPr>
      <w:r>
        <w:rPr>
          <w:lang w:eastAsia="ru-RU"/>
        </w:rPr>
        <w:t>2.1.13. Организовать ежедневный сбор строительных отходов на специально выделенную Заказчиком площадку.</w:t>
      </w:r>
    </w:p>
    <w:p w:rsidR="007E22D7" w:rsidRPr="00AE3161" w:rsidRDefault="007E22D7" w:rsidP="007E22D7">
      <w:pPr>
        <w:ind w:left="284" w:firstLine="424"/>
        <w:jc w:val="both"/>
        <w:rPr>
          <w:lang w:eastAsia="ru-RU"/>
        </w:rPr>
      </w:pPr>
      <w:r>
        <w:rPr>
          <w:lang w:eastAsia="ru-RU"/>
        </w:rPr>
        <w:t>2.1.14. Обеспечить за свой счет вывоз строительных отходов по окончании выполненных работ</w:t>
      </w:r>
      <w:r w:rsidRPr="00AE3161">
        <w:rPr>
          <w:lang w:eastAsia="ru-RU"/>
        </w:rPr>
        <w:t xml:space="preserve"> </w:t>
      </w:r>
      <w:r>
        <w:rPr>
          <w:lang w:eastAsia="ru-RU"/>
        </w:rPr>
        <w:t>либо в иной срок по требованию Заказчика.</w:t>
      </w:r>
    </w:p>
    <w:p w:rsidR="007E22D7" w:rsidRPr="004B6D0B" w:rsidRDefault="007E22D7" w:rsidP="007E22D7">
      <w:pPr>
        <w:ind w:left="284" w:firstLine="424"/>
        <w:jc w:val="both"/>
        <w:rPr>
          <w:lang w:eastAsia="ru-RU"/>
        </w:rPr>
      </w:pPr>
      <w:r w:rsidRPr="004B6D0B">
        <w:rPr>
          <w:lang w:eastAsia="ru-RU"/>
        </w:rPr>
        <w:t>2.1.1</w:t>
      </w:r>
      <w:r>
        <w:rPr>
          <w:lang w:eastAsia="ru-RU"/>
        </w:rPr>
        <w:t>5</w:t>
      </w:r>
      <w:r w:rsidRPr="004B6D0B">
        <w:rPr>
          <w:lang w:eastAsia="ru-RU"/>
        </w:rPr>
        <w:t>.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7E22D7" w:rsidRPr="004B6D0B" w:rsidRDefault="007E22D7" w:rsidP="007E22D7">
      <w:pPr>
        <w:ind w:left="284" w:firstLine="424"/>
        <w:jc w:val="both"/>
        <w:rPr>
          <w:lang w:eastAsia="ru-RU"/>
        </w:rPr>
      </w:pPr>
      <w:r w:rsidRPr="004B6D0B">
        <w:rPr>
          <w:lang w:eastAsia="ru-RU"/>
        </w:rPr>
        <w:lastRenderedPageBreak/>
        <w:t>2.1.1</w:t>
      </w:r>
      <w:r>
        <w:rPr>
          <w:lang w:eastAsia="ru-RU"/>
        </w:rPr>
        <w:t>6</w:t>
      </w:r>
      <w:r w:rsidRPr="004B6D0B">
        <w:rPr>
          <w:lang w:eastAsia="ru-RU"/>
        </w:rPr>
        <w:t>.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7E22D7" w:rsidRPr="004B6D0B" w:rsidRDefault="007E22D7" w:rsidP="007E22D7">
      <w:pPr>
        <w:ind w:left="284" w:firstLine="424"/>
        <w:jc w:val="both"/>
        <w:rPr>
          <w:lang w:eastAsia="ru-RU"/>
        </w:rPr>
      </w:pPr>
      <w:r w:rsidRPr="004B6D0B">
        <w:rPr>
          <w:lang w:eastAsia="ru-RU"/>
        </w:rPr>
        <w:t>2.1.</w:t>
      </w:r>
      <w:r>
        <w:rPr>
          <w:lang w:eastAsia="ru-RU"/>
        </w:rPr>
        <w:t>17</w:t>
      </w:r>
      <w:r w:rsidRPr="004B6D0B">
        <w:rPr>
          <w:lang w:eastAsia="ru-RU"/>
        </w:rPr>
        <w:t>. Возместить ущерб, нанесенный имуществу Заказчика в процессе выполнения работ.</w:t>
      </w:r>
    </w:p>
    <w:p w:rsidR="007E22D7" w:rsidRDefault="007E22D7" w:rsidP="007E22D7">
      <w:pPr>
        <w:ind w:left="284" w:firstLine="424"/>
        <w:jc w:val="both"/>
        <w:rPr>
          <w:b/>
          <w:lang w:eastAsia="ru-RU"/>
        </w:rPr>
      </w:pPr>
      <w:r>
        <w:rPr>
          <w:b/>
          <w:lang w:eastAsia="ru-RU"/>
        </w:rPr>
        <w:t>2.2. Подрядчик не вправе:</w:t>
      </w:r>
    </w:p>
    <w:p w:rsidR="007E22D7" w:rsidRDefault="007E22D7" w:rsidP="007E22D7">
      <w:pPr>
        <w:ind w:left="284"/>
        <w:jc w:val="both"/>
        <w:rPr>
          <w:lang w:eastAsia="ru-RU"/>
        </w:rPr>
      </w:pPr>
      <w:r>
        <w:rPr>
          <w:lang w:eastAsia="ru-RU"/>
        </w:rPr>
        <w:t xml:space="preserve">       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7E22D7" w:rsidRPr="004B6D0B" w:rsidRDefault="007E22D7" w:rsidP="007E22D7">
      <w:pPr>
        <w:jc w:val="both"/>
        <w:rPr>
          <w:b/>
          <w:lang w:eastAsia="ru-RU"/>
        </w:rPr>
      </w:pPr>
      <w:r>
        <w:rPr>
          <w:b/>
          <w:lang w:eastAsia="ru-RU"/>
        </w:rPr>
        <w:t xml:space="preserve">            </w:t>
      </w:r>
      <w:r w:rsidRPr="004B6D0B">
        <w:rPr>
          <w:b/>
          <w:lang w:eastAsia="ru-RU"/>
        </w:rPr>
        <w:t>2.</w:t>
      </w:r>
      <w:r>
        <w:rPr>
          <w:b/>
          <w:lang w:eastAsia="ru-RU"/>
        </w:rPr>
        <w:t>3</w:t>
      </w:r>
      <w:r w:rsidRPr="004B6D0B">
        <w:rPr>
          <w:b/>
          <w:lang w:eastAsia="ru-RU"/>
        </w:rPr>
        <w:t>. Заказчик обязан:</w:t>
      </w:r>
    </w:p>
    <w:p w:rsidR="007E22D7" w:rsidRPr="004B6D0B" w:rsidRDefault="007E22D7" w:rsidP="007E22D7">
      <w:pPr>
        <w:ind w:left="284" w:firstLine="424"/>
        <w:jc w:val="both"/>
        <w:rPr>
          <w:lang w:eastAsia="ru-RU"/>
        </w:rPr>
      </w:pPr>
      <w:r w:rsidRPr="004B6D0B">
        <w:rPr>
          <w:lang w:eastAsia="ru-RU"/>
        </w:rPr>
        <w:t>2.</w:t>
      </w:r>
      <w:r>
        <w:rPr>
          <w:lang w:eastAsia="ru-RU"/>
        </w:rPr>
        <w:t>3</w:t>
      </w:r>
      <w:r w:rsidRPr="004B6D0B">
        <w:rPr>
          <w:lang w:eastAsia="ru-RU"/>
        </w:rPr>
        <w:t xml:space="preserve">.1. Принять выполненные работы по договору в соответствии с разделом </w:t>
      </w:r>
      <w:r w:rsidRPr="00E9763F">
        <w:rPr>
          <w:lang w:eastAsia="ru-RU"/>
        </w:rPr>
        <w:t>5</w:t>
      </w:r>
      <w:r w:rsidRPr="004B6D0B">
        <w:rPr>
          <w:lang w:eastAsia="ru-RU"/>
        </w:rPr>
        <w:t xml:space="preserve"> настоящего Договора.</w:t>
      </w:r>
    </w:p>
    <w:p w:rsidR="007E22D7" w:rsidRPr="004B6D0B" w:rsidRDefault="007E22D7" w:rsidP="007E22D7">
      <w:pPr>
        <w:ind w:left="284" w:firstLine="424"/>
        <w:jc w:val="both"/>
        <w:rPr>
          <w:lang w:eastAsia="ru-RU"/>
        </w:rPr>
      </w:pPr>
      <w:r w:rsidRPr="004B6D0B">
        <w:rPr>
          <w:lang w:eastAsia="ru-RU"/>
        </w:rPr>
        <w:t>2.</w:t>
      </w:r>
      <w:r>
        <w:rPr>
          <w:lang w:eastAsia="ru-RU"/>
        </w:rPr>
        <w:t>3</w:t>
      </w:r>
      <w:r w:rsidRPr="004B6D0B">
        <w:rPr>
          <w:lang w:eastAsia="ru-RU"/>
        </w:rPr>
        <w:t>.2. Оплатить работы по цене, указанной в п.1.3.1. настоящего Договора в соответствии с разделом 3 настоящего Договора.</w:t>
      </w:r>
    </w:p>
    <w:p w:rsidR="007E22D7" w:rsidRPr="004B6D0B" w:rsidRDefault="007E22D7" w:rsidP="007E22D7">
      <w:pPr>
        <w:ind w:left="284" w:firstLine="424"/>
        <w:jc w:val="both"/>
        <w:rPr>
          <w:lang w:eastAsia="ru-RU"/>
        </w:rPr>
      </w:pPr>
      <w:r w:rsidRPr="004B6D0B">
        <w:rPr>
          <w:lang w:eastAsia="ru-RU"/>
        </w:rPr>
        <w:t>2.</w:t>
      </w:r>
      <w:r>
        <w:rPr>
          <w:lang w:eastAsia="ru-RU"/>
        </w:rPr>
        <w:t>3</w:t>
      </w:r>
      <w:r w:rsidRPr="004B6D0B">
        <w:rPr>
          <w:lang w:eastAsia="ru-RU"/>
        </w:rPr>
        <w:t>.3. В течение всего срока выполнения работ обеспечить доступ Подрядчика к месту проведения работ и возможность проезда транспорта Подрядчика.</w:t>
      </w:r>
    </w:p>
    <w:p w:rsidR="007E22D7" w:rsidRPr="004B6D0B" w:rsidRDefault="007E22D7" w:rsidP="007E22D7">
      <w:pPr>
        <w:ind w:left="284" w:firstLine="424"/>
        <w:jc w:val="left"/>
        <w:rPr>
          <w:b/>
          <w:lang w:eastAsia="ru-RU"/>
        </w:rPr>
      </w:pPr>
      <w:r w:rsidRPr="004B6D0B">
        <w:rPr>
          <w:b/>
          <w:lang w:eastAsia="ru-RU"/>
        </w:rPr>
        <w:t>2.</w:t>
      </w:r>
      <w:r>
        <w:rPr>
          <w:b/>
          <w:lang w:eastAsia="ru-RU"/>
        </w:rPr>
        <w:t>4</w:t>
      </w:r>
      <w:r w:rsidRPr="004B6D0B">
        <w:rPr>
          <w:b/>
          <w:lang w:eastAsia="ru-RU"/>
        </w:rPr>
        <w:t xml:space="preserve">. Заказчик вправе: </w:t>
      </w:r>
    </w:p>
    <w:p w:rsidR="007E22D7" w:rsidRPr="004B6D0B" w:rsidRDefault="007E22D7" w:rsidP="007E22D7">
      <w:pPr>
        <w:ind w:left="284" w:firstLine="424"/>
        <w:jc w:val="both"/>
        <w:rPr>
          <w:lang w:eastAsia="ru-RU"/>
        </w:rPr>
      </w:pPr>
      <w:r w:rsidRPr="004B6D0B">
        <w:rPr>
          <w:lang w:eastAsia="ru-RU"/>
        </w:rPr>
        <w:t>2.</w:t>
      </w:r>
      <w:r>
        <w:rPr>
          <w:lang w:eastAsia="ru-RU"/>
        </w:rPr>
        <w:t>4</w:t>
      </w:r>
      <w:r w:rsidRPr="004B6D0B">
        <w:rPr>
          <w:lang w:eastAsia="ru-RU"/>
        </w:rPr>
        <w:t>.1. Осуществлять контроль и надзор за ходом и качеством выполняемых работ, соблюдением сроков их выполнения.</w:t>
      </w:r>
    </w:p>
    <w:p w:rsidR="007E22D7" w:rsidRPr="004B6D0B" w:rsidRDefault="007E22D7" w:rsidP="007E22D7">
      <w:pPr>
        <w:ind w:left="284" w:firstLine="424"/>
        <w:jc w:val="both"/>
        <w:rPr>
          <w:lang w:eastAsia="ru-RU"/>
        </w:rPr>
      </w:pPr>
      <w:r w:rsidRPr="004B6D0B">
        <w:rPr>
          <w:lang w:eastAsia="ru-RU"/>
        </w:rPr>
        <w:t>2.</w:t>
      </w:r>
      <w:r>
        <w:rPr>
          <w:lang w:eastAsia="ru-RU"/>
        </w:rPr>
        <w:t>4</w:t>
      </w:r>
      <w:r w:rsidRPr="004B6D0B">
        <w:rPr>
          <w:lang w:eastAsia="ru-RU"/>
        </w:rPr>
        <w:t>.2. Осуществлять проверку фактических объемов, качества и стоимости выполненных работ.</w:t>
      </w:r>
    </w:p>
    <w:p w:rsidR="007E22D7" w:rsidRPr="004B6D0B" w:rsidRDefault="007E22D7" w:rsidP="007E22D7">
      <w:pPr>
        <w:ind w:left="284" w:firstLine="424"/>
        <w:jc w:val="both"/>
        <w:rPr>
          <w:lang w:eastAsia="ru-RU"/>
        </w:rPr>
      </w:pPr>
      <w:r w:rsidRPr="004B6D0B">
        <w:rPr>
          <w:lang w:eastAsia="ru-RU"/>
        </w:rPr>
        <w:t>2.</w:t>
      </w:r>
      <w:r>
        <w:rPr>
          <w:lang w:eastAsia="ru-RU"/>
        </w:rPr>
        <w:t>4</w:t>
      </w:r>
      <w:r w:rsidRPr="004B6D0B">
        <w:rPr>
          <w:lang w:eastAsia="ru-RU"/>
        </w:rPr>
        <w:t>.3. Давать в письменной форме замечания Подрядчику и требовать от него устранения указанных недостатков.</w:t>
      </w:r>
    </w:p>
    <w:p w:rsidR="007E22D7" w:rsidRPr="004B6D0B" w:rsidRDefault="007E22D7" w:rsidP="007E22D7">
      <w:pPr>
        <w:ind w:left="284" w:firstLine="424"/>
        <w:jc w:val="both"/>
        <w:rPr>
          <w:lang w:eastAsia="ru-RU"/>
        </w:rPr>
      </w:pPr>
    </w:p>
    <w:p w:rsidR="007E22D7" w:rsidRPr="004B6D0B" w:rsidRDefault="007E22D7" w:rsidP="007E22D7">
      <w:pPr>
        <w:spacing w:before="120" w:after="120"/>
        <w:ind w:left="284"/>
        <w:rPr>
          <w:lang w:eastAsia="ru-RU"/>
        </w:rPr>
      </w:pPr>
      <w:r w:rsidRPr="004B6D0B">
        <w:rPr>
          <w:lang w:eastAsia="ru-RU"/>
        </w:rPr>
        <w:t>3. ПОРЯДОК РАСЧЕТОВ</w:t>
      </w:r>
    </w:p>
    <w:p w:rsidR="007E22D7" w:rsidRPr="003F5E2B" w:rsidRDefault="007E22D7" w:rsidP="007E22D7">
      <w:pPr>
        <w:ind w:left="284" w:firstLine="425"/>
        <w:jc w:val="both"/>
        <w:rPr>
          <w:color w:val="000000"/>
          <w:lang w:eastAsia="ru-RU"/>
        </w:rPr>
      </w:pPr>
      <w:r w:rsidRPr="004B6D0B">
        <w:rPr>
          <w:lang w:eastAsia="ru-RU"/>
        </w:rPr>
        <w:t xml:space="preserve">3.1. В течение </w:t>
      </w:r>
      <w:r w:rsidRPr="000B6A10">
        <w:rPr>
          <w:lang w:eastAsia="ru-RU"/>
        </w:rPr>
        <w:t xml:space="preserve">20 </w:t>
      </w:r>
      <w:r w:rsidRPr="004B6D0B">
        <w:rPr>
          <w:lang w:eastAsia="ru-RU"/>
        </w:rPr>
        <w:t xml:space="preserve">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w:t>
      </w:r>
      <w:r>
        <w:rPr>
          <w:lang w:eastAsia="ru-RU"/>
        </w:rPr>
        <w:t>30%</w:t>
      </w:r>
      <w:r w:rsidRPr="004B6D0B">
        <w:rPr>
          <w:lang w:eastAsia="ru-RU"/>
        </w:rPr>
        <w:t xml:space="preserve"> от </w:t>
      </w:r>
      <w:r>
        <w:rPr>
          <w:lang w:eastAsia="ru-RU"/>
        </w:rPr>
        <w:t>цены</w:t>
      </w:r>
      <w:r w:rsidRPr="004B6D0B">
        <w:rPr>
          <w:lang w:eastAsia="ru-RU"/>
        </w:rPr>
        <w:t xml:space="preserve"> работ, указанной в п.1.3.1. Договора.</w:t>
      </w:r>
      <w:r>
        <w:rPr>
          <w:lang w:eastAsia="ru-RU"/>
        </w:rPr>
        <w:t xml:space="preserve"> </w:t>
      </w:r>
      <w:r w:rsidRPr="003F5E2B">
        <w:rPr>
          <w:color w:val="000000"/>
          <w:lang w:eastAsia="ru-RU"/>
        </w:rPr>
        <w:t>Предоплата осуществляется на основании выставленного Подрядчиком счета.</w:t>
      </w:r>
    </w:p>
    <w:p w:rsidR="007E22D7" w:rsidRDefault="007E22D7" w:rsidP="007E22D7">
      <w:pPr>
        <w:ind w:left="284" w:firstLine="425"/>
        <w:jc w:val="both"/>
        <w:rPr>
          <w:lang w:eastAsia="ru-RU"/>
        </w:rPr>
      </w:pPr>
      <w:r w:rsidRPr="004B6D0B">
        <w:rPr>
          <w:lang w:eastAsia="ru-RU"/>
        </w:rPr>
        <w:t xml:space="preserve">3.2. </w:t>
      </w:r>
      <w:r w:rsidRPr="001A1D7B">
        <w:rPr>
          <w:lang w:eastAsia="ru-RU"/>
        </w:rPr>
        <w:t>Настоящий Договор не предусматривает промежуточную оплату выполненных   работ, исключая предоплату, указанную в п.3.1. Договора.</w:t>
      </w:r>
      <w:r>
        <w:rPr>
          <w:lang w:eastAsia="ru-RU"/>
        </w:rPr>
        <w:t xml:space="preserve"> </w:t>
      </w:r>
      <w:proofErr w:type="gramStart"/>
      <w:r w:rsidRPr="004B6D0B">
        <w:rPr>
          <w:lang w:eastAsia="ru-RU"/>
        </w:rPr>
        <w:t xml:space="preserve">Окончательный расчет по настоящему Договору производится Заказчиком не позднее </w:t>
      </w:r>
      <w:r>
        <w:rPr>
          <w:lang w:eastAsia="ru-RU"/>
        </w:rPr>
        <w:t>6</w:t>
      </w:r>
      <w:r w:rsidRPr="008227B6">
        <w:rPr>
          <w:lang w:eastAsia="ru-RU"/>
        </w:rPr>
        <w:t>0</w:t>
      </w:r>
      <w:r>
        <w:rPr>
          <w:lang w:eastAsia="ru-RU"/>
        </w:rPr>
        <w:t xml:space="preserve"> </w:t>
      </w:r>
      <w:r w:rsidRPr="004B6D0B">
        <w:rPr>
          <w:lang w:eastAsia="ru-RU"/>
        </w:rPr>
        <w:t>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w:t>
      </w:r>
      <w:r>
        <w:rPr>
          <w:lang w:eastAsia="ru-RU"/>
        </w:rPr>
        <w:t>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7E22D7" w:rsidRPr="004B6D0B" w:rsidRDefault="007E22D7" w:rsidP="007E22D7">
      <w:pPr>
        <w:ind w:left="284" w:firstLine="425"/>
        <w:jc w:val="both"/>
        <w:rPr>
          <w:lang w:eastAsia="ru-RU"/>
        </w:rPr>
      </w:pPr>
      <w:r>
        <w:rPr>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7E22D7" w:rsidRDefault="007E22D7" w:rsidP="007E22D7">
      <w:pPr>
        <w:ind w:left="284" w:firstLine="425"/>
        <w:jc w:val="both"/>
        <w:rPr>
          <w:lang w:eastAsia="ru-RU"/>
        </w:rPr>
      </w:pPr>
      <w:r w:rsidRPr="004B6D0B">
        <w:rPr>
          <w:lang w:eastAsia="ru-RU"/>
        </w:rPr>
        <w:lastRenderedPageBreak/>
        <w:t>3.</w:t>
      </w:r>
      <w:r w:rsidRPr="00A501C8">
        <w:rPr>
          <w:lang w:eastAsia="ru-RU"/>
        </w:rPr>
        <w:t>4</w:t>
      </w:r>
      <w:r>
        <w:rPr>
          <w:lang w:eastAsia="ru-RU"/>
        </w:rPr>
        <w:t>.</w:t>
      </w:r>
      <w:r w:rsidRPr="00A501C8">
        <w:rPr>
          <w:lang w:eastAsia="ru-RU"/>
        </w:rPr>
        <w:t xml:space="preserve"> </w:t>
      </w:r>
      <w:r w:rsidRPr="004B6D0B">
        <w:rPr>
          <w:lang w:eastAsia="ru-RU"/>
        </w:rPr>
        <w:t>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4B6D0B">
        <w:rPr>
          <w:lang w:eastAsia="ru-RU"/>
        </w:rPr>
        <w:t>дств с р</w:t>
      </w:r>
      <w:proofErr w:type="gramEnd"/>
      <w:r w:rsidRPr="004B6D0B">
        <w:rPr>
          <w:lang w:eastAsia="ru-RU"/>
        </w:rPr>
        <w:t>асчетного счета Заказчика.</w:t>
      </w:r>
    </w:p>
    <w:p w:rsidR="007E22D7" w:rsidRDefault="007E22D7" w:rsidP="007E22D7">
      <w:pPr>
        <w:ind w:left="284"/>
        <w:jc w:val="both"/>
        <w:rPr>
          <w:lang w:eastAsia="ru-RU"/>
        </w:rPr>
      </w:pPr>
      <w:r>
        <w:rPr>
          <w:lang w:eastAsia="ru-RU"/>
        </w:rPr>
        <w:t xml:space="preserve">        </w:t>
      </w:r>
    </w:p>
    <w:p w:rsidR="007E22D7" w:rsidRDefault="007E22D7" w:rsidP="007E22D7">
      <w:pPr>
        <w:ind w:left="284"/>
      </w:pPr>
      <w:r w:rsidRPr="004B6D0B">
        <w:rPr>
          <w:lang w:eastAsia="ru-RU"/>
        </w:rPr>
        <w:t>4. ПОРЯДОК И УСЛОВИЯ ПРОИЗВОДСТВА РАБОТ</w:t>
      </w:r>
    </w:p>
    <w:p w:rsidR="007E22D7" w:rsidRPr="00382BA0" w:rsidRDefault="007E22D7" w:rsidP="007E22D7">
      <w:pPr>
        <w:ind w:left="284"/>
      </w:pPr>
    </w:p>
    <w:p w:rsidR="007E22D7" w:rsidRPr="004B6D0B" w:rsidRDefault="007E22D7" w:rsidP="007E22D7">
      <w:pPr>
        <w:ind w:left="284" w:firstLine="424"/>
        <w:jc w:val="both"/>
        <w:rPr>
          <w:lang w:eastAsia="ru-RU"/>
        </w:rPr>
      </w:pPr>
      <w:r w:rsidRPr="002857DC">
        <w:rPr>
          <w:lang w:eastAsia="ru-RU"/>
        </w:rPr>
        <w:t xml:space="preserve"> </w:t>
      </w:r>
      <w:r w:rsidRPr="004B6D0B">
        <w:rPr>
          <w:lang w:eastAsia="ru-RU"/>
        </w:rPr>
        <w:t>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w:t>
      </w:r>
      <w:r>
        <w:rPr>
          <w:lang w:eastAsia="ru-RU"/>
        </w:rPr>
        <w:t>е</w:t>
      </w:r>
      <w:r w:rsidRPr="004B6D0B">
        <w:rPr>
          <w:lang w:eastAsia="ru-RU"/>
        </w:rPr>
        <w:t xml:space="preserve"> Заказчика в необходимом количестве.</w:t>
      </w:r>
    </w:p>
    <w:p w:rsidR="007E22D7" w:rsidRPr="004B6D0B" w:rsidRDefault="007E22D7" w:rsidP="007E22D7">
      <w:pPr>
        <w:ind w:left="284" w:firstLine="424"/>
        <w:jc w:val="both"/>
        <w:rPr>
          <w:lang w:eastAsia="ru-RU"/>
        </w:rPr>
      </w:pPr>
      <w:r w:rsidRPr="00334546">
        <w:rPr>
          <w:lang w:eastAsia="ru-RU"/>
        </w:rPr>
        <w:t xml:space="preserve"> </w:t>
      </w:r>
      <w:r>
        <w:rPr>
          <w:lang w:eastAsia="ru-RU"/>
        </w:rPr>
        <w:t>4.</w:t>
      </w:r>
      <w:r w:rsidRPr="002857DC">
        <w:rPr>
          <w:lang w:eastAsia="ru-RU"/>
        </w:rPr>
        <w:t>2</w:t>
      </w:r>
      <w:r>
        <w:rPr>
          <w:lang w:eastAsia="ru-RU"/>
        </w:rPr>
        <w:t>.</w:t>
      </w:r>
      <w:r w:rsidRPr="004B6D0B">
        <w:rPr>
          <w:lang w:eastAsia="ru-RU"/>
        </w:rPr>
        <w:t>Подрядчик несет ответственность за утрату, порчу или снижение потребительских свойств  МТР.</w:t>
      </w:r>
    </w:p>
    <w:p w:rsidR="007E22D7" w:rsidRPr="004B6D0B" w:rsidRDefault="007E22D7" w:rsidP="007E22D7">
      <w:pPr>
        <w:ind w:left="284" w:firstLine="424"/>
        <w:jc w:val="both"/>
        <w:rPr>
          <w:lang w:eastAsia="ru-RU"/>
        </w:rPr>
      </w:pPr>
      <w:r w:rsidRPr="00334546">
        <w:rPr>
          <w:lang w:eastAsia="ru-RU"/>
        </w:rPr>
        <w:t xml:space="preserve"> </w:t>
      </w:r>
      <w:r w:rsidRPr="004B6D0B">
        <w:rPr>
          <w:lang w:eastAsia="ru-RU"/>
        </w:rPr>
        <w:t>4.</w:t>
      </w:r>
      <w:r w:rsidRPr="002857DC">
        <w:rPr>
          <w:lang w:eastAsia="ru-RU"/>
        </w:rPr>
        <w:t>3</w:t>
      </w:r>
      <w:r w:rsidRPr="004B6D0B">
        <w:rPr>
          <w:lang w:eastAsia="ru-RU"/>
        </w:rPr>
        <w:t>.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4</w:t>
      </w:r>
      <w:r w:rsidRPr="004B6D0B">
        <w:rPr>
          <w:lang w:eastAsia="ru-RU"/>
        </w:rPr>
        <w:t>. Во время транспортировки материалов и оборудования ответственность за сохранность перевозимого груза несет Подрядчик.</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5</w:t>
      </w:r>
      <w:r w:rsidRPr="004B6D0B">
        <w:rPr>
          <w:lang w:eastAsia="ru-RU"/>
        </w:rPr>
        <w:t>.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6</w:t>
      </w:r>
      <w:r w:rsidRPr="004B6D0B">
        <w:rPr>
          <w:lang w:eastAsia="ru-RU"/>
        </w:rPr>
        <w:t>. Устройство лесов и подмостей (включая поставку необходимых для этого материалов) выполняет Подрядчик.</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7</w:t>
      </w:r>
      <w:r w:rsidRPr="004B6D0B">
        <w:rPr>
          <w:lang w:eastAsia="ru-RU"/>
        </w:rPr>
        <w:t xml:space="preserve">. Заказчик </w:t>
      </w:r>
      <w:r>
        <w:rPr>
          <w:lang w:eastAsia="ru-RU"/>
        </w:rPr>
        <w:t xml:space="preserve">в случае необходимости </w:t>
      </w:r>
      <w:r w:rsidRPr="004B6D0B">
        <w:rPr>
          <w:lang w:eastAsia="ru-RU"/>
        </w:rPr>
        <w:t xml:space="preserve">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7E22D7" w:rsidRPr="004B6D0B" w:rsidRDefault="007E22D7" w:rsidP="007E22D7">
      <w:pPr>
        <w:ind w:left="284" w:firstLine="424"/>
        <w:jc w:val="both"/>
        <w:rPr>
          <w:lang w:eastAsia="ru-RU"/>
        </w:rPr>
      </w:pPr>
      <w:r w:rsidRPr="00EF2146">
        <w:rPr>
          <w:lang w:eastAsia="ru-RU"/>
        </w:rPr>
        <w:t xml:space="preserve"> </w:t>
      </w:r>
      <w:r w:rsidRPr="004B6D0B">
        <w:rPr>
          <w:lang w:eastAsia="ru-RU"/>
        </w:rPr>
        <w:t>4.</w:t>
      </w:r>
      <w:r w:rsidRPr="002857DC">
        <w:rPr>
          <w:lang w:eastAsia="ru-RU"/>
        </w:rPr>
        <w:t>8</w:t>
      </w:r>
      <w:r w:rsidRPr="004B6D0B">
        <w:rPr>
          <w:lang w:eastAsia="ru-RU"/>
        </w:rPr>
        <w:t xml:space="preserve">. </w:t>
      </w:r>
      <w:r w:rsidRPr="002857DC">
        <w:rPr>
          <w:lang w:eastAsia="ru-RU"/>
        </w:rPr>
        <w:t xml:space="preserve"> </w:t>
      </w:r>
      <w:r w:rsidRPr="004B6D0B">
        <w:rPr>
          <w:lang w:eastAsia="ru-RU"/>
        </w:rPr>
        <w:t>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7E22D7" w:rsidRPr="004B6D0B" w:rsidRDefault="007E22D7" w:rsidP="007E22D7">
      <w:pPr>
        <w:spacing w:before="120" w:after="120"/>
        <w:rPr>
          <w:lang w:eastAsia="ru-RU"/>
        </w:rPr>
      </w:pPr>
      <w:r w:rsidRPr="004B6D0B">
        <w:rPr>
          <w:lang w:eastAsia="ru-RU"/>
        </w:rPr>
        <w:t>5. ПОРЯДОК ПРИЕМКИ И СДАЧИ ВЫПОЛНЕННЫХ РАБОТ</w:t>
      </w:r>
    </w:p>
    <w:p w:rsidR="007E22D7" w:rsidRPr="004B6D0B" w:rsidRDefault="007E22D7" w:rsidP="007E22D7">
      <w:pPr>
        <w:ind w:left="284" w:firstLine="424"/>
        <w:jc w:val="both"/>
        <w:rPr>
          <w:lang w:eastAsia="ru-RU"/>
        </w:rPr>
      </w:pPr>
      <w:r w:rsidRPr="004B6D0B">
        <w:rPr>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7E22D7" w:rsidRPr="004B6D0B" w:rsidRDefault="007E22D7" w:rsidP="007E22D7">
      <w:pPr>
        <w:ind w:left="284" w:firstLine="424"/>
        <w:jc w:val="both"/>
        <w:rPr>
          <w:lang w:eastAsia="ru-RU"/>
        </w:rPr>
      </w:pPr>
      <w:r w:rsidRPr="004B6D0B">
        <w:rPr>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w:t>
      </w:r>
      <w:r>
        <w:rPr>
          <w:lang w:eastAsia="ru-RU"/>
        </w:rPr>
        <w:t xml:space="preserve">в </w:t>
      </w:r>
      <w:r w:rsidRPr="004B6D0B">
        <w:rPr>
          <w:lang w:eastAsia="ru-RU"/>
        </w:rPr>
        <w:t>3 экз.).</w:t>
      </w:r>
    </w:p>
    <w:p w:rsidR="007E22D7" w:rsidRDefault="007E22D7" w:rsidP="007E22D7">
      <w:pPr>
        <w:ind w:left="284" w:firstLine="424"/>
        <w:jc w:val="both"/>
        <w:rPr>
          <w:lang w:eastAsia="ru-RU"/>
        </w:rPr>
      </w:pPr>
      <w:r w:rsidRPr="004B6D0B">
        <w:rPr>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7E22D7" w:rsidRDefault="007E22D7" w:rsidP="007E22D7">
      <w:pPr>
        <w:ind w:left="284" w:firstLine="424"/>
        <w:jc w:val="both"/>
        <w:rPr>
          <w:lang w:eastAsia="ru-RU"/>
        </w:rPr>
      </w:pPr>
      <w:r>
        <w:rPr>
          <w:lang w:eastAsia="ru-RU"/>
        </w:rPr>
        <w:t xml:space="preserve">5.3. В ходе выполнения работ Подрядчик обязан составлять и </w:t>
      </w:r>
      <w:proofErr w:type="spellStart"/>
      <w:r>
        <w:rPr>
          <w:lang w:eastAsia="ru-RU"/>
        </w:rPr>
        <w:t>комиссионно</w:t>
      </w:r>
      <w:proofErr w:type="spellEnd"/>
      <w:r>
        <w:rPr>
          <w:lang w:eastAsia="ru-RU"/>
        </w:rPr>
        <w:t xml:space="preserve"> подписывать акты на все скрытые работы </w:t>
      </w:r>
      <w:r w:rsidRPr="00883373">
        <w:rPr>
          <w:lang w:eastAsia="ru-RU"/>
        </w:rPr>
        <w:t>в 3-х экземплярах</w:t>
      </w:r>
      <w:r>
        <w:rPr>
          <w:lang w:eastAsia="ru-RU"/>
        </w:rPr>
        <w:t xml:space="preserve"> каждый. В состав комиссии входят представители обеих Сторон.</w:t>
      </w:r>
    </w:p>
    <w:p w:rsidR="007E22D7" w:rsidRDefault="007E22D7" w:rsidP="007E22D7">
      <w:pPr>
        <w:ind w:left="284" w:firstLine="424"/>
        <w:jc w:val="both"/>
        <w:rPr>
          <w:lang w:eastAsia="ru-RU"/>
        </w:rPr>
      </w:pPr>
      <w:r>
        <w:rPr>
          <w:lang w:eastAsia="ru-RU"/>
        </w:rPr>
        <w:lastRenderedPageBreak/>
        <w:t>Подрядчик извещает Заказчика о готовности скрытых работ к освидетельствованию за 2 (два) дня до начала приемки.</w:t>
      </w:r>
    </w:p>
    <w:p w:rsidR="007E22D7" w:rsidRPr="004B6D0B" w:rsidRDefault="007E22D7" w:rsidP="007E22D7">
      <w:pPr>
        <w:ind w:left="284" w:firstLine="424"/>
        <w:jc w:val="both"/>
        <w:rPr>
          <w:lang w:eastAsia="ru-RU"/>
        </w:rPr>
      </w:pPr>
      <w:r>
        <w:rPr>
          <w:lang w:eastAsia="ru-RU"/>
        </w:rPr>
        <w:t>Подрядчик приступает к выполнению последующих работ только после приемки Заказчиком выполненных скрытых работ.</w:t>
      </w:r>
    </w:p>
    <w:p w:rsidR="007E22D7" w:rsidRPr="004B6D0B" w:rsidRDefault="007E22D7" w:rsidP="007E22D7">
      <w:pPr>
        <w:ind w:left="284" w:firstLine="424"/>
        <w:jc w:val="both"/>
        <w:rPr>
          <w:lang w:eastAsia="ru-RU"/>
        </w:rPr>
      </w:pPr>
      <w:r w:rsidRPr="004B6D0B">
        <w:rPr>
          <w:lang w:eastAsia="ru-RU"/>
        </w:rPr>
        <w:t>5.</w:t>
      </w:r>
      <w:r>
        <w:rPr>
          <w:lang w:eastAsia="ru-RU"/>
        </w:rPr>
        <w:t>4</w:t>
      </w:r>
      <w:r w:rsidRPr="004B6D0B">
        <w:rPr>
          <w:lang w:eastAsia="ru-RU"/>
        </w:rPr>
        <w:t xml:space="preserve">.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7E22D7" w:rsidRPr="004B6D0B" w:rsidRDefault="007E22D7" w:rsidP="007E22D7">
      <w:pPr>
        <w:ind w:left="284"/>
        <w:jc w:val="both"/>
        <w:rPr>
          <w:lang w:eastAsia="ru-RU"/>
        </w:rPr>
      </w:pPr>
      <w:r>
        <w:rPr>
          <w:lang w:eastAsia="ru-RU"/>
        </w:rPr>
        <w:t xml:space="preserve">       </w:t>
      </w:r>
      <w:r w:rsidRPr="004B6D0B">
        <w:rPr>
          <w:lang w:eastAsia="ru-RU"/>
        </w:rPr>
        <w:t>5.</w:t>
      </w:r>
      <w:r>
        <w:rPr>
          <w:lang w:eastAsia="ru-RU"/>
        </w:rPr>
        <w:t>5</w:t>
      </w:r>
      <w:r w:rsidRPr="004B6D0B">
        <w:rPr>
          <w:lang w:eastAsia="ru-RU"/>
        </w:rPr>
        <w:t>.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w:t>
      </w:r>
      <w:r w:rsidRPr="00A06D39">
        <w:rPr>
          <w:lang w:eastAsia="ru-RU"/>
        </w:rPr>
        <w:t>6</w:t>
      </w:r>
      <w:r w:rsidRPr="004B6D0B">
        <w:rPr>
          <w:lang w:eastAsia="ru-RU"/>
        </w:rPr>
        <w:t>. настоящего Договора.</w:t>
      </w:r>
    </w:p>
    <w:p w:rsidR="007E22D7" w:rsidRPr="004B6D0B" w:rsidRDefault="007E22D7" w:rsidP="007E22D7">
      <w:pPr>
        <w:ind w:left="284" w:firstLine="424"/>
        <w:jc w:val="both"/>
        <w:rPr>
          <w:lang w:eastAsia="ru-RU"/>
        </w:rPr>
      </w:pPr>
      <w:r w:rsidRPr="004B6D0B">
        <w:rPr>
          <w:lang w:eastAsia="ru-RU"/>
        </w:rPr>
        <w:t>5.</w:t>
      </w:r>
      <w:r>
        <w:rPr>
          <w:lang w:eastAsia="ru-RU"/>
        </w:rPr>
        <w:t>6</w:t>
      </w:r>
      <w:r w:rsidRPr="004B6D0B">
        <w:rPr>
          <w:lang w:eastAsia="ru-RU"/>
        </w:rPr>
        <w:t xml:space="preserve">.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w:t>
      </w:r>
      <w:r>
        <w:rPr>
          <w:lang w:eastAsia="ru-RU"/>
        </w:rPr>
        <w:t xml:space="preserve">силами </w:t>
      </w:r>
      <w:r w:rsidRPr="004B6D0B">
        <w:rPr>
          <w:lang w:eastAsia="ru-RU"/>
        </w:rPr>
        <w:t xml:space="preserve">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4B6D0B">
        <w:rPr>
          <w:lang w:eastAsia="ru-RU"/>
        </w:rPr>
        <w:t>п.п</w:t>
      </w:r>
      <w:proofErr w:type="spellEnd"/>
      <w:r w:rsidRPr="004B6D0B">
        <w:rPr>
          <w:lang w:eastAsia="ru-RU"/>
        </w:rPr>
        <w:t>. 5.</w:t>
      </w:r>
      <w:r>
        <w:rPr>
          <w:lang w:eastAsia="ru-RU"/>
        </w:rPr>
        <w:t>2</w:t>
      </w:r>
      <w:r w:rsidRPr="004B6D0B">
        <w:rPr>
          <w:lang w:eastAsia="ru-RU"/>
        </w:rPr>
        <w:t>., 5.</w:t>
      </w:r>
      <w:r>
        <w:rPr>
          <w:lang w:eastAsia="ru-RU"/>
        </w:rPr>
        <w:t>4</w:t>
      </w:r>
      <w:r w:rsidRPr="004B6D0B">
        <w:rPr>
          <w:lang w:eastAsia="ru-RU"/>
        </w:rPr>
        <w:t>., 5.</w:t>
      </w:r>
      <w:r>
        <w:rPr>
          <w:lang w:eastAsia="ru-RU"/>
        </w:rPr>
        <w:t>5</w:t>
      </w:r>
      <w:r w:rsidRPr="004B6D0B">
        <w:rPr>
          <w:lang w:eastAsia="ru-RU"/>
        </w:rPr>
        <w:t>. настоящего Договора.</w:t>
      </w:r>
    </w:p>
    <w:p w:rsidR="007E22D7" w:rsidRPr="004B6D0B" w:rsidRDefault="007E22D7" w:rsidP="007E22D7">
      <w:pPr>
        <w:ind w:left="284" w:firstLine="424"/>
        <w:jc w:val="both"/>
        <w:rPr>
          <w:lang w:eastAsia="ru-RU"/>
        </w:rPr>
      </w:pPr>
      <w:r w:rsidRPr="004B6D0B">
        <w:rPr>
          <w:lang w:eastAsia="ru-RU"/>
        </w:rPr>
        <w:t>5.</w:t>
      </w:r>
      <w:r>
        <w:rPr>
          <w:lang w:eastAsia="ru-RU"/>
        </w:rPr>
        <w:t>7</w:t>
      </w:r>
      <w:r w:rsidRPr="004B6D0B">
        <w:rPr>
          <w:lang w:eastAsia="ru-RU"/>
        </w:rPr>
        <w:t>.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w:t>
      </w:r>
      <w:r w:rsidRPr="00A06D39">
        <w:rPr>
          <w:lang w:eastAsia="ru-RU"/>
        </w:rPr>
        <w:t>6</w:t>
      </w:r>
      <w:r w:rsidRPr="004B6D0B">
        <w:rPr>
          <w:lang w:eastAsia="ru-RU"/>
        </w:rPr>
        <w:t xml:space="preserve">. настоящего Договора. </w:t>
      </w:r>
    </w:p>
    <w:p w:rsidR="007E22D7" w:rsidRPr="004B6D0B" w:rsidRDefault="007E22D7" w:rsidP="007E22D7">
      <w:pPr>
        <w:ind w:left="284" w:firstLine="424"/>
        <w:jc w:val="both"/>
        <w:rPr>
          <w:lang w:eastAsia="ru-RU"/>
        </w:rPr>
      </w:pPr>
      <w:r w:rsidRPr="004B6D0B">
        <w:rPr>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7E22D7" w:rsidRPr="004B6D0B" w:rsidRDefault="007E22D7" w:rsidP="007E22D7">
      <w:pPr>
        <w:ind w:left="284" w:firstLine="424"/>
        <w:jc w:val="both"/>
        <w:rPr>
          <w:lang w:eastAsia="ru-RU"/>
        </w:rPr>
      </w:pPr>
      <w:r w:rsidRPr="004B6D0B">
        <w:rPr>
          <w:lang w:eastAsia="ru-RU"/>
        </w:rPr>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7E22D7" w:rsidRPr="004B6D0B" w:rsidRDefault="007E22D7" w:rsidP="007E22D7">
      <w:pPr>
        <w:ind w:left="284" w:firstLine="424"/>
        <w:jc w:val="both"/>
        <w:rPr>
          <w:lang w:eastAsia="ru-RU"/>
        </w:rPr>
      </w:pPr>
      <w:r w:rsidRPr="004B6D0B">
        <w:rPr>
          <w:lang w:eastAsia="ru-RU"/>
        </w:rPr>
        <w:t>5.</w:t>
      </w:r>
      <w:r>
        <w:rPr>
          <w:lang w:eastAsia="ru-RU"/>
        </w:rPr>
        <w:t>8</w:t>
      </w:r>
      <w:r w:rsidRPr="004B6D0B">
        <w:rPr>
          <w:lang w:eastAsia="ru-RU"/>
        </w:rPr>
        <w:t xml:space="preserve">. В случае досрочного выполнения работ Заказчик вправе досрочно организовать приемку работ в соответствии с </w:t>
      </w:r>
      <w:proofErr w:type="spellStart"/>
      <w:r w:rsidRPr="004B6D0B">
        <w:rPr>
          <w:lang w:eastAsia="ru-RU"/>
        </w:rPr>
        <w:t>п.п</w:t>
      </w:r>
      <w:proofErr w:type="spellEnd"/>
      <w:r w:rsidRPr="004B6D0B">
        <w:rPr>
          <w:lang w:eastAsia="ru-RU"/>
        </w:rPr>
        <w:t>. 5.</w:t>
      </w:r>
      <w:r>
        <w:rPr>
          <w:lang w:eastAsia="ru-RU"/>
        </w:rPr>
        <w:t>2</w:t>
      </w:r>
      <w:r w:rsidRPr="004B6D0B">
        <w:rPr>
          <w:lang w:eastAsia="ru-RU"/>
        </w:rPr>
        <w:t>., 5.</w:t>
      </w:r>
      <w:r>
        <w:rPr>
          <w:lang w:eastAsia="ru-RU"/>
        </w:rPr>
        <w:t>4</w:t>
      </w:r>
      <w:r w:rsidRPr="004B6D0B">
        <w:rPr>
          <w:lang w:eastAsia="ru-RU"/>
        </w:rPr>
        <w:t>., 5.</w:t>
      </w:r>
      <w:r>
        <w:rPr>
          <w:lang w:eastAsia="ru-RU"/>
        </w:rPr>
        <w:t>5</w:t>
      </w:r>
      <w:r w:rsidRPr="004B6D0B">
        <w:rPr>
          <w:lang w:eastAsia="ru-RU"/>
        </w:rPr>
        <w:t>. настоящего Договора.</w:t>
      </w:r>
    </w:p>
    <w:p w:rsidR="007E22D7" w:rsidRPr="007E22D7" w:rsidRDefault="007E22D7" w:rsidP="007E22D7">
      <w:pPr>
        <w:ind w:left="284" w:firstLine="424"/>
        <w:jc w:val="both"/>
        <w:rPr>
          <w:lang w:eastAsia="ru-RU"/>
        </w:rPr>
      </w:pPr>
      <w:r w:rsidRPr="004B6D0B">
        <w:rPr>
          <w:lang w:eastAsia="ru-RU"/>
        </w:rPr>
        <w:t>5.</w:t>
      </w:r>
      <w:r>
        <w:rPr>
          <w:lang w:eastAsia="ru-RU"/>
        </w:rPr>
        <w:t>9</w:t>
      </w:r>
      <w:r w:rsidRPr="004B6D0B">
        <w:rPr>
          <w:lang w:eastAsia="ru-RU"/>
        </w:rPr>
        <w:t>.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7E22D7" w:rsidRPr="004B6D0B" w:rsidRDefault="007E22D7" w:rsidP="007E22D7">
      <w:pPr>
        <w:spacing w:before="120" w:after="120"/>
        <w:ind w:left="284" w:firstLine="425"/>
        <w:rPr>
          <w:bCs/>
        </w:rPr>
      </w:pPr>
      <w:r w:rsidRPr="004B6D0B">
        <w:rPr>
          <w:bCs/>
        </w:rPr>
        <w:t>6. ГАРАНТИИ КАЧЕСТВА ПО СДАННЫМ РАБОТАМ</w:t>
      </w:r>
    </w:p>
    <w:p w:rsidR="007E22D7" w:rsidRPr="004B6D0B" w:rsidRDefault="007E22D7" w:rsidP="007E22D7">
      <w:pPr>
        <w:autoSpaceDE w:val="0"/>
        <w:autoSpaceDN w:val="0"/>
        <w:adjustRightInd w:val="0"/>
        <w:ind w:firstLine="540"/>
        <w:jc w:val="both"/>
        <w:rPr>
          <w:lang w:eastAsia="ru-RU"/>
        </w:rPr>
      </w:pPr>
      <w:r w:rsidRPr="004B6D0B">
        <w:rPr>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t xml:space="preserve">6.2. </w:t>
      </w:r>
      <w:r>
        <w:rPr>
          <w:lang w:eastAsia="ru-RU"/>
        </w:rPr>
        <w:t xml:space="preserve"> </w:t>
      </w:r>
      <w:r w:rsidRPr="004B6D0B">
        <w:rPr>
          <w:lang w:eastAsia="ru-RU"/>
        </w:rPr>
        <w:t xml:space="preserve">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7E22D7" w:rsidRDefault="007E22D7" w:rsidP="007E22D7">
      <w:pPr>
        <w:autoSpaceDE w:val="0"/>
        <w:autoSpaceDN w:val="0"/>
        <w:adjustRightInd w:val="0"/>
        <w:ind w:firstLine="540"/>
        <w:jc w:val="both"/>
        <w:outlineLvl w:val="0"/>
        <w:rPr>
          <w:lang w:eastAsia="ru-RU"/>
        </w:rPr>
      </w:pPr>
      <w:r w:rsidRPr="004B6D0B">
        <w:rPr>
          <w:lang w:eastAsia="ru-RU"/>
        </w:rPr>
        <w:t xml:space="preserve">6.3. Гарантийный срок работ устанавливается в размере </w:t>
      </w:r>
      <w:r>
        <w:rPr>
          <w:lang w:eastAsia="ru-RU"/>
        </w:rPr>
        <w:t>24</w:t>
      </w:r>
      <w:r w:rsidR="0072426A">
        <w:rPr>
          <w:lang w:eastAsia="ru-RU"/>
        </w:rPr>
        <w:t xml:space="preserve"> месяца</w:t>
      </w:r>
      <w:r w:rsidRPr="004B6D0B">
        <w:rPr>
          <w:lang w:eastAsia="ru-RU"/>
        </w:rPr>
        <w:t xml:space="preserve"> с момента подписания Акта пр</w:t>
      </w:r>
      <w:r>
        <w:rPr>
          <w:lang w:eastAsia="ru-RU"/>
        </w:rPr>
        <w:t>иема-передачи выполненных работ, применяемых материалов - не менее срока, установленного производителем.</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lastRenderedPageBreak/>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w:t>
      </w:r>
      <w:r>
        <w:rPr>
          <w:lang w:eastAsia="ru-RU"/>
        </w:rPr>
        <w:t xml:space="preserve">представитель </w:t>
      </w:r>
      <w:r w:rsidRPr="004B6D0B">
        <w:rPr>
          <w:lang w:eastAsia="ru-RU"/>
        </w:rPr>
        <w:t>Подрядчик</w:t>
      </w:r>
      <w:r>
        <w:rPr>
          <w:lang w:eastAsia="ru-RU"/>
        </w:rPr>
        <w:t>а</w:t>
      </w:r>
      <w:r w:rsidRPr="004B6D0B">
        <w:rPr>
          <w:lang w:eastAsia="ru-RU"/>
        </w:rPr>
        <w:t xml:space="preserve"> обязан </w:t>
      </w:r>
      <w:r>
        <w:rPr>
          <w:lang w:eastAsia="ru-RU"/>
        </w:rPr>
        <w:t xml:space="preserve">прибыть </w:t>
      </w:r>
      <w:proofErr w:type="gramStart"/>
      <w:r>
        <w:rPr>
          <w:lang w:eastAsia="ru-RU"/>
        </w:rPr>
        <w:t>в место фиксирования</w:t>
      </w:r>
      <w:proofErr w:type="gramEnd"/>
      <w:r>
        <w:rPr>
          <w:lang w:eastAsia="ru-RU"/>
        </w:rPr>
        <w:t xml:space="preserve"> дефектов</w:t>
      </w:r>
      <w:r w:rsidRPr="004B6D0B">
        <w:rPr>
          <w:lang w:eastAsia="ru-RU"/>
        </w:rPr>
        <w:t xml:space="preserve"> не позднее 3 рабочих дней со дня получения </w:t>
      </w:r>
      <w:r>
        <w:rPr>
          <w:lang w:eastAsia="ru-RU"/>
        </w:rPr>
        <w:t xml:space="preserve">Подрядчиком </w:t>
      </w:r>
      <w:r w:rsidRPr="004B6D0B">
        <w:rPr>
          <w:lang w:eastAsia="ru-RU"/>
        </w:rPr>
        <w:t>письменного извещения Заказчика. Гарантийный срок в этом случае продлевается соответственно на период устранения дефектов.</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4B6D0B">
        <w:rPr>
          <w:lang w:eastAsia="ru-RU"/>
        </w:rPr>
        <w:t xml:space="preserve">кт </w:t>
      </w:r>
      <w:r>
        <w:rPr>
          <w:lang w:eastAsia="ru-RU"/>
        </w:rPr>
        <w:t>с пр</w:t>
      </w:r>
      <w:proofErr w:type="gramEnd"/>
      <w:r>
        <w:rPr>
          <w:lang w:eastAsia="ru-RU"/>
        </w:rPr>
        <w:t>ивлечением</w:t>
      </w:r>
      <w:r w:rsidRPr="004B6D0B">
        <w:rPr>
          <w:lang w:eastAsia="ru-RU"/>
        </w:rPr>
        <w:t xml:space="preserve"> независим</w:t>
      </w:r>
      <w:r>
        <w:rPr>
          <w:lang w:eastAsia="ru-RU"/>
        </w:rPr>
        <w:t>ых</w:t>
      </w:r>
      <w:r w:rsidRPr="004B6D0B">
        <w:rPr>
          <w:lang w:eastAsia="ru-RU"/>
        </w:rPr>
        <w:t xml:space="preserve"> эксперт</w:t>
      </w:r>
      <w:r>
        <w:rPr>
          <w:lang w:eastAsia="ru-RU"/>
        </w:rPr>
        <w:t>ов</w:t>
      </w:r>
      <w:r w:rsidRPr="004B6D0B">
        <w:rPr>
          <w:lang w:eastAsia="ru-RU"/>
        </w:rPr>
        <w:t xml:space="preserve">. Заказчик вправе требовать от Подрядчика возмещение понесенных расходов на </w:t>
      </w:r>
      <w:r>
        <w:rPr>
          <w:lang w:eastAsia="ru-RU"/>
        </w:rPr>
        <w:t>привлечение эксперта</w:t>
      </w:r>
      <w:r w:rsidRPr="004B6D0B">
        <w:rPr>
          <w:lang w:eastAsia="ru-RU"/>
        </w:rPr>
        <w:t xml:space="preserve">. Подрядчик обязан возместить Заказчику расходы на </w:t>
      </w:r>
      <w:r>
        <w:rPr>
          <w:lang w:eastAsia="ru-RU"/>
        </w:rPr>
        <w:t>привлечение независимых экспертов</w:t>
      </w:r>
      <w:r w:rsidRPr="004B6D0B">
        <w:rPr>
          <w:lang w:eastAsia="ru-RU"/>
        </w:rPr>
        <w:t xml:space="preserve"> в течение 5 банковских дней с момента получения соответствующего требования.     </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7E22D7" w:rsidRPr="004B6D0B" w:rsidRDefault="007E22D7" w:rsidP="007E22D7">
      <w:pPr>
        <w:widowControl w:val="0"/>
        <w:autoSpaceDE w:val="0"/>
        <w:autoSpaceDN w:val="0"/>
        <w:adjustRightInd w:val="0"/>
        <w:spacing w:before="120" w:after="120"/>
        <w:rPr>
          <w:rFonts w:ascii="Times New Roman CYR" w:hAnsi="Times New Roman CYR" w:cs="Times New Roman CYR"/>
          <w:bCs/>
        </w:rPr>
      </w:pPr>
      <w:r w:rsidRPr="004B6D0B">
        <w:rPr>
          <w:rFonts w:ascii="Times New Roman CYR" w:hAnsi="Times New Roman CYR" w:cs="Times New Roman CYR"/>
          <w:bCs/>
        </w:rPr>
        <w:t>7. ОТВЕТСТВЕННОСТЬ СТОРОН</w:t>
      </w:r>
    </w:p>
    <w:p w:rsidR="007E22D7" w:rsidRPr="004B6D0B" w:rsidRDefault="007E22D7" w:rsidP="007E22D7">
      <w:pPr>
        <w:autoSpaceDE w:val="0"/>
        <w:autoSpaceDN w:val="0"/>
        <w:adjustRightInd w:val="0"/>
        <w:ind w:firstLine="539"/>
        <w:jc w:val="both"/>
        <w:rPr>
          <w:lang w:eastAsia="ru-RU"/>
        </w:rPr>
      </w:pPr>
      <w:r w:rsidRPr="004B6D0B">
        <w:rPr>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7E22D7" w:rsidRPr="004B6D0B" w:rsidRDefault="007E22D7" w:rsidP="007E22D7">
      <w:pPr>
        <w:autoSpaceDE w:val="0"/>
        <w:autoSpaceDN w:val="0"/>
        <w:adjustRightInd w:val="0"/>
        <w:ind w:firstLine="539"/>
        <w:jc w:val="both"/>
        <w:outlineLvl w:val="0"/>
        <w:rPr>
          <w:lang w:eastAsia="ru-RU"/>
        </w:rPr>
      </w:pPr>
      <w:r w:rsidRPr="004B6D0B">
        <w:rPr>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4B6D0B">
        <w:rPr>
          <w:lang w:eastAsia="ru-RU"/>
        </w:rPr>
        <w:t>стоимости</w:t>
      </w:r>
      <w:proofErr w:type="gramEnd"/>
      <w:r w:rsidRPr="004B6D0B">
        <w:rPr>
          <w:lang w:eastAsia="ru-RU"/>
        </w:rPr>
        <w:t xml:space="preserve"> не выполненной и/или не сданной вовремя работы  за каждый день такой просрочки.</w:t>
      </w:r>
    </w:p>
    <w:p w:rsidR="007E22D7" w:rsidRPr="004B6D0B" w:rsidRDefault="007E22D7" w:rsidP="007E22D7">
      <w:pPr>
        <w:autoSpaceDE w:val="0"/>
        <w:autoSpaceDN w:val="0"/>
        <w:adjustRightInd w:val="0"/>
        <w:ind w:firstLine="540"/>
        <w:jc w:val="both"/>
        <w:outlineLvl w:val="0"/>
        <w:rPr>
          <w:lang w:eastAsia="ru-RU"/>
        </w:rPr>
      </w:pPr>
      <w:r w:rsidRPr="004B6D0B">
        <w:rPr>
          <w:lang w:eastAsia="ru-RU"/>
        </w:rPr>
        <w:t>7.3. Уплата пени не освобождает Подрядчика от выполнения обязательств по настоящему Договору.</w:t>
      </w:r>
    </w:p>
    <w:p w:rsidR="007E22D7" w:rsidRDefault="007E22D7" w:rsidP="007E22D7">
      <w:pPr>
        <w:autoSpaceDE w:val="0"/>
        <w:autoSpaceDN w:val="0"/>
        <w:adjustRightInd w:val="0"/>
        <w:ind w:firstLine="540"/>
        <w:jc w:val="both"/>
        <w:rPr>
          <w:lang w:eastAsia="ru-RU"/>
        </w:rPr>
      </w:pPr>
      <w:r w:rsidRPr="004B6D0B">
        <w:rPr>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7E22D7" w:rsidRDefault="007E22D7" w:rsidP="007E22D7">
      <w:pPr>
        <w:ind w:firstLine="425"/>
        <w:jc w:val="both"/>
        <w:rPr>
          <w:lang w:eastAsia="ru-RU"/>
        </w:rPr>
      </w:pPr>
      <w:r>
        <w:rPr>
          <w:lang w:eastAsia="ru-RU"/>
        </w:rPr>
        <w:t xml:space="preserve">    7</w:t>
      </w:r>
      <w:r w:rsidRPr="00167612">
        <w:rPr>
          <w:lang w:eastAsia="ru-RU"/>
        </w:rPr>
        <w:t>.</w:t>
      </w:r>
      <w:r>
        <w:rPr>
          <w:lang w:eastAsia="ru-RU"/>
        </w:rPr>
        <w:t>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средства), подлежащих</w:t>
      </w:r>
      <w:r w:rsidRPr="00F01131">
        <w:rPr>
          <w:lang w:eastAsia="ru-RU"/>
        </w:rPr>
        <w:t xml:space="preserve"> (</w:t>
      </w:r>
      <w:r>
        <w:rPr>
          <w:lang w:eastAsia="ru-RU"/>
        </w:rPr>
        <w:t>подлежащие</w:t>
      </w:r>
      <w:r w:rsidRPr="00F01131">
        <w:rPr>
          <w:lang w:eastAsia="ru-RU"/>
        </w:rPr>
        <w:t>)</w:t>
      </w:r>
      <w:r>
        <w:rPr>
          <w:lang w:eastAsia="ru-RU"/>
        </w:rPr>
        <w:t xml:space="preserve"> оплате Подрядчику Заказчиком за ранее выполненные работы (задолженности перед Подрядчиком):</w:t>
      </w:r>
    </w:p>
    <w:p w:rsidR="007E22D7" w:rsidRDefault="007E22D7" w:rsidP="007E22D7">
      <w:pPr>
        <w:ind w:firstLine="425"/>
        <w:jc w:val="both"/>
        <w:rPr>
          <w:lang w:eastAsia="ru-RU"/>
        </w:rPr>
      </w:pPr>
      <w:r>
        <w:rPr>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7E22D7" w:rsidRDefault="007E22D7" w:rsidP="007E22D7">
      <w:pPr>
        <w:ind w:firstLine="425"/>
        <w:jc w:val="both"/>
        <w:rPr>
          <w:lang w:eastAsia="ru-RU"/>
        </w:rPr>
      </w:pPr>
      <w:r>
        <w:rPr>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7E22D7" w:rsidRDefault="007E22D7" w:rsidP="007E22D7">
      <w:pPr>
        <w:ind w:left="284"/>
        <w:jc w:val="both"/>
        <w:rPr>
          <w:lang w:eastAsia="ru-RU"/>
        </w:rPr>
      </w:pPr>
      <w:r>
        <w:rPr>
          <w:lang w:eastAsia="ru-RU"/>
        </w:rPr>
        <w:lastRenderedPageBreak/>
        <w:t xml:space="preserve">      7.6. В </w:t>
      </w:r>
      <w:proofErr w:type="gramStart"/>
      <w:r>
        <w:rPr>
          <w:lang w:eastAsia="ru-RU"/>
        </w:rPr>
        <w:t>случае</w:t>
      </w:r>
      <w:proofErr w:type="gramEnd"/>
      <w:r>
        <w:rPr>
          <w:lang w:eastAsia="ru-RU"/>
        </w:rPr>
        <w:t xml:space="preserve">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7E22D7" w:rsidRPr="004B6D0B" w:rsidRDefault="007E22D7" w:rsidP="007E22D7">
      <w:pPr>
        <w:widowControl w:val="0"/>
        <w:autoSpaceDE w:val="0"/>
        <w:autoSpaceDN w:val="0"/>
        <w:adjustRightInd w:val="0"/>
        <w:spacing w:before="120" w:after="120"/>
        <w:rPr>
          <w:rFonts w:ascii="Times New Roman CYR" w:hAnsi="Times New Roman CYR" w:cs="Times New Roman CYR"/>
        </w:rPr>
      </w:pPr>
      <w:r w:rsidRPr="004B6D0B">
        <w:rPr>
          <w:rFonts w:ascii="Times New Roman CYR" w:hAnsi="Times New Roman CYR" w:cs="Times New Roman CYR"/>
        </w:rPr>
        <w:t>8. ФОРС-МАЖОРНЫЕ ОБСТОЯТЕЛЬСТВА</w:t>
      </w:r>
    </w:p>
    <w:p w:rsidR="007E22D7" w:rsidRPr="004B6D0B" w:rsidRDefault="007E22D7" w:rsidP="007E22D7">
      <w:pPr>
        <w:autoSpaceDE w:val="0"/>
        <w:autoSpaceDN w:val="0"/>
        <w:adjustRightInd w:val="0"/>
        <w:ind w:firstLine="540"/>
        <w:jc w:val="both"/>
        <w:rPr>
          <w:lang w:eastAsia="ru-RU"/>
        </w:rPr>
      </w:pPr>
      <w:r w:rsidRPr="004B6D0B">
        <w:rPr>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7E22D7" w:rsidRPr="004B6D0B" w:rsidRDefault="007E22D7" w:rsidP="007E22D7">
      <w:pPr>
        <w:autoSpaceDE w:val="0"/>
        <w:autoSpaceDN w:val="0"/>
        <w:adjustRightInd w:val="0"/>
        <w:ind w:firstLine="540"/>
        <w:jc w:val="both"/>
        <w:rPr>
          <w:lang w:eastAsia="ru-RU"/>
        </w:rPr>
      </w:pPr>
      <w:r w:rsidRPr="004B6D0B">
        <w:rPr>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7E22D7" w:rsidRPr="004B6D0B" w:rsidRDefault="007E22D7" w:rsidP="007E22D7">
      <w:pPr>
        <w:autoSpaceDE w:val="0"/>
        <w:autoSpaceDN w:val="0"/>
        <w:adjustRightInd w:val="0"/>
        <w:ind w:firstLine="540"/>
        <w:jc w:val="both"/>
        <w:rPr>
          <w:lang w:eastAsia="ru-RU"/>
        </w:rPr>
      </w:pPr>
      <w:r w:rsidRPr="004B6D0B">
        <w:rPr>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7E22D7" w:rsidRPr="004B6D0B" w:rsidRDefault="007E22D7" w:rsidP="007E22D7">
      <w:pPr>
        <w:autoSpaceDE w:val="0"/>
        <w:autoSpaceDN w:val="0"/>
        <w:adjustRightInd w:val="0"/>
        <w:ind w:firstLine="540"/>
        <w:jc w:val="both"/>
        <w:rPr>
          <w:lang w:eastAsia="ru-RU"/>
        </w:rPr>
      </w:pPr>
      <w:r w:rsidRPr="004B6D0B">
        <w:rPr>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7E22D7" w:rsidRPr="004B6D0B" w:rsidRDefault="007E22D7" w:rsidP="007E22D7">
      <w:pPr>
        <w:widowControl w:val="0"/>
        <w:autoSpaceDE w:val="0"/>
        <w:autoSpaceDN w:val="0"/>
        <w:adjustRightInd w:val="0"/>
        <w:spacing w:before="120" w:after="120"/>
        <w:ind w:left="357" w:firstLine="425"/>
        <w:rPr>
          <w:rFonts w:ascii="Times New Roman CYR" w:hAnsi="Times New Roman CYR" w:cs="Times New Roman CYR"/>
        </w:rPr>
      </w:pPr>
      <w:r w:rsidRPr="004B6D0B">
        <w:rPr>
          <w:rFonts w:ascii="Times New Roman CYR" w:hAnsi="Times New Roman CYR" w:cs="Times New Roman CYR"/>
          <w:bCs/>
        </w:rPr>
        <w:t>9. ПОРЯДОК РАЗРЕШЕНИЯ СПОРОВ</w:t>
      </w:r>
    </w:p>
    <w:p w:rsidR="007E22D7" w:rsidRPr="004B6D0B" w:rsidRDefault="007E22D7" w:rsidP="007E22D7">
      <w:pPr>
        <w:autoSpaceDE w:val="0"/>
        <w:autoSpaceDN w:val="0"/>
        <w:adjustRightInd w:val="0"/>
        <w:ind w:firstLine="540"/>
        <w:jc w:val="both"/>
        <w:rPr>
          <w:lang w:eastAsia="ru-RU"/>
        </w:rPr>
      </w:pPr>
      <w:r w:rsidRPr="004B6D0B">
        <w:rPr>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7E22D7" w:rsidRPr="004B6D0B" w:rsidRDefault="007E22D7" w:rsidP="007E22D7">
      <w:pPr>
        <w:autoSpaceDE w:val="0"/>
        <w:autoSpaceDN w:val="0"/>
        <w:adjustRightInd w:val="0"/>
        <w:ind w:firstLine="540"/>
        <w:jc w:val="both"/>
        <w:rPr>
          <w:lang w:eastAsia="ru-RU"/>
        </w:rPr>
      </w:pPr>
      <w:r w:rsidRPr="004B6D0B">
        <w:rPr>
          <w:lang w:eastAsia="ru-RU"/>
        </w:rPr>
        <w:t xml:space="preserve">9.2. </w:t>
      </w:r>
      <w:r>
        <w:rPr>
          <w:lang w:eastAsia="ru-RU"/>
        </w:rPr>
        <w:t xml:space="preserve"> В случае </w:t>
      </w:r>
      <w:r w:rsidRPr="004B6D0B">
        <w:rPr>
          <w:lang w:eastAsia="ru-RU"/>
        </w:rPr>
        <w:t>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7E22D7" w:rsidRPr="004B6D0B" w:rsidRDefault="007E22D7" w:rsidP="007E22D7">
      <w:pPr>
        <w:autoSpaceDE w:val="0"/>
        <w:autoSpaceDN w:val="0"/>
        <w:adjustRightInd w:val="0"/>
        <w:spacing w:before="120" w:after="120"/>
        <w:rPr>
          <w:rFonts w:ascii="Times New Roman CYR" w:hAnsi="Times New Roman CYR" w:cs="Times New Roman CYR"/>
        </w:rPr>
      </w:pPr>
      <w:r w:rsidRPr="004B6D0B">
        <w:rPr>
          <w:rFonts w:ascii="Times New Roman CYR" w:hAnsi="Times New Roman CYR" w:cs="Times New Roman CYR"/>
        </w:rPr>
        <w:t xml:space="preserve">10. </w:t>
      </w:r>
      <w:r>
        <w:rPr>
          <w:rFonts w:ascii="Times New Roman CYR" w:hAnsi="Times New Roman CYR" w:cs="Times New Roman CYR"/>
        </w:rPr>
        <w:t xml:space="preserve">ИЗМЕНЕНИЕ И </w:t>
      </w:r>
      <w:r w:rsidRPr="004B6D0B">
        <w:rPr>
          <w:rFonts w:ascii="Times New Roman CYR" w:hAnsi="Times New Roman CYR" w:cs="Times New Roman CYR"/>
        </w:rPr>
        <w:t>РАСТОРЖЕНИЕ ДОГОВОРА</w:t>
      </w:r>
    </w:p>
    <w:p w:rsidR="007E22D7" w:rsidRPr="007E22D7" w:rsidRDefault="007E22D7" w:rsidP="007E22D7">
      <w:pPr>
        <w:autoSpaceDE w:val="0"/>
        <w:autoSpaceDN w:val="0"/>
        <w:adjustRightInd w:val="0"/>
        <w:ind w:firstLine="540"/>
        <w:jc w:val="both"/>
        <w:rPr>
          <w:lang w:eastAsia="ru-RU"/>
        </w:rPr>
      </w:pPr>
      <w:r w:rsidRPr="004B6D0B">
        <w:rPr>
          <w:lang w:eastAsia="ru-RU"/>
        </w:rPr>
        <w:t>10.</w:t>
      </w:r>
      <w:r>
        <w:rPr>
          <w:lang w:eastAsia="ru-RU"/>
        </w:rPr>
        <w:t xml:space="preserve">1. </w:t>
      </w:r>
      <w:r w:rsidRPr="007E22D7">
        <w:rPr>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7E22D7" w:rsidRPr="007E22D7" w:rsidRDefault="007E22D7" w:rsidP="007E22D7">
      <w:pPr>
        <w:autoSpaceDE w:val="0"/>
        <w:autoSpaceDN w:val="0"/>
        <w:adjustRightInd w:val="0"/>
        <w:ind w:firstLine="540"/>
        <w:jc w:val="both"/>
        <w:rPr>
          <w:lang w:eastAsia="ru-RU"/>
        </w:rPr>
      </w:pPr>
      <w:r w:rsidRPr="007E22D7">
        <w:rPr>
          <w:lang w:eastAsia="ru-RU"/>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7E22D7" w:rsidRPr="00A501C8" w:rsidRDefault="007E22D7" w:rsidP="007E22D7">
      <w:pPr>
        <w:autoSpaceDE w:val="0"/>
        <w:autoSpaceDN w:val="0"/>
        <w:adjustRightInd w:val="0"/>
        <w:ind w:firstLine="540"/>
        <w:jc w:val="both"/>
        <w:rPr>
          <w:lang w:eastAsia="ru-RU"/>
        </w:rPr>
      </w:pPr>
      <w:r>
        <w:rPr>
          <w:lang w:eastAsia="ru-RU"/>
        </w:rPr>
        <w:t xml:space="preserve">    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w:t>
      </w:r>
      <w:proofErr w:type="spellStart"/>
      <w:r>
        <w:rPr>
          <w:lang w:eastAsia="ru-RU"/>
        </w:rPr>
        <w:t>Мурманэнергосбыт</w:t>
      </w:r>
      <w:proofErr w:type="spellEnd"/>
      <w:r>
        <w:rPr>
          <w:lang w:eastAsia="ru-RU"/>
        </w:rPr>
        <w:t>».</w:t>
      </w:r>
    </w:p>
    <w:p w:rsidR="007E22D7" w:rsidRPr="004B6D0B" w:rsidRDefault="007E22D7" w:rsidP="007E22D7">
      <w:pPr>
        <w:autoSpaceDE w:val="0"/>
        <w:autoSpaceDN w:val="0"/>
        <w:adjustRightInd w:val="0"/>
        <w:spacing w:before="120" w:after="120"/>
        <w:outlineLvl w:val="0"/>
      </w:pPr>
      <w:r w:rsidRPr="004B6D0B">
        <w:t xml:space="preserve">11. </w:t>
      </w:r>
      <w:r>
        <w:t xml:space="preserve">ПРОЧИЕ </w:t>
      </w:r>
      <w:r w:rsidRPr="004B6D0B">
        <w:t>УСЛОВИЯ</w:t>
      </w:r>
    </w:p>
    <w:p w:rsidR="007E22D7" w:rsidRDefault="007E22D7" w:rsidP="007E22D7">
      <w:pPr>
        <w:autoSpaceDE w:val="0"/>
        <w:autoSpaceDN w:val="0"/>
        <w:adjustRightInd w:val="0"/>
        <w:ind w:firstLine="540"/>
        <w:jc w:val="both"/>
        <w:outlineLvl w:val="0"/>
      </w:pPr>
      <w:r w:rsidRPr="004B6D0B">
        <w:t>11.1. Любое уведомление по данному Договору оформляется в письменной форме в виде факсимильного сообщения, письма по электронной почте</w:t>
      </w:r>
      <w:r>
        <w:t xml:space="preserve"> (</w:t>
      </w:r>
      <w:r w:rsidRPr="00916558">
        <w:rPr>
          <w:u w:val="single"/>
        </w:rPr>
        <w:t>указать электронную почту сторон</w:t>
      </w:r>
      <w:r>
        <w:t>)</w:t>
      </w:r>
      <w:r w:rsidRPr="004B6D0B">
        <w:t xml:space="preserve"> или отправляется заказным письмом получателю по адресу, указанному в настоящем Договоре. </w:t>
      </w:r>
      <w:r w:rsidRPr="004B6D0B">
        <w:lastRenderedPageBreak/>
        <w:t>Уведомление считается поданным в день отправления факсимильного сообщения, направления по электронной почте, отправления заказного письма.</w:t>
      </w:r>
    </w:p>
    <w:p w:rsidR="007E22D7" w:rsidRPr="004B6D0B" w:rsidRDefault="007E22D7" w:rsidP="007E22D7">
      <w:pPr>
        <w:autoSpaceDE w:val="0"/>
        <w:autoSpaceDN w:val="0"/>
        <w:adjustRightInd w:val="0"/>
        <w:ind w:firstLine="540"/>
        <w:jc w:val="both"/>
        <w:outlineLvl w:val="0"/>
      </w:pPr>
      <w:r w:rsidRPr="004B6D0B">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7E22D7" w:rsidRPr="004B6D0B" w:rsidRDefault="007E22D7" w:rsidP="007E22D7">
      <w:pPr>
        <w:autoSpaceDE w:val="0"/>
        <w:autoSpaceDN w:val="0"/>
        <w:adjustRightInd w:val="0"/>
        <w:ind w:firstLine="540"/>
        <w:jc w:val="both"/>
      </w:pPr>
      <w:r w:rsidRPr="004B6D0B">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7E22D7" w:rsidRPr="004B6D0B" w:rsidRDefault="007E22D7" w:rsidP="007E22D7">
      <w:pPr>
        <w:widowControl w:val="0"/>
        <w:autoSpaceDE w:val="0"/>
        <w:autoSpaceDN w:val="0"/>
        <w:adjustRightInd w:val="0"/>
        <w:ind w:firstLine="540"/>
        <w:jc w:val="both"/>
      </w:pPr>
      <w:r w:rsidRPr="004B6D0B">
        <w:t>11.4. Стороны обязуются обеспечить конфиденциальность сведений, относящихся к ходу исполнения договора и полученным результатам.</w:t>
      </w:r>
    </w:p>
    <w:p w:rsidR="007E22D7" w:rsidRPr="004B6D0B" w:rsidRDefault="007E22D7" w:rsidP="007E22D7">
      <w:pPr>
        <w:autoSpaceDE w:val="0"/>
        <w:autoSpaceDN w:val="0"/>
        <w:adjustRightInd w:val="0"/>
        <w:ind w:firstLine="540"/>
        <w:jc w:val="both"/>
        <w:outlineLvl w:val="0"/>
      </w:pPr>
      <w:r w:rsidRPr="004B6D0B">
        <w:t>11.5. Все указанные в Договоре приложения являются его неотъемлемой частью.</w:t>
      </w:r>
    </w:p>
    <w:p w:rsidR="007E22D7" w:rsidRPr="004B6D0B" w:rsidRDefault="007E22D7" w:rsidP="007E22D7">
      <w:pPr>
        <w:autoSpaceDE w:val="0"/>
        <w:autoSpaceDN w:val="0"/>
        <w:adjustRightInd w:val="0"/>
        <w:ind w:firstLine="540"/>
        <w:jc w:val="both"/>
      </w:pPr>
      <w:r w:rsidRPr="004B6D0B">
        <w:t>11.6. Во всем остальном, что не предусмотрено настоящим Договором, Стороны будут руководствоваться нормами действующего законодательства РФ.</w:t>
      </w:r>
    </w:p>
    <w:p w:rsidR="007E22D7" w:rsidRPr="004B6D0B" w:rsidRDefault="007E22D7" w:rsidP="007E22D7">
      <w:pPr>
        <w:autoSpaceDE w:val="0"/>
        <w:autoSpaceDN w:val="0"/>
        <w:adjustRightInd w:val="0"/>
        <w:ind w:firstLine="540"/>
        <w:jc w:val="both"/>
        <w:outlineLvl w:val="0"/>
      </w:pPr>
      <w:r w:rsidRPr="004B6D0B">
        <w:t>11.7. Настоящий Договор составлен в двух экземплярах, имеющих одинаковую юридическую силу, по одному для каждой из Сторон.</w:t>
      </w:r>
    </w:p>
    <w:p w:rsidR="007E22D7" w:rsidRPr="004B6D0B" w:rsidRDefault="007E22D7" w:rsidP="007E22D7">
      <w:pPr>
        <w:autoSpaceDE w:val="0"/>
        <w:autoSpaceDN w:val="0"/>
        <w:adjustRightInd w:val="0"/>
        <w:ind w:firstLine="540"/>
        <w:jc w:val="both"/>
        <w:outlineLvl w:val="0"/>
      </w:pPr>
      <w:r w:rsidRPr="004B6D0B">
        <w:t>11.8. Стороны, при подписании настоящего Договора согласовали следующие приложения к нему:</w:t>
      </w:r>
    </w:p>
    <w:p w:rsidR="007E22D7" w:rsidRPr="004B6D0B" w:rsidRDefault="007E22D7" w:rsidP="007E22D7">
      <w:pPr>
        <w:autoSpaceDE w:val="0"/>
        <w:autoSpaceDN w:val="0"/>
        <w:adjustRightInd w:val="0"/>
        <w:ind w:firstLine="540"/>
        <w:jc w:val="both"/>
        <w:outlineLvl w:val="0"/>
      </w:pPr>
      <w:r w:rsidRPr="004B6D0B">
        <w:t>- Приложение №1 «Техническое задание»;</w:t>
      </w:r>
    </w:p>
    <w:p w:rsidR="007E22D7" w:rsidRPr="004B6D0B" w:rsidRDefault="007E22D7" w:rsidP="007E22D7">
      <w:pPr>
        <w:autoSpaceDE w:val="0"/>
        <w:autoSpaceDN w:val="0"/>
        <w:adjustRightInd w:val="0"/>
        <w:ind w:firstLine="540"/>
        <w:jc w:val="both"/>
        <w:outlineLvl w:val="0"/>
      </w:pPr>
      <w:r w:rsidRPr="004B6D0B">
        <w:t>- Приложение №2 «Локальная смета».</w:t>
      </w:r>
    </w:p>
    <w:p w:rsidR="007E22D7" w:rsidRPr="004B6D0B" w:rsidRDefault="007E22D7" w:rsidP="007E22D7">
      <w:pPr>
        <w:autoSpaceDE w:val="0"/>
        <w:autoSpaceDN w:val="0"/>
        <w:adjustRightInd w:val="0"/>
        <w:ind w:firstLine="540"/>
        <w:jc w:val="both"/>
        <w:outlineLvl w:val="0"/>
      </w:pPr>
      <w:r w:rsidRPr="004B6D0B">
        <w:t>- Приложение №3 «План-график работ»;</w:t>
      </w:r>
    </w:p>
    <w:p w:rsidR="007E22D7" w:rsidRPr="004B6D0B" w:rsidRDefault="007E22D7" w:rsidP="007E22D7">
      <w:pPr>
        <w:autoSpaceDE w:val="0"/>
        <w:autoSpaceDN w:val="0"/>
        <w:adjustRightInd w:val="0"/>
        <w:ind w:firstLine="540"/>
        <w:jc w:val="both"/>
        <w:outlineLvl w:val="0"/>
      </w:pPr>
      <w:r w:rsidRPr="004B6D0B">
        <w:t>- Приложение №4 «Акт приемки приемочной комиссии»;</w:t>
      </w:r>
    </w:p>
    <w:p w:rsidR="007E22D7" w:rsidRPr="004B6D0B" w:rsidRDefault="007E22D7" w:rsidP="007E22D7">
      <w:pPr>
        <w:autoSpaceDE w:val="0"/>
        <w:autoSpaceDN w:val="0"/>
        <w:adjustRightInd w:val="0"/>
        <w:ind w:firstLine="540"/>
        <w:jc w:val="both"/>
        <w:outlineLvl w:val="0"/>
      </w:pPr>
      <w:r w:rsidRPr="004B6D0B">
        <w:t>- Приложение №5 «Акт приема-передачи выполненных работ».</w:t>
      </w:r>
    </w:p>
    <w:p w:rsidR="007E22D7" w:rsidRPr="004B6D0B" w:rsidRDefault="007E22D7" w:rsidP="007E22D7">
      <w:pPr>
        <w:widowControl w:val="0"/>
        <w:autoSpaceDE w:val="0"/>
        <w:autoSpaceDN w:val="0"/>
        <w:adjustRightInd w:val="0"/>
        <w:spacing w:before="120"/>
        <w:rPr>
          <w:rFonts w:ascii="Times New Roman CYR" w:hAnsi="Times New Roman CYR" w:cs="Times New Roman CYR"/>
          <w:bCs/>
        </w:rPr>
      </w:pPr>
    </w:p>
    <w:p w:rsidR="007E22D7" w:rsidRPr="004B6D0B" w:rsidRDefault="007E22D7" w:rsidP="007E22D7">
      <w:pPr>
        <w:spacing w:before="120"/>
        <w:rPr>
          <w:rFonts w:ascii="Times New Roman CYR" w:hAnsi="Times New Roman CYR" w:cs="Times New Roman CYR"/>
          <w:b/>
          <w:bCs/>
        </w:rPr>
      </w:pPr>
      <w:r w:rsidRPr="004B6D0B">
        <w:rPr>
          <w:rFonts w:ascii="Times New Roman CYR" w:hAnsi="Times New Roman CYR" w:cs="Times New Roman CYR"/>
          <w:b/>
          <w:bCs/>
        </w:rPr>
        <w:t>АДРЕСА, РЕКВИЗИТЫ И ПОДПИСИ СТОРОН</w:t>
      </w:r>
    </w:p>
    <w:tbl>
      <w:tblPr>
        <w:tblW w:w="12670" w:type="dxa"/>
        <w:tblInd w:w="-885" w:type="dxa"/>
        <w:tblLayout w:type="fixed"/>
        <w:tblLook w:val="0000" w:firstRow="0" w:lastRow="0" w:firstColumn="0" w:lastColumn="0" w:noHBand="0" w:noVBand="0"/>
      </w:tblPr>
      <w:tblGrid>
        <w:gridCol w:w="5313"/>
        <w:gridCol w:w="1196"/>
        <w:gridCol w:w="66"/>
        <w:gridCol w:w="4754"/>
        <w:gridCol w:w="1341"/>
      </w:tblGrid>
      <w:tr w:rsidR="007E22D7" w:rsidRPr="004B6D0B" w:rsidTr="00B943D3">
        <w:trPr>
          <w:gridAfter w:val="1"/>
          <w:wAfter w:w="1341" w:type="dxa"/>
          <w:trHeight w:val="2070"/>
        </w:trPr>
        <w:tc>
          <w:tcPr>
            <w:tcW w:w="5313" w:type="dxa"/>
          </w:tcPr>
          <w:p w:rsidR="007E22D7" w:rsidRPr="004B6D0B" w:rsidRDefault="007E22D7" w:rsidP="00B943D3">
            <w:pPr>
              <w:autoSpaceDE w:val="0"/>
              <w:autoSpaceDN w:val="0"/>
              <w:adjustRightInd w:val="0"/>
              <w:ind w:left="1027"/>
              <w:rPr>
                <w:rFonts w:ascii="Times New Roman CYR" w:hAnsi="Times New Roman CYR" w:cs="Times New Roman CYR"/>
                <w:b/>
                <w:bCs/>
              </w:rPr>
            </w:pPr>
          </w:p>
          <w:p w:rsidR="007E22D7" w:rsidRPr="004B6D0B" w:rsidRDefault="007E22D7" w:rsidP="00B943D3">
            <w:pPr>
              <w:autoSpaceDE w:val="0"/>
              <w:autoSpaceDN w:val="0"/>
              <w:adjustRightInd w:val="0"/>
              <w:ind w:left="1027"/>
              <w:rPr>
                <w:rFonts w:ascii="Times New Roman CYR" w:hAnsi="Times New Roman CYR" w:cs="Times New Roman CYR"/>
                <w:b/>
                <w:bCs/>
              </w:rPr>
            </w:pPr>
            <w:r w:rsidRPr="004B6D0B">
              <w:rPr>
                <w:rFonts w:ascii="Times New Roman CYR" w:hAnsi="Times New Roman CYR" w:cs="Times New Roman CYR"/>
                <w:b/>
                <w:bCs/>
              </w:rPr>
              <w:t>ЗАКАЗЧИК</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b/>
                <w:bCs/>
              </w:rPr>
            </w:pPr>
            <w:r w:rsidRPr="004B6D0B">
              <w:rPr>
                <w:rFonts w:ascii="Times New Roman CYR" w:hAnsi="Times New Roman CYR" w:cs="Times New Roman CYR"/>
                <w:b/>
                <w:bCs/>
              </w:rPr>
              <w:t>ОАО «</w:t>
            </w:r>
            <w:proofErr w:type="spellStart"/>
            <w:r w:rsidRPr="004B6D0B">
              <w:rPr>
                <w:rFonts w:ascii="Times New Roman CYR" w:hAnsi="Times New Roman CYR" w:cs="Times New Roman CYR"/>
                <w:b/>
                <w:bCs/>
              </w:rPr>
              <w:t>Мурманэнергосбыт</w:t>
            </w:r>
            <w:proofErr w:type="spellEnd"/>
            <w:r w:rsidRPr="004B6D0B">
              <w:rPr>
                <w:rFonts w:ascii="Times New Roman CYR" w:hAnsi="Times New Roman CYR" w:cs="Times New Roman CYR"/>
                <w:b/>
                <w:bCs/>
              </w:rPr>
              <w:t>»</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b/>
                <w:bCs/>
              </w:rPr>
            </w:pP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Юридический адрес: 183034,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г. Мурманск, ул. Свердлова, д. 39</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proofErr w:type="gramStart"/>
            <w:r w:rsidRPr="004B6D0B">
              <w:rPr>
                <w:rFonts w:ascii="Times New Roman CYR" w:hAnsi="Times New Roman CYR" w:cs="Times New Roman CYR"/>
              </w:rPr>
              <w:t>Р</w:t>
            </w:r>
            <w:proofErr w:type="gramEnd"/>
            <w:r w:rsidRPr="004B6D0B">
              <w:rPr>
                <w:rFonts w:ascii="Times New Roman CYR" w:hAnsi="Times New Roman CYR" w:cs="Times New Roman CYR"/>
              </w:rPr>
              <w:t>/с: 407 028 103 0</w:t>
            </w:r>
            <w:r>
              <w:rPr>
                <w:rFonts w:ascii="Times New Roman CYR" w:hAnsi="Times New Roman CYR" w:cs="Times New Roman CYR"/>
              </w:rPr>
              <w:t>0</w:t>
            </w:r>
            <w:r w:rsidRPr="004B6D0B">
              <w:rPr>
                <w:rFonts w:ascii="Times New Roman CYR" w:hAnsi="Times New Roman CYR" w:cs="Times New Roman CYR"/>
              </w:rPr>
              <w:t>0 </w:t>
            </w:r>
            <w:r>
              <w:rPr>
                <w:rFonts w:ascii="Times New Roman CYR" w:hAnsi="Times New Roman CYR" w:cs="Times New Roman CYR"/>
              </w:rPr>
              <w:t>010 030 64</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В Филиале </w:t>
            </w:r>
            <w:r>
              <w:rPr>
                <w:rFonts w:ascii="Times New Roman CYR" w:hAnsi="Times New Roman CYR" w:cs="Times New Roman CYR"/>
              </w:rPr>
              <w:t>ГПБ (АО)</w:t>
            </w:r>
            <w:r w:rsidRPr="004B6D0B">
              <w:rPr>
                <w:rFonts w:ascii="Times New Roman CYR" w:hAnsi="Times New Roman CYR" w:cs="Times New Roman CYR"/>
              </w:rPr>
              <w:t xml:space="preserve">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в г. Санкт-Петербург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К/с: 301 018 10</w:t>
            </w:r>
            <w:r>
              <w:rPr>
                <w:rFonts w:ascii="Times New Roman CYR" w:hAnsi="Times New Roman CYR" w:cs="Times New Roman CYR"/>
              </w:rPr>
              <w:t>2 000 000 00</w:t>
            </w:r>
            <w:r w:rsidRPr="004B6D0B">
              <w:rPr>
                <w:rFonts w:ascii="Times New Roman CYR" w:hAnsi="Times New Roman CYR" w:cs="Times New Roman CYR"/>
              </w:rPr>
              <w:t>8</w:t>
            </w:r>
            <w:r>
              <w:rPr>
                <w:rFonts w:ascii="Times New Roman CYR" w:hAnsi="Times New Roman CYR" w:cs="Times New Roman CYR"/>
              </w:rPr>
              <w:t xml:space="preserve"> 27</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БИК 0440308</w:t>
            </w:r>
            <w:r>
              <w:rPr>
                <w:rFonts w:ascii="Times New Roman CYR" w:hAnsi="Times New Roman CYR" w:cs="Times New Roman CYR"/>
              </w:rPr>
              <w:t>27</w:t>
            </w:r>
            <w:r w:rsidRPr="004B6D0B">
              <w:rPr>
                <w:rFonts w:ascii="Times New Roman CYR" w:hAnsi="Times New Roman CYR" w:cs="Times New Roman CYR"/>
              </w:rPr>
              <w:t xml:space="preserve">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ИНН/КПП 5190907139/ 519950001</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 xml:space="preserve">ОКПО 88036460 </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ОГРН 1095190009111</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ОК</w:t>
            </w:r>
            <w:r>
              <w:rPr>
                <w:rFonts w:ascii="Times New Roman CYR" w:hAnsi="Times New Roman CYR" w:cs="Times New Roman CYR"/>
              </w:rPr>
              <w:t>ТМО 47 701 000</w:t>
            </w:r>
          </w:p>
          <w:p w:rsidR="007E22D7" w:rsidRPr="004B6D0B" w:rsidRDefault="007E22D7" w:rsidP="00B943D3">
            <w:pPr>
              <w:widowControl w:val="0"/>
              <w:autoSpaceDE w:val="0"/>
              <w:autoSpaceDN w:val="0"/>
              <w:adjustRightInd w:val="0"/>
              <w:ind w:left="1027"/>
              <w:jc w:val="both"/>
              <w:rPr>
                <w:rFonts w:ascii="Times New Roman CYR" w:hAnsi="Times New Roman CYR" w:cs="Times New Roman CYR"/>
                <w:i/>
                <w:iCs/>
                <w:u w:val="single"/>
              </w:rPr>
            </w:pPr>
            <w:r w:rsidRPr="004B6D0B">
              <w:rPr>
                <w:rFonts w:ascii="Times New Roman CYR" w:hAnsi="Times New Roman CYR" w:cs="Times New Roman CYR"/>
                <w:i/>
                <w:iCs/>
                <w:u w:val="single"/>
              </w:rPr>
              <w:t xml:space="preserve">Сайт организации: </w:t>
            </w:r>
            <w:hyperlink r:id="rId33" w:history="1">
              <w:r w:rsidRPr="004B6D0B">
                <w:rPr>
                  <w:rFonts w:ascii="Times New Roman CYR" w:hAnsi="Times New Roman CYR" w:cs="Times New Roman CYR"/>
                  <w:i/>
                  <w:iCs/>
                  <w:u w:val="single"/>
                </w:rPr>
                <w:t>www.mures.ru</w:t>
              </w:r>
            </w:hyperlink>
          </w:p>
          <w:p w:rsidR="007E22D7" w:rsidRPr="007E22D7" w:rsidRDefault="007E22D7" w:rsidP="00B943D3">
            <w:pPr>
              <w:widowControl w:val="0"/>
              <w:autoSpaceDE w:val="0"/>
              <w:autoSpaceDN w:val="0"/>
              <w:adjustRightInd w:val="0"/>
              <w:ind w:left="1027"/>
              <w:jc w:val="both"/>
              <w:rPr>
                <w:rFonts w:ascii="Times New Roman CYR" w:hAnsi="Times New Roman CYR" w:cs="Times New Roman CYR"/>
              </w:rPr>
            </w:pPr>
            <w:r w:rsidRPr="004B6D0B">
              <w:rPr>
                <w:rFonts w:ascii="Times New Roman CYR" w:hAnsi="Times New Roman CYR" w:cs="Times New Roman CYR"/>
              </w:rPr>
              <w:t>Телефон</w:t>
            </w:r>
            <w:r w:rsidRPr="007E22D7">
              <w:rPr>
                <w:rFonts w:ascii="Times New Roman CYR" w:hAnsi="Times New Roman CYR" w:cs="Times New Roman CYR"/>
              </w:rPr>
              <w:t xml:space="preserve">: (8152) 68-63-26, </w:t>
            </w:r>
          </w:p>
          <w:p w:rsidR="007E22D7" w:rsidRPr="00F83884" w:rsidRDefault="007E22D7" w:rsidP="007E22D7">
            <w:pPr>
              <w:ind w:left="1027"/>
              <w:jc w:val="both"/>
              <w:rPr>
                <w:rFonts w:ascii="Times New Roman CYR" w:hAnsi="Times New Roman CYR" w:cs="Times New Roman CYR"/>
              </w:rPr>
            </w:pPr>
            <w:r w:rsidRPr="004B6D0B">
              <w:rPr>
                <w:rFonts w:ascii="Times New Roman CYR" w:hAnsi="Times New Roman CYR" w:cs="Times New Roman CYR"/>
              </w:rPr>
              <w:t>Факс</w:t>
            </w:r>
            <w:r w:rsidRPr="00F83884">
              <w:rPr>
                <w:rFonts w:ascii="Times New Roman CYR" w:hAnsi="Times New Roman CYR" w:cs="Times New Roman CYR"/>
              </w:rPr>
              <w:t>: (8152) 43-90-13</w:t>
            </w:r>
          </w:p>
          <w:p w:rsidR="007E22D7" w:rsidRPr="00F83884" w:rsidRDefault="007E22D7" w:rsidP="007E22D7">
            <w:pPr>
              <w:ind w:left="1027"/>
              <w:jc w:val="both"/>
              <w:rPr>
                <w:bCs/>
              </w:rPr>
            </w:pPr>
            <w:r>
              <w:rPr>
                <w:bCs/>
                <w:lang w:val="en-US"/>
              </w:rPr>
              <w:t>e</w:t>
            </w:r>
            <w:r w:rsidRPr="00F83884">
              <w:rPr>
                <w:bCs/>
              </w:rPr>
              <w:t>-</w:t>
            </w:r>
            <w:r>
              <w:rPr>
                <w:bCs/>
                <w:lang w:val="en-US"/>
              </w:rPr>
              <w:t>mail</w:t>
            </w:r>
            <w:r w:rsidRPr="00F83884">
              <w:rPr>
                <w:bCs/>
              </w:rPr>
              <w:t xml:space="preserve">: </w:t>
            </w:r>
            <w:r>
              <w:rPr>
                <w:bCs/>
                <w:lang w:val="en-US"/>
              </w:rPr>
              <w:t>info</w:t>
            </w:r>
            <w:r w:rsidRPr="00F83884">
              <w:rPr>
                <w:bCs/>
              </w:rPr>
              <w:t>@</w:t>
            </w:r>
            <w:proofErr w:type="spellStart"/>
            <w:r>
              <w:rPr>
                <w:bCs/>
                <w:lang w:val="en-US"/>
              </w:rPr>
              <w:t>mures</w:t>
            </w:r>
            <w:proofErr w:type="spellEnd"/>
            <w:r w:rsidRPr="00F83884">
              <w:rPr>
                <w:bCs/>
              </w:rPr>
              <w:t>.</w:t>
            </w:r>
            <w:proofErr w:type="spellStart"/>
            <w:r>
              <w:rPr>
                <w:bCs/>
                <w:lang w:val="en-US"/>
              </w:rPr>
              <w:t>ru</w:t>
            </w:r>
            <w:proofErr w:type="spellEnd"/>
          </w:p>
        </w:tc>
        <w:tc>
          <w:tcPr>
            <w:tcW w:w="1262" w:type="dxa"/>
            <w:gridSpan w:val="2"/>
          </w:tcPr>
          <w:p w:rsidR="007E22D7" w:rsidRPr="00F83884" w:rsidRDefault="007E22D7" w:rsidP="00B943D3">
            <w:pPr>
              <w:ind w:left="1027"/>
              <w:jc w:val="both"/>
              <w:rPr>
                <w:bCs/>
              </w:rPr>
            </w:pPr>
          </w:p>
        </w:tc>
        <w:tc>
          <w:tcPr>
            <w:tcW w:w="4754" w:type="dxa"/>
          </w:tcPr>
          <w:p w:rsidR="007E22D7" w:rsidRPr="00F83884" w:rsidRDefault="007E22D7" w:rsidP="00B943D3">
            <w:pPr>
              <w:widowControl w:val="0"/>
              <w:autoSpaceDE w:val="0"/>
              <w:autoSpaceDN w:val="0"/>
              <w:adjustRightInd w:val="0"/>
              <w:jc w:val="both"/>
              <w:rPr>
                <w:b/>
                <w:bCs/>
              </w:rPr>
            </w:pPr>
          </w:p>
          <w:p w:rsidR="007E22D7" w:rsidRPr="004B6D0B" w:rsidRDefault="007E22D7" w:rsidP="00B943D3">
            <w:pPr>
              <w:widowControl w:val="0"/>
              <w:autoSpaceDE w:val="0"/>
              <w:autoSpaceDN w:val="0"/>
              <w:adjustRightInd w:val="0"/>
              <w:jc w:val="both"/>
              <w:rPr>
                <w:rFonts w:ascii="Times New Roman CYR" w:hAnsi="Times New Roman CYR" w:cs="Times New Roman CYR"/>
                <w:b/>
                <w:bCs/>
              </w:rPr>
            </w:pPr>
            <w:r w:rsidRPr="004B6D0B">
              <w:rPr>
                <w:b/>
                <w:bCs/>
              </w:rPr>
              <w:t>ПОДРЯДЧИК</w:t>
            </w:r>
          </w:p>
          <w:p w:rsidR="007E22D7" w:rsidRPr="004B6D0B" w:rsidRDefault="007E22D7" w:rsidP="00B943D3">
            <w:pPr>
              <w:autoSpaceDE w:val="0"/>
              <w:autoSpaceDN w:val="0"/>
              <w:adjustRightInd w:val="0"/>
              <w:rPr>
                <w:rFonts w:ascii="Times New Roman CYR" w:hAnsi="Times New Roman CYR" w:cs="Times New Roman CYR"/>
              </w:rPr>
            </w:pPr>
          </w:p>
        </w:tc>
      </w:tr>
      <w:tr w:rsidR="007E22D7" w:rsidRPr="004B6D0B" w:rsidTr="00B943D3">
        <w:tblPrEx>
          <w:tblCellMar>
            <w:top w:w="113" w:type="dxa"/>
            <w:bottom w:w="113" w:type="dxa"/>
          </w:tblCellMar>
        </w:tblPrEx>
        <w:trPr>
          <w:trHeight w:val="250"/>
        </w:trPr>
        <w:tc>
          <w:tcPr>
            <w:tcW w:w="6509" w:type="dxa"/>
            <w:gridSpan w:val="2"/>
          </w:tcPr>
          <w:p w:rsidR="007E22D7" w:rsidRPr="004B6D0B" w:rsidRDefault="007E22D7" w:rsidP="00B943D3">
            <w:pPr>
              <w:pStyle w:val="affff9"/>
              <w:ind w:left="1027" w:firstLine="567"/>
              <w:jc w:val="both"/>
              <w:rPr>
                <w:rFonts w:ascii="Times New Roman" w:hAnsi="Times New Roman"/>
                <w:b/>
              </w:rPr>
            </w:pPr>
          </w:p>
        </w:tc>
        <w:tc>
          <w:tcPr>
            <w:tcW w:w="6161" w:type="dxa"/>
            <w:gridSpan w:val="3"/>
          </w:tcPr>
          <w:p w:rsidR="007E22D7" w:rsidRPr="004B6D0B" w:rsidRDefault="007E22D7" w:rsidP="00B943D3">
            <w:pPr>
              <w:pStyle w:val="affff9"/>
              <w:ind w:firstLine="567"/>
              <w:jc w:val="both"/>
              <w:rPr>
                <w:rFonts w:ascii="Times New Roman" w:hAnsi="Times New Roman"/>
                <w:b/>
              </w:rPr>
            </w:pPr>
          </w:p>
        </w:tc>
      </w:tr>
    </w:tbl>
    <w:p w:rsidR="007E22D7" w:rsidRPr="004B6D0B" w:rsidRDefault="007E22D7" w:rsidP="007E22D7">
      <w:pPr>
        <w:jc w:val="both"/>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E22D7" w:rsidRPr="004B6D0B" w:rsidTr="00B943D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lastRenderedPageBreak/>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ПОДРЯДЧИК:</w:t>
            </w:r>
          </w:p>
        </w:tc>
      </w:tr>
      <w:tr w:rsidR="007E22D7" w:rsidRPr="004B6D0B" w:rsidTr="00B94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E22D7" w:rsidRPr="004B6D0B" w:rsidRDefault="007E22D7" w:rsidP="007E22D7">
            <w:pPr>
              <w:shd w:val="clear" w:color="auto" w:fill="FFFFFF"/>
              <w:ind w:left="1027"/>
              <w:jc w:val="both"/>
              <w:rPr>
                <w:b/>
                <w:bCs/>
              </w:rPr>
            </w:pPr>
            <w:r w:rsidRPr="004B6D0B">
              <w:rPr>
                <w:b/>
                <w:bCs/>
              </w:rPr>
              <w:t>ОАО «</w:t>
            </w:r>
            <w:proofErr w:type="spellStart"/>
            <w:r w:rsidRPr="004B6D0B">
              <w:rPr>
                <w:b/>
                <w:bCs/>
              </w:rPr>
              <w:t>Мурманэнергосбыт</w:t>
            </w:r>
            <w:proofErr w:type="spellEnd"/>
            <w:r w:rsidRPr="004B6D0B">
              <w:rPr>
                <w:b/>
                <w:bCs/>
              </w:rPr>
              <w:t xml:space="preserve">» </w:t>
            </w:r>
          </w:p>
          <w:p w:rsidR="007E22D7" w:rsidRPr="004B6D0B" w:rsidRDefault="007E22D7" w:rsidP="00B943D3">
            <w:pPr>
              <w:shd w:val="clear" w:color="auto" w:fill="FFFFFF"/>
              <w:ind w:left="1027"/>
              <w:rPr>
                <w:b/>
                <w:bCs/>
              </w:rPr>
            </w:pPr>
          </w:p>
          <w:p w:rsidR="007E22D7" w:rsidRPr="004B6D0B" w:rsidRDefault="007E22D7" w:rsidP="007E22D7">
            <w:pPr>
              <w:shd w:val="clear" w:color="auto" w:fill="FFFFFF"/>
              <w:ind w:left="1027"/>
              <w:jc w:val="both"/>
              <w:rPr>
                <w:b/>
                <w:bCs/>
              </w:rPr>
            </w:pPr>
            <w:r w:rsidRPr="004B6D0B">
              <w:rPr>
                <w:b/>
                <w:bCs/>
              </w:rPr>
              <w:t>______________/___________/</w:t>
            </w:r>
          </w:p>
          <w:p w:rsidR="007E22D7" w:rsidRPr="004B6D0B" w:rsidRDefault="007E22D7" w:rsidP="00B943D3">
            <w:pPr>
              <w:shd w:val="clear" w:color="auto" w:fill="FFFFFF"/>
              <w:ind w:left="1027"/>
              <w:rPr>
                <w:b/>
                <w:bCs/>
              </w:rPr>
            </w:pPr>
          </w:p>
          <w:p w:rsidR="007E22D7" w:rsidRPr="004B6D0B" w:rsidRDefault="007E22D7" w:rsidP="00B943D3">
            <w:pPr>
              <w:pStyle w:val="afffff8"/>
              <w:widowControl/>
              <w:ind w:left="1027" w:right="104" w:firstLine="0"/>
              <w:jc w:val="both"/>
              <w:rPr>
                <w:szCs w:val="24"/>
              </w:rPr>
            </w:pPr>
            <w:r w:rsidRPr="004B6D0B">
              <w:rPr>
                <w:szCs w:val="24"/>
              </w:rPr>
              <w:t xml:space="preserve"> «_______» ________________ 20__г.</w:t>
            </w:r>
          </w:p>
          <w:p w:rsidR="007E22D7" w:rsidRPr="004B6D0B" w:rsidRDefault="007E22D7" w:rsidP="00B943D3">
            <w:pPr>
              <w:shd w:val="clear" w:color="auto" w:fill="FFFFFF"/>
              <w:ind w:left="1027"/>
              <w:rPr>
                <w:b/>
                <w:bCs/>
              </w:rPr>
            </w:pPr>
          </w:p>
          <w:p w:rsidR="007E22D7" w:rsidRPr="004B6D0B" w:rsidRDefault="007E22D7" w:rsidP="00B943D3">
            <w:pPr>
              <w:pStyle w:val="affff9"/>
              <w:ind w:left="1027" w:firstLine="567"/>
              <w:jc w:val="both"/>
              <w:rPr>
                <w:rFonts w:ascii="Times New Roman" w:hAnsi="Times New Roman"/>
                <w:b/>
              </w:rPr>
            </w:pPr>
            <w:r w:rsidRPr="004B6D0B">
              <w:rPr>
                <w:rFonts w:ascii="Times New Roman" w:hAnsi="Times New Roman"/>
                <w:b/>
              </w:rPr>
              <w:t>М.П.</w:t>
            </w:r>
          </w:p>
        </w:tc>
        <w:tc>
          <w:tcPr>
            <w:tcW w:w="5595" w:type="dxa"/>
            <w:gridSpan w:val="3"/>
          </w:tcPr>
          <w:p w:rsidR="007E22D7" w:rsidRPr="004B6D0B" w:rsidRDefault="007E22D7" w:rsidP="00B943D3">
            <w:pPr>
              <w:shd w:val="clear" w:color="auto" w:fill="FFFFFF"/>
              <w:rPr>
                <w:b/>
                <w:bCs/>
              </w:rPr>
            </w:pPr>
            <w:r w:rsidRPr="004B6D0B">
              <w:rPr>
                <w:b/>
                <w:bCs/>
              </w:rPr>
              <w:t>___________________________</w:t>
            </w:r>
          </w:p>
          <w:p w:rsidR="007E22D7" w:rsidRPr="004B6D0B" w:rsidRDefault="007E22D7" w:rsidP="00B943D3">
            <w:pPr>
              <w:shd w:val="clear" w:color="auto" w:fill="FFFFFF"/>
              <w:rPr>
                <w:b/>
                <w:bCs/>
              </w:rPr>
            </w:pPr>
          </w:p>
          <w:p w:rsidR="007E22D7" w:rsidRPr="004B6D0B" w:rsidRDefault="007E22D7" w:rsidP="00B943D3">
            <w:pPr>
              <w:shd w:val="clear" w:color="auto" w:fill="FFFFFF"/>
              <w:rPr>
                <w:b/>
                <w:bCs/>
              </w:rPr>
            </w:pPr>
            <w:r w:rsidRPr="004B6D0B">
              <w:rPr>
                <w:b/>
                <w:bCs/>
              </w:rPr>
              <w:t>______________/ ____________  /</w:t>
            </w:r>
          </w:p>
          <w:p w:rsidR="007E22D7" w:rsidRPr="004B6D0B" w:rsidRDefault="007E22D7" w:rsidP="00B943D3">
            <w:pPr>
              <w:shd w:val="clear" w:color="auto" w:fill="FFFFFF"/>
              <w:rPr>
                <w:b/>
                <w:bCs/>
              </w:rPr>
            </w:pPr>
          </w:p>
          <w:p w:rsidR="007E22D7" w:rsidRPr="004B6D0B" w:rsidRDefault="007E22D7" w:rsidP="00B943D3">
            <w:pPr>
              <w:pStyle w:val="afffff8"/>
              <w:widowControl/>
              <w:ind w:firstLine="0"/>
              <w:jc w:val="both"/>
              <w:rPr>
                <w:szCs w:val="24"/>
              </w:rPr>
            </w:pPr>
            <w:r w:rsidRPr="004B6D0B">
              <w:rPr>
                <w:szCs w:val="24"/>
              </w:rPr>
              <w:t>«_______» ________________ 20__г.</w:t>
            </w:r>
          </w:p>
          <w:p w:rsidR="007E22D7" w:rsidRPr="004B6D0B" w:rsidRDefault="007E22D7" w:rsidP="00B943D3">
            <w:pPr>
              <w:shd w:val="clear" w:color="auto" w:fill="FFFFFF"/>
              <w:rPr>
                <w:b/>
                <w:bCs/>
              </w:rPr>
            </w:pPr>
          </w:p>
          <w:p w:rsidR="007E22D7" w:rsidRPr="004B6D0B" w:rsidRDefault="007E22D7" w:rsidP="00B943D3">
            <w:pPr>
              <w:pStyle w:val="affff9"/>
              <w:ind w:firstLine="567"/>
              <w:jc w:val="both"/>
              <w:rPr>
                <w:rFonts w:ascii="Times New Roman" w:hAnsi="Times New Roman"/>
                <w:b/>
              </w:rPr>
            </w:pPr>
            <w:r w:rsidRPr="004B6D0B">
              <w:rPr>
                <w:rFonts w:ascii="Times New Roman" w:hAnsi="Times New Roman"/>
                <w:b/>
              </w:rPr>
              <w:t>М.П.</w:t>
            </w:r>
          </w:p>
          <w:p w:rsidR="007E22D7" w:rsidRPr="004B6D0B" w:rsidRDefault="007E22D7" w:rsidP="00B943D3">
            <w:pPr>
              <w:pStyle w:val="affff9"/>
              <w:ind w:firstLine="567"/>
              <w:jc w:val="both"/>
              <w:rPr>
                <w:rFonts w:ascii="Times New Roman" w:hAnsi="Times New Roman"/>
                <w:b/>
              </w:rPr>
            </w:pPr>
          </w:p>
          <w:p w:rsidR="007E22D7" w:rsidRPr="004B6D0B" w:rsidRDefault="007E22D7" w:rsidP="00B943D3">
            <w:pPr>
              <w:pStyle w:val="affff9"/>
              <w:ind w:firstLine="567"/>
              <w:jc w:val="both"/>
              <w:rPr>
                <w:rFonts w:ascii="Times New Roman" w:hAnsi="Times New Roman"/>
                <w:b/>
              </w:rPr>
            </w:pPr>
          </w:p>
        </w:tc>
      </w:tr>
    </w:tbl>
    <w:p w:rsidR="007E22D7" w:rsidRPr="004B6D0B" w:rsidRDefault="007E22D7" w:rsidP="007E22D7">
      <w:pPr>
        <w:widowControl w:val="0"/>
        <w:autoSpaceDE w:val="0"/>
        <w:autoSpaceDN w:val="0"/>
        <w:adjustRightInd w:val="0"/>
        <w:spacing w:before="120"/>
        <w:rPr>
          <w:rFonts w:ascii="Times New Roman CYR" w:hAnsi="Times New Roman CYR" w:cs="Times New Roman CYR"/>
          <w:bCs/>
        </w:rPr>
      </w:pPr>
    </w:p>
    <w:tbl>
      <w:tblPr>
        <w:tblW w:w="11632" w:type="dxa"/>
        <w:jc w:val="center"/>
        <w:tblLayout w:type="fixed"/>
        <w:tblLook w:val="04A0" w:firstRow="1" w:lastRow="0" w:firstColumn="1" w:lastColumn="0" w:noHBand="0" w:noVBand="1"/>
      </w:tblPr>
      <w:tblGrid>
        <w:gridCol w:w="6281"/>
        <w:gridCol w:w="5351"/>
      </w:tblGrid>
      <w:tr w:rsidR="007E22D7" w:rsidRPr="004B6D0B" w:rsidTr="00B943D3">
        <w:trPr>
          <w:trHeight w:val="250"/>
          <w:jc w:val="center"/>
        </w:trPr>
        <w:tc>
          <w:tcPr>
            <w:tcW w:w="6281" w:type="dxa"/>
          </w:tcPr>
          <w:p w:rsidR="007E22D7" w:rsidRPr="004B6D0B" w:rsidRDefault="007E22D7" w:rsidP="00B943D3">
            <w:pPr>
              <w:rPr>
                <w:rFonts w:ascii="Times New Roman CYR" w:hAnsi="Times New Roman CYR" w:cs="Times New Roman CYR"/>
                <w:spacing w:val="10"/>
              </w:rPr>
            </w:pPr>
          </w:p>
        </w:tc>
        <w:tc>
          <w:tcPr>
            <w:tcW w:w="5351" w:type="dxa"/>
          </w:tcPr>
          <w:p w:rsidR="007E22D7" w:rsidRPr="004B6D0B" w:rsidRDefault="007E22D7" w:rsidP="00B943D3">
            <w:pPr>
              <w:autoSpaceDE w:val="0"/>
              <w:autoSpaceDN w:val="0"/>
              <w:adjustRightInd w:val="0"/>
              <w:ind w:firstLine="567"/>
              <w:jc w:val="both"/>
              <w:rPr>
                <w:rFonts w:ascii="Times New Roman CYR" w:hAnsi="Times New Roman CYR" w:cs="Times New Roman CYR"/>
                <w:spacing w:val="10"/>
              </w:rPr>
            </w:pPr>
          </w:p>
        </w:tc>
      </w:tr>
    </w:tbl>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ascii="Times New Roman CYR" w:hAnsi="Times New Roman CYR" w:cs="Times New Roman CYR"/>
        </w:rPr>
      </w:pPr>
    </w:p>
    <w:p w:rsidR="007E22D7" w:rsidRDefault="007E22D7" w:rsidP="007E22D7">
      <w:pPr>
        <w:widowControl w:val="0"/>
        <w:spacing w:before="120"/>
        <w:jc w:val="both"/>
        <w:rPr>
          <w:rFonts w:eastAsia="MS Mincho"/>
          <w:b/>
          <w:bCs/>
          <w:snapToGrid w:val="0"/>
          <w:spacing w:val="20"/>
          <w:sz w:val="28"/>
          <w:szCs w:val="20"/>
          <w:lang w:val="en-US" w:eastAsia="ru-RU"/>
        </w:rPr>
      </w:pPr>
    </w:p>
    <w:p w:rsidR="007E22D7" w:rsidRDefault="007E22D7" w:rsidP="007E22D7">
      <w:pPr>
        <w:widowControl w:val="0"/>
        <w:spacing w:before="120"/>
        <w:ind w:left="360"/>
        <w:jc w:val="right"/>
        <w:rPr>
          <w:lang w:eastAsia="ru-RU"/>
        </w:rPr>
      </w:pPr>
      <w:r>
        <w:rPr>
          <w:lang w:eastAsia="ru-RU"/>
        </w:rPr>
        <w:lastRenderedPageBreak/>
        <w:t>Приложение №1</w:t>
      </w:r>
    </w:p>
    <w:p w:rsidR="007E22D7" w:rsidRDefault="007E22D7" w:rsidP="007E22D7">
      <w:pPr>
        <w:autoSpaceDE w:val="0"/>
        <w:autoSpaceDN w:val="0"/>
        <w:adjustRightInd w:val="0"/>
        <w:ind w:firstLine="540"/>
        <w:jc w:val="right"/>
        <w:rPr>
          <w:lang w:eastAsia="ru-RU"/>
        </w:rPr>
      </w:pPr>
      <w:r>
        <w:rPr>
          <w:lang w:eastAsia="ru-RU"/>
        </w:rPr>
        <w:t>к Договору подряда №__ от «__» ___________ 20__ г.</w:t>
      </w:r>
    </w:p>
    <w:p w:rsidR="007E22D7" w:rsidRDefault="007E22D7" w:rsidP="007E22D7">
      <w:pPr>
        <w:jc w:val="both"/>
        <w:rPr>
          <w:rFonts w:eastAsia="MS Mincho"/>
          <w:bCs/>
        </w:rPr>
      </w:pPr>
    </w:p>
    <w:p w:rsidR="007E22D7" w:rsidRDefault="007E22D7" w:rsidP="007E22D7">
      <w:pPr>
        <w:rPr>
          <w:rFonts w:eastAsia="MS Mincho"/>
          <w:bCs/>
        </w:rPr>
      </w:pPr>
    </w:p>
    <w:p w:rsidR="007E22D7" w:rsidRDefault="007E22D7" w:rsidP="007E22D7">
      <w:pPr>
        <w:rPr>
          <w:rFonts w:eastAsia="MS Mincho"/>
          <w:b/>
          <w:bCs/>
          <w:snapToGrid w:val="0"/>
          <w:spacing w:val="20"/>
        </w:rPr>
      </w:pPr>
      <w:r>
        <w:rPr>
          <w:rFonts w:eastAsia="MS Mincho"/>
          <w:b/>
          <w:bCs/>
          <w:snapToGrid w:val="0"/>
          <w:spacing w:val="20"/>
        </w:rPr>
        <w:t>ТЕХНИЧЕСКОЕ ЗАДАНИЕ</w:t>
      </w:r>
    </w:p>
    <w:p w:rsidR="007E22D7" w:rsidRDefault="007E22D7" w:rsidP="007E22D7">
      <w:pPr>
        <w:rPr>
          <w:rFonts w:eastAsia="MS Mincho"/>
          <w:b/>
          <w:bCs/>
          <w:snapToGrid w:val="0"/>
          <w:spacing w:val="20"/>
        </w:rPr>
      </w:pPr>
    </w:p>
    <w:p w:rsidR="007E22D7" w:rsidRDefault="007E22D7" w:rsidP="007E22D7">
      <w:pPr>
        <w:pStyle w:val="aff7"/>
        <w:ind w:firstLine="540"/>
        <w:jc w:val="both"/>
        <w:rPr>
          <w:lang w:val="ru-RU"/>
        </w:rPr>
      </w:pPr>
      <w:r>
        <w:rPr>
          <w:b/>
          <w:bCs/>
        </w:rPr>
        <w:t>Открытое акционерное общество «</w:t>
      </w:r>
      <w:proofErr w:type="spellStart"/>
      <w:r>
        <w:rPr>
          <w:b/>
          <w:bCs/>
        </w:rPr>
        <w:t>Мурманэнергосбыт</w:t>
      </w:r>
      <w:proofErr w:type="spellEnd"/>
      <w:r>
        <w:rPr>
          <w:b/>
          <w:bCs/>
        </w:rPr>
        <w:t xml:space="preserve">» </w:t>
      </w:r>
      <w:r>
        <w:rPr>
          <w:b/>
          <w:bCs/>
          <w:lang w:val="ru-RU"/>
        </w:rPr>
        <w:t xml:space="preserve">                                          </w:t>
      </w:r>
      <w:r>
        <w:rPr>
          <w:b/>
          <w:bCs/>
        </w:rPr>
        <w:t>(ОАО «</w:t>
      </w:r>
      <w:proofErr w:type="spellStart"/>
      <w:r>
        <w:rPr>
          <w:b/>
          <w:bCs/>
        </w:rPr>
        <w:t>Мурманэнергосбыт</w:t>
      </w:r>
      <w:proofErr w:type="spellEnd"/>
      <w:r>
        <w:rPr>
          <w:b/>
          <w:bCs/>
        </w:rPr>
        <w:t>»)</w:t>
      </w:r>
      <w:r>
        <w:rPr>
          <w:b/>
          <w:bCs/>
          <w:lang w:val="ru-RU"/>
        </w:rPr>
        <w:t xml:space="preserve">, </w:t>
      </w:r>
      <w:r>
        <w:t>именуемое в дальнейшем Заказчик</w:t>
      </w:r>
      <w:r>
        <w:rPr>
          <w:lang w:val="ru-RU"/>
        </w:rPr>
        <w:t>,</w:t>
      </w:r>
      <w:r>
        <w:t xml:space="preserve"> в лице _____________________________________, действующего на основ</w:t>
      </w:r>
      <w:r>
        <w:rPr>
          <w:lang w:val="ru-RU"/>
        </w:rPr>
        <w:t>ании __________________</w:t>
      </w:r>
      <w:r>
        <w:t xml:space="preserve">, с одной стороны, и </w:t>
      </w:r>
      <w:r>
        <w:rPr>
          <w:b/>
          <w:bCs/>
        </w:rPr>
        <w:t xml:space="preserve"> </w:t>
      </w:r>
      <w:r>
        <w:rPr>
          <w:b/>
          <w:bCs/>
          <w:lang w:val="ru-RU"/>
        </w:rPr>
        <w:t>___________________</w:t>
      </w:r>
      <w:r>
        <w:rPr>
          <w:b/>
          <w:bCs/>
        </w:rPr>
        <w:t xml:space="preserve"> </w:t>
      </w:r>
      <w:r>
        <w:rPr>
          <w:bCs/>
        </w:rPr>
        <w:t>(</w:t>
      </w:r>
      <w:r>
        <w:rPr>
          <w:bCs/>
          <w:lang w:val="ru-RU"/>
        </w:rPr>
        <w:t>_________),</w:t>
      </w:r>
      <w:r>
        <w:t xml:space="preserve"> именуемое в дальнейшем </w:t>
      </w:r>
      <w:r>
        <w:rPr>
          <w:lang w:val="ru-RU"/>
        </w:rPr>
        <w:t>Подрядчик,</w:t>
      </w:r>
      <w:r>
        <w:rPr>
          <w:b/>
          <w:bCs/>
          <w:lang w:val="ru-RU"/>
        </w:rPr>
        <w:t xml:space="preserve"> </w:t>
      </w:r>
      <w:r>
        <w:fldChar w:fldCharType="begin"/>
      </w:r>
      <w:r>
        <w:instrText xml:space="preserve"> COMMENTS </w:instrText>
      </w:r>
      <w:r>
        <w:fldChar w:fldCharType="end"/>
      </w:r>
      <w:r>
        <w:t xml:space="preserve"> в лице </w:t>
      </w:r>
      <w:r>
        <w:rPr>
          <w:lang w:val="ru-RU"/>
        </w:rPr>
        <w:t>____________________</w:t>
      </w:r>
      <w:r>
        <w:t>, действующего на основании</w:t>
      </w:r>
      <w:r>
        <w:rPr>
          <w:lang w:val="ru-RU"/>
        </w:rPr>
        <w:t xml:space="preserve"> ________________</w:t>
      </w:r>
      <w:r>
        <w:rPr>
          <w:b/>
          <w:bCs/>
          <w:lang w:val="ru-RU"/>
        </w:rPr>
        <w:t xml:space="preserve"> </w:t>
      </w:r>
      <w:r>
        <w:fldChar w:fldCharType="begin"/>
      </w:r>
      <w:r>
        <w:instrText xml:space="preserve"> COMMENTS </w:instrText>
      </w:r>
      <w:r>
        <w:fldChar w:fldCharType="end"/>
      </w:r>
      <w:r>
        <w:t xml:space="preserve">, с другой стороны, </w:t>
      </w:r>
      <w:r>
        <w:rPr>
          <w:lang w:val="ru-RU"/>
        </w:rPr>
        <w:t xml:space="preserve">вместе </w:t>
      </w:r>
      <w:r>
        <w:t>именуемые Стороны,</w:t>
      </w:r>
      <w:r>
        <w:rPr>
          <w:lang w:val="ru-RU"/>
        </w:rPr>
        <w:t xml:space="preserve"> согласовали следующее Техническое задание:</w:t>
      </w:r>
    </w:p>
    <w:p w:rsidR="007E22D7" w:rsidRDefault="007E22D7" w:rsidP="007E22D7">
      <w:pPr>
        <w:pStyle w:val="aff7"/>
        <w:ind w:firstLine="540"/>
        <w:rPr>
          <w:lang w:val="ru-RU"/>
        </w:rPr>
      </w:pPr>
    </w:p>
    <w:p w:rsidR="007E22D7" w:rsidRDefault="007E22D7" w:rsidP="007E22D7">
      <w:pPr>
        <w:keepNext/>
        <w:numPr>
          <w:ilvl w:val="0"/>
          <w:numId w:val="39"/>
        </w:numPr>
        <w:tabs>
          <w:tab w:val="num" w:pos="0"/>
        </w:tabs>
        <w:spacing w:before="60" w:line="240" w:lineRule="auto"/>
        <w:ind w:left="0" w:firstLine="0"/>
        <w:outlineLvl w:val="0"/>
        <w:rPr>
          <w:b/>
          <w:lang w:eastAsia="ru-RU"/>
        </w:rPr>
      </w:pPr>
      <w:r>
        <w:rPr>
          <w:b/>
          <w:lang w:eastAsia="ru-RU"/>
        </w:rPr>
        <w:t>Общие положения</w:t>
      </w:r>
    </w:p>
    <w:p w:rsidR="007E22D7" w:rsidRDefault="007E22D7" w:rsidP="007E22D7">
      <w:pPr>
        <w:jc w:val="both"/>
      </w:pPr>
      <w:r>
        <w:tab/>
        <w:t xml:space="preserve">Основанием для выполнения работ по </w:t>
      </w:r>
      <w:r>
        <w:rPr>
          <w:lang w:eastAsia="ru-RU"/>
        </w:rPr>
        <w:t xml:space="preserve">капитальному ремонту кровли здания котельной </w:t>
      </w:r>
      <w:r>
        <w:t>является план капитального ремонта зданий и сооружений ОАО «</w:t>
      </w:r>
      <w:proofErr w:type="spellStart"/>
      <w:r>
        <w:t>Мурманэнергосбыт</w:t>
      </w:r>
      <w:proofErr w:type="spellEnd"/>
      <w:r>
        <w:t>» на 2015 год.</w:t>
      </w:r>
    </w:p>
    <w:p w:rsidR="007E22D7" w:rsidRDefault="007E22D7" w:rsidP="007E22D7">
      <w:pPr>
        <w:tabs>
          <w:tab w:val="left" w:pos="851"/>
        </w:tabs>
        <w:jc w:val="both"/>
      </w:pPr>
      <w:r>
        <w:t xml:space="preserve"> </w:t>
      </w:r>
    </w:p>
    <w:p w:rsidR="007E22D7" w:rsidRDefault="007E22D7" w:rsidP="007E22D7">
      <w:pPr>
        <w:keepNext/>
        <w:numPr>
          <w:ilvl w:val="0"/>
          <w:numId w:val="39"/>
        </w:numPr>
        <w:tabs>
          <w:tab w:val="num" w:pos="0"/>
        </w:tabs>
        <w:spacing w:before="60" w:line="240" w:lineRule="auto"/>
        <w:ind w:left="0" w:firstLine="0"/>
        <w:outlineLvl w:val="0"/>
        <w:rPr>
          <w:b/>
          <w:lang w:eastAsia="ru-RU"/>
        </w:rPr>
      </w:pPr>
      <w:bookmarkStart w:id="172" w:name="_Toc348353687"/>
      <w:r>
        <w:rPr>
          <w:b/>
          <w:lang w:eastAsia="ru-RU"/>
        </w:rPr>
        <w:t>Исходные данные</w:t>
      </w:r>
      <w:bookmarkEnd w:id="17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Открытое акционерное общество «</w:t>
            </w:r>
            <w:proofErr w:type="spellStart"/>
            <w:r>
              <w:t>Мурманэнергосбыт</w:t>
            </w:r>
            <w:proofErr w:type="spellEnd"/>
            <w:r>
              <w:t>»</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smartTag w:uri="urn:schemas-microsoft-com:office:smarttags" w:element="metricconverter">
              <w:smartTagPr>
                <w:attr w:name="ProductID" w:val="183034, г"/>
              </w:smartTagPr>
              <w:r>
                <w:t>183034, г</w:t>
              </w:r>
            </w:smartTag>
            <w:r>
              <w:t>. Мурманск, ул. Свердлова, д.39</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ОАО «</w:t>
            </w:r>
            <w:proofErr w:type="spellStart"/>
            <w:r>
              <w:t>Мурманэнергосбыт</w:t>
            </w:r>
            <w:proofErr w:type="spellEnd"/>
            <w:r>
              <w:t>»</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smartTag w:uri="urn:schemas-microsoft-com:office:smarttags" w:element="metricconverter">
              <w:smartTagPr>
                <w:attr w:name="ProductID" w:val="183034, г"/>
              </w:smartTagPr>
              <w:r>
                <w:t>183034, г</w:t>
              </w:r>
            </w:smartTag>
            <w:r>
              <w:t>. Мурманск, ул. Свердлова, д.39</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7E22D7" w:rsidRPr="002C1640" w:rsidRDefault="007E22D7" w:rsidP="00B943D3">
            <w:pPr>
              <w:jc w:val="both"/>
            </w:pPr>
            <w:r w:rsidRPr="002C1640">
              <w:t xml:space="preserve">с </w:t>
            </w:r>
            <w:r>
              <w:t>момента подписания договора</w:t>
            </w:r>
            <w:r w:rsidRPr="002C1640">
              <w:t xml:space="preserve"> по 15.10.2015г.</w:t>
            </w:r>
          </w:p>
        </w:tc>
      </w:tr>
      <w:tr w:rsidR="007E22D7" w:rsidTr="00B943D3">
        <w:tc>
          <w:tcPr>
            <w:tcW w:w="2448" w:type="dxa"/>
            <w:tcBorders>
              <w:top w:val="single" w:sz="4" w:space="0" w:color="auto"/>
              <w:left w:val="single" w:sz="4" w:space="0" w:color="auto"/>
              <w:bottom w:val="single" w:sz="4" w:space="0" w:color="auto"/>
              <w:right w:val="single" w:sz="4" w:space="0" w:color="auto"/>
            </w:tcBorders>
            <w:hideMark/>
          </w:tcPr>
          <w:p w:rsidR="007E22D7" w:rsidRDefault="007E22D7" w:rsidP="00B943D3">
            <w:pPr>
              <w:jc w:val="both"/>
            </w:pPr>
            <w:r>
              <w:t>Место проведения работ, наименование объекта</w:t>
            </w:r>
          </w:p>
        </w:tc>
        <w:tc>
          <w:tcPr>
            <w:tcW w:w="7371" w:type="dxa"/>
            <w:tcBorders>
              <w:top w:val="single" w:sz="4" w:space="0" w:color="auto"/>
              <w:left w:val="single" w:sz="4" w:space="0" w:color="auto"/>
              <w:bottom w:val="single" w:sz="4" w:space="0" w:color="auto"/>
              <w:right w:val="single" w:sz="4" w:space="0" w:color="auto"/>
            </w:tcBorders>
            <w:hideMark/>
          </w:tcPr>
          <w:p w:rsidR="007E22D7" w:rsidRDefault="007E22D7" w:rsidP="00B943D3">
            <w:pPr>
              <w:keepNext/>
              <w:tabs>
                <w:tab w:val="left" w:pos="5798"/>
              </w:tabs>
              <w:outlineLvl w:val="0"/>
              <w:rPr>
                <w:bCs/>
                <w:lang w:eastAsia="ru-RU"/>
              </w:rPr>
            </w:pPr>
            <w:proofErr w:type="spellStart"/>
            <w:r>
              <w:rPr>
                <w:bCs/>
                <w:lang w:eastAsia="ru-RU"/>
              </w:rPr>
              <w:t>г</w:t>
            </w:r>
            <w:proofErr w:type="gramStart"/>
            <w:r>
              <w:rPr>
                <w:bCs/>
                <w:lang w:eastAsia="ru-RU"/>
              </w:rPr>
              <w:t>.М</w:t>
            </w:r>
            <w:proofErr w:type="gramEnd"/>
            <w:r>
              <w:rPr>
                <w:bCs/>
                <w:lang w:eastAsia="ru-RU"/>
              </w:rPr>
              <w:t>урманск</w:t>
            </w:r>
            <w:proofErr w:type="spellEnd"/>
            <w:r>
              <w:rPr>
                <w:bCs/>
                <w:lang w:eastAsia="ru-RU"/>
              </w:rPr>
              <w:t xml:space="preserve">, </w:t>
            </w:r>
            <w:proofErr w:type="spellStart"/>
            <w:r>
              <w:rPr>
                <w:bCs/>
                <w:lang w:eastAsia="ru-RU"/>
              </w:rPr>
              <w:t>ул.Лобова</w:t>
            </w:r>
            <w:proofErr w:type="spellEnd"/>
            <w:r>
              <w:rPr>
                <w:bCs/>
                <w:lang w:eastAsia="ru-RU"/>
              </w:rPr>
              <w:t xml:space="preserve"> д.100, здание котельной «Роста» (далее по тексту-Объект).</w:t>
            </w:r>
          </w:p>
        </w:tc>
      </w:tr>
    </w:tbl>
    <w:p w:rsidR="007E22D7" w:rsidRDefault="007E22D7" w:rsidP="007E22D7">
      <w:pPr>
        <w:jc w:val="both"/>
      </w:pPr>
    </w:p>
    <w:p w:rsidR="007E22D7" w:rsidRDefault="007E22D7" w:rsidP="007E22D7">
      <w:pPr>
        <w:keepNext/>
        <w:numPr>
          <w:ilvl w:val="0"/>
          <w:numId w:val="39"/>
        </w:numPr>
        <w:spacing w:before="60" w:line="240" w:lineRule="auto"/>
        <w:outlineLvl w:val="0"/>
        <w:rPr>
          <w:b/>
          <w:lang w:eastAsia="ru-RU"/>
        </w:rPr>
      </w:pPr>
      <w:bookmarkStart w:id="173" w:name="_Toc339531947"/>
      <w:bookmarkStart w:id="174" w:name="_Toc348353688"/>
      <w:r>
        <w:rPr>
          <w:b/>
          <w:lang w:eastAsia="ru-RU"/>
        </w:rPr>
        <w:t xml:space="preserve">Цель </w:t>
      </w:r>
      <w:bookmarkEnd w:id="173"/>
      <w:r>
        <w:rPr>
          <w:b/>
          <w:lang w:eastAsia="ru-RU"/>
        </w:rPr>
        <w:t>выполнения работ</w:t>
      </w:r>
      <w:bookmarkEnd w:id="174"/>
    </w:p>
    <w:p w:rsidR="007E22D7" w:rsidRDefault="007E22D7" w:rsidP="007E22D7">
      <w:pPr>
        <w:ind w:firstLine="567"/>
        <w:jc w:val="both"/>
      </w:pPr>
      <w:r>
        <w:t>Выполнение работ по капитальному ремонту кровли здания котельной с целью устранения дефектов, для обеспечения и поддержания эксплуатационной надежности зданий.</w:t>
      </w:r>
    </w:p>
    <w:p w:rsidR="007E22D7" w:rsidRDefault="007E22D7" w:rsidP="007E22D7">
      <w:pPr>
        <w:keepNext/>
        <w:outlineLvl w:val="0"/>
        <w:rPr>
          <w:b/>
          <w:bCs/>
          <w:lang w:eastAsia="ru-RU"/>
        </w:rPr>
      </w:pPr>
      <w:bookmarkStart w:id="175" w:name="_Toc339531948"/>
      <w:bookmarkStart w:id="176" w:name="_Toc348353689"/>
      <w:r w:rsidRPr="00A25484">
        <w:rPr>
          <w:b/>
        </w:rPr>
        <w:t>4.</w:t>
      </w:r>
      <w:r>
        <w:t xml:space="preserve"> </w:t>
      </w:r>
      <w:r>
        <w:rPr>
          <w:b/>
          <w:bCs/>
          <w:lang w:eastAsia="ru-RU"/>
        </w:rPr>
        <w:t xml:space="preserve">Состав и объем </w:t>
      </w:r>
      <w:bookmarkEnd w:id="175"/>
      <w:r>
        <w:rPr>
          <w:b/>
          <w:bCs/>
          <w:lang w:eastAsia="ru-RU"/>
        </w:rPr>
        <w:t>работ</w:t>
      </w:r>
      <w:bookmarkEnd w:id="176"/>
    </w:p>
    <w:p w:rsidR="007E22D7" w:rsidRDefault="007E22D7" w:rsidP="007E22D7">
      <w:pPr>
        <w:tabs>
          <w:tab w:val="left" w:pos="993"/>
        </w:tabs>
        <w:jc w:val="both"/>
      </w:pPr>
      <w:r>
        <w:t>4.1 Работы необходимо выполнить, обеспечив их надлежащее качество, в установленные сроки и в полном объеме:</w:t>
      </w:r>
    </w:p>
    <w:p w:rsidR="007E22D7" w:rsidRDefault="007E22D7" w:rsidP="007E22D7">
      <w:pPr>
        <w:tabs>
          <w:tab w:val="left" w:pos="993"/>
        </w:tabs>
        <w:ind w:left="567"/>
        <w:jc w:val="both"/>
      </w:pP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418"/>
        <w:gridCol w:w="5039"/>
        <w:gridCol w:w="1830"/>
        <w:gridCol w:w="1494"/>
      </w:tblGrid>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w:t>
            </w:r>
            <w:r w:rsidRPr="002311A9">
              <w:rPr>
                <w:sz w:val="22"/>
                <w:lang w:eastAsia="ru-RU"/>
              </w:rPr>
              <w:br/>
            </w:r>
            <w:proofErr w:type="gramStart"/>
            <w:r w:rsidRPr="002311A9">
              <w:rPr>
                <w:sz w:val="22"/>
                <w:lang w:eastAsia="ru-RU"/>
              </w:rPr>
              <w:t>п</w:t>
            </w:r>
            <w:proofErr w:type="gramEnd"/>
            <w:r w:rsidRPr="002311A9">
              <w:rPr>
                <w:sz w:val="22"/>
                <w:lang w:eastAsia="ru-RU"/>
              </w:rPr>
              <w:t>/п</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Наименование работ и затрат</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Единица</w:t>
            </w:r>
            <w:r w:rsidRPr="002311A9">
              <w:rPr>
                <w:sz w:val="22"/>
                <w:lang w:eastAsia="ru-RU"/>
              </w:rPr>
              <w:br/>
              <w:t>измерения</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Количество</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1</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2</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3</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4</w:t>
            </w:r>
          </w:p>
        </w:tc>
      </w:tr>
      <w:tr w:rsidR="007E22D7" w:rsidRPr="002311A9" w:rsidTr="007E22D7">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tabs>
                <w:tab w:val="left" w:pos="2592"/>
                <w:tab w:val="left" w:pos="4570"/>
              </w:tabs>
              <w:rPr>
                <w:sz w:val="22"/>
                <w:lang w:eastAsia="ru-RU"/>
              </w:rPr>
            </w:pPr>
            <w:r>
              <w:rPr>
                <w:sz w:val="22"/>
                <w:lang w:eastAsia="ru-RU"/>
              </w:rPr>
              <w:tab/>
            </w:r>
            <w:r>
              <w:rPr>
                <w:sz w:val="22"/>
                <w:lang w:val="en-US" w:eastAsia="ru-RU"/>
              </w:rPr>
              <w:t>I</w:t>
            </w:r>
            <w:r w:rsidRPr="00CC2DB4">
              <w:rPr>
                <w:sz w:val="22"/>
                <w:lang w:eastAsia="ru-RU"/>
              </w:rPr>
              <w:t>.</w:t>
            </w:r>
            <w:r>
              <w:rPr>
                <w:sz w:val="22"/>
                <w:lang w:eastAsia="ru-RU"/>
              </w:rPr>
              <w:t>Ремонт кровли из наплавляемых материалов</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1</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 xml:space="preserve">Разборка кровли </w:t>
            </w:r>
            <w:r>
              <w:rPr>
                <w:sz w:val="22"/>
                <w:lang w:eastAsia="ru-RU"/>
              </w:rPr>
              <w:t>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sidRPr="002311A9">
              <w:rPr>
                <w:sz w:val="22"/>
                <w:lang w:eastAsia="ru-RU"/>
              </w:rPr>
              <w:t>м</w:t>
            </w:r>
            <w:proofErr w:type="gramStart"/>
            <w:r w:rsidRPr="002311A9">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F172C2" w:rsidRDefault="007E22D7" w:rsidP="00B943D3">
            <w:pPr>
              <w:rPr>
                <w:sz w:val="22"/>
                <w:lang w:eastAsia="ru-RU"/>
              </w:rPr>
            </w:pPr>
            <w:r>
              <w:rPr>
                <w:sz w:val="22"/>
                <w:lang w:eastAsia="ru-RU"/>
              </w:rPr>
              <w:t>786</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2</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Разборка примыканий кровель из рулонных материалов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80</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3</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E34F28" w:rsidRDefault="007E22D7" w:rsidP="00B943D3">
            <w:pPr>
              <w:rPr>
                <w:sz w:val="22"/>
                <w:lang w:eastAsia="ru-RU"/>
              </w:rPr>
            </w:pPr>
            <w:r>
              <w:rPr>
                <w:sz w:val="22"/>
                <w:lang w:eastAsia="ru-RU"/>
              </w:rPr>
              <w:t>Устройство выравнивающих стяжек цементно-песчаных толщиной 15мм (ремонт стяжки)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rPr>
                <w:sz w:val="22"/>
                <w:lang w:eastAsia="ru-RU"/>
              </w:rPr>
            </w:pPr>
            <w:r>
              <w:rPr>
                <w:sz w:val="22"/>
                <w:lang w:eastAsia="ru-RU"/>
              </w:rPr>
              <w:t>786</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4</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E34F28" w:rsidRDefault="007E22D7" w:rsidP="00B943D3">
            <w:pPr>
              <w:rPr>
                <w:sz w:val="22"/>
                <w:lang w:eastAsia="ru-RU"/>
              </w:rPr>
            </w:pPr>
            <w:proofErr w:type="spellStart"/>
            <w:r>
              <w:rPr>
                <w:sz w:val="22"/>
                <w:lang w:eastAsia="ru-RU"/>
              </w:rPr>
              <w:t>Огрунтовка</w:t>
            </w:r>
            <w:proofErr w:type="spellEnd"/>
            <w:r>
              <w:rPr>
                <w:sz w:val="22"/>
                <w:lang w:eastAsia="ru-RU"/>
              </w:rPr>
              <w:t xml:space="preserve"> оснований из бетона или раствора под </w:t>
            </w:r>
            <w:r>
              <w:rPr>
                <w:sz w:val="22"/>
                <w:lang w:eastAsia="ru-RU"/>
              </w:rPr>
              <w:lastRenderedPageBreak/>
              <w:t>водоизоляционный кровельный ковер битумной грунтовкой с её приготовлением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lastRenderedPageBreak/>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rPr>
                <w:sz w:val="22"/>
                <w:lang w:eastAsia="ru-RU"/>
              </w:rPr>
            </w:pPr>
            <w:r>
              <w:rPr>
                <w:sz w:val="22"/>
                <w:lang w:eastAsia="ru-RU"/>
              </w:rPr>
              <w:t>786</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lastRenderedPageBreak/>
              <w:t>5</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Устройство кровель плоских из наплавляемых материалов в два слоя</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tabs>
                <w:tab w:val="left" w:pos="275"/>
                <w:tab w:val="center" w:pos="550"/>
              </w:tabs>
              <w:rPr>
                <w:sz w:val="22"/>
                <w:lang w:eastAsia="ru-RU"/>
              </w:rPr>
            </w:pPr>
            <w:r>
              <w:rPr>
                <w:sz w:val="22"/>
                <w:lang w:eastAsia="ru-RU"/>
              </w:rPr>
              <w:t>786</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6</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Установка флюгарок</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proofErr w:type="spellStart"/>
            <w:proofErr w:type="gramStart"/>
            <w:r>
              <w:rPr>
                <w:sz w:val="22"/>
                <w:lang w:eastAsia="ru-RU"/>
              </w:rPr>
              <w:t>шт</w:t>
            </w:r>
            <w:proofErr w:type="spellEnd"/>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52154B" w:rsidRDefault="007E22D7" w:rsidP="00B943D3">
            <w:pPr>
              <w:rPr>
                <w:sz w:val="22"/>
                <w:lang w:eastAsia="ru-RU"/>
              </w:rPr>
            </w:pPr>
            <w:r>
              <w:rPr>
                <w:sz w:val="22"/>
                <w:lang w:eastAsia="ru-RU"/>
              </w:rPr>
              <w:t>10</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FD55C5" w:rsidRDefault="007E22D7" w:rsidP="00B943D3">
            <w:pPr>
              <w:rPr>
                <w:sz w:val="22"/>
                <w:lang w:eastAsia="ru-RU"/>
              </w:rPr>
            </w:pPr>
            <w:r>
              <w:rPr>
                <w:sz w:val="22"/>
                <w:lang w:eastAsia="ru-RU"/>
              </w:rPr>
              <w:t>7</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423293" w:rsidRDefault="007E22D7" w:rsidP="00B943D3">
            <w:pPr>
              <w:rPr>
                <w:sz w:val="22"/>
                <w:lang w:eastAsia="ru-RU"/>
              </w:rPr>
            </w:pPr>
            <w:r>
              <w:rPr>
                <w:sz w:val="22"/>
                <w:lang w:eastAsia="ru-RU"/>
              </w:rPr>
              <w:t>Смена карнизных свесов из оцинкованной стали</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140</w:t>
            </w:r>
          </w:p>
        </w:tc>
      </w:tr>
      <w:tr w:rsidR="007E22D7" w:rsidRPr="002311A9" w:rsidTr="007E22D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Pr="00FD55C5" w:rsidRDefault="007E22D7" w:rsidP="00B943D3">
            <w:pPr>
              <w:rPr>
                <w:sz w:val="22"/>
                <w:lang w:eastAsia="ru-RU"/>
              </w:rPr>
            </w:pPr>
            <w:r>
              <w:rPr>
                <w:sz w:val="22"/>
                <w:lang w:eastAsia="ru-RU"/>
              </w:rPr>
              <w:t>8</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Pr="00A0157E" w:rsidRDefault="007E22D7" w:rsidP="00B943D3">
            <w:pPr>
              <w:rPr>
                <w:sz w:val="22"/>
                <w:lang w:eastAsia="ru-RU"/>
              </w:rPr>
            </w:pPr>
            <w:r>
              <w:rPr>
                <w:sz w:val="22"/>
                <w:lang w:eastAsia="ru-RU"/>
              </w:rPr>
              <w:t>Погрузка и перевозка мусора</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т</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10</w:t>
            </w:r>
          </w:p>
        </w:tc>
      </w:tr>
      <w:tr w:rsidR="007E22D7" w:rsidRPr="002311A9" w:rsidTr="007E22D7">
        <w:tc>
          <w:tcPr>
            <w:tcW w:w="9781" w:type="dxa"/>
            <w:gridSpan w:val="4"/>
            <w:tcBorders>
              <w:top w:val="single" w:sz="4" w:space="0" w:color="000000"/>
              <w:left w:val="single" w:sz="4" w:space="0" w:color="000000"/>
              <w:bottom w:val="single" w:sz="4" w:space="0" w:color="000000"/>
              <w:right w:val="single" w:sz="4" w:space="0" w:color="000000"/>
            </w:tcBorders>
            <w:shd w:val="clear" w:color="auto" w:fill="auto"/>
          </w:tcPr>
          <w:p w:rsidR="007E22D7" w:rsidRPr="00D601B2" w:rsidRDefault="007E22D7" w:rsidP="00B943D3">
            <w:pPr>
              <w:rPr>
                <w:sz w:val="22"/>
                <w:lang w:eastAsia="ru-RU"/>
              </w:rPr>
            </w:pPr>
            <w:r>
              <w:rPr>
                <w:sz w:val="22"/>
                <w:lang w:val="en-US" w:eastAsia="ru-RU"/>
              </w:rPr>
              <w:t>II</w:t>
            </w:r>
            <w:r w:rsidRPr="00D601B2">
              <w:rPr>
                <w:sz w:val="22"/>
                <w:lang w:eastAsia="ru-RU"/>
              </w:rPr>
              <w:t>.</w:t>
            </w:r>
            <w:r>
              <w:rPr>
                <w:sz w:val="22"/>
                <w:lang w:eastAsia="ru-RU"/>
              </w:rPr>
              <w:t>Ремонт парапетов и фонаря</w:t>
            </w:r>
          </w:p>
        </w:tc>
      </w:tr>
      <w:tr w:rsidR="007E22D7" w:rsidRPr="002311A9" w:rsidTr="006B5C1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9</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Сверление установками алмазного бурения вертикальных отверстий глубиной до 120мм</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отверстия</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400</w:t>
            </w:r>
          </w:p>
        </w:tc>
      </w:tr>
      <w:tr w:rsidR="007E22D7" w:rsidRPr="002311A9" w:rsidTr="006B5C1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10</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 xml:space="preserve">Облицовка стен листами </w:t>
            </w:r>
            <w:proofErr w:type="spellStart"/>
            <w:proofErr w:type="gramStart"/>
            <w:r>
              <w:rPr>
                <w:sz w:val="22"/>
                <w:lang w:eastAsia="ru-RU"/>
              </w:rPr>
              <w:t>асбесто</w:t>
            </w:r>
            <w:proofErr w:type="spellEnd"/>
            <w:r>
              <w:rPr>
                <w:sz w:val="22"/>
                <w:lang w:eastAsia="ru-RU"/>
              </w:rPr>
              <w:t>-цементными</w:t>
            </w:r>
            <w:proofErr w:type="gram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170</w:t>
            </w:r>
          </w:p>
        </w:tc>
      </w:tr>
      <w:tr w:rsidR="007E22D7" w:rsidRPr="002311A9" w:rsidTr="006B5C1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11</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proofErr w:type="spellStart"/>
            <w:r>
              <w:rPr>
                <w:sz w:val="22"/>
                <w:lang w:eastAsia="ru-RU"/>
              </w:rPr>
              <w:t>Огрунтовка</w:t>
            </w:r>
            <w:proofErr w:type="spellEnd"/>
            <w:r>
              <w:rPr>
                <w:sz w:val="22"/>
                <w:lang w:eastAsia="ru-RU"/>
              </w:rPr>
              <w:t xml:space="preserve"> оснований под примыкания </w:t>
            </w:r>
            <w:proofErr w:type="spellStart"/>
            <w:r>
              <w:rPr>
                <w:sz w:val="22"/>
                <w:lang w:eastAsia="ru-RU"/>
              </w:rPr>
              <w:t>праймером</w:t>
            </w:r>
            <w:proofErr w:type="spellEnd"/>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м</w:t>
            </w:r>
            <w:proofErr w:type="gramStart"/>
            <w:r>
              <w:rPr>
                <w:sz w:val="22"/>
                <w:lang w:eastAsia="ru-RU"/>
              </w:rPr>
              <w:t>2</w:t>
            </w:r>
            <w:proofErr w:type="gramEnd"/>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170</w:t>
            </w:r>
          </w:p>
        </w:tc>
      </w:tr>
      <w:tr w:rsidR="007E22D7" w:rsidRPr="002311A9" w:rsidTr="006B5C17">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12</w:t>
            </w:r>
          </w:p>
        </w:tc>
        <w:tc>
          <w:tcPr>
            <w:tcW w:w="5039"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Устройство примыканий кровель из наплавляемых материалов к стенам и парапетам высотой до 600мм без фартуков</w:t>
            </w:r>
          </w:p>
        </w:tc>
        <w:tc>
          <w:tcPr>
            <w:tcW w:w="1830" w:type="dxa"/>
            <w:tcBorders>
              <w:top w:val="single" w:sz="4" w:space="0" w:color="000000"/>
              <w:left w:val="single" w:sz="4" w:space="0" w:color="000000"/>
              <w:bottom w:val="single" w:sz="4" w:space="0" w:color="000000"/>
              <w:right w:val="single" w:sz="4" w:space="0" w:color="000000"/>
            </w:tcBorders>
            <w:shd w:val="clear" w:color="auto" w:fill="auto"/>
          </w:tcPr>
          <w:p w:rsidR="007E22D7" w:rsidRPr="002311A9" w:rsidRDefault="007E22D7" w:rsidP="00B943D3">
            <w:pPr>
              <w:rPr>
                <w:sz w:val="22"/>
                <w:lang w:eastAsia="ru-RU"/>
              </w:rPr>
            </w:pPr>
            <w:r>
              <w:rPr>
                <w:sz w:val="22"/>
                <w:lang w:eastAsia="ru-RU"/>
              </w:rPr>
              <w:t>м</w:t>
            </w:r>
          </w:p>
        </w:tc>
        <w:tc>
          <w:tcPr>
            <w:tcW w:w="1494" w:type="dxa"/>
            <w:tcBorders>
              <w:top w:val="single" w:sz="4" w:space="0" w:color="000000"/>
              <w:left w:val="single" w:sz="4" w:space="0" w:color="000000"/>
              <w:bottom w:val="single" w:sz="4" w:space="0" w:color="000000"/>
              <w:right w:val="single" w:sz="4" w:space="0" w:color="000000"/>
            </w:tcBorders>
            <w:shd w:val="clear" w:color="auto" w:fill="auto"/>
          </w:tcPr>
          <w:p w:rsidR="007E22D7" w:rsidRDefault="007E22D7" w:rsidP="00B943D3">
            <w:pPr>
              <w:rPr>
                <w:sz w:val="22"/>
                <w:lang w:eastAsia="ru-RU"/>
              </w:rPr>
            </w:pPr>
            <w:r>
              <w:rPr>
                <w:sz w:val="22"/>
                <w:lang w:eastAsia="ru-RU"/>
              </w:rPr>
              <w:t>232,5</w:t>
            </w:r>
          </w:p>
        </w:tc>
      </w:tr>
    </w:tbl>
    <w:p w:rsidR="007E22D7" w:rsidRDefault="007E22D7" w:rsidP="007E22D7"/>
    <w:p w:rsidR="007E22D7" w:rsidRDefault="007E22D7" w:rsidP="007E22D7">
      <w:pPr>
        <w:jc w:val="both"/>
      </w:pPr>
      <w:r>
        <w:t xml:space="preserve">  Применяемые наплавляемые кровельные материалы должны соответствовать следующим характеристикам: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63"/>
        <w:gridCol w:w="2463"/>
        <w:gridCol w:w="2463"/>
        <w:gridCol w:w="2464"/>
      </w:tblGrid>
      <w:tr w:rsidR="007E22D7" w:rsidTr="00B943D3">
        <w:tc>
          <w:tcPr>
            <w:tcW w:w="2463" w:type="dxa"/>
            <w:tcBorders>
              <w:top w:val="single" w:sz="4" w:space="0" w:color="000000"/>
              <w:left w:val="single" w:sz="4" w:space="0" w:color="000000"/>
              <w:bottom w:val="single" w:sz="4" w:space="0" w:color="000000"/>
              <w:right w:val="single" w:sz="4" w:space="0" w:color="000000"/>
            </w:tcBorders>
            <w:vAlign w:val="bottom"/>
            <w:hideMark/>
          </w:tcPr>
          <w:p w:rsidR="007E22D7" w:rsidRDefault="007E22D7" w:rsidP="00B943D3">
            <w:pPr>
              <w:rPr>
                <w:sz w:val="22"/>
              </w:rPr>
            </w:pPr>
            <w:r>
              <w:rPr>
                <w:sz w:val="22"/>
              </w:rPr>
              <w:t>Наименование параметра</w:t>
            </w:r>
          </w:p>
        </w:tc>
        <w:tc>
          <w:tcPr>
            <w:tcW w:w="2463"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 xml:space="preserve">К </w:t>
            </w:r>
          </w:p>
          <w:p w:rsidR="007E22D7" w:rsidRDefault="007E22D7" w:rsidP="00B943D3">
            <w:pPr>
              <w:rPr>
                <w:sz w:val="22"/>
              </w:rPr>
            </w:pPr>
            <w:r>
              <w:rPr>
                <w:sz w:val="22"/>
              </w:rPr>
              <w:t>крупнозернистая посыпка</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П</w:t>
            </w:r>
          </w:p>
          <w:p w:rsidR="007E22D7" w:rsidRDefault="007E22D7" w:rsidP="00B943D3">
            <w:pPr>
              <w:rPr>
                <w:sz w:val="22"/>
              </w:rPr>
            </w:pPr>
            <w:r>
              <w:rPr>
                <w:sz w:val="22"/>
              </w:rPr>
              <w:t>пленка</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Тип покрытия:</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верх</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пленка</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пленка</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низ</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сланец</w:t>
            </w:r>
          </w:p>
        </w:tc>
        <w:tc>
          <w:tcPr>
            <w:tcW w:w="2464"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r>
              <w:rPr>
                <w:sz w:val="22"/>
              </w:rPr>
              <w:t>пленка</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 xml:space="preserve">Масса, </w:t>
            </w:r>
            <w:proofErr w:type="spellStart"/>
            <w:r>
              <w:rPr>
                <w:sz w:val="22"/>
              </w:rPr>
              <w:t>кг</w:t>
            </w:r>
            <w:proofErr w:type="gramStart"/>
            <w:r>
              <w:rPr>
                <w:sz w:val="22"/>
              </w:rPr>
              <w:t>.к</w:t>
            </w:r>
            <w:proofErr w:type="gramEnd"/>
            <w:r>
              <w:rPr>
                <w:sz w:val="22"/>
              </w:rPr>
              <w:t>в.м</w:t>
            </w:r>
            <w:proofErr w:type="spellEnd"/>
            <w:r>
              <w:rPr>
                <w:sz w:val="22"/>
              </w:rPr>
              <w:t xml:space="preserve"> не менее</w:t>
            </w:r>
          </w:p>
        </w:tc>
        <w:tc>
          <w:tcPr>
            <w:tcW w:w="2463"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5</w:t>
            </w:r>
            <w:r>
              <w:rPr>
                <w:sz w:val="22"/>
                <w:lang w:val="en-US"/>
              </w:rPr>
              <w:t>.</w:t>
            </w:r>
            <w:r>
              <w:rPr>
                <w:sz w:val="22"/>
              </w:rPr>
              <w:t>0</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4</w:t>
            </w:r>
            <w:r>
              <w:rPr>
                <w:sz w:val="22"/>
                <w:lang w:val="en-US"/>
              </w:rPr>
              <w:t>.</w:t>
            </w:r>
            <w:r>
              <w:rPr>
                <w:sz w:val="22"/>
              </w:rPr>
              <w:t>6</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Разрывная сила при растяжении</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На полиэфире</w:t>
            </w: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lang w:val="en-US"/>
              </w:rPr>
            </w:pPr>
            <w:r>
              <w:rPr>
                <w:sz w:val="22"/>
                <w:lang w:val="en-US"/>
              </w:rPr>
              <w:t>600/400</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lang w:val="en-US"/>
              </w:rPr>
            </w:pPr>
            <w:r>
              <w:rPr>
                <w:sz w:val="22"/>
                <w:lang w:val="en-US"/>
              </w:rPr>
              <w:t>600/400</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 xml:space="preserve">Толщина, </w:t>
            </w:r>
            <w:proofErr w:type="gramStart"/>
            <w:r>
              <w:rPr>
                <w:sz w:val="22"/>
              </w:rPr>
              <w:t>мм</w:t>
            </w:r>
            <w:proofErr w:type="gramEnd"/>
          </w:p>
        </w:tc>
        <w:tc>
          <w:tcPr>
            <w:tcW w:w="2463"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4.2</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4</w:t>
            </w:r>
          </w:p>
        </w:tc>
      </w:tr>
      <w:tr w:rsidR="007E22D7" w:rsidTr="00B943D3">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proofErr w:type="spellStart"/>
            <w:r>
              <w:rPr>
                <w:sz w:val="22"/>
              </w:rPr>
              <w:t>Водопоглащение</w:t>
            </w:r>
            <w:proofErr w:type="spellEnd"/>
            <w:r>
              <w:rPr>
                <w:sz w:val="22"/>
              </w:rPr>
              <w:t xml:space="preserve"> в течение 24ч, % по массе, не более</w:t>
            </w:r>
          </w:p>
        </w:tc>
        <w:tc>
          <w:tcPr>
            <w:tcW w:w="2463" w:type="dxa"/>
            <w:tcBorders>
              <w:top w:val="single" w:sz="4" w:space="0" w:color="000000"/>
              <w:left w:val="single" w:sz="4" w:space="0" w:color="000000"/>
              <w:bottom w:val="single" w:sz="4" w:space="0" w:color="000000"/>
              <w:right w:val="single" w:sz="4" w:space="0" w:color="000000"/>
            </w:tcBorders>
          </w:tcPr>
          <w:p w:rsidR="007E22D7" w:rsidRDefault="007E22D7" w:rsidP="00B943D3">
            <w:pPr>
              <w:rPr>
                <w:sz w:val="22"/>
              </w:rPr>
            </w:pPr>
          </w:p>
        </w:tc>
        <w:tc>
          <w:tcPr>
            <w:tcW w:w="2463"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1</w:t>
            </w:r>
          </w:p>
        </w:tc>
        <w:tc>
          <w:tcPr>
            <w:tcW w:w="2464" w:type="dxa"/>
            <w:tcBorders>
              <w:top w:val="single" w:sz="4" w:space="0" w:color="000000"/>
              <w:left w:val="single" w:sz="4" w:space="0" w:color="000000"/>
              <w:bottom w:val="single" w:sz="4" w:space="0" w:color="000000"/>
              <w:right w:val="single" w:sz="4" w:space="0" w:color="000000"/>
            </w:tcBorders>
            <w:hideMark/>
          </w:tcPr>
          <w:p w:rsidR="007E22D7" w:rsidRDefault="007E22D7" w:rsidP="00B943D3">
            <w:pPr>
              <w:rPr>
                <w:sz w:val="22"/>
              </w:rPr>
            </w:pPr>
            <w:r>
              <w:rPr>
                <w:sz w:val="22"/>
              </w:rPr>
              <w:t>1</w:t>
            </w:r>
          </w:p>
        </w:tc>
      </w:tr>
    </w:tbl>
    <w:p w:rsidR="007E22D7" w:rsidRDefault="007E22D7" w:rsidP="007E22D7"/>
    <w:p w:rsidR="007E22D7" w:rsidRDefault="007E22D7" w:rsidP="007E22D7">
      <w:pPr>
        <w:keepNext/>
        <w:ind w:left="360"/>
        <w:outlineLvl w:val="0"/>
        <w:rPr>
          <w:b/>
          <w:lang w:eastAsia="ru-RU"/>
        </w:rPr>
      </w:pPr>
      <w:r>
        <w:rPr>
          <w:b/>
          <w:lang w:eastAsia="ru-RU"/>
        </w:rPr>
        <w:t>5. Требования к организации и выполнению работ</w:t>
      </w:r>
    </w:p>
    <w:p w:rsidR="007E22D7" w:rsidRDefault="007E22D7" w:rsidP="007E22D7">
      <w:pPr>
        <w:tabs>
          <w:tab w:val="left" w:pos="993"/>
        </w:tabs>
        <w:jc w:val="both"/>
      </w:pPr>
      <w:r>
        <w:t xml:space="preserve">        5.1. Работы выполняются в соответствии с действующими Руководящими Документами по проведению ремонтных работ на опасных производственных объектах.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7E22D7" w:rsidRDefault="007E22D7" w:rsidP="007E22D7">
      <w:pPr>
        <w:tabs>
          <w:tab w:val="left" w:pos="993"/>
        </w:tabs>
        <w:jc w:val="both"/>
      </w:pPr>
      <w:r>
        <w:t xml:space="preserve">        5.2.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7E22D7" w:rsidRDefault="007E22D7" w:rsidP="007E22D7">
      <w:pPr>
        <w:tabs>
          <w:tab w:val="left" w:pos="993"/>
        </w:tabs>
        <w:jc w:val="both"/>
      </w:pPr>
      <w:r>
        <w:t xml:space="preserve">        5.3.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7E22D7" w:rsidRDefault="007E22D7" w:rsidP="007E22D7">
      <w:pPr>
        <w:tabs>
          <w:tab w:val="left" w:pos="993"/>
        </w:tabs>
        <w:jc w:val="both"/>
      </w:pPr>
      <w:r>
        <w:t xml:space="preserve">        5.</w:t>
      </w:r>
      <w:r w:rsidRPr="007D54A4">
        <w:t>4</w:t>
      </w:r>
      <w:r>
        <w:t>.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7E22D7" w:rsidRDefault="007E22D7" w:rsidP="007E22D7">
      <w:pPr>
        <w:tabs>
          <w:tab w:val="left" w:pos="993"/>
        </w:tabs>
        <w:jc w:val="both"/>
      </w:pPr>
      <w:r>
        <w:t xml:space="preserve">        5.5. До начала работ Подрядчик представляет Заказчику список пропусков на проход персонала и проезд техники для производства работ на территории котельной «Роста».</w:t>
      </w:r>
    </w:p>
    <w:p w:rsidR="007E22D7" w:rsidRDefault="007E22D7" w:rsidP="007E22D7">
      <w:pPr>
        <w:tabs>
          <w:tab w:val="left" w:pos="0"/>
          <w:tab w:val="left" w:pos="1134"/>
        </w:tabs>
        <w:jc w:val="both"/>
      </w:pPr>
      <w:r>
        <w:t xml:space="preserve">        5.6. Работы проводятся вблизи действующих установок. </w:t>
      </w:r>
    </w:p>
    <w:p w:rsidR="007E22D7" w:rsidRDefault="007E22D7" w:rsidP="007E22D7">
      <w:pPr>
        <w:tabs>
          <w:tab w:val="left" w:pos="0"/>
          <w:tab w:val="left" w:pos="1134"/>
        </w:tabs>
        <w:jc w:val="both"/>
      </w:pPr>
      <w:r>
        <w:lastRenderedPageBreak/>
        <w:t xml:space="preserve">        5.7. Работы проводятся в соответствии с Планом-графиком, разработанным Подрядчиком и согласованным с Заказчиком в установленном порядке.</w:t>
      </w:r>
    </w:p>
    <w:p w:rsidR="007E22D7" w:rsidRDefault="007E22D7" w:rsidP="007E22D7">
      <w:pPr>
        <w:tabs>
          <w:tab w:val="left" w:pos="0"/>
          <w:tab w:val="left" w:pos="1134"/>
        </w:tabs>
        <w:jc w:val="both"/>
      </w:pPr>
      <w:r>
        <w:t xml:space="preserve">        5.8. Обеспечение работ материально-техническими ресурсами осуществляет Подрядчик. Работы по ремонту кровель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7E22D7" w:rsidRDefault="007E22D7" w:rsidP="007E22D7">
      <w:pPr>
        <w:tabs>
          <w:tab w:val="left" w:pos="1134"/>
        </w:tabs>
        <w:overflowPunct w:val="0"/>
        <w:autoSpaceDE w:val="0"/>
        <w:autoSpaceDN w:val="0"/>
        <w:adjustRightInd w:val="0"/>
        <w:jc w:val="both"/>
      </w:pPr>
      <w:r>
        <w:t xml:space="preserve">         5.9.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7E22D7" w:rsidRDefault="007E22D7" w:rsidP="007E22D7">
      <w:pPr>
        <w:tabs>
          <w:tab w:val="left" w:pos="0"/>
          <w:tab w:val="left" w:pos="1134"/>
        </w:tabs>
        <w:jc w:val="both"/>
      </w:pPr>
      <w:r>
        <w:t xml:space="preserve">         </w:t>
      </w:r>
    </w:p>
    <w:p w:rsidR="007E22D7" w:rsidRDefault="007E22D7" w:rsidP="007E22D7">
      <w:pPr>
        <w:tabs>
          <w:tab w:val="left" w:pos="0"/>
          <w:tab w:val="left" w:pos="1134"/>
        </w:tabs>
        <w:jc w:val="both"/>
      </w:pPr>
      <w:r>
        <w:t xml:space="preserve">         5.10. Заказчик предоставляет площадку для хранения материалов и инструментов.</w:t>
      </w:r>
    </w:p>
    <w:p w:rsidR="007E22D7" w:rsidRDefault="007E22D7" w:rsidP="007E22D7">
      <w:pPr>
        <w:widowControl w:val="0"/>
        <w:autoSpaceDE w:val="0"/>
        <w:autoSpaceDN w:val="0"/>
        <w:adjustRightInd w:val="0"/>
        <w:spacing w:line="278" w:lineRule="exact"/>
        <w:ind w:left="28" w:right="9"/>
        <w:jc w:val="both"/>
        <w:rPr>
          <w:lang w:eastAsia="ru-RU"/>
        </w:rPr>
      </w:pPr>
      <w:r>
        <w:rPr>
          <w:lang w:eastAsia="ru-RU"/>
        </w:rPr>
        <w:t xml:space="preserve">         5.</w:t>
      </w:r>
      <w:r w:rsidRPr="007E22D7">
        <w:rPr>
          <w:lang w:eastAsia="ru-RU"/>
        </w:rPr>
        <w:t>1</w:t>
      </w:r>
      <w:r>
        <w:rPr>
          <w:lang w:eastAsia="ru-RU"/>
        </w:rPr>
        <w:t>1.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7E22D7" w:rsidRDefault="007E22D7" w:rsidP="007E22D7">
      <w:pPr>
        <w:widowControl w:val="0"/>
        <w:autoSpaceDE w:val="0"/>
        <w:autoSpaceDN w:val="0"/>
        <w:adjustRightInd w:val="0"/>
        <w:spacing w:line="278" w:lineRule="exact"/>
        <w:ind w:left="28" w:right="9" w:firstLine="571"/>
        <w:jc w:val="both"/>
        <w:rPr>
          <w:lang w:eastAsia="ru-RU"/>
        </w:rPr>
      </w:pPr>
      <w:r>
        <w:rPr>
          <w:lang w:eastAsia="ru-RU"/>
        </w:rPr>
        <w:t>5.12. Подрядчик допускает представителя</w:t>
      </w:r>
      <w:proofErr w:type="gramStart"/>
      <w:r>
        <w:rPr>
          <w:lang w:eastAsia="ru-RU"/>
        </w:rPr>
        <w:t xml:space="preserve"> (-</w:t>
      </w:r>
      <w:proofErr w:type="gramEnd"/>
      <w:r>
        <w:rPr>
          <w:lang w:eastAsia="ru-RU"/>
        </w:rPr>
        <w:t>ей) Заказчика для обеспечения</w:t>
      </w:r>
      <w:r>
        <w:rPr>
          <w:lang w:eastAsia="ru-RU"/>
        </w:rPr>
        <w:softHyphen/>
        <w:t xml:space="preserve"> технического надзора за производством работ и контроля соответствия объемов, качества </w:t>
      </w:r>
    </w:p>
    <w:p w:rsidR="007E22D7" w:rsidRDefault="007E22D7" w:rsidP="007E22D7">
      <w:pPr>
        <w:widowControl w:val="0"/>
        <w:autoSpaceDE w:val="0"/>
        <w:autoSpaceDN w:val="0"/>
        <w:adjustRightInd w:val="0"/>
        <w:spacing w:line="278" w:lineRule="exact"/>
        <w:ind w:left="24" w:right="254"/>
        <w:jc w:val="both"/>
        <w:rPr>
          <w:lang w:eastAsia="ru-RU"/>
        </w:rPr>
      </w:pPr>
      <w:r>
        <w:rPr>
          <w:lang w:eastAsia="ru-RU"/>
        </w:rPr>
        <w:t xml:space="preserve">и стоимости выполняемых работ действующим нормативным актам и договорным обязательствам Подрядчика. </w:t>
      </w:r>
    </w:p>
    <w:p w:rsidR="007E22D7" w:rsidRDefault="007E22D7" w:rsidP="007E22D7">
      <w:pPr>
        <w:widowControl w:val="0"/>
        <w:autoSpaceDE w:val="0"/>
        <w:autoSpaceDN w:val="0"/>
        <w:adjustRightInd w:val="0"/>
        <w:spacing w:line="278" w:lineRule="exact"/>
        <w:ind w:left="24" w:right="244" w:firstLine="556"/>
        <w:jc w:val="both"/>
        <w:rPr>
          <w:lang w:eastAsia="ru-RU"/>
        </w:rPr>
      </w:pPr>
      <w:r>
        <w:rPr>
          <w:lang w:eastAsia="ru-RU"/>
        </w:rPr>
        <w:t xml:space="preserve">5.13.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7E22D7" w:rsidRDefault="007E22D7" w:rsidP="007E22D7">
      <w:pPr>
        <w:widowControl w:val="0"/>
        <w:autoSpaceDE w:val="0"/>
        <w:autoSpaceDN w:val="0"/>
        <w:adjustRightInd w:val="0"/>
        <w:spacing w:line="268" w:lineRule="exact"/>
        <w:ind w:left="19" w:right="240" w:firstLine="561"/>
        <w:rPr>
          <w:lang w:eastAsia="ru-RU"/>
        </w:rPr>
      </w:pPr>
      <w:r>
        <w:rPr>
          <w:lang w:eastAsia="ru-RU"/>
        </w:rPr>
        <w:t xml:space="preserve">5.14.  Подрядчик обязан устранить указанные недостатки за свой счет в срок, установленный Заказчиком. </w:t>
      </w:r>
    </w:p>
    <w:p w:rsidR="007E22D7" w:rsidRDefault="007E22D7" w:rsidP="007E22D7">
      <w:pPr>
        <w:widowControl w:val="0"/>
        <w:tabs>
          <w:tab w:val="left" w:pos="172"/>
          <w:tab w:val="left" w:pos="585"/>
        </w:tabs>
        <w:autoSpaceDE w:val="0"/>
        <w:autoSpaceDN w:val="0"/>
        <w:adjustRightInd w:val="0"/>
        <w:spacing w:line="259" w:lineRule="exact"/>
        <w:rPr>
          <w:lang w:eastAsia="ru-RU"/>
        </w:rPr>
      </w:pPr>
      <w:r>
        <w:rPr>
          <w:lang w:eastAsia="ru-RU"/>
        </w:rPr>
        <w:tab/>
      </w:r>
      <w:r>
        <w:rPr>
          <w:lang w:eastAsia="ru-RU"/>
        </w:rPr>
        <w:tab/>
        <w:t xml:space="preserve">5.15.  Подрядчик обязан немедленно предупреждать Заказчика и до получения </w:t>
      </w:r>
      <w:proofErr w:type="gramStart"/>
      <w:r>
        <w:rPr>
          <w:lang w:eastAsia="ru-RU"/>
        </w:rPr>
        <w:t>от</w:t>
      </w:r>
      <w:proofErr w:type="gramEnd"/>
      <w:r>
        <w:rPr>
          <w:lang w:eastAsia="ru-RU"/>
        </w:rPr>
        <w:t xml:space="preserve"> </w:t>
      </w:r>
    </w:p>
    <w:p w:rsidR="007E22D7" w:rsidRPr="009F4D8B" w:rsidRDefault="007E22D7" w:rsidP="007E22D7">
      <w:pPr>
        <w:widowControl w:val="0"/>
        <w:autoSpaceDE w:val="0"/>
        <w:autoSpaceDN w:val="0"/>
        <w:adjustRightInd w:val="0"/>
        <w:spacing w:before="4" w:line="273" w:lineRule="exact"/>
        <w:ind w:left="38" w:right="225"/>
        <w:jc w:val="both"/>
        <w:rPr>
          <w:lang w:eastAsia="ru-RU"/>
        </w:rPr>
      </w:pPr>
      <w:r>
        <w:rPr>
          <w:lang w:eastAsia="ru-RU"/>
        </w:rPr>
        <w:t xml:space="preserve">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7E22D7" w:rsidRPr="00E93F2E" w:rsidRDefault="007E22D7" w:rsidP="007E22D7">
      <w:pPr>
        <w:keepNext/>
        <w:spacing w:before="120" w:after="120"/>
        <w:ind w:left="357"/>
        <w:outlineLvl w:val="0"/>
        <w:rPr>
          <w:b/>
          <w:color w:val="000000"/>
        </w:rPr>
      </w:pPr>
      <w:r>
        <w:rPr>
          <w:b/>
        </w:rPr>
        <w:t xml:space="preserve">6. </w:t>
      </w:r>
      <w:r w:rsidRPr="00E93F2E">
        <w:rPr>
          <w:b/>
        </w:rPr>
        <w:t>Требования</w:t>
      </w:r>
      <w:r w:rsidRPr="00E93F2E">
        <w:rPr>
          <w:b/>
          <w:color w:val="000000"/>
        </w:rPr>
        <w:t xml:space="preserve"> к составу документации</w:t>
      </w:r>
    </w:p>
    <w:p w:rsidR="007E22D7" w:rsidRPr="00E93F2E" w:rsidRDefault="007E22D7" w:rsidP="007E22D7">
      <w:pPr>
        <w:tabs>
          <w:tab w:val="left" w:pos="1134"/>
        </w:tabs>
        <w:jc w:val="both"/>
        <w:rPr>
          <w:rFonts w:eastAsia="Calibri"/>
        </w:rPr>
      </w:pPr>
      <w:r>
        <w:rPr>
          <w:rFonts w:eastAsia="Calibri"/>
        </w:rPr>
        <w:t xml:space="preserve">         6.1. </w:t>
      </w:r>
      <w:r w:rsidRPr="00E93F2E">
        <w:rPr>
          <w:rFonts w:eastAsia="Calibri"/>
        </w:rPr>
        <w:t>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7E22D7" w:rsidRPr="00E93F2E" w:rsidRDefault="007E22D7" w:rsidP="007E22D7">
      <w:pPr>
        <w:tabs>
          <w:tab w:val="left" w:pos="0"/>
          <w:tab w:val="left" w:pos="1134"/>
        </w:tabs>
        <w:ind w:left="567"/>
        <w:jc w:val="both"/>
        <w:rPr>
          <w:rFonts w:eastAsia="Calibri"/>
        </w:rPr>
      </w:pPr>
      <w:r>
        <w:rPr>
          <w:rFonts w:eastAsia="Calibri"/>
        </w:rPr>
        <w:t xml:space="preserve">6.2.  </w:t>
      </w:r>
      <w:r w:rsidRPr="00E93F2E">
        <w:rPr>
          <w:rFonts w:eastAsia="Calibri"/>
        </w:rPr>
        <w:t>Ремонтная документация на выполненные работы должна включать:</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Pr>
          <w:rFonts w:eastAsia="Calibri"/>
        </w:rPr>
        <w:t>проект производства работ;</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Pr>
          <w:rFonts w:eastAsia="Calibri"/>
        </w:rPr>
        <w:t>исполнительные схемы и чертежи;</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Pr>
          <w:rFonts w:eastAsia="Calibri"/>
        </w:rPr>
        <w:t>документы (сертификаты и другие документы), удостоверяющие качество кровельных, изоляционных и прочих материалов, примененных при ремонте;</w:t>
      </w:r>
    </w:p>
    <w:p w:rsidR="007E22D7" w:rsidRPr="00B835BE"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акты на скрытые работы;</w:t>
      </w:r>
    </w:p>
    <w:p w:rsidR="007E22D7" w:rsidRPr="00E93F2E"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акты-допуски;</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t>наряды на выполнение работ;</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E93F2E">
        <w:rPr>
          <w:rFonts w:eastAsia="Calibri"/>
        </w:rPr>
        <w:lastRenderedPageBreak/>
        <w:t xml:space="preserve">копии всех разрешительных документов, дающих право на проведение ремонтных работ, в </w:t>
      </w:r>
      <w:proofErr w:type="spellStart"/>
      <w:r w:rsidRPr="00E93F2E">
        <w:rPr>
          <w:rFonts w:eastAsia="Calibri"/>
        </w:rPr>
        <w:t>т.ч</w:t>
      </w:r>
      <w:proofErr w:type="spellEnd"/>
      <w:r w:rsidRPr="00E93F2E">
        <w:rPr>
          <w:rFonts w:eastAsia="Calibri"/>
        </w:rPr>
        <w:t>. квалификационные удостоверения руководителей, спец</w:t>
      </w:r>
      <w:r>
        <w:rPr>
          <w:rFonts w:eastAsia="Calibri"/>
        </w:rPr>
        <w:t>иалистов и ремонтного персонала.</w:t>
      </w:r>
    </w:p>
    <w:p w:rsidR="007E22D7" w:rsidRPr="00E93F2E" w:rsidRDefault="007E22D7" w:rsidP="007E22D7">
      <w:pPr>
        <w:keepNext/>
        <w:spacing w:before="120" w:after="120"/>
        <w:ind w:left="357"/>
        <w:outlineLvl w:val="0"/>
        <w:rPr>
          <w:b/>
          <w:color w:val="000000"/>
        </w:rPr>
      </w:pPr>
      <w:r>
        <w:rPr>
          <w:b/>
        </w:rPr>
        <w:t xml:space="preserve">7.  </w:t>
      </w:r>
      <w:r w:rsidRPr="00E93F2E">
        <w:rPr>
          <w:b/>
        </w:rPr>
        <w:t>Основные технические требования</w:t>
      </w:r>
    </w:p>
    <w:p w:rsidR="007E22D7" w:rsidRPr="00DA79A4" w:rsidRDefault="007E22D7" w:rsidP="007E22D7">
      <w:pPr>
        <w:ind w:firstLine="567"/>
        <w:jc w:val="both"/>
        <w:rPr>
          <w:rFonts w:eastAsia="Calibri"/>
        </w:rPr>
      </w:pPr>
      <w:r w:rsidRPr="00DA79A4">
        <w:rPr>
          <w:rFonts w:eastAsia="Calibri"/>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422D94">
        <w:rPr>
          <w:rFonts w:eastAsia="Calibri"/>
        </w:rPr>
        <w:t>Федеральный закон от 21.07.1997 N 116-ФЗ «О промышленной безопасности опасных производственных объектов»;</w:t>
      </w:r>
      <w:r w:rsidRPr="008B4F9E">
        <w:rPr>
          <w:rFonts w:eastAsia="Calibri"/>
        </w:rPr>
        <w:t xml:space="preserve"> </w:t>
      </w:r>
    </w:p>
    <w:p w:rsidR="007E22D7" w:rsidRPr="008B4F9E"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СП 48.13330.2011 «Организация строительства»;</w:t>
      </w:r>
    </w:p>
    <w:p w:rsidR="007E22D7"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 II-26-76* «Кровли»</w:t>
      </w:r>
      <w:r>
        <w:rPr>
          <w:rFonts w:eastAsia="Calibri"/>
        </w:rPr>
        <w:t>;</w:t>
      </w:r>
    </w:p>
    <w:p w:rsidR="007E22D7" w:rsidRPr="003A7420"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w:t>
      </w:r>
      <w:r>
        <w:rPr>
          <w:rFonts w:eastAsia="Calibri"/>
        </w:rPr>
        <w:t xml:space="preserve"> 3.04.01-87 «Изоляционные и отделочные покрытия»;</w:t>
      </w:r>
    </w:p>
    <w:p w:rsidR="007E22D7" w:rsidRPr="003A7420"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 III-4-80* «Техника безопасности в строительстве»;</w:t>
      </w:r>
    </w:p>
    <w:p w:rsidR="007E22D7" w:rsidRPr="003A7420"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СНиП 12-03-2001, 12-4-2002 «Безопасность труда в строительстве»;</w:t>
      </w:r>
    </w:p>
    <w:p w:rsidR="007E22D7" w:rsidRPr="003A7420" w:rsidRDefault="007E22D7" w:rsidP="007E22D7">
      <w:pPr>
        <w:numPr>
          <w:ilvl w:val="0"/>
          <w:numId w:val="40"/>
        </w:numPr>
        <w:tabs>
          <w:tab w:val="left" w:pos="0"/>
          <w:tab w:val="num" w:pos="900"/>
          <w:tab w:val="left" w:pos="1134"/>
        </w:tabs>
        <w:spacing w:line="240" w:lineRule="auto"/>
        <w:ind w:left="0" w:firstLine="540"/>
        <w:jc w:val="both"/>
        <w:rPr>
          <w:rFonts w:eastAsia="Calibri"/>
        </w:rPr>
      </w:pPr>
      <w:r w:rsidRPr="003A7420">
        <w:rPr>
          <w:rFonts w:eastAsia="Calibri"/>
        </w:rPr>
        <w:t>другой нормативно-технический документации (ГОСТ, ОСТ, СНиП,  СТО, РД).</w:t>
      </w:r>
    </w:p>
    <w:p w:rsidR="007E22D7" w:rsidRDefault="007E22D7" w:rsidP="007E22D7">
      <w:pPr>
        <w:widowControl w:val="0"/>
        <w:tabs>
          <w:tab w:val="left" w:pos="590"/>
          <w:tab w:val="left" w:pos="3028"/>
          <w:tab w:val="left" w:pos="5745"/>
          <w:tab w:val="left" w:pos="7512"/>
          <w:tab w:val="left" w:pos="8198"/>
        </w:tabs>
        <w:autoSpaceDE w:val="0"/>
        <w:autoSpaceDN w:val="0"/>
        <w:adjustRightInd w:val="0"/>
        <w:spacing w:line="273" w:lineRule="exact"/>
        <w:rPr>
          <w:w w:val="84"/>
          <w:lang w:eastAsia="ru-RU"/>
        </w:rPr>
      </w:pPr>
      <w:r>
        <w:rPr>
          <w:b/>
        </w:rPr>
        <w:t>8.</w:t>
      </w:r>
      <w:r>
        <w:rPr>
          <w:b/>
          <w:bCs/>
        </w:rPr>
        <w:t>Требования к Подрядчику</w:t>
      </w:r>
    </w:p>
    <w:p w:rsidR="007E22D7" w:rsidRDefault="007E22D7" w:rsidP="007E22D7">
      <w:pPr>
        <w:tabs>
          <w:tab w:val="left" w:pos="1134"/>
        </w:tabs>
        <w:overflowPunct w:val="0"/>
        <w:autoSpaceDE w:val="0"/>
        <w:autoSpaceDN w:val="0"/>
        <w:adjustRightInd w:val="0"/>
        <w:jc w:val="both"/>
      </w:pPr>
      <w:r>
        <w:t xml:space="preserve">        </w:t>
      </w:r>
    </w:p>
    <w:p w:rsidR="007E22D7" w:rsidRDefault="007E22D7" w:rsidP="007E22D7">
      <w:pPr>
        <w:tabs>
          <w:tab w:val="left" w:pos="1134"/>
        </w:tabs>
        <w:overflowPunct w:val="0"/>
        <w:autoSpaceDE w:val="0"/>
        <w:autoSpaceDN w:val="0"/>
        <w:adjustRightInd w:val="0"/>
        <w:jc w:val="both"/>
      </w:pPr>
      <w: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p>
    <w:p w:rsidR="007E22D7" w:rsidRDefault="007E22D7" w:rsidP="007E22D7">
      <w:pPr>
        <w:tabs>
          <w:tab w:val="left" w:pos="1134"/>
        </w:tabs>
        <w:overflowPunct w:val="0"/>
        <w:autoSpaceDE w:val="0"/>
        <w:autoSpaceDN w:val="0"/>
        <w:adjustRightInd w:val="0"/>
        <w:jc w:val="both"/>
      </w:pPr>
      <w:r>
        <w:t xml:space="preserve">         8.2. Наличие действующего свидетельства СРО (с приложениями) о допуске к определенному виду или видам работ в объеме Технического задания.</w:t>
      </w:r>
    </w:p>
    <w:p w:rsidR="007E22D7" w:rsidRDefault="007E22D7" w:rsidP="007E22D7">
      <w:pPr>
        <w:tabs>
          <w:tab w:val="left" w:pos="1134"/>
        </w:tabs>
        <w:overflowPunct w:val="0"/>
        <w:autoSpaceDE w:val="0"/>
        <w:autoSpaceDN w:val="0"/>
        <w:adjustRightInd w:val="0"/>
        <w:jc w:val="both"/>
      </w:pPr>
      <w:r>
        <w:t xml:space="preserve">         8.3. Наличие полиса страхования ответственности при осуществлении деятельности в качестве Подрядчика. Срок действия страхового полиса-не менее срока выполнения работ.</w:t>
      </w:r>
    </w:p>
    <w:p w:rsidR="007E22D7" w:rsidRDefault="007E22D7" w:rsidP="007E22D7">
      <w:pPr>
        <w:tabs>
          <w:tab w:val="left" w:pos="1134"/>
        </w:tabs>
        <w:overflowPunct w:val="0"/>
        <w:autoSpaceDE w:val="0"/>
        <w:autoSpaceDN w:val="0"/>
        <w:adjustRightInd w:val="0"/>
        <w:jc w:val="both"/>
        <w:rPr>
          <w:color w:val="FF0000"/>
        </w:rPr>
      </w:pPr>
      <w:r>
        <w:t xml:space="preserve">         8.4. </w:t>
      </w:r>
      <w:r>
        <w:rPr>
          <w:color w:val="000000"/>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Pr>
          <w:color w:val="FF0000"/>
        </w:rPr>
        <w:t xml:space="preserve"> </w:t>
      </w:r>
    </w:p>
    <w:p w:rsidR="007E22D7" w:rsidRDefault="007E22D7" w:rsidP="007E22D7">
      <w:pPr>
        <w:tabs>
          <w:tab w:val="left" w:pos="1134"/>
        </w:tabs>
        <w:overflowPunct w:val="0"/>
        <w:autoSpaceDE w:val="0"/>
        <w:autoSpaceDN w:val="0"/>
        <w:adjustRightInd w:val="0"/>
        <w:jc w:val="both"/>
        <w:rPr>
          <w:bCs/>
        </w:rPr>
      </w:pPr>
      <w:r>
        <w:t xml:space="preserve">         8.</w:t>
      </w:r>
      <w:r w:rsidRPr="007D54A4">
        <w:t>5</w:t>
      </w:r>
      <w:r>
        <w:t>.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7E22D7" w:rsidRDefault="007E22D7" w:rsidP="007E22D7">
      <w:pPr>
        <w:tabs>
          <w:tab w:val="left" w:pos="1134"/>
        </w:tabs>
        <w:overflowPunct w:val="0"/>
        <w:autoSpaceDE w:val="0"/>
        <w:autoSpaceDN w:val="0"/>
        <w:adjustRightInd w:val="0"/>
        <w:jc w:val="both"/>
        <w:rPr>
          <w:bCs/>
        </w:rPr>
      </w:pPr>
      <w:r>
        <w:rPr>
          <w:bCs/>
        </w:rPr>
        <w:t xml:space="preserve">         8.</w:t>
      </w:r>
      <w:r w:rsidRPr="007D54A4">
        <w:rPr>
          <w:bCs/>
        </w:rPr>
        <w:t>6</w:t>
      </w:r>
      <w:r>
        <w:rPr>
          <w:bCs/>
        </w:rPr>
        <w:t>. Квалификация руководителей, специалистов и ремонтного персонала должна соответствовать виду выполняемых работ.</w:t>
      </w:r>
    </w:p>
    <w:p w:rsidR="007E22D7" w:rsidRDefault="007E22D7" w:rsidP="007E22D7">
      <w:pPr>
        <w:tabs>
          <w:tab w:val="left" w:pos="1134"/>
        </w:tabs>
        <w:overflowPunct w:val="0"/>
        <w:autoSpaceDE w:val="0"/>
        <w:autoSpaceDN w:val="0"/>
        <w:adjustRightInd w:val="0"/>
        <w:jc w:val="both"/>
      </w:pPr>
      <w:r>
        <w:rPr>
          <w:bCs/>
        </w:rPr>
        <w:t xml:space="preserve">         8.</w:t>
      </w:r>
      <w:r w:rsidRPr="007D54A4">
        <w:rPr>
          <w:bCs/>
        </w:rPr>
        <w:t>7</w:t>
      </w:r>
      <w:r>
        <w:rPr>
          <w:bCs/>
        </w:rPr>
        <w:t>. Наличие руководящих документов и Стандартов предприятия на выполнение ремонтных и строительно-монтажных работ.</w:t>
      </w:r>
    </w:p>
    <w:p w:rsidR="007E22D7" w:rsidRDefault="007E22D7" w:rsidP="007E22D7">
      <w:pPr>
        <w:tabs>
          <w:tab w:val="left" w:pos="1134"/>
        </w:tabs>
        <w:overflowPunct w:val="0"/>
        <w:autoSpaceDE w:val="0"/>
        <w:autoSpaceDN w:val="0"/>
        <w:adjustRightInd w:val="0"/>
        <w:jc w:val="both"/>
        <w:rPr>
          <w:bCs/>
        </w:rPr>
      </w:pPr>
      <w:r>
        <w:rPr>
          <w:bCs/>
        </w:rPr>
        <w:t xml:space="preserve">         8.</w:t>
      </w:r>
      <w:r w:rsidRPr="007D54A4">
        <w:rPr>
          <w:bCs/>
        </w:rPr>
        <w:t>8</w:t>
      </w:r>
      <w:r>
        <w:rPr>
          <w:bCs/>
        </w:rPr>
        <w:t>.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7E22D7" w:rsidRPr="007D54A4" w:rsidRDefault="007E22D7" w:rsidP="007E22D7">
      <w:pPr>
        <w:tabs>
          <w:tab w:val="left" w:pos="1134"/>
        </w:tabs>
        <w:overflowPunct w:val="0"/>
        <w:autoSpaceDE w:val="0"/>
        <w:autoSpaceDN w:val="0"/>
        <w:adjustRightInd w:val="0"/>
        <w:jc w:val="both"/>
      </w:pPr>
      <w:r>
        <w:t xml:space="preserve">         8.</w:t>
      </w:r>
      <w:r w:rsidRPr="007D54A4">
        <w:t>9</w:t>
      </w:r>
      <w:r>
        <w:t>. Обязательное наличие паспортов качества, сертификатов на все применяемые материалы, полуфабрикаты.</w:t>
      </w:r>
    </w:p>
    <w:p w:rsidR="007E22D7" w:rsidRDefault="007E22D7" w:rsidP="007E22D7">
      <w:pPr>
        <w:tabs>
          <w:tab w:val="left" w:pos="1134"/>
        </w:tabs>
        <w:overflowPunct w:val="0"/>
        <w:autoSpaceDE w:val="0"/>
        <w:autoSpaceDN w:val="0"/>
        <w:adjustRightInd w:val="0"/>
        <w:jc w:val="both"/>
      </w:pPr>
      <w:r>
        <w:t xml:space="preserve">         8.1</w:t>
      </w:r>
      <w:r w:rsidRPr="007E22D7">
        <w:t>0</w:t>
      </w:r>
      <w:r>
        <w:t>. Наличие ремонтной технологической документации, необходимой для производства работ.</w:t>
      </w:r>
    </w:p>
    <w:p w:rsidR="007E22D7" w:rsidRDefault="007E22D7" w:rsidP="007E22D7">
      <w:pPr>
        <w:tabs>
          <w:tab w:val="left" w:pos="1134"/>
        </w:tabs>
        <w:overflowPunct w:val="0"/>
        <w:autoSpaceDE w:val="0"/>
        <w:autoSpaceDN w:val="0"/>
        <w:adjustRightInd w:val="0"/>
        <w:jc w:val="both"/>
      </w:pPr>
      <w:r>
        <w:t xml:space="preserve">         8.1</w:t>
      </w:r>
      <w:r w:rsidRPr="007E22D7">
        <w:t>1</w:t>
      </w:r>
      <w:r>
        <w:t>.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7E22D7" w:rsidRDefault="007E22D7" w:rsidP="007E22D7">
      <w:pPr>
        <w:tabs>
          <w:tab w:val="left" w:pos="1134"/>
        </w:tabs>
        <w:overflowPunct w:val="0"/>
        <w:autoSpaceDE w:val="0"/>
        <w:autoSpaceDN w:val="0"/>
        <w:adjustRightInd w:val="0"/>
        <w:jc w:val="both"/>
      </w:pPr>
      <w:r>
        <w:lastRenderedPageBreak/>
        <w:t xml:space="preserve">         8.1</w:t>
      </w:r>
      <w:r w:rsidRPr="007E22D7">
        <w:t>2</w:t>
      </w:r>
      <w:r>
        <w:t>. Подрядчик обязан в кратчайшие сроки возмещать ущерб, нанесенный имуществу Заказчика вследствие выполнения работ.</w:t>
      </w:r>
    </w:p>
    <w:p w:rsidR="007E22D7" w:rsidRDefault="007E22D7" w:rsidP="007E22D7">
      <w:pPr>
        <w:tabs>
          <w:tab w:val="left" w:pos="1134"/>
        </w:tabs>
        <w:overflowPunct w:val="0"/>
        <w:autoSpaceDE w:val="0"/>
        <w:autoSpaceDN w:val="0"/>
        <w:adjustRightInd w:val="0"/>
        <w:jc w:val="both"/>
      </w:pPr>
      <w:r>
        <w:t xml:space="preserve">         8.1</w:t>
      </w:r>
      <w:r w:rsidRPr="007E22D7">
        <w:t>3</w:t>
      </w:r>
      <w:r>
        <w:t>. Подрядчик обязан передать Заказчику документацию в объеме, предусмотренную техническим заданием.</w:t>
      </w:r>
    </w:p>
    <w:p w:rsidR="007E22D7" w:rsidRDefault="007E22D7" w:rsidP="007E22D7">
      <w:pPr>
        <w:tabs>
          <w:tab w:val="left" w:pos="1134"/>
        </w:tabs>
        <w:overflowPunct w:val="0"/>
        <w:autoSpaceDE w:val="0"/>
        <w:autoSpaceDN w:val="0"/>
        <w:adjustRightInd w:val="0"/>
        <w:jc w:val="both"/>
      </w:pPr>
      <w:r>
        <w:t xml:space="preserve">         8.1</w:t>
      </w:r>
      <w:r w:rsidRPr="007E22D7">
        <w:t>4</w:t>
      </w:r>
      <w:r>
        <w:t>. Подрядчик обеспечивает свой персонал необходимыми для выполнения работ средствами индивидуальной защиты и спецодеждой.</w:t>
      </w:r>
    </w:p>
    <w:p w:rsidR="007E22D7" w:rsidRDefault="007E22D7" w:rsidP="007E22D7">
      <w:pPr>
        <w:tabs>
          <w:tab w:val="left" w:pos="1134"/>
        </w:tabs>
        <w:overflowPunct w:val="0"/>
        <w:autoSpaceDE w:val="0"/>
        <w:autoSpaceDN w:val="0"/>
        <w:adjustRightInd w:val="0"/>
        <w:jc w:val="both"/>
      </w:pPr>
      <w:r>
        <w:t xml:space="preserve">         8.1</w:t>
      </w:r>
      <w:r w:rsidRPr="007E22D7">
        <w:t>5</w:t>
      </w:r>
      <w:r>
        <w:t>.  Подрядчик обеспечивает содержание и уборку закрепленной территории.</w:t>
      </w:r>
    </w:p>
    <w:p w:rsidR="007E22D7" w:rsidRPr="007E22D7" w:rsidRDefault="007E22D7" w:rsidP="007E22D7">
      <w:pPr>
        <w:tabs>
          <w:tab w:val="left" w:pos="1134"/>
        </w:tabs>
        <w:overflowPunct w:val="0"/>
        <w:autoSpaceDE w:val="0"/>
        <w:autoSpaceDN w:val="0"/>
        <w:adjustRightInd w:val="0"/>
        <w:jc w:val="both"/>
      </w:pPr>
      <w:r>
        <w:t xml:space="preserve">         8.1</w:t>
      </w:r>
      <w:r w:rsidRPr="007E22D7">
        <w:t>6</w:t>
      </w:r>
      <w:r>
        <w:t>. Подрядчик несет ответственность за полноту, качество выполнения работ в установленный срок.</w:t>
      </w:r>
    </w:p>
    <w:p w:rsidR="007E22D7" w:rsidRDefault="007E22D7" w:rsidP="007E22D7">
      <w:pPr>
        <w:tabs>
          <w:tab w:val="left" w:pos="1134"/>
        </w:tabs>
        <w:overflowPunct w:val="0"/>
        <w:autoSpaceDE w:val="0"/>
        <w:autoSpaceDN w:val="0"/>
        <w:adjustRightInd w:val="0"/>
        <w:rPr>
          <w:b/>
        </w:rPr>
      </w:pPr>
      <w:r>
        <w:rPr>
          <w:b/>
        </w:rPr>
        <w:t>9. Гарантийный срок работ</w:t>
      </w:r>
    </w:p>
    <w:p w:rsidR="007E22D7" w:rsidRDefault="007E22D7" w:rsidP="007E22D7">
      <w:pPr>
        <w:tabs>
          <w:tab w:val="left" w:pos="1134"/>
        </w:tabs>
        <w:overflowPunct w:val="0"/>
        <w:autoSpaceDE w:val="0"/>
        <w:autoSpaceDN w:val="0"/>
        <w:adjustRightInd w:val="0"/>
        <w:rPr>
          <w:b/>
        </w:rPr>
      </w:pPr>
      <w:r>
        <w:rPr>
          <w:b/>
        </w:rPr>
        <w:t xml:space="preserve">         </w:t>
      </w:r>
    </w:p>
    <w:p w:rsidR="007E22D7" w:rsidRDefault="007E22D7" w:rsidP="007E22D7">
      <w:pPr>
        <w:tabs>
          <w:tab w:val="left" w:pos="1134"/>
        </w:tabs>
        <w:overflowPunct w:val="0"/>
        <w:autoSpaceDE w:val="0"/>
        <w:autoSpaceDN w:val="0"/>
        <w:adjustRightInd w:val="0"/>
        <w:jc w:val="both"/>
      </w:pPr>
      <w:r>
        <w:t xml:space="preserve">         9.1. </w:t>
      </w:r>
      <w:r>
        <w:rPr>
          <w:lang w:eastAsia="ru-RU"/>
        </w:rPr>
        <w:t>Гарантийный срок работ уста</w:t>
      </w:r>
      <w:r w:rsidR="00FD7212">
        <w:rPr>
          <w:lang w:eastAsia="ru-RU"/>
        </w:rPr>
        <w:t>навливается в размере 24 месяца</w:t>
      </w:r>
      <w:r>
        <w:rPr>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7E22D7" w:rsidRPr="00CB39F1" w:rsidRDefault="007E22D7" w:rsidP="007E22D7">
      <w:pPr>
        <w:tabs>
          <w:tab w:val="left" w:pos="1134"/>
        </w:tabs>
        <w:overflowPunct w:val="0"/>
        <w:autoSpaceDE w:val="0"/>
        <w:autoSpaceDN w:val="0"/>
        <w:adjustRightInd w:val="0"/>
        <w:jc w:val="both"/>
      </w:pPr>
    </w:p>
    <w:p w:rsidR="007E22D7" w:rsidRDefault="007E22D7" w:rsidP="007E22D7">
      <w:pPr>
        <w:tabs>
          <w:tab w:val="left" w:pos="1134"/>
        </w:tabs>
        <w:overflowPunct w:val="0"/>
        <w:autoSpaceDE w:val="0"/>
        <w:autoSpaceDN w:val="0"/>
        <w:adjustRightInd w:val="0"/>
        <w:jc w:val="both"/>
      </w:pPr>
    </w:p>
    <w:tbl>
      <w:tblPr>
        <w:tblW w:w="12104" w:type="dxa"/>
        <w:tblInd w:w="-885" w:type="dxa"/>
        <w:tblCellMar>
          <w:top w:w="113" w:type="dxa"/>
          <w:bottom w:w="113" w:type="dxa"/>
        </w:tblCellMar>
        <w:tblLook w:val="04A0" w:firstRow="1" w:lastRow="0" w:firstColumn="1" w:lastColumn="0" w:noHBand="0" w:noVBand="1"/>
      </w:tblPr>
      <w:tblGrid>
        <w:gridCol w:w="6509"/>
        <w:gridCol w:w="5595"/>
      </w:tblGrid>
      <w:tr w:rsidR="007E22D7" w:rsidTr="00B943D3">
        <w:trPr>
          <w:trHeight w:val="250"/>
        </w:trPr>
        <w:tc>
          <w:tcPr>
            <w:tcW w:w="6509" w:type="dxa"/>
          </w:tcPr>
          <w:p w:rsidR="007E22D7" w:rsidRDefault="007E22D7" w:rsidP="007E22D7">
            <w:pPr>
              <w:shd w:val="clear" w:color="auto" w:fill="FFFFFF"/>
              <w:ind w:left="1027"/>
              <w:rPr>
                <w:b/>
                <w:lang w:eastAsia="ru-RU"/>
              </w:rPr>
            </w:pPr>
            <w:r>
              <w:rPr>
                <w:b/>
                <w:lang w:eastAsia="ru-RU"/>
              </w:rPr>
              <w:t xml:space="preserve">     </w:t>
            </w:r>
          </w:p>
          <w:p w:rsidR="007E22D7" w:rsidRPr="007E22D7" w:rsidRDefault="007E22D7" w:rsidP="007E22D7">
            <w:pPr>
              <w:shd w:val="clear" w:color="auto" w:fill="FFFFFF"/>
              <w:ind w:left="1027"/>
              <w:jc w:val="both"/>
              <w:rPr>
                <w:b/>
                <w:lang w:eastAsia="ru-RU"/>
              </w:rPr>
            </w:pPr>
            <w:r>
              <w:rPr>
                <w:b/>
                <w:lang w:eastAsia="ru-RU"/>
              </w:rPr>
              <w:t xml:space="preserve">           </w:t>
            </w:r>
            <w:r w:rsidRPr="00A25484">
              <w:rPr>
                <w:b/>
                <w:lang w:eastAsia="ru-RU"/>
              </w:rPr>
              <w:t xml:space="preserve"> </w:t>
            </w:r>
            <w:r>
              <w:rPr>
                <w:b/>
                <w:lang w:eastAsia="ru-RU"/>
              </w:rPr>
              <w:t>ЗАКАЗЧИК:</w:t>
            </w:r>
          </w:p>
          <w:p w:rsidR="007E22D7" w:rsidRDefault="007E22D7" w:rsidP="007E22D7">
            <w:pPr>
              <w:shd w:val="clear" w:color="auto" w:fill="FFFFFF"/>
              <w:ind w:left="1027"/>
              <w:jc w:val="left"/>
              <w:rPr>
                <w:b/>
                <w:bCs/>
              </w:rPr>
            </w:pPr>
            <w:r>
              <w:rPr>
                <w:b/>
                <w:bCs/>
              </w:rPr>
              <w:t>ОАО «</w:t>
            </w:r>
            <w:proofErr w:type="spellStart"/>
            <w:r>
              <w:rPr>
                <w:b/>
                <w:bCs/>
              </w:rPr>
              <w:t>Мурманэнергосбыт</w:t>
            </w:r>
            <w:proofErr w:type="spellEnd"/>
            <w:r>
              <w:rPr>
                <w:b/>
                <w:bCs/>
              </w:rPr>
              <w:t>»</w:t>
            </w:r>
          </w:p>
          <w:p w:rsidR="007E22D7" w:rsidRDefault="007E22D7" w:rsidP="007E22D7">
            <w:pPr>
              <w:shd w:val="clear" w:color="auto" w:fill="FFFFFF"/>
              <w:ind w:left="1027"/>
              <w:jc w:val="left"/>
              <w:rPr>
                <w:b/>
                <w:bCs/>
              </w:rPr>
            </w:pPr>
          </w:p>
          <w:p w:rsidR="007E22D7" w:rsidRDefault="007E22D7" w:rsidP="007E22D7">
            <w:pPr>
              <w:shd w:val="clear" w:color="auto" w:fill="FFFFFF"/>
              <w:ind w:left="1027"/>
              <w:jc w:val="both"/>
              <w:rPr>
                <w:b/>
                <w:bCs/>
              </w:rPr>
            </w:pPr>
            <w:r>
              <w:rPr>
                <w:b/>
                <w:bCs/>
              </w:rPr>
              <w:t>______________/___________/</w:t>
            </w:r>
          </w:p>
          <w:p w:rsidR="007E22D7" w:rsidRDefault="007E22D7" w:rsidP="00B943D3">
            <w:pPr>
              <w:shd w:val="clear" w:color="auto" w:fill="FFFFFF"/>
              <w:ind w:left="1027"/>
              <w:rPr>
                <w:b/>
                <w:bCs/>
              </w:rPr>
            </w:pPr>
          </w:p>
          <w:p w:rsidR="007E22D7" w:rsidRDefault="007E22D7" w:rsidP="00B943D3">
            <w:pPr>
              <w:pStyle w:val="afffff8"/>
              <w:widowControl/>
              <w:ind w:left="1027" w:right="104" w:firstLine="0"/>
              <w:jc w:val="both"/>
              <w:rPr>
                <w:szCs w:val="24"/>
              </w:rPr>
            </w:pPr>
            <w:r>
              <w:rPr>
                <w:szCs w:val="24"/>
              </w:rPr>
              <w:t xml:space="preserve"> «_______» ________________ 20__г.</w:t>
            </w:r>
          </w:p>
          <w:p w:rsidR="007E22D7" w:rsidRDefault="007E22D7" w:rsidP="00B943D3">
            <w:pPr>
              <w:shd w:val="clear" w:color="auto" w:fill="FFFFFF"/>
              <w:ind w:left="1027"/>
              <w:rPr>
                <w:b/>
                <w:bCs/>
              </w:rPr>
            </w:pPr>
          </w:p>
          <w:p w:rsidR="007E22D7" w:rsidRDefault="007E22D7" w:rsidP="00B943D3">
            <w:pPr>
              <w:pStyle w:val="affff9"/>
              <w:ind w:left="1027" w:firstLine="567"/>
              <w:jc w:val="both"/>
              <w:rPr>
                <w:rFonts w:ascii="Times New Roman" w:hAnsi="Times New Roman"/>
                <w:b/>
              </w:rPr>
            </w:pPr>
            <w:r>
              <w:rPr>
                <w:rFonts w:ascii="Times New Roman" w:hAnsi="Times New Roman"/>
                <w:b/>
              </w:rPr>
              <w:t>М.П.</w:t>
            </w:r>
          </w:p>
        </w:tc>
        <w:tc>
          <w:tcPr>
            <w:tcW w:w="5595" w:type="dxa"/>
          </w:tcPr>
          <w:p w:rsidR="007E22D7" w:rsidRPr="00A25484" w:rsidRDefault="007E22D7" w:rsidP="00B943D3">
            <w:pPr>
              <w:shd w:val="clear" w:color="auto" w:fill="FFFFFF"/>
              <w:rPr>
                <w:b/>
                <w:bCs/>
              </w:rPr>
            </w:pPr>
            <w:r>
              <w:rPr>
                <w:b/>
                <w:bCs/>
              </w:rPr>
              <w:t xml:space="preserve">         </w:t>
            </w:r>
          </w:p>
          <w:p w:rsidR="007E22D7" w:rsidRDefault="007E22D7" w:rsidP="007E22D7">
            <w:pPr>
              <w:shd w:val="clear" w:color="auto" w:fill="FFFFFF"/>
              <w:jc w:val="both"/>
              <w:rPr>
                <w:b/>
                <w:bCs/>
              </w:rPr>
            </w:pPr>
            <w:r>
              <w:rPr>
                <w:b/>
                <w:bCs/>
              </w:rPr>
              <w:t xml:space="preserve">        ПОДРЯДЧИК:</w:t>
            </w:r>
          </w:p>
          <w:p w:rsidR="007E22D7" w:rsidRDefault="007E22D7" w:rsidP="007E22D7">
            <w:pPr>
              <w:shd w:val="clear" w:color="auto" w:fill="FFFFFF"/>
              <w:jc w:val="both"/>
              <w:rPr>
                <w:b/>
                <w:bCs/>
              </w:rPr>
            </w:pPr>
            <w:r>
              <w:rPr>
                <w:b/>
                <w:bCs/>
              </w:rPr>
              <w:t>___________________________</w:t>
            </w:r>
          </w:p>
          <w:p w:rsidR="007E22D7" w:rsidRDefault="007E22D7" w:rsidP="00B943D3">
            <w:pPr>
              <w:shd w:val="clear" w:color="auto" w:fill="FFFFFF"/>
              <w:rPr>
                <w:b/>
                <w:bCs/>
              </w:rPr>
            </w:pPr>
          </w:p>
          <w:p w:rsidR="007E22D7" w:rsidRDefault="007E22D7" w:rsidP="007E22D7">
            <w:pPr>
              <w:shd w:val="clear" w:color="auto" w:fill="FFFFFF"/>
              <w:jc w:val="both"/>
              <w:rPr>
                <w:b/>
                <w:bCs/>
              </w:rPr>
            </w:pPr>
            <w:r>
              <w:rPr>
                <w:b/>
                <w:bCs/>
              </w:rPr>
              <w:t>______________/ ____________  /</w:t>
            </w:r>
          </w:p>
          <w:p w:rsidR="007E22D7" w:rsidRDefault="007E22D7" w:rsidP="00B943D3">
            <w:pPr>
              <w:shd w:val="clear" w:color="auto" w:fill="FFFFFF"/>
              <w:rPr>
                <w:b/>
                <w:bCs/>
              </w:rPr>
            </w:pPr>
          </w:p>
          <w:p w:rsidR="007E22D7" w:rsidRDefault="007E22D7" w:rsidP="00B943D3">
            <w:pPr>
              <w:pStyle w:val="afffff8"/>
              <w:widowControl/>
              <w:ind w:firstLine="0"/>
              <w:jc w:val="both"/>
              <w:rPr>
                <w:szCs w:val="24"/>
              </w:rPr>
            </w:pPr>
            <w:r>
              <w:rPr>
                <w:szCs w:val="24"/>
              </w:rPr>
              <w:t>«_______» ________________ 20__г.</w:t>
            </w:r>
          </w:p>
          <w:p w:rsidR="007E22D7" w:rsidRDefault="007E22D7" w:rsidP="00B943D3">
            <w:pPr>
              <w:shd w:val="clear" w:color="auto" w:fill="FFFFFF"/>
              <w:rPr>
                <w:b/>
                <w:bCs/>
              </w:rPr>
            </w:pPr>
            <w:r>
              <w:rPr>
                <w:b/>
                <w:bCs/>
              </w:rPr>
              <w:t xml:space="preserve">         М.П.</w:t>
            </w:r>
          </w:p>
          <w:p w:rsidR="007E22D7" w:rsidRDefault="007E22D7" w:rsidP="00B943D3">
            <w:pPr>
              <w:pStyle w:val="affff9"/>
              <w:ind w:firstLine="567"/>
              <w:jc w:val="both"/>
              <w:rPr>
                <w:rFonts w:ascii="Times New Roman" w:hAnsi="Times New Roman"/>
                <w:b/>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Default="007E22D7" w:rsidP="007E22D7">
            <w:pPr>
              <w:rPr>
                <w:lang w:eastAsia="ar-SA"/>
              </w:rPr>
            </w:pPr>
          </w:p>
          <w:p w:rsidR="007E22D7" w:rsidRPr="007E22D7" w:rsidRDefault="007E22D7" w:rsidP="007E22D7">
            <w:pPr>
              <w:rPr>
                <w:lang w:eastAsia="ar-SA"/>
              </w:rPr>
            </w:pPr>
          </w:p>
        </w:tc>
      </w:tr>
    </w:tbl>
    <w:p w:rsidR="007E22D7" w:rsidRPr="004B6D0B" w:rsidRDefault="007E22D7" w:rsidP="007E22D7">
      <w:pPr>
        <w:widowControl w:val="0"/>
        <w:autoSpaceDE w:val="0"/>
        <w:autoSpaceDN w:val="0"/>
        <w:adjustRightInd w:val="0"/>
        <w:jc w:val="right"/>
        <w:rPr>
          <w:lang w:eastAsia="ru-RU"/>
        </w:rPr>
      </w:pPr>
      <w:r w:rsidRPr="004B6D0B">
        <w:rPr>
          <w:lang w:eastAsia="ru-RU"/>
        </w:rPr>
        <w:lastRenderedPageBreak/>
        <w:t>Приложение №2</w:t>
      </w:r>
    </w:p>
    <w:p w:rsidR="007E22D7" w:rsidRPr="004B6D0B" w:rsidRDefault="007E22D7" w:rsidP="007E22D7">
      <w:pPr>
        <w:autoSpaceDE w:val="0"/>
        <w:autoSpaceDN w:val="0"/>
        <w:adjustRightInd w:val="0"/>
        <w:ind w:firstLine="540"/>
        <w:jc w:val="right"/>
        <w:rPr>
          <w:lang w:eastAsia="ru-RU"/>
        </w:rPr>
      </w:pPr>
      <w:r w:rsidRPr="004B6D0B">
        <w:rPr>
          <w:lang w:eastAsia="ru-RU"/>
        </w:rPr>
        <w:t>к Договору подряда</w:t>
      </w:r>
      <w:r>
        <w:rPr>
          <w:lang w:eastAsia="ru-RU"/>
        </w:rPr>
        <w:t xml:space="preserve"> </w:t>
      </w:r>
      <w:r w:rsidRPr="004B6D0B">
        <w:rPr>
          <w:lang w:eastAsia="ru-RU"/>
        </w:rPr>
        <w:t xml:space="preserve"> №__ от «__» ___________ 20__ г.</w:t>
      </w:r>
    </w:p>
    <w:p w:rsidR="007E22D7" w:rsidRPr="007E22D7" w:rsidRDefault="007E22D7" w:rsidP="007E22D7">
      <w:pPr>
        <w:autoSpaceDE w:val="0"/>
        <w:autoSpaceDN w:val="0"/>
        <w:adjustRightInd w:val="0"/>
        <w:jc w:val="right"/>
        <w:rPr>
          <w:lang w:eastAsia="ru-RU"/>
        </w:rPr>
      </w:pPr>
      <w:r>
        <w:rPr>
          <w:lang w:eastAsia="ru-RU"/>
        </w:rPr>
        <w:tab/>
      </w:r>
    </w:p>
    <w:p w:rsidR="007E22D7" w:rsidRPr="004B6D0B" w:rsidRDefault="007E22D7" w:rsidP="007E22D7">
      <w:pPr>
        <w:autoSpaceDE w:val="0"/>
        <w:autoSpaceDN w:val="0"/>
        <w:adjustRightInd w:val="0"/>
        <w:ind w:firstLine="540"/>
        <w:rPr>
          <w:b/>
          <w:lang w:eastAsia="ru-RU"/>
        </w:rPr>
      </w:pPr>
    </w:p>
    <w:p w:rsidR="007E22D7" w:rsidRPr="004B6D0B" w:rsidRDefault="007E22D7" w:rsidP="007E22D7">
      <w:pPr>
        <w:autoSpaceDE w:val="0"/>
        <w:autoSpaceDN w:val="0"/>
        <w:adjustRightInd w:val="0"/>
        <w:ind w:firstLine="540"/>
        <w:rPr>
          <w:b/>
          <w:lang w:eastAsia="ru-RU"/>
        </w:rPr>
      </w:pPr>
    </w:p>
    <w:p w:rsidR="007E22D7" w:rsidRPr="004B6D0B" w:rsidRDefault="007E22D7" w:rsidP="007E22D7">
      <w:pPr>
        <w:autoSpaceDE w:val="0"/>
        <w:autoSpaceDN w:val="0"/>
        <w:adjustRightInd w:val="0"/>
        <w:rPr>
          <w:lang w:eastAsia="ru-RU"/>
        </w:rPr>
      </w:pPr>
      <w:r w:rsidRPr="004B6D0B">
        <w:rPr>
          <w:b/>
          <w:lang w:eastAsia="ru-RU"/>
        </w:rPr>
        <w:t>ЛОКАЛЬНАЯ СМЕТА</w:t>
      </w: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jc w:val="both"/>
        <w:rPr>
          <w:lang w:eastAsia="ru-RU"/>
        </w:rPr>
      </w:pPr>
      <w:r w:rsidRPr="004B6D0B">
        <w:rPr>
          <w:lang w:eastAsia="ru-RU"/>
        </w:rPr>
        <w:t>г. Мурманск                                                                                 «_____»___________ 201</w:t>
      </w:r>
      <w:r>
        <w:rPr>
          <w:lang w:eastAsia="ru-RU"/>
        </w:rPr>
        <w:t>4</w:t>
      </w:r>
      <w:r w:rsidRPr="004B6D0B">
        <w:rPr>
          <w:lang w:eastAsia="ru-RU"/>
        </w:rPr>
        <w:t xml:space="preserve"> г.</w:t>
      </w: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rPr>
          <w:b/>
          <w:lang w:eastAsia="ru-RU"/>
        </w:rPr>
      </w:pPr>
    </w:p>
    <w:p w:rsidR="007E22D7" w:rsidRPr="004B6D0B" w:rsidRDefault="007E22D7" w:rsidP="007E22D7">
      <w:pPr>
        <w:autoSpaceDE w:val="0"/>
        <w:autoSpaceDN w:val="0"/>
        <w:adjustRightInd w:val="0"/>
        <w:ind w:firstLine="540"/>
        <w:jc w:val="both"/>
        <w:rPr>
          <w:lang w:eastAsia="ru-RU"/>
        </w:rPr>
      </w:pPr>
      <w:r w:rsidRPr="004B6D0B">
        <w:rPr>
          <w:b/>
          <w:bCs/>
        </w:rPr>
        <w:t>Открытое акционерное общество «</w:t>
      </w:r>
      <w:proofErr w:type="spellStart"/>
      <w:r w:rsidRPr="004B6D0B">
        <w:rPr>
          <w:b/>
          <w:bCs/>
        </w:rPr>
        <w:t>Мурманэнергосбыт</w:t>
      </w:r>
      <w:proofErr w:type="spellEnd"/>
      <w:r w:rsidRPr="004B6D0B">
        <w:rPr>
          <w:b/>
          <w:bCs/>
        </w:rPr>
        <w:t>»                                           (ОАО «</w:t>
      </w:r>
      <w:proofErr w:type="spellStart"/>
      <w:r w:rsidRPr="004B6D0B">
        <w:rPr>
          <w:b/>
          <w:bCs/>
        </w:rPr>
        <w:t>Мурманэнергосбыт</w:t>
      </w:r>
      <w:proofErr w:type="spellEnd"/>
      <w:r w:rsidRPr="004B6D0B">
        <w:rPr>
          <w:b/>
          <w:bCs/>
        </w:rPr>
        <w:t xml:space="preserve">»), </w:t>
      </w:r>
      <w:r w:rsidRPr="004B6D0B">
        <w:t xml:space="preserve">именуемое в дальнейшем Заказчик, в лице _____________________________________, </w:t>
      </w:r>
      <w:proofErr w:type="gramStart"/>
      <w:r w:rsidRPr="004B6D0B">
        <w:t>действующего</w:t>
      </w:r>
      <w:proofErr w:type="gramEnd"/>
      <w:r w:rsidRPr="004B6D0B">
        <w:t xml:space="preserve"> на основании __________________, с одной стороны, и </w:t>
      </w:r>
      <w:r w:rsidRPr="004B6D0B">
        <w:rPr>
          <w:b/>
          <w:bCs/>
        </w:rPr>
        <w:t xml:space="preserve"> ___________________ </w:t>
      </w:r>
      <w:r w:rsidRPr="004B6D0B">
        <w:rPr>
          <w:bCs/>
        </w:rPr>
        <w:t>(_________),</w:t>
      </w:r>
      <w:r w:rsidRPr="004B6D0B">
        <w:t xml:space="preserve"> именуемое в дальнейшем Подрядчик,</w:t>
      </w:r>
      <w:r w:rsidRPr="004B6D0B">
        <w:rPr>
          <w:b/>
          <w:bCs/>
        </w:rPr>
        <w:t xml:space="preserve"> </w:t>
      </w:r>
      <w:r w:rsidRPr="004B6D0B">
        <w:fldChar w:fldCharType="begin"/>
      </w:r>
      <w:r w:rsidRPr="004B6D0B">
        <w:instrText xml:space="preserve"> COMMENTS </w:instrText>
      </w:r>
      <w:r w:rsidRPr="004B6D0B">
        <w:fldChar w:fldCharType="end"/>
      </w:r>
      <w:r w:rsidRPr="004B6D0B">
        <w:t xml:space="preserve"> в лице ____________________, действующего на основании ________________</w:t>
      </w:r>
      <w:r w:rsidRPr="004B6D0B">
        <w:rPr>
          <w:b/>
          <w:bCs/>
        </w:rPr>
        <w:t xml:space="preserve"> </w:t>
      </w:r>
      <w:r w:rsidRPr="004B6D0B">
        <w:fldChar w:fldCharType="begin"/>
      </w:r>
      <w:r w:rsidRPr="004B6D0B">
        <w:instrText xml:space="preserve"> COMMENTS </w:instrText>
      </w:r>
      <w:r w:rsidRPr="004B6D0B">
        <w:fldChar w:fldCharType="end"/>
      </w:r>
      <w:r w:rsidRPr="004B6D0B">
        <w:t xml:space="preserve">, с другой стороны, вместе именуемые Стороны, </w:t>
      </w:r>
      <w:r w:rsidRPr="004B6D0B">
        <w:rPr>
          <w:lang w:eastAsia="ru-RU"/>
        </w:rPr>
        <w:t>согласовали следующую локальную смету:</w:t>
      </w:r>
    </w:p>
    <w:p w:rsidR="007E22D7" w:rsidRPr="004B6D0B" w:rsidRDefault="007E22D7" w:rsidP="007E22D7">
      <w:pPr>
        <w:jc w:val="both"/>
        <w:rPr>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E22D7" w:rsidRPr="004B6D0B" w:rsidTr="00B943D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ПОДРЯДЧИК:</w:t>
            </w:r>
          </w:p>
        </w:tc>
      </w:tr>
      <w:tr w:rsidR="007E22D7" w:rsidRPr="004B6D0B" w:rsidTr="00B94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E22D7" w:rsidRPr="004B6D0B" w:rsidRDefault="007E22D7" w:rsidP="007E22D7">
            <w:pPr>
              <w:shd w:val="clear" w:color="auto" w:fill="FFFFFF"/>
              <w:ind w:left="1027"/>
              <w:jc w:val="both"/>
              <w:rPr>
                <w:b/>
                <w:bCs/>
              </w:rPr>
            </w:pPr>
            <w:r w:rsidRPr="004B6D0B">
              <w:rPr>
                <w:b/>
                <w:bCs/>
              </w:rPr>
              <w:t>ОАО «</w:t>
            </w:r>
            <w:proofErr w:type="spellStart"/>
            <w:r w:rsidRPr="004B6D0B">
              <w:rPr>
                <w:b/>
                <w:bCs/>
              </w:rPr>
              <w:t>Мурманэнергосбыт</w:t>
            </w:r>
            <w:proofErr w:type="spellEnd"/>
            <w:r w:rsidRPr="004B6D0B">
              <w:rPr>
                <w:b/>
                <w:bCs/>
              </w:rPr>
              <w:t xml:space="preserve">» </w:t>
            </w:r>
          </w:p>
          <w:p w:rsidR="007E22D7" w:rsidRPr="004B6D0B" w:rsidRDefault="007E22D7" w:rsidP="00B943D3">
            <w:pPr>
              <w:shd w:val="clear" w:color="auto" w:fill="FFFFFF"/>
              <w:ind w:left="1027"/>
              <w:rPr>
                <w:b/>
                <w:bCs/>
              </w:rPr>
            </w:pPr>
          </w:p>
          <w:p w:rsidR="007E22D7" w:rsidRPr="004B6D0B" w:rsidRDefault="007E22D7" w:rsidP="007E22D7">
            <w:pPr>
              <w:shd w:val="clear" w:color="auto" w:fill="FFFFFF"/>
              <w:ind w:left="1027"/>
              <w:jc w:val="both"/>
              <w:rPr>
                <w:b/>
                <w:bCs/>
              </w:rPr>
            </w:pPr>
            <w:r w:rsidRPr="004B6D0B">
              <w:rPr>
                <w:b/>
                <w:bCs/>
              </w:rPr>
              <w:t>______________/___________/</w:t>
            </w:r>
          </w:p>
          <w:p w:rsidR="007E22D7" w:rsidRPr="004B6D0B" w:rsidRDefault="007E22D7" w:rsidP="00B943D3">
            <w:pPr>
              <w:shd w:val="clear" w:color="auto" w:fill="FFFFFF"/>
              <w:ind w:left="1027"/>
              <w:rPr>
                <w:b/>
                <w:bCs/>
              </w:rPr>
            </w:pPr>
          </w:p>
          <w:p w:rsidR="007E22D7" w:rsidRPr="004B6D0B" w:rsidRDefault="007E22D7" w:rsidP="00B943D3">
            <w:pPr>
              <w:pStyle w:val="afffff8"/>
              <w:widowControl/>
              <w:ind w:left="1027" w:right="104" w:firstLine="0"/>
              <w:jc w:val="both"/>
              <w:rPr>
                <w:szCs w:val="24"/>
              </w:rPr>
            </w:pPr>
            <w:r w:rsidRPr="004B6D0B">
              <w:rPr>
                <w:szCs w:val="24"/>
              </w:rPr>
              <w:t xml:space="preserve"> «_______» ________________ 20__г.</w:t>
            </w:r>
          </w:p>
          <w:p w:rsidR="007E22D7" w:rsidRPr="004B6D0B" w:rsidRDefault="007E22D7" w:rsidP="00B943D3">
            <w:pPr>
              <w:shd w:val="clear" w:color="auto" w:fill="FFFFFF"/>
              <w:ind w:left="1027"/>
              <w:rPr>
                <w:b/>
                <w:bCs/>
              </w:rPr>
            </w:pPr>
          </w:p>
          <w:p w:rsidR="007E22D7" w:rsidRPr="004B6D0B" w:rsidRDefault="007E22D7" w:rsidP="00B943D3">
            <w:pPr>
              <w:pStyle w:val="affff9"/>
              <w:ind w:left="1027" w:firstLine="567"/>
              <w:jc w:val="both"/>
              <w:rPr>
                <w:rFonts w:ascii="Times New Roman" w:hAnsi="Times New Roman"/>
                <w:b/>
              </w:rPr>
            </w:pPr>
            <w:r w:rsidRPr="004B6D0B">
              <w:rPr>
                <w:rFonts w:ascii="Times New Roman" w:hAnsi="Times New Roman"/>
                <w:b/>
              </w:rPr>
              <w:t>М.П.</w:t>
            </w:r>
          </w:p>
        </w:tc>
        <w:tc>
          <w:tcPr>
            <w:tcW w:w="5595" w:type="dxa"/>
            <w:gridSpan w:val="3"/>
          </w:tcPr>
          <w:p w:rsidR="007E22D7" w:rsidRPr="004B6D0B" w:rsidRDefault="007E22D7" w:rsidP="00B943D3">
            <w:pPr>
              <w:shd w:val="clear" w:color="auto" w:fill="FFFFFF"/>
              <w:rPr>
                <w:b/>
                <w:bCs/>
              </w:rPr>
            </w:pPr>
            <w:r w:rsidRPr="004B6D0B">
              <w:rPr>
                <w:b/>
                <w:bCs/>
              </w:rPr>
              <w:t>___________________________</w:t>
            </w:r>
          </w:p>
          <w:p w:rsidR="007E22D7" w:rsidRPr="004B6D0B" w:rsidRDefault="007E22D7" w:rsidP="00B943D3">
            <w:pPr>
              <w:shd w:val="clear" w:color="auto" w:fill="FFFFFF"/>
              <w:rPr>
                <w:b/>
                <w:bCs/>
              </w:rPr>
            </w:pPr>
          </w:p>
          <w:p w:rsidR="007E22D7" w:rsidRPr="004B6D0B" w:rsidRDefault="007E22D7" w:rsidP="00B943D3">
            <w:pPr>
              <w:shd w:val="clear" w:color="auto" w:fill="FFFFFF"/>
              <w:rPr>
                <w:b/>
                <w:bCs/>
              </w:rPr>
            </w:pPr>
            <w:r w:rsidRPr="004B6D0B">
              <w:rPr>
                <w:b/>
                <w:bCs/>
              </w:rPr>
              <w:t>______________/ ____________  /</w:t>
            </w:r>
          </w:p>
          <w:p w:rsidR="007E22D7" w:rsidRPr="004B6D0B" w:rsidRDefault="007E22D7" w:rsidP="00B943D3">
            <w:pPr>
              <w:shd w:val="clear" w:color="auto" w:fill="FFFFFF"/>
              <w:rPr>
                <w:b/>
                <w:bCs/>
              </w:rPr>
            </w:pPr>
          </w:p>
          <w:p w:rsidR="007E22D7" w:rsidRPr="004B6D0B" w:rsidRDefault="007E22D7" w:rsidP="00B943D3">
            <w:pPr>
              <w:pStyle w:val="afffff8"/>
              <w:widowControl/>
              <w:ind w:firstLine="0"/>
              <w:jc w:val="both"/>
              <w:rPr>
                <w:szCs w:val="24"/>
              </w:rPr>
            </w:pPr>
            <w:r w:rsidRPr="004B6D0B">
              <w:rPr>
                <w:szCs w:val="24"/>
              </w:rPr>
              <w:t>«_______» ________________ 20__г.</w:t>
            </w:r>
          </w:p>
          <w:p w:rsidR="007E22D7" w:rsidRPr="004B6D0B" w:rsidRDefault="007E22D7" w:rsidP="00B943D3">
            <w:pPr>
              <w:shd w:val="clear" w:color="auto" w:fill="FFFFFF"/>
              <w:rPr>
                <w:b/>
                <w:bCs/>
              </w:rPr>
            </w:pPr>
          </w:p>
          <w:p w:rsidR="007E22D7" w:rsidRPr="004B6D0B" w:rsidRDefault="007E22D7" w:rsidP="00B943D3">
            <w:pPr>
              <w:pStyle w:val="affff9"/>
              <w:ind w:firstLine="567"/>
              <w:jc w:val="both"/>
              <w:rPr>
                <w:rFonts w:ascii="Times New Roman" w:hAnsi="Times New Roman"/>
                <w:b/>
              </w:rPr>
            </w:pPr>
            <w:r w:rsidRPr="004B6D0B">
              <w:rPr>
                <w:rFonts w:ascii="Times New Roman" w:hAnsi="Times New Roman"/>
                <w:b/>
              </w:rPr>
              <w:t>М.П.</w:t>
            </w:r>
          </w:p>
          <w:p w:rsidR="007E22D7" w:rsidRPr="004B6D0B" w:rsidRDefault="007E22D7" w:rsidP="00B943D3">
            <w:pPr>
              <w:pStyle w:val="affff9"/>
              <w:ind w:firstLine="567"/>
              <w:jc w:val="both"/>
              <w:rPr>
                <w:rFonts w:ascii="Times New Roman" w:hAnsi="Times New Roman"/>
                <w:b/>
              </w:rPr>
            </w:pPr>
          </w:p>
          <w:p w:rsidR="007E22D7" w:rsidRPr="004B6D0B" w:rsidRDefault="007E22D7" w:rsidP="00B943D3">
            <w:pPr>
              <w:pStyle w:val="affff9"/>
              <w:ind w:firstLine="567"/>
              <w:jc w:val="both"/>
              <w:rPr>
                <w:rFonts w:ascii="Times New Roman" w:hAnsi="Times New Roman"/>
                <w:b/>
              </w:rPr>
            </w:pPr>
          </w:p>
        </w:tc>
      </w:tr>
    </w:tbl>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b/>
          <w:lang w:eastAsia="ru-RU"/>
        </w:rPr>
      </w:pPr>
    </w:p>
    <w:tbl>
      <w:tblPr>
        <w:tblW w:w="11340"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3240"/>
        <w:gridCol w:w="4140"/>
        <w:gridCol w:w="3960"/>
      </w:tblGrid>
      <w:tr w:rsidR="007E22D7" w:rsidRPr="004B6D0B" w:rsidTr="00B943D3">
        <w:tc>
          <w:tcPr>
            <w:tcW w:w="32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rPr>
                <w:rFonts w:ascii="Calibri" w:eastAsia="Calibri" w:hAnsi="Calibri"/>
                <w:lang w:eastAsia="ru-RU"/>
              </w:rPr>
            </w:pPr>
          </w:p>
        </w:tc>
        <w:tc>
          <w:tcPr>
            <w:tcW w:w="41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c>
          <w:tcPr>
            <w:tcW w:w="396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r>
    </w:tbl>
    <w:p w:rsidR="007E22D7" w:rsidRPr="004B6D0B" w:rsidRDefault="007E22D7" w:rsidP="007E22D7">
      <w:pPr>
        <w:autoSpaceDE w:val="0"/>
        <w:autoSpaceDN w:val="0"/>
        <w:adjustRightInd w:val="0"/>
        <w:jc w:val="both"/>
        <w:rPr>
          <w:b/>
          <w:lang w:eastAsia="ru-RU"/>
        </w:rPr>
      </w:pPr>
    </w:p>
    <w:p w:rsidR="007E22D7" w:rsidRPr="004B6D0B" w:rsidRDefault="007E22D7" w:rsidP="007E22D7">
      <w:pPr>
        <w:autoSpaceDE w:val="0"/>
        <w:autoSpaceDN w:val="0"/>
        <w:adjustRightInd w:val="0"/>
        <w:jc w:val="both"/>
        <w:rPr>
          <w:lang w:eastAsia="ru-RU"/>
        </w:rPr>
      </w:pPr>
    </w:p>
    <w:p w:rsidR="007E22D7" w:rsidRPr="004B6D0B" w:rsidRDefault="007E22D7" w:rsidP="007E22D7">
      <w:pPr>
        <w:autoSpaceDE w:val="0"/>
        <w:autoSpaceDN w:val="0"/>
        <w:adjustRightInd w:val="0"/>
        <w:ind w:firstLine="540"/>
        <w:jc w:val="right"/>
        <w:rPr>
          <w:lang w:val="en-US" w:eastAsia="ru-RU"/>
        </w:rPr>
      </w:pPr>
    </w:p>
    <w:p w:rsidR="007E22D7" w:rsidRDefault="007E22D7" w:rsidP="007E22D7">
      <w:pPr>
        <w:autoSpaceDE w:val="0"/>
        <w:autoSpaceDN w:val="0"/>
        <w:adjustRightInd w:val="0"/>
        <w:rPr>
          <w:lang w:val="en-US" w:eastAsia="ru-RU"/>
        </w:rPr>
      </w:pPr>
    </w:p>
    <w:p w:rsidR="007E22D7" w:rsidRDefault="007E22D7" w:rsidP="007E22D7">
      <w:pPr>
        <w:autoSpaceDE w:val="0"/>
        <w:autoSpaceDN w:val="0"/>
        <w:adjustRightInd w:val="0"/>
        <w:rPr>
          <w:lang w:val="en-US" w:eastAsia="ru-RU"/>
        </w:rPr>
      </w:pPr>
    </w:p>
    <w:p w:rsidR="007E22D7" w:rsidRPr="004B6D0B" w:rsidRDefault="007E22D7" w:rsidP="007E22D7">
      <w:pPr>
        <w:autoSpaceDE w:val="0"/>
        <w:autoSpaceDN w:val="0"/>
        <w:adjustRightInd w:val="0"/>
        <w:jc w:val="right"/>
        <w:rPr>
          <w:lang w:eastAsia="ru-RU"/>
        </w:rPr>
      </w:pPr>
      <w:r w:rsidRPr="004B6D0B">
        <w:rPr>
          <w:lang w:eastAsia="ru-RU"/>
        </w:rPr>
        <w:lastRenderedPageBreak/>
        <w:t>Приложение №3</w:t>
      </w:r>
    </w:p>
    <w:p w:rsidR="007E22D7" w:rsidRPr="004B6D0B" w:rsidRDefault="007E22D7" w:rsidP="007E22D7">
      <w:pPr>
        <w:autoSpaceDE w:val="0"/>
        <w:autoSpaceDN w:val="0"/>
        <w:adjustRightInd w:val="0"/>
        <w:ind w:firstLine="540"/>
        <w:jc w:val="right"/>
        <w:rPr>
          <w:lang w:eastAsia="ru-RU"/>
        </w:rPr>
      </w:pPr>
      <w:r w:rsidRPr="004B6D0B">
        <w:rPr>
          <w:lang w:eastAsia="ru-RU"/>
        </w:rPr>
        <w:t>к Договору подряда №__ от «__» ___________ 20__ г.</w:t>
      </w:r>
    </w:p>
    <w:p w:rsidR="007E22D7" w:rsidRPr="004B6D0B" w:rsidRDefault="007E22D7" w:rsidP="007E22D7">
      <w:pPr>
        <w:autoSpaceDE w:val="0"/>
        <w:autoSpaceDN w:val="0"/>
        <w:adjustRightInd w:val="0"/>
        <w:ind w:firstLine="540"/>
        <w:jc w:val="right"/>
        <w:rPr>
          <w:lang w:eastAsia="ru-RU"/>
        </w:rPr>
      </w:pPr>
    </w:p>
    <w:p w:rsidR="007E22D7" w:rsidRPr="004B6D0B" w:rsidRDefault="007E22D7" w:rsidP="007E22D7">
      <w:pPr>
        <w:autoSpaceDE w:val="0"/>
        <w:autoSpaceDN w:val="0"/>
        <w:adjustRightInd w:val="0"/>
        <w:ind w:firstLine="540"/>
        <w:jc w:val="right"/>
        <w:rPr>
          <w:lang w:eastAsia="ru-RU"/>
        </w:rPr>
      </w:pPr>
    </w:p>
    <w:p w:rsidR="007E22D7" w:rsidRPr="004B6D0B" w:rsidRDefault="007E22D7" w:rsidP="007E22D7">
      <w:pPr>
        <w:autoSpaceDE w:val="0"/>
        <w:autoSpaceDN w:val="0"/>
        <w:adjustRightInd w:val="0"/>
        <w:ind w:firstLine="540"/>
        <w:jc w:val="right"/>
        <w:rPr>
          <w:lang w:eastAsia="ru-RU"/>
        </w:rPr>
      </w:pPr>
    </w:p>
    <w:p w:rsidR="007E22D7" w:rsidRPr="004B6D0B" w:rsidRDefault="007E22D7" w:rsidP="007E22D7">
      <w:pPr>
        <w:autoSpaceDE w:val="0"/>
        <w:autoSpaceDN w:val="0"/>
        <w:adjustRightInd w:val="0"/>
        <w:ind w:firstLine="540"/>
        <w:rPr>
          <w:b/>
          <w:lang w:eastAsia="ru-RU"/>
        </w:rPr>
      </w:pPr>
      <w:r w:rsidRPr="004B6D0B">
        <w:rPr>
          <w:b/>
          <w:lang w:eastAsia="ru-RU"/>
        </w:rPr>
        <w:t>ПЛАН-ГРАФИК РАБОТ</w:t>
      </w: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jc w:val="both"/>
        <w:rPr>
          <w:lang w:eastAsia="ru-RU"/>
        </w:rPr>
      </w:pPr>
      <w:r w:rsidRPr="004B6D0B">
        <w:rPr>
          <w:lang w:eastAsia="ru-RU"/>
        </w:rPr>
        <w:t xml:space="preserve">г. Мурманск                                                                                       «__»___________ ____ </w:t>
      </w:r>
      <w:proofErr w:type="gramStart"/>
      <w:r w:rsidRPr="004B6D0B">
        <w:rPr>
          <w:lang w:eastAsia="ru-RU"/>
        </w:rPr>
        <w:t>г</w:t>
      </w:r>
      <w:proofErr w:type="gramEnd"/>
      <w:r w:rsidRPr="004B6D0B">
        <w:rPr>
          <w:lang w:eastAsia="ru-RU"/>
        </w:rPr>
        <w:t>.</w:t>
      </w:r>
    </w:p>
    <w:p w:rsidR="007E22D7" w:rsidRPr="004B6D0B" w:rsidRDefault="007E22D7" w:rsidP="007E22D7">
      <w:pPr>
        <w:autoSpaceDE w:val="0"/>
        <w:autoSpaceDN w:val="0"/>
        <w:adjustRightInd w:val="0"/>
        <w:ind w:firstLine="540"/>
        <w:rPr>
          <w:lang w:eastAsia="ru-RU"/>
        </w:rPr>
      </w:pPr>
    </w:p>
    <w:p w:rsidR="007E22D7" w:rsidRPr="004B6D0B" w:rsidRDefault="007E22D7" w:rsidP="007E22D7">
      <w:pPr>
        <w:autoSpaceDE w:val="0"/>
        <w:autoSpaceDN w:val="0"/>
        <w:adjustRightInd w:val="0"/>
        <w:ind w:firstLine="540"/>
        <w:rPr>
          <w:b/>
          <w:lang w:eastAsia="ru-RU"/>
        </w:rPr>
      </w:pPr>
    </w:p>
    <w:p w:rsidR="007E22D7" w:rsidRPr="004B6D0B" w:rsidRDefault="007E22D7" w:rsidP="007E22D7">
      <w:pPr>
        <w:autoSpaceDE w:val="0"/>
        <w:autoSpaceDN w:val="0"/>
        <w:adjustRightInd w:val="0"/>
        <w:ind w:firstLine="540"/>
        <w:jc w:val="both"/>
        <w:rPr>
          <w:lang w:eastAsia="ru-RU"/>
        </w:rPr>
      </w:pPr>
      <w:r w:rsidRPr="004B6D0B">
        <w:rPr>
          <w:b/>
          <w:bCs/>
        </w:rPr>
        <w:t>Открытое акционерное общество «</w:t>
      </w:r>
      <w:proofErr w:type="spellStart"/>
      <w:r w:rsidRPr="004B6D0B">
        <w:rPr>
          <w:b/>
          <w:bCs/>
        </w:rPr>
        <w:t>Мурманэнергосбыт</w:t>
      </w:r>
      <w:proofErr w:type="spellEnd"/>
      <w:r w:rsidRPr="004B6D0B">
        <w:rPr>
          <w:b/>
          <w:bCs/>
        </w:rPr>
        <w:t>»                                           (ОАО «</w:t>
      </w:r>
      <w:proofErr w:type="spellStart"/>
      <w:r w:rsidRPr="004B6D0B">
        <w:rPr>
          <w:b/>
          <w:bCs/>
        </w:rPr>
        <w:t>Мурманэнергосбыт</w:t>
      </w:r>
      <w:proofErr w:type="spellEnd"/>
      <w:r w:rsidRPr="004B6D0B">
        <w:rPr>
          <w:b/>
          <w:bCs/>
        </w:rPr>
        <w:t xml:space="preserve">»), </w:t>
      </w:r>
      <w:r w:rsidRPr="004B6D0B">
        <w:t xml:space="preserve">именуемое в дальнейшем Заказчик, в лице _____________________________________, </w:t>
      </w:r>
      <w:proofErr w:type="gramStart"/>
      <w:r w:rsidRPr="004B6D0B">
        <w:t>действующего</w:t>
      </w:r>
      <w:proofErr w:type="gramEnd"/>
      <w:r w:rsidRPr="004B6D0B">
        <w:t xml:space="preserve"> на основании __________________, с одной стороны, и </w:t>
      </w:r>
      <w:r w:rsidRPr="004B6D0B">
        <w:rPr>
          <w:b/>
          <w:bCs/>
        </w:rPr>
        <w:t xml:space="preserve"> ___________________ </w:t>
      </w:r>
      <w:r w:rsidRPr="004B6D0B">
        <w:rPr>
          <w:bCs/>
        </w:rPr>
        <w:t>(_________),</w:t>
      </w:r>
      <w:r w:rsidRPr="004B6D0B">
        <w:t xml:space="preserve"> именуемое в дальнейшем Подрядчик,</w:t>
      </w:r>
      <w:r w:rsidRPr="004B6D0B">
        <w:rPr>
          <w:b/>
          <w:bCs/>
        </w:rPr>
        <w:t xml:space="preserve"> </w:t>
      </w:r>
      <w:r w:rsidRPr="004B6D0B">
        <w:fldChar w:fldCharType="begin"/>
      </w:r>
      <w:r w:rsidRPr="004B6D0B">
        <w:instrText xml:space="preserve"> COMMENTS </w:instrText>
      </w:r>
      <w:r w:rsidRPr="004B6D0B">
        <w:fldChar w:fldCharType="end"/>
      </w:r>
      <w:r w:rsidRPr="004B6D0B">
        <w:t xml:space="preserve"> в лице ____________________, действующего на основании ________________</w:t>
      </w:r>
      <w:r w:rsidRPr="004B6D0B">
        <w:rPr>
          <w:b/>
          <w:bCs/>
        </w:rPr>
        <w:t xml:space="preserve"> </w:t>
      </w:r>
      <w:r w:rsidRPr="004B6D0B">
        <w:fldChar w:fldCharType="begin"/>
      </w:r>
      <w:r w:rsidRPr="004B6D0B">
        <w:instrText xml:space="preserve"> COMMENTS </w:instrText>
      </w:r>
      <w:r w:rsidRPr="004B6D0B">
        <w:fldChar w:fldCharType="end"/>
      </w:r>
      <w:r w:rsidRPr="004B6D0B">
        <w:t xml:space="preserve">, с другой стороны, вместе именуемые Стороны, </w:t>
      </w:r>
      <w:r w:rsidRPr="004B6D0B">
        <w:rPr>
          <w:lang w:eastAsia="ru-RU"/>
        </w:rPr>
        <w:t xml:space="preserve">договорились согласовать следующий план-график работ: </w:t>
      </w:r>
    </w:p>
    <w:p w:rsidR="007E22D7" w:rsidRPr="007E22D7" w:rsidRDefault="007E22D7" w:rsidP="007E22D7">
      <w:pPr>
        <w:autoSpaceDE w:val="0"/>
        <w:autoSpaceDN w:val="0"/>
        <w:adjustRightInd w:val="0"/>
        <w:jc w:val="both"/>
        <w:rPr>
          <w:lang w:eastAsia="ru-RU"/>
        </w:rPr>
      </w:pPr>
    </w:p>
    <w:p w:rsidR="007E22D7" w:rsidRPr="007E22D7" w:rsidRDefault="007E22D7" w:rsidP="007E22D7">
      <w:pPr>
        <w:autoSpaceDE w:val="0"/>
        <w:autoSpaceDN w:val="0"/>
        <w:adjustRightInd w:val="0"/>
        <w:jc w:val="both"/>
        <w:rPr>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2195"/>
        <w:gridCol w:w="4140"/>
        <w:gridCol w:w="2880"/>
      </w:tblGrid>
      <w:tr w:rsidR="007E22D7"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7E22D7" w:rsidRDefault="007E22D7" w:rsidP="00B943D3">
            <w:pPr>
              <w:autoSpaceDE w:val="0"/>
              <w:autoSpaceDN w:val="0"/>
              <w:adjustRightInd w:val="0"/>
              <w:rPr>
                <w:b/>
                <w:lang w:eastAsia="ru-RU"/>
              </w:rPr>
            </w:pPr>
            <w:r>
              <w:rPr>
                <w:b/>
                <w:lang w:eastAsia="ru-RU"/>
              </w:rPr>
              <w:t xml:space="preserve">№ </w:t>
            </w:r>
            <w:proofErr w:type="spellStart"/>
            <w:r>
              <w:rPr>
                <w:b/>
                <w:lang w:eastAsia="ru-RU"/>
              </w:rPr>
              <w:t>п.п</w:t>
            </w:r>
            <w:proofErr w:type="spellEnd"/>
            <w:r>
              <w:rPr>
                <w:b/>
                <w:lang w:eastAsia="ru-RU"/>
              </w:rPr>
              <w:t>.</w:t>
            </w:r>
          </w:p>
        </w:tc>
        <w:tc>
          <w:tcPr>
            <w:tcW w:w="2195" w:type="dxa"/>
            <w:tcBorders>
              <w:top w:val="single" w:sz="4" w:space="0" w:color="auto"/>
              <w:left w:val="single" w:sz="4" w:space="0" w:color="auto"/>
              <w:bottom w:val="single" w:sz="4" w:space="0" w:color="auto"/>
              <w:right w:val="single" w:sz="4" w:space="0" w:color="auto"/>
            </w:tcBorders>
            <w:vAlign w:val="center"/>
            <w:hideMark/>
          </w:tcPr>
          <w:p w:rsidR="007E22D7" w:rsidRDefault="007E22D7" w:rsidP="00B943D3">
            <w:pPr>
              <w:autoSpaceDE w:val="0"/>
              <w:autoSpaceDN w:val="0"/>
              <w:adjustRightInd w:val="0"/>
              <w:rPr>
                <w:b/>
                <w:lang w:eastAsia="ru-RU"/>
              </w:rPr>
            </w:pPr>
            <w:r>
              <w:rPr>
                <w:b/>
                <w:lang w:eastAsia="ru-RU"/>
              </w:rPr>
              <w:t>Нумерация этапа работ (раздел 4 Приложения №1 к Договору)</w:t>
            </w:r>
          </w:p>
        </w:tc>
        <w:tc>
          <w:tcPr>
            <w:tcW w:w="4140" w:type="dxa"/>
            <w:tcBorders>
              <w:top w:val="single" w:sz="4" w:space="0" w:color="auto"/>
              <w:left w:val="single" w:sz="4" w:space="0" w:color="auto"/>
              <w:bottom w:val="single" w:sz="4" w:space="0" w:color="auto"/>
              <w:right w:val="single" w:sz="4" w:space="0" w:color="auto"/>
            </w:tcBorders>
            <w:vAlign w:val="center"/>
            <w:hideMark/>
          </w:tcPr>
          <w:p w:rsidR="007E22D7" w:rsidRDefault="007E22D7" w:rsidP="00B943D3">
            <w:pPr>
              <w:autoSpaceDE w:val="0"/>
              <w:autoSpaceDN w:val="0"/>
              <w:adjustRightInd w:val="0"/>
              <w:rPr>
                <w:b/>
                <w:lang w:eastAsia="ru-RU"/>
              </w:rPr>
            </w:pPr>
            <w:r>
              <w:rPr>
                <w:b/>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hideMark/>
          </w:tcPr>
          <w:p w:rsidR="007E22D7" w:rsidRDefault="007E22D7" w:rsidP="00B943D3">
            <w:pPr>
              <w:autoSpaceDE w:val="0"/>
              <w:autoSpaceDN w:val="0"/>
              <w:adjustRightInd w:val="0"/>
              <w:rPr>
                <w:b/>
                <w:lang w:eastAsia="ru-RU"/>
              </w:rPr>
            </w:pPr>
            <w:r>
              <w:rPr>
                <w:b/>
                <w:lang w:eastAsia="ru-RU"/>
              </w:rPr>
              <w:t>Срок (период) выполнения работ</w:t>
            </w:r>
          </w:p>
        </w:tc>
      </w:tr>
      <w:tr w:rsidR="007E22D7"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7E22D7" w:rsidRPr="0081096D" w:rsidRDefault="007E22D7" w:rsidP="00B943D3">
            <w:pPr>
              <w:autoSpaceDE w:val="0"/>
              <w:autoSpaceDN w:val="0"/>
              <w:adjustRightInd w:val="0"/>
              <w:rPr>
                <w:b/>
                <w:lang w:val="en-US" w:eastAsia="ru-RU"/>
              </w:rPr>
            </w:pPr>
            <w:r>
              <w:rPr>
                <w:b/>
                <w:lang w:val="en-US" w:eastAsia="ru-RU"/>
              </w:rPr>
              <w:t>I.</w:t>
            </w:r>
          </w:p>
        </w:tc>
        <w:tc>
          <w:tcPr>
            <w:tcW w:w="2195" w:type="dxa"/>
            <w:tcBorders>
              <w:top w:val="single" w:sz="4" w:space="0" w:color="auto"/>
              <w:left w:val="single" w:sz="4" w:space="0" w:color="auto"/>
              <w:bottom w:val="single" w:sz="4" w:space="0" w:color="auto"/>
              <w:right w:val="single" w:sz="4" w:space="0" w:color="auto"/>
            </w:tcBorders>
            <w:vAlign w:val="center"/>
          </w:tcPr>
          <w:p w:rsidR="007E22D7" w:rsidRPr="00B54075" w:rsidRDefault="007E22D7" w:rsidP="00B943D3">
            <w:pPr>
              <w:autoSpaceDE w:val="0"/>
              <w:autoSpaceDN w:val="0"/>
              <w:adjustRightInd w:val="0"/>
              <w:rPr>
                <w:b/>
                <w:lang w:eastAsia="ru-RU"/>
              </w:rPr>
            </w:pPr>
            <w:r>
              <w:rPr>
                <w:b/>
                <w:lang w:val="en-US" w:eastAsia="ru-RU"/>
              </w:rPr>
              <w:t>1-</w:t>
            </w:r>
            <w:r>
              <w:rPr>
                <w:b/>
                <w:lang w:eastAsia="ru-RU"/>
              </w:rPr>
              <w:t>8</w:t>
            </w:r>
          </w:p>
        </w:tc>
        <w:tc>
          <w:tcPr>
            <w:tcW w:w="4140" w:type="dxa"/>
            <w:tcBorders>
              <w:top w:val="single" w:sz="4" w:space="0" w:color="auto"/>
              <w:left w:val="single" w:sz="4" w:space="0" w:color="auto"/>
              <w:bottom w:val="single" w:sz="4" w:space="0" w:color="auto"/>
              <w:right w:val="single" w:sz="4" w:space="0" w:color="auto"/>
            </w:tcBorders>
            <w:vAlign w:val="center"/>
          </w:tcPr>
          <w:p w:rsidR="007E22D7" w:rsidRPr="00F37484" w:rsidRDefault="007E22D7" w:rsidP="00B943D3">
            <w:pPr>
              <w:rPr>
                <w:rFonts w:eastAsia="Calibri"/>
                <w:lang w:eastAsia="ru-RU"/>
              </w:rPr>
            </w:pPr>
            <w:r>
              <w:rPr>
                <w:rFonts w:eastAsia="Calibri"/>
                <w:lang w:eastAsia="ru-RU"/>
              </w:rPr>
              <w:t>Ремонт кровли из наплавляемых материалов</w:t>
            </w:r>
          </w:p>
        </w:tc>
        <w:tc>
          <w:tcPr>
            <w:tcW w:w="2880" w:type="dxa"/>
            <w:tcBorders>
              <w:top w:val="single" w:sz="4" w:space="0" w:color="auto"/>
              <w:left w:val="single" w:sz="4" w:space="0" w:color="auto"/>
              <w:bottom w:val="single" w:sz="4" w:space="0" w:color="auto"/>
              <w:right w:val="single" w:sz="4" w:space="0" w:color="auto"/>
            </w:tcBorders>
            <w:vAlign w:val="center"/>
          </w:tcPr>
          <w:p w:rsidR="007E22D7" w:rsidRDefault="007E22D7" w:rsidP="00B943D3">
            <w:pPr>
              <w:rPr>
                <w:rFonts w:ascii="Calibri" w:eastAsia="Calibri" w:hAnsi="Calibri"/>
                <w:lang w:eastAsia="ru-RU"/>
              </w:rPr>
            </w:pPr>
          </w:p>
        </w:tc>
      </w:tr>
      <w:tr w:rsidR="007E22D7"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7E22D7" w:rsidRPr="0081096D" w:rsidRDefault="007E22D7" w:rsidP="00B943D3">
            <w:pPr>
              <w:autoSpaceDE w:val="0"/>
              <w:autoSpaceDN w:val="0"/>
              <w:adjustRightInd w:val="0"/>
              <w:rPr>
                <w:b/>
                <w:lang w:val="en-US" w:eastAsia="ru-RU"/>
              </w:rPr>
            </w:pPr>
            <w:r>
              <w:rPr>
                <w:b/>
                <w:lang w:val="en-US" w:eastAsia="ru-RU"/>
              </w:rPr>
              <w:t>II.</w:t>
            </w:r>
          </w:p>
        </w:tc>
        <w:tc>
          <w:tcPr>
            <w:tcW w:w="2195" w:type="dxa"/>
            <w:tcBorders>
              <w:top w:val="single" w:sz="4" w:space="0" w:color="auto"/>
              <w:left w:val="single" w:sz="4" w:space="0" w:color="auto"/>
              <w:bottom w:val="single" w:sz="4" w:space="0" w:color="auto"/>
              <w:right w:val="single" w:sz="4" w:space="0" w:color="auto"/>
            </w:tcBorders>
            <w:vAlign w:val="center"/>
          </w:tcPr>
          <w:p w:rsidR="007E22D7" w:rsidRPr="00B54075" w:rsidRDefault="007E22D7" w:rsidP="00B943D3">
            <w:pPr>
              <w:autoSpaceDE w:val="0"/>
              <w:autoSpaceDN w:val="0"/>
              <w:adjustRightInd w:val="0"/>
              <w:rPr>
                <w:b/>
                <w:lang w:eastAsia="ru-RU"/>
              </w:rPr>
            </w:pPr>
            <w:r>
              <w:rPr>
                <w:b/>
                <w:lang w:eastAsia="ru-RU"/>
              </w:rPr>
              <w:t>9</w:t>
            </w:r>
            <w:r>
              <w:rPr>
                <w:b/>
                <w:lang w:val="en-US" w:eastAsia="ru-RU"/>
              </w:rPr>
              <w:t>-1</w:t>
            </w:r>
            <w:r>
              <w:rPr>
                <w:b/>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7E22D7" w:rsidRPr="0081096D" w:rsidRDefault="007E22D7" w:rsidP="00B943D3">
            <w:pPr>
              <w:rPr>
                <w:rFonts w:eastAsia="Calibri"/>
                <w:lang w:eastAsia="ru-RU"/>
              </w:rPr>
            </w:pPr>
            <w:r>
              <w:rPr>
                <w:rFonts w:eastAsia="Calibri"/>
                <w:lang w:eastAsia="ru-RU"/>
              </w:rPr>
              <w:t>Ремонт парапетов и фонаря</w:t>
            </w:r>
          </w:p>
        </w:tc>
        <w:tc>
          <w:tcPr>
            <w:tcW w:w="2880" w:type="dxa"/>
            <w:tcBorders>
              <w:top w:val="single" w:sz="4" w:space="0" w:color="auto"/>
              <w:left w:val="single" w:sz="4" w:space="0" w:color="auto"/>
              <w:bottom w:val="single" w:sz="4" w:space="0" w:color="auto"/>
              <w:right w:val="single" w:sz="4" w:space="0" w:color="auto"/>
            </w:tcBorders>
            <w:vAlign w:val="center"/>
          </w:tcPr>
          <w:p w:rsidR="007E22D7" w:rsidRDefault="007E22D7" w:rsidP="00B943D3">
            <w:pPr>
              <w:rPr>
                <w:rFonts w:ascii="Calibri" w:eastAsia="Calibri" w:hAnsi="Calibri"/>
                <w:lang w:eastAsia="ru-RU"/>
              </w:rPr>
            </w:pPr>
          </w:p>
        </w:tc>
      </w:tr>
      <w:tr w:rsidR="007E22D7" w:rsidTr="00B943D3">
        <w:tc>
          <w:tcPr>
            <w:tcW w:w="613" w:type="dxa"/>
            <w:tcBorders>
              <w:top w:val="single" w:sz="4" w:space="0" w:color="auto"/>
              <w:left w:val="single" w:sz="4" w:space="0" w:color="auto"/>
              <w:bottom w:val="single" w:sz="4" w:space="0" w:color="auto"/>
              <w:right w:val="single" w:sz="4" w:space="0" w:color="auto"/>
            </w:tcBorders>
            <w:vAlign w:val="center"/>
            <w:hideMark/>
          </w:tcPr>
          <w:p w:rsidR="007E22D7" w:rsidRPr="0081096D" w:rsidRDefault="007E22D7" w:rsidP="00B943D3">
            <w:pPr>
              <w:autoSpaceDE w:val="0"/>
              <w:autoSpaceDN w:val="0"/>
              <w:adjustRightInd w:val="0"/>
              <w:rPr>
                <w:b/>
                <w:lang w:val="en-US" w:eastAsia="ru-RU"/>
              </w:rPr>
            </w:pPr>
          </w:p>
        </w:tc>
        <w:tc>
          <w:tcPr>
            <w:tcW w:w="2195" w:type="dxa"/>
            <w:tcBorders>
              <w:top w:val="single" w:sz="4" w:space="0" w:color="auto"/>
              <w:left w:val="single" w:sz="4" w:space="0" w:color="auto"/>
              <w:bottom w:val="single" w:sz="4" w:space="0" w:color="auto"/>
              <w:right w:val="single" w:sz="4" w:space="0" w:color="auto"/>
            </w:tcBorders>
            <w:vAlign w:val="center"/>
          </w:tcPr>
          <w:p w:rsidR="007E22D7" w:rsidRDefault="007E22D7" w:rsidP="00B943D3">
            <w:pPr>
              <w:autoSpaceDE w:val="0"/>
              <w:autoSpaceDN w:val="0"/>
              <w:adjustRightInd w:val="0"/>
              <w:rPr>
                <w:b/>
                <w:lang w:eastAsia="ru-RU"/>
              </w:rPr>
            </w:pPr>
          </w:p>
        </w:tc>
        <w:tc>
          <w:tcPr>
            <w:tcW w:w="4140" w:type="dxa"/>
            <w:tcBorders>
              <w:top w:val="single" w:sz="4" w:space="0" w:color="auto"/>
              <w:left w:val="single" w:sz="4" w:space="0" w:color="auto"/>
              <w:bottom w:val="single" w:sz="4" w:space="0" w:color="auto"/>
              <w:right w:val="single" w:sz="4" w:space="0" w:color="auto"/>
            </w:tcBorders>
            <w:vAlign w:val="center"/>
          </w:tcPr>
          <w:p w:rsidR="007E22D7" w:rsidRPr="00AF2D89" w:rsidRDefault="007E22D7" w:rsidP="00B943D3">
            <w:pPr>
              <w:rPr>
                <w:rFonts w:eastAsia="Calibri"/>
                <w:lang w:eastAsia="ru-RU"/>
              </w:rPr>
            </w:pPr>
          </w:p>
        </w:tc>
        <w:tc>
          <w:tcPr>
            <w:tcW w:w="2880" w:type="dxa"/>
            <w:tcBorders>
              <w:top w:val="single" w:sz="4" w:space="0" w:color="auto"/>
              <w:left w:val="single" w:sz="4" w:space="0" w:color="auto"/>
              <w:bottom w:val="single" w:sz="4" w:space="0" w:color="auto"/>
              <w:right w:val="single" w:sz="4" w:space="0" w:color="auto"/>
            </w:tcBorders>
            <w:vAlign w:val="center"/>
          </w:tcPr>
          <w:p w:rsidR="007E22D7" w:rsidRDefault="007E22D7" w:rsidP="00B943D3">
            <w:pPr>
              <w:rPr>
                <w:rFonts w:ascii="Calibri" w:eastAsia="Calibri" w:hAnsi="Calibri"/>
                <w:lang w:eastAsia="ru-RU"/>
              </w:rPr>
            </w:pPr>
          </w:p>
        </w:tc>
      </w:tr>
    </w:tbl>
    <w:p w:rsidR="007E22D7" w:rsidRDefault="007E22D7" w:rsidP="007E22D7">
      <w:pPr>
        <w:autoSpaceDE w:val="0"/>
        <w:autoSpaceDN w:val="0"/>
        <w:adjustRightInd w:val="0"/>
        <w:ind w:firstLine="540"/>
        <w:jc w:val="both"/>
        <w:rPr>
          <w:b/>
          <w:lang w:eastAsia="ru-RU"/>
        </w:rPr>
      </w:pPr>
    </w:p>
    <w:p w:rsidR="007E22D7" w:rsidRPr="004B6D0B" w:rsidRDefault="007E22D7" w:rsidP="007E22D7">
      <w:pPr>
        <w:autoSpaceDE w:val="0"/>
        <w:autoSpaceDN w:val="0"/>
        <w:adjustRightInd w:val="0"/>
        <w:ind w:firstLine="540"/>
        <w:jc w:val="both"/>
        <w:rPr>
          <w:lang w:eastAsia="ru-RU"/>
        </w:rPr>
      </w:pPr>
    </w:p>
    <w:p w:rsidR="007E22D7" w:rsidRPr="004B6D0B" w:rsidRDefault="007E22D7" w:rsidP="007E22D7">
      <w:pPr>
        <w:autoSpaceDE w:val="0"/>
        <w:autoSpaceDN w:val="0"/>
        <w:adjustRightInd w:val="0"/>
        <w:ind w:firstLine="540"/>
        <w:jc w:val="both"/>
        <w:rPr>
          <w:b/>
          <w:lang w:eastAsia="ru-RU"/>
        </w:rPr>
      </w:pPr>
    </w:p>
    <w:tbl>
      <w:tblPr>
        <w:tblW w:w="12775" w:type="dxa"/>
        <w:tblInd w:w="-61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2331"/>
        <w:gridCol w:w="222"/>
        <w:gridCol w:w="222"/>
      </w:tblGrid>
      <w:tr w:rsidR="007E22D7" w:rsidRPr="004B6D0B" w:rsidTr="00B943D3">
        <w:tc>
          <w:tcPr>
            <w:tcW w:w="12331"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jc w:val="both"/>
              <w:rPr>
                <w:lang w:eastAsia="ru-RU"/>
              </w:rPr>
            </w:pPr>
            <w:r w:rsidRPr="004B6D0B">
              <w:rPr>
                <w:lang w:eastAsia="ru-RU"/>
              </w:rPr>
              <w:t xml:space="preserve">                 </w:t>
            </w:r>
            <w:r>
              <w:rPr>
                <w:lang w:eastAsia="ru-RU"/>
              </w:rPr>
              <w:t xml:space="preserve">                               </w:t>
            </w:r>
          </w:p>
          <w:tbl>
            <w:tblPr>
              <w:tblW w:w="12104"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7E22D7" w:rsidRPr="004B6D0B" w:rsidTr="00B943D3">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rPr>
                      <w:b/>
                      <w:lang w:eastAsia="ru-RU"/>
                    </w:rPr>
                  </w:pPr>
                  <w:r w:rsidRPr="004B6D0B">
                    <w:rPr>
                      <w:b/>
                      <w:lang w:eastAsia="ru-RU"/>
                    </w:rPr>
                    <w:t>ПОДРЯДЧИК:</w:t>
                  </w:r>
                </w:p>
              </w:tc>
            </w:tr>
            <w:tr w:rsidR="007E22D7" w:rsidRPr="004B6D0B" w:rsidTr="00B943D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7E22D7" w:rsidRPr="004B6D0B" w:rsidRDefault="007E22D7" w:rsidP="007E22D7">
                  <w:pPr>
                    <w:shd w:val="clear" w:color="auto" w:fill="FFFFFF"/>
                    <w:ind w:left="1027"/>
                    <w:jc w:val="both"/>
                    <w:rPr>
                      <w:b/>
                      <w:bCs/>
                    </w:rPr>
                  </w:pPr>
                  <w:r w:rsidRPr="004B6D0B">
                    <w:rPr>
                      <w:b/>
                      <w:bCs/>
                    </w:rPr>
                    <w:t>ОАО «</w:t>
                  </w:r>
                  <w:proofErr w:type="spellStart"/>
                  <w:r w:rsidRPr="004B6D0B">
                    <w:rPr>
                      <w:b/>
                      <w:bCs/>
                    </w:rPr>
                    <w:t>Мурманэнергосбыт</w:t>
                  </w:r>
                  <w:proofErr w:type="spellEnd"/>
                  <w:r w:rsidRPr="004B6D0B">
                    <w:rPr>
                      <w:b/>
                      <w:bCs/>
                    </w:rPr>
                    <w:t xml:space="preserve">» </w:t>
                  </w:r>
                </w:p>
                <w:p w:rsidR="007E22D7" w:rsidRPr="004B6D0B" w:rsidRDefault="007E22D7" w:rsidP="00B943D3">
                  <w:pPr>
                    <w:shd w:val="clear" w:color="auto" w:fill="FFFFFF"/>
                    <w:ind w:left="1027"/>
                    <w:rPr>
                      <w:b/>
                      <w:bCs/>
                    </w:rPr>
                  </w:pPr>
                </w:p>
                <w:p w:rsidR="007E22D7" w:rsidRPr="004B6D0B" w:rsidRDefault="007E22D7" w:rsidP="007E22D7">
                  <w:pPr>
                    <w:shd w:val="clear" w:color="auto" w:fill="FFFFFF"/>
                    <w:ind w:left="1027"/>
                    <w:jc w:val="both"/>
                    <w:rPr>
                      <w:b/>
                      <w:bCs/>
                    </w:rPr>
                  </w:pPr>
                  <w:r w:rsidRPr="004B6D0B">
                    <w:rPr>
                      <w:b/>
                      <w:bCs/>
                    </w:rPr>
                    <w:t>______________/___________/</w:t>
                  </w:r>
                </w:p>
                <w:p w:rsidR="007E22D7" w:rsidRPr="004B6D0B" w:rsidRDefault="007E22D7" w:rsidP="00B943D3">
                  <w:pPr>
                    <w:shd w:val="clear" w:color="auto" w:fill="FFFFFF"/>
                    <w:ind w:left="1027"/>
                    <w:rPr>
                      <w:b/>
                      <w:bCs/>
                    </w:rPr>
                  </w:pPr>
                </w:p>
                <w:p w:rsidR="007E22D7" w:rsidRPr="004B6D0B" w:rsidRDefault="007E22D7" w:rsidP="00B943D3">
                  <w:pPr>
                    <w:pStyle w:val="afffff8"/>
                    <w:widowControl/>
                    <w:ind w:left="1027" w:right="104" w:firstLine="0"/>
                    <w:jc w:val="both"/>
                    <w:rPr>
                      <w:szCs w:val="24"/>
                    </w:rPr>
                  </w:pPr>
                  <w:r w:rsidRPr="004B6D0B">
                    <w:rPr>
                      <w:szCs w:val="24"/>
                    </w:rPr>
                    <w:t>«_______» ________________ 20__г.</w:t>
                  </w:r>
                </w:p>
                <w:p w:rsidR="007E22D7" w:rsidRDefault="007E22D7" w:rsidP="00B943D3">
                  <w:pPr>
                    <w:pStyle w:val="affff9"/>
                    <w:jc w:val="both"/>
                    <w:rPr>
                      <w:rFonts w:ascii="Times New Roman" w:hAnsi="Times New Roman"/>
                      <w:b/>
                      <w:bCs/>
                    </w:rPr>
                  </w:pPr>
                  <w:r>
                    <w:rPr>
                      <w:rFonts w:ascii="Times New Roman" w:hAnsi="Times New Roman"/>
                      <w:b/>
                      <w:bCs/>
                    </w:rPr>
                    <w:t xml:space="preserve">                           </w:t>
                  </w:r>
                </w:p>
                <w:p w:rsidR="007E22D7" w:rsidRPr="004B6D0B" w:rsidRDefault="007E22D7" w:rsidP="00B943D3">
                  <w:pPr>
                    <w:pStyle w:val="affff9"/>
                    <w:jc w:val="both"/>
                    <w:rPr>
                      <w:rFonts w:ascii="Times New Roman" w:hAnsi="Times New Roman"/>
                      <w:b/>
                    </w:rPr>
                  </w:pPr>
                  <w:r>
                    <w:rPr>
                      <w:rFonts w:ascii="Times New Roman" w:hAnsi="Times New Roman"/>
                      <w:b/>
                      <w:bCs/>
                    </w:rPr>
                    <w:t xml:space="preserve">                           </w:t>
                  </w:r>
                  <w:r w:rsidRPr="004B6D0B">
                    <w:rPr>
                      <w:rFonts w:ascii="Times New Roman" w:hAnsi="Times New Roman"/>
                      <w:b/>
                    </w:rPr>
                    <w:t>М.П.</w:t>
                  </w:r>
                </w:p>
              </w:tc>
              <w:tc>
                <w:tcPr>
                  <w:tcW w:w="5595" w:type="dxa"/>
                  <w:gridSpan w:val="3"/>
                </w:tcPr>
                <w:p w:rsidR="007E22D7" w:rsidRPr="004B6D0B" w:rsidRDefault="007E22D7" w:rsidP="007E22D7">
                  <w:pPr>
                    <w:shd w:val="clear" w:color="auto" w:fill="FFFFFF"/>
                    <w:jc w:val="both"/>
                    <w:rPr>
                      <w:b/>
                      <w:bCs/>
                    </w:rPr>
                  </w:pPr>
                  <w:r w:rsidRPr="004B6D0B">
                    <w:rPr>
                      <w:b/>
                      <w:bCs/>
                    </w:rPr>
                    <w:t>___________________________</w:t>
                  </w:r>
                </w:p>
                <w:p w:rsidR="007E22D7" w:rsidRPr="004B6D0B" w:rsidRDefault="007E22D7" w:rsidP="00B943D3">
                  <w:pPr>
                    <w:shd w:val="clear" w:color="auto" w:fill="FFFFFF"/>
                    <w:rPr>
                      <w:b/>
                      <w:bCs/>
                    </w:rPr>
                  </w:pPr>
                </w:p>
                <w:p w:rsidR="007E22D7" w:rsidRPr="004B6D0B" w:rsidRDefault="007E22D7" w:rsidP="007E22D7">
                  <w:pPr>
                    <w:shd w:val="clear" w:color="auto" w:fill="FFFFFF"/>
                    <w:jc w:val="both"/>
                    <w:rPr>
                      <w:b/>
                      <w:bCs/>
                    </w:rPr>
                  </w:pPr>
                  <w:r w:rsidRPr="004B6D0B">
                    <w:rPr>
                      <w:b/>
                      <w:bCs/>
                    </w:rPr>
                    <w:t>______________/ ____________  /</w:t>
                  </w:r>
                </w:p>
                <w:p w:rsidR="007E22D7" w:rsidRPr="004B6D0B" w:rsidRDefault="007E22D7" w:rsidP="00B943D3">
                  <w:pPr>
                    <w:shd w:val="clear" w:color="auto" w:fill="FFFFFF"/>
                    <w:rPr>
                      <w:b/>
                      <w:bCs/>
                    </w:rPr>
                  </w:pPr>
                </w:p>
                <w:p w:rsidR="007E22D7" w:rsidRPr="004B6D0B" w:rsidRDefault="007E22D7" w:rsidP="00B943D3">
                  <w:pPr>
                    <w:pStyle w:val="afffff8"/>
                    <w:widowControl/>
                    <w:ind w:firstLine="0"/>
                    <w:jc w:val="both"/>
                    <w:rPr>
                      <w:szCs w:val="24"/>
                    </w:rPr>
                  </w:pPr>
                  <w:r w:rsidRPr="004B6D0B">
                    <w:rPr>
                      <w:szCs w:val="24"/>
                    </w:rPr>
                    <w:t>«_______» ________________ 20__г.</w:t>
                  </w:r>
                </w:p>
                <w:p w:rsidR="007E22D7" w:rsidRDefault="007E22D7" w:rsidP="00B943D3">
                  <w:pPr>
                    <w:pStyle w:val="affff9"/>
                    <w:jc w:val="both"/>
                    <w:rPr>
                      <w:rFonts w:ascii="Times New Roman" w:hAnsi="Times New Roman"/>
                      <w:b/>
                      <w:bCs/>
                    </w:rPr>
                  </w:pPr>
                  <w:r>
                    <w:rPr>
                      <w:rFonts w:ascii="Times New Roman" w:hAnsi="Times New Roman"/>
                      <w:b/>
                      <w:bCs/>
                    </w:rPr>
                    <w:t xml:space="preserve">         </w:t>
                  </w:r>
                </w:p>
                <w:p w:rsidR="007E22D7" w:rsidRPr="004B6D0B" w:rsidRDefault="007E22D7" w:rsidP="00B943D3">
                  <w:pPr>
                    <w:pStyle w:val="affff9"/>
                    <w:jc w:val="both"/>
                    <w:rPr>
                      <w:rFonts w:ascii="Times New Roman" w:hAnsi="Times New Roman"/>
                      <w:b/>
                    </w:rPr>
                  </w:pPr>
                  <w:r>
                    <w:rPr>
                      <w:rFonts w:ascii="Times New Roman" w:hAnsi="Times New Roman"/>
                      <w:b/>
                      <w:bCs/>
                    </w:rPr>
                    <w:t xml:space="preserve">         </w:t>
                  </w:r>
                  <w:r w:rsidRPr="004B6D0B">
                    <w:rPr>
                      <w:rFonts w:ascii="Times New Roman" w:hAnsi="Times New Roman"/>
                      <w:b/>
                    </w:rPr>
                    <w:t>М.П.</w:t>
                  </w:r>
                </w:p>
                <w:p w:rsidR="007E22D7" w:rsidRDefault="007E22D7" w:rsidP="00B943D3">
                  <w:pPr>
                    <w:pStyle w:val="affff9"/>
                    <w:ind w:firstLine="567"/>
                    <w:jc w:val="both"/>
                    <w:rPr>
                      <w:rFonts w:ascii="Times New Roman" w:hAnsi="Times New Roman"/>
                      <w:b/>
                    </w:rPr>
                  </w:pPr>
                </w:p>
                <w:p w:rsidR="007E22D7" w:rsidRDefault="007E22D7" w:rsidP="007E22D7">
                  <w:pPr>
                    <w:rPr>
                      <w:lang w:eastAsia="ar-SA"/>
                    </w:rPr>
                  </w:pPr>
                </w:p>
                <w:p w:rsidR="007E22D7" w:rsidRPr="007E22D7" w:rsidRDefault="007E22D7" w:rsidP="007E22D7">
                  <w:pPr>
                    <w:rPr>
                      <w:lang w:eastAsia="ar-SA"/>
                    </w:rPr>
                  </w:pPr>
                </w:p>
              </w:tc>
            </w:tr>
          </w:tbl>
          <w:p w:rsidR="007E22D7" w:rsidRPr="004B6D0B" w:rsidRDefault="007E22D7" w:rsidP="00B943D3">
            <w:pPr>
              <w:autoSpaceDE w:val="0"/>
              <w:autoSpaceDN w:val="0"/>
              <w:adjustRightInd w:val="0"/>
              <w:jc w:val="both"/>
              <w:rPr>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jc w:val="both"/>
              <w:rPr>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7E22D7" w:rsidRPr="004B6D0B" w:rsidRDefault="007E22D7" w:rsidP="00B943D3">
            <w:pPr>
              <w:autoSpaceDE w:val="0"/>
              <w:autoSpaceDN w:val="0"/>
              <w:adjustRightInd w:val="0"/>
              <w:jc w:val="both"/>
              <w:rPr>
                <w:lang w:eastAsia="ru-RU"/>
              </w:rPr>
            </w:pPr>
          </w:p>
        </w:tc>
      </w:tr>
    </w:tbl>
    <w:p w:rsidR="007E22D7" w:rsidRDefault="007E22D7" w:rsidP="007E22D7">
      <w:pPr>
        <w:autoSpaceDE w:val="0"/>
        <w:autoSpaceDN w:val="0"/>
        <w:adjustRightInd w:val="0"/>
        <w:jc w:val="both"/>
        <w:rPr>
          <w:lang w:eastAsia="ru-RU"/>
        </w:rPr>
      </w:pPr>
    </w:p>
    <w:p w:rsidR="007E22D7" w:rsidRPr="00D02A53" w:rsidRDefault="007E22D7" w:rsidP="007E22D7">
      <w:pPr>
        <w:autoSpaceDE w:val="0"/>
        <w:autoSpaceDN w:val="0"/>
        <w:adjustRightInd w:val="0"/>
        <w:ind w:firstLine="540"/>
        <w:jc w:val="right"/>
        <w:rPr>
          <w:lang w:eastAsia="ru-RU"/>
        </w:rPr>
      </w:pPr>
      <w:r w:rsidRPr="00D02A53">
        <w:rPr>
          <w:lang w:eastAsia="ru-RU"/>
        </w:rPr>
        <w:lastRenderedPageBreak/>
        <w:t xml:space="preserve">Приложение №4 </w:t>
      </w:r>
    </w:p>
    <w:p w:rsidR="007E22D7" w:rsidRPr="00D02A53" w:rsidRDefault="007E22D7" w:rsidP="007E22D7">
      <w:pPr>
        <w:autoSpaceDE w:val="0"/>
        <w:autoSpaceDN w:val="0"/>
        <w:adjustRightInd w:val="0"/>
        <w:ind w:firstLine="540"/>
        <w:jc w:val="right"/>
        <w:rPr>
          <w:lang w:eastAsia="ru-RU"/>
        </w:rPr>
      </w:pPr>
      <w:r w:rsidRPr="00D02A53">
        <w:rPr>
          <w:lang w:eastAsia="ru-RU"/>
        </w:rPr>
        <w:t>к Договору №</w:t>
      </w:r>
      <w:r w:rsidRPr="00D02A53">
        <w:rPr>
          <w:lang w:eastAsia="ru-RU"/>
        </w:rPr>
        <w:softHyphen/>
      </w:r>
      <w:r w:rsidRPr="00D02A53">
        <w:rPr>
          <w:lang w:eastAsia="ru-RU"/>
        </w:rPr>
        <w:softHyphen/>
      </w:r>
      <w:r w:rsidRPr="00D02A53">
        <w:rPr>
          <w:lang w:eastAsia="ru-RU"/>
        </w:rPr>
        <w:softHyphen/>
      </w:r>
      <w:r>
        <w:rPr>
          <w:lang w:eastAsia="ru-RU"/>
        </w:rPr>
        <w:t>_____</w:t>
      </w:r>
      <w:r w:rsidRPr="00D02A53">
        <w:rPr>
          <w:lang w:eastAsia="ru-RU"/>
        </w:rPr>
        <w:t>__</w:t>
      </w:r>
      <w:r w:rsidRPr="00D02A53">
        <w:rPr>
          <w:lang w:eastAsia="ru-RU"/>
        </w:rPr>
        <w:softHyphen/>
      </w:r>
      <w:r w:rsidRPr="00D02A53">
        <w:rPr>
          <w:lang w:eastAsia="ru-RU"/>
        </w:rPr>
        <w:softHyphen/>
      </w:r>
      <w:r w:rsidRPr="00D02A53">
        <w:rPr>
          <w:lang w:eastAsia="ru-RU"/>
        </w:rPr>
        <w:softHyphen/>
      </w:r>
      <w:r w:rsidRPr="00D02A53">
        <w:rPr>
          <w:lang w:eastAsia="ru-RU"/>
        </w:rPr>
        <w:softHyphen/>
      </w:r>
      <w:r w:rsidRPr="00D02A53">
        <w:rPr>
          <w:lang w:eastAsia="ru-RU"/>
        </w:rPr>
        <w:softHyphen/>
        <w:t>_ от «</w:t>
      </w:r>
      <w:r w:rsidRPr="00D02A53">
        <w:rPr>
          <w:lang w:eastAsia="ru-RU"/>
        </w:rPr>
        <w:softHyphen/>
      </w:r>
      <w:r w:rsidRPr="00D02A53">
        <w:rPr>
          <w:lang w:eastAsia="ru-RU"/>
        </w:rPr>
        <w:softHyphen/>
        <w:t>___» ___________ 20__ г.</w:t>
      </w:r>
    </w:p>
    <w:p w:rsidR="007E22D7" w:rsidRPr="00D02A53" w:rsidRDefault="007E22D7" w:rsidP="007E22D7">
      <w:pPr>
        <w:autoSpaceDE w:val="0"/>
        <w:autoSpaceDN w:val="0"/>
        <w:adjustRightInd w:val="0"/>
        <w:ind w:firstLine="540"/>
        <w:jc w:val="right"/>
        <w:rPr>
          <w:lang w:eastAsia="ru-RU"/>
        </w:rPr>
      </w:pPr>
    </w:p>
    <w:p w:rsidR="007E22D7" w:rsidRPr="00D02A53" w:rsidRDefault="007E22D7" w:rsidP="007E22D7">
      <w:pPr>
        <w:autoSpaceDE w:val="0"/>
        <w:autoSpaceDN w:val="0"/>
        <w:adjustRightInd w:val="0"/>
        <w:ind w:firstLine="540"/>
        <w:jc w:val="right"/>
        <w:rPr>
          <w:lang w:eastAsia="ru-RU"/>
        </w:rPr>
      </w:pPr>
    </w:p>
    <w:p w:rsidR="007E22D7" w:rsidRPr="00D02A53" w:rsidRDefault="007E22D7" w:rsidP="007E22D7">
      <w:pPr>
        <w:autoSpaceDE w:val="0"/>
        <w:autoSpaceDN w:val="0"/>
        <w:adjustRightInd w:val="0"/>
        <w:ind w:firstLine="540"/>
        <w:jc w:val="right"/>
        <w:rPr>
          <w:lang w:eastAsia="ru-RU"/>
        </w:rPr>
      </w:pPr>
    </w:p>
    <w:p w:rsidR="007E22D7" w:rsidRPr="00D02A53" w:rsidRDefault="007E22D7" w:rsidP="007E22D7">
      <w:pPr>
        <w:autoSpaceDE w:val="0"/>
        <w:autoSpaceDN w:val="0"/>
        <w:adjustRightInd w:val="0"/>
        <w:ind w:firstLine="540"/>
        <w:rPr>
          <w:b/>
          <w:lang w:eastAsia="ru-RU"/>
        </w:rPr>
      </w:pPr>
      <w:r w:rsidRPr="00D02A53">
        <w:rPr>
          <w:b/>
          <w:lang w:eastAsia="ru-RU"/>
        </w:rPr>
        <w:t xml:space="preserve">АКТ </w:t>
      </w:r>
    </w:p>
    <w:p w:rsidR="007E22D7" w:rsidRPr="00D02A53" w:rsidRDefault="007E22D7" w:rsidP="007E22D7">
      <w:pPr>
        <w:autoSpaceDE w:val="0"/>
        <w:autoSpaceDN w:val="0"/>
        <w:adjustRightInd w:val="0"/>
        <w:ind w:firstLine="540"/>
        <w:rPr>
          <w:b/>
          <w:lang w:eastAsia="ru-RU"/>
        </w:rPr>
      </w:pPr>
      <w:r w:rsidRPr="00D02A53">
        <w:rPr>
          <w:b/>
          <w:lang w:eastAsia="ru-RU"/>
        </w:rPr>
        <w:t>ПРИЕМКИ ПРИЕМОЧНОЙ КОМИССИИ</w:t>
      </w:r>
    </w:p>
    <w:p w:rsidR="007E22D7" w:rsidRDefault="007E22D7" w:rsidP="007E22D7">
      <w:pPr>
        <w:autoSpaceDE w:val="0"/>
        <w:autoSpaceDN w:val="0"/>
        <w:adjustRightInd w:val="0"/>
        <w:rPr>
          <w:lang w:eastAsia="ru-RU"/>
        </w:rPr>
      </w:pPr>
    </w:p>
    <w:p w:rsidR="007E22D7" w:rsidRPr="00D02A53" w:rsidRDefault="007E22D7" w:rsidP="007E22D7">
      <w:pPr>
        <w:autoSpaceDE w:val="0"/>
        <w:autoSpaceDN w:val="0"/>
        <w:adjustRightInd w:val="0"/>
        <w:rPr>
          <w:lang w:eastAsia="ru-RU"/>
        </w:rPr>
      </w:pPr>
      <w:r w:rsidRPr="00D02A53">
        <w:rPr>
          <w:lang w:eastAsia="ru-RU"/>
        </w:rPr>
        <w:t xml:space="preserve">г. Мурманск                                                 </w:t>
      </w:r>
      <w:r>
        <w:rPr>
          <w:lang w:eastAsia="ru-RU"/>
        </w:rPr>
        <w:t xml:space="preserve">                            </w:t>
      </w:r>
      <w:r w:rsidRPr="00AA34B6">
        <w:rPr>
          <w:lang w:eastAsia="ru-RU"/>
        </w:rPr>
        <w:t xml:space="preserve">   </w:t>
      </w:r>
      <w:r>
        <w:rPr>
          <w:lang w:eastAsia="ru-RU"/>
        </w:rPr>
        <w:t xml:space="preserve">         </w:t>
      </w:r>
      <w:r w:rsidRPr="00AA34B6">
        <w:rPr>
          <w:lang w:eastAsia="ru-RU"/>
        </w:rPr>
        <w:t xml:space="preserve"> </w:t>
      </w:r>
      <w:r w:rsidRPr="00D02A53">
        <w:rPr>
          <w:lang w:eastAsia="ru-RU"/>
        </w:rPr>
        <w:t xml:space="preserve">«_____»___________ </w:t>
      </w:r>
      <w:smartTag w:uri="urn:schemas-microsoft-com:office:smarttags" w:element="metricconverter">
        <w:smartTagPr>
          <w:attr w:name="ProductID" w:val="2014 г"/>
        </w:smartTagPr>
        <w:r w:rsidRPr="00D02A53">
          <w:rPr>
            <w:lang w:eastAsia="ru-RU"/>
          </w:rPr>
          <w:t>201</w:t>
        </w:r>
        <w:r w:rsidRPr="00AA34B6">
          <w:rPr>
            <w:lang w:eastAsia="ru-RU"/>
          </w:rPr>
          <w:t>4</w:t>
        </w:r>
        <w:r w:rsidRPr="00D02A53">
          <w:rPr>
            <w:lang w:eastAsia="ru-RU"/>
          </w:rPr>
          <w:t xml:space="preserve"> г</w:t>
        </w:r>
      </w:smartTag>
      <w:r w:rsidRPr="00D02A53">
        <w:rPr>
          <w:lang w:eastAsia="ru-RU"/>
        </w:rPr>
        <w:t>.</w:t>
      </w:r>
    </w:p>
    <w:p w:rsidR="007E22D7" w:rsidRPr="00D02A53" w:rsidRDefault="007E22D7" w:rsidP="007E22D7">
      <w:pPr>
        <w:autoSpaceDE w:val="0"/>
        <w:autoSpaceDN w:val="0"/>
        <w:adjustRightInd w:val="0"/>
        <w:ind w:firstLine="540"/>
        <w:rPr>
          <w:b/>
          <w:lang w:eastAsia="ru-RU"/>
        </w:rPr>
      </w:pPr>
    </w:p>
    <w:p w:rsidR="007E22D7" w:rsidRPr="00D02A53" w:rsidRDefault="007E22D7" w:rsidP="007E22D7">
      <w:pPr>
        <w:ind w:left="-142" w:firstLine="568"/>
        <w:jc w:val="both"/>
        <w:rPr>
          <w:lang w:eastAsia="ru-RU"/>
        </w:rPr>
      </w:pPr>
      <w:r w:rsidRPr="00D02A53">
        <w:rPr>
          <w:lang w:eastAsia="ru-RU"/>
        </w:rPr>
        <w:t xml:space="preserve">Во исполнение Раздела </w:t>
      </w:r>
      <w:r>
        <w:rPr>
          <w:lang w:eastAsia="ru-RU"/>
        </w:rPr>
        <w:t>5</w:t>
      </w:r>
      <w:r w:rsidRPr="00D02A53">
        <w:rPr>
          <w:lang w:eastAsia="ru-RU"/>
        </w:rPr>
        <w:t xml:space="preserve"> Договора №_</w:t>
      </w:r>
      <w:r w:rsidRPr="00D02A53">
        <w:rPr>
          <w:lang w:eastAsia="ru-RU"/>
        </w:rPr>
        <w:softHyphen/>
      </w:r>
      <w:r w:rsidRPr="00D02A53">
        <w:rPr>
          <w:lang w:eastAsia="ru-RU"/>
        </w:rPr>
        <w:softHyphen/>
      </w:r>
      <w:r w:rsidRPr="00D02A53">
        <w:rPr>
          <w:lang w:eastAsia="ru-RU"/>
        </w:rPr>
        <w:softHyphen/>
      </w:r>
      <w:r w:rsidRPr="00D02A53">
        <w:rPr>
          <w:lang w:eastAsia="ru-RU"/>
        </w:rPr>
        <w:softHyphen/>
        <w:t>___ от «_____» ___________ 20__ г. приемочная комиссия в составе:</w:t>
      </w:r>
    </w:p>
    <w:p w:rsidR="007E22D7" w:rsidRPr="00D02A53" w:rsidRDefault="007E22D7" w:rsidP="007E22D7">
      <w:pPr>
        <w:ind w:left="360"/>
        <w:jc w:val="both"/>
        <w:rPr>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Место работы</w:t>
            </w:r>
          </w:p>
        </w:tc>
      </w:tr>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4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450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9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bl>
    <w:p w:rsidR="007E22D7" w:rsidRPr="00D02A53" w:rsidRDefault="007E22D7" w:rsidP="007E22D7">
      <w:pPr>
        <w:jc w:val="both"/>
        <w:rPr>
          <w:lang w:eastAsia="ru-RU"/>
        </w:rPr>
      </w:pPr>
    </w:p>
    <w:p w:rsidR="007E22D7" w:rsidRPr="00D02A53" w:rsidRDefault="007E22D7" w:rsidP="007E22D7">
      <w:pPr>
        <w:ind w:left="360"/>
        <w:jc w:val="both"/>
        <w:rPr>
          <w:lang w:eastAsia="ru-RU"/>
        </w:rPr>
      </w:pPr>
      <w:r w:rsidRPr="00D02A53">
        <w:rPr>
          <w:lang w:eastAsia="ru-RU"/>
        </w:rPr>
        <w:t xml:space="preserve"> приняла следующую работу:</w:t>
      </w:r>
    </w:p>
    <w:p w:rsidR="007E22D7" w:rsidRPr="00D02A53" w:rsidRDefault="007E22D7" w:rsidP="007E22D7">
      <w:pPr>
        <w:ind w:left="360"/>
        <w:jc w:val="both"/>
        <w:rPr>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7E22D7" w:rsidRPr="00D02A53" w:rsidTr="00B943D3">
        <w:tc>
          <w:tcPr>
            <w:tcW w:w="648" w:type="dxa"/>
            <w:tcBorders>
              <w:top w:val="single" w:sz="4" w:space="0" w:color="auto"/>
              <w:left w:val="single" w:sz="4" w:space="0" w:color="auto"/>
              <w:bottom w:val="single" w:sz="4" w:space="0" w:color="auto"/>
              <w:right w:val="single" w:sz="4" w:space="0" w:color="auto"/>
            </w:tcBorders>
            <w:vAlign w:val="center"/>
          </w:tcPr>
          <w:p w:rsidR="007E22D7" w:rsidRPr="00D02A53" w:rsidRDefault="007E22D7" w:rsidP="00B943D3">
            <w:pPr>
              <w:autoSpaceDE w:val="0"/>
              <w:autoSpaceDN w:val="0"/>
              <w:adjustRightInd w:val="0"/>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7E22D7" w:rsidRPr="00D02A53" w:rsidRDefault="007E22D7" w:rsidP="00B943D3">
            <w:pPr>
              <w:autoSpaceDE w:val="0"/>
              <w:autoSpaceDN w:val="0"/>
              <w:adjustRightInd w:val="0"/>
              <w:rPr>
                <w:b/>
                <w:lang w:eastAsia="ru-RU"/>
              </w:rPr>
            </w:pPr>
            <w:r w:rsidRPr="00D02A53">
              <w:rPr>
                <w:b/>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7E22D7" w:rsidRPr="00D02A53" w:rsidRDefault="007E22D7" w:rsidP="00B943D3">
            <w:pPr>
              <w:autoSpaceDE w:val="0"/>
              <w:autoSpaceDN w:val="0"/>
              <w:adjustRightInd w:val="0"/>
              <w:rPr>
                <w:b/>
                <w:lang w:eastAsia="ru-RU"/>
              </w:rPr>
            </w:pPr>
            <w:r w:rsidRPr="00D02A53">
              <w:rPr>
                <w:b/>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7E22D7" w:rsidRPr="00D02A53" w:rsidRDefault="007E22D7" w:rsidP="00B943D3">
            <w:pPr>
              <w:autoSpaceDE w:val="0"/>
              <w:autoSpaceDN w:val="0"/>
              <w:adjustRightInd w:val="0"/>
              <w:rPr>
                <w:b/>
                <w:lang w:eastAsia="ru-RU"/>
              </w:rPr>
            </w:pPr>
            <w:r w:rsidRPr="00D02A53">
              <w:rPr>
                <w:b/>
                <w:lang w:eastAsia="ru-RU"/>
              </w:rPr>
              <w:t>Сроки устранения выявленных дефектов, недостатков и т.п.</w:t>
            </w:r>
          </w:p>
        </w:tc>
      </w:tr>
      <w:tr w:rsidR="007E22D7" w:rsidRPr="00D02A53" w:rsidTr="00B943D3">
        <w:tc>
          <w:tcPr>
            <w:tcW w:w="64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p w:rsidR="007E22D7" w:rsidRPr="00D02A53" w:rsidRDefault="007E22D7" w:rsidP="00B943D3">
            <w:pPr>
              <w:jc w:val="both"/>
              <w:rPr>
                <w:lang w:eastAsia="ru-RU"/>
              </w:rPr>
            </w:pPr>
          </w:p>
        </w:tc>
        <w:tc>
          <w:tcPr>
            <w:tcW w:w="3060" w:type="dxa"/>
            <w:tcBorders>
              <w:top w:val="single" w:sz="4" w:space="0" w:color="auto"/>
              <w:left w:val="single" w:sz="4" w:space="0" w:color="auto"/>
              <w:bottom w:val="single" w:sz="4" w:space="0" w:color="auto"/>
              <w:right w:val="single" w:sz="4" w:space="0" w:color="auto"/>
            </w:tcBorders>
          </w:tcPr>
          <w:p w:rsidR="007E22D7" w:rsidRPr="00D02A53" w:rsidRDefault="0072426A" w:rsidP="00B943D3">
            <w:pPr>
              <w:jc w:val="both"/>
              <w:rPr>
                <w:lang w:eastAsia="ru-RU"/>
              </w:rPr>
            </w:pPr>
            <w:r>
              <w:rPr>
                <w:noProof/>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left:0;text-align:left;margin-left:-178.6pt;margin-top:-103.25pt;width:453.15pt;height:180.1pt;rotation:-1635191fd;z-index:251659264;mso-position-horizontal-relative:text;mso-position-vertical-relative:text" filled="f">
                  <v:stroke r:id="rId34" o:title=""/>
                  <v:shadow color="#868686"/>
                  <v:textpath style="font-family:&quot;Times New Roman&quot;;v-text-kern:t" trim="t" fitpath="t" string="ОБРАЗЕЦ"/>
                </v:shape>
              </w:pict>
            </w:r>
          </w:p>
        </w:tc>
        <w:tc>
          <w:tcPr>
            <w:tcW w:w="25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64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p w:rsidR="007E22D7" w:rsidRPr="00D02A53" w:rsidRDefault="007E22D7" w:rsidP="00B943D3">
            <w:pPr>
              <w:jc w:val="both"/>
              <w:rPr>
                <w:lang w:eastAsia="ru-RU"/>
              </w:rPr>
            </w:pPr>
          </w:p>
        </w:tc>
        <w:tc>
          <w:tcPr>
            <w:tcW w:w="3060"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568"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bl>
    <w:p w:rsidR="007E22D7" w:rsidRPr="00D02A53" w:rsidRDefault="007E22D7" w:rsidP="007E22D7">
      <w:pPr>
        <w:autoSpaceDE w:val="0"/>
        <w:autoSpaceDN w:val="0"/>
        <w:jc w:val="both"/>
        <w:rPr>
          <w:rFonts w:ascii="Calibri" w:eastAsia="Calibri" w:hAnsi="Calibri"/>
          <w:lang w:eastAsia="ru-RU"/>
        </w:rPr>
      </w:pPr>
    </w:p>
    <w:p w:rsidR="007E22D7" w:rsidRPr="00D02A53" w:rsidRDefault="007E22D7" w:rsidP="007E22D7">
      <w:pPr>
        <w:autoSpaceDE w:val="0"/>
        <w:autoSpaceDN w:val="0"/>
        <w:adjustRightInd w:val="0"/>
        <w:ind w:firstLine="540"/>
        <w:rPr>
          <w:b/>
          <w:lang w:eastAsia="ru-RU"/>
        </w:rPr>
      </w:pPr>
    </w:p>
    <w:p w:rsidR="007E22D7" w:rsidRPr="00D02A53" w:rsidRDefault="007E22D7" w:rsidP="007E22D7">
      <w:pPr>
        <w:autoSpaceDE w:val="0"/>
        <w:autoSpaceDN w:val="0"/>
        <w:adjustRightInd w:val="0"/>
        <w:ind w:firstLine="540"/>
        <w:rPr>
          <w:b/>
          <w:lang w:eastAsia="ru-RU"/>
        </w:rPr>
      </w:pPr>
    </w:p>
    <w:p w:rsidR="007E22D7" w:rsidRPr="00D02A53" w:rsidRDefault="007E22D7" w:rsidP="007E22D7">
      <w:pPr>
        <w:autoSpaceDE w:val="0"/>
        <w:autoSpaceDN w:val="0"/>
        <w:adjustRightInd w:val="0"/>
        <w:ind w:firstLine="540"/>
        <w:rPr>
          <w:b/>
          <w:lang w:eastAsia="ru-RU"/>
        </w:rPr>
      </w:pPr>
      <w:r w:rsidRPr="00D02A53">
        <w:rPr>
          <w:b/>
          <w:lang w:eastAsia="ru-RU"/>
        </w:rPr>
        <w:t>Подписи членов приемочной комиссии:</w:t>
      </w:r>
    </w:p>
    <w:p w:rsidR="007E22D7" w:rsidRPr="00D02A53" w:rsidRDefault="007E22D7" w:rsidP="007E22D7">
      <w:pPr>
        <w:autoSpaceDE w:val="0"/>
        <w:autoSpaceDN w:val="0"/>
        <w:adjustRightInd w:val="0"/>
        <w:ind w:firstLine="540"/>
        <w:rPr>
          <w:b/>
          <w:lang w:eastAsia="ru-RU"/>
        </w:rPr>
      </w:pPr>
    </w:p>
    <w:p w:rsidR="007E22D7" w:rsidRPr="00D02A53" w:rsidRDefault="007E22D7" w:rsidP="007E22D7">
      <w:pPr>
        <w:autoSpaceDE w:val="0"/>
        <w:autoSpaceDN w:val="0"/>
        <w:adjustRightInd w:val="0"/>
        <w:ind w:firstLine="540"/>
        <w:jc w:val="both"/>
        <w:rPr>
          <w:b/>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 xml:space="preserve">№ </w:t>
            </w:r>
            <w:proofErr w:type="spellStart"/>
            <w:r w:rsidRPr="00D02A53">
              <w:rPr>
                <w:b/>
                <w:lang w:eastAsia="ru-RU"/>
              </w:rPr>
              <w:t>п.п</w:t>
            </w:r>
            <w:proofErr w:type="spellEnd"/>
            <w:r w:rsidRPr="00D02A53">
              <w:rPr>
                <w:b/>
                <w:lang w:eastAsia="ru-RU"/>
              </w:rPr>
              <w:t>.</w:t>
            </w: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rPr>
                <w:b/>
                <w:lang w:eastAsia="ru-RU"/>
              </w:rPr>
            </w:pPr>
            <w:r w:rsidRPr="00D02A53">
              <w:rPr>
                <w:b/>
                <w:lang w:eastAsia="ru-RU"/>
              </w:rPr>
              <w:t>Подпись</w:t>
            </w:r>
          </w:p>
        </w:tc>
      </w:tr>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r w:rsidR="007E22D7" w:rsidRPr="00D02A53" w:rsidTr="00B943D3">
        <w:tc>
          <w:tcPr>
            <w:tcW w:w="61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6587"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c>
          <w:tcPr>
            <w:tcW w:w="2363" w:type="dxa"/>
            <w:tcBorders>
              <w:top w:val="single" w:sz="4" w:space="0" w:color="auto"/>
              <w:left w:val="single" w:sz="4" w:space="0" w:color="auto"/>
              <w:bottom w:val="single" w:sz="4" w:space="0" w:color="auto"/>
              <w:right w:val="single" w:sz="4" w:space="0" w:color="auto"/>
            </w:tcBorders>
          </w:tcPr>
          <w:p w:rsidR="007E22D7" w:rsidRPr="00D02A53" w:rsidRDefault="007E22D7" w:rsidP="00B943D3">
            <w:pPr>
              <w:jc w:val="both"/>
              <w:rPr>
                <w:lang w:eastAsia="ru-RU"/>
              </w:rPr>
            </w:pPr>
          </w:p>
        </w:tc>
      </w:tr>
    </w:tbl>
    <w:p w:rsidR="007E22D7" w:rsidRPr="00D02A53" w:rsidRDefault="007E22D7" w:rsidP="007E22D7">
      <w:pPr>
        <w:autoSpaceDE w:val="0"/>
        <w:autoSpaceDN w:val="0"/>
        <w:adjustRightInd w:val="0"/>
        <w:jc w:val="both"/>
        <w:rPr>
          <w:b/>
          <w:lang w:eastAsia="ru-RU"/>
        </w:rPr>
      </w:pPr>
    </w:p>
    <w:p w:rsidR="007E22D7" w:rsidRDefault="007E22D7" w:rsidP="007E22D7">
      <w:pPr>
        <w:autoSpaceDE w:val="0"/>
        <w:autoSpaceDN w:val="0"/>
        <w:adjustRightInd w:val="0"/>
        <w:jc w:val="both"/>
        <w:rPr>
          <w:b/>
          <w:lang w:eastAsia="ru-RU"/>
        </w:rPr>
      </w:pPr>
    </w:p>
    <w:p w:rsidR="007E22D7" w:rsidRDefault="007E22D7" w:rsidP="007E22D7">
      <w:pPr>
        <w:autoSpaceDE w:val="0"/>
        <w:autoSpaceDN w:val="0"/>
        <w:adjustRightInd w:val="0"/>
        <w:jc w:val="both"/>
        <w:rPr>
          <w:lang w:eastAsia="ru-RU"/>
        </w:rPr>
      </w:pPr>
    </w:p>
    <w:p w:rsidR="007E22D7" w:rsidRPr="00E040BA" w:rsidRDefault="007E22D7" w:rsidP="007E22D7">
      <w:pPr>
        <w:autoSpaceDE w:val="0"/>
        <w:autoSpaceDN w:val="0"/>
        <w:adjustRightInd w:val="0"/>
        <w:jc w:val="right"/>
        <w:rPr>
          <w:lang w:eastAsia="ru-RU"/>
        </w:rPr>
      </w:pPr>
      <w:r w:rsidRPr="00E040BA">
        <w:rPr>
          <w:lang w:eastAsia="ru-RU"/>
        </w:rPr>
        <w:lastRenderedPageBreak/>
        <w:t xml:space="preserve">Приложение №5 </w:t>
      </w:r>
    </w:p>
    <w:p w:rsidR="007E22D7" w:rsidRPr="00E040BA" w:rsidRDefault="007E22D7" w:rsidP="007E22D7">
      <w:pPr>
        <w:autoSpaceDE w:val="0"/>
        <w:autoSpaceDN w:val="0"/>
        <w:adjustRightInd w:val="0"/>
        <w:ind w:firstLine="540"/>
        <w:jc w:val="right"/>
        <w:rPr>
          <w:lang w:eastAsia="ru-RU"/>
        </w:rPr>
      </w:pPr>
      <w:r w:rsidRPr="00E040BA">
        <w:rPr>
          <w:lang w:eastAsia="ru-RU"/>
        </w:rPr>
        <w:t>к Договору №</w:t>
      </w:r>
      <w:r w:rsidRPr="00E040BA">
        <w:rPr>
          <w:lang w:eastAsia="ru-RU"/>
        </w:rPr>
        <w:softHyphen/>
      </w:r>
      <w:r w:rsidRPr="00E040BA">
        <w:rPr>
          <w:lang w:eastAsia="ru-RU"/>
        </w:rPr>
        <w:softHyphen/>
      </w:r>
      <w:r w:rsidRPr="00E040BA">
        <w:rPr>
          <w:lang w:eastAsia="ru-RU"/>
        </w:rPr>
        <w:softHyphen/>
        <w:t>_______</w:t>
      </w:r>
      <w:r w:rsidRPr="00E040BA">
        <w:rPr>
          <w:lang w:eastAsia="ru-RU"/>
        </w:rPr>
        <w:softHyphen/>
      </w:r>
      <w:r w:rsidRPr="00E040BA">
        <w:rPr>
          <w:lang w:eastAsia="ru-RU"/>
        </w:rPr>
        <w:softHyphen/>
      </w:r>
      <w:r w:rsidRPr="00E040BA">
        <w:rPr>
          <w:lang w:eastAsia="ru-RU"/>
        </w:rPr>
        <w:softHyphen/>
      </w:r>
      <w:r w:rsidRPr="00E040BA">
        <w:rPr>
          <w:lang w:eastAsia="ru-RU"/>
        </w:rPr>
        <w:softHyphen/>
      </w:r>
      <w:r w:rsidRPr="00E040BA">
        <w:rPr>
          <w:lang w:eastAsia="ru-RU"/>
        </w:rPr>
        <w:softHyphen/>
        <w:t>_ от «</w:t>
      </w:r>
      <w:r w:rsidRPr="00E040BA">
        <w:rPr>
          <w:lang w:eastAsia="ru-RU"/>
        </w:rPr>
        <w:softHyphen/>
      </w:r>
      <w:r w:rsidRPr="00E040BA">
        <w:rPr>
          <w:lang w:eastAsia="ru-RU"/>
        </w:rPr>
        <w:softHyphen/>
        <w:t>___» ___________ 20__ г.</w:t>
      </w:r>
    </w:p>
    <w:p w:rsidR="007E22D7" w:rsidRPr="00E040BA" w:rsidRDefault="007E22D7" w:rsidP="007E22D7">
      <w:pPr>
        <w:autoSpaceDE w:val="0"/>
        <w:autoSpaceDN w:val="0"/>
        <w:adjustRightInd w:val="0"/>
        <w:ind w:firstLine="540"/>
        <w:jc w:val="right"/>
        <w:rPr>
          <w:lang w:eastAsia="ru-RU"/>
        </w:rPr>
      </w:pPr>
    </w:p>
    <w:p w:rsidR="007E22D7" w:rsidRPr="00E040BA" w:rsidRDefault="007E22D7" w:rsidP="007E22D7">
      <w:pPr>
        <w:autoSpaceDE w:val="0"/>
        <w:autoSpaceDN w:val="0"/>
        <w:adjustRightInd w:val="0"/>
        <w:ind w:firstLine="540"/>
        <w:rPr>
          <w:b/>
          <w:lang w:eastAsia="ru-RU"/>
        </w:rPr>
      </w:pPr>
    </w:p>
    <w:p w:rsidR="007E22D7" w:rsidRPr="00E040BA" w:rsidRDefault="007E22D7" w:rsidP="007E22D7">
      <w:pPr>
        <w:autoSpaceDE w:val="0"/>
        <w:autoSpaceDN w:val="0"/>
        <w:adjustRightInd w:val="0"/>
        <w:ind w:firstLine="540"/>
        <w:rPr>
          <w:b/>
          <w:lang w:eastAsia="ru-RU"/>
        </w:rPr>
      </w:pPr>
      <w:r w:rsidRPr="00E040BA">
        <w:rPr>
          <w:b/>
          <w:lang w:eastAsia="ru-RU"/>
        </w:rPr>
        <w:t xml:space="preserve">АКТ ПРИЕМА-ПЕРЕДАЧИ </w:t>
      </w:r>
    </w:p>
    <w:p w:rsidR="007E22D7" w:rsidRPr="00E040BA" w:rsidRDefault="007E22D7" w:rsidP="007E22D7">
      <w:pPr>
        <w:autoSpaceDE w:val="0"/>
        <w:autoSpaceDN w:val="0"/>
        <w:adjustRightInd w:val="0"/>
        <w:ind w:firstLine="540"/>
        <w:rPr>
          <w:lang w:eastAsia="ru-RU"/>
        </w:rPr>
      </w:pPr>
      <w:r w:rsidRPr="00E040BA">
        <w:rPr>
          <w:b/>
          <w:lang w:eastAsia="ru-RU"/>
        </w:rPr>
        <w:t>ВЫПОЛНЕННЫХ РАБОТ</w:t>
      </w:r>
    </w:p>
    <w:p w:rsidR="007E22D7" w:rsidRPr="00E040BA" w:rsidRDefault="007E22D7" w:rsidP="007E22D7">
      <w:pPr>
        <w:autoSpaceDE w:val="0"/>
        <w:autoSpaceDN w:val="0"/>
        <w:adjustRightInd w:val="0"/>
        <w:ind w:firstLine="540"/>
        <w:rPr>
          <w:lang w:eastAsia="ru-RU"/>
        </w:rPr>
      </w:pPr>
    </w:p>
    <w:p w:rsidR="007E22D7" w:rsidRPr="00E040BA" w:rsidRDefault="007E22D7" w:rsidP="007E22D7">
      <w:pPr>
        <w:autoSpaceDE w:val="0"/>
        <w:autoSpaceDN w:val="0"/>
        <w:adjustRightInd w:val="0"/>
        <w:rPr>
          <w:lang w:eastAsia="ru-RU"/>
        </w:rPr>
      </w:pPr>
      <w:r w:rsidRPr="00E040BA">
        <w:rPr>
          <w:lang w:eastAsia="ru-RU"/>
        </w:rPr>
        <w:t xml:space="preserve">г. Мурманск                                                                                          «_____»___________ </w:t>
      </w:r>
      <w:smartTag w:uri="urn:schemas-microsoft-com:office:smarttags" w:element="metricconverter">
        <w:smartTagPr>
          <w:attr w:name="ProductID" w:val="2014 г"/>
        </w:smartTagPr>
        <w:r w:rsidRPr="00E040BA">
          <w:rPr>
            <w:lang w:eastAsia="ru-RU"/>
          </w:rPr>
          <w:t>2014 г</w:t>
        </w:r>
      </w:smartTag>
      <w:r w:rsidRPr="00E040BA">
        <w:rPr>
          <w:lang w:eastAsia="ru-RU"/>
        </w:rPr>
        <w:t>.</w:t>
      </w:r>
    </w:p>
    <w:p w:rsidR="007E22D7" w:rsidRPr="00E040BA" w:rsidRDefault="007E22D7" w:rsidP="007E22D7">
      <w:pPr>
        <w:autoSpaceDE w:val="0"/>
        <w:autoSpaceDN w:val="0"/>
        <w:adjustRightInd w:val="0"/>
        <w:rPr>
          <w:b/>
          <w:lang w:eastAsia="ru-RU"/>
        </w:rPr>
      </w:pPr>
    </w:p>
    <w:p w:rsidR="007E22D7" w:rsidRPr="00E040BA" w:rsidRDefault="007E22D7" w:rsidP="007E22D7">
      <w:pPr>
        <w:autoSpaceDE w:val="0"/>
        <w:autoSpaceDN w:val="0"/>
        <w:adjustRightInd w:val="0"/>
        <w:ind w:firstLine="540"/>
        <w:jc w:val="both"/>
        <w:rPr>
          <w:lang w:eastAsia="ru-RU"/>
        </w:rPr>
      </w:pPr>
      <w:r w:rsidRPr="00E040BA">
        <w:rPr>
          <w:lang w:eastAsia="ru-RU"/>
        </w:rPr>
        <w:t>Открытое акционерное общество «</w:t>
      </w:r>
      <w:proofErr w:type="spellStart"/>
      <w:r w:rsidRPr="00E040BA">
        <w:rPr>
          <w:lang w:eastAsia="ru-RU"/>
        </w:rPr>
        <w:t>Мурманэнергосбыт</w:t>
      </w:r>
      <w:proofErr w:type="spellEnd"/>
      <w:r w:rsidRPr="00E040BA">
        <w:rPr>
          <w:lang w:eastAsia="ru-RU"/>
        </w:rPr>
        <w:t>»                                                                (ОАО «</w:t>
      </w:r>
      <w:proofErr w:type="spellStart"/>
      <w:r w:rsidRPr="00E040BA">
        <w:rPr>
          <w:lang w:eastAsia="ru-RU"/>
        </w:rPr>
        <w:t>Мурманэнергосбыт</w:t>
      </w:r>
      <w:proofErr w:type="spellEnd"/>
      <w:r w:rsidRPr="00E040BA">
        <w:rPr>
          <w:lang w:eastAsia="ru-RU"/>
        </w:rPr>
        <w:t>»), именуемое в дальнейшем Заказчик, в лице __________________</w:t>
      </w:r>
      <w:r w:rsidRPr="00E040BA">
        <w:t>___</w:t>
      </w:r>
      <w:r w:rsidRPr="00E040BA">
        <w:rPr>
          <w:lang w:eastAsia="ru-RU"/>
        </w:rPr>
        <w:t xml:space="preserve">, </w:t>
      </w:r>
      <w:proofErr w:type="gramStart"/>
      <w:r w:rsidRPr="00E040BA">
        <w:rPr>
          <w:lang w:eastAsia="ru-RU"/>
        </w:rPr>
        <w:t>действующего</w:t>
      </w:r>
      <w:proofErr w:type="gramEnd"/>
      <w:r w:rsidRPr="00E040BA">
        <w:rPr>
          <w:lang w:eastAsia="ru-RU"/>
        </w:rPr>
        <w:t xml:space="preserve"> на основании ________________________,                  с одной стороны, и  ____________________________ (______________), именуемое в дальнейшем Подрядчик, </w:t>
      </w:r>
      <w:r w:rsidRPr="00E040BA">
        <w:rPr>
          <w:lang w:eastAsia="ru-RU"/>
        </w:rPr>
        <w:fldChar w:fldCharType="begin"/>
      </w:r>
      <w:r w:rsidRPr="00E040BA">
        <w:rPr>
          <w:lang w:eastAsia="ru-RU"/>
        </w:rPr>
        <w:instrText xml:space="preserve"> COMMENTS </w:instrText>
      </w:r>
      <w:r w:rsidRPr="00E040BA">
        <w:rPr>
          <w:lang w:eastAsia="ru-RU"/>
        </w:rPr>
        <w:fldChar w:fldCharType="end"/>
      </w:r>
      <w:r w:rsidRPr="00E040BA">
        <w:rPr>
          <w:lang w:eastAsia="ru-RU"/>
        </w:rPr>
        <w:t>в лице ____________________, действующего на основании ___________________</w:t>
      </w:r>
      <w:r w:rsidRPr="00E040BA">
        <w:rPr>
          <w:lang w:eastAsia="ru-RU"/>
        </w:rPr>
        <w:fldChar w:fldCharType="begin"/>
      </w:r>
      <w:r w:rsidRPr="00E040BA">
        <w:rPr>
          <w:lang w:eastAsia="ru-RU"/>
        </w:rPr>
        <w:instrText xml:space="preserve"> COMMENTS </w:instrText>
      </w:r>
      <w:r w:rsidRPr="00E040BA">
        <w:rPr>
          <w:lang w:eastAsia="ru-RU"/>
        </w:rPr>
        <w:fldChar w:fldCharType="end"/>
      </w:r>
      <w:r w:rsidRPr="00E040BA">
        <w:rPr>
          <w:lang w:eastAsia="ru-RU"/>
        </w:rPr>
        <w:t xml:space="preserve">, с другой стороны, </w:t>
      </w:r>
      <w:r w:rsidRPr="00E040BA">
        <w:t xml:space="preserve"> вместе именуемые Стороны, </w:t>
      </w:r>
      <w:r w:rsidRPr="00E040BA">
        <w:rPr>
          <w:lang w:eastAsia="ru-RU"/>
        </w:rPr>
        <w:t>составили настоящий акт о нижеследующем:</w:t>
      </w:r>
    </w:p>
    <w:p w:rsidR="007E22D7" w:rsidRPr="00E040BA" w:rsidRDefault="007E22D7" w:rsidP="007E22D7">
      <w:pPr>
        <w:jc w:val="both"/>
        <w:rPr>
          <w:lang w:eastAsia="ru-RU"/>
        </w:rPr>
      </w:pPr>
    </w:p>
    <w:p w:rsidR="007E22D7" w:rsidRPr="00E040BA" w:rsidRDefault="007E22D7" w:rsidP="007E22D7">
      <w:pPr>
        <w:jc w:val="both"/>
        <w:rPr>
          <w:lang w:eastAsia="ru-RU"/>
        </w:rPr>
      </w:pPr>
      <w:r w:rsidRPr="00E040BA">
        <w:rPr>
          <w:lang w:eastAsia="ru-RU"/>
        </w:rPr>
        <w:t>1. Подрядчик выполнил и сдал, а приемочная комиссия в составе:</w:t>
      </w:r>
    </w:p>
    <w:p w:rsidR="007E22D7" w:rsidRPr="00E040BA" w:rsidRDefault="007E22D7" w:rsidP="007E22D7">
      <w:pPr>
        <w:jc w:val="both"/>
        <w:rPr>
          <w:lang w:eastAsia="ru-RU"/>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3420"/>
        <w:gridCol w:w="2160"/>
      </w:tblGrid>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rPr>
                <w:b/>
                <w:lang w:eastAsia="ru-RU"/>
              </w:rPr>
            </w:pPr>
            <w:r w:rsidRPr="00E040BA">
              <w:rPr>
                <w:b/>
                <w:lang w:eastAsia="ru-RU"/>
              </w:rPr>
              <w:t>№</w:t>
            </w:r>
          </w:p>
          <w:p w:rsidR="007E22D7" w:rsidRPr="00E040BA" w:rsidRDefault="007E22D7" w:rsidP="00B943D3">
            <w:pPr>
              <w:rPr>
                <w:b/>
                <w:lang w:eastAsia="ru-RU"/>
              </w:rPr>
            </w:pPr>
            <w:proofErr w:type="spellStart"/>
            <w:r w:rsidRPr="00E040BA">
              <w:rPr>
                <w:b/>
                <w:lang w:eastAsia="ru-RU"/>
              </w:rPr>
              <w:t>п.п</w:t>
            </w:r>
            <w:proofErr w:type="spellEnd"/>
            <w:r w:rsidRPr="00E040BA">
              <w:rPr>
                <w:b/>
                <w:lang w:eastAsia="ru-RU"/>
              </w:rPr>
              <w:t>.</w:t>
            </w: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rPr>
                <w:b/>
                <w:lang w:eastAsia="ru-RU"/>
              </w:rPr>
            </w:pPr>
            <w:r w:rsidRPr="00E040BA">
              <w:rPr>
                <w:b/>
                <w:lang w:eastAsia="ru-RU"/>
              </w:rPr>
              <w:t>ФИО</w:t>
            </w: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rPr>
                <w:b/>
                <w:lang w:eastAsia="ru-RU"/>
              </w:rPr>
            </w:pPr>
            <w:r w:rsidRPr="00E040BA">
              <w:rPr>
                <w:b/>
                <w:lang w:eastAsia="ru-RU"/>
              </w:rPr>
              <w:t>Должность</w:t>
            </w: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rPr>
                <w:b/>
                <w:lang w:eastAsia="ru-RU"/>
              </w:rPr>
            </w:pPr>
            <w:r w:rsidRPr="00E040BA">
              <w:rPr>
                <w:b/>
                <w:lang w:eastAsia="ru-RU"/>
              </w:rPr>
              <w:t>Место работы</w:t>
            </w:r>
          </w:p>
        </w:tc>
      </w:tr>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72426A" w:rsidP="00B943D3">
            <w:pPr>
              <w:jc w:val="both"/>
              <w:rPr>
                <w:lang w:eastAsia="ru-RU"/>
              </w:rPr>
            </w:pPr>
            <w:r>
              <w:rPr>
                <w:noProof/>
                <w:lang w:eastAsia="ru-RU"/>
              </w:rPr>
              <w:pict>
                <v:shape id="_x0000_s1035" type="#_x0000_t136" style="position:absolute;left:0;text-align:left;margin-left:42.2pt;margin-top:9pt;width:453.15pt;height:180.1pt;rotation:-1635191fd;z-index:251660288;mso-position-horizontal-relative:text;mso-position-vertical-relative:text" filled="f">
                  <v:stroke r:id="rId34" o:title=""/>
                  <v:shadow color="#868686"/>
                  <v:textpath style="font-family:&quot;Times New Roman&quot;;v-text-kern:t" trim="t" fitpath="t" string="ОБРАЗЕЦ"/>
                </v:shape>
              </w:pict>
            </w: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r w:rsidR="007E22D7" w:rsidRPr="00E040BA" w:rsidTr="00B943D3">
        <w:tc>
          <w:tcPr>
            <w:tcW w:w="648"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60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342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c>
          <w:tcPr>
            <w:tcW w:w="2160"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bl>
    <w:p w:rsidR="007E22D7" w:rsidRPr="00E040BA" w:rsidRDefault="007E22D7" w:rsidP="007E22D7">
      <w:pPr>
        <w:jc w:val="both"/>
        <w:rPr>
          <w:lang w:eastAsia="ru-RU"/>
        </w:rPr>
      </w:pPr>
    </w:p>
    <w:p w:rsidR="007E22D7" w:rsidRPr="00E040BA" w:rsidRDefault="007E22D7" w:rsidP="007E22D7">
      <w:pPr>
        <w:jc w:val="both"/>
        <w:rPr>
          <w:lang w:eastAsia="ru-RU"/>
        </w:rPr>
      </w:pPr>
      <w:r w:rsidRPr="00E040BA">
        <w:rPr>
          <w:lang w:eastAsia="ru-RU"/>
        </w:rPr>
        <w:t xml:space="preserve"> приняла следующую работу:</w:t>
      </w:r>
    </w:p>
    <w:p w:rsidR="007E22D7" w:rsidRPr="00E040BA" w:rsidRDefault="007E22D7" w:rsidP="007E22D7">
      <w:pPr>
        <w:jc w:val="both"/>
        <w:rPr>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E22D7" w:rsidRPr="00E040BA" w:rsidTr="00B943D3">
        <w:tc>
          <w:tcPr>
            <w:tcW w:w="4785" w:type="dxa"/>
            <w:tcBorders>
              <w:top w:val="single" w:sz="4" w:space="0" w:color="auto"/>
              <w:left w:val="single" w:sz="4" w:space="0" w:color="auto"/>
              <w:bottom w:val="single" w:sz="4" w:space="0" w:color="auto"/>
              <w:right w:val="single" w:sz="4" w:space="0" w:color="auto"/>
            </w:tcBorders>
            <w:vAlign w:val="center"/>
          </w:tcPr>
          <w:p w:rsidR="007E22D7" w:rsidRPr="00E040BA" w:rsidRDefault="007E22D7" w:rsidP="00B943D3">
            <w:pPr>
              <w:autoSpaceDE w:val="0"/>
              <w:autoSpaceDN w:val="0"/>
              <w:adjustRightInd w:val="0"/>
              <w:rPr>
                <w:b/>
                <w:lang w:eastAsia="ru-RU"/>
              </w:rPr>
            </w:pPr>
            <w:r w:rsidRPr="00E040BA">
              <w:rPr>
                <w:b/>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7E22D7" w:rsidRPr="00E040BA" w:rsidRDefault="007E22D7" w:rsidP="00B943D3">
            <w:pPr>
              <w:autoSpaceDE w:val="0"/>
              <w:autoSpaceDN w:val="0"/>
              <w:adjustRightInd w:val="0"/>
              <w:rPr>
                <w:b/>
                <w:lang w:eastAsia="ru-RU"/>
              </w:rPr>
            </w:pPr>
            <w:r w:rsidRPr="00E040BA">
              <w:rPr>
                <w:b/>
                <w:lang w:eastAsia="ru-RU"/>
              </w:rPr>
              <w:t>Стоимость произведенной работы, руб.,  в том числе  НД</w:t>
            </w:r>
            <w:proofErr w:type="gramStart"/>
            <w:r w:rsidRPr="00E040BA">
              <w:rPr>
                <w:b/>
                <w:lang w:eastAsia="ru-RU"/>
              </w:rPr>
              <w:t>С</w:t>
            </w:r>
            <w:r w:rsidRPr="00E040BA">
              <w:rPr>
                <w:i/>
                <w:sz w:val="22"/>
                <w:lang w:eastAsia="ru-RU"/>
              </w:rPr>
              <w:t>(</w:t>
            </w:r>
            <w:proofErr w:type="gramEnd"/>
            <w:r w:rsidRPr="00E040BA">
              <w:rPr>
                <w:i/>
                <w:sz w:val="22"/>
                <w:lang w:eastAsia="ru-RU"/>
              </w:rPr>
              <w:t>в случае, если организация не является плательщиком НДС, указывается -  НДС не облагается)</w:t>
            </w:r>
          </w:p>
        </w:tc>
      </w:tr>
      <w:tr w:rsidR="007E22D7" w:rsidRPr="00E040BA" w:rsidTr="00B943D3">
        <w:tc>
          <w:tcPr>
            <w:tcW w:w="4785"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p w:rsidR="007E22D7" w:rsidRPr="00E040BA" w:rsidRDefault="007E22D7" w:rsidP="00B943D3">
            <w:pPr>
              <w:jc w:val="both"/>
              <w:rPr>
                <w:lang w:eastAsia="ru-RU"/>
              </w:rPr>
            </w:pPr>
          </w:p>
        </w:tc>
        <w:tc>
          <w:tcPr>
            <w:tcW w:w="4786" w:type="dxa"/>
            <w:tcBorders>
              <w:top w:val="single" w:sz="4" w:space="0" w:color="auto"/>
              <w:left w:val="single" w:sz="4" w:space="0" w:color="auto"/>
              <w:bottom w:val="single" w:sz="4" w:space="0" w:color="auto"/>
              <w:right w:val="single" w:sz="4" w:space="0" w:color="auto"/>
            </w:tcBorders>
          </w:tcPr>
          <w:p w:rsidR="007E22D7" w:rsidRPr="00E040BA" w:rsidRDefault="007E22D7" w:rsidP="00B943D3">
            <w:pPr>
              <w:jc w:val="both"/>
              <w:rPr>
                <w:lang w:eastAsia="ru-RU"/>
              </w:rPr>
            </w:pPr>
          </w:p>
        </w:tc>
      </w:tr>
    </w:tbl>
    <w:p w:rsidR="007E22D7" w:rsidRPr="00E040BA" w:rsidRDefault="007E22D7" w:rsidP="007E22D7">
      <w:pPr>
        <w:autoSpaceDE w:val="0"/>
        <w:autoSpaceDN w:val="0"/>
        <w:jc w:val="both"/>
        <w:rPr>
          <w:rFonts w:ascii="Calibri" w:eastAsia="Calibri" w:hAnsi="Calibri"/>
          <w:lang w:eastAsia="ru-RU"/>
        </w:rPr>
      </w:pPr>
    </w:p>
    <w:p w:rsidR="007E22D7" w:rsidRPr="00E040BA" w:rsidRDefault="007E22D7" w:rsidP="007E22D7">
      <w:pPr>
        <w:keepNext/>
        <w:jc w:val="both"/>
        <w:outlineLvl w:val="0"/>
        <w:rPr>
          <w:lang w:eastAsia="ru-RU"/>
        </w:rPr>
      </w:pPr>
      <w:r w:rsidRPr="00E040BA">
        <w:rPr>
          <w:bCs/>
          <w:kern w:val="32"/>
          <w:lang w:eastAsia="ru-RU"/>
        </w:rPr>
        <w:t>2. Общая стоимость произведенных работ согласно положениям Договора №_____________ от «____» _________ 20___ г. составляет</w:t>
      </w:r>
      <w:proofErr w:type="gramStart"/>
      <w:r w:rsidRPr="00E040BA">
        <w:rPr>
          <w:lang w:eastAsia="ru-RU"/>
        </w:rPr>
        <w:t xml:space="preserve"> ____________(____________________) </w:t>
      </w:r>
      <w:proofErr w:type="gramEnd"/>
      <w:r w:rsidRPr="00E040BA">
        <w:rPr>
          <w:lang w:eastAsia="ru-RU"/>
        </w:rPr>
        <w:t xml:space="preserve">руб. ___коп., в том числе НДС </w:t>
      </w:r>
      <w:r w:rsidRPr="00E040BA">
        <w:rPr>
          <w:i/>
          <w:iCs/>
        </w:rPr>
        <w:t>(в случае, если организация не является плательщиком НДС, указывается -  НДС не облагается)</w:t>
      </w:r>
      <w:r w:rsidRPr="00E040BA">
        <w:rPr>
          <w:i/>
        </w:rPr>
        <w:t>.</w:t>
      </w:r>
      <w:r w:rsidRPr="00E040BA">
        <w:rPr>
          <w:lang w:eastAsia="ru-RU"/>
        </w:rPr>
        <w:t xml:space="preserve">   </w:t>
      </w:r>
    </w:p>
    <w:p w:rsidR="007E22D7" w:rsidRPr="00E040BA" w:rsidRDefault="007E22D7" w:rsidP="007E22D7">
      <w:pPr>
        <w:keepNext/>
        <w:jc w:val="both"/>
        <w:outlineLvl w:val="0"/>
        <w:rPr>
          <w:b/>
          <w:lang w:eastAsia="ru-RU"/>
        </w:rPr>
      </w:pPr>
      <w:r w:rsidRPr="00E040BA">
        <w:rPr>
          <w:bCs/>
          <w:kern w:val="32"/>
          <w:lang w:eastAsia="ru-RU"/>
        </w:rPr>
        <w:t xml:space="preserve">3.  Вышеуказанные работы Подрядчик выполнил полностью и в срок. </w:t>
      </w:r>
      <w:r w:rsidRPr="00E040BA">
        <w:rPr>
          <w:bCs/>
          <w:spacing w:val="-5"/>
          <w:kern w:val="32"/>
          <w:lang w:eastAsia="ru-RU"/>
        </w:rPr>
        <w:t>Заказчик претензий по объему, качеству и срокам выполнения работ не имеет.</w:t>
      </w:r>
    </w:p>
    <w:tbl>
      <w:tblPr>
        <w:tblW w:w="11219" w:type="dxa"/>
        <w:tblInd w:w="-63" w:type="dxa"/>
        <w:tblCellMar>
          <w:top w:w="113" w:type="dxa"/>
          <w:bottom w:w="113" w:type="dxa"/>
        </w:tblCellMar>
        <w:tblLook w:val="0000" w:firstRow="0" w:lastRow="0" w:firstColumn="0" w:lastColumn="0" w:noHBand="0" w:noVBand="0"/>
      </w:tblPr>
      <w:tblGrid>
        <w:gridCol w:w="176"/>
        <w:gridCol w:w="3064"/>
        <w:gridCol w:w="1685"/>
        <w:gridCol w:w="699"/>
        <w:gridCol w:w="784"/>
        <w:gridCol w:w="3713"/>
        <w:gridCol w:w="1098"/>
      </w:tblGrid>
      <w:tr w:rsidR="007E22D7" w:rsidRPr="00E040BA" w:rsidTr="00B943D3">
        <w:trPr>
          <w:trHeight w:val="250"/>
        </w:trPr>
        <w:tc>
          <w:tcPr>
            <w:tcW w:w="4925" w:type="dxa"/>
            <w:gridSpan w:val="3"/>
          </w:tcPr>
          <w:p w:rsidR="007E22D7" w:rsidRPr="00E040BA" w:rsidRDefault="007E22D7" w:rsidP="00B943D3">
            <w:pPr>
              <w:ind w:left="1027" w:firstLine="567"/>
              <w:jc w:val="both"/>
              <w:rPr>
                <w:b/>
                <w:spacing w:val="10"/>
                <w:lang w:eastAsia="x-none"/>
              </w:rPr>
            </w:pPr>
          </w:p>
        </w:tc>
        <w:tc>
          <w:tcPr>
            <w:tcW w:w="6294" w:type="dxa"/>
            <w:gridSpan w:val="4"/>
          </w:tcPr>
          <w:p w:rsidR="007E22D7" w:rsidRPr="00E040BA" w:rsidRDefault="007E22D7" w:rsidP="00B943D3">
            <w:pPr>
              <w:ind w:firstLine="567"/>
              <w:jc w:val="both"/>
              <w:rPr>
                <w:b/>
                <w:spacing w:val="10"/>
                <w:lang w:eastAsia="x-none"/>
              </w:rPr>
            </w:pPr>
          </w:p>
        </w:tc>
      </w:tr>
      <w:tr w:rsidR="007E22D7" w:rsidRPr="00E040BA" w:rsidTr="00B943D3">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bottom w:w="0" w:type="dxa"/>
          </w:tblCellMar>
          <w:tblLook w:val="01E0" w:firstRow="1" w:lastRow="1" w:firstColumn="1" w:lastColumn="1" w:noHBand="0" w:noVBand="0"/>
        </w:tblPrEx>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7E22D7" w:rsidRPr="00E040BA" w:rsidRDefault="007E22D7" w:rsidP="00B943D3">
            <w:pPr>
              <w:autoSpaceDE w:val="0"/>
              <w:autoSpaceDN w:val="0"/>
              <w:adjustRightInd w:val="0"/>
              <w:rPr>
                <w:b/>
                <w:lang w:eastAsia="ru-RU"/>
              </w:rPr>
            </w:pPr>
            <w:r w:rsidRPr="00E040BA">
              <w:rPr>
                <w:b/>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7E22D7" w:rsidRPr="00E040BA" w:rsidRDefault="007E22D7" w:rsidP="00B943D3">
            <w:pPr>
              <w:autoSpaceDE w:val="0"/>
              <w:autoSpaceDN w:val="0"/>
              <w:adjustRightInd w:val="0"/>
              <w:rPr>
                <w:b/>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E22D7" w:rsidRPr="00E040BA" w:rsidRDefault="007E22D7" w:rsidP="00B943D3">
            <w:pPr>
              <w:autoSpaceDE w:val="0"/>
              <w:autoSpaceDN w:val="0"/>
              <w:adjustRightInd w:val="0"/>
              <w:rPr>
                <w:b/>
                <w:lang w:eastAsia="ru-RU"/>
              </w:rPr>
            </w:pPr>
            <w:r w:rsidRPr="00E040BA">
              <w:rPr>
                <w:b/>
                <w:lang w:eastAsia="ru-RU"/>
              </w:rPr>
              <w:t>ПОДРЯДЧИК:</w:t>
            </w:r>
          </w:p>
        </w:tc>
      </w:tr>
      <w:tr w:rsidR="007E22D7" w:rsidRPr="00E040BA" w:rsidTr="00B943D3">
        <w:trPr>
          <w:gridBefore w:val="1"/>
          <w:wBefore w:w="176" w:type="dxa"/>
          <w:trHeight w:val="250"/>
        </w:trPr>
        <w:tc>
          <w:tcPr>
            <w:tcW w:w="5448" w:type="dxa"/>
            <w:gridSpan w:val="3"/>
          </w:tcPr>
          <w:p w:rsidR="007E22D7" w:rsidRPr="00E040BA" w:rsidRDefault="007E22D7" w:rsidP="007E22D7">
            <w:pPr>
              <w:shd w:val="clear" w:color="auto" w:fill="FFFFFF"/>
              <w:jc w:val="both"/>
              <w:rPr>
                <w:b/>
                <w:bCs/>
              </w:rPr>
            </w:pPr>
            <w:r w:rsidRPr="00E040BA">
              <w:rPr>
                <w:b/>
                <w:bCs/>
              </w:rPr>
              <w:t>ОАО «</w:t>
            </w:r>
            <w:proofErr w:type="spellStart"/>
            <w:r w:rsidRPr="00E040BA">
              <w:rPr>
                <w:b/>
                <w:bCs/>
              </w:rPr>
              <w:t>Мурманэнергосбыт</w:t>
            </w:r>
            <w:proofErr w:type="spellEnd"/>
            <w:r w:rsidRPr="00E040BA">
              <w:rPr>
                <w:b/>
                <w:bCs/>
              </w:rPr>
              <w:t xml:space="preserve">» </w:t>
            </w:r>
          </w:p>
          <w:p w:rsidR="007E22D7" w:rsidRPr="00E040BA" w:rsidRDefault="007E22D7" w:rsidP="00B943D3">
            <w:pPr>
              <w:shd w:val="clear" w:color="auto" w:fill="FFFFFF"/>
              <w:ind w:left="1027"/>
              <w:rPr>
                <w:b/>
                <w:bCs/>
              </w:rPr>
            </w:pPr>
          </w:p>
          <w:p w:rsidR="007E22D7" w:rsidRPr="00E040BA" w:rsidRDefault="007E22D7" w:rsidP="007E22D7">
            <w:pPr>
              <w:shd w:val="clear" w:color="auto" w:fill="FFFFFF"/>
              <w:jc w:val="both"/>
              <w:rPr>
                <w:b/>
                <w:bCs/>
              </w:rPr>
            </w:pPr>
            <w:r w:rsidRPr="00E040BA">
              <w:rPr>
                <w:b/>
                <w:bCs/>
              </w:rPr>
              <w:lastRenderedPageBreak/>
              <w:t>_______________/____________/</w:t>
            </w:r>
          </w:p>
          <w:p w:rsidR="007E22D7" w:rsidRPr="00E040BA" w:rsidRDefault="007E22D7" w:rsidP="00B943D3">
            <w:pPr>
              <w:shd w:val="clear" w:color="auto" w:fill="FFFFFF"/>
              <w:ind w:left="1027"/>
              <w:rPr>
                <w:b/>
                <w:bCs/>
              </w:rPr>
            </w:pPr>
          </w:p>
          <w:p w:rsidR="007E22D7" w:rsidRPr="00E040BA" w:rsidRDefault="007E22D7" w:rsidP="00B943D3">
            <w:pPr>
              <w:overflowPunct w:val="0"/>
              <w:autoSpaceDE w:val="0"/>
              <w:autoSpaceDN w:val="0"/>
              <w:adjustRightInd w:val="0"/>
              <w:ind w:right="104"/>
              <w:jc w:val="both"/>
              <w:textAlignment w:val="baseline"/>
              <w:rPr>
                <w:lang w:eastAsia="ru-RU"/>
              </w:rPr>
            </w:pPr>
            <w:r w:rsidRPr="00E040BA">
              <w:rPr>
                <w:lang w:eastAsia="ru-RU"/>
              </w:rPr>
              <w:t xml:space="preserve"> «_______» ________________ 20__г.</w:t>
            </w:r>
          </w:p>
          <w:p w:rsidR="007E22D7" w:rsidRPr="00E040BA" w:rsidRDefault="007E22D7" w:rsidP="00B943D3">
            <w:pPr>
              <w:shd w:val="clear" w:color="auto" w:fill="FFFFFF"/>
              <w:ind w:left="1027"/>
              <w:rPr>
                <w:b/>
                <w:bCs/>
              </w:rPr>
            </w:pPr>
          </w:p>
          <w:p w:rsidR="007E22D7" w:rsidRPr="00E040BA" w:rsidRDefault="007E22D7" w:rsidP="00B943D3">
            <w:pPr>
              <w:ind w:left="607"/>
              <w:jc w:val="both"/>
              <w:rPr>
                <w:b/>
                <w:spacing w:val="10"/>
                <w:lang w:eastAsia="x-none"/>
              </w:rPr>
            </w:pPr>
            <w:r w:rsidRPr="00E040BA">
              <w:rPr>
                <w:b/>
                <w:spacing w:val="10"/>
                <w:lang w:eastAsia="x-none"/>
              </w:rPr>
              <w:t>М.П.</w:t>
            </w:r>
          </w:p>
        </w:tc>
        <w:tc>
          <w:tcPr>
            <w:tcW w:w="5595" w:type="dxa"/>
            <w:gridSpan w:val="3"/>
          </w:tcPr>
          <w:p w:rsidR="007E22D7" w:rsidRPr="00E040BA" w:rsidRDefault="007E22D7" w:rsidP="00B943D3">
            <w:pPr>
              <w:shd w:val="clear" w:color="auto" w:fill="FFFFFF"/>
              <w:rPr>
                <w:b/>
                <w:bCs/>
              </w:rPr>
            </w:pPr>
            <w:r w:rsidRPr="00E040BA">
              <w:rPr>
                <w:b/>
                <w:bCs/>
              </w:rPr>
              <w:lastRenderedPageBreak/>
              <w:t>___________________________</w:t>
            </w:r>
          </w:p>
          <w:p w:rsidR="007E22D7" w:rsidRPr="00E040BA" w:rsidRDefault="007E22D7" w:rsidP="00B943D3">
            <w:pPr>
              <w:shd w:val="clear" w:color="auto" w:fill="FFFFFF"/>
              <w:rPr>
                <w:b/>
                <w:bCs/>
              </w:rPr>
            </w:pPr>
          </w:p>
          <w:p w:rsidR="007E22D7" w:rsidRPr="00E040BA" w:rsidRDefault="007E22D7" w:rsidP="007E22D7">
            <w:pPr>
              <w:shd w:val="clear" w:color="auto" w:fill="FFFFFF"/>
              <w:jc w:val="both"/>
              <w:rPr>
                <w:b/>
                <w:bCs/>
              </w:rPr>
            </w:pPr>
            <w:r w:rsidRPr="00E040BA">
              <w:rPr>
                <w:b/>
                <w:bCs/>
              </w:rPr>
              <w:lastRenderedPageBreak/>
              <w:t>______________/ ____________  /</w:t>
            </w:r>
          </w:p>
          <w:p w:rsidR="007E22D7" w:rsidRPr="00E040BA" w:rsidRDefault="007E22D7" w:rsidP="00B943D3">
            <w:pPr>
              <w:shd w:val="clear" w:color="auto" w:fill="FFFFFF"/>
              <w:rPr>
                <w:b/>
                <w:bCs/>
              </w:rPr>
            </w:pPr>
          </w:p>
          <w:p w:rsidR="007E22D7" w:rsidRPr="00E040BA" w:rsidRDefault="007E22D7" w:rsidP="00B943D3">
            <w:pPr>
              <w:overflowPunct w:val="0"/>
              <w:autoSpaceDE w:val="0"/>
              <w:autoSpaceDN w:val="0"/>
              <w:adjustRightInd w:val="0"/>
              <w:jc w:val="both"/>
              <w:textAlignment w:val="baseline"/>
              <w:rPr>
                <w:lang w:eastAsia="ru-RU"/>
              </w:rPr>
            </w:pPr>
            <w:r w:rsidRPr="00E040BA">
              <w:rPr>
                <w:lang w:eastAsia="ru-RU"/>
              </w:rPr>
              <w:t>«_______» ________________ 20__г.</w:t>
            </w:r>
          </w:p>
          <w:p w:rsidR="007E22D7" w:rsidRPr="00E040BA" w:rsidRDefault="007E22D7" w:rsidP="00B943D3">
            <w:pPr>
              <w:shd w:val="clear" w:color="auto" w:fill="FFFFFF"/>
              <w:rPr>
                <w:b/>
                <w:bCs/>
              </w:rPr>
            </w:pPr>
          </w:p>
          <w:p w:rsidR="007E22D7" w:rsidRPr="00E040BA" w:rsidRDefault="007E22D7" w:rsidP="00B943D3">
            <w:pPr>
              <w:jc w:val="both"/>
              <w:rPr>
                <w:b/>
                <w:spacing w:val="10"/>
                <w:lang w:eastAsia="x-none"/>
              </w:rPr>
            </w:pPr>
            <w:r w:rsidRPr="00E040BA">
              <w:rPr>
                <w:b/>
                <w:spacing w:val="10"/>
                <w:lang w:eastAsia="x-none"/>
              </w:rPr>
              <w:t xml:space="preserve">       М.П.</w:t>
            </w:r>
          </w:p>
        </w:tc>
      </w:tr>
    </w:tbl>
    <w:p w:rsidR="007E22D7" w:rsidRPr="004B6D0B" w:rsidRDefault="007E22D7" w:rsidP="007E22D7"/>
    <w:p w:rsidR="004167F2" w:rsidRDefault="004167F2"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7E22D7" w:rsidRDefault="007E22D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534177" w:rsidRDefault="00534177" w:rsidP="00280FDE">
      <w:pPr>
        <w:autoSpaceDE w:val="0"/>
        <w:autoSpaceDN w:val="0"/>
        <w:adjustRightInd w:val="0"/>
        <w:spacing w:line="240" w:lineRule="auto"/>
        <w:jc w:val="right"/>
        <w:rPr>
          <w:rFonts w:eastAsia="Times New Roman" w:cs="Times New Roman"/>
          <w:sz w:val="28"/>
          <w:szCs w:val="28"/>
          <w:lang w:eastAsia="ru-RU"/>
        </w:rPr>
      </w:pPr>
    </w:p>
    <w:p w:rsidR="004167F2" w:rsidRPr="00AD64ED" w:rsidRDefault="004167F2" w:rsidP="00280FDE">
      <w:pPr>
        <w:suppressAutoHyphens/>
        <w:spacing w:line="240" w:lineRule="auto"/>
        <w:jc w:val="left"/>
        <w:rPr>
          <w:rFonts w:eastAsia="Times New Roman" w:cs="Times New Roman"/>
          <w:sz w:val="28"/>
          <w:szCs w:val="28"/>
          <w:lang w:eastAsia="ar-SA"/>
        </w:rPr>
      </w:pPr>
    </w:p>
    <w:p w:rsidR="005D0A8D" w:rsidRDefault="004165F3" w:rsidP="005D0A8D">
      <w:pPr>
        <w:keepNext/>
        <w:tabs>
          <w:tab w:val="left" w:pos="4820"/>
        </w:tabs>
        <w:suppressAutoHyphens/>
        <w:spacing w:line="240" w:lineRule="auto"/>
        <w:ind w:left="4820"/>
        <w:jc w:val="both"/>
        <w:outlineLvl w:val="0"/>
        <w:rPr>
          <w:rFonts w:cs="Times New Roman"/>
          <w:b/>
          <w:sz w:val="28"/>
          <w:szCs w:val="28"/>
          <w:lang w:eastAsia="ru-RU"/>
        </w:rPr>
      </w:pPr>
      <w:bookmarkStart w:id="177" w:name="_Toc416344339"/>
      <w:bookmarkStart w:id="178" w:name="_Toc420669832"/>
      <w:r w:rsidRPr="00280FDE">
        <w:rPr>
          <w:rFonts w:eastAsia="Times New Roman" w:cs="Times New Roman"/>
          <w:b/>
          <w:sz w:val="28"/>
          <w:szCs w:val="28"/>
          <w:lang w:val="x-none" w:eastAsia="ar-SA"/>
        </w:rPr>
        <w:lastRenderedPageBreak/>
        <w:t xml:space="preserve">Приложение № </w:t>
      </w:r>
      <w:r w:rsidRPr="00280FDE">
        <w:rPr>
          <w:rFonts w:eastAsia="Times New Roman" w:cs="Times New Roman"/>
          <w:b/>
          <w:sz w:val="28"/>
          <w:szCs w:val="28"/>
          <w:lang w:eastAsia="ar-SA"/>
        </w:rPr>
        <w:t xml:space="preserve">5 </w:t>
      </w:r>
      <w:r w:rsidRPr="00280FDE">
        <w:rPr>
          <w:rFonts w:cs="Times New Roman"/>
          <w:b/>
          <w:iCs/>
          <w:sz w:val="28"/>
          <w:szCs w:val="28"/>
          <w:lang w:val="x-none" w:eastAsia="ar-SA"/>
        </w:rPr>
        <w:t>к Документации</w:t>
      </w:r>
      <w:r w:rsidRPr="00280FDE">
        <w:rPr>
          <w:rFonts w:cs="Times New Roman"/>
          <w:b/>
          <w:iCs/>
          <w:sz w:val="28"/>
          <w:szCs w:val="28"/>
          <w:lang w:eastAsia="ar-SA"/>
        </w:rPr>
        <w:t xml:space="preserve"> </w:t>
      </w:r>
      <w:r w:rsidRPr="00280FDE">
        <w:rPr>
          <w:rFonts w:cs="Times New Roman"/>
          <w:b/>
          <w:sz w:val="28"/>
          <w:szCs w:val="28"/>
        </w:rPr>
        <w:t>о</w:t>
      </w:r>
      <w:r w:rsidRPr="00280FDE">
        <w:rPr>
          <w:rFonts w:cs="Times New Roman"/>
          <w:b/>
          <w:sz w:val="28"/>
          <w:szCs w:val="28"/>
          <w:lang w:eastAsia="ar-SA"/>
        </w:rPr>
        <w:t xml:space="preserve"> проведении открытого одноэтапного запроса</w:t>
      </w:r>
      <w:r w:rsidRPr="00280FDE">
        <w:rPr>
          <w:rFonts w:eastAsia="Calibri" w:cs="Times New Roman"/>
          <w:b/>
          <w:sz w:val="28"/>
          <w:szCs w:val="28"/>
          <w:lang w:eastAsia="ar-SA"/>
        </w:rPr>
        <w:t xml:space="preserve"> предложений </w:t>
      </w:r>
      <w:r w:rsidRPr="00280FDE">
        <w:rPr>
          <w:rFonts w:cs="Times New Roman"/>
          <w:b/>
          <w:sz w:val="28"/>
          <w:szCs w:val="28"/>
          <w:lang w:eastAsia="ru-RU"/>
        </w:rPr>
        <w:t xml:space="preserve">на право заключения договора </w:t>
      </w:r>
      <w:bookmarkEnd w:id="177"/>
      <w:bookmarkEnd w:id="178"/>
      <w:r w:rsidR="005D0A8D" w:rsidRPr="007E22D7">
        <w:rPr>
          <w:rFonts w:cs="Times New Roman"/>
          <w:b/>
          <w:sz w:val="28"/>
          <w:szCs w:val="28"/>
          <w:lang w:eastAsia="ru-RU"/>
        </w:rPr>
        <w:t>на выполнение работ по капитальному ремонту кровли здания котельной</w:t>
      </w:r>
    </w:p>
    <w:p w:rsidR="004167F2" w:rsidRPr="00280FDE" w:rsidRDefault="004167F2" w:rsidP="00F83884">
      <w:pPr>
        <w:jc w:val="both"/>
        <w:rPr>
          <w:rFonts w:cs="Times New Roman"/>
          <w:b/>
          <w:sz w:val="28"/>
          <w:szCs w:val="28"/>
          <w:lang w:eastAsia="ru-RU"/>
        </w:rPr>
      </w:pPr>
    </w:p>
    <w:p w:rsidR="00444DD8" w:rsidRPr="00280FDE" w:rsidRDefault="00444DD8" w:rsidP="00223C9A">
      <w:pPr>
        <w:rPr>
          <w:rFonts w:eastAsia="Times New Roman" w:cs="Times New Roman"/>
          <w:sz w:val="28"/>
          <w:szCs w:val="28"/>
          <w:highlight w:val="yellow"/>
          <w:lang w:eastAsia="ar-SA"/>
        </w:rPr>
      </w:pP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ОПИСЬ ДОКУМЕНТОВ,</w:t>
      </w:r>
    </w:p>
    <w:p w:rsidR="003A44A7" w:rsidRPr="00280FDE" w:rsidRDefault="003A44A7" w:rsidP="00280FDE">
      <w:pPr>
        <w:suppressAutoHyphens/>
        <w:spacing w:line="240" w:lineRule="auto"/>
        <w:rPr>
          <w:rFonts w:eastAsia="Times New Roman" w:cs="Times New Roman"/>
          <w:sz w:val="28"/>
          <w:szCs w:val="28"/>
          <w:lang w:eastAsia="ar-SA"/>
        </w:rPr>
      </w:pPr>
      <w:r w:rsidRPr="00280FDE">
        <w:rPr>
          <w:rFonts w:eastAsia="Times New Roman" w:cs="Times New Roman"/>
          <w:sz w:val="28"/>
          <w:szCs w:val="28"/>
          <w:lang w:eastAsia="ar-SA"/>
        </w:rPr>
        <w:t>ВХОДЯЩИХ В СОСТАВ ЗАЯВКИ НА УЧАСТИЕ В ЗАПРОСЕ ПРЕДЛОЖЕНИЙ</w:t>
      </w:r>
    </w:p>
    <w:p w:rsidR="003A44A7" w:rsidRPr="00280FDE" w:rsidRDefault="003A44A7" w:rsidP="00280FDE">
      <w:pPr>
        <w:suppressAutoHyphens/>
        <w:spacing w:line="240" w:lineRule="auto"/>
        <w:jc w:val="both"/>
        <w:rPr>
          <w:rFonts w:eastAsia="Times New Roman" w:cs="Times New Roman"/>
          <w:sz w:val="28"/>
          <w:szCs w:val="28"/>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280FDE" w:rsidTr="00DE64CC">
        <w:trPr>
          <w:gridAfter w:val="1"/>
          <w:wAfter w:w="14" w:type="dxa"/>
        </w:trPr>
        <w:tc>
          <w:tcPr>
            <w:tcW w:w="2093" w:type="dxa"/>
            <w:gridSpan w:val="2"/>
            <w:shd w:val="clear" w:color="auto" w:fill="auto"/>
          </w:tcPr>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Наименование закупки </w:t>
            </w:r>
          </w:p>
          <w:p w:rsidR="003A44A7" w:rsidRPr="00280FDE" w:rsidRDefault="003A44A7" w:rsidP="00280FDE">
            <w:pPr>
              <w:suppressAutoHyphens/>
              <w:spacing w:line="240" w:lineRule="auto"/>
              <w:jc w:val="both"/>
              <w:rPr>
                <w:rFonts w:eastAsia="Times New Roman" w:cs="Times New Roman"/>
                <w:sz w:val="28"/>
                <w:szCs w:val="28"/>
                <w:lang w:eastAsia="ar-SA"/>
              </w:rPr>
            </w:pPr>
          </w:p>
        </w:tc>
        <w:tc>
          <w:tcPr>
            <w:tcW w:w="8080" w:type="dxa"/>
            <w:gridSpan w:val="4"/>
            <w:shd w:val="clear" w:color="auto" w:fill="auto"/>
          </w:tcPr>
          <w:p w:rsidR="005D0A8D" w:rsidRPr="005D0A8D" w:rsidRDefault="003A44A7" w:rsidP="005D0A8D">
            <w:pPr>
              <w:tabs>
                <w:tab w:val="left" w:pos="0"/>
              </w:tabs>
              <w:suppressAutoHyphens/>
              <w:spacing w:line="240" w:lineRule="auto"/>
              <w:jc w:val="both"/>
              <w:rPr>
                <w:rFonts w:cs="Times New Roman"/>
                <w:sz w:val="28"/>
                <w:szCs w:val="28"/>
                <w:lang w:eastAsia="ru-RU"/>
              </w:rPr>
            </w:pPr>
            <w:r w:rsidRPr="00280FDE">
              <w:rPr>
                <w:rFonts w:eastAsia="Times New Roman" w:cs="Times New Roman"/>
                <w:sz w:val="28"/>
                <w:szCs w:val="28"/>
                <w:lang w:eastAsia="ar-SA"/>
              </w:rPr>
              <w:t xml:space="preserve">Открытый одноэтапный запрос предложений </w:t>
            </w:r>
            <w:r w:rsidRPr="00280FDE">
              <w:rPr>
                <w:rFonts w:cs="Times New Roman"/>
                <w:sz w:val="28"/>
                <w:szCs w:val="28"/>
                <w:lang w:eastAsia="ru-RU"/>
              </w:rPr>
              <w:t xml:space="preserve">на право заключения договора </w:t>
            </w:r>
            <w:r w:rsidR="005D0A8D" w:rsidRPr="005D0A8D">
              <w:rPr>
                <w:rFonts w:cs="Times New Roman"/>
                <w:sz w:val="28"/>
                <w:szCs w:val="28"/>
                <w:lang w:eastAsia="ru-RU"/>
              </w:rPr>
              <w:t>на выполнение работ по капитальному ремонту кровли здания котельной</w:t>
            </w:r>
          </w:p>
          <w:p w:rsidR="003A44A7" w:rsidRPr="00280FDE" w:rsidRDefault="003A44A7" w:rsidP="00280FDE">
            <w:pPr>
              <w:tabs>
                <w:tab w:val="left" w:pos="0"/>
              </w:tabs>
              <w:suppressAutoHyphens/>
              <w:spacing w:line="240" w:lineRule="auto"/>
              <w:jc w:val="both"/>
              <w:rPr>
                <w:rFonts w:cs="Times New Roman"/>
                <w:sz w:val="28"/>
                <w:szCs w:val="28"/>
                <w:lang w:eastAsia="ru-RU"/>
              </w:rPr>
            </w:pPr>
          </w:p>
          <w:p w:rsidR="00444DD8" w:rsidRPr="00280FDE" w:rsidRDefault="00444DD8" w:rsidP="00280FDE">
            <w:pPr>
              <w:tabs>
                <w:tab w:val="left" w:pos="0"/>
              </w:tabs>
              <w:suppressAutoHyphens/>
              <w:spacing w:line="240" w:lineRule="auto"/>
              <w:jc w:val="both"/>
              <w:rPr>
                <w:rFonts w:cs="Times New Roman"/>
                <w:sz w:val="28"/>
                <w:szCs w:val="28"/>
                <w:lang w:eastAsia="ru-RU"/>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 xml:space="preserve">№ </w:t>
            </w:r>
            <w:proofErr w:type="gramStart"/>
            <w:r w:rsidRPr="00280FDE">
              <w:rPr>
                <w:rFonts w:eastAsia="Times New Roman" w:cs="Times New Roman"/>
                <w:sz w:val="28"/>
                <w:szCs w:val="28"/>
              </w:rPr>
              <w:t>п</w:t>
            </w:r>
            <w:proofErr w:type="gramEnd"/>
            <w:r w:rsidRPr="00280FDE">
              <w:rPr>
                <w:rFonts w:eastAsia="Times New Roman" w:cs="Times New Roman"/>
                <w:sz w:val="28"/>
                <w:szCs w:val="28"/>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cs="Times New Roman"/>
                <w:sz w:val="28"/>
                <w:szCs w:val="28"/>
              </w:rPr>
            </w:pPr>
            <w:r w:rsidRPr="00280FDE">
              <w:rPr>
                <w:rFonts w:eastAsia="Times New Roman" w:cs="Times New Roman"/>
                <w:sz w:val="28"/>
                <w:szCs w:val="28"/>
              </w:rPr>
              <w:t>Номер листа</w:t>
            </w:r>
          </w:p>
        </w:tc>
      </w:tr>
      <w:tr w:rsidR="003A44A7" w:rsidRPr="00280FDE"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pacing w:val="5"/>
                <w:sz w:val="28"/>
                <w:szCs w:val="28"/>
              </w:rPr>
            </w:pPr>
            <w:r w:rsidRPr="00280FDE">
              <w:rPr>
                <w:rFonts w:eastAsia="Times New Roman" w:cs="Times New Roman"/>
                <w:spacing w:val="-3"/>
                <w:sz w:val="28"/>
                <w:szCs w:val="28"/>
              </w:rPr>
              <w:t>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pacing w:val="5"/>
                <w:sz w:val="28"/>
                <w:szCs w:val="28"/>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r>
      <w:tr w:rsidR="003A44A7" w:rsidRPr="00280FDE"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pacing w:val="5"/>
                <w:sz w:val="28"/>
                <w:szCs w:val="28"/>
              </w:rPr>
            </w:pPr>
            <w:r w:rsidRPr="00280FDE">
              <w:rPr>
                <w:rFonts w:eastAsia="Times New Roman" w:cs="Times New Roman"/>
                <w:spacing w:val="-3"/>
                <w:sz w:val="28"/>
                <w:szCs w:val="28"/>
              </w:rPr>
              <w:t>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pacing w:val="5"/>
                <w:sz w:val="28"/>
                <w:szCs w:val="28"/>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highlight w:val="yellow"/>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 xml:space="preserve">Справка о перечне и объемах выполнения договоров </w:t>
            </w:r>
            <w:r w:rsidR="007744FA" w:rsidRPr="00280FDE">
              <w:rPr>
                <w:rFonts w:cs="Times New Roman"/>
                <w:sz w:val="28"/>
                <w:szCs w:val="28"/>
                <w:lang w:eastAsia="ru-RU"/>
              </w:rPr>
              <w:t xml:space="preserve">по ремонту паровых котлов </w:t>
            </w:r>
            <w:r w:rsidRPr="00280FDE">
              <w:rPr>
                <w:rFonts w:eastAsia="Times New Roman" w:cs="Times New Roman"/>
                <w:sz w:val="28"/>
                <w:szCs w:val="28"/>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bCs/>
                <w:sz w:val="28"/>
                <w:szCs w:val="28"/>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cs="Times New Roman"/>
                <w:sz w:val="28"/>
                <w:szCs w:val="28"/>
              </w:rPr>
            </w:pPr>
            <w:r w:rsidRPr="00280FDE">
              <w:rPr>
                <w:rFonts w:eastAsia="Times New Roman" w:cs="Times New Roman"/>
                <w:sz w:val="28"/>
                <w:szCs w:val="28"/>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 xml:space="preserve">Документы, подтверждающие полномочия лица на осуществление </w:t>
            </w:r>
            <w:r w:rsidRPr="00280FDE">
              <w:rPr>
                <w:rFonts w:eastAsia="Times New Roman" w:cs="Times New Roman"/>
                <w:sz w:val="28"/>
                <w:szCs w:val="28"/>
              </w:rPr>
              <w:lastRenderedPageBreak/>
              <w:t>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cs="Times New Roman"/>
                <w:sz w:val="28"/>
                <w:szCs w:val="28"/>
              </w:rPr>
            </w:pPr>
            <w:r w:rsidRPr="00280FDE">
              <w:rPr>
                <w:rFonts w:eastAsia="Times New Roman" w:cs="Times New Roman"/>
                <w:sz w:val="28"/>
                <w:szCs w:val="28"/>
              </w:rPr>
              <w:lastRenderedPageBreak/>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cs="Times New Roman"/>
                <w:sz w:val="28"/>
                <w:szCs w:val="28"/>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cs="Times New Roman"/>
                <w:sz w:val="28"/>
                <w:szCs w:val="28"/>
              </w:rPr>
              <w:t xml:space="preserve">Копия свидетельства </w:t>
            </w:r>
            <w:proofErr w:type="gramStart"/>
            <w:r w:rsidRPr="00280FDE">
              <w:rPr>
                <w:rFonts w:cs="Times New Roman"/>
                <w:sz w:val="28"/>
                <w:szCs w:val="28"/>
              </w:rPr>
              <w:t>о постановке на учет в налоговом органе по месту нахождения на территории</w:t>
            </w:r>
            <w:proofErr w:type="gramEnd"/>
            <w:r w:rsidRPr="00280FDE">
              <w:rPr>
                <w:rFonts w:cs="Times New Roman"/>
                <w:sz w:val="28"/>
                <w:szCs w:val="28"/>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 xml:space="preserve">Копия свидетельства о государственной регистрации, </w:t>
            </w:r>
            <w:r w:rsidRPr="00280FDE">
              <w:rPr>
                <w:rFonts w:cs="Times New Roman"/>
                <w:sz w:val="28"/>
                <w:szCs w:val="28"/>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Копия свидетельства о внесении записи в ЕГРЮЛ</w:t>
            </w:r>
            <w:r w:rsidRPr="00280FDE">
              <w:rPr>
                <w:rFonts w:eastAsia="Times New Roman" w:cs="Times New Roman"/>
                <w:bCs/>
                <w:sz w:val="28"/>
                <w:szCs w:val="28"/>
              </w:rPr>
              <w:t xml:space="preserve"> о юридическом лице, зарегистрированном до 1 июля 2002 года</w:t>
            </w:r>
            <w:r w:rsidRPr="00280FDE">
              <w:rPr>
                <w:rFonts w:eastAsia="Times New Roman" w:cs="Times New Roman"/>
                <w:sz w:val="28"/>
                <w:szCs w:val="28"/>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Решение Участника об одобрении крупной сделки, оригинал (или копия,</w:t>
            </w:r>
            <w:r w:rsidRPr="00280FDE">
              <w:rPr>
                <w:rFonts w:cs="Times New Roman"/>
                <w:sz w:val="28"/>
                <w:szCs w:val="28"/>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bCs/>
                <w:sz w:val="28"/>
                <w:szCs w:val="28"/>
              </w:rPr>
            </w:pPr>
            <w:r w:rsidRPr="00280FDE">
              <w:rPr>
                <w:rFonts w:eastAsia="Times New Roman" w:cs="Times New Roman"/>
                <w:sz w:val="28"/>
                <w:szCs w:val="28"/>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Копия бухгалтерской отчетности за 2014 год</w:t>
            </w:r>
            <w:r w:rsidRPr="00280FDE">
              <w:rPr>
                <w:rFonts w:eastAsia="Times New Roman" w:cs="Times New Roman"/>
                <w:bCs/>
                <w:sz w:val="28"/>
                <w:szCs w:val="28"/>
              </w:rPr>
              <w:t xml:space="preserve"> с отметкой налоговой инспекции</w:t>
            </w:r>
            <w:r w:rsidRPr="00280FDE">
              <w:rPr>
                <w:rFonts w:eastAsia="Times New Roman" w:cs="Times New Roman"/>
                <w:sz w:val="28"/>
                <w:szCs w:val="28"/>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color w:val="FF0000"/>
                <w:sz w:val="28"/>
                <w:szCs w:val="28"/>
              </w:rPr>
            </w:pPr>
            <w:r w:rsidRPr="00280FDE">
              <w:rPr>
                <w:rFonts w:eastAsia="Times New Roman" w:cs="Times New Roman"/>
                <w:sz w:val="28"/>
                <w:szCs w:val="28"/>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F33A8C" w:rsidP="00280FDE">
            <w:pPr>
              <w:spacing w:line="240" w:lineRule="auto"/>
              <w:jc w:val="both"/>
              <w:rPr>
                <w:rFonts w:eastAsia="Times New Roman" w:cs="Times New Roman"/>
                <w:color w:val="FF0000"/>
                <w:sz w:val="28"/>
                <w:szCs w:val="28"/>
                <w:highlight w:val="yellow"/>
              </w:rPr>
            </w:pPr>
            <w:r w:rsidRPr="00280FDE">
              <w:rPr>
                <w:rFonts w:eastAsia="Times New Roman" w:cs="Times New Roman"/>
                <w:bCs/>
                <w:sz w:val="28"/>
                <w:szCs w:val="28"/>
              </w:rPr>
              <w:t>Копия действующего свидетельства СРО (с приложениями) о допуске к определенному виду или видам работ в объеме Технического задания</w:t>
            </w:r>
            <w:r w:rsidR="003A44A7" w:rsidRPr="00280FDE">
              <w:rPr>
                <w:rFonts w:eastAsia="Times New Roman" w:cs="Times New Roman"/>
                <w:bCs/>
                <w:sz w:val="28"/>
                <w:szCs w:val="28"/>
              </w:rPr>
              <w:t>,</w:t>
            </w:r>
            <w:r w:rsidR="003A44A7" w:rsidRPr="00280FDE">
              <w:rPr>
                <w:rFonts w:cs="Times New Roman"/>
                <w:sz w:val="28"/>
                <w:szCs w:val="28"/>
              </w:rPr>
              <w:t xml:space="preserve"> заверена </w:t>
            </w:r>
            <w:r w:rsidR="003A44A7" w:rsidRPr="00280FDE">
              <w:rPr>
                <w:rFonts w:cs="Times New Roman"/>
                <w:bCs/>
                <w:sz w:val="28"/>
                <w:szCs w:val="28"/>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r w:rsidRPr="00280FDE">
              <w:rPr>
                <w:rFonts w:eastAsia="Times New Roman" w:cs="Times New Roman"/>
                <w:sz w:val="28"/>
                <w:szCs w:val="28"/>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1021A6" w:rsidP="00280FDE">
            <w:pPr>
              <w:spacing w:line="240" w:lineRule="auto"/>
              <w:jc w:val="both"/>
              <w:rPr>
                <w:rFonts w:eastAsia="Times New Roman" w:cs="Times New Roman"/>
                <w:bCs/>
                <w:sz w:val="28"/>
                <w:szCs w:val="28"/>
                <w:highlight w:val="yellow"/>
              </w:rPr>
            </w:pPr>
            <w:r w:rsidRPr="00280FDE">
              <w:rPr>
                <w:rFonts w:cs="Times New Roman"/>
                <w:bCs/>
                <w:sz w:val="28"/>
                <w:szCs w:val="28"/>
              </w:rPr>
              <w:t xml:space="preserve">Копия </w:t>
            </w:r>
            <w:r w:rsidR="00F33A8C" w:rsidRPr="00280FDE">
              <w:rPr>
                <w:rFonts w:cs="Times New Roman"/>
                <w:bCs/>
                <w:sz w:val="28"/>
                <w:szCs w:val="28"/>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 (</w:t>
            </w:r>
            <w:proofErr w:type="spellStart"/>
            <w:r w:rsidR="00F33A8C" w:rsidRPr="00280FDE">
              <w:rPr>
                <w:rFonts w:cs="Times New Roman"/>
                <w:bCs/>
                <w:sz w:val="28"/>
                <w:szCs w:val="28"/>
              </w:rPr>
              <w:t>п.п</w:t>
            </w:r>
            <w:proofErr w:type="spellEnd"/>
            <w:r w:rsidR="00F33A8C" w:rsidRPr="00280FDE">
              <w:rPr>
                <w:rFonts w:cs="Times New Roman"/>
                <w:bCs/>
                <w:sz w:val="28"/>
                <w:szCs w:val="28"/>
              </w:rPr>
              <w:t>. 3 и 4 ч. 12 ст. 55.5 Градостроительного кодекса РФ))</w:t>
            </w:r>
            <w:r w:rsidR="00242878" w:rsidRPr="00280FDE">
              <w:rPr>
                <w:rFonts w:cs="Times New Roman"/>
                <w:bCs/>
                <w:sz w:val="28"/>
                <w:szCs w:val="28"/>
              </w:rPr>
              <w:t>,</w:t>
            </w:r>
            <w:r w:rsidR="00242878" w:rsidRPr="00280FDE">
              <w:rPr>
                <w:rFonts w:cs="Times New Roman"/>
                <w:sz w:val="28"/>
                <w:szCs w:val="28"/>
              </w:rPr>
              <w:t xml:space="preserve"> </w:t>
            </w:r>
            <w:r w:rsidR="00242878" w:rsidRPr="00280FDE">
              <w:rPr>
                <w:rFonts w:cs="Times New Roman"/>
                <w:bCs/>
                <w:sz w:val="28"/>
                <w:szCs w:val="28"/>
              </w:rPr>
              <w:t>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280FDE" w:rsidRDefault="003A44A7" w:rsidP="00F83884">
            <w:pPr>
              <w:spacing w:line="240" w:lineRule="auto"/>
              <w:rPr>
                <w:rFonts w:eastAsia="Times New Roman" w:cs="Times New Roman"/>
                <w:color w:val="FF0000"/>
                <w:sz w:val="28"/>
                <w:szCs w:val="28"/>
              </w:rPr>
            </w:pPr>
            <w:r w:rsidRPr="00280FDE">
              <w:rPr>
                <w:rFonts w:eastAsia="Times New Roman" w:cs="Times New Roman"/>
                <w:sz w:val="28"/>
                <w:szCs w:val="28"/>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280FDE" w:rsidRDefault="007744FA" w:rsidP="00280FDE">
            <w:pPr>
              <w:spacing w:line="240" w:lineRule="auto"/>
              <w:jc w:val="both"/>
              <w:rPr>
                <w:rFonts w:eastAsia="Times New Roman" w:cs="Times New Roman"/>
                <w:color w:val="FF0000"/>
                <w:sz w:val="28"/>
                <w:szCs w:val="28"/>
                <w:highlight w:val="yellow"/>
              </w:rPr>
            </w:pPr>
            <w:r w:rsidRPr="00280FDE">
              <w:rPr>
                <w:rFonts w:cs="Times New Roman"/>
                <w:sz w:val="28"/>
                <w:szCs w:val="28"/>
                <w:lang w:eastAsia="ru-RU"/>
              </w:rPr>
              <w:t xml:space="preserve">Копии </w:t>
            </w:r>
            <w:r w:rsidR="00E60A76" w:rsidRPr="00280FDE">
              <w:rPr>
                <w:rFonts w:cs="Times New Roman"/>
                <w:sz w:val="28"/>
                <w:szCs w:val="28"/>
                <w:lang w:eastAsia="ru-RU"/>
              </w:rPr>
              <w:t>трудовых книжек и/или трудовых договоров с работниками, указанными в Справке о кадровых ресурсах (форма 6 Приложения № 1 Документации)</w:t>
            </w:r>
            <w:r w:rsidRPr="00280FDE">
              <w:rPr>
                <w:rFonts w:cs="Times New Roman"/>
                <w:sz w:val="28"/>
                <w:szCs w:val="28"/>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auto"/>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7744FA" w:rsidRPr="00280FDE"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280FDE" w:rsidRDefault="007744FA" w:rsidP="00F83884">
            <w:pPr>
              <w:spacing w:line="240" w:lineRule="auto"/>
              <w:rPr>
                <w:rFonts w:eastAsia="Times New Roman" w:cs="Times New Roman"/>
                <w:sz w:val="28"/>
                <w:szCs w:val="28"/>
              </w:rPr>
            </w:pPr>
            <w:r w:rsidRPr="00280FDE">
              <w:rPr>
                <w:rFonts w:eastAsia="Times New Roman" w:cs="Times New Roman"/>
                <w:sz w:val="28"/>
                <w:szCs w:val="28"/>
              </w:rPr>
              <w:lastRenderedPageBreak/>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cs="Times New Roman"/>
                <w:sz w:val="28"/>
                <w:szCs w:val="28"/>
                <w:highlight w:val="yellow"/>
                <w:lang w:eastAsia="ru-RU"/>
              </w:rPr>
            </w:pPr>
            <w:r w:rsidRPr="00280FDE">
              <w:rPr>
                <w:rFonts w:cs="Times New Roman"/>
                <w:sz w:val="28"/>
                <w:szCs w:val="28"/>
                <w:lang w:eastAsia="ru-RU"/>
              </w:rPr>
              <w:t xml:space="preserve">Копии </w:t>
            </w:r>
            <w:r w:rsidR="00E60A76" w:rsidRPr="00280FDE">
              <w:rPr>
                <w:rFonts w:cs="Times New Roman"/>
                <w:sz w:val="28"/>
                <w:szCs w:val="28"/>
                <w:lang w:eastAsia="ru-RU"/>
              </w:rPr>
              <w:t>документов, подтверждающих квалификацию указанных в Справке о кадровых ресурсах (форма 6 Приложения № 1 Документации) работников, их образование и опыт</w:t>
            </w:r>
            <w:r w:rsidRPr="00280FDE">
              <w:rPr>
                <w:rFonts w:cs="Times New Roman"/>
                <w:sz w:val="28"/>
                <w:szCs w:val="28"/>
                <w:lang w:eastAsia="ru-RU"/>
              </w:rPr>
              <w:t>, заверены уполномоченным лицом Участника</w:t>
            </w:r>
          </w:p>
        </w:tc>
        <w:tc>
          <w:tcPr>
            <w:tcW w:w="2410" w:type="dxa"/>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c>
          <w:tcPr>
            <w:tcW w:w="992" w:type="dxa"/>
            <w:tcBorders>
              <w:top w:val="single" w:sz="4" w:space="0" w:color="auto"/>
              <w:left w:val="single" w:sz="4" w:space="0" w:color="000000"/>
              <w:bottom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280FDE" w:rsidRDefault="007744FA"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color w:val="FF0000"/>
                <w:sz w:val="28"/>
                <w:szCs w:val="28"/>
              </w:rPr>
            </w:pPr>
            <w:r w:rsidRPr="00280FDE">
              <w:rPr>
                <w:rFonts w:eastAsia="Times New Roman" w:cs="Times New Roman"/>
                <w:sz w:val="28"/>
                <w:szCs w:val="28"/>
              </w:rPr>
              <w:t>2</w:t>
            </w:r>
            <w:r w:rsidR="00A938FA" w:rsidRPr="00280FDE">
              <w:rPr>
                <w:rFonts w:eastAsia="Times New Roman" w:cs="Times New Roman"/>
                <w:sz w:val="28"/>
                <w:szCs w:val="28"/>
              </w:rPr>
              <w:t>3</w:t>
            </w:r>
            <w:r w:rsidRPr="00280FDE">
              <w:rPr>
                <w:rFonts w:eastAsia="Times New Roman" w:cs="Times New Roman"/>
                <w:sz w:val="28"/>
                <w:szCs w:val="28"/>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7744FA" w:rsidP="00280FDE">
            <w:pPr>
              <w:spacing w:line="240" w:lineRule="auto"/>
              <w:jc w:val="both"/>
              <w:rPr>
                <w:rFonts w:eastAsia="Times New Roman" w:cs="Times New Roman"/>
                <w:color w:val="FF0000"/>
                <w:sz w:val="28"/>
                <w:szCs w:val="28"/>
                <w:highlight w:val="yellow"/>
              </w:rPr>
            </w:pPr>
            <w:r w:rsidRPr="00280FDE">
              <w:rPr>
                <w:rFonts w:cs="Times New Roman"/>
                <w:sz w:val="28"/>
                <w:szCs w:val="28"/>
                <w:lang w:eastAsia="ru-RU"/>
              </w:rPr>
              <w:t xml:space="preserve">Копии </w:t>
            </w:r>
            <w:r w:rsidR="00E60A76" w:rsidRPr="00280FDE">
              <w:rPr>
                <w:rFonts w:cs="Times New Roman"/>
                <w:sz w:val="28"/>
                <w:szCs w:val="28"/>
                <w:lang w:eastAsia="ru-RU"/>
              </w:rPr>
              <w:t>удостоверений работников, указанных в Справке о кадровых ресурсах (форма 6 Приложения № 1 Документации), подтверждающих обучение и аттестацию по ПТЭ, ПТБ, ППБ и Правилам промышленной безопасности</w:t>
            </w:r>
            <w:r w:rsidRPr="00280FDE">
              <w:rPr>
                <w:rFonts w:cs="Times New Roman"/>
                <w:sz w:val="28"/>
                <w:szCs w:val="28"/>
                <w:lang w:eastAsia="ru-RU"/>
              </w:rPr>
              <w:t>,</w:t>
            </w:r>
            <w:r w:rsidRPr="00280FDE">
              <w:rPr>
                <w:rFonts w:cs="Times New Roman"/>
                <w:sz w:val="28"/>
                <w:szCs w:val="28"/>
              </w:rPr>
              <w:t xml:space="preserve"> </w:t>
            </w:r>
            <w:r w:rsidRPr="00280FDE">
              <w:rPr>
                <w:rFonts w:cs="Times New Roman"/>
                <w:sz w:val="28"/>
                <w:szCs w:val="28"/>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F83884">
            <w:pPr>
              <w:spacing w:line="240" w:lineRule="auto"/>
              <w:rPr>
                <w:rFonts w:eastAsia="Times New Roman" w:cs="Times New Roman"/>
                <w:sz w:val="28"/>
                <w:szCs w:val="28"/>
              </w:rPr>
            </w:pPr>
            <w:bookmarkStart w:id="179" w:name="_GoBack"/>
            <w:r w:rsidRPr="00280FDE">
              <w:rPr>
                <w:rFonts w:eastAsia="Times New Roman" w:cs="Times New Roman"/>
                <w:sz w:val="28"/>
                <w:szCs w:val="28"/>
              </w:rPr>
              <w:t>2</w:t>
            </w:r>
            <w:r w:rsidR="00A938FA" w:rsidRPr="00280FDE">
              <w:rPr>
                <w:rFonts w:eastAsia="Times New Roman" w:cs="Times New Roman"/>
                <w:sz w:val="28"/>
                <w:szCs w:val="28"/>
              </w:rPr>
              <w:t>4</w:t>
            </w:r>
            <w:bookmarkEnd w:id="179"/>
            <w:r w:rsidRPr="00280FDE">
              <w:rPr>
                <w:rFonts w:eastAsia="Times New Roman" w:cs="Times New Roman"/>
                <w:sz w:val="28"/>
                <w:szCs w:val="28"/>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D02F34" w:rsidP="002613F2">
            <w:pPr>
              <w:spacing w:line="240" w:lineRule="auto"/>
              <w:jc w:val="both"/>
              <w:rPr>
                <w:rFonts w:cs="Times New Roman"/>
                <w:sz w:val="28"/>
                <w:szCs w:val="28"/>
                <w:highlight w:val="yellow"/>
                <w:lang w:eastAsia="ru-RU"/>
              </w:rPr>
            </w:pPr>
            <w:r w:rsidRPr="00280FDE">
              <w:rPr>
                <w:rFonts w:cs="Times New Roman"/>
                <w:sz w:val="28"/>
                <w:szCs w:val="28"/>
                <w:lang w:eastAsia="ru-RU"/>
              </w:rPr>
              <w:t xml:space="preserve">Копии </w:t>
            </w:r>
            <w:r w:rsidR="00F33A8C" w:rsidRPr="00280FDE">
              <w:rPr>
                <w:rFonts w:cs="Times New Roman"/>
                <w:sz w:val="28"/>
                <w:szCs w:val="28"/>
                <w:lang w:eastAsia="ru-RU"/>
              </w:rPr>
              <w:t xml:space="preserve">договоров, указанных в справке о перечне и объемах выполнения аналогичных договоров по ремонту </w:t>
            </w:r>
            <w:r w:rsidR="002613F2">
              <w:rPr>
                <w:rFonts w:cs="Times New Roman"/>
                <w:sz w:val="28"/>
                <w:szCs w:val="28"/>
                <w:lang w:eastAsia="ru-RU"/>
              </w:rPr>
              <w:t>кровли</w:t>
            </w:r>
            <w:r w:rsidR="00F33A8C" w:rsidRPr="00280FDE">
              <w:rPr>
                <w:rFonts w:cs="Times New Roman"/>
                <w:sz w:val="28"/>
                <w:szCs w:val="28"/>
                <w:lang w:eastAsia="ru-RU"/>
              </w:rPr>
              <w:t xml:space="preserve"> (форма 4 Приложения № 1 Документации) за 2011-2014 годы вместе с  копиями актов выполненных работ (иными документами, подтверждающими выполнение работ)</w:t>
            </w:r>
            <w:r w:rsidRPr="00280FDE">
              <w:rPr>
                <w:rFonts w:cs="Times New Roman"/>
                <w:sz w:val="28"/>
                <w:szCs w:val="28"/>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r w:rsidR="00F33A8C"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F33A8C" w:rsidRPr="00280FDE" w:rsidRDefault="00F33A8C" w:rsidP="00F83884">
            <w:pPr>
              <w:spacing w:line="240" w:lineRule="auto"/>
              <w:rPr>
                <w:rFonts w:eastAsia="Times New Roman" w:cs="Times New Roman"/>
                <w:sz w:val="28"/>
                <w:szCs w:val="28"/>
              </w:rPr>
            </w:pPr>
            <w:r w:rsidRPr="00280FDE">
              <w:rPr>
                <w:rFonts w:eastAsia="Times New Roman" w:cs="Times New Roman"/>
                <w:sz w:val="28"/>
                <w:szCs w:val="28"/>
              </w:rPr>
              <w:t>25.</w:t>
            </w:r>
          </w:p>
        </w:tc>
        <w:tc>
          <w:tcPr>
            <w:tcW w:w="5108" w:type="dxa"/>
            <w:gridSpan w:val="2"/>
            <w:tcBorders>
              <w:top w:val="single" w:sz="4" w:space="0" w:color="000000"/>
              <w:left w:val="single" w:sz="4" w:space="0" w:color="000000"/>
              <w:bottom w:val="single" w:sz="4" w:space="0" w:color="000000"/>
            </w:tcBorders>
            <w:shd w:val="clear" w:color="auto" w:fill="auto"/>
          </w:tcPr>
          <w:p w:rsidR="00F33A8C" w:rsidRPr="00280FDE" w:rsidRDefault="00F33A8C" w:rsidP="002613F2">
            <w:pPr>
              <w:spacing w:line="240" w:lineRule="auto"/>
              <w:jc w:val="both"/>
              <w:rPr>
                <w:rFonts w:cs="Times New Roman"/>
                <w:sz w:val="28"/>
                <w:szCs w:val="28"/>
                <w:lang w:eastAsia="ru-RU"/>
              </w:rPr>
            </w:pPr>
            <w:r w:rsidRPr="00280FDE">
              <w:rPr>
                <w:rFonts w:cs="Times New Roman"/>
                <w:sz w:val="28"/>
                <w:szCs w:val="28"/>
                <w:lang w:eastAsia="ru-RU"/>
              </w:rPr>
              <w:t xml:space="preserve">Копии рекомендательных писем и отзывы о выполнении аналогичных договоров по </w:t>
            </w:r>
            <w:r w:rsidR="002613F2">
              <w:rPr>
                <w:rFonts w:cs="Times New Roman"/>
                <w:sz w:val="28"/>
                <w:szCs w:val="28"/>
                <w:lang w:eastAsia="ru-RU"/>
              </w:rPr>
              <w:t xml:space="preserve">кровли </w:t>
            </w:r>
            <w:r w:rsidRPr="00280FDE">
              <w:rPr>
                <w:rFonts w:cs="Times New Roman"/>
                <w:sz w:val="28"/>
                <w:szCs w:val="28"/>
                <w:lang w:eastAsia="ru-RU"/>
              </w:rPr>
              <w:t xml:space="preserve"> за 2011-2014 годы, указанных в справке о перечне и объемах выполнения договоров (форма 4 Приложения № 1 Документации),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F33A8C" w:rsidRPr="00280FDE" w:rsidRDefault="00F33A8C"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F33A8C" w:rsidRPr="00280FDE" w:rsidRDefault="00F33A8C"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33A8C" w:rsidRPr="00280FDE" w:rsidRDefault="00F33A8C" w:rsidP="00280FDE">
            <w:pPr>
              <w:spacing w:line="240" w:lineRule="auto"/>
              <w:jc w:val="both"/>
              <w:rPr>
                <w:rFonts w:eastAsia="Times New Roman" w:cs="Times New Roman"/>
                <w:color w:val="FF0000"/>
                <w:sz w:val="28"/>
                <w:szCs w:val="28"/>
              </w:rPr>
            </w:pPr>
          </w:p>
        </w:tc>
      </w:tr>
      <w:tr w:rsidR="00A938FA"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280FDE" w:rsidRDefault="00587F41" w:rsidP="00F83884">
            <w:pPr>
              <w:spacing w:line="240" w:lineRule="auto"/>
              <w:rPr>
                <w:rFonts w:eastAsia="Times New Roman" w:cs="Times New Roman"/>
                <w:sz w:val="28"/>
                <w:szCs w:val="28"/>
              </w:rPr>
            </w:pPr>
            <w:r w:rsidRPr="00280FDE">
              <w:rPr>
                <w:rFonts w:eastAsia="Times New Roman" w:cs="Times New Roman"/>
                <w:sz w:val="28"/>
                <w:szCs w:val="28"/>
              </w:rPr>
              <w:t>26.</w:t>
            </w:r>
          </w:p>
        </w:tc>
        <w:tc>
          <w:tcPr>
            <w:tcW w:w="5108" w:type="dxa"/>
            <w:gridSpan w:val="2"/>
            <w:tcBorders>
              <w:top w:val="single" w:sz="4" w:space="0" w:color="000000"/>
              <w:left w:val="single" w:sz="4" w:space="0" w:color="000000"/>
              <w:bottom w:val="single" w:sz="4" w:space="0" w:color="000000"/>
            </w:tcBorders>
            <w:shd w:val="clear" w:color="auto" w:fill="auto"/>
          </w:tcPr>
          <w:p w:rsidR="00A938FA" w:rsidRPr="00280FDE" w:rsidRDefault="00D02F34" w:rsidP="00280FDE">
            <w:pPr>
              <w:spacing w:line="240" w:lineRule="auto"/>
              <w:jc w:val="both"/>
              <w:rPr>
                <w:rFonts w:cs="Times New Roman"/>
                <w:sz w:val="28"/>
                <w:szCs w:val="28"/>
                <w:highlight w:val="yellow"/>
                <w:lang w:eastAsia="ru-RU"/>
              </w:rPr>
            </w:pPr>
            <w:r w:rsidRPr="00280FDE">
              <w:rPr>
                <w:rFonts w:eastAsia="Times New Roman" w:cs="Times New Roman"/>
                <w:sz w:val="28"/>
                <w:szCs w:val="28"/>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280FDE" w:rsidRDefault="00A938FA" w:rsidP="00280FDE">
            <w:pPr>
              <w:spacing w:line="240" w:lineRule="auto"/>
              <w:jc w:val="both"/>
              <w:rPr>
                <w:rFonts w:eastAsia="Times New Roman" w:cs="Times New Roman"/>
                <w:color w:val="FF0000"/>
                <w:sz w:val="28"/>
                <w:szCs w:val="28"/>
              </w:rPr>
            </w:pPr>
          </w:p>
        </w:tc>
      </w:tr>
      <w:tr w:rsidR="003A44A7" w:rsidRPr="00280FDE"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sz w:val="28"/>
                <w:szCs w:val="28"/>
              </w:rPr>
            </w:pPr>
            <w:r w:rsidRPr="00280FDE">
              <w:rPr>
                <w:rFonts w:eastAsia="Times New Roman" w:cs="Times New Roman"/>
                <w:sz w:val="28"/>
                <w:szCs w:val="28"/>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992" w:type="dxa"/>
            <w:tcBorders>
              <w:top w:val="single" w:sz="4" w:space="0" w:color="000000"/>
              <w:left w:val="single" w:sz="4" w:space="0" w:color="000000"/>
              <w:bottom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280FDE" w:rsidRDefault="003A44A7" w:rsidP="00280FDE">
            <w:pPr>
              <w:spacing w:line="240" w:lineRule="auto"/>
              <w:jc w:val="both"/>
              <w:rPr>
                <w:rFonts w:eastAsia="Times New Roman" w:cs="Times New Roman"/>
                <w:color w:val="FF0000"/>
                <w:sz w:val="28"/>
                <w:szCs w:val="28"/>
              </w:rPr>
            </w:pPr>
          </w:p>
        </w:tc>
      </w:tr>
    </w:tbl>
    <w:p w:rsidR="003A44A7" w:rsidRPr="00280FDE" w:rsidRDefault="003A44A7" w:rsidP="00280FDE">
      <w:pPr>
        <w:suppressAutoHyphens/>
        <w:spacing w:line="240" w:lineRule="auto"/>
        <w:jc w:val="both"/>
        <w:rPr>
          <w:rFonts w:eastAsia="Times New Roman" w:cs="Times New Roman"/>
          <w:sz w:val="28"/>
          <w:szCs w:val="28"/>
          <w:lang w:eastAsia="ar-SA"/>
        </w:rPr>
      </w:pPr>
    </w:p>
    <w:p w:rsidR="003A44A7" w:rsidRPr="00280FDE" w:rsidRDefault="003A44A7" w:rsidP="00280FDE">
      <w:pPr>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Дата «_____»______________20__г.</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 xml:space="preserve">Примечание: </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280FDE" w:rsidRDefault="003A44A7" w:rsidP="00280FDE">
      <w:pPr>
        <w:tabs>
          <w:tab w:val="left" w:pos="425"/>
          <w:tab w:val="left" w:pos="567"/>
          <w:tab w:val="left" w:pos="709"/>
        </w:tabs>
        <w:suppressAutoHyphens/>
        <w:spacing w:line="240" w:lineRule="auto"/>
        <w:jc w:val="both"/>
        <w:rPr>
          <w:rFonts w:eastAsia="Times New Roman" w:cs="Times New Roman"/>
          <w:sz w:val="28"/>
          <w:szCs w:val="28"/>
          <w:lang w:eastAsia="ar-SA"/>
        </w:rPr>
      </w:pPr>
      <w:r w:rsidRPr="00280FDE">
        <w:rPr>
          <w:rFonts w:eastAsia="Times New Roman" w:cs="Times New Roman"/>
          <w:sz w:val="28"/>
          <w:szCs w:val="28"/>
          <w:lang w:eastAsia="ar-SA"/>
        </w:rPr>
        <w:lastRenderedPageBreak/>
        <w:t xml:space="preserve"> 2) Организации, применяющие </w:t>
      </w:r>
      <w:r w:rsidRPr="00280FDE">
        <w:rPr>
          <w:rFonts w:eastAsia="Times New Roman" w:cs="Times New Roman"/>
          <w:bCs/>
          <w:sz w:val="28"/>
          <w:szCs w:val="28"/>
          <w:lang w:eastAsia="ru-RU"/>
        </w:rPr>
        <w:t>системы налогообложения, отличные от общей системы, и организации, зарегистрированные после 1 января 2015 года, указывают в п.1</w:t>
      </w:r>
      <w:r w:rsidR="00DE64CC" w:rsidRPr="00280FDE">
        <w:rPr>
          <w:rFonts w:eastAsia="Times New Roman" w:cs="Times New Roman"/>
          <w:bCs/>
          <w:sz w:val="28"/>
          <w:szCs w:val="28"/>
          <w:lang w:eastAsia="ru-RU"/>
        </w:rPr>
        <w:t xml:space="preserve">8 </w:t>
      </w:r>
      <w:r w:rsidRPr="00280FDE">
        <w:rPr>
          <w:rFonts w:eastAsia="Times New Roman" w:cs="Times New Roman"/>
          <w:bCs/>
          <w:sz w:val="28"/>
          <w:szCs w:val="28"/>
          <w:lang w:eastAsia="ru-RU"/>
        </w:rPr>
        <w:t xml:space="preserve">описи сведения с учетом требований п. 3.2. </w:t>
      </w:r>
      <w:r w:rsidRPr="00280FDE">
        <w:rPr>
          <w:rFonts w:eastAsia="Times New Roman" w:cs="Times New Roman"/>
          <w:sz w:val="28"/>
          <w:szCs w:val="28"/>
          <w:lang w:eastAsia="ar-SA"/>
        </w:rPr>
        <w:t>настоящей Документации.</w:t>
      </w:r>
    </w:p>
    <w:p w:rsidR="003A44A7" w:rsidRPr="00280FDE" w:rsidRDefault="003A44A7" w:rsidP="00280FDE">
      <w:pPr>
        <w:tabs>
          <w:tab w:val="left" w:pos="425"/>
          <w:tab w:val="left" w:pos="567"/>
          <w:tab w:val="left" w:pos="709"/>
        </w:tabs>
        <w:suppressAutoHyphens/>
        <w:spacing w:line="240" w:lineRule="auto"/>
        <w:jc w:val="both"/>
        <w:rPr>
          <w:rFonts w:cs="Times New Roman"/>
          <w:sz w:val="28"/>
          <w:szCs w:val="28"/>
        </w:rPr>
      </w:pPr>
      <w:r w:rsidRPr="00280FDE">
        <w:rPr>
          <w:rFonts w:eastAsia="Times New Roman" w:cs="Times New Roman"/>
          <w:sz w:val="28"/>
          <w:szCs w:val="28"/>
          <w:lang w:eastAsia="ar-SA"/>
        </w:rPr>
        <w:t xml:space="preserve">3) </w:t>
      </w:r>
      <w:r w:rsidR="00263D7D" w:rsidRPr="00280FDE">
        <w:rPr>
          <w:rFonts w:eastAsia="Times New Roman" w:cs="Times New Roman"/>
          <w:sz w:val="28"/>
          <w:szCs w:val="28"/>
          <w:lang w:eastAsia="ar-SA"/>
        </w:rPr>
        <w:t>Все д</w:t>
      </w:r>
      <w:r w:rsidRPr="00280FDE">
        <w:rPr>
          <w:rFonts w:eastAsia="Times New Roman" w:cs="Times New Roman"/>
          <w:sz w:val="28"/>
          <w:szCs w:val="28"/>
          <w:lang w:eastAsia="ar-SA"/>
        </w:rPr>
        <w:t xml:space="preserve">окументы должны быть подшиты в том (требование п.4.4.7. </w:t>
      </w:r>
      <w:proofErr w:type="gramStart"/>
      <w:r w:rsidRPr="00280FDE">
        <w:rPr>
          <w:rFonts w:eastAsia="Times New Roman" w:cs="Times New Roman"/>
          <w:sz w:val="28"/>
          <w:szCs w:val="28"/>
          <w:lang w:eastAsia="ar-SA"/>
        </w:rPr>
        <w:t>Документации</w:t>
      </w:r>
      <w:r w:rsidR="00263D7D" w:rsidRPr="00280FDE">
        <w:rPr>
          <w:rFonts w:eastAsia="Times New Roman" w:cs="Times New Roman"/>
          <w:sz w:val="28"/>
          <w:szCs w:val="28"/>
          <w:lang w:eastAsia="ar-SA"/>
        </w:rPr>
        <w:t>)</w:t>
      </w:r>
      <w:r w:rsidRPr="00280FDE">
        <w:rPr>
          <w:rFonts w:eastAsia="Times New Roman" w:cs="Times New Roman"/>
          <w:sz w:val="28"/>
          <w:szCs w:val="28"/>
          <w:lang w:eastAsia="ar-SA"/>
        </w:rPr>
        <w:t xml:space="preserve">, пронумерованы согласно нумерации описи. </w:t>
      </w:r>
      <w:proofErr w:type="gramEnd"/>
    </w:p>
    <w:sectPr w:rsidR="003A44A7" w:rsidRPr="00280FDE" w:rsidSect="00F31E56">
      <w:footerReference w:type="default" r:id="rId35"/>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51C8" w:rsidRDefault="003751C8">
      <w:pPr>
        <w:spacing w:line="240" w:lineRule="auto"/>
      </w:pPr>
      <w:r>
        <w:separator/>
      </w:r>
    </w:p>
  </w:endnote>
  <w:endnote w:type="continuationSeparator" w:id="0">
    <w:p w:rsidR="003751C8" w:rsidRDefault="003751C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1C8" w:rsidRDefault="003751C8">
    <w:pPr>
      <w:pStyle w:val="affa"/>
      <w:jc w:val="right"/>
    </w:pPr>
  </w:p>
  <w:p w:rsidR="003751C8" w:rsidRDefault="003751C8">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1C8" w:rsidRDefault="003751C8">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51C8" w:rsidRDefault="003751C8">
    <w:pPr>
      <w:pStyle w:val="affa"/>
      <w:jc w:val="right"/>
    </w:pPr>
  </w:p>
  <w:p w:rsidR="003751C8" w:rsidRDefault="003751C8">
    <w:pPr>
      <w:pStyle w:val="affa"/>
      <w:jc w:val="right"/>
    </w:pPr>
  </w:p>
  <w:p w:rsidR="003751C8" w:rsidRDefault="003751C8">
    <w:pPr>
      <w:pStyle w:val="affa"/>
    </w:pPr>
  </w:p>
  <w:p w:rsidR="003751C8" w:rsidRDefault="003751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51C8" w:rsidRDefault="003751C8">
      <w:pPr>
        <w:spacing w:line="240" w:lineRule="auto"/>
      </w:pPr>
      <w:r>
        <w:separator/>
      </w:r>
    </w:p>
  </w:footnote>
  <w:footnote w:type="continuationSeparator" w:id="0">
    <w:p w:rsidR="003751C8" w:rsidRDefault="003751C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3751C8" w:rsidRDefault="003751C8">
        <w:pPr>
          <w:pStyle w:val="aff9"/>
        </w:pPr>
        <w:r>
          <w:fldChar w:fldCharType="begin"/>
        </w:r>
        <w:r>
          <w:instrText>PAGE   \* MERGEFORMAT</w:instrText>
        </w:r>
        <w:r>
          <w:fldChar w:fldCharType="separate"/>
        </w:r>
        <w:r w:rsidR="0072426A">
          <w:rPr>
            <w:noProof/>
          </w:rPr>
          <w:t>69</w:t>
        </w:r>
        <w:r>
          <w:fldChar w:fldCharType="end"/>
        </w:r>
      </w:p>
    </w:sdtContent>
  </w:sdt>
  <w:p w:rsidR="003751C8" w:rsidRDefault="003751C8">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03B13F68"/>
    <w:multiLevelType w:val="hybridMultilevel"/>
    <w:tmpl w:val="6100B082"/>
    <w:lvl w:ilvl="0" w:tplc="137A959E">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9">
    <w:nsid w:val="1B234496"/>
    <w:multiLevelType w:val="hybridMultilevel"/>
    <w:tmpl w:val="1F44CB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1EDA4F84"/>
    <w:multiLevelType w:val="hybridMultilevel"/>
    <w:tmpl w:val="92FE8C8C"/>
    <w:lvl w:ilvl="0" w:tplc="137A95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2">
    <w:nsid w:val="376302AB"/>
    <w:multiLevelType w:val="hybridMultilevel"/>
    <w:tmpl w:val="44D8A906"/>
    <w:lvl w:ilvl="0" w:tplc="91200C8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4EFD7CC5"/>
    <w:multiLevelType w:val="hybridMultilevel"/>
    <w:tmpl w:val="AB463E26"/>
    <w:lvl w:ilvl="0" w:tplc="137A95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590D0883"/>
    <w:multiLevelType w:val="hybridMultilevel"/>
    <w:tmpl w:val="5DE224D4"/>
    <w:lvl w:ilvl="0" w:tplc="137A959E">
      <w:start w:val="1"/>
      <w:numFmt w:val="bullet"/>
      <w:lvlText w:val=""/>
      <w:lvlJc w:val="left"/>
      <w:pPr>
        <w:ind w:left="2007" w:hanging="360"/>
      </w:pPr>
      <w:rPr>
        <w:rFonts w:ascii="Symbol" w:hAnsi="Symbol"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48">
    <w:nsid w:val="5EEA0C41"/>
    <w:multiLevelType w:val="hybridMultilevel"/>
    <w:tmpl w:val="8898C79C"/>
    <w:lvl w:ilvl="0" w:tplc="137A959E">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49">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7C0B0D95"/>
    <w:multiLevelType w:val="hybridMultilevel"/>
    <w:tmpl w:val="8118D9B4"/>
    <w:lvl w:ilvl="0" w:tplc="53D22D32">
      <w:start w:val="1"/>
      <w:numFmt w:val="decimal"/>
      <w:lvlText w:val="5.%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2">
    <w:nsid w:val="7DB84288"/>
    <w:multiLevelType w:val="hybridMultilevel"/>
    <w:tmpl w:val="2E164F5E"/>
    <w:lvl w:ilvl="0" w:tplc="137A959E">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9"/>
  </w:num>
  <w:num w:numId="35">
    <w:abstractNumId w:val="41"/>
  </w:num>
  <w:num w:numId="36">
    <w:abstractNumId w:val="50"/>
  </w:num>
  <w:num w:numId="37">
    <w:abstractNumId w:val="16"/>
  </w:num>
  <w:num w:numId="38">
    <w:abstractNumId w:val="45"/>
  </w:num>
  <w:num w:numId="39">
    <w:abstractNumId w:val="44"/>
  </w:num>
  <w:num w:numId="40">
    <w:abstractNumId w:val="43"/>
  </w:num>
  <w:num w:numId="41">
    <w:abstractNumId w:val="42"/>
  </w:num>
  <w:num w:numId="42">
    <w:abstractNumId w:val="52"/>
  </w:num>
  <w:num w:numId="43">
    <w:abstractNumId w:val="48"/>
  </w:num>
  <w:num w:numId="44">
    <w:abstractNumId w:val="39"/>
  </w:num>
  <w:num w:numId="45">
    <w:abstractNumId w:val="46"/>
  </w:num>
  <w:num w:numId="46">
    <w:abstractNumId w:val="38"/>
  </w:num>
  <w:num w:numId="47">
    <w:abstractNumId w:val="40"/>
  </w:num>
  <w:num w:numId="48">
    <w:abstractNumId w:val="47"/>
  </w:num>
  <w:num w:numId="49">
    <w:abstractNumId w:val="5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6814"/>
    <w:rsid w:val="00017C9C"/>
    <w:rsid w:val="00022C35"/>
    <w:rsid w:val="000231F0"/>
    <w:rsid w:val="00026E64"/>
    <w:rsid w:val="00035094"/>
    <w:rsid w:val="00043A6A"/>
    <w:rsid w:val="00065CAB"/>
    <w:rsid w:val="00066CFE"/>
    <w:rsid w:val="00075778"/>
    <w:rsid w:val="00081ACB"/>
    <w:rsid w:val="00082808"/>
    <w:rsid w:val="00091C5E"/>
    <w:rsid w:val="00093982"/>
    <w:rsid w:val="00095318"/>
    <w:rsid w:val="000A2B7C"/>
    <w:rsid w:val="000B514B"/>
    <w:rsid w:val="000C5C69"/>
    <w:rsid w:val="000D6443"/>
    <w:rsid w:val="000D6481"/>
    <w:rsid w:val="000E3853"/>
    <w:rsid w:val="001021A6"/>
    <w:rsid w:val="00120C33"/>
    <w:rsid w:val="00127ACB"/>
    <w:rsid w:val="00131405"/>
    <w:rsid w:val="00134782"/>
    <w:rsid w:val="00154B25"/>
    <w:rsid w:val="0016555E"/>
    <w:rsid w:val="001858B0"/>
    <w:rsid w:val="001B2B03"/>
    <w:rsid w:val="001B6AFA"/>
    <w:rsid w:val="001C615E"/>
    <w:rsid w:val="001E69F2"/>
    <w:rsid w:val="002054FA"/>
    <w:rsid w:val="00216C33"/>
    <w:rsid w:val="00223C9A"/>
    <w:rsid w:val="00224D92"/>
    <w:rsid w:val="00241217"/>
    <w:rsid w:val="00242878"/>
    <w:rsid w:val="002452AB"/>
    <w:rsid w:val="00247275"/>
    <w:rsid w:val="00250D49"/>
    <w:rsid w:val="002613F2"/>
    <w:rsid w:val="00263D7D"/>
    <w:rsid w:val="00277962"/>
    <w:rsid w:val="00280FDE"/>
    <w:rsid w:val="00286482"/>
    <w:rsid w:val="002926BF"/>
    <w:rsid w:val="00292CCE"/>
    <w:rsid w:val="002952DF"/>
    <w:rsid w:val="002B3FCC"/>
    <w:rsid w:val="002B7408"/>
    <w:rsid w:val="002B7C04"/>
    <w:rsid w:val="002C3123"/>
    <w:rsid w:val="002E1453"/>
    <w:rsid w:val="002E3506"/>
    <w:rsid w:val="002E6BDA"/>
    <w:rsid w:val="002F2B9A"/>
    <w:rsid w:val="002F579E"/>
    <w:rsid w:val="00301EAD"/>
    <w:rsid w:val="00322155"/>
    <w:rsid w:val="00322212"/>
    <w:rsid w:val="00323159"/>
    <w:rsid w:val="00325064"/>
    <w:rsid w:val="003267B6"/>
    <w:rsid w:val="0033096B"/>
    <w:rsid w:val="003404CB"/>
    <w:rsid w:val="00340647"/>
    <w:rsid w:val="00353CC4"/>
    <w:rsid w:val="00370951"/>
    <w:rsid w:val="003751C8"/>
    <w:rsid w:val="00387C81"/>
    <w:rsid w:val="003A44A7"/>
    <w:rsid w:val="003C55D2"/>
    <w:rsid w:val="003D7567"/>
    <w:rsid w:val="0040392B"/>
    <w:rsid w:val="0041422C"/>
    <w:rsid w:val="004158C5"/>
    <w:rsid w:val="004165F3"/>
    <w:rsid w:val="004167F2"/>
    <w:rsid w:val="00417683"/>
    <w:rsid w:val="004236AE"/>
    <w:rsid w:val="00444DD8"/>
    <w:rsid w:val="0046059C"/>
    <w:rsid w:val="00465DC8"/>
    <w:rsid w:val="004676B4"/>
    <w:rsid w:val="0047081C"/>
    <w:rsid w:val="00474631"/>
    <w:rsid w:val="00482E82"/>
    <w:rsid w:val="00492BC4"/>
    <w:rsid w:val="0049566C"/>
    <w:rsid w:val="004970EB"/>
    <w:rsid w:val="004A1143"/>
    <w:rsid w:val="004B05A4"/>
    <w:rsid w:val="004B5FB5"/>
    <w:rsid w:val="004C0146"/>
    <w:rsid w:val="004D6604"/>
    <w:rsid w:val="004E1A28"/>
    <w:rsid w:val="004E5428"/>
    <w:rsid w:val="004F1CBD"/>
    <w:rsid w:val="005022CE"/>
    <w:rsid w:val="00503C69"/>
    <w:rsid w:val="00533C12"/>
    <w:rsid w:val="00534177"/>
    <w:rsid w:val="0053691B"/>
    <w:rsid w:val="00546D64"/>
    <w:rsid w:val="0055008E"/>
    <w:rsid w:val="0055260F"/>
    <w:rsid w:val="00565DF8"/>
    <w:rsid w:val="0056666B"/>
    <w:rsid w:val="0056721F"/>
    <w:rsid w:val="00567551"/>
    <w:rsid w:val="00587F41"/>
    <w:rsid w:val="005901D9"/>
    <w:rsid w:val="005B0EBD"/>
    <w:rsid w:val="005B1427"/>
    <w:rsid w:val="005B52B2"/>
    <w:rsid w:val="005C2A8F"/>
    <w:rsid w:val="005C5C5F"/>
    <w:rsid w:val="005D0A8D"/>
    <w:rsid w:val="005D1302"/>
    <w:rsid w:val="005E4530"/>
    <w:rsid w:val="00611DF8"/>
    <w:rsid w:val="006149C2"/>
    <w:rsid w:val="00625693"/>
    <w:rsid w:val="006605CE"/>
    <w:rsid w:val="00665544"/>
    <w:rsid w:val="00673C28"/>
    <w:rsid w:val="00681D0F"/>
    <w:rsid w:val="006874FF"/>
    <w:rsid w:val="00687BEF"/>
    <w:rsid w:val="006A381E"/>
    <w:rsid w:val="006B0BD0"/>
    <w:rsid w:val="006B1B64"/>
    <w:rsid w:val="006B5C17"/>
    <w:rsid w:val="006B7146"/>
    <w:rsid w:val="006C5A88"/>
    <w:rsid w:val="006C6855"/>
    <w:rsid w:val="006C6C19"/>
    <w:rsid w:val="006C7449"/>
    <w:rsid w:val="006D20F9"/>
    <w:rsid w:val="006E07E6"/>
    <w:rsid w:val="006E5628"/>
    <w:rsid w:val="006F79FE"/>
    <w:rsid w:val="00703DC9"/>
    <w:rsid w:val="0071090B"/>
    <w:rsid w:val="0071155C"/>
    <w:rsid w:val="00712AF1"/>
    <w:rsid w:val="007202A1"/>
    <w:rsid w:val="0072426A"/>
    <w:rsid w:val="00724C88"/>
    <w:rsid w:val="007274DA"/>
    <w:rsid w:val="0073214B"/>
    <w:rsid w:val="00733A10"/>
    <w:rsid w:val="0075553B"/>
    <w:rsid w:val="00755BE4"/>
    <w:rsid w:val="00756F90"/>
    <w:rsid w:val="0076672E"/>
    <w:rsid w:val="00770141"/>
    <w:rsid w:val="007744FA"/>
    <w:rsid w:val="00774E35"/>
    <w:rsid w:val="00780A89"/>
    <w:rsid w:val="00785E0C"/>
    <w:rsid w:val="007A37A5"/>
    <w:rsid w:val="007D5861"/>
    <w:rsid w:val="007E22D7"/>
    <w:rsid w:val="007E6834"/>
    <w:rsid w:val="007F01BB"/>
    <w:rsid w:val="007F17B9"/>
    <w:rsid w:val="007F2381"/>
    <w:rsid w:val="007F632F"/>
    <w:rsid w:val="00800B3C"/>
    <w:rsid w:val="00801C1E"/>
    <w:rsid w:val="00802C38"/>
    <w:rsid w:val="008109B2"/>
    <w:rsid w:val="00811E88"/>
    <w:rsid w:val="00813851"/>
    <w:rsid w:val="0082719F"/>
    <w:rsid w:val="00833B18"/>
    <w:rsid w:val="008435A4"/>
    <w:rsid w:val="008459D2"/>
    <w:rsid w:val="00853606"/>
    <w:rsid w:val="00864A0A"/>
    <w:rsid w:val="008710E6"/>
    <w:rsid w:val="00883F33"/>
    <w:rsid w:val="008B41CB"/>
    <w:rsid w:val="008E11E5"/>
    <w:rsid w:val="008E4698"/>
    <w:rsid w:val="008F166A"/>
    <w:rsid w:val="008F3971"/>
    <w:rsid w:val="00901332"/>
    <w:rsid w:val="00910DD1"/>
    <w:rsid w:val="009131E3"/>
    <w:rsid w:val="00915D39"/>
    <w:rsid w:val="00922191"/>
    <w:rsid w:val="00935373"/>
    <w:rsid w:val="00936E1F"/>
    <w:rsid w:val="009449DD"/>
    <w:rsid w:val="00945A60"/>
    <w:rsid w:val="00967499"/>
    <w:rsid w:val="009747EC"/>
    <w:rsid w:val="00986EA6"/>
    <w:rsid w:val="00990058"/>
    <w:rsid w:val="00995DB7"/>
    <w:rsid w:val="009C039E"/>
    <w:rsid w:val="009C0EEE"/>
    <w:rsid w:val="009E3214"/>
    <w:rsid w:val="009E3402"/>
    <w:rsid w:val="00A0038F"/>
    <w:rsid w:val="00A01C81"/>
    <w:rsid w:val="00A05862"/>
    <w:rsid w:val="00A100B9"/>
    <w:rsid w:val="00A1197D"/>
    <w:rsid w:val="00A27442"/>
    <w:rsid w:val="00A43B0F"/>
    <w:rsid w:val="00A562A5"/>
    <w:rsid w:val="00A61D5F"/>
    <w:rsid w:val="00A73A48"/>
    <w:rsid w:val="00A83EF7"/>
    <w:rsid w:val="00A86156"/>
    <w:rsid w:val="00A938FA"/>
    <w:rsid w:val="00A96B59"/>
    <w:rsid w:val="00AA1090"/>
    <w:rsid w:val="00AA7532"/>
    <w:rsid w:val="00AB7859"/>
    <w:rsid w:val="00AC1BEF"/>
    <w:rsid w:val="00AD3D6F"/>
    <w:rsid w:val="00AD64ED"/>
    <w:rsid w:val="00AF77A1"/>
    <w:rsid w:val="00B01459"/>
    <w:rsid w:val="00B12E64"/>
    <w:rsid w:val="00B22CED"/>
    <w:rsid w:val="00B336FC"/>
    <w:rsid w:val="00B454DF"/>
    <w:rsid w:val="00B7296E"/>
    <w:rsid w:val="00B8269F"/>
    <w:rsid w:val="00B86857"/>
    <w:rsid w:val="00B909D3"/>
    <w:rsid w:val="00B943D3"/>
    <w:rsid w:val="00BB5A57"/>
    <w:rsid w:val="00BC1AAF"/>
    <w:rsid w:val="00BC20F0"/>
    <w:rsid w:val="00BC7291"/>
    <w:rsid w:val="00BD2005"/>
    <w:rsid w:val="00BD2143"/>
    <w:rsid w:val="00BF21D3"/>
    <w:rsid w:val="00BF3793"/>
    <w:rsid w:val="00C0047D"/>
    <w:rsid w:val="00C301FA"/>
    <w:rsid w:val="00C54015"/>
    <w:rsid w:val="00C62108"/>
    <w:rsid w:val="00C73CC4"/>
    <w:rsid w:val="00CA3CEF"/>
    <w:rsid w:val="00CB48C9"/>
    <w:rsid w:val="00CC7B5A"/>
    <w:rsid w:val="00CE0C0D"/>
    <w:rsid w:val="00CE0C68"/>
    <w:rsid w:val="00CF03D3"/>
    <w:rsid w:val="00CF1186"/>
    <w:rsid w:val="00CF3194"/>
    <w:rsid w:val="00CF388F"/>
    <w:rsid w:val="00D02F34"/>
    <w:rsid w:val="00D35C64"/>
    <w:rsid w:val="00D62F6B"/>
    <w:rsid w:val="00D7111C"/>
    <w:rsid w:val="00D75DEA"/>
    <w:rsid w:val="00D83952"/>
    <w:rsid w:val="00D94FD2"/>
    <w:rsid w:val="00DA3268"/>
    <w:rsid w:val="00DA7D1D"/>
    <w:rsid w:val="00DC4CB3"/>
    <w:rsid w:val="00DD2320"/>
    <w:rsid w:val="00DE64CC"/>
    <w:rsid w:val="00E10BEB"/>
    <w:rsid w:val="00E117A4"/>
    <w:rsid w:val="00E16B49"/>
    <w:rsid w:val="00E21D86"/>
    <w:rsid w:val="00E41236"/>
    <w:rsid w:val="00E60A76"/>
    <w:rsid w:val="00E62B92"/>
    <w:rsid w:val="00E74FAB"/>
    <w:rsid w:val="00E80710"/>
    <w:rsid w:val="00E87306"/>
    <w:rsid w:val="00E91395"/>
    <w:rsid w:val="00EA7926"/>
    <w:rsid w:val="00EC552E"/>
    <w:rsid w:val="00ED0CC6"/>
    <w:rsid w:val="00ED54FD"/>
    <w:rsid w:val="00EE2DA5"/>
    <w:rsid w:val="00EF175B"/>
    <w:rsid w:val="00EF1A48"/>
    <w:rsid w:val="00EF20B9"/>
    <w:rsid w:val="00F2637D"/>
    <w:rsid w:val="00F2677A"/>
    <w:rsid w:val="00F31E56"/>
    <w:rsid w:val="00F33A8C"/>
    <w:rsid w:val="00F35861"/>
    <w:rsid w:val="00F35FFB"/>
    <w:rsid w:val="00F4092B"/>
    <w:rsid w:val="00F426B6"/>
    <w:rsid w:val="00F428DE"/>
    <w:rsid w:val="00F64ECE"/>
    <w:rsid w:val="00F656CB"/>
    <w:rsid w:val="00F6629A"/>
    <w:rsid w:val="00F66D53"/>
    <w:rsid w:val="00F750FF"/>
    <w:rsid w:val="00F75628"/>
    <w:rsid w:val="00F75A50"/>
    <w:rsid w:val="00F77FBB"/>
    <w:rsid w:val="00F83884"/>
    <w:rsid w:val="00F87B69"/>
    <w:rsid w:val="00FB2F7A"/>
    <w:rsid w:val="00FB40AE"/>
    <w:rsid w:val="00FB4E49"/>
    <w:rsid w:val="00FC3053"/>
    <w:rsid w:val="00FD7212"/>
    <w:rsid w:val="00FD7B2A"/>
    <w:rsid w:val="00FE26CD"/>
    <w:rsid w:val="00FE46A6"/>
    <w:rsid w:val="00FE55C0"/>
    <w:rsid w:val="00FE731B"/>
    <w:rsid w:val="00FF162C"/>
    <w:rsid w:val="00FF20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910DD1"/>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2">
    <w:name w:val="Нет списка7"/>
    <w:next w:val="a7"/>
    <w:uiPriority w:val="99"/>
    <w:semiHidden/>
    <w:unhideWhenUsed/>
    <w:rsid w:val="001B2B03"/>
  </w:style>
  <w:style w:type="table" w:customStyle="1" w:styleId="44">
    <w:name w:val="Сетка таблицы4"/>
    <w:basedOn w:val="a6"/>
    <w:next w:val="afffffb"/>
    <w:uiPriority w:val="59"/>
    <w:rsid w:val="001B2B03"/>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6"/>
    <w:next w:val="afffffb"/>
    <w:uiPriority w:val="59"/>
    <w:rsid w:val="001B2B0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
    <w:name w:val="Нет списка8"/>
    <w:next w:val="a7"/>
    <w:uiPriority w:val="99"/>
    <w:semiHidden/>
    <w:unhideWhenUsed/>
    <w:rsid w:val="004167F2"/>
  </w:style>
  <w:style w:type="table" w:customStyle="1" w:styleId="55">
    <w:name w:val="Сетка таблицы5"/>
    <w:basedOn w:val="a6"/>
    <w:next w:val="afffffb"/>
    <w:uiPriority w:val="59"/>
    <w:rsid w:val="004167F2"/>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92">
    <w:name w:val="Нет списка9"/>
    <w:next w:val="a7"/>
    <w:uiPriority w:val="99"/>
    <w:semiHidden/>
    <w:unhideWhenUsed/>
    <w:rsid w:val="005341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 w:id="242953085">
      <w:bodyDiv w:val="1"/>
      <w:marLeft w:val="0"/>
      <w:marRight w:val="0"/>
      <w:marTop w:val="0"/>
      <w:marBottom w:val="0"/>
      <w:divBdr>
        <w:top w:val="none" w:sz="0" w:space="0" w:color="auto"/>
        <w:left w:val="none" w:sz="0" w:space="0" w:color="auto"/>
        <w:bottom w:val="none" w:sz="0" w:space="0" w:color="auto"/>
        <w:right w:val="none" w:sz="0" w:space="0" w:color="auto"/>
      </w:divBdr>
    </w:div>
    <w:div w:id="677077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ermolenko@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image" Target="media/image1.jpeg"/><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file:///\\MESNW6\BARRACUDA1\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rmolenko@mures.ru" TargetMode="External"/><Relationship Id="rId24" Type="http://schemas.openxmlformats.org/officeDocument/2006/relationships/hyperlink" Target="mailto:ermolenko@mures.ru" TargetMode="External"/><Relationship Id="rId32" Type="http://schemas.openxmlformats.org/officeDocument/2006/relationships/footer" Target="footer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ermolenko@mures.ru" TargetMode="External"/><Relationship Id="rId23" Type="http://schemas.openxmlformats.org/officeDocument/2006/relationships/hyperlink" Target="mailto:ermolenko@mures.ru" TargetMode="External"/><Relationship Id="rId28" Type="http://schemas.openxmlformats.org/officeDocument/2006/relationships/hyperlink" Target="mailto:http://zakupki.gov.ru/223/."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40B7C8-D2DE-4893-AB43-471387996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70</Pages>
  <Words>19295</Words>
  <Characters>109988</Characters>
  <Application>Microsoft Office Word</Application>
  <DocSecurity>0</DocSecurity>
  <Lines>916</Lines>
  <Paragraphs>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Palchikovskaya</dc:creator>
  <cp:lastModifiedBy>Ермоленко</cp:lastModifiedBy>
  <cp:revision>4</cp:revision>
  <dcterms:created xsi:type="dcterms:W3CDTF">2015-06-26T13:49:00Z</dcterms:created>
  <dcterms:modified xsi:type="dcterms:W3CDTF">2015-06-26T13:09:00Z</dcterms:modified>
</cp:coreProperties>
</file>