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Исполнительный 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ОАО «</w:t>
      </w:r>
      <w:proofErr w:type="spellStart"/>
      <w:r w:rsidRPr="005B52B2">
        <w:rPr>
          <w:rFonts w:eastAsia="Times New Roman" w:cs="Times New Roman"/>
          <w:szCs w:val="24"/>
          <w:lang w:eastAsia="ar-SA"/>
        </w:rPr>
        <w:t>Мурманэнергосбыт</w:t>
      </w:r>
      <w:proofErr w:type="spellEnd"/>
      <w:r w:rsidRPr="005B52B2">
        <w:rPr>
          <w:rFonts w:eastAsia="Times New Roman" w:cs="Times New Roman"/>
          <w:szCs w:val="24"/>
          <w:lang w:eastAsia="ar-SA"/>
        </w:rPr>
        <w:t>»  Логинов В.В.</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Приказ №</w:t>
      </w:r>
      <w:r w:rsidR="00301EAD" w:rsidRPr="005B52B2">
        <w:rPr>
          <w:rFonts w:eastAsia="Times New Roman" w:cs="Times New Roman"/>
          <w:szCs w:val="24"/>
          <w:lang w:eastAsia="ar-SA"/>
        </w:rPr>
        <w:t xml:space="preserve"> </w:t>
      </w:r>
      <w:r w:rsidR="00B654C5">
        <w:rPr>
          <w:rFonts w:eastAsia="Times New Roman" w:cs="Times New Roman"/>
          <w:szCs w:val="24"/>
          <w:lang w:eastAsia="ar-SA"/>
        </w:rPr>
        <w:t xml:space="preserve"> </w:t>
      </w:r>
      <w:r w:rsidR="0026744F">
        <w:rPr>
          <w:rFonts w:eastAsia="Times New Roman" w:cs="Times New Roman"/>
          <w:szCs w:val="24"/>
          <w:lang w:eastAsia="ar-SA"/>
        </w:rPr>
        <w:t>123</w:t>
      </w:r>
      <w:r w:rsidRPr="005B52B2">
        <w:rPr>
          <w:rFonts w:eastAsia="Times New Roman" w:cs="Times New Roman"/>
          <w:szCs w:val="24"/>
          <w:lang w:eastAsia="ar-SA"/>
        </w:rPr>
        <w:t xml:space="preserve"> - з  от «</w:t>
      </w:r>
      <w:r w:rsidR="0026744F">
        <w:rPr>
          <w:rFonts w:eastAsia="Times New Roman" w:cs="Times New Roman"/>
          <w:szCs w:val="24"/>
          <w:lang w:eastAsia="ar-SA"/>
        </w:rPr>
        <w:t>05</w:t>
      </w:r>
      <w:r w:rsidRPr="005B52B2">
        <w:rPr>
          <w:rFonts w:eastAsia="Times New Roman" w:cs="Times New Roman"/>
          <w:szCs w:val="24"/>
          <w:lang w:eastAsia="ar-SA"/>
        </w:rPr>
        <w:t xml:space="preserve">» </w:t>
      </w:r>
      <w:r w:rsidR="00B654C5">
        <w:rPr>
          <w:rFonts w:eastAsia="Times New Roman" w:cs="Times New Roman"/>
          <w:szCs w:val="24"/>
          <w:lang w:eastAsia="ar-SA"/>
        </w:rPr>
        <w:t>июня</w:t>
      </w:r>
      <w:r w:rsidRPr="005B52B2">
        <w:rPr>
          <w:rFonts w:eastAsia="Times New Roman" w:cs="Times New Roman"/>
          <w:szCs w:val="24"/>
          <w:lang w:eastAsia="ar-SA"/>
        </w:rPr>
        <w:t xml:space="preserve">  2015 г.</w:t>
      </w: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6F79FE" w:rsidRPr="00B654C5" w:rsidRDefault="006F79FE" w:rsidP="00B654C5">
      <w:pPr>
        <w:tabs>
          <w:tab w:val="left" w:pos="851"/>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B654C5" w:rsidRPr="00B654C5">
        <w:rPr>
          <w:b/>
          <w:bCs/>
          <w:sz w:val="28"/>
          <w:szCs w:val="28"/>
        </w:rPr>
        <w:t>на выполнение работ по расширению автоматизированной системы учета энергопотребления тепловых ресурсов поставляемых ОАО «</w:t>
      </w:r>
      <w:proofErr w:type="spellStart"/>
      <w:r w:rsidR="00B654C5" w:rsidRPr="00B654C5">
        <w:rPr>
          <w:b/>
          <w:bCs/>
          <w:sz w:val="28"/>
          <w:szCs w:val="28"/>
        </w:rPr>
        <w:t>Мурманэнергосбыт</w:t>
      </w:r>
      <w:proofErr w:type="spellEnd"/>
      <w:r w:rsidR="00B654C5" w:rsidRPr="00B654C5">
        <w:rPr>
          <w:b/>
          <w:bCs/>
          <w:sz w:val="28"/>
          <w:szCs w:val="28"/>
        </w:rPr>
        <w:t xml:space="preserve">» в рамках работ по расширению </w:t>
      </w:r>
      <w:proofErr w:type="gramStart"/>
      <w:r w:rsidR="00B654C5" w:rsidRPr="00B654C5">
        <w:rPr>
          <w:b/>
          <w:bCs/>
          <w:sz w:val="28"/>
          <w:szCs w:val="28"/>
        </w:rPr>
        <w:t>функциональности областной системы автоматизации процессов управления</w:t>
      </w:r>
      <w:proofErr w:type="gramEnd"/>
      <w:r w:rsidR="00B654C5" w:rsidRPr="00B654C5">
        <w:rPr>
          <w:b/>
          <w:bCs/>
          <w:sz w:val="28"/>
          <w:szCs w:val="28"/>
        </w:rPr>
        <w:t xml:space="preserve"> и учета энергопотребления, энергосбережения и </w:t>
      </w:r>
      <w:proofErr w:type="spellStart"/>
      <w:r w:rsidR="00B654C5" w:rsidRPr="00B654C5">
        <w:rPr>
          <w:b/>
          <w:bCs/>
          <w:sz w:val="28"/>
          <w:szCs w:val="28"/>
        </w:rPr>
        <w:t>энергоэффективности</w:t>
      </w:r>
      <w:proofErr w:type="spellEnd"/>
      <w:r w:rsidR="00B654C5" w:rsidRPr="00B654C5">
        <w:rPr>
          <w:b/>
          <w:bCs/>
          <w:sz w:val="28"/>
          <w:szCs w:val="28"/>
        </w:rPr>
        <w:t xml:space="preserve"> Мурманской области</w:t>
      </w: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6F79FE" w:rsidRPr="00280FDE" w:rsidRDefault="006F79FE" w:rsidP="00280FDE">
      <w:pPr>
        <w:widowControl w:val="0"/>
        <w:suppressAutoHyphens/>
        <w:autoSpaceDE w:val="0"/>
        <w:spacing w:line="240" w:lineRule="auto"/>
        <w:ind w:left="3275" w:right="3161"/>
        <w:rPr>
          <w:rFonts w:eastAsia="Times New Roman" w:cs="Times New Roman"/>
          <w:sz w:val="28"/>
          <w:szCs w:val="28"/>
          <w:lang w:eastAsia="ar-SA"/>
        </w:rPr>
      </w:pPr>
      <w:r w:rsidRPr="00280FDE">
        <w:rPr>
          <w:rFonts w:eastAsia="Times New Roman" w:cs="Times New Roman"/>
          <w:spacing w:val="-1"/>
          <w:sz w:val="28"/>
          <w:szCs w:val="28"/>
          <w:lang w:eastAsia="ar-SA"/>
        </w:rPr>
        <w:t>г</w:t>
      </w:r>
      <w:r w:rsidRPr="00280FDE">
        <w:rPr>
          <w:rFonts w:eastAsia="Times New Roman" w:cs="Times New Roman"/>
          <w:sz w:val="28"/>
          <w:szCs w:val="28"/>
          <w:lang w:eastAsia="ar-SA"/>
        </w:rPr>
        <w:t>.</w:t>
      </w:r>
      <w:r w:rsidRPr="00280FDE">
        <w:rPr>
          <w:rFonts w:eastAsia="Times New Roman" w:cs="Times New Roman"/>
          <w:spacing w:val="-2"/>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а</w:t>
      </w:r>
      <w:r w:rsidRPr="00280FDE">
        <w:rPr>
          <w:rFonts w:eastAsia="Times New Roman" w:cs="Times New Roman"/>
          <w:spacing w:val="1"/>
          <w:sz w:val="28"/>
          <w:szCs w:val="28"/>
          <w:lang w:eastAsia="ar-SA"/>
        </w:rPr>
        <w:t>н</w:t>
      </w:r>
      <w:r w:rsidRPr="00280FDE">
        <w:rPr>
          <w:rFonts w:eastAsia="Times New Roman" w:cs="Times New Roman"/>
          <w:spacing w:val="3"/>
          <w:sz w:val="28"/>
          <w:szCs w:val="28"/>
          <w:lang w:eastAsia="ar-SA"/>
        </w:rPr>
        <w:t>с</w:t>
      </w:r>
      <w:r w:rsidRPr="00280FDE">
        <w:rPr>
          <w:rFonts w:eastAsia="Times New Roman" w:cs="Times New Roman"/>
          <w:spacing w:val="-1"/>
          <w:sz w:val="28"/>
          <w:szCs w:val="28"/>
          <w:lang w:eastAsia="ar-SA"/>
        </w:rPr>
        <w:t>к</w:t>
      </w:r>
    </w:p>
    <w:p w:rsidR="00353CC4" w:rsidRPr="00280FDE" w:rsidRDefault="00353CC4" w:rsidP="00280FDE">
      <w:pPr>
        <w:widowControl w:val="0"/>
        <w:suppressAutoHyphens/>
        <w:autoSpaceDE w:val="0"/>
        <w:spacing w:line="240" w:lineRule="auto"/>
        <w:ind w:left="3275" w:right="3161"/>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rPr>
          <w:rFonts w:eastAsia="Times New Roman" w:cs="Times New Roman"/>
          <w:b/>
          <w:iCs/>
          <w:sz w:val="28"/>
          <w:szCs w:val="28"/>
          <w:lang w:eastAsia="ar-SA"/>
        </w:rPr>
      </w:pPr>
      <w:r w:rsidRPr="00280FDE">
        <w:rPr>
          <w:rFonts w:eastAsia="Times New Roman" w:cs="Times New Roman"/>
          <w:sz w:val="28"/>
          <w:szCs w:val="28"/>
          <w:lang w:eastAsia="ar-SA"/>
        </w:rPr>
        <w:t>2015</w:t>
      </w:r>
      <w:r w:rsidRPr="00280FDE">
        <w:rPr>
          <w:rFonts w:eastAsia="Times New Roman" w:cs="Times New Roman"/>
          <w:spacing w:val="-3"/>
          <w:sz w:val="28"/>
          <w:szCs w:val="28"/>
          <w:lang w:eastAsia="ar-SA"/>
        </w:rPr>
        <w:t xml:space="preserve"> </w:t>
      </w:r>
      <w:r w:rsidRPr="00280FDE">
        <w:rPr>
          <w:rFonts w:eastAsia="Times New Roman" w:cs="Times New Roman"/>
          <w:spacing w:val="-1"/>
          <w:w w:val="99"/>
          <w:sz w:val="28"/>
          <w:szCs w:val="28"/>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280FDE" w:rsidRDefault="006F79FE" w:rsidP="00280FDE">
      <w:pPr>
        <w:keepNext/>
        <w:suppressAutoHyphens/>
        <w:spacing w:line="240" w:lineRule="auto"/>
        <w:outlineLvl w:val="0"/>
        <w:rPr>
          <w:rFonts w:eastAsia="Times New Roman" w:cs="Times New Roman"/>
          <w:b/>
          <w:iCs/>
          <w:sz w:val="28"/>
          <w:szCs w:val="28"/>
          <w:lang w:eastAsia="ar-SA"/>
        </w:rPr>
      </w:pPr>
      <w:bookmarkStart w:id="0" w:name="_Toc416344320"/>
      <w:bookmarkStart w:id="1" w:name="_Toc420669804"/>
      <w:r w:rsidRPr="00280FDE">
        <w:rPr>
          <w:rFonts w:eastAsia="Times New Roman" w:cs="Times New Roman"/>
          <w:b/>
          <w:iCs/>
          <w:sz w:val="28"/>
          <w:szCs w:val="28"/>
          <w:lang w:val="x-none" w:eastAsia="ar-SA"/>
        </w:rPr>
        <w:lastRenderedPageBreak/>
        <w:t>Информационная карта</w:t>
      </w:r>
      <w:bookmarkEnd w:id="0"/>
      <w:bookmarkEnd w:id="1"/>
    </w:p>
    <w:p w:rsidR="006F79FE" w:rsidRDefault="006F79FE" w:rsidP="00B654C5">
      <w:pPr>
        <w:tabs>
          <w:tab w:val="left" w:pos="0"/>
        </w:tabs>
        <w:suppressAutoHyphens/>
        <w:spacing w:line="240" w:lineRule="auto"/>
        <w:rPr>
          <w:b/>
          <w:bCs/>
          <w:sz w:val="28"/>
          <w:szCs w:val="28"/>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B654C5" w:rsidRPr="00B654C5">
        <w:rPr>
          <w:b/>
          <w:bCs/>
          <w:sz w:val="28"/>
          <w:szCs w:val="28"/>
        </w:rPr>
        <w:t>на выполнение работ по расширению автоматизированной системы учета энергопотребления тепловых ресурсов поставляемых ОАО «</w:t>
      </w:r>
      <w:proofErr w:type="spellStart"/>
      <w:r w:rsidR="00B654C5" w:rsidRPr="00B654C5">
        <w:rPr>
          <w:b/>
          <w:bCs/>
          <w:sz w:val="28"/>
          <w:szCs w:val="28"/>
        </w:rPr>
        <w:t>Мурманэнергосбыт</w:t>
      </w:r>
      <w:proofErr w:type="spellEnd"/>
      <w:r w:rsidR="00B654C5" w:rsidRPr="00B654C5">
        <w:rPr>
          <w:b/>
          <w:bCs/>
          <w:sz w:val="28"/>
          <w:szCs w:val="28"/>
        </w:rPr>
        <w:t xml:space="preserve">» в рамках работ по расширению </w:t>
      </w:r>
      <w:proofErr w:type="gramStart"/>
      <w:r w:rsidR="00B654C5" w:rsidRPr="00B654C5">
        <w:rPr>
          <w:b/>
          <w:bCs/>
          <w:sz w:val="28"/>
          <w:szCs w:val="28"/>
        </w:rPr>
        <w:t>функциональности областной системы автоматизации процессов управления</w:t>
      </w:r>
      <w:proofErr w:type="gramEnd"/>
      <w:r w:rsidR="00B654C5" w:rsidRPr="00B654C5">
        <w:rPr>
          <w:b/>
          <w:bCs/>
          <w:sz w:val="28"/>
          <w:szCs w:val="28"/>
        </w:rPr>
        <w:t xml:space="preserve"> и учета энергопотребления, энергосбережения и </w:t>
      </w:r>
      <w:proofErr w:type="spellStart"/>
      <w:r w:rsidR="00B654C5" w:rsidRPr="00B654C5">
        <w:rPr>
          <w:b/>
          <w:bCs/>
          <w:sz w:val="28"/>
          <w:szCs w:val="28"/>
        </w:rPr>
        <w:t>энергоэффективности</w:t>
      </w:r>
      <w:proofErr w:type="spellEnd"/>
      <w:r w:rsidR="00B654C5" w:rsidRPr="00B654C5">
        <w:rPr>
          <w:b/>
          <w:bCs/>
          <w:sz w:val="28"/>
          <w:szCs w:val="28"/>
        </w:rPr>
        <w:t xml:space="preserve"> Мурманской области</w:t>
      </w:r>
    </w:p>
    <w:p w:rsidR="00B654C5" w:rsidRDefault="00B654C5" w:rsidP="00B654C5">
      <w:pPr>
        <w:tabs>
          <w:tab w:val="left" w:pos="0"/>
        </w:tabs>
        <w:suppressAutoHyphens/>
        <w:spacing w:line="240" w:lineRule="auto"/>
        <w:rPr>
          <w:b/>
          <w:bCs/>
          <w:sz w:val="28"/>
          <w:szCs w:val="28"/>
        </w:rPr>
      </w:pPr>
    </w:p>
    <w:p w:rsidR="00B654C5" w:rsidRPr="00280FDE" w:rsidRDefault="00B654C5" w:rsidP="00B654C5">
      <w:pPr>
        <w:tabs>
          <w:tab w:val="left" w:pos="0"/>
        </w:tabs>
        <w:suppressAutoHyphens/>
        <w:spacing w:line="240" w:lineRule="auto"/>
        <w:rPr>
          <w:rFonts w:eastAsia="Times New Roman" w:cs="Times New Roman"/>
          <w:iCs/>
          <w:sz w:val="28"/>
          <w:szCs w:val="28"/>
          <w:lang w:eastAsia="ar-SA"/>
        </w:rPr>
      </w:pP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1. Способ проведения закупки:</w:t>
      </w:r>
      <w:r w:rsidRPr="00280FDE">
        <w:rPr>
          <w:rFonts w:eastAsia="Times New Roman" w:cs="Times New Roman"/>
          <w:sz w:val="28"/>
          <w:szCs w:val="28"/>
          <w:lang w:eastAsia="ar-SA"/>
        </w:rPr>
        <w:t xml:space="preserve"> открытый одноэтапный запрос предложений (далее по  тексту – запрос предложений).</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 Сведения о Заказчике проведения закупки.</w:t>
      </w:r>
      <w:r w:rsidRPr="00280FDE">
        <w:rPr>
          <w:rFonts w:eastAsia="Times New Roman" w:cs="Times New Roman"/>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2.1</w:t>
      </w:r>
      <w:r w:rsidRPr="00280FDE">
        <w:rPr>
          <w:rFonts w:eastAsia="Times New Roman" w:cs="Times New Roman"/>
          <w:sz w:val="28"/>
          <w:szCs w:val="28"/>
          <w:lang w:eastAsia="ar-SA"/>
        </w:rPr>
        <w:t>. Наименование: Открытое акционерное общество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2.2.</w:t>
      </w:r>
      <w:r w:rsidRPr="00280FDE">
        <w:rPr>
          <w:rFonts w:eastAsia="Times New Roman" w:cs="Times New Roman"/>
          <w:sz w:val="28"/>
          <w:szCs w:val="28"/>
          <w:lang w:eastAsia="ar-SA"/>
        </w:rPr>
        <w:t xml:space="preserve"> Место нахождения: 183034, г. Мурманск, ул. Свердлова, д. 39.</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2.3.</w:t>
      </w:r>
      <w:r w:rsidRPr="00280FDE">
        <w:rPr>
          <w:rFonts w:eastAsia="Times New Roman" w:cs="Times New Roman"/>
          <w:sz w:val="28"/>
          <w:szCs w:val="28"/>
          <w:lang w:eastAsia="ar-SA"/>
        </w:rPr>
        <w:t xml:space="preserve"> Адрес предоставления документации: 183034, г. Мурманск, ул. </w:t>
      </w:r>
      <w:proofErr w:type="gramStart"/>
      <w:r w:rsidRPr="00280FDE">
        <w:rPr>
          <w:rFonts w:eastAsia="Times New Roman" w:cs="Times New Roman"/>
          <w:sz w:val="28"/>
          <w:szCs w:val="28"/>
          <w:lang w:eastAsia="ar-SA"/>
        </w:rPr>
        <w:t>Промышленная</w:t>
      </w:r>
      <w:proofErr w:type="gramEnd"/>
      <w:r w:rsidRPr="00280FDE">
        <w:rPr>
          <w:rFonts w:eastAsia="Times New Roman" w:cs="Times New Roman"/>
          <w:sz w:val="28"/>
          <w:szCs w:val="28"/>
          <w:lang w:eastAsia="ar-SA"/>
        </w:rPr>
        <w:t xml:space="preserve">, д. 15, </w:t>
      </w:r>
      <w:proofErr w:type="spellStart"/>
      <w:r w:rsidRPr="00280FDE">
        <w:rPr>
          <w:rFonts w:eastAsia="Times New Roman" w:cs="Times New Roman"/>
          <w:sz w:val="28"/>
          <w:szCs w:val="28"/>
          <w:lang w:eastAsia="ar-SA"/>
        </w:rPr>
        <w:t>каб</w:t>
      </w:r>
      <w:proofErr w:type="spellEnd"/>
      <w:r w:rsidRPr="00280FDE">
        <w:rPr>
          <w:rFonts w:eastAsia="Times New Roman" w:cs="Times New Roman"/>
          <w:sz w:val="28"/>
          <w:szCs w:val="28"/>
          <w:lang w:eastAsia="ar-SA"/>
        </w:rPr>
        <w:t>.</w:t>
      </w:r>
      <w:r w:rsidR="00F2677A" w:rsidRPr="00280FDE">
        <w:rPr>
          <w:rFonts w:eastAsia="Times New Roman" w:cs="Times New Roman"/>
          <w:sz w:val="28"/>
          <w:szCs w:val="28"/>
          <w:lang w:eastAsia="ar-SA"/>
        </w:rPr>
        <w:t> </w:t>
      </w:r>
      <w:r w:rsidRPr="00280FDE">
        <w:rPr>
          <w:rFonts w:eastAsia="Times New Roman" w:cs="Times New Roman"/>
          <w:sz w:val="28"/>
          <w:szCs w:val="28"/>
          <w:lang w:eastAsia="ar-SA"/>
        </w:rPr>
        <w:t xml:space="preserve">20.  </w:t>
      </w:r>
      <w:r w:rsidRPr="00280FDE">
        <w:rPr>
          <w:rFonts w:cs="Times New Roman"/>
          <w:sz w:val="28"/>
          <w:szCs w:val="28"/>
        </w:rPr>
        <w:t>(</w:t>
      </w:r>
      <w:proofErr w:type="gramStart"/>
      <w:r w:rsidRPr="00280FDE">
        <w:rPr>
          <w:rFonts w:cs="Times New Roman"/>
          <w:sz w:val="28"/>
          <w:szCs w:val="28"/>
        </w:rPr>
        <w:t>Центральное</w:t>
      </w:r>
      <w:proofErr w:type="gramEnd"/>
      <w:r w:rsidRPr="00280FDE">
        <w:rPr>
          <w:rFonts w:cs="Times New Roman"/>
          <w:sz w:val="28"/>
          <w:szCs w:val="28"/>
        </w:rPr>
        <w:t xml:space="preserve"> КПП - № 1 заезд со стороны ул. Свердлова, при себе иметь документ удостоверяющий личность)</w:t>
      </w:r>
      <w:r w:rsidRPr="00280FDE">
        <w:rPr>
          <w:rFonts w:eastAsia="Times New Roman" w:cs="Times New Roman"/>
          <w:sz w:val="28"/>
          <w:szCs w:val="28"/>
          <w:lang w:eastAsia="ar-SA"/>
        </w:rPr>
        <w:t>.</w:t>
      </w:r>
    </w:p>
    <w:p w:rsidR="00770141"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2.4.</w:t>
      </w:r>
      <w:r w:rsidRPr="00280FDE">
        <w:rPr>
          <w:rFonts w:eastAsia="Times New Roman" w:cs="Times New Roman"/>
          <w:sz w:val="28"/>
          <w:szCs w:val="28"/>
          <w:lang w:eastAsia="ar-SA"/>
        </w:rPr>
        <w:t xml:space="preserve"> Телефон: +7 9</w:t>
      </w:r>
      <w:r w:rsidR="0056666B" w:rsidRPr="00280FDE">
        <w:rPr>
          <w:rFonts w:eastAsia="Times New Roman" w:cs="Times New Roman"/>
          <w:sz w:val="28"/>
          <w:szCs w:val="28"/>
          <w:lang w:eastAsia="ar-SA"/>
        </w:rPr>
        <w:t xml:space="preserve">53 753 06 95, </w:t>
      </w:r>
      <w:r w:rsidR="0001339D" w:rsidRPr="00280FDE">
        <w:rPr>
          <w:rFonts w:eastAsia="Times New Roman" w:cs="Times New Roman"/>
          <w:sz w:val="28"/>
          <w:szCs w:val="28"/>
          <w:lang w:eastAsia="ar-SA"/>
        </w:rPr>
        <w:t xml:space="preserve">8 (8152) </w:t>
      </w:r>
      <w:r w:rsidR="00B654C5">
        <w:rPr>
          <w:rFonts w:eastAsia="Times New Roman" w:cs="Times New Roman"/>
          <w:sz w:val="28"/>
          <w:szCs w:val="28"/>
          <w:lang w:eastAsia="ar-SA"/>
        </w:rPr>
        <w:t>68-62-64 доб.  0-523</w:t>
      </w:r>
      <w:r w:rsidR="00370951" w:rsidRPr="00280FDE">
        <w:rPr>
          <w:rFonts w:eastAsia="Times New Roman" w:cs="Times New Roman"/>
          <w:sz w:val="28"/>
          <w:szCs w:val="28"/>
          <w:lang w:eastAsia="ar-SA"/>
        </w:rPr>
        <w:t>.</w:t>
      </w:r>
    </w:p>
    <w:p w:rsidR="0076672E" w:rsidRPr="00280FDE" w:rsidRDefault="006F79FE" w:rsidP="00280FDE">
      <w:pPr>
        <w:spacing w:line="240" w:lineRule="auto"/>
        <w:jc w:val="both"/>
        <w:rPr>
          <w:rFonts w:cs="Times New Roman"/>
          <w:sz w:val="28"/>
          <w:szCs w:val="28"/>
        </w:rPr>
      </w:pPr>
      <w:r w:rsidRPr="00280FDE">
        <w:rPr>
          <w:rFonts w:eastAsia="Times New Roman" w:cs="Times New Roman"/>
          <w:b/>
          <w:sz w:val="28"/>
          <w:szCs w:val="28"/>
          <w:lang w:eastAsia="ar-SA"/>
        </w:rPr>
        <w:t>2.5</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Е</w:t>
      </w:r>
      <w:proofErr w:type="gramEnd"/>
      <w:r w:rsidRPr="00280FDE">
        <w:rPr>
          <w:rFonts w:eastAsia="Times New Roman" w:cs="Times New Roman"/>
          <w:sz w:val="28"/>
          <w:szCs w:val="28"/>
          <w:lang w:eastAsia="ar-SA"/>
        </w:rPr>
        <w:t>-</w:t>
      </w:r>
      <w:r w:rsidRPr="00280FDE">
        <w:rPr>
          <w:rFonts w:eastAsia="Times New Roman" w:cs="Times New Roman"/>
          <w:sz w:val="28"/>
          <w:szCs w:val="28"/>
          <w:lang w:val="en-US" w:eastAsia="ar-SA"/>
        </w:rPr>
        <w:t>mail</w:t>
      </w:r>
      <w:r w:rsidRPr="00280FDE">
        <w:rPr>
          <w:rFonts w:eastAsia="Times New Roman" w:cs="Times New Roman"/>
          <w:sz w:val="28"/>
          <w:szCs w:val="28"/>
          <w:lang w:eastAsia="ar-SA"/>
        </w:rPr>
        <w:t>:</w:t>
      </w:r>
      <w:r w:rsidR="0076672E" w:rsidRPr="00280FDE">
        <w:rPr>
          <w:rFonts w:cs="Times New Roman"/>
          <w:sz w:val="28"/>
          <w:szCs w:val="28"/>
        </w:rPr>
        <w:t xml:space="preserve"> </w:t>
      </w:r>
      <w:hyperlink r:id="rId11" w:history="1">
        <w:r w:rsidR="00B654C5">
          <w:rPr>
            <w:rStyle w:val="af"/>
            <w:rFonts w:cs="Times New Roman"/>
            <w:sz w:val="28"/>
            <w:szCs w:val="28"/>
            <w:lang w:val="en-US"/>
          </w:rPr>
          <w:t>santalova</w:t>
        </w:r>
        <w:r w:rsidR="00B654C5" w:rsidRPr="00942C57">
          <w:rPr>
            <w:rStyle w:val="af"/>
            <w:rFonts w:cs="Times New Roman"/>
            <w:sz w:val="28"/>
            <w:szCs w:val="28"/>
          </w:rPr>
          <w:t>@</w:t>
        </w:r>
        <w:r w:rsidR="00B654C5">
          <w:rPr>
            <w:rStyle w:val="af"/>
            <w:rFonts w:cs="Times New Roman"/>
            <w:sz w:val="28"/>
            <w:szCs w:val="28"/>
            <w:lang w:val="en-US"/>
          </w:rPr>
          <w:t>mures</w:t>
        </w:r>
        <w:r w:rsidR="00B654C5" w:rsidRPr="00942C57">
          <w:rPr>
            <w:rStyle w:val="af"/>
            <w:rFonts w:cs="Times New Roman"/>
            <w:sz w:val="28"/>
            <w:szCs w:val="28"/>
          </w:rPr>
          <w:t>.</w:t>
        </w:r>
        <w:proofErr w:type="spellStart"/>
        <w:r w:rsidR="00B654C5">
          <w:rPr>
            <w:rStyle w:val="af"/>
            <w:rFonts w:cs="Times New Roman"/>
            <w:sz w:val="28"/>
            <w:szCs w:val="28"/>
            <w:lang w:val="en-US"/>
          </w:rPr>
          <w:t>ru</w:t>
        </w:r>
        <w:proofErr w:type="spellEnd"/>
      </w:hyperlink>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3. Предмет запроса предложений: </w:t>
      </w:r>
    </w:p>
    <w:p w:rsidR="00B654C5" w:rsidRPr="00B654C5" w:rsidRDefault="00B654C5" w:rsidP="00B654C5">
      <w:pPr>
        <w:tabs>
          <w:tab w:val="left" w:pos="0"/>
          <w:tab w:val="left" w:pos="567"/>
        </w:tabs>
        <w:spacing w:line="240" w:lineRule="auto"/>
        <w:jc w:val="both"/>
        <w:outlineLvl w:val="0"/>
        <w:rPr>
          <w:rFonts w:eastAsia="Times New Roman" w:cs="Times New Roman"/>
          <w:bCs/>
          <w:sz w:val="28"/>
          <w:szCs w:val="28"/>
          <w:lang w:eastAsia="ru-RU"/>
        </w:rPr>
      </w:pPr>
      <w:r w:rsidRPr="00B654C5">
        <w:rPr>
          <w:rFonts w:eastAsia="Times New Roman" w:cs="Times New Roman"/>
          <w:b/>
          <w:sz w:val="28"/>
          <w:szCs w:val="28"/>
          <w:lang w:eastAsia="ru-RU"/>
        </w:rPr>
        <w:t>3.1. Предмет договора:</w:t>
      </w:r>
      <w:r w:rsidRPr="00B654C5">
        <w:rPr>
          <w:rFonts w:eastAsia="Times New Roman" w:cs="Times New Roman"/>
          <w:sz w:val="28"/>
          <w:szCs w:val="28"/>
          <w:lang w:eastAsia="ru-RU"/>
        </w:rPr>
        <w:t xml:space="preserve"> выполнение работ по расширению автоматизированной системы учета энергопотребления тепловых ресурсов поставляемых ОАО «</w:t>
      </w:r>
      <w:proofErr w:type="spellStart"/>
      <w:r w:rsidRPr="00B654C5">
        <w:rPr>
          <w:rFonts w:eastAsia="Times New Roman" w:cs="Times New Roman"/>
          <w:sz w:val="28"/>
          <w:szCs w:val="28"/>
          <w:lang w:eastAsia="ru-RU"/>
        </w:rPr>
        <w:t>Мурманэнергосбыт</w:t>
      </w:r>
      <w:proofErr w:type="spellEnd"/>
      <w:r w:rsidRPr="00B654C5">
        <w:rPr>
          <w:rFonts w:eastAsia="Times New Roman" w:cs="Times New Roman"/>
          <w:sz w:val="28"/>
          <w:szCs w:val="28"/>
          <w:lang w:eastAsia="ru-RU"/>
        </w:rPr>
        <w:t xml:space="preserve">» в рамках работ по расширению </w:t>
      </w:r>
      <w:proofErr w:type="gramStart"/>
      <w:r w:rsidRPr="00B654C5">
        <w:rPr>
          <w:rFonts w:eastAsia="Times New Roman" w:cs="Times New Roman"/>
          <w:sz w:val="28"/>
          <w:szCs w:val="28"/>
          <w:lang w:eastAsia="ru-RU"/>
        </w:rPr>
        <w:t>функциональности областной системы автоматизации процессов управления</w:t>
      </w:r>
      <w:proofErr w:type="gramEnd"/>
      <w:r w:rsidRPr="00B654C5">
        <w:rPr>
          <w:rFonts w:eastAsia="Times New Roman" w:cs="Times New Roman"/>
          <w:sz w:val="28"/>
          <w:szCs w:val="28"/>
          <w:lang w:eastAsia="ru-RU"/>
        </w:rPr>
        <w:t xml:space="preserve"> и учета энергопотребления, энергосбережения и </w:t>
      </w:r>
      <w:proofErr w:type="spellStart"/>
      <w:r w:rsidRPr="00B654C5">
        <w:rPr>
          <w:rFonts w:eastAsia="Times New Roman" w:cs="Times New Roman"/>
          <w:sz w:val="28"/>
          <w:szCs w:val="28"/>
          <w:lang w:eastAsia="ru-RU"/>
        </w:rPr>
        <w:t>энергоэффективности</w:t>
      </w:r>
      <w:proofErr w:type="spellEnd"/>
      <w:r w:rsidRPr="00B654C5">
        <w:rPr>
          <w:rFonts w:eastAsia="Times New Roman" w:cs="Times New Roman"/>
          <w:sz w:val="28"/>
          <w:szCs w:val="28"/>
          <w:lang w:eastAsia="ru-RU"/>
        </w:rPr>
        <w:t xml:space="preserve"> Мурманской </w:t>
      </w:r>
      <w:r w:rsidRPr="00B654C5">
        <w:rPr>
          <w:rFonts w:eastAsia="Times New Roman" w:cs="Times New Roman"/>
          <w:bCs/>
          <w:sz w:val="28"/>
          <w:szCs w:val="28"/>
          <w:lang w:eastAsia="ru-RU"/>
        </w:rPr>
        <w:t>области.</w:t>
      </w:r>
    </w:p>
    <w:p w:rsidR="00B654C5" w:rsidRPr="00B654C5" w:rsidRDefault="00B654C5" w:rsidP="00B654C5">
      <w:pPr>
        <w:tabs>
          <w:tab w:val="left" w:pos="0"/>
          <w:tab w:val="left" w:pos="567"/>
        </w:tabs>
        <w:spacing w:line="240" w:lineRule="auto"/>
        <w:jc w:val="both"/>
        <w:outlineLvl w:val="0"/>
        <w:rPr>
          <w:rFonts w:eastAsia="Times New Roman" w:cs="Times New Roman"/>
          <w:sz w:val="28"/>
          <w:szCs w:val="28"/>
          <w:lang w:eastAsia="ru-RU"/>
        </w:rPr>
      </w:pPr>
      <w:r w:rsidRPr="00B654C5">
        <w:rPr>
          <w:rFonts w:eastAsia="Times New Roman" w:cs="Times New Roman"/>
          <w:b/>
          <w:sz w:val="28"/>
          <w:szCs w:val="28"/>
          <w:lang w:eastAsia="ru-RU"/>
        </w:rPr>
        <w:t>3.2. Общее количество выполняемых работ:</w:t>
      </w:r>
      <w:r w:rsidRPr="00B654C5">
        <w:rPr>
          <w:rFonts w:eastAsia="Times New Roman" w:cs="Times New Roman"/>
          <w:sz w:val="28"/>
          <w:szCs w:val="28"/>
          <w:lang w:eastAsia="ru-RU"/>
        </w:rPr>
        <w:t xml:space="preserve"> не менее 57 объектов (шт.).</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b/>
          <w:sz w:val="28"/>
          <w:szCs w:val="28"/>
          <w:lang w:eastAsia="ru-RU"/>
        </w:rPr>
        <w:t xml:space="preserve">3.3. Содержание </w:t>
      </w:r>
      <w:r w:rsidRPr="00B654C5">
        <w:rPr>
          <w:rFonts w:eastAsia="Times New Roman" w:cs="Times New Roman"/>
          <w:b/>
          <w:bCs/>
          <w:sz w:val="28"/>
          <w:szCs w:val="28"/>
          <w:lang w:eastAsia="ru-RU"/>
        </w:rPr>
        <w:t xml:space="preserve">выполняемых Работ: </w:t>
      </w:r>
      <w:r w:rsidRPr="00B654C5">
        <w:rPr>
          <w:rFonts w:eastAsia="Times New Roman" w:cs="Times New Roman"/>
          <w:sz w:val="28"/>
          <w:szCs w:val="28"/>
          <w:lang w:eastAsia="ru-RU"/>
        </w:rPr>
        <w:t>подробный перечень изложен в  Техническом задании к договору.</w:t>
      </w:r>
    </w:p>
    <w:p w:rsidR="00B654C5" w:rsidRPr="00B654C5" w:rsidRDefault="00B654C5" w:rsidP="00B654C5">
      <w:pPr>
        <w:spacing w:line="240" w:lineRule="auto"/>
        <w:jc w:val="both"/>
        <w:rPr>
          <w:rFonts w:eastAsia="Times New Roman" w:cs="Times New Roman"/>
          <w:bCs/>
          <w:sz w:val="28"/>
          <w:szCs w:val="28"/>
          <w:lang w:eastAsia="ru-RU"/>
        </w:rPr>
      </w:pPr>
      <w:r w:rsidRPr="00B654C5">
        <w:rPr>
          <w:rFonts w:eastAsia="Times New Roman" w:cs="Times New Roman"/>
          <w:sz w:val="28"/>
          <w:szCs w:val="28"/>
          <w:lang w:eastAsia="ru-RU"/>
        </w:rPr>
        <w:tab/>
        <w:t xml:space="preserve">1 этап: </w:t>
      </w:r>
      <w:proofErr w:type="spellStart"/>
      <w:r w:rsidRPr="00B654C5">
        <w:rPr>
          <w:rFonts w:eastAsia="Times New Roman" w:cs="Times New Roman"/>
          <w:sz w:val="28"/>
          <w:szCs w:val="28"/>
          <w:lang w:eastAsia="ru-RU"/>
        </w:rPr>
        <w:t>Предпроектное</w:t>
      </w:r>
      <w:proofErr w:type="spellEnd"/>
      <w:r w:rsidRPr="00B654C5">
        <w:rPr>
          <w:rFonts w:eastAsia="Times New Roman" w:cs="Times New Roman"/>
          <w:sz w:val="28"/>
          <w:szCs w:val="28"/>
          <w:lang w:eastAsia="ru-RU"/>
        </w:rPr>
        <w:t xml:space="preserve"> обследование</w:t>
      </w:r>
      <w:r w:rsidRPr="00B654C5">
        <w:rPr>
          <w:rFonts w:eastAsia="Times New Roman" w:cs="Times New Roman"/>
          <w:bCs/>
          <w:sz w:val="28"/>
          <w:szCs w:val="28"/>
          <w:lang w:eastAsia="ru-RU"/>
        </w:rPr>
        <w:t>.</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bCs/>
          <w:sz w:val="28"/>
          <w:szCs w:val="28"/>
          <w:lang w:eastAsia="ru-RU"/>
        </w:rPr>
        <w:tab/>
      </w:r>
      <w:r w:rsidRPr="00B654C5">
        <w:rPr>
          <w:rFonts w:eastAsia="Times New Roman" w:cs="Times New Roman"/>
          <w:sz w:val="28"/>
          <w:szCs w:val="28"/>
          <w:lang w:eastAsia="ru-RU"/>
        </w:rPr>
        <w:t>2 этап: Проектно-изыскательские работы по установке оборудования на объекты.</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ab/>
        <w:t>3 этап: Поставка оборудования.</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ab/>
        <w:t>4 этап: Монтажные работы по установке оборудования на объектах.</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ab/>
        <w:t>5 этап: Пусконаладочные работы.</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ab/>
        <w:t>6 этап: Разработка модуля по интеграции Системы ОАО «</w:t>
      </w:r>
      <w:proofErr w:type="spellStart"/>
      <w:r w:rsidRPr="00B654C5">
        <w:rPr>
          <w:rFonts w:eastAsia="Times New Roman" w:cs="Times New Roman"/>
          <w:sz w:val="28"/>
          <w:szCs w:val="28"/>
          <w:lang w:eastAsia="ru-RU"/>
        </w:rPr>
        <w:t>Мурманэнергосбыт</w:t>
      </w:r>
      <w:proofErr w:type="spellEnd"/>
      <w:r w:rsidRPr="00B654C5">
        <w:rPr>
          <w:rFonts w:eastAsia="Times New Roman"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B654C5">
        <w:rPr>
          <w:rFonts w:eastAsia="Times New Roman" w:cs="Times New Roman"/>
          <w:sz w:val="28"/>
          <w:szCs w:val="28"/>
          <w:lang w:eastAsia="ru-RU"/>
        </w:rPr>
        <w:t>энергоэффективности</w:t>
      </w:r>
      <w:proofErr w:type="spellEnd"/>
      <w:r w:rsidRPr="00B654C5">
        <w:rPr>
          <w:rFonts w:eastAsia="Times New Roman" w:cs="Times New Roman"/>
          <w:sz w:val="28"/>
          <w:szCs w:val="28"/>
          <w:lang w:eastAsia="ru-RU"/>
        </w:rPr>
        <w:t xml:space="preserve"> Мурманской области.</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ab/>
        <w:t>7 этап: Сдача в эксплуатацию.</w:t>
      </w:r>
    </w:p>
    <w:p w:rsidR="0026744F" w:rsidRDefault="00B654C5" w:rsidP="00B654C5">
      <w:pPr>
        <w:spacing w:after="200" w:line="240" w:lineRule="auto"/>
        <w:jc w:val="both"/>
        <w:rPr>
          <w:rFonts w:eastAsia="Times New Roman" w:cs="Times New Roman"/>
          <w:bCs/>
          <w:sz w:val="28"/>
          <w:szCs w:val="28"/>
          <w:lang w:eastAsia="ru-RU"/>
        </w:rPr>
      </w:pPr>
      <w:r w:rsidRPr="00B654C5">
        <w:rPr>
          <w:rFonts w:eastAsia="Times New Roman" w:cs="Times New Roman"/>
          <w:b/>
          <w:sz w:val="28"/>
          <w:szCs w:val="28"/>
          <w:lang w:eastAsia="ru-RU"/>
        </w:rPr>
        <w:t>3.4. Начальная (максимальная) цена договора: цена договора</w:t>
      </w:r>
      <w:r w:rsidRPr="00B654C5">
        <w:rPr>
          <w:rFonts w:eastAsia="Times New Roman" w:cs="Times New Roman"/>
          <w:sz w:val="28"/>
          <w:szCs w:val="28"/>
          <w:lang w:eastAsia="ru-RU"/>
        </w:rPr>
        <w:t xml:space="preserve"> составляет </w:t>
      </w:r>
      <w:r w:rsidRPr="00B654C5">
        <w:rPr>
          <w:rFonts w:eastAsia="Times New Roman" w:cs="Times New Roman"/>
          <w:bCs/>
          <w:sz w:val="28"/>
          <w:szCs w:val="28"/>
          <w:lang w:eastAsia="ru-RU"/>
        </w:rPr>
        <w:t>11 957 500 рублей, 00</w:t>
      </w:r>
      <w:r w:rsidRPr="00B654C5">
        <w:rPr>
          <w:rFonts w:eastAsia="Times New Roman" w:cs="Times New Roman"/>
          <w:sz w:val="28"/>
          <w:szCs w:val="28"/>
          <w:lang w:eastAsia="ru-RU"/>
        </w:rPr>
        <w:t xml:space="preserve"> копеек в том числе НДС и</w:t>
      </w:r>
      <w:r w:rsidRPr="00B654C5">
        <w:rPr>
          <w:rFonts w:eastAsia="Times New Roman" w:cs="Times New Roman"/>
          <w:i/>
          <w:iCs/>
          <w:sz w:val="28"/>
          <w:szCs w:val="28"/>
          <w:lang w:eastAsia="ru-RU"/>
        </w:rPr>
        <w:t xml:space="preserve">  </w:t>
      </w:r>
      <w:r w:rsidRPr="00B654C5">
        <w:rPr>
          <w:rFonts w:eastAsia="Times New Roman" w:cs="Times New Roman"/>
          <w:sz w:val="28"/>
          <w:szCs w:val="28"/>
          <w:lang w:eastAsia="ru-RU"/>
        </w:rPr>
        <w:t xml:space="preserve">включает в себя все расходы Исполнителя, а также затраты, связанные с выездом персонала (командировочные </w:t>
      </w:r>
      <w:r w:rsidRPr="00B654C5">
        <w:rPr>
          <w:rFonts w:eastAsia="Times New Roman" w:cs="Times New Roman"/>
          <w:sz w:val="28"/>
          <w:szCs w:val="28"/>
          <w:lang w:eastAsia="ru-RU"/>
        </w:rPr>
        <w:lastRenderedPageBreak/>
        <w:t>расходы, проживание, стоимость проезда). Стоимость работ определяется на основании локальной сметы (Приложение № 2 к договору).</w:t>
      </w:r>
      <w:r w:rsidRPr="00B654C5">
        <w:rPr>
          <w:rFonts w:eastAsia="Times New Roman" w:cs="Times New Roman"/>
          <w:bCs/>
          <w:sz w:val="28"/>
          <w:szCs w:val="28"/>
          <w:lang w:eastAsia="ru-RU"/>
        </w:rPr>
        <w:t xml:space="preserve">                                              </w:t>
      </w:r>
      <w:r w:rsidRPr="00B654C5">
        <w:rPr>
          <w:rFonts w:eastAsia="Times New Roman" w:cs="Times New Roman"/>
          <w:b/>
          <w:sz w:val="28"/>
          <w:szCs w:val="28"/>
          <w:lang w:eastAsia="ru-RU"/>
        </w:rPr>
        <w:t xml:space="preserve">3.5. </w:t>
      </w:r>
      <w:r w:rsidRPr="00B654C5">
        <w:rPr>
          <w:rFonts w:eastAsia="Times New Roman" w:cs="Times New Roman"/>
          <w:b/>
          <w:bCs/>
          <w:sz w:val="28"/>
          <w:szCs w:val="28"/>
          <w:lang w:eastAsia="ru-RU"/>
        </w:rPr>
        <w:t>Срок выполнения Работ:</w:t>
      </w:r>
      <w:r w:rsidRPr="00B654C5">
        <w:rPr>
          <w:rFonts w:eastAsia="Times New Roman" w:cs="Times New Roman"/>
          <w:bCs/>
          <w:sz w:val="28"/>
          <w:szCs w:val="28"/>
          <w:lang w:eastAsia="ru-RU"/>
        </w:rPr>
        <w:t xml:space="preserve"> </w:t>
      </w:r>
      <w:r w:rsidRPr="00B654C5">
        <w:rPr>
          <w:rFonts w:eastAsia="Times New Roman" w:cs="Times New Roman"/>
          <w:sz w:val="28"/>
          <w:szCs w:val="28"/>
          <w:lang w:eastAsia="ru-RU"/>
        </w:rPr>
        <w:t>все работы должны быть выполнены в течение 60 календарных дней со дня заключения договора.</w:t>
      </w:r>
      <w:r w:rsidRPr="00B654C5">
        <w:rPr>
          <w:rFonts w:eastAsia="Times New Roman" w:cs="Times New Roman"/>
          <w:bCs/>
          <w:sz w:val="28"/>
          <w:szCs w:val="28"/>
          <w:lang w:eastAsia="ru-RU"/>
        </w:rPr>
        <w:t xml:space="preserve"> </w:t>
      </w:r>
      <w:r w:rsidRPr="00B654C5">
        <w:rPr>
          <w:rFonts w:eastAsia="Times New Roman" w:cs="Times New Roman"/>
          <w:sz w:val="28"/>
          <w:szCs w:val="28"/>
          <w:lang w:eastAsia="ru-RU"/>
        </w:rPr>
        <w:t>Исполнитель выполняет работы по договору поэтапно, согласно план-графика работ (Приложение №3 к договору).</w:t>
      </w:r>
      <w:r w:rsidRPr="00B654C5">
        <w:rPr>
          <w:rFonts w:eastAsia="Times New Roman" w:cs="Times New Roman"/>
          <w:bCs/>
          <w:sz w:val="28"/>
          <w:szCs w:val="28"/>
          <w:lang w:eastAsia="ru-RU"/>
        </w:rPr>
        <w:t xml:space="preserve">                                                                                                                                         </w:t>
      </w:r>
      <w:r w:rsidRPr="00B654C5">
        <w:rPr>
          <w:rFonts w:eastAsia="Times New Roman" w:cs="Times New Roman"/>
          <w:b/>
          <w:sz w:val="28"/>
          <w:szCs w:val="28"/>
          <w:lang w:eastAsia="ru-RU"/>
        </w:rPr>
        <w:t xml:space="preserve">3.6. </w:t>
      </w:r>
      <w:r w:rsidRPr="00B654C5">
        <w:rPr>
          <w:rFonts w:eastAsia="Times New Roman" w:cs="Times New Roman"/>
          <w:b/>
          <w:bCs/>
          <w:sz w:val="28"/>
          <w:szCs w:val="28"/>
          <w:lang w:eastAsia="ru-RU"/>
        </w:rPr>
        <w:t>Место выполнения Работ:</w:t>
      </w:r>
      <w:r w:rsidRPr="00B654C5">
        <w:rPr>
          <w:rFonts w:eastAsia="Times New Roman" w:cs="Times New Roman"/>
          <w:bCs/>
          <w:sz w:val="28"/>
          <w:szCs w:val="28"/>
          <w:lang w:eastAsia="ru-RU"/>
        </w:rPr>
        <w:t xml:space="preserve"> г. Мурманск, </w:t>
      </w:r>
      <w:proofErr w:type="gramStart"/>
      <w:r w:rsidRPr="00B654C5">
        <w:rPr>
          <w:rFonts w:eastAsia="Times New Roman" w:cs="Times New Roman"/>
          <w:bCs/>
          <w:sz w:val="28"/>
          <w:szCs w:val="28"/>
          <w:lang w:eastAsia="ru-RU"/>
        </w:rPr>
        <w:t>Мурманская</w:t>
      </w:r>
      <w:proofErr w:type="gramEnd"/>
      <w:r w:rsidRPr="00B654C5">
        <w:rPr>
          <w:rFonts w:eastAsia="Times New Roman" w:cs="Times New Roman"/>
          <w:bCs/>
          <w:sz w:val="28"/>
          <w:szCs w:val="28"/>
          <w:lang w:eastAsia="ru-RU"/>
        </w:rPr>
        <w:t xml:space="preserve"> обл., объекты выработки тепловой энергии ОАО «</w:t>
      </w:r>
      <w:proofErr w:type="spellStart"/>
      <w:r w:rsidRPr="00B654C5">
        <w:rPr>
          <w:rFonts w:eastAsia="Times New Roman" w:cs="Times New Roman"/>
          <w:bCs/>
          <w:sz w:val="28"/>
          <w:szCs w:val="28"/>
          <w:lang w:eastAsia="ru-RU"/>
        </w:rPr>
        <w:t>Мурманэнергосбыт</w:t>
      </w:r>
      <w:proofErr w:type="spellEnd"/>
      <w:r w:rsidRPr="00B654C5">
        <w:rPr>
          <w:rFonts w:eastAsia="Times New Roman" w:cs="Times New Roman"/>
          <w:bCs/>
          <w:sz w:val="28"/>
          <w:szCs w:val="28"/>
          <w:lang w:eastAsia="ru-RU"/>
        </w:rPr>
        <w:t xml:space="preserve">» в Мурманской области согласно Приложения № 1 к техническому заданию договора. Адресная программа может быть изменена по результатам утвержденного расширенного технического задания только по взаимному согласованию сторон. Изменения и (или) дополнения оформляются в виде отдельных дополнительных соглашений, являющихся неотъемлемой частью договора.                                                                                     </w:t>
      </w:r>
    </w:p>
    <w:p w:rsidR="00B654C5" w:rsidRDefault="00B654C5" w:rsidP="00B654C5">
      <w:pPr>
        <w:spacing w:after="200" w:line="240" w:lineRule="auto"/>
        <w:jc w:val="both"/>
        <w:rPr>
          <w:rFonts w:eastAsia="Times New Roman" w:cs="Times New Roman"/>
          <w:b/>
          <w:sz w:val="28"/>
          <w:szCs w:val="28"/>
          <w:lang w:eastAsia="ru-RU"/>
        </w:rPr>
      </w:pPr>
      <w:r w:rsidRPr="00B654C5">
        <w:rPr>
          <w:rFonts w:eastAsia="Times New Roman" w:cs="Times New Roman"/>
          <w:b/>
          <w:sz w:val="28"/>
          <w:szCs w:val="28"/>
          <w:lang w:eastAsia="ru-RU"/>
        </w:rPr>
        <w:t>3.7. Условия оплаты</w:t>
      </w:r>
      <w:r w:rsidRPr="00B654C5">
        <w:rPr>
          <w:rFonts w:eastAsia="Times New Roman" w:cs="Times New Roman"/>
          <w:b/>
          <w:bCs/>
          <w:sz w:val="28"/>
          <w:szCs w:val="28"/>
          <w:lang w:eastAsia="ru-RU"/>
        </w:rPr>
        <w:t>:</w:t>
      </w:r>
      <w:r w:rsidRPr="00B654C5">
        <w:rPr>
          <w:rFonts w:eastAsia="Times New Roman" w:cs="Times New Roman"/>
          <w:b/>
          <w:sz w:val="28"/>
          <w:szCs w:val="28"/>
          <w:lang w:eastAsia="ru-RU"/>
        </w:rPr>
        <w:t xml:space="preserve"> </w:t>
      </w:r>
    </w:p>
    <w:p w:rsidR="00B654C5" w:rsidRPr="00B654C5" w:rsidRDefault="00B654C5" w:rsidP="00B654C5">
      <w:pPr>
        <w:spacing w:after="200" w:line="240" w:lineRule="auto"/>
        <w:jc w:val="both"/>
        <w:rPr>
          <w:rFonts w:eastAsia="Times New Roman" w:cs="Times New Roman"/>
          <w:b/>
          <w:sz w:val="28"/>
          <w:szCs w:val="28"/>
          <w:lang w:eastAsia="ru-RU"/>
        </w:rPr>
      </w:pPr>
      <w:r w:rsidRPr="00B654C5">
        <w:rPr>
          <w:rFonts w:eastAsia="Times New Roman" w:cs="Times New Roman"/>
          <w:sz w:val="28"/>
          <w:szCs w:val="28"/>
          <w:lang w:eastAsia="ru-RU"/>
        </w:rPr>
        <w:t>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Исполнителя, в размере 10 % от цены работ, указанной в договоре. Предоплата осуществляется на основании выставленного Исполнителем счета.</w:t>
      </w:r>
      <w:r w:rsidRPr="00B654C5">
        <w:rPr>
          <w:rFonts w:eastAsia="Times New Roman" w:cs="Times New Roman"/>
          <w:b/>
          <w:sz w:val="28"/>
          <w:szCs w:val="28"/>
          <w:lang w:eastAsia="ru-RU"/>
        </w:rPr>
        <w:t xml:space="preserve">                                                                        </w:t>
      </w:r>
    </w:p>
    <w:p w:rsidR="00DB771D" w:rsidRPr="00DB771D" w:rsidRDefault="00DB771D" w:rsidP="00DB771D">
      <w:pPr>
        <w:spacing w:after="200" w:line="240" w:lineRule="auto"/>
        <w:jc w:val="both"/>
        <w:rPr>
          <w:rFonts w:cs="Times New Roman"/>
          <w:sz w:val="28"/>
          <w:szCs w:val="28"/>
          <w:lang w:eastAsia="ru-RU"/>
        </w:rPr>
      </w:pPr>
      <w:r w:rsidRPr="00DB771D">
        <w:rPr>
          <w:rFonts w:cs="Times New Roman"/>
          <w:sz w:val="28"/>
          <w:szCs w:val="28"/>
          <w:lang w:eastAsia="ru-RU"/>
        </w:rPr>
        <w:t xml:space="preserve">Договор не предусматривает промежуточную оплату выполненных работ, исключая предоплату. </w:t>
      </w:r>
      <w:proofErr w:type="gramStart"/>
      <w:r w:rsidRPr="00DB771D">
        <w:rPr>
          <w:rFonts w:cs="Times New Roman"/>
          <w:sz w:val="28"/>
          <w:szCs w:val="28"/>
          <w:lang w:eastAsia="ru-RU"/>
        </w:rPr>
        <w:t>Окончательный расчет по настоящему Договору производится  Заказчиком не позднее  30 (тридцати</w:t>
      </w:r>
      <w:r w:rsidRPr="00DB771D">
        <w:rPr>
          <w:rFonts w:cs="Times New Roman"/>
          <w:bCs/>
          <w:sz w:val="28"/>
          <w:szCs w:val="28"/>
          <w:lang w:eastAsia="ru-RU"/>
        </w:rPr>
        <w:t>) календарных дней</w:t>
      </w:r>
      <w:r w:rsidRPr="00DB771D">
        <w:rPr>
          <w:rFonts w:cs="Times New Roman"/>
          <w:sz w:val="28"/>
          <w:szCs w:val="28"/>
          <w:lang w:eastAsia="ru-RU"/>
        </w:rPr>
        <w:t xml:space="preserve"> с момента подписания Заказчиком Акта приема-передачи выполненных работ (Приложение № 5 к Договору), акта приемки выполненных работ (форма КС-2) и справку о стоимости выполненных работ (форма КС-3)  и получения от Исполнителя счета и счета-фактуры на оплату выполненных работ,  выста</w:t>
      </w:r>
      <w:r>
        <w:rPr>
          <w:rFonts w:cs="Times New Roman"/>
          <w:sz w:val="28"/>
          <w:szCs w:val="28"/>
          <w:lang w:eastAsia="ru-RU"/>
        </w:rPr>
        <w:t>вленных Исполнителем Заказчику.</w:t>
      </w:r>
      <w:proofErr w:type="gramEnd"/>
    </w:p>
    <w:p w:rsidR="00B654C5" w:rsidRPr="00B654C5" w:rsidRDefault="00B654C5" w:rsidP="00B654C5">
      <w:pPr>
        <w:spacing w:line="240" w:lineRule="auto"/>
        <w:jc w:val="left"/>
        <w:rPr>
          <w:rFonts w:eastAsia="Times New Roman" w:cs="Times New Roman"/>
          <w:b/>
          <w:bCs/>
          <w:sz w:val="28"/>
          <w:szCs w:val="28"/>
          <w:lang w:eastAsia="ru-RU"/>
        </w:rPr>
      </w:pPr>
      <w:r w:rsidRPr="00B654C5">
        <w:rPr>
          <w:rFonts w:eastAsia="Times New Roman" w:cs="Times New Roman"/>
          <w:b/>
          <w:bCs/>
          <w:sz w:val="28"/>
          <w:szCs w:val="28"/>
          <w:lang w:eastAsia="ru-RU"/>
        </w:rPr>
        <w:t xml:space="preserve">3.8. Иные  условия: </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 Гарантии качества распространяются на все работы, выполненные Исполнителем работ, и использованные при их проведении материалы.</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 Гарантийный срок работ устанавливается в размере 12 месяцев с момента подписания Акта приема-передачи выполненных работ, применяемых материалов не менее срока, установленного производителем.</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 xml:space="preserve">- Если в гарантийный период обнаружатся дефекты, допущенные по вине Исполнителя,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Исполнителя обязан прибыть </w:t>
      </w:r>
      <w:proofErr w:type="gramStart"/>
      <w:r w:rsidRPr="00B654C5">
        <w:rPr>
          <w:rFonts w:eastAsia="Times New Roman" w:cs="Times New Roman"/>
          <w:sz w:val="28"/>
          <w:szCs w:val="28"/>
          <w:lang w:eastAsia="ru-RU"/>
        </w:rPr>
        <w:t>в место фиксирования</w:t>
      </w:r>
      <w:proofErr w:type="gramEnd"/>
      <w:r w:rsidRPr="00B654C5">
        <w:rPr>
          <w:rFonts w:eastAsia="Times New Roman" w:cs="Times New Roman"/>
          <w:sz w:val="28"/>
          <w:szCs w:val="28"/>
          <w:lang w:eastAsia="ru-RU"/>
        </w:rPr>
        <w:t xml:space="preserve"> дефектов не позднее 3 рабочих дней со дня получения Исполнителем письменного извещения Заказчика. Гарантийный срок в этом случае продлевается соответственно на период устранения дефектов.</w:t>
      </w:r>
    </w:p>
    <w:p w:rsidR="00B654C5" w:rsidRPr="00B654C5" w:rsidRDefault="00B654C5" w:rsidP="00B654C5">
      <w:pPr>
        <w:spacing w:line="240" w:lineRule="auto"/>
        <w:jc w:val="both"/>
        <w:rPr>
          <w:rFonts w:eastAsia="Times New Roman" w:cs="Times New Roman"/>
          <w:b/>
          <w:sz w:val="28"/>
          <w:szCs w:val="28"/>
          <w:lang w:eastAsia="ru-RU"/>
        </w:rPr>
      </w:pPr>
      <w:r w:rsidRPr="00B654C5">
        <w:rPr>
          <w:rFonts w:eastAsia="Times New Roman" w:cs="Times New Roman"/>
          <w:b/>
          <w:sz w:val="28"/>
          <w:szCs w:val="28"/>
          <w:lang w:eastAsia="ru-RU"/>
        </w:rPr>
        <w:t xml:space="preserve">3.9. Обеспечение заявки участника: </w:t>
      </w:r>
      <w:r w:rsidRPr="00B654C5">
        <w:rPr>
          <w:rFonts w:eastAsia="Times New Roman" w:cs="Times New Roman"/>
          <w:bCs/>
          <w:sz w:val="28"/>
          <w:szCs w:val="28"/>
          <w:lang w:eastAsia="ru-RU"/>
        </w:rPr>
        <w:t xml:space="preserve">Заказчиком устанавливается требование по обеспечению заявок участников в размере 5% от начальной (максимальной) цены договора, что составляет </w:t>
      </w:r>
      <w:r w:rsidRPr="00B654C5">
        <w:rPr>
          <w:rFonts w:eastAsia="Times New Roman" w:cs="Times New Roman"/>
          <w:sz w:val="28"/>
          <w:szCs w:val="28"/>
          <w:lang w:eastAsia="ru-RU"/>
        </w:rPr>
        <w:t>597 875</w:t>
      </w:r>
      <w:r w:rsidRPr="00B654C5">
        <w:rPr>
          <w:rFonts w:eastAsia="Times New Roman" w:cs="Times New Roman"/>
          <w:bCs/>
          <w:sz w:val="28"/>
          <w:szCs w:val="28"/>
          <w:lang w:eastAsia="ru-RU"/>
        </w:rPr>
        <w:t>,00 рублей.</w:t>
      </w:r>
      <w:r w:rsidR="00351AAB" w:rsidRPr="00351AAB">
        <w:t xml:space="preserve"> </w:t>
      </w:r>
      <w:r w:rsidR="00351AAB" w:rsidRPr="00351AAB">
        <w:rPr>
          <w:rFonts w:eastAsia="Times New Roman" w:cs="Times New Roman"/>
          <w:bCs/>
          <w:sz w:val="28"/>
          <w:szCs w:val="28"/>
          <w:lang w:eastAsia="ru-RU"/>
        </w:rPr>
        <w:t>Подробная информация изложена в п.4.15. Документации.</w:t>
      </w:r>
    </w:p>
    <w:p w:rsidR="00B654C5" w:rsidRPr="00B654C5" w:rsidRDefault="00B654C5" w:rsidP="00B654C5">
      <w:pPr>
        <w:spacing w:line="240" w:lineRule="auto"/>
        <w:jc w:val="both"/>
        <w:rPr>
          <w:rFonts w:eastAsia="Times New Roman" w:cs="Times New Roman"/>
          <w:sz w:val="28"/>
          <w:szCs w:val="28"/>
          <w:lang w:eastAsia="ar-SA"/>
        </w:rPr>
      </w:pPr>
      <w:r w:rsidRPr="00B654C5">
        <w:rPr>
          <w:rFonts w:eastAsia="Times New Roman" w:cs="Times New Roman"/>
          <w:b/>
          <w:bCs/>
          <w:sz w:val="28"/>
          <w:szCs w:val="28"/>
          <w:lang w:eastAsia="ru-RU"/>
        </w:rPr>
        <w:t xml:space="preserve">3.10. Обеспечение договора: </w:t>
      </w:r>
      <w:r w:rsidRPr="00B654C5">
        <w:rPr>
          <w:rFonts w:eastAsia="Times New Roman" w:cs="Times New Roman"/>
          <w:sz w:val="28"/>
          <w:szCs w:val="28"/>
          <w:lang w:eastAsia="ar-SA"/>
        </w:rPr>
        <w:t xml:space="preserve">Заказчиком устанавливается требование по обеспечению исполнения Договора в размере 10 % начальной (максимальной) цены Договора, что составляет 1 195 750,00 (Один миллион сто девяносто пять тысяч семьсот пятьдесят) рублей 00 копеек. </w:t>
      </w:r>
      <w:r w:rsidR="00351AAB" w:rsidRPr="00351AAB">
        <w:rPr>
          <w:rFonts w:eastAsia="Times New Roman" w:cs="Times New Roman"/>
          <w:sz w:val="28"/>
          <w:szCs w:val="28"/>
          <w:lang w:eastAsia="ar-SA"/>
        </w:rPr>
        <w:t>Подробная информация изложена в п.4.1</w:t>
      </w:r>
      <w:r w:rsidR="00351AAB">
        <w:rPr>
          <w:rFonts w:eastAsia="Times New Roman" w:cs="Times New Roman"/>
          <w:sz w:val="28"/>
          <w:szCs w:val="28"/>
          <w:lang w:eastAsia="ar-SA"/>
        </w:rPr>
        <w:t xml:space="preserve">6. </w:t>
      </w:r>
      <w:r w:rsidR="00351AAB" w:rsidRPr="00351AAB">
        <w:rPr>
          <w:rFonts w:eastAsia="Times New Roman" w:cs="Times New Roman"/>
          <w:sz w:val="28"/>
          <w:szCs w:val="28"/>
          <w:lang w:eastAsia="ar-SA"/>
        </w:rPr>
        <w:t>Документации.</w:t>
      </w:r>
    </w:p>
    <w:p w:rsidR="00B654C5" w:rsidRPr="00B654C5" w:rsidRDefault="00B654C5" w:rsidP="00B654C5">
      <w:pPr>
        <w:tabs>
          <w:tab w:val="left" w:pos="567"/>
        </w:tabs>
        <w:suppressAutoHyphens/>
        <w:spacing w:line="240" w:lineRule="auto"/>
        <w:jc w:val="both"/>
        <w:rPr>
          <w:rFonts w:eastAsia="Times New Roman" w:cs="Times New Roman"/>
          <w:b/>
          <w:sz w:val="28"/>
          <w:szCs w:val="28"/>
          <w:lang w:eastAsia="ru-RU"/>
        </w:rPr>
      </w:pPr>
    </w:p>
    <w:p w:rsidR="00B654C5" w:rsidRPr="00B654C5" w:rsidRDefault="00B654C5" w:rsidP="00B654C5">
      <w:pPr>
        <w:tabs>
          <w:tab w:val="left" w:pos="567"/>
        </w:tabs>
        <w:suppressAutoHyphens/>
        <w:spacing w:line="240" w:lineRule="auto"/>
        <w:jc w:val="both"/>
        <w:rPr>
          <w:rFonts w:eastAsia="Times New Roman" w:cs="Times New Roman"/>
          <w:b/>
          <w:sz w:val="28"/>
          <w:szCs w:val="28"/>
          <w:lang w:eastAsia="ru-RU"/>
        </w:rPr>
      </w:pPr>
      <w:r w:rsidRPr="00B654C5">
        <w:rPr>
          <w:rFonts w:eastAsia="Times New Roman" w:cs="Times New Roman"/>
          <w:b/>
          <w:sz w:val="28"/>
          <w:szCs w:val="28"/>
          <w:lang w:eastAsia="ru-RU"/>
        </w:rPr>
        <w:t>4</w:t>
      </w:r>
      <w:r>
        <w:rPr>
          <w:rFonts w:eastAsia="Times New Roman" w:cs="Times New Roman"/>
          <w:b/>
          <w:sz w:val="28"/>
          <w:szCs w:val="28"/>
          <w:lang w:eastAsia="ru-RU"/>
        </w:rPr>
        <w:t>.</w:t>
      </w:r>
      <w:r w:rsidRPr="00B654C5">
        <w:rPr>
          <w:rFonts w:eastAsia="Times New Roman" w:cs="Times New Roman"/>
          <w:b/>
          <w:sz w:val="28"/>
          <w:szCs w:val="28"/>
          <w:lang w:eastAsia="ru-RU"/>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6489"/>
        <w:gridCol w:w="2232"/>
      </w:tblGrid>
      <w:tr w:rsidR="00B654C5" w:rsidRPr="00B654C5" w:rsidTr="00B654C5">
        <w:trPr>
          <w:trHeight w:val="390"/>
        </w:trPr>
        <w:tc>
          <w:tcPr>
            <w:tcW w:w="1308"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 xml:space="preserve">Номер </w:t>
            </w:r>
          </w:p>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критерия</w:t>
            </w:r>
          </w:p>
        </w:tc>
        <w:tc>
          <w:tcPr>
            <w:tcW w:w="6489"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Критерии оценки заявки по запросу предложений</w:t>
            </w:r>
          </w:p>
        </w:tc>
        <w:tc>
          <w:tcPr>
            <w:tcW w:w="2232"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Значимость критерия, %</w:t>
            </w:r>
          </w:p>
        </w:tc>
      </w:tr>
      <w:tr w:rsidR="00B654C5" w:rsidRPr="00B654C5" w:rsidTr="00B654C5">
        <w:trPr>
          <w:trHeight w:val="236"/>
        </w:trPr>
        <w:tc>
          <w:tcPr>
            <w:tcW w:w="1308"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1.</w:t>
            </w:r>
          </w:p>
        </w:tc>
        <w:tc>
          <w:tcPr>
            <w:tcW w:w="6489" w:type="dxa"/>
          </w:tcPr>
          <w:p w:rsidR="00B654C5" w:rsidRPr="00B654C5" w:rsidRDefault="00B654C5" w:rsidP="00B654C5">
            <w:pPr>
              <w:suppressAutoHyphens/>
              <w:spacing w:line="240" w:lineRule="auto"/>
              <w:jc w:val="both"/>
              <w:rPr>
                <w:rFonts w:eastAsia="Times New Roman" w:cs="Times New Roman"/>
                <w:sz w:val="28"/>
                <w:szCs w:val="28"/>
                <w:lang w:eastAsia="ar-SA"/>
              </w:rPr>
            </w:pPr>
            <w:r w:rsidRPr="00B654C5">
              <w:rPr>
                <w:rFonts w:eastAsia="Times New Roman" w:cs="Times New Roman"/>
                <w:sz w:val="28"/>
                <w:szCs w:val="28"/>
                <w:lang w:eastAsia="ar-SA"/>
              </w:rPr>
              <w:t xml:space="preserve">Цена договора </w:t>
            </w:r>
          </w:p>
        </w:tc>
        <w:tc>
          <w:tcPr>
            <w:tcW w:w="2232"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35</w:t>
            </w:r>
          </w:p>
        </w:tc>
      </w:tr>
      <w:tr w:rsidR="00B654C5" w:rsidRPr="00B654C5" w:rsidTr="00B654C5">
        <w:trPr>
          <w:trHeight w:val="345"/>
        </w:trPr>
        <w:tc>
          <w:tcPr>
            <w:tcW w:w="1308"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2.</w:t>
            </w:r>
          </w:p>
        </w:tc>
        <w:tc>
          <w:tcPr>
            <w:tcW w:w="6489" w:type="dxa"/>
          </w:tcPr>
          <w:p w:rsidR="00B654C5" w:rsidRPr="00B654C5" w:rsidRDefault="00B654C5" w:rsidP="00B654C5">
            <w:pPr>
              <w:spacing w:line="240" w:lineRule="auto"/>
              <w:jc w:val="both"/>
              <w:rPr>
                <w:rFonts w:eastAsia="Times New Roman" w:cs="Times New Roman"/>
                <w:sz w:val="28"/>
                <w:szCs w:val="28"/>
                <w:lang w:eastAsia="ru-RU"/>
              </w:rPr>
            </w:pPr>
            <w:r w:rsidRPr="00B654C5">
              <w:rPr>
                <w:sz w:val="28"/>
                <w:szCs w:val="28"/>
                <w:lang w:eastAsia="ar-SA"/>
              </w:rPr>
              <w:t>Опыт выполнения аналогичных работ в Мурманской области или субъектах Российской Федерации, аналогичных Мурманской области</w:t>
            </w:r>
          </w:p>
        </w:tc>
        <w:tc>
          <w:tcPr>
            <w:tcW w:w="2232"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35</w:t>
            </w:r>
          </w:p>
        </w:tc>
      </w:tr>
      <w:tr w:rsidR="00B654C5" w:rsidRPr="00B654C5" w:rsidTr="00B654C5">
        <w:trPr>
          <w:trHeight w:val="290"/>
        </w:trPr>
        <w:tc>
          <w:tcPr>
            <w:tcW w:w="1308"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3.</w:t>
            </w:r>
          </w:p>
        </w:tc>
        <w:tc>
          <w:tcPr>
            <w:tcW w:w="6489" w:type="dxa"/>
          </w:tcPr>
          <w:p w:rsidR="00B654C5" w:rsidRPr="00B654C5" w:rsidRDefault="00B654C5" w:rsidP="00B654C5">
            <w:pPr>
              <w:spacing w:line="240" w:lineRule="auto"/>
              <w:jc w:val="both"/>
              <w:rPr>
                <w:rFonts w:eastAsia="Times New Roman" w:cs="Times New Roman"/>
                <w:sz w:val="28"/>
                <w:szCs w:val="28"/>
                <w:lang w:eastAsia="ru-RU"/>
              </w:rPr>
            </w:pPr>
            <w:r w:rsidRPr="00B654C5">
              <w:rPr>
                <w:sz w:val="28"/>
                <w:szCs w:val="28"/>
                <w:lang w:eastAsia="ar-SA"/>
              </w:rPr>
              <w:t>Деловая репутация</w:t>
            </w:r>
          </w:p>
        </w:tc>
        <w:tc>
          <w:tcPr>
            <w:tcW w:w="2232" w:type="dxa"/>
          </w:tcPr>
          <w:p w:rsidR="00B654C5" w:rsidRPr="00B654C5" w:rsidRDefault="00B654C5" w:rsidP="00B654C5">
            <w:pPr>
              <w:spacing w:line="240" w:lineRule="auto"/>
              <w:jc w:val="both"/>
              <w:rPr>
                <w:rFonts w:eastAsia="Times New Roman" w:cs="Times New Roman"/>
                <w:sz w:val="28"/>
                <w:szCs w:val="28"/>
                <w:lang w:eastAsia="ru-RU"/>
              </w:rPr>
            </w:pPr>
            <w:r w:rsidRPr="00B654C5">
              <w:rPr>
                <w:rFonts w:eastAsia="Times New Roman" w:cs="Times New Roman"/>
                <w:sz w:val="28"/>
                <w:szCs w:val="28"/>
                <w:lang w:eastAsia="ru-RU"/>
              </w:rPr>
              <w:t>30</w:t>
            </w:r>
          </w:p>
        </w:tc>
      </w:tr>
      <w:tr w:rsidR="00B654C5" w:rsidRPr="00B654C5" w:rsidTr="00B654C5">
        <w:trPr>
          <w:trHeight w:val="290"/>
        </w:trPr>
        <w:tc>
          <w:tcPr>
            <w:tcW w:w="1308" w:type="dxa"/>
          </w:tcPr>
          <w:p w:rsidR="00B654C5" w:rsidRPr="00B654C5" w:rsidRDefault="00B654C5" w:rsidP="00B654C5">
            <w:pPr>
              <w:spacing w:line="240" w:lineRule="auto"/>
              <w:jc w:val="both"/>
              <w:rPr>
                <w:rFonts w:eastAsia="Times New Roman" w:cs="Times New Roman"/>
                <w:sz w:val="28"/>
                <w:szCs w:val="28"/>
                <w:lang w:eastAsia="ru-RU"/>
              </w:rPr>
            </w:pPr>
          </w:p>
        </w:tc>
        <w:tc>
          <w:tcPr>
            <w:tcW w:w="6489" w:type="dxa"/>
          </w:tcPr>
          <w:p w:rsidR="00B654C5" w:rsidRPr="00B654C5" w:rsidRDefault="00B654C5" w:rsidP="00B654C5">
            <w:pPr>
              <w:spacing w:line="240" w:lineRule="auto"/>
              <w:jc w:val="both"/>
              <w:rPr>
                <w:sz w:val="28"/>
                <w:szCs w:val="28"/>
                <w:lang w:eastAsia="ar-SA"/>
              </w:rPr>
            </w:pPr>
          </w:p>
        </w:tc>
        <w:tc>
          <w:tcPr>
            <w:tcW w:w="2232" w:type="dxa"/>
          </w:tcPr>
          <w:p w:rsidR="00B654C5" w:rsidRPr="00B654C5" w:rsidRDefault="00B654C5" w:rsidP="00B654C5">
            <w:pPr>
              <w:spacing w:line="240" w:lineRule="auto"/>
              <w:jc w:val="both"/>
              <w:rPr>
                <w:rFonts w:eastAsia="Times New Roman" w:cs="Times New Roman"/>
                <w:sz w:val="28"/>
                <w:szCs w:val="28"/>
                <w:lang w:eastAsia="ru-RU"/>
              </w:rPr>
            </w:pPr>
          </w:p>
        </w:tc>
      </w:tr>
    </w:tbl>
    <w:p w:rsidR="006F79FE" w:rsidRPr="00280FDE" w:rsidRDefault="006F79FE" w:rsidP="00B654C5">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sz w:val="28"/>
          <w:szCs w:val="28"/>
          <w:u w:val="single"/>
          <w:lang w:eastAsia="ar-SA"/>
        </w:rPr>
        <w:t xml:space="preserve">Порядок оценки заявок по каждому критерию подробно указаны в </w:t>
      </w:r>
      <w:r w:rsidRPr="000F6581">
        <w:rPr>
          <w:rFonts w:eastAsia="Times New Roman" w:cs="Times New Roman"/>
          <w:sz w:val="28"/>
          <w:szCs w:val="28"/>
          <w:u w:val="single"/>
          <w:lang w:eastAsia="ar-SA"/>
        </w:rPr>
        <w:t xml:space="preserve">п. 4.12.1. </w:t>
      </w:r>
      <w:r w:rsidRPr="00280FDE">
        <w:rPr>
          <w:rFonts w:eastAsia="Times New Roman" w:cs="Times New Roman"/>
          <w:sz w:val="28"/>
          <w:szCs w:val="28"/>
          <w:u w:val="single"/>
          <w:lang w:eastAsia="ar-SA"/>
        </w:rPr>
        <w:t>Документации</w:t>
      </w:r>
      <w:r w:rsidR="00F656CB" w:rsidRPr="00280FDE">
        <w:rPr>
          <w:rFonts w:eastAsia="Times New Roman" w:cs="Times New Roman"/>
          <w:sz w:val="28"/>
          <w:szCs w:val="28"/>
          <w:u w:val="single"/>
          <w:lang w:eastAsia="ar-SA"/>
        </w:rPr>
        <w:t xml:space="preserve"> о проведении открытого одноэтапного запроса предложений на право заключения договора </w:t>
      </w:r>
      <w:r w:rsidR="00B654C5" w:rsidRPr="00B654C5">
        <w:rPr>
          <w:rFonts w:eastAsia="Times New Roman" w:cs="Times New Roman"/>
          <w:sz w:val="28"/>
          <w:szCs w:val="28"/>
          <w:u w:val="single"/>
          <w:lang w:eastAsia="ar-SA"/>
        </w:rPr>
        <w:t>на выполнение работ по расширению автоматизированной системы учета энергопотребления тепловых ресурсов поставляемых ОАО «</w:t>
      </w:r>
      <w:proofErr w:type="spellStart"/>
      <w:r w:rsidR="00B654C5" w:rsidRPr="00B654C5">
        <w:rPr>
          <w:rFonts w:eastAsia="Times New Roman" w:cs="Times New Roman"/>
          <w:sz w:val="28"/>
          <w:szCs w:val="28"/>
          <w:u w:val="single"/>
          <w:lang w:eastAsia="ar-SA"/>
        </w:rPr>
        <w:t>Мурманэнергосбыт</w:t>
      </w:r>
      <w:proofErr w:type="spellEnd"/>
      <w:r w:rsidR="00B654C5" w:rsidRPr="00B654C5">
        <w:rPr>
          <w:rFonts w:eastAsia="Times New Roman" w:cs="Times New Roman"/>
          <w:sz w:val="28"/>
          <w:szCs w:val="28"/>
          <w:u w:val="single"/>
          <w:lang w:eastAsia="ar-SA"/>
        </w:rPr>
        <w:t xml:space="preserve">» в рамках работ по расширению </w:t>
      </w:r>
      <w:proofErr w:type="gramStart"/>
      <w:r w:rsidR="00B654C5" w:rsidRPr="00B654C5">
        <w:rPr>
          <w:rFonts w:eastAsia="Times New Roman" w:cs="Times New Roman"/>
          <w:sz w:val="28"/>
          <w:szCs w:val="28"/>
          <w:u w:val="single"/>
          <w:lang w:eastAsia="ar-SA"/>
        </w:rPr>
        <w:t>функциональности областной системы автоматизации процессов управления</w:t>
      </w:r>
      <w:proofErr w:type="gramEnd"/>
      <w:r w:rsidR="00B654C5" w:rsidRPr="00B654C5">
        <w:rPr>
          <w:rFonts w:eastAsia="Times New Roman" w:cs="Times New Roman"/>
          <w:sz w:val="28"/>
          <w:szCs w:val="28"/>
          <w:u w:val="single"/>
          <w:lang w:eastAsia="ar-SA"/>
        </w:rPr>
        <w:t xml:space="preserve"> и учета энергопотребления, энергосбережения и </w:t>
      </w:r>
      <w:proofErr w:type="spellStart"/>
      <w:r w:rsidR="00B654C5" w:rsidRPr="00B654C5">
        <w:rPr>
          <w:rFonts w:eastAsia="Times New Roman" w:cs="Times New Roman"/>
          <w:sz w:val="28"/>
          <w:szCs w:val="28"/>
          <w:u w:val="single"/>
          <w:lang w:eastAsia="ar-SA"/>
        </w:rPr>
        <w:t>энергоэ</w:t>
      </w:r>
      <w:r w:rsidR="00B654C5">
        <w:rPr>
          <w:rFonts w:eastAsia="Times New Roman" w:cs="Times New Roman"/>
          <w:sz w:val="28"/>
          <w:szCs w:val="28"/>
          <w:u w:val="single"/>
          <w:lang w:eastAsia="ar-SA"/>
        </w:rPr>
        <w:t>ффективности</w:t>
      </w:r>
      <w:proofErr w:type="spellEnd"/>
      <w:r w:rsidR="00B654C5">
        <w:rPr>
          <w:rFonts w:eastAsia="Times New Roman" w:cs="Times New Roman"/>
          <w:sz w:val="28"/>
          <w:szCs w:val="28"/>
          <w:u w:val="single"/>
          <w:lang w:eastAsia="ar-SA"/>
        </w:rPr>
        <w:t xml:space="preserve"> Мурманской области </w:t>
      </w:r>
      <w:r w:rsidR="00F656CB" w:rsidRPr="00280FDE">
        <w:rPr>
          <w:rFonts w:eastAsia="Times New Roman" w:cs="Times New Roman"/>
          <w:sz w:val="28"/>
          <w:szCs w:val="28"/>
          <w:u w:val="single"/>
          <w:lang w:eastAsia="ar-SA"/>
        </w:rPr>
        <w:t>(далее – Документация)</w:t>
      </w:r>
      <w:r w:rsidRPr="00280FDE">
        <w:rPr>
          <w:rFonts w:eastAsia="Times New Roman" w:cs="Times New Roman"/>
          <w:sz w:val="28"/>
          <w:szCs w:val="28"/>
          <w:u w:val="single"/>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b/>
          <w:sz w:val="28"/>
          <w:szCs w:val="28"/>
          <w:lang w:eastAsia="ar-SA"/>
        </w:rPr>
        <w:t xml:space="preserve">5. </w:t>
      </w:r>
      <w:r w:rsidRPr="00280FDE">
        <w:rPr>
          <w:rFonts w:eastAsia="Calibri" w:cs="Times New Roman"/>
          <w:b/>
          <w:sz w:val="28"/>
          <w:szCs w:val="28"/>
          <w:lang w:eastAsia="ar-SA"/>
        </w:rPr>
        <w:t>Дата и место</w:t>
      </w:r>
      <w:r w:rsidRPr="00280FDE">
        <w:rPr>
          <w:rFonts w:eastAsia="Calibri" w:cs="Times New Roman"/>
          <w:sz w:val="28"/>
          <w:szCs w:val="28"/>
          <w:lang w:eastAsia="ar-SA"/>
        </w:rPr>
        <w:t xml:space="preserve"> </w:t>
      </w:r>
      <w:r w:rsidRPr="00280FDE">
        <w:rPr>
          <w:rFonts w:eastAsia="Calibri" w:cs="Times New Roman"/>
          <w:b/>
          <w:sz w:val="28"/>
          <w:szCs w:val="28"/>
          <w:lang w:eastAsia="ar-SA"/>
        </w:rPr>
        <w:t>вскрытия конвертов</w:t>
      </w:r>
      <w:r w:rsidRPr="00280FDE">
        <w:rPr>
          <w:rFonts w:eastAsia="Calibri" w:cs="Times New Roman"/>
          <w:sz w:val="28"/>
          <w:szCs w:val="28"/>
          <w:lang w:eastAsia="ar-SA"/>
        </w:rPr>
        <w:t xml:space="preserve"> с заявками на участие в закупке</w:t>
      </w:r>
      <w:r w:rsidRPr="00AD64ED">
        <w:rPr>
          <w:rFonts w:eastAsia="Calibri" w:cs="Times New Roman"/>
          <w:sz w:val="28"/>
          <w:szCs w:val="28"/>
          <w:lang w:eastAsia="ar-SA"/>
        </w:rPr>
        <w:t xml:space="preserve">: </w:t>
      </w:r>
      <w:r w:rsidR="002E6BDA" w:rsidRPr="00AD64ED">
        <w:rPr>
          <w:rFonts w:eastAsia="Times New Roman" w:cs="Times New Roman"/>
          <w:b/>
          <w:sz w:val="28"/>
          <w:szCs w:val="28"/>
          <w:lang w:eastAsia="ar-SA"/>
        </w:rPr>
        <w:t>1</w:t>
      </w:r>
      <w:r w:rsidR="00251BDB">
        <w:rPr>
          <w:rFonts w:eastAsia="Times New Roman" w:cs="Times New Roman"/>
          <w:b/>
          <w:sz w:val="28"/>
          <w:szCs w:val="28"/>
          <w:lang w:eastAsia="ar-SA"/>
        </w:rPr>
        <w:t>7</w:t>
      </w:r>
      <w:r w:rsidR="00F35FFB" w:rsidRPr="00AD64ED">
        <w:rPr>
          <w:rFonts w:eastAsia="Times New Roman" w:cs="Times New Roman"/>
          <w:b/>
          <w:sz w:val="28"/>
          <w:szCs w:val="28"/>
          <w:lang w:eastAsia="ar-SA"/>
        </w:rPr>
        <w:t xml:space="preserve"> </w:t>
      </w:r>
      <w:r w:rsidR="00370951"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года</w:t>
      </w:r>
      <w:r w:rsidRPr="00AD64ED">
        <w:rPr>
          <w:rFonts w:eastAsia="Times New Roman" w:cs="Times New Roman"/>
          <w:sz w:val="28"/>
          <w:szCs w:val="28"/>
          <w:lang w:eastAsia="ar-SA"/>
        </w:rPr>
        <w:t>,</w:t>
      </w:r>
      <w:r w:rsidRPr="00280FDE">
        <w:rPr>
          <w:rFonts w:eastAsia="Calibri" w:cs="Times New Roman"/>
          <w:sz w:val="28"/>
          <w:szCs w:val="28"/>
          <w:lang w:eastAsia="ar-SA"/>
        </w:rPr>
        <w:t xml:space="preserve"> г. Мурманск ул. Промышленная д. 15, каб.19</w:t>
      </w:r>
      <w:r w:rsidR="00F35FFB" w:rsidRPr="00280FDE">
        <w:rPr>
          <w:rFonts w:eastAsia="Calibri" w:cs="Times New Roman"/>
          <w:sz w:val="28"/>
          <w:szCs w:val="28"/>
          <w:lang w:eastAsia="ar-SA"/>
        </w:rPr>
        <w:t>.</w:t>
      </w:r>
    </w:p>
    <w:p w:rsidR="006F79FE" w:rsidRPr="00280FDE" w:rsidRDefault="006F79FE" w:rsidP="00280FDE">
      <w:pPr>
        <w:tabs>
          <w:tab w:val="left" w:pos="0"/>
          <w:tab w:val="left" w:pos="567"/>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Время, дата и место рассмотрения заявок</w:t>
      </w:r>
      <w:r w:rsidRPr="00280FDE">
        <w:rPr>
          <w:rFonts w:eastAsia="Times New Roman" w:cs="Times New Roman"/>
          <w:sz w:val="28"/>
          <w:szCs w:val="28"/>
          <w:lang w:eastAsia="ar-SA"/>
        </w:rPr>
        <w:t xml:space="preserve"> на участие в запросе предложений: </w:t>
      </w:r>
      <w:r w:rsidR="00251BDB">
        <w:rPr>
          <w:rFonts w:eastAsia="Times New Roman" w:cs="Times New Roman"/>
          <w:b/>
          <w:sz w:val="28"/>
          <w:szCs w:val="28"/>
          <w:lang w:eastAsia="ar-SA"/>
        </w:rPr>
        <w:t>09</w:t>
      </w:r>
      <w:r w:rsidRPr="00280FDE">
        <w:rPr>
          <w:rFonts w:eastAsia="Times New Roman" w:cs="Times New Roman"/>
          <w:b/>
          <w:sz w:val="28"/>
          <w:szCs w:val="28"/>
          <w:lang w:eastAsia="ar-SA"/>
        </w:rPr>
        <w:t>:</w:t>
      </w:r>
      <w:r w:rsidR="00251BDB">
        <w:rPr>
          <w:rFonts w:eastAsia="Times New Roman" w:cs="Times New Roman"/>
          <w:b/>
          <w:sz w:val="28"/>
          <w:szCs w:val="28"/>
          <w:lang w:eastAsia="ar-SA"/>
        </w:rPr>
        <w:t>0</w:t>
      </w:r>
      <w:r w:rsidR="005B52B2">
        <w:rPr>
          <w:rFonts w:eastAsia="Times New Roman" w:cs="Times New Roman"/>
          <w:b/>
          <w:sz w:val="28"/>
          <w:szCs w:val="28"/>
          <w:lang w:eastAsia="ar-SA"/>
        </w:rPr>
        <w:t>0</w:t>
      </w:r>
      <w:r w:rsidR="00F35FFB" w:rsidRPr="00280FDE">
        <w:rPr>
          <w:rFonts w:eastAsia="Times New Roman" w:cs="Times New Roman"/>
          <w:b/>
          <w:sz w:val="28"/>
          <w:szCs w:val="28"/>
          <w:lang w:eastAsia="ar-SA"/>
        </w:rPr>
        <w:t xml:space="preserve"> </w:t>
      </w:r>
      <w:r w:rsidR="002E6BDA" w:rsidRPr="00280FDE">
        <w:rPr>
          <w:rFonts w:eastAsia="Times New Roman" w:cs="Times New Roman"/>
          <w:b/>
          <w:sz w:val="28"/>
          <w:szCs w:val="28"/>
          <w:lang w:eastAsia="ar-SA"/>
        </w:rPr>
        <w:t>1</w:t>
      </w:r>
      <w:r w:rsidR="00251BDB">
        <w:rPr>
          <w:rFonts w:eastAsia="Times New Roman" w:cs="Times New Roman"/>
          <w:b/>
          <w:sz w:val="28"/>
          <w:szCs w:val="28"/>
          <w:lang w:eastAsia="ar-SA"/>
        </w:rPr>
        <w:t>8</w:t>
      </w:r>
      <w:r w:rsidR="00F35FFB" w:rsidRPr="00280FDE">
        <w:rPr>
          <w:rFonts w:eastAsia="Times New Roman" w:cs="Times New Roman"/>
          <w:b/>
          <w:sz w:val="28"/>
          <w:szCs w:val="28"/>
          <w:lang w:eastAsia="ar-SA"/>
        </w:rPr>
        <w:t> </w:t>
      </w:r>
      <w:r w:rsidR="00370951" w:rsidRPr="00280FDE">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Время, дата и место подведения итогов:</w:t>
      </w:r>
      <w:r w:rsidRPr="00280FDE">
        <w:rPr>
          <w:rFonts w:eastAsia="Times New Roman" w:cs="Times New Roman"/>
          <w:sz w:val="28"/>
          <w:szCs w:val="28"/>
          <w:lang w:eastAsia="ar-SA"/>
        </w:rPr>
        <w:t xml:space="preserve"> </w:t>
      </w:r>
      <w:r w:rsidR="00251BDB">
        <w:rPr>
          <w:rFonts w:eastAsia="Times New Roman" w:cs="Times New Roman"/>
          <w:b/>
          <w:sz w:val="28"/>
          <w:szCs w:val="28"/>
          <w:lang w:eastAsia="ar-SA"/>
        </w:rPr>
        <w:t>14:0</w:t>
      </w:r>
      <w:r w:rsidR="00223C9A">
        <w:rPr>
          <w:rFonts w:eastAsia="Times New Roman" w:cs="Times New Roman"/>
          <w:b/>
          <w:sz w:val="28"/>
          <w:szCs w:val="28"/>
          <w:lang w:eastAsia="ar-SA"/>
        </w:rPr>
        <w:t>0</w:t>
      </w:r>
      <w:r w:rsidRPr="00280FDE">
        <w:rPr>
          <w:rFonts w:eastAsia="Times New Roman" w:cs="Times New Roman"/>
          <w:sz w:val="28"/>
          <w:szCs w:val="28"/>
          <w:lang w:eastAsia="ar-SA"/>
        </w:rPr>
        <w:t xml:space="preserve"> </w:t>
      </w:r>
      <w:r w:rsidR="002E6BDA" w:rsidRPr="00280FDE">
        <w:rPr>
          <w:rFonts w:eastAsia="Times New Roman" w:cs="Times New Roman"/>
          <w:b/>
          <w:sz w:val="28"/>
          <w:szCs w:val="28"/>
          <w:lang w:eastAsia="ar-SA"/>
        </w:rPr>
        <w:t>1</w:t>
      </w:r>
      <w:r w:rsidR="00251BDB">
        <w:rPr>
          <w:rFonts w:eastAsia="Times New Roman" w:cs="Times New Roman"/>
          <w:b/>
          <w:sz w:val="28"/>
          <w:szCs w:val="28"/>
          <w:lang w:eastAsia="ar-SA"/>
        </w:rPr>
        <w:t>8</w:t>
      </w:r>
      <w:r w:rsidR="00990058" w:rsidRPr="00280FDE">
        <w:rPr>
          <w:rFonts w:eastAsia="Times New Roman" w:cs="Times New Roman"/>
          <w:b/>
          <w:sz w:val="28"/>
          <w:szCs w:val="28"/>
          <w:lang w:eastAsia="ar-SA"/>
        </w:rPr>
        <w:t xml:space="preserve"> </w:t>
      </w:r>
      <w:r w:rsidR="00370951" w:rsidRPr="00280FDE">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 xml:space="preserve">6. Требования к Участникам закупки. </w:t>
      </w:r>
    </w:p>
    <w:p w:rsidR="006F79FE" w:rsidRPr="00280FDE" w:rsidRDefault="006F79FE" w:rsidP="00280FDE">
      <w:pPr>
        <w:tabs>
          <w:tab w:val="left" w:pos="567"/>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Требования к Участникам закупки подробно указаны в Разделе 3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7. Порядок и сроки предоставления Документации. </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Документация доступна </w:t>
      </w:r>
      <w:r w:rsidR="00990058" w:rsidRPr="0026744F">
        <w:rPr>
          <w:rFonts w:eastAsia="Times New Roman" w:cs="Times New Roman"/>
          <w:b/>
          <w:sz w:val="28"/>
          <w:szCs w:val="28"/>
          <w:lang w:eastAsia="ar-SA"/>
        </w:rPr>
        <w:t xml:space="preserve">с </w:t>
      </w:r>
      <w:r w:rsidR="0026744F" w:rsidRPr="0026744F">
        <w:rPr>
          <w:rFonts w:eastAsia="Times New Roman" w:cs="Times New Roman"/>
          <w:b/>
          <w:sz w:val="28"/>
          <w:szCs w:val="28"/>
          <w:lang w:eastAsia="ar-SA"/>
        </w:rPr>
        <w:t>05</w:t>
      </w:r>
      <w:r w:rsidR="00990058" w:rsidRPr="0026744F">
        <w:rPr>
          <w:rFonts w:eastAsia="Times New Roman" w:cs="Times New Roman"/>
          <w:b/>
          <w:sz w:val="28"/>
          <w:szCs w:val="28"/>
          <w:lang w:eastAsia="ar-SA"/>
        </w:rPr>
        <w:t xml:space="preserve"> </w:t>
      </w:r>
      <w:r w:rsidR="003729A0" w:rsidRPr="0026744F">
        <w:rPr>
          <w:rFonts w:eastAsia="Times New Roman" w:cs="Times New Roman"/>
          <w:b/>
          <w:sz w:val="28"/>
          <w:szCs w:val="28"/>
          <w:lang w:eastAsia="ar-SA"/>
        </w:rPr>
        <w:t>июня</w:t>
      </w:r>
      <w:r w:rsidRPr="0026744F">
        <w:rPr>
          <w:rFonts w:eastAsia="Times New Roman" w:cs="Times New Roman"/>
          <w:b/>
          <w:sz w:val="28"/>
          <w:szCs w:val="28"/>
          <w:lang w:eastAsia="ar-SA"/>
        </w:rPr>
        <w:t xml:space="preserve"> 2015 </w:t>
      </w:r>
      <w:r w:rsidRPr="003B7DFD">
        <w:rPr>
          <w:rFonts w:eastAsia="Times New Roman" w:cs="Times New Roman"/>
          <w:b/>
          <w:sz w:val="28"/>
          <w:szCs w:val="28"/>
          <w:lang w:eastAsia="ar-SA"/>
        </w:rPr>
        <w:t>г.</w:t>
      </w:r>
      <w:r w:rsidRPr="00280FDE">
        <w:rPr>
          <w:rFonts w:eastAsia="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2"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color w:val="0000FF"/>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либо отправить запрос на электронную почту</w:t>
      </w:r>
      <w:r w:rsidRPr="00280FDE">
        <w:rPr>
          <w:rFonts w:eastAsia="Times New Roman" w:cs="Times New Roman"/>
          <w:color w:val="FF0000"/>
          <w:sz w:val="28"/>
          <w:szCs w:val="28"/>
          <w:lang w:eastAsia="ar-SA"/>
        </w:rPr>
        <w:t xml:space="preserve"> </w:t>
      </w:r>
      <w:hyperlink r:id="rId13" w:history="1">
        <w:r w:rsidR="00B654C5">
          <w:rPr>
            <w:rStyle w:val="af"/>
            <w:rFonts w:cs="Times New Roman"/>
            <w:sz w:val="28"/>
            <w:szCs w:val="28"/>
            <w:lang w:val="en-US"/>
          </w:rPr>
          <w:t>santalova</w:t>
        </w:r>
        <w:r w:rsidR="00B654C5" w:rsidRPr="00B654C5">
          <w:rPr>
            <w:rStyle w:val="af"/>
            <w:rFonts w:cs="Times New Roman"/>
            <w:sz w:val="28"/>
            <w:szCs w:val="28"/>
          </w:rPr>
          <w:t>@</w:t>
        </w:r>
        <w:r w:rsidR="00B654C5">
          <w:rPr>
            <w:rStyle w:val="af"/>
            <w:rFonts w:cs="Times New Roman"/>
            <w:sz w:val="28"/>
            <w:szCs w:val="28"/>
            <w:lang w:val="en-US"/>
          </w:rPr>
          <w:t>mures</w:t>
        </w:r>
        <w:r w:rsidR="00B654C5" w:rsidRPr="00B654C5">
          <w:rPr>
            <w:rStyle w:val="af"/>
            <w:rFonts w:cs="Times New Roman"/>
            <w:sz w:val="28"/>
            <w:szCs w:val="28"/>
          </w:rPr>
          <w:t>.</w:t>
        </w:r>
        <w:proofErr w:type="spellStart"/>
        <w:r w:rsidR="00B654C5">
          <w:rPr>
            <w:rStyle w:val="af"/>
            <w:rFonts w:cs="Times New Roman"/>
            <w:sz w:val="28"/>
            <w:szCs w:val="28"/>
            <w:lang w:val="en-US"/>
          </w:rPr>
          <w:t>ru</w:t>
        </w:r>
        <w:proofErr w:type="spellEnd"/>
      </w:hyperlink>
      <w:r w:rsidR="0076672E" w:rsidRPr="00280FDE">
        <w:rPr>
          <w:rFonts w:cs="Times New Roman"/>
          <w:sz w:val="28"/>
          <w:szCs w:val="28"/>
        </w:rPr>
        <w:t xml:space="preserve"> </w:t>
      </w:r>
      <w:r w:rsidRPr="00280FDE">
        <w:rPr>
          <w:rFonts w:eastAsia="Times New Roman" w:cs="Times New Roman"/>
          <w:sz w:val="28"/>
          <w:szCs w:val="28"/>
          <w:lang w:eastAsia="ar-SA"/>
        </w:rPr>
        <w:t>с указанием способа получения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и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280FDE">
        <w:rPr>
          <w:rFonts w:cs="Times New Roman"/>
          <w:sz w:val="28"/>
          <w:szCs w:val="28"/>
        </w:rPr>
        <w:t xml:space="preserve"> </w:t>
      </w:r>
      <w:r w:rsidRPr="00280FDE">
        <w:rPr>
          <w:rFonts w:eastAsia="Times New Roman" w:cs="Times New Roman"/>
          <w:sz w:val="28"/>
          <w:szCs w:val="28"/>
          <w:lang w:eastAsia="ar-SA"/>
        </w:rPr>
        <w:t>указанному в п. п. 2.3. п. 2 Информационной карты.</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8. Порядок приема и рассмотрения предложений (заявок).</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80FDE">
        <w:rPr>
          <w:rFonts w:eastAsia="Calibri" w:cs="Times New Roman"/>
          <w:sz w:val="28"/>
          <w:szCs w:val="28"/>
          <w:lang w:eastAsia="ar-SA"/>
        </w:rPr>
        <w:t xml:space="preserve">в запечатанном конверте, </w:t>
      </w:r>
      <w:r w:rsidRPr="00280FDE">
        <w:rPr>
          <w:rFonts w:eastAsia="Times New Roman" w:cs="Times New Roman"/>
          <w:sz w:val="28"/>
          <w:szCs w:val="28"/>
          <w:lang w:eastAsia="ar-SA"/>
        </w:rPr>
        <w:t xml:space="preserve">в письменной форме, </w:t>
      </w:r>
      <w:r w:rsidRPr="00280FDE">
        <w:rPr>
          <w:rFonts w:eastAsia="Calibri" w:cs="Times New Roman"/>
          <w:sz w:val="28"/>
          <w:szCs w:val="28"/>
          <w:lang w:eastAsia="ar-SA"/>
        </w:rPr>
        <w:t>на бумажном носителе</w:t>
      </w:r>
      <w:r w:rsidRPr="00280FDE">
        <w:rPr>
          <w:rFonts w:eastAsia="Times New Roman" w:cs="Times New Roman"/>
          <w:sz w:val="28"/>
          <w:szCs w:val="28"/>
          <w:lang w:eastAsia="ar-SA"/>
        </w:rPr>
        <w:t xml:space="preserve"> с приложением соответствующих документов, по адресу Заказчика,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Заказчика.</w:t>
      </w:r>
    </w:p>
    <w:p w:rsidR="006F79FE" w:rsidRPr="00280FDE" w:rsidRDefault="006F79FE" w:rsidP="00280FDE">
      <w:pPr>
        <w:suppressAutoHyphens/>
        <w:autoSpaceDE w:val="0"/>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Дата и время начала приема заявок </w:t>
      </w:r>
      <w:r w:rsidRPr="00280FDE">
        <w:rPr>
          <w:rFonts w:eastAsia="Times New Roman" w:cs="Times New Roman"/>
          <w:sz w:val="28"/>
          <w:szCs w:val="28"/>
          <w:lang w:eastAsia="ar-SA"/>
        </w:rPr>
        <w:t xml:space="preserve">на участие в запросе предложений: с </w:t>
      </w:r>
      <w:r w:rsidR="00990058" w:rsidRPr="00AD64ED">
        <w:rPr>
          <w:rFonts w:eastAsia="Times New Roman" w:cs="Times New Roman"/>
          <w:b/>
          <w:sz w:val="28"/>
          <w:szCs w:val="28"/>
          <w:lang w:eastAsia="ar-SA"/>
        </w:rPr>
        <w:t xml:space="preserve">08:30 </w:t>
      </w:r>
      <w:r w:rsidR="0026744F">
        <w:rPr>
          <w:rFonts w:eastAsia="Times New Roman" w:cs="Times New Roman"/>
          <w:b/>
          <w:sz w:val="28"/>
          <w:szCs w:val="28"/>
          <w:lang w:eastAsia="ar-SA"/>
        </w:rPr>
        <w:t>08</w:t>
      </w:r>
      <w:r w:rsidR="00370951"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b/>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b/>
          <w:strike/>
          <w:color w:val="FF0000"/>
          <w:sz w:val="28"/>
          <w:szCs w:val="28"/>
          <w:lang w:eastAsia="ar-SA"/>
        </w:rPr>
      </w:pPr>
      <w:r w:rsidRPr="00280FDE">
        <w:rPr>
          <w:rFonts w:eastAsia="Times New Roman" w:cs="Times New Roman"/>
          <w:b/>
          <w:sz w:val="28"/>
          <w:szCs w:val="28"/>
          <w:lang w:eastAsia="ar-SA"/>
        </w:rPr>
        <w:t xml:space="preserve">Дата и время окончания подачи заявок </w:t>
      </w:r>
      <w:r w:rsidRPr="00280FDE">
        <w:rPr>
          <w:rFonts w:eastAsia="Times New Roman" w:cs="Times New Roman"/>
          <w:sz w:val="28"/>
          <w:szCs w:val="28"/>
          <w:lang w:eastAsia="ar-SA"/>
        </w:rPr>
        <w:t>на участие в запросе предложений: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не позднее</w:t>
      </w:r>
      <w:r w:rsidRPr="00280FDE">
        <w:rPr>
          <w:rFonts w:eastAsia="Times New Roman" w:cs="Times New Roman"/>
          <w:color w:val="FF0000"/>
          <w:sz w:val="28"/>
          <w:szCs w:val="28"/>
          <w:lang w:eastAsia="ar-SA"/>
        </w:rPr>
        <w:t xml:space="preserve"> </w:t>
      </w:r>
      <w:r w:rsidR="003729A0" w:rsidRPr="0026744F">
        <w:rPr>
          <w:rFonts w:eastAsia="Times New Roman" w:cs="Times New Roman"/>
          <w:b/>
          <w:sz w:val="28"/>
          <w:szCs w:val="28"/>
          <w:lang w:eastAsia="ar-SA"/>
        </w:rPr>
        <w:t>09:00</w:t>
      </w:r>
      <w:r w:rsidR="00990058" w:rsidRPr="0026744F">
        <w:rPr>
          <w:rFonts w:eastAsia="Times New Roman" w:cs="Times New Roman"/>
          <w:b/>
          <w:sz w:val="28"/>
          <w:szCs w:val="28"/>
          <w:lang w:eastAsia="ar-SA"/>
        </w:rPr>
        <w:t xml:space="preserve"> </w:t>
      </w:r>
      <w:r w:rsidR="003729A0" w:rsidRPr="0026744F">
        <w:rPr>
          <w:rFonts w:eastAsia="Times New Roman" w:cs="Times New Roman"/>
          <w:b/>
          <w:sz w:val="28"/>
          <w:szCs w:val="28"/>
          <w:lang w:eastAsia="ar-SA"/>
        </w:rPr>
        <w:t>17</w:t>
      </w:r>
      <w:r w:rsidR="00990058" w:rsidRPr="0026744F">
        <w:rPr>
          <w:rFonts w:eastAsia="Times New Roman" w:cs="Times New Roman"/>
          <w:b/>
          <w:sz w:val="28"/>
          <w:szCs w:val="28"/>
          <w:lang w:eastAsia="ar-SA"/>
        </w:rPr>
        <w:t xml:space="preserve"> </w:t>
      </w:r>
      <w:r w:rsidR="00370951" w:rsidRPr="0026744F">
        <w:rPr>
          <w:rFonts w:eastAsia="Times New Roman" w:cs="Times New Roman"/>
          <w:b/>
          <w:sz w:val="28"/>
          <w:szCs w:val="28"/>
          <w:lang w:eastAsia="ar-SA"/>
        </w:rPr>
        <w:t>июня</w:t>
      </w:r>
      <w:r w:rsidRPr="0026744F">
        <w:rPr>
          <w:rFonts w:eastAsia="Times New Roman" w:cs="Times New Roman"/>
          <w:b/>
          <w:sz w:val="28"/>
          <w:szCs w:val="28"/>
          <w:lang w:eastAsia="ar-SA"/>
        </w:rPr>
        <w:t xml:space="preserve"> 2015 г.</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tabs>
          <w:tab w:val="left" w:pos="6987"/>
        </w:tabs>
        <w:suppressAutoHyphens/>
        <w:spacing w:line="240" w:lineRule="auto"/>
        <w:jc w:val="both"/>
        <w:rPr>
          <w:rFonts w:eastAsia="Times New Roman" w:cs="Times New Roman"/>
          <w:strike/>
          <w:color w:val="FF0000"/>
          <w:sz w:val="28"/>
          <w:szCs w:val="28"/>
          <w:lang w:eastAsia="ar-SA"/>
        </w:rPr>
      </w:pPr>
      <w:r w:rsidRPr="00280FDE">
        <w:rPr>
          <w:rFonts w:eastAsia="Times New Roman" w:cs="Times New Roman"/>
          <w:sz w:val="28"/>
          <w:szCs w:val="28"/>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80FDE">
        <w:rPr>
          <w:rFonts w:eastAsia="Calibri" w:cs="Times New Roman"/>
          <w:sz w:val="28"/>
          <w:szCs w:val="28"/>
          <w:lang w:eastAsia="ar-SA"/>
        </w:rPr>
        <w:t>и заявке которого присвоен первый номер.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w:t>
      </w:r>
      <w:proofErr w:type="gramStart"/>
      <w:r w:rsidRPr="00280FDE">
        <w:rPr>
          <w:rFonts w:eastAsia="Times New Roman" w:cs="Times New Roman"/>
          <w:sz w:val="28"/>
          <w:szCs w:val="28"/>
          <w:lang w:eastAsia="ar-SA"/>
        </w:rPr>
        <w:t>,</w:t>
      </w:r>
      <w:proofErr w:type="gramEnd"/>
      <w:r w:rsidRPr="00280FDE">
        <w:rPr>
          <w:rFonts w:eastAsia="Times New Roman" w:cs="Times New Roman"/>
          <w:sz w:val="28"/>
          <w:szCs w:val="28"/>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80FDE">
        <w:rPr>
          <w:rFonts w:eastAsia="Times New Roman" w:cs="Times New Roman"/>
          <w:color w:val="FF0000"/>
          <w:sz w:val="28"/>
          <w:szCs w:val="28"/>
          <w:lang w:eastAsia="ar-SA"/>
        </w:rPr>
        <w:t xml:space="preserve"> </w:t>
      </w:r>
      <w:r w:rsidRPr="00280FDE">
        <w:rPr>
          <w:rFonts w:eastAsia="Calibri"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имеет право</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отказаться от проведения запроса предложений</w:t>
      </w:r>
      <w:r w:rsidRPr="00280FDE">
        <w:rPr>
          <w:rFonts w:cs="Times New Roman"/>
          <w:sz w:val="28"/>
          <w:szCs w:val="28"/>
        </w:rPr>
        <w:t xml:space="preserve"> </w:t>
      </w:r>
      <w:r w:rsidRPr="00280FDE">
        <w:rPr>
          <w:rFonts w:eastAsia="Times New Roman" w:cs="Times New Roman"/>
          <w:sz w:val="28"/>
          <w:szCs w:val="28"/>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280FDE">
        <w:rPr>
          <w:rFonts w:eastAsia="Times New Roman" w:cs="Times New Roman"/>
          <w:sz w:val="28"/>
          <w:szCs w:val="28"/>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9. Разъяснение положений Документации.</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Любой Участник закупки вправе</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Документации</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76672E" w:rsidRPr="00280FDE">
        <w:rPr>
          <w:rFonts w:eastAsia="Times New Roman" w:cs="Times New Roman"/>
          <w:sz w:val="28"/>
          <w:szCs w:val="28"/>
          <w:lang w:eastAsia="ar-SA"/>
        </w:rPr>
        <w:t xml:space="preserve">: </w:t>
      </w:r>
      <w:hyperlink r:id="rId15" w:history="1">
        <w:r w:rsidR="00B654C5">
          <w:rPr>
            <w:rStyle w:val="af"/>
            <w:rFonts w:cs="Times New Roman"/>
            <w:sz w:val="28"/>
            <w:szCs w:val="28"/>
            <w:lang w:val="en-US"/>
          </w:rPr>
          <w:t>santalova</w:t>
        </w:r>
        <w:r w:rsidR="00B654C5" w:rsidRPr="00B654C5">
          <w:rPr>
            <w:rStyle w:val="af"/>
            <w:rFonts w:cs="Times New Roman"/>
            <w:sz w:val="28"/>
            <w:szCs w:val="28"/>
          </w:rPr>
          <w:t>@</w:t>
        </w:r>
        <w:r w:rsidR="00B654C5">
          <w:rPr>
            <w:rStyle w:val="af"/>
            <w:rFonts w:cs="Times New Roman"/>
            <w:sz w:val="28"/>
            <w:szCs w:val="28"/>
            <w:lang w:val="en-US"/>
          </w:rPr>
          <w:t>mures</w:t>
        </w:r>
        <w:r w:rsidR="00B654C5" w:rsidRPr="00B654C5">
          <w:rPr>
            <w:rStyle w:val="af"/>
            <w:rFonts w:cs="Times New Roman"/>
            <w:sz w:val="28"/>
            <w:szCs w:val="28"/>
          </w:rPr>
          <w:t>.</w:t>
        </w:r>
        <w:proofErr w:type="spellStart"/>
        <w:r w:rsidR="00B654C5">
          <w:rPr>
            <w:rStyle w:val="af"/>
            <w:rFonts w:cs="Times New Roman"/>
            <w:sz w:val="28"/>
            <w:szCs w:val="28"/>
            <w:lang w:val="en-US"/>
          </w:rPr>
          <w:t>ru</w:t>
        </w:r>
        <w:proofErr w:type="spellEnd"/>
      </w:hyperlink>
      <w:r w:rsidR="00915D39"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с указанием способа получения разъяснении положений Документации, не позднее,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дня до дня окончания подачи заявок на</w:t>
      </w:r>
      <w:proofErr w:type="gramEnd"/>
      <w:r w:rsidRPr="00280FDE">
        <w:rPr>
          <w:rFonts w:eastAsia="Times New Roman" w:cs="Times New Roman"/>
          <w:sz w:val="28"/>
          <w:szCs w:val="28"/>
          <w:lang w:eastAsia="ar-SA"/>
        </w:rPr>
        <w:t xml:space="preserve"> участие в проведении запроса предложений.</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w:t>
      </w:r>
      <w:r w:rsidRPr="00AD64ED">
        <w:rPr>
          <w:rFonts w:eastAsia="Times New Roman" w:cs="Times New Roman"/>
          <w:b/>
          <w:sz w:val="28"/>
          <w:szCs w:val="28"/>
          <w:lang w:eastAsia="ar-SA"/>
        </w:rPr>
        <w:t>с</w:t>
      </w:r>
      <w:r w:rsidRPr="00AD64ED">
        <w:rPr>
          <w:rFonts w:eastAsia="Times New Roman" w:cs="Times New Roman"/>
          <w:b/>
          <w:color w:val="FF0000"/>
          <w:sz w:val="28"/>
          <w:szCs w:val="28"/>
          <w:lang w:eastAsia="ar-SA"/>
        </w:rPr>
        <w:t xml:space="preserve"> </w:t>
      </w:r>
      <w:r w:rsidRPr="00AD64ED">
        <w:rPr>
          <w:rFonts w:eastAsia="Times New Roman" w:cs="Times New Roman"/>
          <w:b/>
          <w:sz w:val="28"/>
          <w:szCs w:val="28"/>
          <w:lang w:eastAsia="ar-SA"/>
        </w:rPr>
        <w:t xml:space="preserve">08:30 </w:t>
      </w:r>
      <w:r w:rsidR="0026744F">
        <w:rPr>
          <w:rFonts w:eastAsia="Times New Roman" w:cs="Times New Roman"/>
          <w:b/>
          <w:sz w:val="28"/>
          <w:szCs w:val="28"/>
          <w:lang w:eastAsia="ar-SA"/>
        </w:rPr>
        <w:t>08</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Pr="00280FDE">
        <w:rPr>
          <w:rFonts w:eastAsia="Times New Roman" w:cs="Times New Roman"/>
          <w:sz w:val="28"/>
          <w:szCs w:val="28"/>
          <w:lang w:eastAsia="ar-SA"/>
        </w:rPr>
        <w:t xml:space="preserve">не позднее </w:t>
      </w:r>
      <w:r w:rsidR="006C251F">
        <w:rPr>
          <w:rFonts w:eastAsia="Times New Roman" w:cs="Times New Roman"/>
          <w:b/>
          <w:sz w:val="28"/>
          <w:szCs w:val="28"/>
          <w:lang w:eastAsia="ar-SA"/>
        </w:rPr>
        <w:t>09:0</w:t>
      </w:r>
      <w:r w:rsidR="00223C9A" w:rsidRPr="00AD64ED">
        <w:rPr>
          <w:rFonts w:eastAsia="Times New Roman" w:cs="Times New Roman"/>
          <w:b/>
          <w:sz w:val="28"/>
          <w:szCs w:val="28"/>
          <w:lang w:eastAsia="ar-SA"/>
        </w:rPr>
        <w:t>0</w:t>
      </w:r>
      <w:r w:rsidR="00990058" w:rsidRPr="00AD64ED">
        <w:rPr>
          <w:rFonts w:eastAsia="Times New Roman" w:cs="Times New Roman"/>
          <w:b/>
          <w:sz w:val="28"/>
          <w:szCs w:val="28"/>
          <w:lang w:eastAsia="ar-SA"/>
        </w:rPr>
        <w:t xml:space="preserve"> </w:t>
      </w:r>
      <w:r w:rsidR="006C251F">
        <w:rPr>
          <w:rFonts w:eastAsia="Times New Roman" w:cs="Times New Roman"/>
          <w:b/>
          <w:sz w:val="28"/>
          <w:szCs w:val="28"/>
          <w:lang w:eastAsia="ar-SA"/>
        </w:rPr>
        <w:t>15</w:t>
      </w:r>
      <w:r w:rsidR="002E6BDA" w:rsidRPr="00AD64ED">
        <w:rPr>
          <w:rFonts w:eastAsia="Times New Roman" w:cs="Times New Roman"/>
          <w:b/>
          <w:sz w:val="28"/>
          <w:szCs w:val="28"/>
          <w:lang w:eastAsia="ar-SA"/>
        </w:rPr>
        <w:t xml:space="preserve"> </w:t>
      </w:r>
      <w:r w:rsidR="00370951"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w:t>
      </w:r>
      <w:r w:rsidRPr="00AD64ED">
        <w:rPr>
          <w:rFonts w:eastAsia="Times New Roman" w:cs="Times New Roman"/>
          <w:sz w:val="28"/>
          <w:szCs w:val="28"/>
          <w:lang w:eastAsia="ar-SA"/>
        </w:rPr>
        <w:t xml:space="preserve"> г.</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Заказчик в течение одного рабочего дня </w:t>
      </w:r>
      <w:r w:rsidRPr="00280FDE">
        <w:rPr>
          <w:rFonts w:eastAsia="Calibri" w:cs="Times New Roman"/>
          <w:sz w:val="28"/>
          <w:szCs w:val="28"/>
          <w:lang w:eastAsia="ar-SA"/>
        </w:rPr>
        <w:t xml:space="preserve">со дня поступления запроса </w:t>
      </w:r>
      <w:r w:rsidRPr="00280FDE">
        <w:rPr>
          <w:rFonts w:eastAsia="Times New Roman" w:cs="Times New Roman"/>
          <w:sz w:val="28"/>
          <w:szCs w:val="28"/>
          <w:lang w:eastAsia="ar-SA"/>
        </w:rPr>
        <w:t>о предоставлении разъяснений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отвечает на вопрос и размещает на официальном сайте</w:t>
      </w:r>
      <w:r w:rsidRPr="00280FDE">
        <w:rPr>
          <w:rFonts w:eastAsia="Times New Roman" w:cs="Times New Roman"/>
          <w:color w:val="FF0000"/>
          <w:sz w:val="28"/>
          <w:szCs w:val="28"/>
          <w:lang w:eastAsia="ar-SA"/>
        </w:rPr>
        <w:t xml:space="preserve"> </w:t>
      </w:r>
      <w:hyperlink r:id="rId16" w:history="1">
        <w:r w:rsidRPr="00280FDE">
          <w:rPr>
            <w:rFonts w:eastAsia="Calibri" w:cs="Times New Roman"/>
            <w:color w:val="0000FF"/>
            <w:sz w:val="28"/>
            <w:szCs w:val="28"/>
            <w:u w:val="single"/>
            <w:lang w:eastAsia="ar-SA"/>
          </w:rPr>
          <w:t>http://zakupki.gov.ru/223</w:t>
        </w:r>
      </w:hyperlink>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80FDE">
        <w:rPr>
          <w:rFonts w:eastAsia="Times New Roman" w:cs="Times New Roman"/>
          <w:sz w:val="28"/>
          <w:szCs w:val="28"/>
          <w:lang w:eastAsia="ar-SA"/>
        </w:rPr>
        <w:t>позднее</w:t>
      </w:r>
      <w:proofErr w:type="gramEnd"/>
      <w:r w:rsidRPr="00280FDE">
        <w:rPr>
          <w:rFonts w:eastAsia="Times New Roman" w:cs="Times New Roman"/>
          <w:sz w:val="28"/>
          <w:szCs w:val="28"/>
          <w:lang w:eastAsia="ar-SA"/>
        </w:rPr>
        <w:t xml:space="preserve">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 xml:space="preserve">дня до дня окончания </w:t>
      </w:r>
      <w:r w:rsidRPr="00280FDE">
        <w:rPr>
          <w:rFonts w:eastAsia="Calibri" w:cs="Times New Roman"/>
          <w:sz w:val="28"/>
          <w:szCs w:val="28"/>
          <w:lang w:eastAsia="ar-SA"/>
        </w:rPr>
        <w:t xml:space="preserve">срока </w:t>
      </w:r>
      <w:r w:rsidRPr="00280FDE">
        <w:rPr>
          <w:rFonts w:eastAsia="Times New Roman" w:cs="Times New Roman"/>
          <w:sz w:val="28"/>
          <w:szCs w:val="28"/>
          <w:lang w:eastAsia="ar-SA"/>
        </w:rPr>
        <w:t>подачи заявок на участие.</w:t>
      </w:r>
      <w:r w:rsidRPr="00280FDE">
        <w:rPr>
          <w:rFonts w:eastAsia="Times New Roman" w:cs="Times New Roman"/>
          <w:color w:val="FF0000"/>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0A2B7C" w:rsidRDefault="000A2B7C"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Pr="00280FDE" w:rsidRDefault="00223C9A" w:rsidP="00280FDE">
      <w:pPr>
        <w:suppressAutoHyphens/>
        <w:spacing w:line="240" w:lineRule="auto"/>
        <w:jc w:val="both"/>
        <w:rPr>
          <w:rFonts w:eastAsia="Times New Roman" w:cs="Times New Roman"/>
          <w:sz w:val="28"/>
          <w:szCs w:val="28"/>
          <w:lang w:eastAsia="ar-SA"/>
        </w:rPr>
      </w:pPr>
    </w:p>
    <w:p w:rsidR="004E5428" w:rsidRPr="0026744F" w:rsidRDefault="004E5428" w:rsidP="00280FDE">
      <w:pPr>
        <w:keepNext/>
        <w:suppressAutoHyphens/>
        <w:spacing w:line="240" w:lineRule="auto"/>
        <w:outlineLvl w:val="0"/>
        <w:rPr>
          <w:rFonts w:eastAsia="Times New Roman" w:cs="Times New Roman"/>
          <w:iCs/>
          <w:sz w:val="28"/>
          <w:szCs w:val="28"/>
          <w:lang w:val="x-none" w:eastAsia="ar-SA"/>
        </w:rPr>
      </w:pPr>
      <w:bookmarkStart w:id="2" w:name="_Toc416344321"/>
      <w:bookmarkStart w:id="3" w:name="_Toc420669815"/>
      <w:r w:rsidRPr="0026744F">
        <w:rPr>
          <w:rFonts w:eastAsia="Times New Roman" w:cs="Times New Roman"/>
          <w:iCs/>
          <w:sz w:val="28"/>
          <w:szCs w:val="28"/>
          <w:lang w:val="x-none" w:eastAsia="ar-SA"/>
        </w:rPr>
        <w:t>СОДЕРЖАНИЕ</w:t>
      </w:r>
      <w:bookmarkEnd w:id="2"/>
      <w:bookmarkEnd w:id="3"/>
    </w:p>
    <w:p w:rsidR="00223C9A" w:rsidRPr="0026744F" w:rsidRDefault="004E5428" w:rsidP="00223C9A">
      <w:pPr>
        <w:pStyle w:val="1fc"/>
        <w:spacing w:line="240" w:lineRule="auto"/>
        <w:rPr>
          <w:rFonts w:eastAsiaTheme="minorEastAsia"/>
          <w:b w:val="0"/>
          <w:bCs w:val="0"/>
          <w:caps w:val="0"/>
          <w:noProof/>
          <w:sz w:val="28"/>
          <w:szCs w:val="28"/>
          <w:lang w:eastAsia="ru-RU"/>
        </w:rPr>
      </w:pPr>
      <w:r w:rsidRPr="0026744F">
        <w:rPr>
          <w:sz w:val="28"/>
          <w:szCs w:val="28"/>
        </w:rPr>
        <w:fldChar w:fldCharType="begin"/>
      </w:r>
      <w:r w:rsidRPr="0026744F">
        <w:rPr>
          <w:sz w:val="28"/>
          <w:szCs w:val="28"/>
        </w:rPr>
        <w:instrText xml:space="preserve"> TOC \o "1-3" \h \z \u </w:instrText>
      </w:r>
      <w:r w:rsidRPr="0026744F">
        <w:rPr>
          <w:sz w:val="28"/>
          <w:szCs w:val="28"/>
        </w:rPr>
        <w:fldChar w:fldCharType="separate"/>
      </w:r>
    </w:p>
    <w:sdt>
      <w:sdtPr>
        <w:rPr>
          <w:rFonts w:ascii="Times New Roman" w:eastAsiaTheme="minorHAnsi" w:hAnsi="Times New Roman" w:cstheme="minorBidi"/>
          <w:b w:val="0"/>
          <w:bCs w:val="0"/>
          <w:iCs w:val="0"/>
          <w:caps/>
          <w:noProof/>
          <w:sz w:val="20"/>
          <w:szCs w:val="22"/>
          <w:lang w:eastAsia="en-US"/>
        </w:rPr>
        <w:id w:val="1032930467"/>
        <w:docPartObj>
          <w:docPartGallery w:val="Table of Contents"/>
          <w:docPartUnique/>
        </w:docPartObj>
      </w:sdtPr>
      <w:sdtEndPr>
        <w:rPr>
          <w:rFonts w:eastAsia="Calibri" w:cs="Times New Roman"/>
          <w:b/>
          <w:bCs/>
          <w:szCs w:val="20"/>
          <w:lang w:eastAsia="ar-SA"/>
        </w:rPr>
      </w:sdtEndPr>
      <w:sdtContent>
        <w:p w:rsidR="00223C9A" w:rsidRPr="0026744F" w:rsidRDefault="00223C9A">
          <w:pPr>
            <w:pStyle w:val="affffb"/>
            <w:rPr>
              <w:noProof/>
            </w:rPr>
          </w:pPr>
        </w:p>
        <w:p w:rsidR="00223C9A" w:rsidRPr="0026744F" w:rsidRDefault="00223C9A" w:rsidP="00223C9A">
          <w:pPr>
            <w:pStyle w:val="1fc"/>
            <w:jc w:val="left"/>
            <w:rPr>
              <w:rFonts w:asciiTheme="minorHAnsi" w:eastAsiaTheme="minorEastAsia" w:hAnsiTheme="minorHAnsi" w:cstheme="minorBidi"/>
              <w:b w:val="0"/>
              <w:bCs w:val="0"/>
              <w:caps w:val="0"/>
              <w:noProof/>
              <w:sz w:val="22"/>
              <w:szCs w:val="22"/>
              <w:lang w:eastAsia="ru-RU"/>
            </w:rPr>
          </w:pPr>
          <w:r w:rsidRPr="0026744F">
            <w:rPr>
              <w:noProof/>
            </w:rPr>
            <w:fldChar w:fldCharType="begin"/>
          </w:r>
          <w:r w:rsidRPr="0026744F">
            <w:rPr>
              <w:noProof/>
            </w:rPr>
            <w:instrText xml:space="preserve"> TOC \o "1-3" \h \z \u </w:instrText>
          </w:r>
          <w:r w:rsidRPr="0026744F">
            <w:rPr>
              <w:noProof/>
            </w:rPr>
            <w:fldChar w:fldCharType="separate"/>
          </w:r>
          <w:hyperlink w:anchor="_Toc420669816" w:history="1">
            <w:r w:rsidRPr="0026744F">
              <w:rPr>
                <w:rStyle w:val="af"/>
                <w:rFonts w:eastAsia="Times New Roman"/>
                <w:iCs/>
                <w:noProof/>
                <w:color w:val="auto"/>
                <w:lang w:val="x-none"/>
              </w:rPr>
              <w:t>1. Термины и определения</w:t>
            </w:r>
            <w:r w:rsidRPr="0026744F">
              <w:rPr>
                <w:noProof/>
                <w:webHidden/>
              </w:rPr>
              <w:tab/>
            </w:r>
            <w:r w:rsidRPr="0026744F">
              <w:rPr>
                <w:noProof/>
                <w:webHidden/>
              </w:rPr>
              <w:fldChar w:fldCharType="begin"/>
            </w:r>
            <w:r w:rsidRPr="0026744F">
              <w:rPr>
                <w:noProof/>
                <w:webHidden/>
              </w:rPr>
              <w:instrText xml:space="preserve"> PAGEREF _Toc420669816 \h </w:instrText>
            </w:r>
            <w:r w:rsidRPr="0026744F">
              <w:rPr>
                <w:noProof/>
                <w:webHidden/>
              </w:rPr>
            </w:r>
            <w:r w:rsidRPr="0026744F">
              <w:rPr>
                <w:noProof/>
                <w:webHidden/>
              </w:rPr>
              <w:fldChar w:fldCharType="separate"/>
            </w:r>
            <w:r w:rsidR="0026744F">
              <w:rPr>
                <w:noProof/>
                <w:webHidden/>
              </w:rPr>
              <w:t>8</w:t>
            </w:r>
            <w:r w:rsidRPr="0026744F">
              <w:rPr>
                <w:noProof/>
                <w:webHidden/>
              </w:rPr>
              <w:fldChar w:fldCharType="end"/>
            </w:r>
          </w:hyperlink>
        </w:p>
        <w:p w:rsidR="00223C9A" w:rsidRPr="0026744F" w:rsidRDefault="003B7DFD">
          <w:pPr>
            <w:pStyle w:val="1fc"/>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6744F">
              <w:rPr>
                <w:rStyle w:val="af"/>
                <w:rFonts w:eastAsia="Times New Roman"/>
                <w:iCs/>
                <w:noProof/>
                <w:color w:val="auto"/>
                <w:lang w:val="x-none"/>
              </w:rPr>
              <w:t>2.</w:t>
            </w:r>
            <w:r w:rsidR="00223C9A" w:rsidRPr="0026744F">
              <w:rPr>
                <w:rFonts w:asciiTheme="minorHAnsi" w:eastAsiaTheme="minorEastAsia" w:hAnsiTheme="minorHAnsi" w:cstheme="minorBidi"/>
                <w:b w:val="0"/>
                <w:bCs w:val="0"/>
                <w:caps w:val="0"/>
                <w:noProof/>
                <w:sz w:val="22"/>
                <w:szCs w:val="22"/>
                <w:lang w:eastAsia="ru-RU"/>
              </w:rPr>
              <w:tab/>
            </w:r>
            <w:r w:rsidR="00223C9A" w:rsidRPr="0026744F">
              <w:rPr>
                <w:rStyle w:val="af"/>
                <w:rFonts w:eastAsia="Times New Roman"/>
                <w:iCs/>
                <w:noProof/>
                <w:color w:val="auto"/>
                <w:lang w:val="x-none"/>
              </w:rPr>
              <w:t>Общие положения</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_Toc420669817 \h </w:instrText>
            </w:r>
            <w:r w:rsidR="00223C9A" w:rsidRPr="0026744F">
              <w:rPr>
                <w:noProof/>
                <w:webHidden/>
              </w:rPr>
            </w:r>
            <w:r w:rsidR="00223C9A" w:rsidRPr="0026744F">
              <w:rPr>
                <w:noProof/>
                <w:webHidden/>
              </w:rPr>
              <w:fldChar w:fldCharType="separate"/>
            </w:r>
            <w:r w:rsidR="0026744F">
              <w:rPr>
                <w:noProof/>
                <w:webHidden/>
              </w:rPr>
              <w:t>9</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18" w:history="1">
            <w:r w:rsidR="00223C9A" w:rsidRPr="0026744F">
              <w:rPr>
                <w:rStyle w:val="af"/>
                <w:rFonts w:eastAsia="Times New Roman"/>
                <w:iCs/>
                <w:noProof/>
                <w:color w:val="auto"/>
                <w:lang w:val="x-none"/>
              </w:rPr>
              <w:t>3. Требования к участникам закупки. Заявка и прилагаемые к ней документы.</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_Toc420669818 \h </w:instrText>
            </w:r>
            <w:r w:rsidR="00223C9A" w:rsidRPr="0026744F">
              <w:rPr>
                <w:noProof/>
                <w:webHidden/>
              </w:rPr>
            </w:r>
            <w:r w:rsidR="00223C9A" w:rsidRPr="0026744F">
              <w:rPr>
                <w:noProof/>
                <w:webHidden/>
              </w:rPr>
              <w:fldChar w:fldCharType="separate"/>
            </w:r>
            <w:r w:rsidR="0026744F">
              <w:rPr>
                <w:noProof/>
                <w:webHidden/>
              </w:rPr>
              <w:t>11</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19" w:history="1">
            <w:r w:rsidR="00223C9A" w:rsidRPr="0026744F">
              <w:rPr>
                <w:rStyle w:val="af"/>
                <w:noProof/>
                <w:color w:val="auto"/>
              </w:rPr>
              <w:t>4. Порядок проведения запроса предложений</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_Toc420669819 \h </w:instrText>
            </w:r>
            <w:r w:rsidR="00223C9A" w:rsidRPr="0026744F">
              <w:rPr>
                <w:noProof/>
                <w:webHidden/>
              </w:rPr>
            </w:r>
            <w:r w:rsidR="00223C9A" w:rsidRPr="0026744F">
              <w:rPr>
                <w:noProof/>
                <w:webHidden/>
              </w:rPr>
              <w:fldChar w:fldCharType="separate"/>
            </w:r>
            <w:r w:rsidR="0026744F">
              <w:rPr>
                <w:noProof/>
                <w:webHidden/>
              </w:rPr>
              <w:t>16</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20" w:history="1">
            <w:r w:rsidR="00223C9A" w:rsidRPr="0026744F">
              <w:rPr>
                <w:rStyle w:val="af"/>
                <w:rFonts w:eastAsia="Times New Roman"/>
                <w:iCs/>
                <w:noProof/>
                <w:color w:val="auto"/>
              </w:rPr>
              <w:t xml:space="preserve">5. </w:t>
            </w:r>
            <w:r w:rsidR="00223C9A" w:rsidRPr="0026744F">
              <w:rPr>
                <w:rStyle w:val="af"/>
                <w:rFonts w:eastAsia="Times New Roman"/>
                <w:iCs/>
                <w:noProof/>
                <w:color w:val="auto"/>
                <w:lang w:val="x-none"/>
              </w:rPr>
              <w:t>Техническое задание</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_Toc420669820 \h </w:instrText>
            </w:r>
            <w:r w:rsidR="00223C9A" w:rsidRPr="0026744F">
              <w:rPr>
                <w:noProof/>
                <w:webHidden/>
              </w:rPr>
            </w:r>
            <w:r w:rsidR="00223C9A" w:rsidRPr="0026744F">
              <w:rPr>
                <w:noProof/>
                <w:webHidden/>
              </w:rPr>
              <w:fldChar w:fldCharType="separate"/>
            </w:r>
            <w:r w:rsidR="0026744F">
              <w:rPr>
                <w:noProof/>
                <w:webHidden/>
              </w:rPr>
              <w:t>29</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21" w:history="1">
            <w:r w:rsidR="00223C9A" w:rsidRPr="0026744F">
              <w:rPr>
                <w:rStyle w:val="af"/>
                <w:rFonts w:eastAsia="Times New Roman"/>
                <w:noProof/>
                <w:color w:val="auto"/>
                <w:lang w:val="x-none"/>
              </w:rPr>
              <w:t>Приложение № 1</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_Toc420669821 \h </w:instrText>
            </w:r>
            <w:r w:rsidR="00223C9A" w:rsidRPr="0026744F">
              <w:rPr>
                <w:noProof/>
                <w:webHidden/>
              </w:rPr>
            </w:r>
            <w:r w:rsidR="00223C9A" w:rsidRPr="0026744F">
              <w:rPr>
                <w:noProof/>
                <w:webHidden/>
              </w:rPr>
              <w:fldChar w:fldCharType="separate"/>
            </w:r>
            <w:r w:rsidR="0026744F">
              <w:rPr>
                <w:noProof/>
                <w:webHidden/>
              </w:rPr>
              <w:t>38</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28" w:history="1">
            <w:r w:rsidR="00223C9A" w:rsidRPr="0026744F">
              <w:rPr>
                <w:rStyle w:val="af"/>
                <w:rFonts w:eastAsia="Times New Roman"/>
                <w:noProof/>
                <w:color w:val="auto"/>
                <w:lang w:val="x-none"/>
              </w:rPr>
              <w:t xml:space="preserve">Приложение № </w:t>
            </w:r>
            <w:r w:rsidR="00223C9A" w:rsidRPr="0026744F">
              <w:rPr>
                <w:rStyle w:val="af"/>
                <w:rFonts w:eastAsia="Times New Roman"/>
                <w:noProof/>
                <w:color w:val="auto"/>
              </w:rPr>
              <w:t xml:space="preserve">2 </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_Toc420669828 \h </w:instrText>
            </w:r>
            <w:r w:rsidR="00223C9A" w:rsidRPr="0026744F">
              <w:rPr>
                <w:noProof/>
                <w:webHidden/>
              </w:rPr>
            </w:r>
            <w:r w:rsidR="00223C9A" w:rsidRPr="0026744F">
              <w:rPr>
                <w:noProof/>
                <w:webHidden/>
              </w:rPr>
              <w:fldChar w:fldCharType="separate"/>
            </w:r>
            <w:r w:rsidR="0026744F">
              <w:rPr>
                <w:noProof/>
                <w:webHidden/>
              </w:rPr>
              <w:t>51</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29" w:history="1">
            <w:r w:rsidR="00223C9A" w:rsidRPr="0026744F">
              <w:rPr>
                <w:rStyle w:val="af"/>
                <w:rFonts w:eastAsia="Times New Roman"/>
                <w:noProof/>
                <w:color w:val="auto"/>
                <w:lang w:val="x-none"/>
              </w:rPr>
              <w:t xml:space="preserve">Приложение № </w:t>
            </w:r>
            <w:r w:rsidR="00223C9A" w:rsidRPr="0026744F">
              <w:rPr>
                <w:rStyle w:val="af"/>
                <w:rFonts w:eastAsia="Times New Roman"/>
                <w:noProof/>
                <w:color w:val="auto"/>
              </w:rPr>
              <w:t>3</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_Toc420669829 \h </w:instrText>
            </w:r>
            <w:r w:rsidR="00223C9A" w:rsidRPr="0026744F">
              <w:rPr>
                <w:noProof/>
                <w:webHidden/>
              </w:rPr>
            </w:r>
            <w:r w:rsidR="00223C9A" w:rsidRPr="0026744F">
              <w:rPr>
                <w:noProof/>
                <w:webHidden/>
              </w:rPr>
              <w:fldChar w:fldCharType="separate"/>
            </w:r>
            <w:r w:rsidR="0026744F">
              <w:rPr>
                <w:noProof/>
                <w:webHidden/>
              </w:rPr>
              <w:t>53</w:t>
            </w:r>
            <w:r w:rsidR="00223C9A" w:rsidRPr="0026744F">
              <w:rPr>
                <w:noProof/>
                <w:webHidden/>
              </w:rPr>
              <w:fldChar w:fldCharType="end"/>
            </w:r>
          </w:hyperlink>
        </w:p>
        <w:p w:rsidR="00223C9A" w:rsidRPr="0026744F" w:rsidRDefault="003B7DFD">
          <w:pPr>
            <w:pStyle w:val="1fc"/>
            <w:rPr>
              <w:rFonts w:asciiTheme="minorHAnsi" w:eastAsiaTheme="minorEastAsia" w:hAnsiTheme="minorHAnsi" w:cstheme="minorBidi"/>
              <w:b w:val="0"/>
              <w:bCs w:val="0"/>
              <w:caps w:val="0"/>
              <w:noProof/>
              <w:sz w:val="22"/>
              <w:szCs w:val="22"/>
              <w:lang w:eastAsia="ru-RU"/>
            </w:rPr>
          </w:pPr>
          <w:hyperlink w:anchor="_Toc420669830" w:history="1">
            <w:r w:rsidR="00223C9A" w:rsidRPr="0026744F">
              <w:rPr>
                <w:rStyle w:val="af"/>
                <w:rFonts w:eastAsia="Times New Roman"/>
                <w:noProof/>
                <w:color w:val="auto"/>
                <w:lang w:val="x-none"/>
              </w:rPr>
              <w:t xml:space="preserve">Приложение № </w:t>
            </w:r>
            <w:r w:rsidR="00223C9A" w:rsidRPr="0026744F">
              <w:rPr>
                <w:rStyle w:val="af"/>
                <w:rFonts w:eastAsia="Times New Roman"/>
                <w:noProof/>
                <w:color w:val="auto"/>
              </w:rPr>
              <w:t>4</w:t>
            </w:r>
            <w:r w:rsidR="00223C9A" w:rsidRPr="0026744F">
              <w:rPr>
                <w:noProof/>
                <w:webHidden/>
              </w:rPr>
              <w:tab/>
            </w:r>
            <w:r w:rsidR="00223C9A" w:rsidRPr="0026744F">
              <w:rPr>
                <w:noProof/>
                <w:webHidden/>
              </w:rPr>
              <w:fldChar w:fldCharType="begin"/>
            </w:r>
            <w:r w:rsidR="00223C9A" w:rsidRPr="0026744F">
              <w:rPr>
                <w:noProof/>
                <w:webHidden/>
              </w:rPr>
              <w:instrText xml:space="preserve"> PAGEREF _Toc420669830 \h </w:instrText>
            </w:r>
            <w:r w:rsidR="00223C9A" w:rsidRPr="0026744F">
              <w:rPr>
                <w:noProof/>
                <w:webHidden/>
              </w:rPr>
            </w:r>
            <w:r w:rsidR="00223C9A" w:rsidRPr="0026744F">
              <w:rPr>
                <w:noProof/>
                <w:webHidden/>
              </w:rPr>
              <w:fldChar w:fldCharType="separate"/>
            </w:r>
            <w:r w:rsidR="0026744F">
              <w:rPr>
                <w:noProof/>
                <w:webHidden/>
              </w:rPr>
              <w:t>54</w:t>
            </w:r>
            <w:r w:rsidR="00223C9A" w:rsidRPr="0026744F">
              <w:rPr>
                <w:noProof/>
                <w:webHidden/>
              </w:rPr>
              <w:fldChar w:fldCharType="end"/>
            </w:r>
          </w:hyperlink>
        </w:p>
        <w:p w:rsidR="00AD64ED" w:rsidRPr="0026744F" w:rsidRDefault="003B7DFD" w:rsidP="00AD64ED">
          <w:pPr>
            <w:pStyle w:val="1fc"/>
            <w:rPr>
              <w:noProof/>
            </w:rPr>
          </w:pPr>
          <w:hyperlink w:anchor="_Toc420669832" w:history="1">
            <w:r w:rsidR="00223C9A" w:rsidRPr="0026744F">
              <w:rPr>
                <w:rStyle w:val="af"/>
                <w:rFonts w:eastAsia="Times New Roman"/>
                <w:noProof/>
                <w:color w:val="auto"/>
                <w:lang w:val="x-none"/>
              </w:rPr>
              <w:t xml:space="preserve">Приложение № </w:t>
            </w:r>
            <w:r w:rsidR="00223C9A" w:rsidRPr="0026744F">
              <w:rPr>
                <w:rStyle w:val="af"/>
                <w:rFonts w:eastAsia="Times New Roman"/>
                <w:noProof/>
                <w:color w:val="auto"/>
              </w:rPr>
              <w:t>5</w:t>
            </w:r>
            <w:r w:rsidR="00223C9A" w:rsidRPr="0026744F">
              <w:rPr>
                <w:noProof/>
                <w:webHidden/>
              </w:rPr>
              <w:tab/>
            </w:r>
            <w:r w:rsidR="00AD64ED" w:rsidRPr="0026744F">
              <w:rPr>
                <w:noProof/>
                <w:webHidden/>
              </w:rPr>
              <w:t>7</w:t>
            </w:r>
          </w:hyperlink>
          <w:r w:rsidR="00223C9A" w:rsidRPr="0026744F">
            <w:rPr>
              <w:b w:val="0"/>
              <w:bCs w:val="0"/>
              <w:noProof/>
            </w:rPr>
            <w:fldChar w:fldCharType="end"/>
          </w:r>
          <w:r w:rsidR="00DC4CB3" w:rsidRPr="0026744F">
            <w:rPr>
              <w:b w:val="0"/>
              <w:bCs w:val="0"/>
              <w:noProof/>
            </w:rPr>
            <w:t>3</w:t>
          </w:r>
        </w:p>
      </w:sdtContent>
    </w:sdt>
    <w:p w:rsidR="00223C9A" w:rsidRPr="0026744F" w:rsidRDefault="00223C9A" w:rsidP="00AD64ED">
      <w:pPr>
        <w:pStyle w:val="1fc"/>
        <w:rPr>
          <w:noProof/>
        </w:rPr>
      </w:pPr>
    </w:p>
    <w:p w:rsidR="00026E64" w:rsidRPr="0026744F" w:rsidRDefault="00026E64" w:rsidP="00223C9A">
      <w:pPr>
        <w:pStyle w:val="1fc"/>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6744F">
        <w:rPr>
          <w:rFonts w:eastAsia="Calibri" w:cs="Times New Roman"/>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6F79FE" w:rsidRPr="00280FDE" w:rsidRDefault="006F79FE" w:rsidP="00280FDE">
      <w:pPr>
        <w:keepNext/>
        <w:numPr>
          <w:ilvl w:val="0"/>
          <w:numId w:val="34"/>
        </w:numPr>
        <w:tabs>
          <w:tab w:val="num" w:pos="426"/>
        </w:tabs>
        <w:suppressAutoHyphens/>
        <w:spacing w:line="240" w:lineRule="auto"/>
        <w:ind w:hanging="720"/>
        <w:outlineLvl w:val="0"/>
        <w:rPr>
          <w:rFonts w:eastAsia="Times New Roman" w:cs="Times New Roman"/>
          <w:b/>
          <w:bCs/>
          <w:iCs/>
          <w:sz w:val="28"/>
          <w:szCs w:val="28"/>
          <w:lang w:val="x-none" w:eastAsia="ar-SA"/>
        </w:rPr>
      </w:pPr>
      <w:bookmarkStart w:id="4" w:name="_Toc416344322"/>
      <w:bookmarkStart w:id="5" w:name="_Toc420669816"/>
      <w:r w:rsidRPr="00280FDE">
        <w:rPr>
          <w:rFonts w:eastAsia="Times New Roman" w:cs="Times New Roman"/>
          <w:b/>
          <w:iCs/>
          <w:sz w:val="28"/>
          <w:szCs w:val="28"/>
          <w:lang w:val="x-none" w:eastAsia="ar-SA"/>
        </w:rPr>
        <w:t>Термины и определения</w:t>
      </w:r>
      <w:bookmarkEnd w:id="4"/>
      <w:bookmarkEnd w:id="5"/>
    </w:p>
    <w:p w:rsidR="00035094" w:rsidRPr="00280FDE" w:rsidRDefault="00035094" w:rsidP="00280FDE">
      <w:pPr>
        <w:suppressAutoHyphens/>
        <w:spacing w:after="120" w:line="240" w:lineRule="auto"/>
        <w:jc w:val="both"/>
        <w:rPr>
          <w:rFonts w:eastAsia="Times New Roman" w:cs="Times New Roman"/>
          <w:b/>
          <w:bCs/>
          <w:sz w:val="28"/>
          <w:szCs w:val="28"/>
          <w:lang w:eastAsia="ar-SA"/>
        </w:rPr>
      </w:pP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Заказчик</w:t>
      </w:r>
      <w:r w:rsidRPr="00280FDE">
        <w:rPr>
          <w:rFonts w:eastAsia="Times New Roman" w:cs="Times New Roman"/>
          <w:bCs/>
          <w:sz w:val="28"/>
          <w:szCs w:val="28"/>
          <w:lang w:eastAsia="ar-SA"/>
        </w:rPr>
        <w:t xml:space="preserve"> –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Комиссия по закупке</w:t>
      </w:r>
      <w:r w:rsidRPr="00280FDE">
        <w:rPr>
          <w:rFonts w:eastAsia="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280FDE" w:rsidRDefault="006F79FE" w:rsidP="00280FDE">
      <w:pPr>
        <w:tabs>
          <w:tab w:val="left" w:pos="900"/>
          <w:tab w:val="left" w:pos="1440"/>
        </w:tabs>
        <w:suppressAutoHyphens/>
        <w:spacing w:after="24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Запрос предложений</w:t>
      </w:r>
      <w:r w:rsidRPr="00280FDE">
        <w:rPr>
          <w:rFonts w:eastAsia="Times New Roman" w:cs="Times New Roman"/>
          <w:bCs/>
          <w:sz w:val="28"/>
          <w:szCs w:val="28"/>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Извещение о проведении запроса предложений</w:t>
      </w:r>
      <w:r w:rsidRPr="00280FDE">
        <w:rPr>
          <w:rFonts w:eastAsia="Times New Roman" w:cs="Times New Roman"/>
          <w:bCs/>
          <w:sz w:val="28"/>
          <w:szCs w:val="28"/>
          <w:lang w:eastAsia="ar-SA"/>
        </w:rPr>
        <w:t xml:space="preserve"> – информация о запросе предложений, публикуемая на официальном сайте </w:t>
      </w:r>
      <w:hyperlink r:id="rId17"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Документация о проведении запроса предложений</w:t>
      </w:r>
      <w:r w:rsidRPr="00280FDE">
        <w:rPr>
          <w:rFonts w:eastAsia="Times New Roman" w:cs="Times New Roman"/>
          <w:bCs/>
          <w:sz w:val="28"/>
          <w:szCs w:val="28"/>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sz w:val="28"/>
          <w:szCs w:val="28"/>
          <w:lang w:eastAsia="ar-SA"/>
        </w:rPr>
      </w:pPr>
      <w:r w:rsidRPr="00280FDE">
        <w:rPr>
          <w:rFonts w:eastAsia="Times New Roman" w:cs="Times New Roman"/>
          <w:b/>
          <w:bCs/>
          <w:sz w:val="28"/>
          <w:szCs w:val="28"/>
          <w:lang w:eastAsia="ar-SA"/>
        </w:rPr>
        <w:t>Заявка на участие в запросе предложений</w:t>
      </w:r>
      <w:r w:rsidRPr="00280FDE">
        <w:rPr>
          <w:rFonts w:eastAsia="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26744F" w:rsidRDefault="004B5FB5" w:rsidP="00280FDE">
      <w:pPr>
        <w:suppressAutoHyphens/>
        <w:spacing w:after="120"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Локальная смета</w:t>
      </w:r>
      <w:r w:rsidRPr="00280FDE">
        <w:rPr>
          <w:rFonts w:eastAsia="Times New Roman" w:cs="Times New Roman"/>
          <w:sz w:val="28"/>
          <w:szCs w:val="28"/>
          <w:lang w:eastAsia="ar-SA"/>
        </w:rPr>
        <w:t xml:space="preserve"> </w:t>
      </w:r>
      <w:r w:rsidRPr="0026744F">
        <w:rPr>
          <w:rFonts w:eastAsia="Times New Roman" w:cs="Times New Roman"/>
          <w:sz w:val="28"/>
          <w:szCs w:val="28"/>
          <w:lang w:eastAsia="ar-SA"/>
        </w:rPr>
        <w:t xml:space="preserve">- это первичный сметный документ, который делается по отдельным видам работ и учитывает затраты отдельно взятых </w:t>
      </w:r>
      <w:r w:rsidR="00F3228E" w:rsidRPr="0026744F">
        <w:rPr>
          <w:rFonts w:eastAsia="Times New Roman" w:cs="Times New Roman"/>
          <w:sz w:val="28"/>
          <w:szCs w:val="28"/>
          <w:lang w:eastAsia="ar-SA"/>
        </w:rPr>
        <w:t>этапов работ</w:t>
      </w:r>
      <w:r w:rsidR="005B1427" w:rsidRPr="0026744F">
        <w:rPr>
          <w:rFonts w:cs="Times New Roman"/>
          <w:sz w:val="28"/>
          <w:szCs w:val="28"/>
        </w:rPr>
        <w:t xml:space="preserve"> на основе объёмов, указанных в Документации.</w:t>
      </w:r>
      <w:r w:rsidRPr="0026744F">
        <w:rPr>
          <w:rFonts w:eastAsia="Times New Roman" w:cs="Times New Roman"/>
          <w:sz w:val="28"/>
          <w:szCs w:val="28"/>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26744F">
        <w:rPr>
          <w:rFonts w:eastAsia="Times New Roman" w:cs="Times New Roman"/>
          <w:sz w:val="28"/>
          <w:szCs w:val="28"/>
          <w:lang w:eastAsia="ar-SA"/>
        </w:rPr>
        <w:t>,</w:t>
      </w:r>
      <w:r w:rsidRPr="0026744F">
        <w:rPr>
          <w:rFonts w:eastAsia="Times New Roman" w:cs="Times New Roman"/>
          <w:sz w:val="28"/>
          <w:szCs w:val="28"/>
          <w:lang w:eastAsia="ar-SA"/>
        </w:rPr>
        <w:t xml:space="preserve"> </w:t>
      </w:r>
      <w:r w:rsidR="005B1427" w:rsidRPr="0026744F">
        <w:rPr>
          <w:rFonts w:cs="Times New Roman"/>
          <w:sz w:val="28"/>
          <w:szCs w:val="28"/>
        </w:rPr>
        <w:t>объемы</w:t>
      </w:r>
      <w:r w:rsidR="005B1427" w:rsidRPr="0026744F">
        <w:rPr>
          <w:rFonts w:eastAsia="Times New Roman" w:cs="Times New Roman"/>
          <w:sz w:val="28"/>
          <w:szCs w:val="28"/>
          <w:lang w:eastAsia="ar-SA"/>
        </w:rPr>
        <w:t xml:space="preserve"> </w:t>
      </w:r>
      <w:r w:rsidRPr="0026744F">
        <w:rPr>
          <w:rFonts w:eastAsia="Times New Roman" w:cs="Times New Roman"/>
          <w:sz w:val="28"/>
          <w:szCs w:val="28"/>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035094" w:rsidRPr="00E16B49" w:rsidRDefault="006F79FE" w:rsidP="00E16B49">
      <w:pPr>
        <w:keepNext/>
        <w:numPr>
          <w:ilvl w:val="0"/>
          <w:numId w:val="27"/>
        </w:numPr>
        <w:tabs>
          <w:tab w:val="left" w:pos="426"/>
          <w:tab w:val="left" w:pos="4253"/>
        </w:tabs>
        <w:suppressAutoHyphens/>
        <w:spacing w:line="240" w:lineRule="auto"/>
        <w:outlineLvl w:val="0"/>
        <w:rPr>
          <w:rFonts w:eastAsia="Times New Roman" w:cs="Times New Roman"/>
          <w:b/>
          <w:bCs/>
          <w:iCs/>
          <w:sz w:val="28"/>
          <w:szCs w:val="28"/>
          <w:lang w:val="x-none" w:eastAsia="ar-SA"/>
        </w:rPr>
      </w:pPr>
      <w:bookmarkStart w:id="6" w:name="_Toc416344323"/>
      <w:bookmarkStart w:id="7" w:name="_Toc420669817"/>
      <w:r w:rsidRPr="00280FDE">
        <w:rPr>
          <w:rFonts w:eastAsia="Times New Roman" w:cs="Times New Roman"/>
          <w:b/>
          <w:iCs/>
          <w:sz w:val="28"/>
          <w:szCs w:val="28"/>
          <w:lang w:val="x-none" w:eastAsia="ar-SA"/>
        </w:rPr>
        <w:t>Общие положения</w:t>
      </w:r>
      <w:bookmarkEnd w:id="6"/>
      <w:bookmarkEnd w:id="7"/>
    </w:p>
    <w:p w:rsidR="0073214B" w:rsidRPr="00280FDE" w:rsidRDefault="006F79FE" w:rsidP="00280FDE">
      <w:pPr>
        <w:keepNext/>
        <w:numPr>
          <w:ilvl w:val="1"/>
          <w:numId w:val="27"/>
        </w:numPr>
        <w:tabs>
          <w:tab w:val="num" w:pos="0"/>
          <w:tab w:val="left" w:pos="567"/>
        </w:tabs>
        <w:suppressAutoHyphens/>
        <w:spacing w:line="240" w:lineRule="auto"/>
        <w:ind w:hanging="7023"/>
        <w:jc w:val="both"/>
        <w:rPr>
          <w:rFonts w:eastAsia="Times New Roman" w:cs="Times New Roman"/>
          <w:sz w:val="28"/>
          <w:szCs w:val="28"/>
          <w:lang w:val="x-none" w:eastAsia="ar-SA"/>
        </w:rPr>
      </w:pPr>
      <w:r w:rsidRPr="00280FDE">
        <w:rPr>
          <w:rFonts w:eastAsia="Times New Roman" w:cs="Times New Roman"/>
          <w:b/>
          <w:bCs/>
          <w:sz w:val="28"/>
          <w:szCs w:val="28"/>
          <w:lang w:eastAsia="ar-SA"/>
        </w:rPr>
        <w:t>Общие сведения о процедуре запроса предложений</w:t>
      </w:r>
    </w:p>
    <w:p w:rsidR="006F79FE" w:rsidRPr="00280FDE" w:rsidRDefault="006F79FE" w:rsidP="00280FDE">
      <w:pPr>
        <w:suppressAutoHyphens/>
        <w:spacing w:after="240" w:line="240" w:lineRule="auto"/>
        <w:jc w:val="both"/>
        <w:rPr>
          <w:rFonts w:eastAsia="Times New Roman" w:cs="Times New Roman"/>
          <w:bCs/>
          <w:sz w:val="28"/>
          <w:szCs w:val="28"/>
          <w:lang w:eastAsia="ar-SA"/>
        </w:rPr>
      </w:pPr>
      <w:r w:rsidRPr="00280FDE">
        <w:rPr>
          <w:rFonts w:eastAsia="Times New Roman" w:cs="Times New Roman"/>
          <w:sz w:val="28"/>
          <w:szCs w:val="28"/>
          <w:lang w:val="x-none" w:eastAsia="ar-SA"/>
        </w:rPr>
        <w:t xml:space="preserve">Заказчик извещением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 xml:space="preserve">, опубликованным </w:t>
      </w:r>
      <w:r w:rsidRPr="00280FDE">
        <w:rPr>
          <w:rFonts w:eastAsia="Times New Roman" w:cs="Times New Roman"/>
          <w:iCs/>
          <w:sz w:val="28"/>
          <w:szCs w:val="28"/>
          <w:lang w:val="x-none" w:eastAsia="ar-SA"/>
        </w:rPr>
        <w:t>на официальном сайте</w:t>
      </w:r>
      <w:r w:rsidRPr="00280FDE">
        <w:rPr>
          <w:rFonts w:eastAsia="Times New Roman" w:cs="Times New Roman"/>
          <w:iCs/>
          <w:sz w:val="28"/>
          <w:szCs w:val="28"/>
          <w:lang w:eastAsia="ar-SA"/>
        </w:rPr>
        <w:t xml:space="preserve"> </w:t>
      </w:r>
      <w:hyperlink r:id="rId19" w:history="1">
        <w:r w:rsidRPr="00280FDE">
          <w:rPr>
            <w:rFonts w:eastAsia="Times New Roman" w:cs="Times New Roman"/>
            <w:iCs/>
            <w:color w:val="0000FF"/>
            <w:sz w:val="28"/>
            <w:szCs w:val="28"/>
            <w:u w:val="single"/>
            <w:lang w:val="x-none" w:eastAsia="ar-SA"/>
          </w:rPr>
          <w:t>http:/</w:t>
        </w:r>
        <w:r w:rsidRPr="00280FDE">
          <w:rPr>
            <w:rFonts w:eastAsia="Times New Roman" w:cs="Times New Roman"/>
            <w:iCs/>
            <w:color w:val="0000FF"/>
            <w:sz w:val="28"/>
            <w:szCs w:val="28"/>
            <w:u w:val="single"/>
            <w:lang w:eastAsia="ar-SA"/>
          </w:rPr>
          <w:t>/</w:t>
        </w:r>
        <w:r w:rsidRPr="00280FDE">
          <w:rPr>
            <w:rFonts w:eastAsia="Times New Roman" w:cs="Times New Roman"/>
            <w:iCs/>
            <w:color w:val="0000FF"/>
            <w:sz w:val="28"/>
            <w:szCs w:val="28"/>
            <w:u w:val="single"/>
            <w:lang w:val="x-none" w:eastAsia="ar-SA"/>
          </w:rPr>
          <w:t>zakupki.gov.ru/223</w:t>
        </w:r>
      </w:hyperlink>
      <w:r w:rsidRPr="00280FDE">
        <w:rPr>
          <w:rFonts w:eastAsia="Times New Roman" w:cs="Times New Roman"/>
          <w:iCs/>
          <w:sz w:val="28"/>
          <w:szCs w:val="28"/>
          <w:lang w:eastAsia="ar-SA"/>
        </w:rPr>
        <w:t xml:space="preserve">/ </w:t>
      </w:r>
      <w:r w:rsidRPr="00280FDE">
        <w:rPr>
          <w:rFonts w:eastAsia="Times New Roman" w:cs="Times New Roman"/>
          <w:sz w:val="28"/>
          <w:szCs w:val="28"/>
          <w:lang w:val="x-none" w:eastAsia="ar-SA"/>
        </w:rPr>
        <w:t xml:space="preserve">в сети «Интернет» приглашает заинтересованных лиц к участию </w:t>
      </w:r>
      <w:r w:rsidRPr="00280FDE">
        <w:rPr>
          <w:rFonts w:eastAsia="Times New Roman" w:cs="Times New Roman"/>
          <w:iCs/>
          <w:sz w:val="28"/>
          <w:szCs w:val="28"/>
          <w:lang w:val="x-none" w:eastAsia="ar-SA"/>
        </w:rPr>
        <w:t xml:space="preserve">в процедуре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w:t>
      </w:r>
    </w:p>
    <w:p w:rsidR="006F79FE" w:rsidRPr="00E16B49"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 w:val="28"/>
          <w:szCs w:val="28"/>
          <w:lang w:eastAsia="ar-SA"/>
        </w:rPr>
      </w:pPr>
      <w:r w:rsidRPr="00280FDE">
        <w:rPr>
          <w:rFonts w:eastAsia="Times New Roman" w:cs="Times New Roman"/>
          <w:bCs/>
          <w:sz w:val="28"/>
          <w:szCs w:val="28"/>
          <w:lang w:eastAsia="ar-SA"/>
        </w:rPr>
        <w:t xml:space="preserve">Наименование и требование к </w:t>
      </w:r>
      <w:r w:rsidR="00DA7D1D" w:rsidRPr="00280FDE">
        <w:rPr>
          <w:rFonts w:eastAsia="Calibri" w:cs="Times New Roman"/>
          <w:sz w:val="28"/>
          <w:szCs w:val="28"/>
          <w:lang w:eastAsia="ar-SA"/>
        </w:rPr>
        <w:t>Работам</w:t>
      </w:r>
      <w:r w:rsidRPr="00280FDE">
        <w:rPr>
          <w:rFonts w:eastAsia="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E16B49">
        <w:rPr>
          <w:rFonts w:eastAsia="Times New Roman" w:cs="Times New Roman"/>
          <w:bCs/>
          <w:sz w:val="28"/>
          <w:szCs w:val="28"/>
          <w:lang w:eastAsia="ar-SA"/>
        </w:rPr>
        <w:t xml:space="preserve">исключительно к настоящей Документации, если рядом с такой ссылкой не указано иное). </w:t>
      </w:r>
    </w:p>
    <w:p w:rsidR="00F3228E" w:rsidRPr="00F3228E" w:rsidRDefault="006F79FE" w:rsidP="00F3228E">
      <w:pPr>
        <w:numPr>
          <w:ilvl w:val="2"/>
          <w:numId w:val="27"/>
        </w:numPr>
        <w:tabs>
          <w:tab w:val="clear" w:pos="720"/>
          <w:tab w:val="num" w:pos="0"/>
        </w:tabs>
        <w:suppressAutoHyphens/>
        <w:overflowPunct w:val="0"/>
        <w:autoSpaceDE w:val="0"/>
        <w:spacing w:after="120" w:line="240" w:lineRule="auto"/>
        <w:ind w:left="0" w:firstLine="0"/>
        <w:jc w:val="both"/>
        <w:rPr>
          <w:rFonts w:cs="Times New Roman"/>
          <w:bCs/>
          <w:sz w:val="28"/>
          <w:szCs w:val="28"/>
          <w:lang w:eastAsia="ru-RU"/>
        </w:rPr>
      </w:pPr>
      <w:r w:rsidRPr="00F3228E">
        <w:rPr>
          <w:rFonts w:eastAsia="Times New Roman" w:cs="Times New Roman"/>
          <w:sz w:val="28"/>
          <w:szCs w:val="28"/>
          <w:lang w:eastAsia="ar-SA"/>
        </w:rPr>
        <w:t xml:space="preserve">Предметом настоящего запроса предложений является </w:t>
      </w:r>
      <w:r w:rsidR="00E16B49" w:rsidRPr="00F3228E">
        <w:rPr>
          <w:rFonts w:cs="Times New Roman"/>
          <w:sz w:val="28"/>
          <w:szCs w:val="28"/>
          <w:lang w:eastAsia="ru-RU"/>
        </w:rPr>
        <w:t xml:space="preserve"> </w:t>
      </w:r>
      <w:r w:rsidR="00F3228E" w:rsidRPr="00F3228E">
        <w:rPr>
          <w:rFonts w:cs="Times New Roman"/>
          <w:bCs/>
          <w:sz w:val="28"/>
          <w:szCs w:val="28"/>
          <w:lang w:eastAsia="ru-RU"/>
        </w:rPr>
        <w:t>выполнение работ по расширению автоматизированной системы учета энергопотребления тепловых ресурсов поставляемых ОАО «</w:t>
      </w:r>
      <w:proofErr w:type="spellStart"/>
      <w:r w:rsidR="00F3228E" w:rsidRPr="00F3228E">
        <w:rPr>
          <w:rFonts w:cs="Times New Roman"/>
          <w:bCs/>
          <w:sz w:val="28"/>
          <w:szCs w:val="28"/>
          <w:lang w:eastAsia="ru-RU"/>
        </w:rPr>
        <w:t>Мурманэнергосбыт</w:t>
      </w:r>
      <w:proofErr w:type="spellEnd"/>
      <w:r w:rsidR="00F3228E" w:rsidRPr="00F3228E">
        <w:rPr>
          <w:rFonts w:cs="Times New Roman"/>
          <w:bCs/>
          <w:sz w:val="28"/>
          <w:szCs w:val="28"/>
          <w:lang w:eastAsia="ru-RU"/>
        </w:rPr>
        <w:t xml:space="preserve">» в рамках работ по расширению </w:t>
      </w:r>
      <w:proofErr w:type="gramStart"/>
      <w:r w:rsidR="00F3228E" w:rsidRPr="00F3228E">
        <w:rPr>
          <w:rFonts w:cs="Times New Roman"/>
          <w:bCs/>
          <w:sz w:val="28"/>
          <w:szCs w:val="28"/>
          <w:lang w:eastAsia="ru-RU"/>
        </w:rPr>
        <w:t>функциональности областной системы автоматизации процессов управления</w:t>
      </w:r>
      <w:proofErr w:type="gramEnd"/>
      <w:r w:rsidR="00F3228E" w:rsidRPr="00F3228E">
        <w:rPr>
          <w:rFonts w:cs="Times New Roman"/>
          <w:bCs/>
          <w:sz w:val="28"/>
          <w:szCs w:val="28"/>
          <w:lang w:eastAsia="ru-RU"/>
        </w:rPr>
        <w:t xml:space="preserve"> и учета энергопотребления, энергосбережения и </w:t>
      </w:r>
      <w:proofErr w:type="spellStart"/>
      <w:r w:rsidR="00F3228E" w:rsidRPr="00F3228E">
        <w:rPr>
          <w:rFonts w:cs="Times New Roman"/>
          <w:bCs/>
          <w:sz w:val="28"/>
          <w:szCs w:val="28"/>
          <w:lang w:eastAsia="ru-RU"/>
        </w:rPr>
        <w:t>энергоэффективности</w:t>
      </w:r>
      <w:proofErr w:type="spellEnd"/>
      <w:r w:rsidR="00F3228E" w:rsidRPr="00F3228E">
        <w:rPr>
          <w:rFonts w:cs="Times New Roman"/>
          <w:bCs/>
          <w:sz w:val="28"/>
          <w:szCs w:val="28"/>
          <w:lang w:eastAsia="ru-RU"/>
        </w:rPr>
        <w:t xml:space="preserve"> Мурманской области</w:t>
      </w:r>
    </w:p>
    <w:p w:rsidR="006F79FE" w:rsidRPr="00F3228E" w:rsidRDefault="006F79FE" w:rsidP="00F3228E">
      <w:pPr>
        <w:numPr>
          <w:ilvl w:val="2"/>
          <w:numId w:val="27"/>
        </w:numPr>
        <w:tabs>
          <w:tab w:val="clear" w:pos="720"/>
          <w:tab w:val="num" w:pos="0"/>
        </w:tabs>
        <w:suppressAutoHyphens/>
        <w:overflowPunct w:val="0"/>
        <w:autoSpaceDE w:val="0"/>
        <w:spacing w:after="120" w:line="240" w:lineRule="auto"/>
        <w:ind w:left="0" w:firstLine="0"/>
        <w:jc w:val="both"/>
        <w:rPr>
          <w:rFonts w:cs="Times New Roman"/>
          <w:b/>
          <w:bCs/>
          <w:sz w:val="28"/>
          <w:szCs w:val="28"/>
          <w:lang w:eastAsia="ru-RU"/>
        </w:rPr>
      </w:pPr>
      <w:r w:rsidRPr="00F3228E">
        <w:rPr>
          <w:rFonts w:eastAsia="Times New Roman" w:cs="Times New Roman"/>
          <w:sz w:val="28"/>
          <w:szCs w:val="28"/>
          <w:lang w:eastAsia="ar-SA"/>
        </w:rPr>
        <w:t xml:space="preserve">Сроки и место </w:t>
      </w:r>
      <w:r w:rsidR="004E5428" w:rsidRPr="00F3228E">
        <w:rPr>
          <w:rFonts w:eastAsia="Times New Roman" w:cs="Times New Roman"/>
          <w:sz w:val="28"/>
          <w:szCs w:val="28"/>
          <w:lang w:eastAsia="ar-SA"/>
        </w:rPr>
        <w:t xml:space="preserve">выполнения работ </w:t>
      </w:r>
      <w:r w:rsidRPr="00F3228E">
        <w:rPr>
          <w:rFonts w:eastAsia="Times New Roman" w:cs="Times New Roman"/>
          <w:sz w:val="28"/>
          <w:szCs w:val="28"/>
          <w:lang w:eastAsia="ar-SA"/>
        </w:rPr>
        <w:t xml:space="preserve">указаны в Информационной карте о проведении запроса предложений.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280FDE" w:rsidRDefault="006F79FE" w:rsidP="00280FD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 этапу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соответствующую требованиями Документации.</w:t>
      </w:r>
    </w:p>
    <w:p w:rsidR="006F79FE" w:rsidRPr="00280FDE" w:rsidRDefault="006F79FE" w:rsidP="00280FD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Решение о допуске участников процедуры закупки принимает Комиссия по закупке.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80FDE">
        <w:rPr>
          <w:rFonts w:eastAsia="Times New Roman" w:cs="Times New Roman"/>
          <w:sz w:val="28"/>
          <w:szCs w:val="28"/>
          <w:lang w:eastAsia="ar-SA"/>
        </w:rPr>
        <w:t>участия в запросе предложений</w:t>
      </w:r>
      <w:r w:rsidRPr="00280FDE">
        <w:rPr>
          <w:rFonts w:eastAsia="Times New Roman" w:cs="Times New Roman"/>
          <w:bCs/>
          <w:sz w:val="28"/>
          <w:szCs w:val="28"/>
          <w:lang w:eastAsia="ar-SA"/>
        </w:rPr>
        <w:t xml:space="preserve"> на любом этапе проведения процедуры.</w:t>
      </w:r>
      <w:bookmarkStart w:id="8" w:name="_Ref56231144"/>
      <w:bookmarkStart w:id="9" w:name="_Ref56231140"/>
      <w:bookmarkStart w:id="10" w:name="_Ref55313246"/>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 w:val="28"/>
          <w:szCs w:val="28"/>
          <w:lang w:eastAsia="ar-SA"/>
        </w:rPr>
      </w:pPr>
      <w:proofErr w:type="gramStart"/>
      <w:r w:rsidRPr="00280FDE">
        <w:rPr>
          <w:rFonts w:eastAsia="Times New Roman" w:cs="Times New Roman"/>
          <w:bCs/>
          <w:sz w:val="28"/>
          <w:szCs w:val="28"/>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на любом этапе проведения процедуры.</w:t>
      </w:r>
      <w:proofErr w:type="gramEnd"/>
    </w:p>
    <w:p w:rsidR="006F79FE" w:rsidRPr="00280FDE" w:rsidRDefault="006F79FE" w:rsidP="00280FDE">
      <w:pPr>
        <w:keepNext/>
        <w:numPr>
          <w:ilvl w:val="1"/>
          <w:numId w:val="27"/>
        </w:numPr>
        <w:tabs>
          <w:tab w:val="left" w:pos="567"/>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Правовой статус процедуры и документов</w:t>
      </w:r>
      <w:bookmarkEnd w:id="8"/>
      <w:bookmarkEnd w:id="9"/>
      <w:bookmarkEnd w:id="10"/>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r w:rsidRPr="00280FDE">
        <w:rPr>
          <w:rFonts w:eastAsia="Calibri" w:cs="Times New Roman"/>
          <w:bCs/>
          <w:sz w:val="28"/>
          <w:szCs w:val="28"/>
          <w:lang w:eastAsia="ar-SA"/>
        </w:rPr>
        <w:t xml:space="preserve"> в действующей редакции</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Times New Roman" w:cs="Times New Roman"/>
          <w:bCs/>
          <w:sz w:val="28"/>
          <w:szCs w:val="28"/>
          <w:lang w:eastAsia="ar-SA"/>
        </w:rPr>
        <w:t xml:space="preserve">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sz w:val="28"/>
          <w:szCs w:val="28"/>
          <w:lang w:eastAsia="ar-SA"/>
        </w:rPr>
        <w:t xml:space="preserve">Опубликованное </w:t>
      </w:r>
      <w:r w:rsidRPr="00280FDE">
        <w:rPr>
          <w:rFonts w:eastAsia="Times New Roman" w:cs="Times New Roman"/>
          <w:bCs/>
          <w:sz w:val="28"/>
          <w:szCs w:val="28"/>
          <w:lang w:eastAsia="ar-SA"/>
        </w:rPr>
        <w:t xml:space="preserve">на официальном сайте </w:t>
      </w:r>
      <w:hyperlink r:id="rId20" w:history="1">
        <w:r w:rsidRPr="00280FDE">
          <w:rPr>
            <w:rFonts w:eastAsia="Times New Roman" w:cs="Times New Roman"/>
            <w:bCs/>
            <w:color w:val="0000FF"/>
            <w:sz w:val="28"/>
            <w:szCs w:val="28"/>
            <w:u w:val="single"/>
            <w:lang w:eastAsia="ar-SA"/>
          </w:rPr>
          <w:t>http://zakupki.gov.ru/223</w:t>
        </w:r>
      </w:hyperlink>
      <w:r w:rsidRPr="00280FDE">
        <w:rPr>
          <w:rFonts w:eastAsia="Times New Roman" w:cs="Times New Roman"/>
          <w:bCs/>
          <w:color w:val="0000FF"/>
          <w:sz w:val="28"/>
          <w:szCs w:val="28"/>
          <w:u w:val="single"/>
          <w:lang w:eastAsia="ar-SA"/>
        </w:rPr>
        <w:t>/</w:t>
      </w:r>
      <w:r w:rsidRPr="00280FDE">
        <w:rPr>
          <w:rFonts w:eastAsia="Times New Roman" w:cs="Times New Roman"/>
          <w:bCs/>
          <w:sz w:val="28"/>
          <w:szCs w:val="28"/>
          <w:lang w:eastAsia="ar-SA"/>
        </w:rPr>
        <w:t xml:space="preserve"> </w:t>
      </w:r>
      <w:r w:rsidRPr="00280FDE">
        <w:rPr>
          <w:rFonts w:eastAsia="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80FDE">
        <w:rPr>
          <w:rFonts w:eastAsia="Times New Roman" w:cs="Times New Roman"/>
          <w:bCs/>
          <w:sz w:val="28"/>
          <w:szCs w:val="28"/>
          <w:lang w:eastAsia="ar-SA"/>
        </w:rPr>
        <w:t xml:space="preserve"> закупки</w:t>
      </w:r>
      <w:r w:rsidRPr="00280FDE">
        <w:rPr>
          <w:rFonts w:eastAsia="Times New Roman" w:cs="Times New Roman"/>
          <w:sz w:val="28"/>
          <w:szCs w:val="28"/>
          <w:lang w:eastAsia="ar-SA"/>
        </w:rPr>
        <w:t xml:space="preserve"> в соответствии с этим.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Calibri"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6F79FE" w:rsidRPr="00280FDE" w:rsidRDefault="006F79FE" w:rsidP="00280FDE">
      <w:pPr>
        <w:keepNext/>
        <w:numPr>
          <w:ilvl w:val="1"/>
          <w:numId w:val="27"/>
        </w:numPr>
        <w:tabs>
          <w:tab w:val="left" w:pos="709"/>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Затраты на участие в запросе предложений</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Участник закупки несет все расходы, связанные с участием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а также оснований их завершения. </w:t>
      </w:r>
    </w:p>
    <w:p w:rsidR="006F79FE" w:rsidRPr="00280FDE" w:rsidRDefault="006F79FE" w:rsidP="00280FDE">
      <w:pPr>
        <w:suppressAutoHyphens/>
        <w:overflowPunct w:val="0"/>
        <w:autoSpaceDE w:val="0"/>
        <w:spacing w:after="120"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bCs/>
          <w:sz w:val="28"/>
          <w:szCs w:val="28"/>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Отказ от проведения запроса предложений</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разместивший на сайте </w:t>
      </w:r>
      <w:hyperlink r:id="rId2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280FDE">
        <w:rPr>
          <w:rFonts w:eastAsia="Times New Roman" w:cs="Times New Roman"/>
          <w:sz w:val="28"/>
          <w:szCs w:val="28"/>
          <w:lang w:eastAsia="ar-SA"/>
        </w:rPr>
        <w:t>заявок</w:t>
      </w:r>
      <w:proofErr w:type="gramEnd"/>
      <w:r w:rsidRPr="00280FDE">
        <w:rPr>
          <w:rFonts w:eastAsia="Times New Roman" w:cs="Times New Roman"/>
          <w:sz w:val="28"/>
          <w:szCs w:val="28"/>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280FDE" w:rsidRDefault="006F79FE" w:rsidP="00280FDE">
      <w:pPr>
        <w:numPr>
          <w:ilvl w:val="2"/>
          <w:numId w:val="27"/>
        </w:numPr>
        <w:tabs>
          <w:tab w:val="clear" w:pos="720"/>
          <w:tab w:val="num" w:pos="0"/>
        </w:tabs>
        <w:suppressAutoHyphens/>
        <w:spacing w:after="120" w:line="240" w:lineRule="auto"/>
        <w:ind w:left="0" w:firstLine="0"/>
        <w:jc w:val="both"/>
        <w:rPr>
          <w:rFonts w:eastAsia="Times New Roman" w:cs="Times New Roman"/>
          <w:b/>
          <w:sz w:val="28"/>
          <w:szCs w:val="28"/>
          <w:lang w:eastAsia="ar-SA"/>
        </w:rPr>
      </w:pPr>
      <w:r w:rsidRPr="00280FDE">
        <w:rPr>
          <w:rFonts w:eastAsia="Times New Roman" w:cs="Times New Roman"/>
          <w:sz w:val="28"/>
          <w:szCs w:val="28"/>
          <w:lang w:eastAsia="ar-SA"/>
        </w:rPr>
        <w:t xml:space="preserve">Извещение об отказе от проведения запроса предложений размещается Заказчиком </w:t>
      </w:r>
      <w:r w:rsidRPr="00280FDE">
        <w:rPr>
          <w:rFonts w:eastAsia="Times New Roman" w:cs="Times New Roman"/>
          <w:bCs/>
          <w:sz w:val="28"/>
          <w:szCs w:val="28"/>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color w:val="0000FF"/>
          <w:sz w:val="28"/>
          <w:szCs w:val="28"/>
          <w:u w:val="single"/>
          <w:lang w:eastAsia="ar-SA"/>
        </w:rPr>
        <w:t xml:space="preserve">. </w:t>
      </w:r>
    </w:p>
    <w:p w:rsidR="006F79FE" w:rsidRPr="00280FDE" w:rsidRDefault="006F79FE" w:rsidP="00280FDE">
      <w:pPr>
        <w:keepNext/>
        <w:numPr>
          <w:ilvl w:val="1"/>
          <w:numId w:val="27"/>
        </w:numPr>
        <w:tabs>
          <w:tab w:val="clear" w:pos="7023"/>
          <w:tab w:val="num"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Возврат документов</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b/>
          <w:bCs/>
          <w:iCs/>
          <w:sz w:val="28"/>
          <w:szCs w:val="28"/>
          <w:lang w:val="x-none" w:eastAsia="ar-SA"/>
        </w:rPr>
      </w:pPr>
      <w:proofErr w:type="gramStart"/>
      <w:r w:rsidRPr="00280FDE">
        <w:rPr>
          <w:rFonts w:eastAsia="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80FDE">
        <w:rPr>
          <w:rFonts w:eastAsia="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Pr="00280FDE" w:rsidRDefault="00E21D86" w:rsidP="00280FDE">
      <w:pPr>
        <w:spacing w:line="240" w:lineRule="auto"/>
        <w:rPr>
          <w:rFonts w:eastAsia="Times New Roman" w:cs="Times New Roman"/>
          <w:b/>
          <w:iCs/>
          <w:sz w:val="28"/>
          <w:szCs w:val="28"/>
          <w:lang w:eastAsia="ar-SA"/>
        </w:rPr>
      </w:pPr>
      <w:bookmarkStart w:id="11" w:name="_Toc416344324"/>
    </w:p>
    <w:p w:rsidR="006F79FE" w:rsidRPr="00280FDE" w:rsidRDefault="006F79FE" w:rsidP="00280FDE">
      <w:pPr>
        <w:keepNext/>
        <w:suppressAutoHyphens/>
        <w:spacing w:before="240" w:line="240" w:lineRule="auto"/>
        <w:jc w:val="both"/>
        <w:outlineLvl w:val="0"/>
        <w:rPr>
          <w:rFonts w:eastAsia="Times New Roman" w:cs="Times New Roman"/>
          <w:b/>
          <w:iCs/>
          <w:sz w:val="28"/>
          <w:szCs w:val="28"/>
          <w:lang w:eastAsia="ar-SA"/>
        </w:rPr>
      </w:pPr>
      <w:bookmarkStart w:id="12" w:name="_Toc420669818"/>
      <w:r w:rsidRPr="00280FDE">
        <w:rPr>
          <w:rFonts w:eastAsia="Times New Roman" w:cs="Times New Roman"/>
          <w:b/>
          <w:iCs/>
          <w:sz w:val="28"/>
          <w:szCs w:val="28"/>
          <w:lang w:val="x-none" w:eastAsia="ar-SA"/>
        </w:rPr>
        <w:t>3. Требования к участникам закупки. Заявка и прилагаемые к ней документы.</w:t>
      </w:r>
      <w:bookmarkEnd w:id="11"/>
      <w:bookmarkEnd w:id="12"/>
    </w:p>
    <w:p w:rsidR="006F79FE" w:rsidRPr="00280FDE" w:rsidRDefault="006F79FE" w:rsidP="00280FDE">
      <w:pPr>
        <w:suppressAutoHyphens/>
        <w:spacing w:line="240" w:lineRule="auto"/>
        <w:jc w:val="both"/>
        <w:rPr>
          <w:rFonts w:eastAsia="Calibri" w:cs="Times New Roman"/>
          <w:sz w:val="28"/>
          <w:szCs w:val="28"/>
          <w:lang w:eastAsia="ar-SA"/>
        </w:rPr>
      </w:pPr>
    </w:p>
    <w:p w:rsidR="006F79FE" w:rsidRPr="00280FDE" w:rsidRDefault="006F79FE" w:rsidP="00280FDE">
      <w:pPr>
        <w:spacing w:line="240" w:lineRule="auto"/>
        <w:jc w:val="both"/>
        <w:rPr>
          <w:rFonts w:cs="Times New Roman"/>
          <w:b/>
          <w:sz w:val="28"/>
          <w:szCs w:val="28"/>
          <w:lang w:eastAsia="ar-SA"/>
        </w:rPr>
      </w:pPr>
      <w:bookmarkStart w:id="13" w:name="_Toc386463992"/>
      <w:r w:rsidRPr="00280FDE">
        <w:rPr>
          <w:rFonts w:cs="Times New Roman"/>
          <w:b/>
          <w:sz w:val="28"/>
          <w:szCs w:val="28"/>
          <w:lang w:eastAsia="ar-SA"/>
        </w:rPr>
        <w:t>3.1.</w:t>
      </w:r>
      <w:r w:rsidRPr="00280FDE">
        <w:rPr>
          <w:rFonts w:cs="Times New Roman"/>
          <w:b/>
          <w:sz w:val="28"/>
          <w:szCs w:val="28"/>
          <w:lang w:eastAsia="ar-SA"/>
        </w:rPr>
        <w:tab/>
        <w:t>К Участнику закупки предъявляются следующие обязательные требования:</w:t>
      </w:r>
      <w:bookmarkEnd w:id="13"/>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280FDE">
        <w:rPr>
          <w:rFonts w:eastAsia="Calibri" w:cs="Times New Roman"/>
          <w:sz w:val="28"/>
          <w:szCs w:val="28"/>
          <w:lang w:eastAsia="ar-SA"/>
        </w:rPr>
        <w:t>выполнение работ</w:t>
      </w:r>
      <w:r w:rsidRPr="00280FDE">
        <w:rPr>
          <w:rFonts w:eastAsia="Times New Roman" w:cs="Times New Roman"/>
          <w:bCs/>
          <w:sz w:val="28"/>
          <w:szCs w:val="28"/>
          <w:lang w:eastAsia="ar-SA"/>
        </w:rPr>
        <w:t xml:space="preserve">, являющихся предметом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3.1.2.</w:t>
      </w:r>
      <w:r w:rsidRPr="00280FDE">
        <w:rPr>
          <w:rFonts w:eastAsia="Times New Roman" w:cs="Times New Roman"/>
          <w:bCs/>
          <w:sz w:val="28"/>
          <w:szCs w:val="28"/>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3.1.3.</w:t>
      </w:r>
      <w:r w:rsidRPr="00280FDE">
        <w:rPr>
          <w:rFonts w:eastAsia="Times New Roman" w:cs="Times New Roman"/>
          <w:bCs/>
          <w:sz w:val="28"/>
          <w:szCs w:val="28"/>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3.1.4.</w:t>
      </w:r>
      <w:r w:rsidRPr="00280FDE">
        <w:rPr>
          <w:rFonts w:eastAsia="Times New Roman" w:cs="Times New Roman"/>
          <w:bCs/>
          <w:sz w:val="28"/>
          <w:szCs w:val="28"/>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3.1.5.</w:t>
      </w:r>
      <w:r w:rsidRPr="00280FDE">
        <w:rPr>
          <w:rFonts w:eastAsia="Times New Roman" w:cs="Times New Roman"/>
          <w:bCs/>
          <w:sz w:val="28"/>
          <w:szCs w:val="28"/>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280FDE" w:rsidRDefault="00E21D86" w:rsidP="00280FDE">
      <w:pPr>
        <w:tabs>
          <w:tab w:val="left" w:pos="709"/>
        </w:tabs>
        <w:suppressAutoHyphens/>
        <w:overflowPunct w:val="0"/>
        <w:autoSpaceDE w:val="0"/>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iCs/>
          <w:sz w:val="28"/>
          <w:szCs w:val="28"/>
          <w:lang w:eastAsia="ar-SA"/>
        </w:rPr>
      </w:pPr>
      <w:bookmarkStart w:id="14" w:name="_Toc386463993"/>
      <w:r w:rsidRPr="00280FDE">
        <w:rPr>
          <w:rFonts w:eastAsia="Times New Roman" w:cs="Times New Roman"/>
          <w:b/>
          <w:iCs/>
          <w:sz w:val="28"/>
          <w:szCs w:val="28"/>
          <w:lang w:eastAsia="ar-SA"/>
        </w:rPr>
        <w:t xml:space="preserve">3.2.  </w:t>
      </w:r>
      <w:r w:rsidRPr="00280FDE">
        <w:rPr>
          <w:rFonts w:eastAsia="Times New Roman" w:cs="Times New Roman"/>
          <w:b/>
          <w:bCs/>
          <w:iCs/>
          <w:sz w:val="28"/>
          <w:szCs w:val="28"/>
          <w:lang w:eastAsia="ar-SA"/>
        </w:rPr>
        <w:t>Формирование заявки Участника</w:t>
      </w:r>
      <w:r w:rsidRPr="00280FDE">
        <w:rPr>
          <w:rFonts w:eastAsia="Times New Roman" w:cs="Times New Roman"/>
          <w:b/>
          <w:iCs/>
          <w:sz w:val="28"/>
          <w:szCs w:val="28"/>
          <w:lang w:eastAsia="ar-SA"/>
        </w:rPr>
        <w:t>.</w:t>
      </w:r>
      <w:bookmarkEnd w:id="14"/>
    </w:p>
    <w:p w:rsidR="006F79FE" w:rsidRPr="00280FDE" w:rsidRDefault="006F79FE" w:rsidP="00280FDE">
      <w:pPr>
        <w:tabs>
          <w:tab w:val="left" w:pos="709"/>
        </w:tabs>
        <w:suppressAutoHyphens/>
        <w:overflowPunct w:val="0"/>
        <w:autoSpaceDE w:val="0"/>
        <w:spacing w:after="120" w:line="240" w:lineRule="auto"/>
        <w:jc w:val="both"/>
        <w:rPr>
          <w:rFonts w:eastAsia="Calibri" w:cs="Times New Roman"/>
          <w:sz w:val="28"/>
          <w:szCs w:val="28"/>
          <w:lang w:eastAsia="ar-SA"/>
        </w:rPr>
      </w:pPr>
      <w:r w:rsidRPr="00280FDE">
        <w:rPr>
          <w:rFonts w:eastAsia="Times New Roman" w:cs="Times New Roman"/>
          <w:bCs/>
          <w:sz w:val="28"/>
          <w:szCs w:val="28"/>
          <w:lang w:eastAsia="ar-SA"/>
        </w:rPr>
        <w:t xml:space="preserve">Участник </w:t>
      </w:r>
      <w:r w:rsidRPr="00280FDE">
        <w:rPr>
          <w:rFonts w:eastAsia="Calibri" w:cs="Times New Roman"/>
          <w:sz w:val="28"/>
          <w:szCs w:val="28"/>
          <w:lang w:eastAsia="ar-SA"/>
        </w:rPr>
        <w:t xml:space="preserve">закупки </w:t>
      </w:r>
      <w:r w:rsidRPr="00280FDE">
        <w:rPr>
          <w:rFonts w:eastAsia="Times New Roman" w:cs="Times New Roman"/>
          <w:bCs/>
          <w:sz w:val="28"/>
          <w:szCs w:val="28"/>
          <w:lang w:eastAsia="ar-SA"/>
        </w:rPr>
        <w:t xml:space="preserve">предоставляет Заказчику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по форме и в соответствии с инструкциями, приведенными в настоящей Документации.</w:t>
      </w:r>
    </w:p>
    <w:p w:rsidR="006F79FE" w:rsidRPr="00280FDE" w:rsidRDefault="006F79FE" w:rsidP="00280FDE">
      <w:pPr>
        <w:tabs>
          <w:tab w:val="left" w:pos="709"/>
        </w:tabs>
        <w:suppressAutoHyphens/>
        <w:overflowPunct w:val="0"/>
        <w:autoSpaceDE w:val="0"/>
        <w:spacing w:after="120" w:line="240" w:lineRule="auto"/>
        <w:jc w:val="both"/>
        <w:rPr>
          <w:rFonts w:eastAsia="Times New Roman" w:cs="Times New Roman"/>
          <w:bCs/>
          <w:sz w:val="28"/>
          <w:szCs w:val="28"/>
          <w:lang w:eastAsia="ar-SA"/>
        </w:rPr>
      </w:pPr>
      <w:proofErr w:type="gramStart"/>
      <w:r w:rsidRPr="00280FDE">
        <w:rPr>
          <w:rFonts w:eastAsia="Calibri"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u w:val="single"/>
          <w:lang w:eastAsia="ar-SA"/>
        </w:rPr>
        <w:t>Заявка в обязательном порядке должна содержать следующие документы</w:t>
      </w:r>
      <w:r w:rsidRPr="00280FDE">
        <w:rPr>
          <w:rFonts w:eastAsia="Times New Roman" w:cs="Times New Roman"/>
          <w:bCs/>
          <w:sz w:val="28"/>
          <w:szCs w:val="28"/>
          <w:lang w:eastAsia="ar-SA"/>
        </w:rPr>
        <w:t xml:space="preserve">: </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00474631" w:rsidRPr="00280FDE">
        <w:rPr>
          <w:rFonts w:eastAsia="Times New Roman" w:cs="Times New Roman"/>
          <w:b/>
          <w:bCs/>
          <w:sz w:val="28"/>
          <w:szCs w:val="28"/>
          <w:lang w:eastAsia="ar-SA"/>
        </w:rPr>
        <w:t xml:space="preserve"> опись документов </w:t>
      </w:r>
      <w:r w:rsidR="00474631" w:rsidRPr="00280FDE">
        <w:rPr>
          <w:rFonts w:eastAsia="Times New Roman" w:cs="Times New Roman"/>
          <w:bCs/>
          <w:sz w:val="28"/>
          <w:szCs w:val="28"/>
          <w:lang w:eastAsia="ar-SA"/>
        </w:rPr>
        <w:t>(</w:t>
      </w:r>
      <w:r w:rsidRPr="00280FDE">
        <w:rPr>
          <w:rFonts w:eastAsia="Times New Roman" w:cs="Times New Roman"/>
          <w:bCs/>
          <w:sz w:val="28"/>
          <w:szCs w:val="28"/>
          <w:u w:val="single"/>
          <w:lang w:eastAsia="ar-SA"/>
        </w:rPr>
        <w:t>п</w:t>
      </w:r>
      <w:r w:rsidR="00474631" w:rsidRPr="00280FDE">
        <w:rPr>
          <w:rFonts w:eastAsia="Times New Roman" w:cs="Times New Roman"/>
          <w:bCs/>
          <w:sz w:val="28"/>
          <w:szCs w:val="28"/>
          <w:u w:val="single"/>
          <w:lang w:eastAsia="ar-SA"/>
        </w:rPr>
        <w:t>риложение № 5</w:t>
      </w:r>
      <w:r w:rsidRPr="00280FDE">
        <w:rPr>
          <w:rFonts w:eastAsia="Times New Roman" w:cs="Times New Roman"/>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hyperlink w:anchor="_Приложение_№_1_1" w:history="1">
        <w:r w:rsidRPr="00280FDE">
          <w:rPr>
            <w:rFonts w:eastAsia="Times New Roman" w:cs="Times New Roman"/>
            <w:b/>
            <w:bCs/>
            <w:sz w:val="28"/>
            <w:szCs w:val="28"/>
            <w:lang w:eastAsia="ar-SA"/>
          </w:rPr>
          <w:t>приложение №1</w:t>
        </w:r>
      </w:hyperlink>
      <w:r w:rsidRPr="00280FDE">
        <w:rPr>
          <w:rFonts w:eastAsia="Times New Roman" w:cs="Times New Roman"/>
          <w:b/>
          <w:bCs/>
          <w:sz w:val="28"/>
          <w:szCs w:val="28"/>
          <w:lang w:eastAsia="ar-SA"/>
        </w:rPr>
        <w:t xml:space="preserve"> к Д</w:t>
      </w:r>
      <w:r w:rsidR="00474631" w:rsidRPr="00280FDE">
        <w:rPr>
          <w:rFonts w:eastAsia="Times New Roman" w:cs="Times New Roman"/>
          <w:b/>
          <w:bCs/>
          <w:sz w:val="28"/>
          <w:szCs w:val="28"/>
          <w:lang w:eastAsia="ar-SA"/>
        </w:rPr>
        <w:t xml:space="preserve">окументации, включая </w:t>
      </w:r>
      <w:r w:rsidR="007202A1" w:rsidRPr="00280FDE">
        <w:rPr>
          <w:rFonts w:eastAsia="Times New Roman" w:cs="Times New Roman"/>
          <w:bCs/>
          <w:sz w:val="28"/>
          <w:szCs w:val="28"/>
          <w:lang w:eastAsia="ar-SA"/>
        </w:rPr>
        <w:t>оформленные</w:t>
      </w:r>
      <w:r w:rsidR="00D7111C" w:rsidRPr="00280FDE">
        <w:rPr>
          <w:rFonts w:eastAsia="Times New Roman" w:cs="Times New Roman"/>
          <w:bCs/>
          <w:sz w:val="28"/>
          <w:szCs w:val="28"/>
          <w:lang w:eastAsia="ar-SA"/>
        </w:rPr>
        <w:t xml:space="preserve"> в соответствии с инструкциями по заполнению</w:t>
      </w:r>
      <w:r w:rsidR="00D7111C" w:rsidRPr="00280FDE">
        <w:rPr>
          <w:rFonts w:eastAsia="Times New Roman" w:cs="Times New Roman"/>
          <w:b/>
          <w:bCs/>
          <w:sz w:val="28"/>
          <w:szCs w:val="28"/>
          <w:lang w:eastAsia="ar-SA"/>
        </w:rPr>
        <w:t xml:space="preserve"> </w:t>
      </w:r>
      <w:r w:rsidR="004B05A4" w:rsidRPr="00280FDE">
        <w:rPr>
          <w:rFonts w:eastAsia="Times New Roman" w:cs="Times New Roman"/>
          <w:b/>
          <w:bCs/>
          <w:sz w:val="28"/>
          <w:szCs w:val="28"/>
          <w:lang w:eastAsia="ar-SA"/>
        </w:rPr>
        <w:t xml:space="preserve">формы </w:t>
      </w:r>
      <w:r w:rsidR="00D7111C" w:rsidRPr="00280FDE">
        <w:rPr>
          <w:rFonts w:eastAsia="Times New Roman" w:cs="Times New Roman"/>
          <w:b/>
          <w:bCs/>
          <w:sz w:val="28"/>
          <w:szCs w:val="28"/>
          <w:lang w:eastAsia="ar-SA"/>
        </w:rPr>
        <w:t xml:space="preserve">1 </w:t>
      </w:r>
      <w:r w:rsidR="004B05A4" w:rsidRPr="00280FDE">
        <w:rPr>
          <w:rFonts w:eastAsia="Times New Roman" w:cs="Times New Roman"/>
          <w:b/>
          <w:bCs/>
          <w:sz w:val="28"/>
          <w:szCs w:val="28"/>
          <w:lang w:eastAsia="ar-SA"/>
        </w:rPr>
        <w:t>– 6</w:t>
      </w:r>
      <w:r w:rsidRPr="00280FDE">
        <w:rPr>
          <w:rFonts w:eastAsia="Times New Roman" w:cs="Times New Roman"/>
          <w:b/>
          <w:bCs/>
          <w:sz w:val="28"/>
          <w:szCs w:val="28"/>
          <w:lang w:eastAsia="ar-SA"/>
        </w:rPr>
        <w:t xml:space="preserve"> </w:t>
      </w:r>
      <w:r w:rsidR="00915D39" w:rsidRPr="00280FDE">
        <w:rPr>
          <w:rFonts w:eastAsia="Times New Roman" w:cs="Times New Roman"/>
          <w:b/>
          <w:bCs/>
          <w:sz w:val="28"/>
          <w:szCs w:val="28"/>
          <w:lang w:eastAsia="ar-SA"/>
        </w:rPr>
        <w:t>Приложения №1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оригинал официального письма Участника (</w:t>
      </w:r>
      <w:hyperlink w:anchor="_Приложение_№_2" w:history="1">
        <w:r w:rsidRPr="00280FDE">
          <w:rPr>
            <w:rFonts w:eastAsia="Times New Roman" w:cs="Times New Roman"/>
            <w:b/>
            <w:bCs/>
            <w:sz w:val="28"/>
            <w:szCs w:val="28"/>
            <w:lang w:eastAsia="ar-SA"/>
          </w:rPr>
          <w:t>Приложение № 2</w:t>
        </w:r>
      </w:hyperlink>
      <w:r w:rsidRPr="00280FDE">
        <w:rPr>
          <w:rFonts w:eastAsia="Times New Roman" w:cs="Times New Roman"/>
          <w:b/>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Cs/>
          <w:sz w:val="28"/>
          <w:szCs w:val="28"/>
          <w:u w:val="single"/>
          <w:lang w:eastAsia="ar-SA"/>
        </w:rPr>
        <w:t>для юридического лица</w:t>
      </w:r>
      <w:r w:rsidRPr="00280FDE">
        <w:rPr>
          <w:rFonts w:eastAsia="Times New Roman" w:cs="Times New Roman"/>
          <w:bCs/>
          <w:sz w:val="28"/>
          <w:szCs w:val="28"/>
          <w:lang w:eastAsia="ar-SA"/>
        </w:rPr>
        <w:t xml:space="preserve">: полученную не ранее чем за три месяца до дня размещения на официальном сайте </w:t>
      </w:r>
      <w:r w:rsidR="000231F0" w:rsidRPr="00280FDE">
        <w:rPr>
          <w:rFonts w:eastAsia="Times New Roman" w:cs="Times New Roman"/>
          <w:bCs/>
          <w:sz w:val="28"/>
          <w:szCs w:val="28"/>
          <w:lang w:eastAsia="ar-SA"/>
        </w:rPr>
        <w:t>http://zakupki.gov.ru/223/ И</w:t>
      </w:r>
      <w:r w:rsidRPr="00280FDE">
        <w:rPr>
          <w:rFonts w:eastAsia="Times New Roman" w:cs="Times New Roman"/>
          <w:bCs/>
          <w:sz w:val="28"/>
          <w:szCs w:val="28"/>
          <w:lang w:eastAsia="ar-SA"/>
        </w:rPr>
        <w:t xml:space="preserve">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 (индивидуального предпринимателя)</w:t>
      </w:r>
      <w:r w:rsidRPr="00280FDE">
        <w:rPr>
          <w:rFonts w:eastAsia="Times New Roman" w:cs="Times New Roman"/>
          <w:bCs/>
          <w:sz w:val="28"/>
          <w:szCs w:val="28"/>
          <w:lang w:eastAsia="ar-SA"/>
        </w:rPr>
        <w:t xml:space="preserve">: полученную не ранее чем за три месяца со дня размещения на официальном сайте </w:t>
      </w:r>
      <w:r w:rsidR="000231F0" w:rsidRPr="00280FDE">
        <w:rPr>
          <w:rFonts w:eastAsia="Times New Roman" w:cs="Times New Roman"/>
          <w:bCs/>
          <w:sz w:val="28"/>
          <w:szCs w:val="28"/>
          <w:lang w:eastAsia="ar-SA"/>
        </w:rPr>
        <w:t xml:space="preserve">http://zakupki.gov.ru/223/ </w:t>
      </w:r>
      <w:r w:rsidRPr="00280FDE">
        <w:rPr>
          <w:rFonts w:eastAsia="Times New Roman" w:cs="Times New Roman"/>
          <w:bCs/>
          <w:sz w:val="28"/>
          <w:szCs w:val="28"/>
          <w:lang w:eastAsia="ar-SA"/>
        </w:rPr>
        <w:t xml:space="preserve">извещения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280FDE">
        <w:rPr>
          <w:rFonts w:eastAsia="Times New Roman" w:cs="Times New Roman"/>
          <w:bCs/>
          <w:sz w:val="28"/>
          <w:szCs w:val="28"/>
          <w:lang w:eastAsia="ar-SA"/>
        </w:rPr>
        <w:t>;</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документ, подтверждающий полномочия лица</w:t>
      </w:r>
      <w:r w:rsidRPr="00280FDE">
        <w:rPr>
          <w:rFonts w:eastAsia="Times New Roman" w:cs="Times New Roman"/>
          <w:bCs/>
          <w:sz w:val="28"/>
          <w:szCs w:val="28"/>
          <w:lang w:eastAsia="ar-SA"/>
        </w:rPr>
        <w:t xml:space="preserve"> на осуществление действий от имени участника закупки: </w:t>
      </w:r>
    </w:p>
    <w:p w:rsidR="006F79FE" w:rsidRPr="00280FDE" w:rsidRDefault="0073214B" w:rsidP="00280FDE">
      <w:pPr>
        <w:overflowPunct w:val="0"/>
        <w:autoSpaceDE w:val="0"/>
        <w:autoSpaceDN w:val="0"/>
        <w:adjustRightInd w:val="0"/>
        <w:spacing w:line="240" w:lineRule="auto"/>
        <w:ind w:firstLine="426"/>
        <w:jc w:val="both"/>
        <w:rPr>
          <w:rFonts w:eastAsia="Times New Roman" w:cs="Times New Roman"/>
          <w:b/>
          <w:bCs/>
          <w:sz w:val="28"/>
          <w:szCs w:val="28"/>
          <w:lang w:eastAsia="ru-RU"/>
        </w:rPr>
      </w:pPr>
      <w:r w:rsidRPr="00280FDE">
        <w:rPr>
          <w:rFonts w:eastAsia="Times New Roman" w:cs="Times New Roman"/>
          <w:bCs/>
          <w:sz w:val="28"/>
          <w:szCs w:val="28"/>
          <w:lang w:eastAsia="ar-SA"/>
        </w:rPr>
        <w:t xml:space="preserve">  </w:t>
      </w:r>
      <w:r w:rsidR="006F79FE" w:rsidRPr="00280FDE">
        <w:rPr>
          <w:rFonts w:eastAsia="Times New Roman" w:cs="Times New Roman"/>
          <w:bCs/>
          <w:sz w:val="28"/>
          <w:szCs w:val="28"/>
          <w:lang w:eastAsia="ar-SA"/>
        </w:rPr>
        <w:t xml:space="preserve"> </w:t>
      </w:r>
      <w:r w:rsidR="006F79FE" w:rsidRPr="00280FDE">
        <w:rPr>
          <w:rFonts w:eastAsia="Times New Roman" w:cs="Times New Roman"/>
          <w:bCs/>
          <w:sz w:val="28"/>
          <w:szCs w:val="28"/>
          <w:u w:val="single"/>
          <w:lang w:eastAsia="ar-SA"/>
        </w:rPr>
        <w:t>для юридического лица</w:t>
      </w:r>
      <w:r w:rsidR="006F79FE" w:rsidRPr="00280FDE">
        <w:rPr>
          <w:rFonts w:eastAsia="Times New Roman" w:cs="Times New Roman"/>
          <w:bCs/>
          <w:sz w:val="28"/>
          <w:szCs w:val="28"/>
          <w:lang w:eastAsia="ar-SA"/>
        </w:rPr>
        <w:t xml:space="preserve">: </w:t>
      </w:r>
      <w:r w:rsidR="006F79FE" w:rsidRPr="00280FDE">
        <w:rPr>
          <w:rFonts w:eastAsia="Times New Roman" w:cs="Times New Roman"/>
          <w:b/>
          <w:bCs/>
          <w:sz w:val="28"/>
          <w:szCs w:val="28"/>
          <w:lang w:eastAsia="ru-RU"/>
        </w:rPr>
        <w:t>копия решения о назначении или об избрании физического лица на должность</w:t>
      </w:r>
      <w:r w:rsidR="006F79FE" w:rsidRPr="00280FDE">
        <w:rPr>
          <w:rFonts w:eastAsia="Times New Roman" w:cs="Times New Roman"/>
          <w:bCs/>
          <w:sz w:val="28"/>
          <w:szCs w:val="28"/>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280FDE" w:rsidRDefault="006F79FE" w:rsidP="00280FDE">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280FDE">
        <w:rPr>
          <w:rFonts w:eastAsia="Times New Roman" w:cs="Times New Roman"/>
          <w:b/>
          <w:bCs/>
          <w:sz w:val="28"/>
          <w:szCs w:val="28"/>
          <w:lang w:eastAsia="ru-RU"/>
        </w:rPr>
        <w:t>копия приказа о назначении физического лица на должность</w:t>
      </w:r>
      <w:r w:rsidRPr="00280FDE">
        <w:rPr>
          <w:rFonts w:eastAsia="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r w:rsidRPr="00280FDE">
        <w:rPr>
          <w:rFonts w:eastAsia="Times New Roman" w:cs="Times New Roman"/>
          <w:bCs/>
          <w:sz w:val="28"/>
          <w:szCs w:val="28"/>
          <w:lang w:eastAsia="ar-SA"/>
        </w:rPr>
        <w:t>В случае</w:t>
      </w:r>
      <w:proofErr w:type="gramStart"/>
      <w:r w:rsidRPr="00280FDE">
        <w:rPr>
          <w:rFonts w:eastAsia="Times New Roman" w:cs="Times New Roman"/>
          <w:bCs/>
          <w:sz w:val="28"/>
          <w:szCs w:val="28"/>
          <w:lang w:eastAsia="ar-SA"/>
        </w:rPr>
        <w:t>,</w:t>
      </w:r>
      <w:proofErr w:type="gramEnd"/>
      <w:r w:rsidRPr="00280FDE">
        <w:rPr>
          <w:rFonts w:eastAsia="Times New Roman" w:cs="Times New Roman"/>
          <w:bCs/>
          <w:sz w:val="28"/>
          <w:szCs w:val="28"/>
          <w:lang w:eastAsia="ar-SA"/>
        </w:rPr>
        <w:t xml:space="preserve"> если от имени участника закупки действует иное лицо, заявка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 </w:t>
      </w:r>
      <w:r w:rsidRPr="00280FDE">
        <w:rPr>
          <w:rFonts w:eastAsia="Times New Roman" w:cs="Times New Roman"/>
          <w:b/>
          <w:bCs/>
          <w:sz w:val="28"/>
          <w:szCs w:val="28"/>
          <w:lang w:eastAsia="ar-SA"/>
        </w:rPr>
        <w:t xml:space="preserve">нотариально удостоверенная копия всех страниц паспорта гражданина.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нотариально удостоверенные копии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 xml:space="preserve"> для юридического лица</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учредительных документов Участника закупки (</w:t>
      </w:r>
      <w:r w:rsidRPr="00280FDE">
        <w:rPr>
          <w:rFonts w:eastAsia="Times New Roman" w:cs="Times New Roman"/>
          <w:b/>
          <w:bCs/>
          <w:sz w:val="28"/>
          <w:szCs w:val="28"/>
          <w:lang w:eastAsia="ar-SA"/>
        </w:rPr>
        <w:t>Устав</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ЕГРЮЛ</w:t>
      </w:r>
      <w:r w:rsidRPr="00280FDE">
        <w:rPr>
          <w:rFonts w:eastAsia="Times New Roman" w:cs="Times New Roman"/>
          <w:bCs/>
          <w:sz w:val="28"/>
          <w:szCs w:val="28"/>
          <w:lang w:eastAsia="ar-SA"/>
        </w:rPr>
        <w:t xml:space="preserve"> о юридическом лице, зарегистрированном до 1 июля 2002 года (при наличии);</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 физического лица</w:t>
      </w:r>
      <w:r w:rsidRPr="00280FDE">
        <w:rPr>
          <w:rFonts w:eastAsia="Times New Roman" w:cs="Times New Roman"/>
          <w:bCs/>
          <w:sz w:val="28"/>
          <w:szCs w:val="28"/>
          <w:lang w:eastAsia="ar-SA"/>
        </w:rPr>
        <w:t xml:space="preserve"> в качестве индивидуального предпринимателя,</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ЕГРИП</w:t>
      </w:r>
      <w:r w:rsidRPr="00280FDE">
        <w:rPr>
          <w:rFonts w:eastAsia="Times New Roman" w:cs="Times New Roman"/>
          <w:bCs/>
          <w:sz w:val="28"/>
          <w:szCs w:val="28"/>
          <w:lang w:eastAsia="ar-SA"/>
        </w:rPr>
        <w:t xml:space="preserve"> об индивидуальном предпринимателе, зарегистрированном до 1 января 2004 года (при наличии);</w:t>
      </w:r>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 оригинал или нотариально удостоверенная копия </w:t>
      </w:r>
      <w:r w:rsidRPr="00280FDE">
        <w:rPr>
          <w:rFonts w:eastAsia="Times New Roman" w:cs="Times New Roman"/>
          <w:b/>
          <w:bCs/>
          <w:sz w:val="28"/>
          <w:szCs w:val="28"/>
          <w:lang w:eastAsia="ar-SA"/>
        </w:rPr>
        <w:t xml:space="preserve">решения об одобрении или о совершении сделки, </w:t>
      </w:r>
      <w:r w:rsidRPr="00280FDE">
        <w:rPr>
          <w:rFonts w:eastAsia="Times New Roman" w:cs="Times New Roman"/>
          <w:bCs/>
          <w:sz w:val="28"/>
          <w:szCs w:val="28"/>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280FDE">
        <w:rPr>
          <w:rFonts w:eastAsia="Times New Roman" w:cs="Times New Roman"/>
          <w:b/>
          <w:bCs/>
          <w:sz w:val="28"/>
          <w:szCs w:val="28"/>
          <w:lang w:eastAsia="ar-SA"/>
        </w:rPr>
        <w:t>либо оригинал официального письма</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о том, что</w:t>
      </w:r>
      <w:proofErr w:type="gramEnd"/>
      <w:r w:rsidRPr="00280FDE">
        <w:rPr>
          <w:rFonts w:eastAsia="Times New Roman" w:cs="Times New Roman"/>
          <w:b/>
          <w:bCs/>
          <w:sz w:val="28"/>
          <w:szCs w:val="28"/>
          <w:lang w:eastAsia="ar-SA"/>
        </w:rPr>
        <w:t xml:space="preserve"> сделка для Участника не является крупной, одобрение сделки не требуется;</w:t>
      </w:r>
    </w:p>
    <w:p w:rsidR="000231F0" w:rsidRPr="00280FDE" w:rsidRDefault="000231F0"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ar-SA"/>
        </w:rPr>
        <w:t xml:space="preserve">        - </w:t>
      </w:r>
      <w:r w:rsidR="000231F0" w:rsidRPr="00280FDE">
        <w:rPr>
          <w:rFonts w:eastAsia="Times New Roman" w:cs="Times New Roman"/>
          <w:bCs/>
          <w:sz w:val="28"/>
          <w:szCs w:val="28"/>
          <w:lang w:eastAsia="ru-RU"/>
        </w:rPr>
        <w:t xml:space="preserve">заверенные уполномоченным лицом Участника </w:t>
      </w:r>
      <w:r w:rsidR="000231F0" w:rsidRPr="00280FDE">
        <w:rPr>
          <w:rFonts w:eastAsia="Times New Roman" w:cs="Times New Roman"/>
          <w:b/>
          <w:bCs/>
          <w:sz w:val="28"/>
          <w:szCs w:val="28"/>
          <w:lang w:eastAsia="ru-RU"/>
        </w:rPr>
        <w:t>копии баланса и отчета о прибылях и убытках за 2014 год</w:t>
      </w:r>
      <w:r w:rsidR="000231F0" w:rsidRPr="00280FDE">
        <w:rPr>
          <w:rFonts w:eastAsia="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6F79FE" w:rsidRPr="00280FDE" w:rsidRDefault="006F79FE" w:rsidP="00280FDE">
      <w:pPr>
        <w:spacing w:line="240" w:lineRule="auto"/>
        <w:ind w:firstLine="708"/>
        <w:jc w:val="both"/>
        <w:rPr>
          <w:rFonts w:eastAsia="Times New Roman" w:cs="Times New Roman"/>
          <w:b/>
          <w:bCs/>
          <w:sz w:val="28"/>
          <w:szCs w:val="28"/>
          <w:lang w:eastAsia="ru-RU"/>
        </w:rPr>
      </w:pPr>
      <w:r w:rsidRPr="00280FDE">
        <w:rPr>
          <w:rFonts w:eastAsia="Times New Roman" w:cs="Times New Roman"/>
          <w:bCs/>
          <w:sz w:val="28"/>
          <w:szCs w:val="28"/>
          <w:lang w:eastAsia="ru-RU"/>
        </w:rPr>
        <w:t>Если бухгалтерский баланс</w:t>
      </w:r>
      <w:r w:rsidRPr="00280FDE">
        <w:rPr>
          <w:rFonts w:eastAsia="Calibri" w:cs="Times New Roman"/>
          <w:sz w:val="28"/>
          <w:szCs w:val="28"/>
        </w:rPr>
        <w:t xml:space="preserve"> </w:t>
      </w:r>
      <w:r w:rsidRPr="00280FDE">
        <w:rPr>
          <w:rFonts w:eastAsia="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280FDE">
        <w:rPr>
          <w:rFonts w:eastAsia="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280FDE" w:rsidRDefault="006F79FE" w:rsidP="00280FDE">
      <w:pPr>
        <w:suppressAutoHyphens/>
        <w:spacing w:line="240" w:lineRule="auto"/>
        <w:ind w:firstLine="708"/>
        <w:jc w:val="both"/>
        <w:rPr>
          <w:rFonts w:eastAsia="Times New Roman" w:cs="Times New Roman"/>
          <w:bCs/>
          <w:sz w:val="28"/>
          <w:szCs w:val="28"/>
          <w:u w:val="single"/>
          <w:lang w:eastAsia="ru-RU"/>
        </w:rPr>
      </w:pPr>
      <w:r w:rsidRPr="00280FDE">
        <w:rPr>
          <w:rFonts w:eastAsia="Times New Roman" w:cs="Times New Roman"/>
          <w:bCs/>
          <w:sz w:val="28"/>
          <w:szCs w:val="28"/>
          <w:u w:val="single"/>
          <w:lang w:eastAsia="ru-RU"/>
        </w:rPr>
        <w:t xml:space="preserve">Некоммерческие организации </w:t>
      </w:r>
      <w:r w:rsidRPr="00280FDE">
        <w:rPr>
          <w:rFonts w:eastAsia="Times New Roman" w:cs="Times New Roman"/>
          <w:bCs/>
          <w:sz w:val="28"/>
          <w:szCs w:val="28"/>
          <w:lang w:eastAsia="ru-RU"/>
        </w:rPr>
        <w:t xml:space="preserve">предоставляют заверенные уполномоченным лицом Участника </w:t>
      </w:r>
      <w:r w:rsidRPr="00280FDE">
        <w:rPr>
          <w:rFonts w:eastAsia="Times New Roman" w:cs="Times New Roman"/>
          <w:b/>
          <w:bCs/>
          <w:sz w:val="28"/>
          <w:szCs w:val="28"/>
          <w:lang w:eastAsia="ru-RU"/>
        </w:rPr>
        <w:t>копии баланса и отчета о целевом использовании средств</w:t>
      </w:r>
      <w:r w:rsidRPr="00280FDE">
        <w:rPr>
          <w:rFonts w:eastAsia="Times New Roman" w:cs="Times New Roman"/>
          <w:bCs/>
          <w:sz w:val="28"/>
          <w:szCs w:val="28"/>
          <w:lang w:eastAsia="ru-RU"/>
        </w:rPr>
        <w:t>.</w:t>
      </w:r>
      <w:r w:rsidRPr="00280FDE">
        <w:rPr>
          <w:rFonts w:eastAsia="Times New Roman" w:cs="Times New Roman"/>
          <w:bCs/>
          <w:sz w:val="28"/>
          <w:szCs w:val="28"/>
          <w:u w:val="single"/>
          <w:lang w:eastAsia="ru-RU"/>
        </w:rPr>
        <w:t xml:space="preserve"> </w:t>
      </w:r>
    </w:p>
    <w:p w:rsidR="006F79FE" w:rsidRPr="00280FDE" w:rsidRDefault="006F79FE" w:rsidP="00280FDE">
      <w:pPr>
        <w:suppressAutoHyphens/>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Организации, зарегистрированные после 1 января 2015 года, предоставляют:</w:t>
      </w:r>
      <w:r w:rsidRPr="00280FDE">
        <w:rPr>
          <w:rFonts w:eastAsia="Times New Roman" w:cs="Times New Roman"/>
          <w:bCs/>
          <w:sz w:val="28"/>
          <w:szCs w:val="28"/>
          <w:lang w:eastAsia="ru-RU"/>
        </w:rPr>
        <w:t xml:space="preserve">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ru-RU"/>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280FDE">
        <w:rPr>
          <w:rFonts w:eastAsia="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80FDE">
        <w:rPr>
          <w:rFonts w:eastAsia="Times New Roman" w:cs="Times New Roman"/>
          <w:sz w:val="28"/>
          <w:szCs w:val="28"/>
          <w:lang w:eastAsia="ar-SA"/>
        </w:rPr>
        <w:t xml:space="preserve"> В таком случае, и</w:t>
      </w:r>
      <w:r w:rsidRPr="00280FDE">
        <w:rPr>
          <w:rFonts w:eastAsia="Times New Roman" w:cs="Times New Roman"/>
          <w:bCs/>
          <w:sz w:val="28"/>
          <w:szCs w:val="28"/>
          <w:lang w:eastAsia="ru-RU"/>
        </w:rPr>
        <w:t xml:space="preserve">ндивидуальные предприниматели предоставляют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ar-SA"/>
        </w:rPr>
        <w:t>;</w:t>
      </w:r>
    </w:p>
    <w:p w:rsidR="000231F0" w:rsidRPr="00280FDE" w:rsidRDefault="000231F0" w:rsidP="00280FDE">
      <w:pPr>
        <w:suppressAutoHyphens/>
        <w:spacing w:line="240" w:lineRule="auto"/>
        <w:jc w:val="both"/>
        <w:rPr>
          <w:rFonts w:eastAsia="Times New Roman" w:cs="Times New Roman"/>
          <w:bCs/>
          <w:sz w:val="28"/>
          <w:szCs w:val="28"/>
          <w:lang w:eastAsia="ar-SA"/>
        </w:rPr>
      </w:pPr>
    </w:p>
    <w:p w:rsidR="00292CCE" w:rsidRDefault="006F79FE"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r w:rsidRPr="00280FDE">
        <w:rPr>
          <w:rFonts w:eastAsia="Calibri" w:cs="Times New Roman"/>
          <w:b/>
          <w:color w:val="000000" w:themeColor="text1"/>
          <w:sz w:val="28"/>
          <w:szCs w:val="28"/>
          <w:lang w:eastAsia="ar-SA"/>
        </w:rPr>
        <w:t xml:space="preserve">  </w:t>
      </w:r>
      <w:r w:rsidR="00292CCE" w:rsidRPr="00280FDE">
        <w:rPr>
          <w:rFonts w:eastAsia="Times New Roman" w:cs="Times New Roman"/>
          <w:bCs/>
          <w:sz w:val="28"/>
          <w:szCs w:val="28"/>
          <w:lang w:eastAsia="ar-SA"/>
        </w:rPr>
        <w:t xml:space="preserve">- </w:t>
      </w:r>
      <w:proofErr w:type="gramStart"/>
      <w:r w:rsidR="00292CCE" w:rsidRPr="00280FDE">
        <w:rPr>
          <w:rFonts w:eastAsia="Times New Roman" w:cs="Times New Roman"/>
          <w:bCs/>
          <w:sz w:val="28"/>
          <w:szCs w:val="28"/>
          <w:lang w:eastAsia="ar-SA"/>
        </w:rPr>
        <w:t>заверенная</w:t>
      </w:r>
      <w:proofErr w:type="gramEnd"/>
      <w:r w:rsidR="00292CCE" w:rsidRPr="00280FDE">
        <w:rPr>
          <w:rFonts w:eastAsia="Times New Roman" w:cs="Times New Roman"/>
          <w:bCs/>
          <w:sz w:val="28"/>
          <w:szCs w:val="28"/>
          <w:lang w:eastAsia="ar-SA"/>
        </w:rPr>
        <w:t xml:space="preserve"> уполномоченным лицом Участника </w:t>
      </w:r>
      <w:r w:rsidR="00766184">
        <w:rPr>
          <w:rFonts w:eastAsia="Times New Roman" w:cs="Times New Roman"/>
          <w:b/>
          <w:bCs/>
          <w:sz w:val="28"/>
          <w:szCs w:val="28"/>
          <w:lang w:eastAsia="ar-SA"/>
        </w:rPr>
        <w:t>копии</w:t>
      </w:r>
      <w:r w:rsidR="00292CCE" w:rsidRPr="00280FDE">
        <w:rPr>
          <w:rFonts w:eastAsia="Times New Roman" w:cs="Times New Roman"/>
          <w:b/>
          <w:bCs/>
          <w:sz w:val="28"/>
          <w:szCs w:val="28"/>
          <w:lang w:eastAsia="ar-SA"/>
        </w:rPr>
        <w:t xml:space="preserve"> </w:t>
      </w:r>
      <w:r w:rsidR="00766184">
        <w:rPr>
          <w:rFonts w:cs="Times New Roman"/>
          <w:b/>
          <w:bCs/>
          <w:sz w:val="28"/>
          <w:szCs w:val="28"/>
          <w:lang w:eastAsia="ru-RU"/>
        </w:rPr>
        <w:t>действующих свидетельств</w:t>
      </w:r>
      <w:r w:rsidR="00B86857" w:rsidRPr="00280FDE">
        <w:rPr>
          <w:rFonts w:cs="Times New Roman"/>
          <w:b/>
          <w:bCs/>
          <w:sz w:val="28"/>
          <w:szCs w:val="28"/>
          <w:lang w:eastAsia="ru-RU"/>
        </w:rPr>
        <w:t xml:space="preserve"> СРО (с приложениями) </w:t>
      </w:r>
      <w:r w:rsidR="00B86857" w:rsidRPr="00280FDE">
        <w:rPr>
          <w:rFonts w:cs="Times New Roman"/>
          <w:bCs/>
          <w:sz w:val="28"/>
          <w:szCs w:val="28"/>
          <w:lang w:eastAsia="ru-RU"/>
        </w:rPr>
        <w:t>о допуске к</w:t>
      </w:r>
      <w:r w:rsidR="00ED24EB">
        <w:rPr>
          <w:rFonts w:cs="Times New Roman"/>
          <w:bCs/>
          <w:sz w:val="28"/>
          <w:szCs w:val="28"/>
          <w:lang w:eastAsia="ru-RU"/>
        </w:rPr>
        <w:t xml:space="preserve"> следующим видам работ</w:t>
      </w:r>
      <w:r w:rsidR="00292CCE" w:rsidRPr="00280FDE">
        <w:rPr>
          <w:rFonts w:eastAsia="Calibri" w:cs="Times New Roman"/>
          <w:sz w:val="28"/>
          <w:szCs w:val="28"/>
        </w:rPr>
        <w:t>;</w:t>
      </w:r>
    </w:p>
    <w:p w:rsidR="00ED24EB" w:rsidRPr="00ED24EB" w:rsidRDefault="00ED24EB" w:rsidP="00ED24EB">
      <w:pPr>
        <w:spacing w:line="240" w:lineRule="auto"/>
        <w:jc w:val="both"/>
        <w:rPr>
          <w:rFonts w:eastAsia="Times New Roman" w:cs="Times New Roman"/>
          <w:bCs/>
          <w:sz w:val="28"/>
          <w:szCs w:val="28"/>
          <w:lang w:eastAsia="ru-RU"/>
        </w:rPr>
      </w:pPr>
      <w:r w:rsidRPr="00ED24EB">
        <w:rPr>
          <w:rFonts w:eastAsia="Times New Roman" w:cs="Times New Roman"/>
          <w:bCs/>
          <w:sz w:val="28"/>
          <w:szCs w:val="28"/>
          <w:lang w:eastAsia="ru-RU"/>
        </w:rPr>
        <w:t>Виды работ по подготовке проектной документации</w:t>
      </w:r>
      <w:r>
        <w:rPr>
          <w:rFonts w:eastAsia="Times New Roman" w:cs="Times New Roman"/>
          <w:bCs/>
          <w:sz w:val="28"/>
          <w:szCs w:val="28"/>
          <w:lang w:eastAsia="ru-RU"/>
        </w:rPr>
        <w:t>*</w:t>
      </w:r>
    </w:p>
    <w:p w:rsidR="00ED24EB" w:rsidRPr="00ED24EB" w:rsidRDefault="00ED24EB" w:rsidP="00ED24EB">
      <w:pPr>
        <w:spacing w:line="240" w:lineRule="auto"/>
        <w:jc w:val="both"/>
        <w:rPr>
          <w:rFonts w:eastAsia="Times New Roman" w:cs="Times New Roman"/>
          <w:bCs/>
          <w:sz w:val="28"/>
          <w:szCs w:val="28"/>
          <w:lang w:eastAsia="ru-RU"/>
        </w:rPr>
      </w:pPr>
      <w:r>
        <w:rPr>
          <w:rFonts w:eastAsia="Times New Roman" w:cs="Times New Roman"/>
          <w:bCs/>
          <w:sz w:val="28"/>
          <w:szCs w:val="28"/>
          <w:lang w:eastAsia="ru-RU"/>
        </w:rPr>
        <w:t xml:space="preserve">- </w:t>
      </w:r>
      <w:r w:rsidRPr="00ED24EB">
        <w:rPr>
          <w:rFonts w:eastAsia="Times New Roman" w:cs="Times New Roman"/>
          <w:bCs/>
          <w:sz w:val="28"/>
          <w:szCs w:val="28"/>
          <w:lang w:eastAsia="ru-RU"/>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ED24EB" w:rsidRPr="00ED24EB" w:rsidRDefault="00ED24EB" w:rsidP="00ED24EB">
      <w:pPr>
        <w:spacing w:line="240" w:lineRule="auto"/>
        <w:jc w:val="both"/>
        <w:rPr>
          <w:rFonts w:eastAsia="Times New Roman" w:cs="Times New Roman"/>
          <w:bCs/>
          <w:sz w:val="28"/>
          <w:szCs w:val="28"/>
          <w:lang w:eastAsia="ru-RU"/>
        </w:rPr>
      </w:pPr>
      <w:r>
        <w:rPr>
          <w:rFonts w:eastAsia="Times New Roman" w:cs="Times New Roman"/>
          <w:bCs/>
          <w:sz w:val="28"/>
          <w:szCs w:val="28"/>
          <w:lang w:eastAsia="ru-RU"/>
        </w:rPr>
        <w:t xml:space="preserve">- </w:t>
      </w:r>
      <w:r w:rsidRPr="00ED24EB">
        <w:rPr>
          <w:rFonts w:eastAsia="Times New Roman" w:cs="Times New Roman"/>
          <w:bCs/>
          <w:sz w:val="28"/>
          <w:szCs w:val="28"/>
          <w:lang w:eastAsia="ru-RU"/>
        </w:rPr>
        <w:t xml:space="preserve">Работы по подготовке проектов внутренних инженерных систем отопления, вентиляции, кондиционирования, </w:t>
      </w:r>
      <w:proofErr w:type="spellStart"/>
      <w:r w:rsidRPr="00ED24EB">
        <w:rPr>
          <w:rFonts w:eastAsia="Times New Roman" w:cs="Times New Roman"/>
          <w:bCs/>
          <w:sz w:val="28"/>
          <w:szCs w:val="28"/>
          <w:lang w:eastAsia="ru-RU"/>
        </w:rPr>
        <w:t>противодымной</w:t>
      </w:r>
      <w:proofErr w:type="spellEnd"/>
      <w:r w:rsidRPr="00ED24EB">
        <w:rPr>
          <w:rFonts w:eastAsia="Times New Roman" w:cs="Times New Roman"/>
          <w:bCs/>
          <w:sz w:val="28"/>
          <w:szCs w:val="28"/>
          <w:lang w:eastAsia="ru-RU"/>
        </w:rPr>
        <w:t xml:space="preserve"> вентиляции, теплоснабжения и холодоснабжения.</w:t>
      </w:r>
    </w:p>
    <w:p w:rsidR="00ED24EB" w:rsidRPr="00ED24EB" w:rsidRDefault="00ED24EB" w:rsidP="00ED24EB">
      <w:pPr>
        <w:spacing w:line="240" w:lineRule="auto"/>
        <w:jc w:val="both"/>
        <w:rPr>
          <w:rFonts w:eastAsia="Times New Roman" w:cs="Times New Roman"/>
          <w:bCs/>
          <w:sz w:val="28"/>
          <w:szCs w:val="28"/>
          <w:lang w:eastAsia="ru-RU"/>
        </w:rPr>
      </w:pPr>
      <w:r>
        <w:rPr>
          <w:rFonts w:eastAsia="Times New Roman" w:cs="Times New Roman"/>
          <w:bCs/>
          <w:sz w:val="28"/>
          <w:szCs w:val="28"/>
          <w:lang w:eastAsia="ru-RU"/>
        </w:rPr>
        <w:t xml:space="preserve">- </w:t>
      </w:r>
      <w:r w:rsidRPr="00ED24EB">
        <w:rPr>
          <w:rFonts w:eastAsia="Times New Roman" w:cs="Times New Roman"/>
          <w:bCs/>
          <w:sz w:val="28"/>
          <w:szCs w:val="28"/>
          <w:lang w:eastAsia="ru-RU"/>
        </w:rPr>
        <w:t>Работы по подготовке проектов внутренних диспетчеризации, автоматизации и управления инженерными системами.</w:t>
      </w:r>
    </w:p>
    <w:p w:rsidR="00ED24EB" w:rsidRPr="00ED24EB" w:rsidRDefault="00ED24EB" w:rsidP="00ED24EB">
      <w:pPr>
        <w:spacing w:line="240" w:lineRule="auto"/>
        <w:jc w:val="both"/>
        <w:rPr>
          <w:rFonts w:eastAsia="Times New Roman" w:cs="Times New Roman"/>
          <w:bCs/>
          <w:sz w:val="28"/>
          <w:szCs w:val="28"/>
          <w:lang w:eastAsia="ru-RU"/>
        </w:rPr>
      </w:pPr>
      <w:r>
        <w:rPr>
          <w:rFonts w:eastAsia="Times New Roman" w:cs="Times New Roman"/>
          <w:bCs/>
          <w:sz w:val="28"/>
          <w:szCs w:val="28"/>
          <w:lang w:eastAsia="ru-RU"/>
        </w:rPr>
        <w:t xml:space="preserve">- </w:t>
      </w:r>
      <w:r w:rsidRPr="00ED24EB">
        <w:rPr>
          <w:rFonts w:eastAsia="Times New Roman" w:cs="Times New Roman"/>
          <w:bCs/>
          <w:sz w:val="28"/>
          <w:szCs w:val="28"/>
          <w:lang w:eastAsia="ru-RU"/>
        </w:rPr>
        <w:t>Виды работ по строительству, реконструкции и капитальному ремонту</w:t>
      </w:r>
    </w:p>
    <w:p w:rsidR="00ED24EB" w:rsidRPr="00ED24EB" w:rsidRDefault="00ED24EB" w:rsidP="00ED24EB">
      <w:pPr>
        <w:spacing w:line="240" w:lineRule="auto"/>
        <w:jc w:val="both"/>
        <w:rPr>
          <w:rFonts w:eastAsia="Times New Roman" w:cs="Times New Roman"/>
          <w:sz w:val="28"/>
          <w:szCs w:val="28"/>
          <w:lang w:eastAsia="ru-RU"/>
        </w:rPr>
      </w:pPr>
      <w:r>
        <w:rPr>
          <w:rFonts w:eastAsia="Times New Roman" w:cs="Times New Roman"/>
          <w:sz w:val="28"/>
          <w:szCs w:val="28"/>
          <w:lang w:eastAsia="ru-RU"/>
        </w:rPr>
        <w:t xml:space="preserve">- </w:t>
      </w:r>
      <w:r w:rsidRPr="00ED24EB">
        <w:rPr>
          <w:rFonts w:eastAsia="Times New Roman" w:cs="Times New Roman"/>
          <w:sz w:val="28"/>
          <w:szCs w:val="28"/>
          <w:lang w:eastAsia="ru-RU"/>
        </w:rPr>
        <w:t>Устройство внутренних инженерных систем и оборудования зданий и сооружений:</w:t>
      </w:r>
    </w:p>
    <w:p w:rsidR="00ED24EB" w:rsidRPr="00ED24EB" w:rsidRDefault="00ED24EB" w:rsidP="00ED24EB">
      <w:pPr>
        <w:spacing w:line="240" w:lineRule="auto"/>
        <w:jc w:val="both"/>
        <w:rPr>
          <w:rFonts w:eastAsia="Times New Roman" w:cs="Times New Roman"/>
          <w:sz w:val="28"/>
          <w:szCs w:val="28"/>
          <w:lang w:eastAsia="ru-RU"/>
        </w:rPr>
      </w:pPr>
      <w:r>
        <w:rPr>
          <w:rFonts w:eastAsia="Times New Roman" w:cs="Times New Roman"/>
          <w:sz w:val="28"/>
          <w:szCs w:val="28"/>
          <w:lang w:eastAsia="ru-RU"/>
        </w:rPr>
        <w:t xml:space="preserve">- </w:t>
      </w:r>
      <w:r w:rsidRPr="00ED24EB">
        <w:rPr>
          <w:rFonts w:eastAsia="Times New Roman" w:cs="Times New Roman"/>
          <w:sz w:val="28"/>
          <w:szCs w:val="28"/>
          <w:lang w:eastAsia="ru-RU"/>
        </w:rPr>
        <w:t>Устройство и демонтаж системы отопления.</w:t>
      </w:r>
    </w:p>
    <w:p w:rsidR="00ED24EB" w:rsidRPr="00ED24EB" w:rsidRDefault="00ED24EB" w:rsidP="00ED24EB">
      <w:pPr>
        <w:spacing w:line="240" w:lineRule="auto"/>
        <w:jc w:val="both"/>
        <w:rPr>
          <w:rFonts w:eastAsia="Times New Roman" w:cs="Times New Roman"/>
          <w:sz w:val="28"/>
          <w:szCs w:val="28"/>
          <w:lang w:eastAsia="ru-RU"/>
        </w:rPr>
      </w:pPr>
      <w:r>
        <w:rPr>
          <w:rFonts w:eastAsia="Times New Roman" w:cs="Times New Roman"/>
          <w:sz w:val="28"/>
          <w:szCs w:val="28"/>
          <w:lang w:eastAsia="ru-RU"/>
        </w:rPr>
        <w:t xml:space="preserve">- </w:t>
      </w:r>
      <w:r w:rsidRPr="00ED24EB">
        <w:rPr>
          <w:rFonts w:eastAsia="Times New Roman" w:cs="Times New Roman"/>
          <w:sz w:val="28"/>
          <w:szCs w:val="28"/>
          <w:lang w:eastAsia="ru-RU"/>
        </w:rPr>
        <w:t>Устройство электрических и иных сетей управления системами жизнеобеспечения зда</w:t>
      </w:r>
      <w:r>
        <w:rPr>
          <w:rFonts w:eastAsia="Times New Roman" w:cs="Times New Roman"/>
          <w:sz w:val="28"/>
          <w:szCs w:val="28"/>
          <w:lang w:eastAsia="ru-RU"/>
        </w:rPr>
        <w:t>ний и сооружений.</w:t>
      </w:r>
    </w:p>
    <w:p w:rsidR="00ED24EB" w:rsidRDefault="00ED24EB" w:rsidP="00ED24EB">
      <w:pPr>
        <w:spacing w:line="240" w:lineRule="auto"/>
        <w:jc w:val="left"/>
        <w:rPr>
          <w:rFonts w:eastAsia="Times New Roman" w:cs="Times New Roman"/>
          <w:bCs/>
          <w:i/>
          <w:sz w:val="22"/>
          <w:lang w:eastAsia="ru-RU"/>
        </w:rPr>
      </w:pPr>
      <w:r>
        <w:rPr>
          <w:rFonts w:eastAsia="Times New Roman" w:cs="Times New Roman"/>
          <w:bCs/>
          <w:i/>
          <w:sz w:val="22"/>
          <w:lang w:eastAsia="ru-RU"/>
        </w:rPr>
        <w:t>________________________________</w:t>
      </w:r>
    </w:p>
    <w:p w:rsidR="00ED24EB" w:rsidRPr="00ED24EB" w:rsidRDefault="00ED24EB" w:rsidP="00ED24EB">
      <w:pPr>
        <w:spacing w:line="240" w:lineRule="auto"/>
        <w:jc w:val="left"/>
        <w:rPr>
          <w:rFonts w:eastAsia="Times New Roman" w:cs="Times New Roman"/>
          <w:b/>
          <w:i/>
          <w:sz w:val="22"/>
          <w:lang w:eastAsia="ru-RU"/>
        </w:rPr>
      </w:pPr>
      <w:r w:rsidRPr="00ED24EB">
        <w:rPr>
          <w:rFonts w:eastAsia="Times New Roman" w:cs="Times New Roman"/>
          <w:bCs/>
          <w:i/>
          <w:color w:val="FF0000"/>
          <w:sz w:val="22"/>
          <w:lang w:eastAsia="ru-RU"/>
        </w:rPr>
        <w:t>*</w:t>
      </w:r>
      <w:r w:rsidRPr="00ED24EB">
        <w:rPr>
          <w:rFonts w:eastAsia="Times New Roman" w:cs="Times New Roman"/>
          <w:bCs/>
          <w:i/>
          <w:sz w:val="22"/>
          <w:lang w:eastAsia="ru-RU"/>
        </w:rPr>
        <w:t xml:space="preserve">В соответствии с пунктом 4 статьи 48 Градостроительного кодекса, пунктом 4 статьи 55.8 Градостроительного кодекса и Приказом </w:t>
      </w:r>
      <w:proofErr w:type="spellStart"/>
      <w:r w:rsidRPr="00ED24EB">
        <w:rPr>
          <w:rFonts w:eastAsia="Times New Roman" w:cs="Times New Roman"/>
          <w:bCs/>
          <w:i/>
          <w:sz w:val="22"/>
          <w:lang w:eastAsia="ru-RU"/>
        </w:rPr>
        <w:t>Минрегиона</w:t>
      </w:r>
      <w:proofErr w:type="spellEnd"/>
      <w:r w:rsidRPr="00ED24EB">
        <w:rPr>
          <w:rFonts w:eastAsia="Times New Roman" w:cs="Times New Roman"/>
          <w:bCs/>
          <w:i/>
          <w:sz w:val="22"/>
          <w:lang w:eastAsia="ru-RU"/>
        </w:rPr>
        <w:t xml:space="preserve"> России от 30 декабря 2009 года № 624</w:t>
      </w:r>
    </w:p>
    <w:p w:rsidR="001021A6" w:rsidRPr="00280FDE" w:rsidRDefault="001021A6" w:rsidP="00ED24EB">
      <w:pPr>
        <w:suppressAutoHyphens/>
        <w:spacing w:line="240" w:lineRule="auto"/>
        <w:jc w:val="both"/>
        <w:rPr>
          <w:rFonts w:eastAsia="Times New Roman" w:cs="Times New Roman"/>
          <w:bCs/>
          <w:sz w:val="28"/>
          <w:szCs w:val="28"/>
          <w:lang w:eastAsia="ar-SA"/>
        </w:rPr>
      </w:pPr>
    </w:p>
    <w:p w:rsidR="00BD0EED" w:rsidRDefault="00BD0EED" w:rsidP="00ED24EB">
      <w:pPr>
        <w:suppressAutoHyphens/>
        <w:spacing w:line="240" w:lineRule="auto"/>
        <w:ind w:firstLine="567"/>
        <w:jc w:val="both"/>
        <w:rPr>
          <w:rFonts w:eastAsia="Times New Roman" w:cs="Times New Roman"/>
          <w:b/>
          <w:bCs/>
          <w:sz w:val="28"/>
          <w:szCs w:val="28"/>
          <w:lang w:eastAsia="ar-SA"/>
        </w:rPr>
      </w:pPr>
      <w:r w:rsidRPr="00BD0EED">
        <w:rPr>
          <w:rFonts w:eastAsia="Times New Roman" w:cs="Times New Roman"/>
          <w:b/>
          <w:bCs/>
          <w:sz w:val="28"/>
          <w:szCs w:val="28"/>
          <w:lang w:eastAsia="ar-SA"/>
        </w:rPr>
        <w:t>Для оценки по критерию «Опыт выполнения аналогичных работ в Мурманской области или субъектах Российской Федерации, аналогичных Мурманской области» заявка на усмотрение Участника может содержать:</w:t>
      </w:r>
    </w:p>
    <w:p w:rsidR="00E861EE" w:rsidRPr="00BD0EED" w:rsidRDefault="00E861EE" w:rsidP="00ED24EB">
      <w:pPr>
        <w:suppressAutoHyphens/>
        <w:spacing w:line="240" w:lineRule="auto"/>
        <w:ind w:firstLine="567"/>
        <w:jc w:val="both"/>
        <w:rPr>
          <w:rFonts w:eastAsia="Times New Roman" w:cs="Times New Roman"/>
          <w:b/>
          <w:bCs/>
          <w:sz w:val="28"/>
          <w:szCs w:val="28"/>
          <w:lang w:eastAsia="ar-SA"/>
        </w:rPr>
      </w:pPr>
    </w:p>
    <w:p w:rsidR="00F537EC" w:rsidRDefault="0055008E" w:rsidP="00ED24EB">
      <w:pPr>
        <w:suppressAutoHyphens/>
        <w:spacing w:line="240" w:lineRule="auto"/>
        <w:ind w:firstLine="567"/>
        <w:jc w:val="both"/>
        <w:rPr>
          <w:rFonts w:eastAsia="Calibri" w:cs="Times New Roman"/>
          <w:sz w:val="28"/>
          <w:szCs w:val="28"/>
          <w:lang w:eastAsia="ar-SA"/>
        </w:rPr>
      </w:pPr>
      <w:r w:rsidRPr="00280FDE">
        <w:rPr>
          <w:rFonts w:eastAsia="Times New Roman" w:cs="Times New Roman"/>
          <w:bCs/>
          <w:sz w:val="28"/>
          <w:szCs w:val="28"/>
          <w:lang w:eastAsia="ar-SA"/>
        </w:rPr>
        <w:t xml:space="preserve">- </w:t>
      </w:r>
      <w:r w:rsidR="00ED24EB" w:rsidRPr="00BD0EED">
        <w:rPr>
          <w:rFonts w:eastAsia="Calibri" w:cs="Times New Roman"/>
          <w:sz w:val="28"/>
          <w:szCs w:val="28"/>
          <w:lang w:eastAsia="ar-SA"/>
        </w:rPr>
        <w:t>документы, подтверждающие опыт выполнения аналогичных работ в Мурманской области или субъектах Российской Федерации, аналогичных Мурманской области</w:t>
      </w:r>
      <w:r w:rsidR="00ED24EB" w:rsidRPr="00BD0EED">
        <w:rPr>
          <w:rFonts w:eastAsia="Calibri" w:cs="Times New Roman"/>
          <w:color w:val="FF0000"/>
          <w:sz w:val="28"/>
          <w:szCs w:val="28"/>
          <w:lang w:eastAsia="ar-SA"/>
        </w:rPr>
        <w:t xml:space="preserve"> </w:t>
      </w:r>
      <w:r w:rsidR="00ED24EB" w:rsidRPr="00ED24EB">
        <w:rPr>
          <w:rFonts w:eastAsia="Calibri" w:cs="Times New Roman"/>
          <w:sz w:val="28"/>
          <w:szCs w:val="28"/>
          <w:lang w:eastAsia="ar-SA"/>
        </w:rPr>
        <w:t>(</w:t>
      </w:r>
      <w:r w:rsidR="00ED24EB" w:rsidRPr="00F537EC">
        <w:rPr>
          <w:rFonts w:eastAsia="Calibri" w:cs="Times New Roman"/>
          <w:b/>
          <w:sz w:val="28"/>
          <w:szCs w:val="28"/>
          <w:lang w:eastAsia="ar-SA"/>
        </w:rPr>
        <w:t>копии договоров, указанные в Справке о перечне и годовых объемах вы</w:t>
      </w:r>
      <w:r w:rsidR="00F537EC" w:rsidRPr="00F537EC">
        <w:rPr>
          <w:rFonts w:eastAsia="Calibri" w:cs="Times New Roman"/>
          <w:b/>
          <w:sz w:val="28"/>
          <w:szCs w:val="28"/>
          <w:lang w:eastAsia="ar-SA"/>
        </w:rPr>
        <w:t xml:space="preserve">полнения аналогичных договоров </w:t>
      </w:r>
      <w:r w:rsidR="00ED24EB" w:rsidRPr="00F537EC">
        <w:rPr>
          <w:rFonts w:eastAsia="Calibri" w:cs="Times New Roman"/>
          <w:b/>
          <w:sz w:val="28"/>
          <w:szCs w:val="28"/>
          <w:lang w:eastAsia="ar-SA"/>
        </w:rPr>
        <w:t>(форма 4 Приложения №1 Документации), подтвержденные  копиями актов выполненных работ, либо иных документов, подтверждающих выполнение работ, заверенные  уполномоченным лицом Участника закупки</w:t>
      </w:r>
      <w:r w:rsidR="00ED24EB" w:rsidRPr="00ED24EB">
        <w:rPr>
          <w:rFonts w:eastAsia="Calibri" w:cs="Times New Roman"/>
          <w:sz w:val="28"/>
          <w:szCs w:val="28"/>
          <w:lang w:eastAsia="ar-SA"/>
        </w:rPr>
        <w:t>)</w:t>
      </w:r>
      <w:r w:rsidR="00F537EC">
        <w:rPr>
          <w:rFonts w:eastAsia="Calibri" w:cs="Times New Roman"/>
          <w:sz w:val="28"/>
          <w:szCs w:val="28"/>
          <w:lang w:eastAsia="ar-SA"/>
        </w:rPr>
        <w:t>.</w:t>
      </w:r>
      <w:r w:rsidR="00BD0EED">
        <w:rPr>
          <w:rFonts w:eastAsia="Calibri" w:cs="Times New Roman"/>
          <w:sz w:val="28"/>
          <w:szCs w:val="28"/>
          <w:lang w:eastAsia="ar-SA"/>
        </w:rPr>
        <w:t xml:space="preserve"> </w:t>
      </w:r>
    </w:p>
    <w:p w:rsidR="00ED24EB" w:rsidRPr="00ED24EB" w:rsidRDefault="00F537EC" w:rsidP="00ED24EB">
      <w:pPr>
        <w:suppressAutoHyphens/>
        <w:spacing w:line="240" w:lineRule="auto"/>
        <w:ind w:firstLine="567"/>
        <w:jc w:val="both"/>
        <w:rPr>
          <w:rFonts w:eastAsia="Calibri" w:cs="Times New Roman"/>
          <w:sz w:val="28"/>
          <w:szCs w:val="28"/>
          <w:lang w:eastAsia="ar-SA"/>
        </w:rPr>
      </w:pPr>
      <w:proofErr w:type="gramStart"/>
      <w:r w:rsidRPr="00F537EC">
        <w:rPr>
          <w:rFonts w:eastAsia="Calibri" w:cs="Times New Roman"/>
          <w:i/>
          <w:sz w:val="28"/>
          <w:szCs w:val="28"/>
          <w:lang w:eastAsia="ar-SA"/>
        </w:rPr>
        <w:t>П</w:t>
      </w:r>
      <w:r w:rsidR="00BD0EED" w:rsidRPr="00F537EC">
        <w:rPr>
          <w:rFonts w:eastAsia="Calibri" w:cs="Times New Roman"/>
          <w:i/>
          <w:sz w:val="28"/>
          <w:szCs w:val="28"/>
          <w:lang w:eastAsia="ar-SA"/>
        </w:rPr>
        <w:t>о</w:t>
      </w:r>
      <w:r w:rsidR="00BD0EED" w:rsidRPr="009521AA">
        <w:rPr>
          <w:rFonts w:eastAsia="Calibri" w:cs="Times New Roman"/>
          <w:i/>
          <w:sz w:val="28"/>
          <w:szCs w:val="28"/>
          <w:lang w:eastAsia="ar-SA"/>
        </w:rPr>
        <w:t>дробная информация</w:t>
      </w:r>
      <w:r w:rsidR="009521AA" w:rsidRPr="009521AA">
        <w:rPr>
          <w:rFonts w:eastAsia="Calibri" w:cs="Times New Roman"/>
          <w:i/>
          <w:sz w:val="28"/>
          <w:szCs w:val="28"/>
          <w:lang w:eastAsia="ar-SA"/>
        </w:rPr>
        <w:t xml:space="preserve"> о том, что считается аналогичным</w:t>
      </w:r>
      <w:r>
        <w:rPr>
          <w:rFonts w:eastAsia="Calibri" w:cs="Times New Roman"/>
          <w:i/>
          <w:sz w:val="28"/>
          <w:szCs w:val="28"/>
          <w:lang w:eastAsia="ar-SA"/>
        </w:rPr>
        <w:t>и договорами,</w:t>
      </w:r>
      <w:r w:rsidR="00BD0EED" w:rsidRPr="009521AA">
        <w:rPr>
          <w:rFonts w:eastAsia="Calibri" w:cs="Times New Roman"/>
          <w:i/>
          <w:sz w:val="28"/>
          <w:szCs w:val="28"/>
          <w:lang w:eastAsia="ar-SA"/>
        </w:rPr>
        <w:t xml:space="preserve"> </w:t>
      </w:r>
      <w:r w:rsidR="000E6213">
        <w:rPr>
          <w:rFonts w:eastAsia="Calibri" w:cs="Times New Roman"/>
          <w:i/>
          <w:sz w:val="28"/>
          <w:szCs w:val="28"/>
          <w:lang w:eastAsia="ar-SA"/>
        </w:rPr>
        <w:t>содержится</w:t>
      </w:r>
      <w:r w:rsidR="00BD0EED" w:rsidRPr="009521AA">
        <w:rPr>
          <w:rFonts w:eastAsia="Calibri" w:cs="Times New Roman"/>
          <w:i/>
          <w:sz w:val="28"/>
          <w:szCs w:val="28"/>
          <w:lang w:eastAsia="ar-SA"/>
        </w:rPr>
        <w:t xml:space="preserve"> в </w:t>
      </w:r>
      <w:r w:rsidR="000F6581">
        <w:rPr>
          <w:rFonts w:eastAsia="Calibri" w:cs="Times New Roman"/>
          <w:i/>
          <w:sz w:val="28"/>
          <w:szCs w:val="28"/>
          <w:lang w:eastAsia="ar-SA"/>
        </w:rPr>
        <w:t>п.4</w:t>
      </w:r>
      <w:r w:rsidR="00BD0EED" w:rsidRPr="009521AA">
        <w:rPr>
          <w:rFonts w:eastAsia="Calibri" w:cs="Times New Roman"/>
          <w:i/>
          <w:sz w:val="28"/>
          <w:szCs w:val="28"/>
          <w:lang w:eastAsia="ar-SA"/>
        </w:rPr>
        <w:t>.1</w:t>
      </w:r>
      <w:r w:rsidR="000F6581">
        <w:rPr>
          <w:rFonts w:eastAsia="Calibri" w:cs="Times New Roman"/>
          <w:i/>
          <w:sz w:val="28"/>
          <w:szCs w:val="28"/>
          <w:lang w:eastAsia="ar-SA"/>
        </w:rPr>
        <w:t>2</w:t>
      </w:r>
      <w:r w:rsidR="00BD0EED" w:rsidRPr="009521AA">
        <w:rPr>
          <w:rFonts w:eastAsia="Calibri" w:cs="Times New Roman"/>
          <w:i/>
          <w:sz w:val="28"/>
          <w:szCs w:val="28"/>
          <w:lang w:eastAsia="ar-SA"/>
        </w:rPr>
        <w:t>.</w:t>
      </w:r>
      <w:r w:rsidR="000F6581">
        <w:rPr>
          <w:rFonts w:eastAsia="Calibri" w:cs="Times New Roman"/>
          <w:i/>
          <w:sz w:val="28"/>
          <w:szCs w:val="28"/>
          <w:lang w:eastAsia="ar-SA"/>
        </w:rPr>
        <w:t>1</w:t>
      </w:r>
      <w:r w:rsidR="00BD0EED" w:rsidRPr="009521AA">
        <w:rPr>
          <w:rFonts w:eastAsia="Calibri" w:cs="Times New Roman"/>
          <w:i/>
          <w:sz w:val="28"/>
          <w:szCs w:val="28"/>
          <w:lang w:eastAsia="ar-SA"/>
        </w:rPr>
        <w:t xml:space="preserve"> Документации)</w:t>
      </w:r>
      <w:r w:rsidR="00ED24EB" w:rsidRPr="009521AA">
        <w:rPr>
          <w:rFonts w:eastAsia="Calibri" w:cs="Times New Roman"/>
          <w:i/>
          <w:sz w:val="28"/>
          <w:szCs w:val="28"/>
          <w:lang w:eastAsia="ar-SA"/>
        </w:rPr>
        <w:t>.</w:t>
      </w:r>
      <w:proofErr w:type="gramEnd"/>
    </w:p>
    <w:p w:rsidR="00BD0EED" w:rsidRDefault="00ED24EB" w:rsidP="00453AD1">
      <w:pPr>
        <w:suppressAutoHyphens/>
        <w:spacing w:line="240" w:lineRule="auto"/>
        <w:ind w:firstLine="567"/>
        <w:jc w:val="both"/>
        <w:rPr>
          <w:rFonts w:eastAsia="Calibri" w:cs="Times New Roman"/>
          <w:sz w:val="28"/>
          <w:szCs w:val="28"/>
          <w:lang w:eastAsia="ar-SA"/>
        </w:rPr>
      </w:pPr>
      <w:proofErr w:type="gramStart"/>
      <w:r w:rsidRPr="005D34B9">
        <w:rPr>
          <w:rFonts w:eastAsia="Calibri" w:cs="Times New Roman"/>
          <w:sz w:val="28"/>
          <w:szCs w:val="28"/>
          <w:lang w:eastAsia="ar-SA"/>
        </w:rPr>
        <w:t xml:space="preserve">Для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 Участник предоставляет </w:t>
      </w:r>
      <w:r w:rsidR="005D34B9" w:rsidRPr="00F537EC">
        <w:rPr>
          <w:b/>
          <w:sz w:val="28"/>
          <w:szCs w:val="28"/>
        </w:rPr>
        <w:t>копии документов (справок) органа Росстата по субъекту РФ за 2014 г.,</w:t>
      </w:r>
      <w:r w:rsidR="005D34B9" w:rsidRPr="005D34B9">
        <w:rPr>
          <w:sz w:val="28"/>
          <w:szCs w:val="28"/>
        </w:rPr>
        <w:t xml:space="preserve"> содержащих информацию об общем количестве источников теплоснабжения на территории субъекта РФ и о количестве источников теплоснабжения на территории субъекта РФ, работающих на жидком топливе</w:t>
      </w:r>
      <w:proofErr w:type="gramEnd"/>
      <w:r w:rsidR="005D34B9" w:rsidRPr="005D34B9">
        <w:rPr>
          <w:sz w:val="28"/>
          <w:szCs w:val="28"/>
        </w:rPr>
        <w:t>, или иных документов (информационных справок), содержащих указанную информацию, подтвержденную ссылками на публичные источники информации.</w:t>
      </w:r>
    </w:p>
    <w:p w:rsidR="00F537EC" w:rsidRDefault="00F537EC" w:rsidP="00280FDE">
      <w:pPr>
        <w:suppressAutoHyphens/>
        <w:spacing w:line="240" w:lineRule="auto"/>
        <w:jc w:val="both"/>
        <w:rPr>
          <w:rFonts w:eastAsia="Calibri" w:cs="Times New Roman"/>
          <w:i/>
          <w:szCs w:val="24"/>
          <w:lang w:eastAsia="ru-RU"/>
        </w:rPr>
      </w:pPr>
      <w:r>
        <w:rPr>
          <w:rFonts w:eastAsia="Calibri" w:cs="Times New Roman"/>
          <w:i/>
          <w:szCs w:val="24"/>
          <w:lang w:eastAsia="ru-RU"/>
        </w:rPr>
        <w:t xml:space="preserve"> </w:t>
      </w:r>
    </w:p>
    <w:p w:rsidR="007F1C03" w:rsidRDefault="00E861EE" w:rsidP="007F1C03">
      <w:pPr>
        <w:suppressAutoHyphens/>
        <w:spacing w:line="240" w:lineRule="auto"/>
        <w:ind w:firstLine="567"/>
        <w:jc w:val="both"/>
        <w:rPr>
          <w:i/>
          <w:iCs/>
        </w:rPr>
      </w:pPr>
      <w:proofErr w:type="gramStart"/>
      <w:r w:rsidRPr="00E861EE">
        <w:rPr>
          <w:i/>
        </w:rPr>
        <w:t xml:space="preserve">В случае не указания сведений по объему выполнения  аналогичных работ в Справке о перечне и годовых объемах выполнения аналогичных договоров  (форма 4 Приложения №1 Документации), а также непредставления копий договоров и актов выполненных работ, либо иных документов, подтверждающих выполнение работ, </w:t>
      </w:r>
      <w:r w:rsidRPr="00E861EE">
        <w:rPr>
          <w:bCs/>
          <w:i/>
          <w:lang w:eastAsia="ar-SA"/>
        </w:rPr>
        <w:t>а так же документов д</w:t>
      </w:r>
      <w:r w:rsidRPr="00E861EE">
        <w:rPr>
          <w:bCs/>
          <w:i/>
          <w:iCs/>
        </w:rPr>
        <w:t>ля  признания субъектов РФ аналогичными Мурманской области по климатическим условиям и удельному весу источников теплоснабжения на</w:t>
      </w:r>
      <w:proofErr w:type="gramEnd"/>
      <w:r w:rsidRPr="00E861EE">
        <w:rPr>
          <w:bCs/>
          <w:i/>
          <w:iCs/>
        </w:rPr>
        <w:t xml:space="preserve"> территории субъекта РФ, работающих на жидком топливе,</w:t>
      </w:r>
      <w:r w:rsidRPr="00E861EE">
        <w:rPr>
          <w:i/>
          <w:iCs/>
        </w:rPr>
        <w:t xml:space="preserve"> заявке такого Участника будет присуждаться 0 баллов по данному критерию.</w:t>
      </w:r>
    </w:p>
    <w:p w:rsidR="00E861EE" w:rsidRPr="00E861EE" w:rsidRDefault="00E861EE" w:rsidP="007F1C03">
      <w:pPr>
        <w:suppressAutoHyphens/>
        <w:spacing w:line="240" w:lineRule="auto"/>
        <w:ind w:firstLine="567"/>
        <w:jc w:val="both"/>
        <w:rPr>
          <w:rFonts w:eastAsia="Times New Roman" w:cs="Times New Roman"/>
          <w:bCs/>
          <w:i/>
          <w:sz w:val="28"/>
          <w:szCs w:val="28"/>
          <w:lang w:eastAsia="ar-SA"/>
        </w:rPr>
      </w:pPr>
    </w:p>
    <w:p w:rsidR="007F1C03" w:rsidRPr="00BD0EED" w:rsidRDefault="007F1C03" w:rsidP="007F1C03">
      <w:pPr>
        <w:suppressAutoHyphens/>
        <w:spacing w:line="240" w:lineRule="auto"/>
        <w:ind w:firstLine="567"/>
        <w:jc w:val="both"/>
        <w:rPr>
          <w:rFonts w:eastAsia="Times New Roman" w:cs="Times New Roman"/>
          <w:b/>
          <w:bCs/>
          <w:sz w:val="28"/>
          <w:szCs w:val="28"/>
          <w:lang w:eastAsia="ar-SA"/>
        </w:rPr>
      </w:pPr>
      <w:r w:rsidRPr="00BD0EED">
        <w:rPr>
          <w:rFonts w:eastAsia="Times New Roman" w:cs="Times New Roman"/>
          <w:b/>
          <w:bCs/>
          <w:sz w:val="28"/>
          <w:szCs w:val="28"/>
          <w:lang w:eastAsia="ar-SA"/>
        </w:rPr>
        <w:t>Для оценки по критерию «</w:t>
      </w:r>
      <w:r w:rsidR="00E861EE">
        <w:rPr>
          <w:rFonts w:eastAsia="Times New Roman" w:cs="Times New Roman"/>
          <w:b/>
          <w:bCs/>
          <w:sz w:val="28"/>
          <w:szCs w:val="28"/>
          <w:lang w:eastAsia="ar-SA"/>
        </w:rPr>
        <w:t>Деловая репутаци</w:t>
      </w:r>
      <w:r w:rsidR="00560AE2">
        <w:rPr>
          <w:rFonts w:eastAsia="Times New Roman" w:cs="Times New Roman"/>
          <w:b/>
          <w:bCs/>
          <w:sz w:val="28"/>
          <w:szCs w:val="28"/>
          <w:lang w:eastAsia="ar-SA"/>
        </w:rPr>
        <w:t>я</w:t>
      </w:r>
      <w:r w:rsidRPr="00BD0EED">
        <w:rPr>
          <w:rFonts w:eastAsia="Times New Roman" w:cs="Times New Roman"/>
          <w:b/>
          <w:bCs/>
          <w:sz w:val="28"/>
          <w:szCs w:val="28"/>
          <w:lang w:eastAsia="ar-SA"/>
        </w:rPr>
        <w:t>» заявка на усмотрение Участника может содержать:</w:t>
      </w:r>
    </w:p>
    <w:p w:rsidR="00BA51B1" w:rsidRDefault="00BA51B1" w:rsidP="00BA51B1">
      <w:pPr>
        <w:suppressAutoHyphens/>
        <w:spacing w:line="240" w:lineRule="auto"/>
        <w:jc w:val="both"/>
        <w:rPr>
          <w:rFonts w:eastAsia="Calibri" w:cs="Times New Roman"/>
          <w:sz w:val="28"/>
          <w:szCs w:val="28"/>
          <w:lang w:eastAsia="ru-RU"/>
        </w:rPr>
      </w:pPr>
      <w:proofErr w:type="gramStart"/>
      <w:r w:rsidRPr="00BA51B1">
        <w:rPr>
          <w:rFonts w:eastAsia="Calibri" w:cs="Times New Roman"/>
          <w:sz w:val="28"/>
          <w:szCs w:val="28"/>
          <w:lang w:eastAsia="ru-RU"/>
        </w:rPr>
        <w:t>- документы,  подтверждающие деловую репутацию Участника закупки (</w:t>
      </w:r>
      <w:r w:rsidRPr="00560AE2">
        <w:rPr>
          <w:rFonts w:eastAsia="Calibri" w:cs="Times New Roman"/>
          <w:b/>
          <w:sz w:val="28"/>
          <w:szCs w:val="28"/>
          <w:lang w:eastAsia="ru-RU"/>
        </w:rPr>
        <w:t>копии рекомендательных писем и/или отзывов</w:t>
      </w:r>
      <w:r w:rsidR="00560AE2">
        <w:rPr>
          <w:rFonts w:eastAsia="Calibri" w:cs="Times New Roman"/>
          <w:sz w:val="28"/>
          <w:szCs w:val="28"/>
          <w:lang w:eastAsia="ru-RU"/>
        </w:rPr>
        <w:t xml:space="preserve"> </w:t>
      </w:r>
      <w:r w:rsidRPr="00BA51B1">
        <w:rPr>
          <w:rFonts w:eastAsia="Calibri" w:cs="Times New Roman"/>
          <w:sz w:val="28"/>
          <w:szCs w:val="28"/>
          <w:lang w:eastAsia="ru-RU"/>
        </w:rPr>
        <w:t>о выполнении аналогичных работ</w:t>
      </w:r>
      <w:r w:rsidR="00560AE2">
        <w:rPr>
          <w:rFonts w:eastAsia="Calibri" w:cs="Times New Roman"/>
          <w:sz w:val="28"/>
          <w:szCs w:val="28"/>
          <w:lang w:eastAsia="ru-RU"/>
        </w:rPr>
        <w:t xml:space="preserve"> и т. д. </w:t>
      </w:r>
      <w:r w:rsidR="00E861EE">
        <w:rPr>
          <w:rFonts w:eastAsia="Calibri" w:cs="Times New Roman"/>
          <w:sz w:val="28"/>
          <w:szCs w:val="28"/>
          <w:lang w:eastAsia="ru-RU"/>
        </w:rPr>
        <w:t>указанны</w:t>
      </w:r>
      <w:r w:rsidR="00560AE2">
        <w:rPr>
          <w:rFonts w:eastAsia="Calibri" w:cs="Times New Roman"/>
          <w:sz w:val="28"/>
          <w:szCs w:val="28"/>
          <w:lang w:eastAsia="ru-RU"/>
        </w:rPr>
        <w:t>х</w:t>
      </w:r>
      <w:r w:rsidR="00E861EE" w:rsidRPr="00280FDE">
        <w:rPr>
          <w:rFonts w:eastAsia="Calibri" w:cs="Times New Roman"/>
          <w:sz w:val="28"/>
          <w:szCs w:val="28"/>
          <w:lang w:eastAsia="ru-RU"/>
        </w:rPr>
        <w:t xml:space="preserve"> в справке о перечне и объемах выполнения договоров (форма 4 Приложения № 1 Документации</w:t>
      </w:r>
      <w:r w:rsidR="00560AE2">
        <w:rPr>
          <w:rFonts w:eastAsia="Calibri" w:cs="Times New Roman"/>
          <w:sz w:val="28"/>
          <w:szCs w:val="28"/>
          <w:lang w:eastAsia="ru-RU"/>
        </w:rPr>
        <w:t xml:space="preserve"> и заверенных уполномоченным лицом Участника).</w:t>
      </w:r>
      <w:proofErr w:type="gramEnd"/>
    </w:p>
    <w:p w:rsidR="000E6213" w:rsidRPr="00ED24EB" w:rsidRDefault="000E6213" w:rsidP="000E6213">
      <w:pPr>
        <w:suppressAutoHyphens/>
        <w:spacing w:line="240" w:lineRule="auto"/>
        <w:ind w:firstLine="567"/>
        <w:jc w:val="both"/>
        <w:rPr>
          <w:rFonts w:eastAsia="Calibri" w:cs="Times New Roman"/>
          <w:sz w:val="28"/>
          <w:szCs w:val="28"/>
          <w:lang w:eastAsia="ar-SA"/>
        </w:rPr>
      </w:pPr>
      <w:r w:rsidRPr="00F537EC">
        <w:rPr>
          <w:rFonts w:eastAsia="Calibri" w:cs="Times New Roman"/>
          <w:i/>
          <w:sz w:val="28"/>
          <w:szCs w:val="28"/>
          <w:lang w:eastAsia="ar-SA"/>
        </w:rPr>
        <w:t>По</w:t>
      </w:r>
      <w:r w:rsidRPr="009521AA">
        <w:rPr>
          <w:rFonts w:eastAsia="Calibri" w:cs="Times New Roman"/>
          <w:i/>
          <w:sz w:val="28"/>
          <w:szCs w:val="28"/>
          <w:lang w:eastAsia="ar-SA"/>
        </w:rPr>
        <w:t>дробная информация о том, что считается аналогичным</w:t>
      </w:r>
      <w:r>
        <w:rPr>
          <w:rFonts w:eastAsia="Calibri" w:cs="Times New Roman"/>
          <w:i/>
          <w:sz w:val="28"/>
          <w:szCs w:val="28"/>
          <w:lang w:eastAsia="ar-SA"/>
        </w:rPr>
        <w:t>и договорами,</w:t>
      </w:r>
      <w:r w:rsidRPr="009521AA">
        <w:rPr>
          <w:rFonts w:eastAsia="Calibri" w:cs="Times New Roman"/>
          <w:i/>
          <w:sz w:val="28"/>
          <w:szCs w:val="28"/>
          <w:lang w:eastAsia="ar-SA"/>
        </w:rPr>
        <w:t xml:space="preserve"> указана в п.</w:t>
      </w:r>
      <w:r w:rsidR="000F6581">
        <w:rPr>
          <w:rFonts w:eastAsia="Calibri" w:cs="Times New Roman"/>
          <w:i/>
          <w:sz w:val="28"/>
          <w:szCs w:val="28"/>
          <w:lang w:eastAsia="ar-SA"/>
        </w:rPr>
        <w:t>4.12.1.</w:t>
      </w:r>
      <w:r w:rsidRPr="009521AA">
        <w:rPr>
          <w:rFonts w:eastAsia="Calibri" w:cs="Times New Roman"/>
          <w:i/>
          <w:sz w:val="28"/>
          <w:szCs w:val="28"/>
          <w:lang w:eastAsia="ar-SA"/>
        </w:rPr>
        <w:t xml:space="preserve"> </w:t>
      </w:r>
      <w:proofErr w:type="gramStart"/>
      <w:r w:rsidRPr="009521AA">
        <w:rPr>
          <w:rFonts w:eastAsia="Calibri" w:cs="Times New Roman"/>
          <w:i/>
          <w:sz w:val="28"/>
          <w:szCs w:val="28"/>
          <w:lang w:eastAsia="ar-SA"/>
        </w:rPr>
        <w:t>Документации).</w:t>
      </w:r>
      <w:proofErr w:type="gramEnd"/>
    </w:p>
    <w:p w:rsidR="000E6213" w:rsidRDefault="000E6213" w:rsidP="00BA51B1">
      <w:pPr>
        <w:suppressAutoHyphens/>
        <w:spacing w:line="240" w:lineRule="auto"/>
        <w:jc w:val="both"/>
        <w:rPr>
          <w:i/>
        </w:rPr>
      </w:pPr>
    </w:p>
    <w:p w:rsidR="00560AE2" w:rsidRPr="00766184" w:rsidRDefault="00560AE2" w:rsidP="00BA51B1">
      <w:pPr>
        <w:suppressAutoHyphens/>
        <w:spacing w:line="240" w:lineRule="auto"/>
        <w:jc w:val="both"/>
        <w:rPr>
          <w:i/>
          <w:sz w:val="28"/>
          <w:szCs w:val="28"/>
        </w:rPr>
      </w:pPr>
      <w:r w:rsidRPr="00560AE2">
        <w:rPr>
          <w:i/>
        </w:rPr>
        <w:t xml:space="preserve">В случае не предоставления рекомендательных писем и/или отзывов о выполнении </w:t>
      </w:r>
      <w:r w:rsidRPr="00560AE2">
        <w:rPr>
          <w:bCs/>
          <w:i/>
        </w:rPr>
        <w:t>аналогичных работ (указанных в Справке о перечне и годовых объемах выполнения аналогичных договоров  (форма 4 Приложения №1 Документации))</w:t>
      </w:r>
      <w:r w:rsidRPr="00560AE2">
        <w:rPr>
          <w:i/>
        </w:rPr>
        <w:t>, заявке такого Участника будет присуждаться 0 баллов.</w:t>
      </w:r>
    </w:p>
    <w:p w:rsidR="00766184" w:rsidRPr="00766184" w:rsidRDefault="00766184" w:rsidP="00766184">
      <w:pPr>
        <w:overflowPunct w:val="0"/>
        <w:autoSpaceDE w:val="0"/>
        <w:spacing w:line="240" w:lineRule="auto"/>
        <w:ind w:firstLine="426"/>
        <w:jc w:val="both"/>
        <w:rPr>
          <w:rFonts w:eastAsia="Calibri" w:cs="Times New Roman"/>
          <w:b/>
          <w:sz w:val="28"/>
          <w:szCs w:val="28"/>
          <w:lang w:eastAsia="ar-SA"/>
        </w:rPr>
      </w:pPr>
      <w:r w:rsidRPr="00766184">
        <w:rPr>
          <w:rFonts w:eastAsia="Calibri" w:cs="Times New Roman"/>
          <w:b/>
          <w:sz w:val="28"/>
          <w:szCs w:val="28"/>
          <w:lang w:eastAsia="ar-SA"/>
        </w:rPr>
        <w:t xml:space="preserve">- </w:t>
      </w:r>
      <w:r w:rsidRPr="00766184">
        <w:rPr>
          <w:rFonts w:cs="Times New Roman"/>
          <w:sz w:val="28"/>
          <w:szCs w:val="28"/>
          <w:lang w:eastAsia="ar-SA"/>
        </w:rPr>
        <w:t xml:space="preserve">документ, подтверждающий перечисление </w:t>
      </w:r>
      <w:r w:rsidRPr="00766184">
        <w:rPr>
          <w:rFonts w:eastAsia="Calibri" w:cs="Times New Roman"/>
          <w:b/>
          <w:sz w:val="28"/>
          <w:szCs w:val="28"/>
          <w:lang w:eastAsia="ar-SA"/>
        </w:rPr>
        <w:t>обеспечения заявки.</w:t>
      </w:r>
    </w:p>
    <w:p w:rsidR="00766184" w:rsidRPr="00560AE2" w:rsidRDefault="00766184" w:rsidP="00BA51B1">
      <w:pPr>
        <w:suppressAutoHyphens/>
        <w:spacing w:line="240" w:lineRule="auto"/>
        <w:jc w:val="both"/>
        <w:rPr>
          <w:rFonts w:eastAsia="Calibri" w:cs="Times New Roman"/>
          <w:i/>
          <w:sz w:val="28"/>
          <w:szCs w:val="28"/>
          <w:lang w:eastAsia="ru-RU"/>
        </w:rPr>
      </w:pPr>
    </w:p>
    <w:p w:rsidR="006F79FE" w:rsidRPr="00280FDE" w:rsidRDefault="006F79FE" w:rsidP="00280FDE">
      <w:pPr>
        <w:suppressAutoHyphens/>
        <w:overflowPunct w:val="0"/>
        <w:autoSpaceDE w:val="0"/>
        <w:spacing w:line="240" w:lineRule="auto"/>
        <w:ind w:firstLine="426"/>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80FDE">
        <w:rPr>
          <w:rFonts w:eastAsia="Times New Roman" w:cs="Times New Roman"/>
          <w:b/>
          <w:bCs/>
          <w:sz w:val="28"/>
          <w:szCs w:val="28"/>
          <w:lang w:eastAsia="ar-SA"/>
        </w:rPr>
        <w:t>удостоверенный нотариально перевод на русский язык</w:t>
      </w:r>
      <w:r w:rsidRPr="00280FDE">
        <w:rPr>
          <w:rFonts w:eastAsia="Times New Roman" w:cs="Times New Roman"/>
          <w:bCs/>
          <w:sz w:val="28"/>
          <w:szCs w:val="28"/>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bCs/>
          <w:sz w:val="28"/>
          <w:szCs w:val="28"/>
          <w:lang w:eastAsia="ar-SA"/>
        </w:rPr>
        <w:t>апостиль</w:t>
      </w:r>
      <w:proofErr w:type="spellEnd"/>
      <w:r w:rsidRPr="00280FDE">
        <w:rPr>
          <w:rFonts w:eastAsia="Times New Roman" w:cs="Times New Roman"/>
          <w:bCs/>
          <w:sz w:val="28"/>
          <w:szCs w:val="28"/>
          <w:lang w:eastAsia="ar-SA"/>
        </w:rPr>
        <w:t xml:space="preserve"> компетентного органа государства, в котором этот документ был составлен).</w:t>
      </w:r>
    </w:p>
    <w:p w:rsidR="008459D2" w:rsidRPr="00280FDE" w:rsidRDefault="008459D2" w:rsidP="00280FDE">
      <w:pPr>
        <w:spacing w:line="240" w:lineRule="auto"/>
        <w:rPr>
          <w:rFonts w:eastAsia="Times New Roman" w:cs="Times New Roman"/>
          <w:b/>
          <w:iCs/>
          <w:sz w:val="28"/>
          <w:szCs w:val="28"/>
          <w:lang w:eastAsia="ar-SA"/>
        </w:rPr>
      </w:pPr>
    </w:p>
    <w:p w:rsidR="006F79FE" w:rsidRPr="00280FDE" w:rsidRDefault="006F79FE" w:rsidP="00280FDE">
      <w:pPr>
        <w:pStyle w:val="1"/>
        <w:numPr>
          <w:ilvl w:val="0"/>
          <w:numId w:val="0"/>
        </w:numPr>
        <w:ind w:left="1134" w:hanging="1134"/>
        <w:jc w:val="both"/>
        <w:rPr>
          <w:b/>
          <w:sz w:val="28"/>
          <w:szCs w:val="28"/>
        </w:rPr>
      </w:pPr>
      <w:bookmarkStart w:id="15" w:name="_Toc420669819"/>
      <w:r w:rsidRPr="00280FDE">
        <w:rPr>
          <w:b/>
          <w:sz w:val="28"/>
          <w:szCs w:val="28"/>
        </w:rPr>
        <w:t>4. Порядок проведения запроса предложений</w:t>
      </w:r>
      <w:bookmarkEnd w:id="15"/>
    </w:p>
    <w:p w:rsidR="0073214B" w:rsidRPr="00280FDE" w:rsidRDefault="0073214B" w:rsidP="00280FDE">
      <w:pPr>
        <w:spacing w:line="240" w:lineRule="auto"/>
        <w:rPr>
          <w:rFonts w:eastAsia="Times New Roman" w:cs="Times New Roman"/>
          <w:b/>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16" w:name="_Toc386463995"/>
      <w:bookmarkStart w:id="17" w:name="_Toc403634871"/>
      <w:bookmarkStart w:id="18" w:name="_Toc403725255"/>
      <w:bookmarkStart w:id="19" w:name="_Toc403725326"/>
      <w:bookmarkStart w:id="20" w:name="_Toc416268809"/>
      <w:r w:rsidRPr="00280FDE">
        <w:rPr>
          <w:rFonts w:eastAsia="Times New Roman" w:cs="Times New Roman"/>
          <w:b/>
          <w:sz w:val="28"/>
          <w:szCs w:val="28"/>
          <w:lang w:eastAsia="ar-SA"/>
        </w:rPr>
        <w:t xml:space="preserve">4.1. </w:t>
      </w:r>
      <w:r w:rsidR="006F79FE" w:rsidRPr="00280FDE">
        <w:rPr>
          <w:rFonts w:eastAsia="Times New Roman" w:cs="Times New Roman"/>
          <w:b/>
          <w:sz w:val="28"/>
          <w:szCs w:val="28"/>
          <w:lang w:eastAsia="ar-SA"/>
        </w:rPr>
        <w:t xml:space="preserve">Получение документации о проведении </w:t>
      </w:r>
      <w:r w:rsidR="006F79FE" w:rsidRPr="00280FDE">
        <w:rPr>
          <w:rFonts w:eastAsia="Times New Roman" w:cs="Times New Roman"/>
          <w:b/>
          <w:bCs/>
          <w:iCs/>
          <w:sz w:val="28"/>
          <w:szCs w:val="28"/>
          <w:lang w:eastAsia="ar-SA"/>
        </w:rPr>
        <w:t>запроса предложений</w:t>
      </w:r>
      <w:bookmarkEnd w:id="16"/>
      <w:bookmarkEnd w:id="17"/>
      <w:bookmarkEnd w:id="18"/>
      <w:bookmarkEnd w:id="19"/>
      <w:bookmarkEnd w:id="20"/>
    </w:p>
    <w:p w:rsidR="006F79FE" w:rsidRPr="00280FDE" w:rsidRDefault="006F79FE" w:rsidP="00280FDE">
      <w:pPr>
        <w:numPr>
          <w:ilvl w:val="2"/>
          <w:numId w:val="19"/>
        </w:numPr>
        <w:tabs>
          <w:tab w:val="left" w:pos="0"/>
          <w:tab w:val="num" w:pos="142"/>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43B0F" w:rsidRPr="00280FDE">
        <w:rPr>
          <w:rFonts w:eastAsia="Times New Roman" w:cs="Times New Roman"/>
          <w:color w:val="FF0000"/>
          <w:sz w:val="28"/>
          <w:szCs w:val="28"/>
          <w:lang w:eastAsia="ar-SA"/>
        </w:rPr>
        <w:t xml:space="preserve"> </w:t>
      </w:r>
      <w:hyperlink r:id="rId23" w:history="1">
        <w:r w:rsidR="00B654C5">
          <w:rPr>
            <w:rStyle w:val="af"/>
            <w:rFonts w:cs="Times New Roman"/>
            <w:sz w:val="28"/>
            <w:szCs w:val="28"/>
            <w:lang w:val="en-US"/>
          </w:rPr>
          <w:t>santalova</w:t>
        </w:r>
        <w:r w:rsidR="00B654C5" w:rsidRPr="00B654C5">
          <w:rPr>
            <w:rStyle w:val="af"/>
            <w:rFonts w:cs="Times New Roman"/>
            <w:sz w:val="28"/>
            <w:szCs w:val="28"/>
          </w:rPr>
          <w:t>@</w:t>
        </w:r>
        <w:r w:rsidR="00B654C5">
          <w:rPr>
            <w:rStyle w:val="af"/>
            <w:rFonts w:cs="Times New Roman"/>
            <w:sz w:val="28"/>
            <w:szCs w:val="28"/>
            <w:lang w:val="en-US"/>
          </w:rPr>
          <w:t>mures</w:t>
        </w:r>
        <w:r w:rsidR="00B654C5" w:rsidRPr="00B654C5">
          <w:rPr>
            <w:rStyle w:val="af"/>
            <w:rFonts w:cs="Times New Roman"/>
            <w:sz w:val="28"/>
            <w:szCs w:val="28"/>
          </w:rPr>
          <w:t>.</w:t>
        </w:r>
        <w:proofErr w:type="spellStart"/>
        <w:r w:rsidR="00B654C5">
          <w:rPr>
            <w:rStyle w:val="af"/>
            <w:rFonts w:cs="Times New Roman"/>
            <w:sz w:val="28"/>
            <w:szCs w:val="28"/>
            <w:lang w:val="en-US"/>
          </w:rPr>
          <w:t>ru</w:t>
        </w:r>
        <w:proofErr w:type="spellEnd"/>
      </w:hyperlink>
      <w:r w:rsidR="0076672E" w:rsidRPr="00280FDE">
        <w:rPr>
          <w:rFonts w:cs="Times New Roman"/>
          <w:sz w:val="28"/>
          <w:szCs w:val="28"/>
        </w:rPr>
        <w:t xml:space="preserve"> </w:t>
      </w:r>
      <w:r w:rsidRPr="00280FDE">
        <w:rPr>
          <w:rFonts w:eastAsia="Times New Roman" w:cs="Times New Roman"/>
          <w:sz w:val="28"/>
          <w:szCs w:val="28"/>
          <w:lang w:eastAsia="ar-SA"/>
        </w:rPr>
        <w:t xml:space="preserve">с указанием способа получения Документации.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а также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80FDE">
        <w:rPr>
          <w:rFonts w:eastAsia="Times New Roman" w:cs="Times New Roman"/>
          <w:sz w:val="28"/>
          <w:szCs w:val="28"/>
          <w:lang w:eastAsia="ar-SA"/>
        </w:rPr>
        <w:t xml:space="preserve"> Предоставление Документации о закупке осуществляется бесплатно по адресу: 183038, </w:t>
      </w:r>
      <w:r w:rsidRPr="00280FDE">
        <w:rPr>
          <w:rFonts w:eastAsia="Calibri" w:cs="Times New Roman"/>
          <w:bCs/>
          <w:sz w:val="28"/>
          <w:szCs w:val="28"/>
          <w:lang w:eastAsia="ar-SA"/>
        </w:rPr>
        <w:t xml:space="preserve">г. Мурманск, ул. </w:t>
      </w:r>
      <w:proofErr w:type="gramStart"/>
      <w:r w:rsidRPr="00280FDE">
        <w:rPr>
          <w:rFonts w:eastAsia="Calibri" w:cs="Times New Roman"/>
          <w:bCs/>
          <w:sz w:val="28"/>
          <w:szCs w:val="28"/>
          <w:lang w:eastAsia="ar-SA"/>
        </w:rPr>
        <w:t>Промышленная</w:t>
      </w:r>
      <w:proofErr w:type="gramEnd"/>
      <w:r w:rsidRPr="00280FDE">
        <w:rPr>
          <w:rFonts w:eastAsia="Calibri" w:cs="Times New Roman"/>
          <w:bCs/>
          <w:sz w:val="28"/>
          <w:szCs w:val="28"/>
          <w:lang w:eastAsia="ar-SA"/>
        </w:rPr>
        <w:t xml:space="preserve"> д.15, </w:t>
      </w:r>
      <w:proofErr w:type="spellStart"/>
      <w:r w:rsidRPr="00280FDE">
        <w:rPr>
          <w:rFonts w:eastAsia="Calibri" w:cs="Times New Roman"/>
          <w:bCs/>
          <w:sz w:val="28"/>
          <w:szCs w:val="28"/>
          <w:lang w:eastAsia="ar-SA"/>
        </w:rPr>
        <w:t>каб</w:t>
      </w:r>
      <w:proofErr w:type="spellEnd"/>
      <w:r w:rsidRPr="00280FDE">
        <w:rPr>
          <w:rFonts w:eastAsia="Calibri" w:cs="Times New Roman"/>
          <w:bCs/>
          <w:sz w:val="28"/>
          <w:szCs w:val="28"/>
          <w:lang w:eastAsia="ar-SA"/>
        </w:rPr>
        <w:t>. 20.</w:t>
      </w:r>
      <w:r w:rsidRPr="00280FDE">
        <w:rPr>
          <w:rFonts w:eastAsia="Times New Roman" w:cs="Times New Roman"/>
          <w:sz w:val="28"/>
          <w:szCs w:val="28"/>
          <w:lang w:eastAsia="ar-SA"/>
        </w:rPr>
        <w:t xml:space="preserve"> (Отдел закупок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Документация о проведении запроса предложений доступна для ознакомления на официальном сайте</w:t>
      </w:r>
      <w:r w:rsidRPr="00280FDE">
        <w:rPr>
          <w:rFonts w:eastAsia="Times New Roman" w:cs="Times New Roman"/>
          <w:color w:val="0000FF"/>
          <w:sz w:val="28"/>
          <w:szCs w:val="28"/>
          <w:u w:val="single"/>
          <w:lang w:eastAsia="ar-SA"/>
        </w:rPr>
        <w:t xml:space="preserve"> http://zakupki.gov.ru/223 </w:t>
      </w:r>
      <w:r w:rsidRPr="00280FDE">
        <w:rPr>
          <w:rFonts w:eastAsia="Times New Roman" w:cs="Times New Roman"/>
          <w:color w:val="0000FF"/>
          <w:sz w:val="28"/>
          <w:szCs w:val="28"/>
          <w:lang w:eastAsia="ar-SA"/>
        </w:rPr>
        <w:t xml:space="preserve">  </w:t>
      </w:r>
      <w:r w:rsidRPr="00280FDE">
        <w:rPr>
          <w:rFonts w:eastAsia="Times New Roman" w:cs="Times New Roman"/>
          <w:sz w:val="28"/>
          <w:szCs w:val="28"/>
          <w:lang w:eastAsia="ar-SA"/>
        </w:rPr>
        <w:t xml:space="preserve">и на сайте Заказчика </w:t>
      </w:r>
      <w:r w:rsidRPr="00280FDE">
        <w:rPr>
          <w:rFonts w:eastAsia="Times New Roman" w:cs="Times New Roman"/>
          <w:color w:val="0000FF"/>
          <w:sz w:val="28"/>
          <w:szCs w:val="28"/>
          <w:u w:val="single"/>
          <w:lang w:eastAsia="ar-SA"/>
        </w:rPr>
        <w:t>http://</w:t>
      </w:r>
      <w:proofErr w:type="spellStart"/>
      <w:r w:rsidRPr="00280FDE">
        <w:rPr>
          <w:rFonts w:eastAsia="Times New Roman" w:cs="Times New Roman"/>
          <w:color w:val="0000FF"/>
          <w:sz w:val="28"/>
          <w:szCs w:val="28"/>
          <w:u w:val="single"/>
          <w:lang w:val="en-US" w:eastAsia="ar-SA"/>
        </w:rPr>
        <w:t>mures</w:t>
      </w:r>
      <w:proofErr w:type="spellEnd"/>
      <w:r w:rsidRPr="00280FDE">
        <w:rPr>
          <w:rFonts w:eastAsia="Times New Roman" w:cs="Times New Roman"/>
          <w:color w:val="0000FF"/>
          <w:sz w:val="28"/>
          <w:szCs w:val="28"/>
          <w:u w:val="single"/>
          <w:lang w:eastAsia="ar-SA"/>
        </w:rPr>
        <w:t>.</w:t>
      </w:r>
      <w:proofErr w:type="spellStart"/>
      <w:r w:rsidRPr="00280FDE">
        <w:rPr>
          <w:rFonts w:eastAsia="Times New Roman" w:cs="Times New Roman"/>
          <w:color w:val="0000FF"/>
          <w:sz w:val="28"/>
          <w:szCs w:val="28"/>
          <w:u w:val="single"/>
          <w:lang w:val="en-US" w:eastAsia="ar-SA"/>
        </w:rPr>
        <w:t>ru</w:t>
      </w:r>
      <w:proofErr w:type="spellEnd"/>
      <w:r w:rsidRPr="00280FDE">
        <w:rPr>
          <w:rFonts w:eastAsia="Times New Roman" w:cs="Times New Roman"/>
          <w:color w:val="0000FF"/>
          <w:sz w:val="28"/>
          <w:szCs w:val="28"/>
          <w:u w:val="single"/>
          <w:lang w:eastAsia="ar-SA"/>
        </w:rPr>
        <w:t>.</w:t>
      </w:r>
    </w:p>
    <w:p w:rsidR="006F79FE" w:rsidRPr="00280FDE" w:rsidRDefault="006F79FE" w:rsidP="00280FD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280FDE" w:rsidRDefault="0073214B" w:rsidP="00280FDE">
      <w:pPr>
        <w:tabs>
          <w:tab w:val="left" w:pos="0"/>
          <w:tab w:val="left" w:pos="284"/>
          <w:tab w:val="num" w:pos="1004"/>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21" w:name="_Toc386463996"/>
      <w:bookmarkStart w:id="22" w:name="_Toc403634872"/>
      <w:bookmarkStart w:id="23" w:name="_Toc403725256"/>
      <w:bookmarkStart w:id="24" w:name="_Toc403725327"/>
      <w:bookmarkStart w:id="25" w:name="_Toc416268810"/>
      <w:r w:rsidRPr="00280FDE">
        <w:rPr>
          <w:rFonts w:eastAsia="Times New Roman" w:cs="Times New Roman"/>
          <w:b/>
          <w:sz w:val="28"/>
          <w:szCs w:val="28"/>
          <w:lang w:eastAsia="ar-SA"/>
        </w:rPr>
        <w:t xml:space="preserve">4.2. </w:t>
      </w:r>
      <w:r w:rsidR="006F79FE" w:rsidRPr="00280FDE">
        <w:rPr>
          <w:rFonts w:eastAsia="Times New Roman" w:cs="Times New Roman"/>
          <w:b/>
          <w:sz w:val="28"/>
          <w:szCs w:val="28"/>
          <w:lang w:eastAsia="ar-SA"/>
        </w:rPr>
        <w:t xml:space="preserve">Разъяснение положений документации о проведении  </w:t>
      </w:r>
      <w:r w:rsidR="006F79FE" w:rsidRPr="00280FDE">
        <w:rPr>
          <w:rFonts w:eastAsia="Times New Roman" w:cs="Times New Roman"/>
          <w:b/>
          <w:bCs/>
          <w:iCs/>
          <w:sz w:val="28"/>
          <w:szCs w:val="28"/>
          <w:lang w:eastAsia="ar-SA"/>
        </w:rPr>
        <w:t>запроса предложений</w:t>
      </w:r>
      <w:bookmarkEnd w:id="21"/>
      <w:bookmarkEnd w:id="22"/>
      <w:bookmarkEnd w:id="23"/>
      <w:bookmarkEnd w:id="24"/>
      <w:bookmarkEnd w:id="25"/>
    </w:p>
    <w:p w:rsidR="006F79FE" w:rsidRPr="00280FDE" w:rsidRDefault="0055260F"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4.2.1. </w:t>
      </w:r>
      <w:proofErr w:type="gramStart"/>
      <w:r w:rsidR="006F79FE" w:rsidRPr="00280FDE">
        <w:rPr>
          <w:rFonts w:eastAsia="Times New Roman" w:cs="Times New Roman"/>
          <w:sz w:val="28"/>
          <w:szCs w:val="28"/>
          <w:lang w:eastAsia="ar-SA"/>
        </w:rPr>
        <w:t>Любой Участник закупки вправе</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Документации</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по адресу, указанному в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2.3. п. 2</w:t>
      </w:r>
      <w:r w:rsidR="00A27442"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27442" w:rsidRPr="00280FDE">
        <w:rPr>
          <w:rFonts w:eastAsia="Times New Roman" w:cs="Times New Roman"/>
          <w:color w:val="FF0000"/>
          <w:sz w:val="28"/>
          <w:szCs w:val="28"/>
          <w:lang w:eastAsia="ar-SA"/>
        </w:rPr>
        <w:t xml:space="preserve"> </w:t>
      </w:r>
      <w:hyperlink r:id="rId24" w:history="1">
        <w:r w:rsidR="00B654C5">
          <w:rPr>
            <w:rStyle w:val="af"/>
            <w:rFonts w:cs="Times New Roman"/>
            <w:sz w:val="28"/>
            <w:szCs w:val="28"/>
            <w:lang w:val="en-US"/>
          </w:rPr>
          <w:t>santalova</w:t>
        </w:r>
        <w:r w:rsidR="00B654C5" w:rsidRPr="00B654C5">
          <w:rPr>
            <w:rStyle w:val="af"/>
            <w:rFonts w:cs="Times New Roman"/>
            <w:sz w:val="28"/>
            <w:szCs w:val="28"/>
          </w:rPr>
          <w:t>@</w:t>
        </w:r>
        <w:r w:rsidR="00B654C5">
          <w:rPr>
            <w:rStyle w:val="af"/>
            <w:rFonts w:cs="Times New Roman"/>
            <w:sz w:val="28"/>
            <w:szCs w:val="28"/>
            <w:lang w:val="en-US"/>
          </w:rPr>
          <w:t>mures</w:t>
        </w:r>
        <w:r w:rsidR="00B654C5" w:rsidRPr="00B654C5">
          <w:rPr>
            <w:rStyle w:val="af"/>
            <w:rFonts w:cs="Times New Roman"/>
            <w:sz w:val="28"/>
            <w:szCs w:val="28"/>
          </w:rPr>
          <w:t>.</w:t>
        </w:r>
        <w:proofErr w:type="spellStart"/>
        <w:r w:rsidR="00B654C5">
          <w:rPr>
            <w:rStyle w:val="af"/>
            <w:rFonts w:cs="Times New Roman"/>
            <w:sz w:val="28"/>
            <w:szCs w:val="28"/>
            <w:lang w:val="en-US"/>
          </w:rPr>
          <w:t>ru</w:t>
        </w:r>
        <w:proofErr w:type="spellEnd"/>
      </w:hyperlink>
      <w:r w:rsidR="0076672E" w:rsidRPr="00280FDE">
        <w:rPr>
          <w:rFonts w:cs="Times New Roman"/>
          <w:sz w:val="28"/>
          <w:szCs w:val="28"/>
        </w:rPr>
        <w:t xml:space="preserve"> </w:t>
      </w:r>
      <w:r w:rsidR="006F79FE" w:rsidRPr="00280FDE">
        <w:rPr>
          <w:rFonts w:eastAsia="Times New Roman" w:cs="Times New Roman"/>
          <w:sz w:val="28"/>
          <w:szCs w:val="28"/>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280FDE">
        <w:rPr>
          <w:rFonts w:eastAsia="Times New Roman" w:cs="Times New Roman"/>
          <w:sz w:val="28"/>
          <w:szCs w:val="28"/>
          <w:lang w:eastAsia="ar-SA"/>
        </w:rPr>
        <w:t xml:space="preserve"> участие в проведении запроса предложений. </w:t>
      </w:r>
    </w:p>
    <w:p w:rsidR="006F79FE" w:rsidRPr="00280FDE" w:rsidRDefault="006F79FE" w:rsidP="00280FDE">
      <w:pPr>
        <w:tabs>
          <w:tab w:val="left" w:pos="0"/>
          <w:tab w:val="left" w:pos="709"/>
          <w:tab w:val="left" w:pos="960"/>
          <w:tab w:val="left" w:pos="1276"/>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с</w:t>
      </w:r>
      <w:r w:rsidRPr="00280FDE">
        <w:rPr>
          <w:rFonts w:eastAsia="Times New Roman" w:cs="Times New Roman"/>
          <w:color w:val="FF0000"/>
          <w:sz w:val="28"/>
          <w:szCs w:val="28"/>
          <w:lang w:eastAsia="ar-SA"/>
        </w:rPr>
        <w:t xml:space="preserve"> </w:t>
      </w:r>
      <w:r w:rsidR="001E69F2" w:rsidRPr="00280FDE">
        <w:rPr>
          <w:rFonts w:eastAsia="Times New Roman" w:cs="Times New Roman"/>
          <w:sz w:val="28"/>
          <w:szCs w:val="28"/>
          <w:lang w:eastAsia="ar-SA"/>
        </w:rPr>
        <w:t xml:space="preserve">08:30  </w:t>
      </w:r>
      <w:r w:rsidR="0026744F">
        <w:rPr>
          <w:rFonts w:eastAsia="Times New Roman" w:cs="Times New Roman"/>
          <w:sz w:val="28"/>
          <w:szCs w:val="28"/>
          <w:lang w:eastAsia="ar-SA"/>
        </w:rPr>
        <w:t>08</w:t>
      </w:r>
      <w:r w:rsidR="001E69F2" w:rsidRPr="00280FDE">
        <w:rPr>
          <w:rFonts w:eastAsia="Times New Roman" w:cs="Times New Roman"/>
          <w:sz w:val="28"/>
          <w:szCs w:val="28"/>
          <w:lang w:eastAsia="ar-SA"/>
        </w:rPr>
        <w:t xml:space="preserve"> </w:t>
      </w:r>
      <w:r w:rsidR="0082719F">
        <w:rPr>
          <w:rFonts w:eastAsia="Times New Roman" w:cs="Times New Roman"/>
          <w:sz w:val="28"/>
          <w:szCs w:val="28"/>
          <w:lang w:eastAsia="ar-SA"/>
        </w:rPr>
        <w:t xml:space="preserve">июня </w:t>
      </w:r>
      <w:r w:rsidRPr="00280FDE">
        <w:rPr>
          <w:rFonts w:eastAsia="Times New Roman" w:cs="Times New Roman"/>
          <w:sz w:val="28"/>
          <w:szCs w:val="28"/>
          <w:lang w:eastAsia="ar-SA"/>
        </w:rPr>
        <w:t xml:space="preserve">2015 г.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00705D6D">
        <w:rPr>
          <w:rFonts w:eastAsia="Times New Roman" w:cs="Times New Roman"/>
          <w:sz w:val="28"/>
          <w:szCs w:val="28"/>
          <w:lang w:eastAsia="ar-SA"/>
        </w:rPr>
        <w:t>не позднее 09:00</w:t>
      </w:r>
      <w:r w:rsidR="004B05A4" w:rsidRPr="00280FDE">
        <w:rPr>
          <w:rFonts w:eastAsia="Times New Roman" w:cs="Times New Roman"/>
          <w:sz w:val="28"/>
          <w:szCs w:val="28"/>
          <w:lang w:eastAsia="ar-SA"/>
        </w:rPr>
        <w:t xml:space="preserve"> </w:t>
      </w:r>
      <w:r w:rsidR="00705D6D">
        <w:rPr>
          <w:rFonts w:eastAsia="Times New Roman" w:cs="Times New Roman"/>
          <w:sz w:val="28"/>
          <w:szCs w:val="28"/>
          <w:lang w:eastAsia="ar-SA"/>
        </w:rPr>
        <w:t>15</w:t>
      </w:r>
      <w:r w:rsidR="001E69F2" w:rsidRPr="00280FDE">
        <w:rPr>
          <w:rFonts w:eastAsia="Times New Roman" w:cs="Times New Roman"/>
          <w:sz w:val="28"/>
          <w:szCs w:val="28"/>
          <w:lang w:eastAsia="ar-SA"/>
        </w:rPr>
        <w:t xml:space="preserve"> </w:t>
      </w:r>
      <w:r w:rsidR="00370951" w:rsidRPr="00280FDE">
        <w:rPr>
          <w:rFonts w:eastAsia="Times New Roman" w:cs="Times New Roman"/>
          <w:sz w:val="28"/>
          <w:szCs w:val="28"/>
          <w:lang w:eastAsia="ar-SA"/>
        </w:rPr>
        <w:t>июня</w:t>
      </w:r>
      <w:r w:rsidR="001E69F2" w:rsidRPr="00280FDE">
        <w:rPr>
          <w:rFonts w:eastAsia="Times New Roman" w:cs="Times New Roman"/>
          <w:sz w:val="28"/>
          <w:szCs w:val="28"/>
          <w:lang w:eastAsia="ar-SA"/>
        </w:rPr>
        <w:t xml:space="preserve"> </w:t>
      </w:r>
      <w:r w:rsidRPr="00280FDE">
        <w:rPr>
          <w:rFonts w:eastAsia="Times New Roman" w:cs="Times New Roman"/>
          <w:sz w:val="28"/>
          <w:szCs w:val="28"/>
          <w:lang w:eastAsia="ar-SA"/>
        </w:rPr>
        <w:t>2015 г.</w:t>
      </w:r>
      <w:r w:rsidRPr="00280FDE">
        <w:rPr>
          <w:rFonts w:eastAsia="Times New Roman" w:cs="Times New Roman"/>
          <w:color w:val="FF0000"/>
          <w:sz w:val="28"/>
          <w:szCs w:val="28"/>
          <w:lang w:eastAsia="ar-SA"/>
        </w:rPr>
        <w:t xml:space="preserve">    </w:t>
      </w:r>
    </w:p>
    <w:p w:rsidR="006F79FE" w:rsidRPr="00280FDE" w:rsidRDefault="0055260F" w:rsidP="00280FDE">
      <w:pPr>
        <w:tabs>
          <w:tab w:val="left" w:pos="0"/>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4.2.2. </w:t>
      </w:r>
      <w:r w:rsidR="006F79FE" w:rsidRPr="00280FDE">
        <w:rPr>
          <w:rFonts w:eastAsia="Times New Roman" w:cs="Times New Roman"/>
          <w:sz w:val="28"/>
          <w:szCs w:val="28"/>
          <w:lang w:eastAsia="ar-SA"/>
        </w:rPr>
        <w:t xml:space="preserve">Заказчик в течение одного рабочего дня </w:t>
      </w:r>
      <w:r w:rsidR="006F79FE" w:rsidRPr="00280FDE">
        <w:rPr>
          <w:rFonts w:eastAsia="Calibri" w:cs="Times New Roman"/>
          <w:sz w:val="28"/>
          <w:szCs w:val="28"/>
          <w:lang w:eastAsia="ar-SA"/>
        </w:rPr>
        <w:t xml:space="preserve">со дня поступления запроса </w:t>
      </w:r>
      <w:r w:rsidR="006F79FE" w:rsidRPr="00280FDE">
        <w:rPr>
          <w:rFonts w:eastAsia="Times New Roman" w:cs="Times New Roman"/>
          <w:sz w:val="28"/>
          <w:szCs w:val="28"/>
          <w:lang w:eastAsia="ar-SA"/>
        </w:rPr>
        <w:t>о предоставлении разъяснений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отвечает на вопрос и размещает на официальном сайте</w:t>
      </w:r>
      <w:r w:rsidR="006F79FE" w:rsidRPr="00280FDE">
        <w:rPr>
          <w:rFonts w:eastAsia="Times New Roman" w:cs="Times New Roman"/>
          <w:color w:val="FF0000"/>
          <w:sz w:val="28"/>
          <w:szCs w:val="28"/>
          <w:lang w:eastAsia="ar-SA"/>
        </w:rPr>
        <w:t xml:space="preserve"> </w:t>
      </w:r>
      <w:hyperlink r:id="rId25" w:history="1">
        <w:r w:rsidR="006F79FE" w:rsidRPr="00280FDE">
          <w:rPr>
            <w:rFonts w:eastAsia="Calibri" w:cs="Times New Roman"/>
            <w:color w:val="0000FF"/>
            <w:sz w:val="28"/>
            <w:szCs w:val="28"/>
            <w:u w:val="single"/>
            <w:lang w:eastAsia="ar-SA"/>
          </w:rPr>
          <w:t>http://zakupki.gov.ru/223</w:t>
        </w:r>
      </w:hyperlink>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280FDE">
        <w:rPr>
          <w:rFonts w:eastAsia="Times New Roman" w:cs="Times New Roman"/>
          <w:sz w:val="28"/>
          <w:szCs w:val="28"/>
          <w:lang w:eastAsia="ar-SA"/>
        </w:rPr>
        <w:t>позднее</w:t>
      </w:r>
      <w:proofErr w:type="gramEnd"/>
      <w:r w:rsidR="006F79FE" w:rsidRPr="00280FDE">
        <w:rPr>
          <w:rFonts w:eastAsia="Times New Roman" w:cs="Times New Roman"/>
          <w:sz w:val="28"/>
          <w:szCs w:val="28"/>
          <w:lang w:eastAsia="ar-SA"/>
        </w:rPr>
        <w:t xml:space="preserve"> чем за 2 (два) </w:t>
      </w:r>
      <w:r w:rsidR="006F79FE" w:rsidRPr="00280FDE">
        <w:rPr>
          <w:rFonts w:eastAsia="Calibri" w:cs="Times New Roman"/>
          <w:sz w:val="28"/>
          <w:szCs w:val="28"/>
          <w:lang w:eastAsia="ar-SA"/>
        </w:rPr>
        <w:t xml:space="preserve">рабочих </w:t>
      </w:r>
      <w:r w:rsidR="006F79FE" w:rsidRPr="00280FDE">
        <w:rPr>
          <w:rFonts w:eastAsia="Times New Roman" w:cs="Times New Roman"/>
          <w:sz w:val="28"/>
          <w:szCs w:val="28"/>
          <w:lang w:eastAsia="ar-SA"/>
        </w:rPr>
        <w:t xml:space="preserve">дня до дня окончания </w:t>
      </w:r>
      <w:r w:rsidR="006F79FE" w:rsidRPr="00280FDE">
        <w:rPr>
          <w:rFonts w:eastAsia="Calibri" w:cs="Times New Roman"/>
          <w:sz w:val="28"/>
          <w:szCs w:val="28"/>
          <w:lang w:eastAsia="ar-SA"/>
        </w:rPr>
        <w:t xml:space="preserve">срока </w:t>
      </w:r>
      <w:r w:rsidR="006F79FE" w:rsidRPr="00280FDE">
        <w:rPr>
          <w:rFonts w:eastAsia="Times New Roman" w:cs="Times New Roman"/>
          <w:sz w:val="28"/>
          <w:szCs w:val="28"/>
          <w:lang w:eastAsia="ar-SA"/>
        </w:rPr>
        <w:t>подачи заявок на участие.</w:t>
      </w:r>
    </w:p>
    <w:p w:rsidR="006F79FE" w:rsidRPr="00280FDE" w:rsidRDefault="0055260F" w:rsidP="00280FDE">
      <w:pPr>
        <w:spacing w:line="240" w:lineRule="auto"/>
        <w:jc w:val="both"/>
        <w:rPr>
          <w:rFonts w:eastAsia="Times New Roman" w:cs="Times New Roman"/>
          <w:b/>
          <w:bCs/>
          <w:iCs/>
          <w:sz w:val="28"/>
          <w:szCs w:val="28"/>
          <w:lang w:eastAsia="ar-SA"/>
        </w:rPr>
      </w:pPr>
      <w:bookmarkStart w:id="26" w:name="_Toc386463997"/>
      <w:bookmarkStart w:id="27" w:name="_Toc403634873"/>
      <w:bookmarkStart w:id="28" w:name="_Toc403725257"/>
      <w:bookmarkStart w:id="29" w:name="_Toc403725328"/>
      <w:bookmarkStart w:id="30" w:name="_Toc416268811"/>
      <w:r w:rsidRPr="00280FDE">
        <w:rPr>
          <w:rFonts w:eastAsia="Times New Roman" w:cs="Times New Roman"/>
          <w:b/>
          <w:sz w:val="28"/>
          <w:szCs w:val="28"/>
          <w:lang w:eastAsia="ar-SA"/>
        </w:rPr>
        <w:t xml:space="preserve">4.3. </w:t>
      </w:r>
      <w:r w:rsidR="006F79FE" w:rsidRPr="00280FDE">
        <w:rPr>
          <w:rFonts w:eastAsia="Times New Roman" w:cs="Times New Roman"/>
          <w:b/>
          <w:sz w:val="28"/>
          <w:szCs w:val="28"/>
          <w:lang w:eastAsia="ar-SA"/>
        </w:rPr>
        <w:t xml:space="preserve">Внесение изменений в Документацию о проведении </w:t>
      </w:r>
      <w:r w:rsidR="006F79FE" w:rsidRPr="00280FDE">
        <w:rPr>
          <w:rFonts w:eastAsia="Times New Roman" w:cs="Times New Roman"/>
          <w:b/>
          <w:bCs/>
          <w:iCs/>
          <w:sz w:val="28"/>
          <w:szCs w:val="28"/>
          <w:lang w:eastAsia="ar-SA"/>
        </w:rPr>
        <w:t>запроса предложений</w:t>
      </w:r>
      <w:bookmarkEnd w:id="26"/>
      <w:bookmarkEnd w:id="27"/>
      <w:bookmarkEnd w:id="28"/>
      <w:bookmarkEnd w:id="29"/>
      <w:bookmarkEnd w:id="30"/>
    </w:p>
    <w:p w:rsidR="006F79FE" w:rsidRPr="00280FDE" w:rsidRDefault="0055260F" w:rsidP="00280FDE">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4.3.1. </w:t>
      </w:r>
      <w:r w:rsidR="006F79FE" w:rsidRPr="00280FDE">
        <w:rPr>
          <w:rFonts w:eastAsia="Times New Roman" w:cs="Times New Roman"/>
          <w:sz w:val="28"/>
          <w:szCs w:val="28"/>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280FDE" w:rsidRDefault="0055260F" w:rsidP="00280FDE">
      <w:pPr>
        <w:tabs>
          <w:tab w:val="left" w:pos="0"/>
        </w:tabs>
        <w:suppressAutoHyphens/>
        <w:spacing w:after="120" w:line="240" w:lineRule="auto"/>
        <w:jc w:val="both"/>
        <w:rPr>
          <w:rFonts w:eastAsia="Calibri" w:cs="Times New Roman"/>
          <w:sz w:val="28"/>
          <w:szCs w:val="28"/>
          <w:lang w:eastAsia="ar-SA"/>
        </w:rPr>
      </w:pPr>
      <w:r w:rsidRPr="00280FDE">
        <w:rPr>
          <w:rFonts w:eastAsia="Times New Roman" w:cs="Times New Roman"/>
          <w:sz w:val="28"/>
          <w:szCs w:val="28"/>
          <w:lang w:eastAsia="ar-SA"/>
        </w:rPr>
        <w:t xml:space="preserve">4.3.2. </w:t>
      </w:r>
      <w:r w:rsidR="006F79FE" w:rsidRPr="00280FDE">
        <w:rPr>
          <w:rFonts w:eastAsia="Times New Roman" w:cs="Times New Roman"/>
          <w:sz w:val="28"/>
          <w:szCs w:val="28"/>
          <w:lang w:eastAsia="ar-SA"/>
        </w:rPr>
        <w:t xml:space="preserve">В течение </w:t>
      </w:r>
      <w:r w:rsidR="006F79FE" w:rsidRPr="00280FDE">
        <w:rPr>
          <w:rFonts w:eastAsia="Times New Roman" w:cs="Times New Roman"/>
          <w:bCs/>
          <w:sz w:val="28"/>
          <w:szCs w:val="28"/>
          <w:lang w:eastAsia="ar-SA"/>
        </w:rPr>
        <w:t>трех дней</w:t>
      </w:r>
      <w:r w:rsidR="006F79FE" w:rsidRPr="00280FDE">
        <w:rPr>
          <w:rFonts w:eastAsia="Times New Roman" w:cs="Times New Roman"/>
          <w:b/>
          <w:bCs/>
          <w:sz w:val="28"/>
          <w:szCs w:val="28"/>
          <w:lang w:eastAsia="ar-SA"/>
        </w:rPr>
        <w:t xml:space="preserve"> </w:t>
      </w:r>
      <w:r w:rsidR="006F79FE" w:rsidRPr="00280FDE">
        <w:rPr>
          <w:rFonts w:eastAsia="Times New Roman" w:cs="Times New Roman"/>
          <w:sz w:val="28"/>
          <w:szCs w:val="28"/>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280FDE">
          <w:rPr>
            <w:rFonts w:eastAsia="Times New Roman" w:cs="Times New Roman"/>
            <w:color w:val="0000FF"/>
            <w:sz w:val="28"/>
            <w:szCs w:val="28"/>
            <w:u w:val="single"/>
            <w:lang w:eastAsia="ar-SA"/>
          </w:rPr>
          <w:t>http://zakupki.gov.ru/223/</w:t>
        </w:r>
      </w:hyperlink>
      <w:r w:rsidR="006F79FE"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Calibri" w:cs="Times New Roman"/>
          <w:sz w:val="28"/>
          <w:szCs w:val="28"/>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наименование, адрес Заказчика,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полное фирменное наименование Участника закупки, его почтовый адрес,</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Изменения </w:t>
      </w:r>
      <w:proofErr w:type="gramStart"/>
      <w:r w:rsidRPr="00280FDE">
        <w:rPr>
          <w:rFonts w:eastAsia="Times New Roman" w:cs="Times New Roman"/>
          <w:sz w:val="28"/>
          <w:szCs w:val="28"/>
          <w:lang w:eastAsia="ar-SA"/>
        </w:rPr>
        <w:t>к</w:t>
      </w:r>
      <w:proofErr w:type="gramEnd"/>
      <w:r w:rsidRPr="00280FDE">
        <w:rPr>
          <w:rFonts w:eastAsia="Times New Roman" w:cs="Times New Roman"/>
          <w:sz w:val="28"/>
          <w:szCs w:val="28"/>
          <w:lang w:eastAsia="ar-SA"/>
        </w:rPr>
        <w:t xml:space="preserve"> …(наименование закупки и дата подачи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поступивший конверт </w:t>
      </w:r>
      <w:proofErr w:type="gramStart"/>
      <w:r w:rsidRPr="00280FDE">
        <w:rPr>
          <w:rFonts w:eastAsia="Times New Roman" w:cs="Times New Roman"/>
          <w:sz w:val="28"/>
          <w:szCs w:val="28"/>
          <w:lang w:eastAsia="ar-SA"/>
        </w:rPr>
        <w:t>с изменениями к заявке на участие в запросе предложений в Журнале</w:t>
      </w:r>
      <w:proofErr w:type="gramEnd"/>
      <w:r w:rsidRPr="00280FDE">
        <w:rPr>
          <w:rFonts w:eastAsia="Times New Roman" w:cs="Times New Roman"/>
          <w:sz w:val="28"/>
          <w:szCs w:val="28"/>
          <w:lang w:eastAsia="ar-SA"/>
        </w:rPr>
        <w:t xml:space="preserve"> регистрации конвертов (заявок на участие) с указанием, что это изменения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рассматривает такую заявку Участника закупки с учетом изменений.</w:t>
      </w:r>
    </w:p>
    <w:p w:rsidR="006F79FE" w:rsidRPr="00280FDE" w:rsidRDefault="006F79FE" w:rsidP="00280FDE">
      <w:pPr>
        <w:numPr>
          <w:ilvl w:val="2"/>
          <w:numId w:val="35"/>
        </w:numPr>
        <w:tabs>
          <w:tab w:val="left" w:pos="0"/>
          <w:tab w:val="left" w:pos="284"/>
        </w:tabs>
        <w:suppressAutoHyphens/>
        <w:spacing w:after="120"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Заказчик вправе принять решение </w:t>
      </w:r>
      <w:proofErr w:type="gramStart"/>
      <w:r w:rsidRPr="00280FDE">
        <w:rPr>
          <w:rFonts w:eastAsia="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280FDE">
        <w:rPr>
          <w:rFonts w:eastAsia="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w:t>
      </w:r>
    </w:p>
    <w:p w:rsidR="006F79FE" w:rsidRPr="00280FDE" w:rsidRDefault="0055260F" w:rsidP="00280FDE">
      <w:pPr>
        <w:spacing w:line="240" w:lineRule="auto"/>
        <w:jc w:val="both"/>
        <w:rPr>
          <w:rFonts w:eastAsia="Times New Roman" w:cs="Times New Roman"/>
          <w:b/>
          <w:bCs/>
          <w:iCs/>
          <w:sz w:val="28"/>
          <w:szCs w:val="28"/>
          <w:lang w:eastAsia="ar-SA"/>
        </w:rPr>
      </w:pPr>
      <w:bookmarkStart w:id="31" w:name="_Toc386463998"/>
      <w:bookmarkStart w:id="32" w:name="_Toc403634874"/>
      <w:bookmarkStart w:id="33" w:name="_Toc403725258"/>
      <w:bookmarkStart w:id="34" w:name="_Toc403725329"/>
      <w:bookmarkStart w:id="35" w:name="_Toc416268812"/>
      <w:r w:rsidRPr="00280FDE">
        <w:rPr>
          <w:rFonts w:eastAsia="Times New Roman" w:cs="Times New Roman"/>
          <w:b/>
          <w:sz w:val="28"/>
          <w:szCs w:val="28"/>
          <w:lang w:eastAsia="ar-SA"/>
        </w:rPr>
        <w:t xml:space="preserve">4.4. </w:t>
      </w:r>
      <w:r w:rsidR="006F79FE" w:rsidRPr="00280FDE">
        <w:rPr>
          <w:rFonts w:eastAsia="Times New Roman" w:cs="Times New Roman"/>
          <w:b/>
          <w:sz w:val="28"/>
          <w:szCs w:val="28"/>
          <w:lang w:eastAsia="ar-SA"/>
        </w:rPr>
        <w:t xml:space="preserve">Общие требования к заявке на участие в </w:t>
      </w:r>
      <w:r w:rsidR="006F79FE" w:rsidRPr="00280FDE">
        <w:rPr>
          <w:rFonts w:eastAsia="Times New Roman" w:cs="Times New Roman"/>
          <w:b/>
          <w:bCs/>
          <w:iCs/>
          <w:sz w:val="28"/>
          <w:szCs w:val="28"/>
          <w:lang w:eastAsia="ar-SA"/>
        </w:rPr>
        <w:t>запросе предложений</w:t>
      </w:r>
      <w:bookmarkEnd w:id="31"/>
      <w:bookmarkEnd w:id="32"/>
      <w:bookmarkEnd w:id="33"/>
      <w:bookmarkEnd w:id="34"/>
      <w:bookmarkEnd w:id="35"/>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Одно лицо, желающее участвовать в закупке, может подать только одну заявку. При этом не допускается подача з</w:t>
      </w:r>
      <w:r w:rsidR="00853606" w:rsidRPr="00280FDE">
        <w:rPr>
          <w:rFonts w:eastAsia="Times New Roman" w:cs="Times New Roman"/>
          <w:sz w:val="28"/>
          <w:szCs w:val="28"/>
          <w:lang w:eastAsia="ar-SA"/>
        </w:rPr>
        <w:t>аявки на часть Работ</w:t>
      </w:r>
      <w:r w:rsidRPr="00280FDE">
        <w:rPr>
          <w:rFonts w:eastAsia="Times New Roman" w:cs="Times New Roman"/>
          <w:sz w:val="28"/>
          <w:szCs w:val="28"/>
          <w:lang w:eastAsia="ar-SA"/>
        </w:rPr>
        <w:t xml:space="preserve">. </w:t>
      </w:r>
    </w:p>
    <w:p w:rsidR="006F79FE" w:rsidRPr="00280FDE" w:rsidRDefault="006F79FE" w:rsidP="00280FDE">
      <w:pPr>
        <w:tabs>
          <w:tab w:val="left" w:pos="709"/>
          <w:tab w:val="left" w:pos="284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280FDE" w:rsidRDefault="006F79FE" w:rsidP="00280FDE">
      <w:pPr>
        <w:numPr>
          <w:ilvl w:val="2"/>
          <w:numId w:val="18"/>
        </w:numPr>
        <w:tabs>
          <w:tab w:val="left" w:pos="567"/>
        </w:tabs>
        <w:suppressAutoHyphens/>
        <w:spacing w:line="240" w:lineRule="auto"/>
        <w:ind w:left="0" w:firstLine="0"/>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280FDE">
        <w:rPr>
          <w:rFonts w:eastAsia="Times New Roman" w:cs="Times New Roman"/>
          <w:sz w:val="28"/>
          <w:szCs w:val="28"/>
          <w:lang w:eastAsia="ar-SA"/>
        </w:rPr>
        <w:t>образом</w:t>
      </w:r>
      <w:proofErr w:type="gramEnd"/>
      <w:r w:rsidRPr="00280FDE">
        <w:rPr>
          <w:rFonts w:eastAsia="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Требования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80FDE">
        <w:rPr>
          <w:rFonts w:eastAsia="Times New Roman" w:cs="Times New Roman"/>
          <w:sz w:val="28"/>
          <w:szCs w:val="28"/>
          <w:lang w:eastAsia="ar-SA"/>
        </w:rPr>
        <w:t>исправленному</w:t>
      </w:r>
      <w:proofErr w:type="gramEnd"/>
      <w:r w:rsidRPr="00280FDE">
        <w:rPr>
          <w:rFonts w:eastAsia="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w:t>
      </w:r>
    </w:p>
    <w:p w:rsidR="000D6481" w:rsidRPr="00280FDE" w:rsidRDefault="004970EB"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Документации), нумеруются, прошиваются в </w:t>
      </w:r>
      <w:r w:rsidR="00B7296E" w:rsidRPr="00280FDE">
        <w:rPr>
          <w:rFonts w:eastAsia="Times New Roman" w:cs="Times New Roman"/>
          <w:sz w:val="28"/>
          <w:szCs w:val="28"/>
          <w:lang w:eastAsia="ar-SA"/>
        </w:rPr>
        <w:t xml:space="preserve">один </w:t>
      </w:r>
      <w:r w:rsidRPr="00280FDE">
        <w:rPr>
          <w:rFonts w:eastAsia="Times New Roman" w:cs="Times New Roman"/>
          <w:sz w:val="28"/>
          <w:szCs w:val="28"/>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Pr="00280FDE">
        <w:rPr>
          <w:rFonts w:eastAsia="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280FDE">
        <w:rPr>
          <w:rFonts w:eastAsia="Times New Roman" w:cs="Times New Roman"/>
          <w:sz w:val="28"/>
          <w:szCs w:val="28"/>
          <w:lang w:eastAsia="ar-SA"/>
        </w:rPr>
        <w:t>.</w:t>
      </w:r>
    </w:p>
    <w:p w:rsidR="006F79FE" w:rsidRPr="00280FDE" w:rsidRDefault="006F79FE"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280FDE" w:rsidRDefault="000D6481"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280FDE" w:rsidRDefault="00F428DE" w:rsidP="00280FDE">
      <w:pPr>
        <w:tabs>
          <w:tab w:val="left" w:pos="567"/>
          <w:tab w:val="left" w:pos="851"/>
          <w:tab w:val="left" w:pos="1276"/>
        </w:tabs>
        <w:suppressAutoHyphens/>
        <w:spacing w:line="240" w:lineRule="auto"/>
        <w:jc w:val="both"/>
        <w:rPr>
          <w:rFonts w:eastAsia="Times New Roman" w:cs="Times New Roman"/>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36" w:name="_Toc386463999"/>
      <w:bookmarkStart w:id="37" w:name="_Toc403634875"/>
      <w:bookmarkStart w:id="38" w:name="_Toc403725259"/>
      <w:bookmarkStart w:id="39" w:name="_Toc403725330"/>
      <w:bookmarkStart w:id="40" w:name="_Toc416268813"/>
      <w:r w:rsidRPr="00280FDE">
        <w:rPr>
          <w:rFonts w:eastAsia="Times New Roman" w:cs="Times New Roman"/>
          <w:b/>
          <w:sz w:val="28"/>
          <w:szCs w:val="28"/>
          <w:lang w:eastAsia="ar-SA"/>
        </w:rPr>
        <w:t xml:space="preserve">4.5. </w:t>
      </w:r>
      <w:r w:rsidR="006F79FE" w:rsidRPr="00280FDE">
        <w:rPr>
          <w:rFonts w:eastAsia="Times New Roman" w:cs="Times New Roman"/>
          <w:b/>
          <w:sz w:val="28"/>
          <w:szCs w:val="28"/>
          <w:lang w:eastAsia="ar-SA"/>
        </w:rPr>
        <w:t xml:space="preserve">Официальный язык </w:t>
      </w:r>
      <w:r w:rsidR="006F79FE" w:rsidRPr="00280FDE">
        <w:rPr>
          <w:rFonts w:eastAsia="Times New Roman" w:cs="Times New Roman"/>
          <w:b/>
          <w:bCs/>
          <w:iCs/>
          <w:sz w:val="28"/>
          <w:szCs w:val="28"/>
          <w:lang w:eastAsia="ar-SA"/>
        </w:rPr>
        <w:t>запроса предложений</w:t>
      </w:r>
      <w:bookmarkEnd w:id="36"/>
      <w:bookmarkEnd w:id="37"/>
      <w:bookmarkEnd w:id="38"/>
      <w:bookmarkEnd w:id="39"/>
      <w:bookmarkEnd w:id="40"/>
    </w:p>
    <w:p w:rsidR="006F79FE" w:rsidRPr="00280FDE" w:rsidRDefault="006F79FE" w:rsidP="00280FD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280FDE" w:rsidRDefault="006F79FE" w:rsidP="00280FD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sz w:val="28"/>
          <w:szCs w:val="28"/>
          <w:lang w:eastAsia="ar-SA"/>
        </w:rPr>
        <w:t>апостиль</w:t>
      </w:r>
      <w:proofErr w:type="spellEnd"/>
      <w:r w:rsidRPr="00280FDE">
        <w:rPr>
          <w:rFonts w:eastAsia="Times New Roman" w:cs="Times New Roman"/>
          <w:sz w:val="28"/>
          <w:szCs w:val="28"/>
          <w:lang w:eastAsia="ar-SA"/>
        </w:rPr>
        <w:t xml:space="preserve"> компетентного органа государства, в котором этот документ был составлен).</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41" w:name="_Toc386464000"/>
      <w:bookmarkStart w:id="42" w:name="_Toc403634876"/>
      <w:bookmarkStart w:id="43" w:name="_Toc403725260"/>
      <w:bookmarkStart w:id="44" w:name="_Toc403725331"/>
      <w:bookmarkStart w:id="45" w:name="_Toc416268814"/>
      <w:r w:rsidRPr="00280FDE">
        <w:rPr>
          <w:rFonts w:eastAsia="Times New Roman" w:cs="Times New Roman"/>
          <w:b/>
          <w:sz w:val="28"/>
          <w:szCs w:val="28"/>
          <w:lang w:eastAsia="ar-SA"/>
        </w:rPr>
        <w:t xml:space="preserve">4.6. </w:t>
      </w:r>
      <w:r w:rsidR="006F79FE" w:rsidRPr="00280FDE">
        <w:rPr>
          <w:rFonts w:eastAsia="Times New Roman" w:cs="Times New Roman"/>
          <w:b/>
          <w:sz w:val="28"/>
          <w:szCs w:val="28"/>
          <w:lang w:eastAsia="ar-SA"/>
        </w:rPr>
        <w:t xml:space="preserve">Валюта </w:t>
      </w:r>
      <w:r w:rsidR="006F79FE" w:rsidRPr="00280FDE">
        <w:rPr>
          <w:rFonts w:eastAsia="Times New Roman" w:cs="Times New Roman"/>
          <w:b/>
          <w:bCs/>
          <w:iCs/>
          <w:sz w:val="28"/>
          <w:szCs w:val="28"/>
          <w:lang w:eastAsia="ar-SA"/>
        </w:rPr>
        <w:t>запроса предложений</w:t>
      </w:r>
      <w:bookmarkEnd w:id="41"/>
      <w:bookmarkEnd w:id="42"/>
      <w:bookmarkEnd w:id="43"/>
      <w:bookmarkEnd w:id="44"/>
      <w:bookmarkEnd w:id="45"/>
    </w:p>
    <w:p w:rsidR="006F79FE" w:rsidRPr="00280FDE" w:rsidRDefault="006F79FE" w:rsidP="00280FD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Все суммы денежных сре</w:t>
      </w:r>
      <w:proofErr w:type="gramStart"/>
      <w:r w:rsidRPr="00280FDE">
        <w:rPr>
          <w:rFonts w:eastAsia="Times New Roman" w:cs="Times New Roman"/>
          <w:sz w:val="28"/>
          <w:szCs w:val="28"/>
          <w:lang w:eastAsia="ar-SA"/>
        </w:rPr>
        <w:t>дств в з</w:t>
      </w:r>
      <w:proofErr w:type="gramEnd"/>
      <w:r w:rsidRPr="00280FDE">
        <w:rPr>
          <w:rFonts w:eastAsia="Times New Roman" w:cs="Times New Roman"/>
          <w:sz w:val="28"/>
          <w:szCs w:val="28"/>
          <w:lang w:eastAsia="ar-SA"/>
        </w:rPr>
        <w:t>аявке на участие в запросе предложений должны быть выражены в валюте - российский рубль.</w:t>
      </w:r>
    </w:p>
    <w:p w:rsidR="006F79FE" w:rsidRPr="00280FDE" w:rsidRDefault="006F79FE" w:rsidP="00280FD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46" w:name="_Toc386464001"/>
      <w:bookmarkStart w:id="47" w:name="_Toc403634877"/>
      <w:bookmarkStart w:id="48" w:name="_Toc403725261"/>
      <w:bookmarkStart w:id="49" w:name="_Toc403725332"/>
      <w:bookmarkStart w:id="50" w:name="_Toc416268815"/>
      <w:r w:rsidRPr="00280FDE">
        <w:rPr>
          <w:rFonts w:eastAsia="Times New Roman" w:cs="Times New Roman"/>
          <w:b/>
          <w:sz w:val="28"/>
          <w:szCs w:val="28"/>
          <w:lang w:eastAsia="ar-SA"/>
        </w:rPr>
        <w:t xml:space="preserve">4.7. </w:t>
      </w:r>
      <w:r w:rsidR="006F79FE" w:rsidRPr="00280FDE">
        <w:rPr>
          <w:rFonts w:eastAsia="Times New Roman" w:cs="Times New Roman"/>
          <w:b/>
          <w:sz w:val="28"/>
          <w:szCs w:val="28"/>
          <w:lang w:eastAsia="ar-SA"/>
        </w:rPr>
        <w:t>Сведения о цене договора</w:t>
      </w:r>
      <w:bookmarkEnd w:id="46"/>
      <w:bookmarkEnd w:id="47"/>
      <w:bookmarkEnd w:id="48"/>
      <w:bookmarkEnd w:id="49"/>
      <w:r w:rsidR="0040392B" w:rsidRPr="00280FDE">
        <w:rPr>
          <w:rFonts w:eastAsia="Times New Roman" w:cs="Times New Roman"/>
          <w:b/>
          <w:sz w:val="28"/>
          <w:szCs w:val="28"/>
          <w:lang w:eastAsia="ar-SA"/>
        </w:rPr>
        <w:t xml:space="preserve"> и порядок формирования цены Договора.</w:t>
      </w:r>
      <w:bookmarkEnd w:id="50"/>
    </w:p>
    <w:p w:rsidR="00705D6D" w:rsidRPr="00705D6D" w:rsidRDefault="006F79FE" w:rsidP="00705D6D">
      <w:pPr>
        <w:spacing w:line="240" w:lineRule="auto"/>
        <w:jc w:val="both"/>
        <w:rPr>
          <w:rFonts w:eastAsia="Times New Roman" w:cs="Times New Roman"/>
          <w:bCs/>
          <w:sz w:val="28"/>
          <w:szCs w:val="28"/>
          <w:lang w:eastAsia="ru-RU"/>
        </w:rPr>
      </w:pPr>
      <w:r w:rsidRPr="00280FDE">
        <w:rPr>
          <w:rFonts w:eastAsia="Times New Roman" w:cs="Times New Roman"/>
          <w:sz w:val="28"/>
          <w:szCs w:val="28"/>
          <w:lang w:eastAsia="ar-SA"/>
        </w:rPr>
        <w:t xml:space="preserve">4.7.1. </w:t>
      </w:r>
      <w:r w:rsidR="0040392B" w:rsidRPr="00280FDE">
        <w:rPr>
          <w:rFonts w:cs="Times New Roman"/>
          <w:bCs/>
          <w:sz w:val="28"/>
          <w:szCs w:val="28"/>
          <w:lang w:eastAsia="ru-RU"/>
        </w:rPr>
        <w:t>Начальная (максимальная) цена договора</w:t>
      </w:r>
      <w:r w:rsidR="00A01C81" w:rsidRPr="00280FDE">
        <w:rPr>
          <w:rFonts w:cs="Times New Roman"/>
          <w:bCs/>
          <w:sz w:val="28"/>
          <w:szCs w:val="28"/>
          <w:lang w:eastAsia="ru-RU"/>
        </w:rPr>
        <w:t xml:space="preserve"> </w:t>
      </w:r>
      <w:r w:rsidR="00705D6D" w:rsidRPr="00705D6D">
        <w:rPr>
          <w:rFonts w:eastAsia="Times New Roman" w:cs="Times New Roman"/>
          <w:sz w:val="28"/>
          <w:szCs w:val="28"/>
          <w:lang w:eastAsia="ru-RU"/>
        </w:rPr>
        <w:t xml:space="preserve">составляет </w:t>
      </w:r>
      <w:r w:rsidR="00705D6D" w:rsidRPr="00705D6D">
        <w:rPr>
          <w:rFonts w:eastAsia="Times New Roman" w:cs="Times New Roman"/>
          <w:bCs/>
          <w:sz w:val="28"/>
          <w:szCs w:val="28"/>
          <w:lang w:eastAsia="ru-RU"/>
        </w:rPr>
        <w:t>11 957 500 рублей, 00</w:t>
      </w:r>
      <w:r w:rsidR="00705D6D" w:rsidRPr="00705D6D">
        <w:rPr>
          <w:rFonts w:eastAsia="Times New Roman" w:cs="Times New Roman"/>
          <w:sz w:val="28"/>
          <w:szCs w:val="28"/>
          <w:lang w:eastAsia="ru-RU"/>
        </w:rPr>
        <w:t xml:space="preserve"> копеек в том числе НДС и</w:t>
      </w:r>
      <w:r w:rsidR="00705D6D" w:rsidRPr="00705D6D">
        <w:rPr>
          <w:rFonts w:eastAsia="Times New Roman" w:cs="Times New Roman"/>
          <w:i/>
          <w:iCs/>
          <w:sz w:val="28"/>
          <w:szCs w:val="28"/>
          <w:lang w:eastAsia="ru-RU"/>
        </w:rPr>
        <w:t xml:space="preserve">  </w:t>
      </w:r>
      <w:r w:rsidR="00705D6D" w:rsidRPr="00705D6D">
        <w:rPr>
          <w:rFonts w:eastAsia="Times New Roman" w:cs="Times New Roman"/>
          <w:sz w:val="28"/>
          <w:szCs w:val="28"/>
          <w:lang w:eastAsia="ru-RU"/>
        </w:rPr>
        <w:t>включает в себя все расходы Исполнителя, а также затраты, связанные с выездом персонала (командировочные расходы, проживание, стоимость проезда). Стоимость работ определяется на основании локальной сметы (Приложение № 2 к договору).</w:t>
      </w:r>
    </w:p>
    <w:p w:rsidR="006F79FE" w:rsidRPr="00280FDE" w:rsidRDefault="0040392B" w:rsidP="002952DF">
      <w:pPr>
        <w:spacing w:line="240" w:lineRule="auto"/>
        <w:jc w:val="both"/>
        <w:rPr>
          <w:rFonts w:eastAsia="Times New Roman" w:cs="Times New Roman"/>
          <w:sz w:val="28"/>
          <w:szCs w:val="28"/>
          <w:lang w:eastAsia="ar-SA"/>
        </w:rPr>
      </w:pPr>
      <w:r w:rsidRPr="00280FDE">
        <w:rPr>
          <w:rFonts w:eastAsia="Times New Roman" w:cs="Times New Roman"/>
          <w:bCs/>
          <w:sz w:val="28"/>
          <w:szCs w:val="28"/>
          <w:lang w:eastAsia="ru-RU"/>
        </w:rPr>
        <w:t>4.7.2</w:t>
      </w:r>
      <w:r w:rsidR="006F79FE" w:rsidRPr="00280FDE">
        <w:rPr>
          <w:rFonts w:eastAsia="Times New Roman" w:cs="Times New Roman"/>
          <w:bCs/>
          <w:sz w:val="28"/>
          <w:szCs w:val="28"/>
          <w:lang w:eastAsia="ru-RU"/>
        </w:rPr>
        <w:t xml:space="preserve">. Обоснование цены: </w:t>
      </w:r>
    </w:p>
    <w:p w:rsidR="00705D6D" w:rsidRPr="008772CA" w:rsidRDefault="00705D6D" w:rsidP="00280FDE">
      <w:pPr>
        <w:tabs>
          <w:tab w:val="left" w:pos="0"/>
          <w:tab w:val="left" w:pos="709"/>
        </w:tabs>
        <w:suppressAutoHyphens/>
        <w:spacing w:line="240" w:lineRule="auto"/>
        <w:jc w:val="both"/>
        <w:rPr>
          <w:rFonts w:eastAsia="Times New Roman" w:cs="Times New Roman"/>
          <w:sz w:val="28"/>
          <w:szCs w:val="28"/>
          <w:lang w:eastAsia="ru-RU"/>
        </w:rPr>
      </w:pPr>
      <w:bookmarkStart w:id="51" w:name="_Toc386464002"/>
      <w:r w:rsidRPr="008772CA">
        <w:rPr>
          <w:rFonts w:eastAsia="Times New Roman" w:cs="Times New Roman"/>
          <w:sz w:val="28"/>
          <w:szCs w:val="28"/>
          <w:lang w:eastAsia="ru-RU"/>
        </w:rPr>
        <w:t xml:space="preserve">Источником информации о стоимости </w:t>
      </w:r>
      <w:r w:rsidR="00D52D4D" w:rsidRPr="008772CA">
        <w:rPr>
          <w:rFonts w:eastAsia="Times New Roman" w:cs="Times New Roman"/>
          <w:sz w:val="28"/>
          <w:szCs w:val="28"/>
          <w:lang w:eastAsia="ru-RU"/>
        </w:rPr>
        <w:t>Работ, являющихся</w:t>
      </w:r>
      <w:r w:rsidRPr="008772CA">
        <w:rPr>
          <w:rFonts w:eastAsia="Times New Roman" w:cs="Times New Roman"/>
          <w:sz w:val="28"/>
          <w:szCs w:val="28"/>
          <w:lang w:eastAsia="ru-RU"/>
        </w:rPr>
        <w:t xml:space="preserve">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w:t>
      </w:r>
      <w:r w:rsidR="008772CA">
        <w:rPr>
          <w:rFonts w:eastAsia="Times New Roman" w:cs="Times New Roman"/>
          <w:sz w:val="28"/>
          <w:szCs w:val="28"/>
          <w:lang w:eastAsia="ru-RU"/>
        </w:rPr>
        <w:t>выполняемых</w:t>
      </w:r>
      <w:r w:rsidRPr="008772CA">
        <w:rPr>
          <w:rFonts w:eastAsia="Times New Roman" w:cs="Times New Roman"/>
          <w:sz w:val="28"/>
          <w:szCs w:val="28"/>
          <w:lang w:eastAsia="ru-RU"/>
        </w:rPr>
        <w:t xml:space="preserve"> </w:t>
      </w:r>
      <w:r w:rsidR="008772CA">
        <w:rPr>
          <w:rFonts w:eastAsia="Times New Roman" w:cs="Times New Roman"/>
          <w:sz w:val="28"/>
          <w:szCs w:val="28"/>
          <w:lang w:eastAsia="ru-RU"/>
        </w:rPr>
        <w:t>Работ</w:t>
      </w:r>
      <w:r w:rsidRPr="008772CA">
        <w:rPr>
          <w:rFonts w:eastAsia="Times New Roman" w:cs="Times New Roman"/>
          <w:sz w:val="28"/>
          <w:szCs w:val="28"/>
          <w:lang w:eastAsia="ru-RU"/>
        </w:rPr>
        <w:t xml:space="preserve"> и мониторинга цен, начальная (максимальная) цена Договора была определена среднеарифметическим методом.</w:t>
      </w:r>
      <w:r w:rsidRPr="00D52D4D">
        <w:rPr>
          <w:rFonts w:eastAsia="Times New Roman" w:cs="Times New Roman"/>
          <w:sz w:val="28"/>
          <w:szCs w:val="28"/>
          <w:lang w:eastAsia="ru-RU"/>
        </w:rPr>
        <w:t xml:space="preserve">  </w:t>
      </w:r>
    </w:p>
    <w:p w:rsidR="006F79FE" w:rsidRPr="00280FDE" w:rsidRDefault="0040392B" w:rsidP="00280FDE">
      <w:pPr>
        <w:tabs>
          <w:tab w:val="left" w:pos="0"/>
          <w:tab w:val="left" w:pos="709"/>
        </w:tabs>
        <w:suppressAutoHyphens/>
        <w:spacing w:line="240" w:lineRule="auto"/>
        <w:jc w:val="both"/>
        <w:rPr>
          <w:rFonts w:eastAsia="Times New Roman" w:cs="Times New Roman"/>
          <w:sz w:val="28"/>
          <w:szCs w:val="28"/>
          <w:lang w:eastAsia="ar-SA"/>
        </w:rPr>
      </w:pPr>
      <w:r w:rsidRPr="007D374C">
        <w:rPr>
          <w:rFonts w:eastAsia="Times New Roman" w:cs="Times New Roman"/>
          <w:sz w:val="28"/>
          <w:szCs w:val="28"/>
          <w:lang w:eastAsia="ar-SA"/>
        </w:rPr>
        <w:t>4.7.3</w:t>
      </w:r>
      <w:r w:rsidR="006F79FE" w:rsidRPr="007D374C">
        <w:rPr>
          <w:rFonts w:eastAsia="Times New Roman" w:cs="Times New Roman"/>
          <w:sz w:val="28"/>
          <w:szCs w:val="28"/>
          <w:lang w:eastAsia="ar-SA"/>
        </w:rPr>
        <w:t xml:space="preserve">. В соответствии со ст. 171 НК РФ Заказчик имеет право применить налоговый вычет НДС в отношении </w:t>
      </w:r>
      <w:r w:rsidR="004B5FB5" w:rsidRPr="007D374C">
        <w:rPr>
          <w:rFonts w:eastAsia="Times New Roman" w:cs="Times New Roman"/>
          <w:sz w:val="28"/>
          <w:szCs w:val="28"/>
          <w:lang w:eastAsia="ar-SA"/>
        </w:rPr>
        <w:t>выполняемых работ</w:t>
      </w:r>
      <w:r w:rsidR="006F79FE" w:rsidRPr="007D374C">
        <w:rPr>
          <w:rFonts w:eastAsia="Times New Roman" w:cs="Times New Roman"/>
          <w:sz w:val="28"/>
          <w:szCs w:val="28"/>
          <w:lang w:eastAsia="ar-SA"/>
        </w:rPr>
        <w:t xml:space="preserve">. Поэтому для оценки </w:t>
      </w:r>
      <w:r w:rsidR="006F79FE" w:rsidRPr="00280FDE">
        <w:rPr>
          <w:rFonts w:eastAsia="Times New Roman" w:cs="Times New Roman"/>
          <w:sz w:val="28"/>
          <w:szCs w:val="28"/>
          <w:lang w:eastAsia="ar-SA"/>
        </w:rPr>
        <w:t xml:space="preserve">и в качестве единого базиса сравнения ценовых предложений используются цены предложений Участников закупки без учета НДС </w:t>
      </w:r>
      <w:r w:rsidR="006F79FE" w:rsidRPr="00280FDE">
        <w:rPr>
          <w:rFonts w:eastAsia="Times New Roman" w:cs="Times New Roman"/>
          <w:b/>
          <w:bCs/>
          <w:sz w:val="28"/>
          <w:szCs w:val="28"/>
          <w:lang w:eastAsia="ar-SA"/>
        </w:rPr>
        <w:t>(</w:t>
      </w:r>
      <w:r w:rsidR="006F79FE" w:rsidRPr="00280FDE">
        <w:rPr>
          <w:rFonts w:eastAsia="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280FDE">
        <w:rPr>
          <w:rFonts w:eastAsia="Times New Roman" w:cs="Times New Roman"/>
          <w:sz w:val="28"/>
          <w:szCs w:val="28"/>
          <w:lang w:eastAsia="ar-SA"/>
        </w:rPr>
        <w:t>.</w:t>
      </w:r>
    </w:p>
    <w:p w:rsidR="00F428DE" w:rsidRPr="00280FDE" w:rsidRDefault="00F428DE" w:rsidP="00280FDE">
      <w:pPr>
        <w:tabs>
          <w:tab w:val="left" w:pos="0"/>
          <w:tab w:val="left" w:pos="709"/>
        </w:tabs>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both"/>
        <w:rPr>
          <w:rFonts w:eastAsia="Times New Roman" w:cs="Times New Roman"/>
          <w:b/>
          <w:bCs/>
          <w:i/>
          <w:iCs/>
          <w:sz w:val="28"/>
          <w:szCs w:val="28"/>
          <w:lang w:eastAsia="ar-SA"/>
        </w:rPr>
      </w:pPr>
      <w:bookmarkStart w:id="52" w:name="_Toc403634878"/>
      <w:bookmarkStart w:id="53" w:name="_Toc403725262"/>
      <w:bookmarkStart w:id="54" w:name="_Toc403725333"/>
      <w:bookmarkStart w:id="55" w:name="_Toc416268816"/>
      <w:r w:rsidRPr="00280FDE">
        <w:rPr>
          <w:rFonts w:eastAsia="Times New Roman" w:cs="Times New Roman"/>
          <w:b/>
          <w:sz w:val="28"/>
          <w:szCs w:val="28"/>
          <w:lang w:eastAsia="ar-SA"/>
        </w:rPr>
        <w:t xml:space="preserve">4.8. </w:t>
      </w:r>
      <w:r w:rsidR="000C5C69" w:rsidRPr="00280FDE">
        <w:rPr>
          <w:rFonts w:eastAsia="Times New Roman" w:cs="Times New Roman"/>
          <w:b/>
          <w:sz w:val="28"/>
          <w:szCs w:val="28"/>
          <w:lang w:eastAsia="ar-SA"/>
        </w:rPr>
        <w:t xml:space="preserve"> </w:t>
      </w:r>
      <w:r w:rsidRPr="00280FDE">
        <w:rPr>
          <w:rFonts w:eastAsia="Times New Roman" w:cs="Times New Roman"/>
          <w:b/>
          <w:sz w:val="28"/>
          <w:szCs w:val="28"/>
          <w:lang w:eastAsia="ar-SA"/>
        </w:rPr>
        <w:t xml:space="preserve">Порядок предоставления заявок на участие в </w:t>
      </w:r>
      <w:r w:rsidRPr="00280FDE">
        <w:rPr>
          <w:rFonts w:eastAsia="Times New Roman" w:cs="Times New Roman"/>
          <w:b/>
          <w:bCs/>
          <w:iCs/>
          <w:sz w:val="28"/>
          <w:szCs w:val="28"/>
          <w:lang w:eastAsia="ar-SA"/>
        </w:rPr>
        <w:t>запросе предложений</w:t>
      </w:r>
      <w:bookmarkEnd w:id="51"/>
      <w:bookmarkEnd w:id="52"/>
      <w:bookmarkEnd w:id="53"/>
      <w:bookmarkEnd w:id="54"/>
      <w:bookmarkEnd w:id="55"/>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Calibri" w:cs="Times New Roman"/>
          <w:sz w:val="28"/>
          <w:szCs w:val="28"/>
          <w:lang w:eastAsia="ar-SA"/>
        </w:rPr>
        <w:t xml:space="preserve">Участник обязан подать заявку на участие в </w:t>
      </w:r>
      <w:r w:rsidRPr="00280FDE">
        <w:rPr>
          <w:rFonts w:eastAsia="Times New Roman" w:cs="Times New Roman"/>
          <w:sz w:val="28"/>
          <w:szCs w:val="28"/>
          <w:lang w:eastAsia="ar-SA"/>
        </w:rPr>
        <w:t>запросе предложений</w:t>
      </w:r>
      <w:r w:rsidRPr="00280FDE">
        <w:rPr>
          <w:rFonts w:eastAsia="Calibri" w:cs="Times New Roman"/>
          <w:sz w:val="28"/>
          <w:szCs w:val="28"/>
          <w:lang w:eastAsia="ar-SA"/>
        </w:rPr>
        <w:t xml:space="preserve"> в период </w:t>
      </w:r>
      <w:r w:rsidR="00533C12" w:rsidRPr="00280FDE">
        <w:rPr>
          <w:rFonts w:eastAsia="Calibri" w:cs="Times New Roman"/>
          <w:b/>
          <w:sz w:val="28"/>
          <w:szCs w:val="28"/>
          <w:lang w:eastAsia="ar-SA"/>
        </w:rPr>
        <w:t xml:space="preserve">с 08 часов 30 минут </w:t>
      </w:r>
      <w:r w:rsidR="00C32208">
        <w:rPr>
          <w:rFonts w:eastAsia="Calibri" w:cs="Times New Roman"/>
          <w:b/>
          <w:sz w:val="28"/>
          <w:szCs w:val="28"/>
          <w:lang w:eastAsia="ar-SA"/>
        </w:rPr>
        <w:t>08</w:t>
      </w:r>
      <w:r w:rsidR="00533C12" w:rsidRPr="00280FDE">
        <w:rPr>
          <w:rFonts w:eastAsia="Calibri" w:cs="Times New Roman"/>
          <w:b/>
          <w:sz w:val="28"/>
          <w:szCs w:val="28"/>
          <w:lang w:eastAsia="ar-SA"/>
        </w:rPr>
        <w:t xml:space="preserve"> </w:t>
      </w:r>
      <w:r w:rsidR="007D374C">
        <w:rPr>
          <w:rFonts w:eastAsia="Calibri" w:cs="Times New Roman"/>
          <w:b/>
          <w:sz w:val="28"/>
          <w:szCs w:val="28"/>
          <w:lang w:eastAsia="ar-SA"/>
        </w:rPr>
        <w:t>июня 2015 г. по 09 часов 00</w:t>
      </w:r>
      <w:r w:rsidR="00533C12" w:rsidRPr="00280FDE">
        <w:rPr>
          <w:rFonts w:eastAsia="Calibri" w:cs="Times New Roman"/>
          <w:b/>
          <w:sz w:val="28"/>
          <w:szCs w:val="28"/>
          <w:lang w:eastAsia="ar-SA"/>
        </w:rPr>
        <w:t xml:space="preserve"> минут </w:t>
      </w:r>
      <w:r w:rsidR="007D374C">
        <w:rPr>
          <w:rFonts w:eastAsia="Calibri" w:cs="Times New Roman"/>
          <w:b/>
          <w:sz w:val="28"/>
          <w:szCs w:val="28"/>
          <w:lang w:eastAsia="ar-SA"/>
        </w:rPr>
        <w:t>17</w:t>
      </w:r>
      <w:r w:rsidRPr="00280FDE">
        <w:rPr>
          <w:rFonts w:eastAsia="Calibri" w:cs="Times New Roman"/>
          <w:b/>
          <w:sz w:val="28"/>
          <w:szCs w:val="28"/>
          <w:lang w:eastAsia="ar-SA"/>
        </w:rPr>
        <w:t xml:space="preserve"> </w:t>
      </w:r>
      <w:r w:rsidR="00370951" w:rsidRPr="00280FDE">
        <w:rPr>
          <w:rFonts w:eastAsia="Calibri" w:cs="Times New Roman"/>
          <w:b/>
          <w:sz w:val="28"/>
          <w:szCs w:val="28"/>
          <w:lang w:eastAsia="ar-SA"/>
        </w:rPr>
        <w:t>июня</w:t>
      </w:r>
      <w:r w:rsidR="00533C12" w:rsidRPr="00280FDE">
        <w:rPr>
          <w:rFonts w:eastAsia="Calibri" w:cs="Times New Roman"/>
          <w:b/>
          <w:sz w:val="28"/>
          <w:szCs w:val="28"/>
          <w:lang w:eastAsia="ar-SA"/>
        </w:rPr>
        <w:t xml:space="preserve"> </w:t>
      </w:r>
      <w:r w:rsidRPr="00280FDE">
        <w:rPr>
          <w:rFonts w:eastAsia="Calibri" w:cs="Times New Roman"/>
          <w:b/>
          <w:sz w:val="28"/>
          <w:szCs w:val="28"/>
          <w:lang w:eastAsia="ar-SA"/>
        </w:rPr>
        <w:t>2015 г.</w:t>
      </w:r>
      <w:r w:rsidRPr="00280FDE">
        <w:rPr>
          <w:rFonts w:eastAsia="Calibri" w:cs="Times New Roman"/>
          <w:sz w:val="28"/>
          <w:szCs w:val="28"/>
          <w:lang w:eastAsia="ar-SA"/>
        </w:rPr>
        <w:t xml:space="preserve"> в письменной форме.</w:t>
      </w:r>
      <w:r w:rsidRPr="00280FDE">
        <w:rPr>
          <w:rFonts w:eastAsia="Times New Roman" w:cs="Times New Roman"/>
          <w:sz w:val="28"/>
          <w:szCs w:val="28"/>
          <w:lang w:eastAsia="ar-SA"/>
        </w:rPr>
        <w:t xml:space="preserve"> </w:t>
      </w:r>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с приложенными к ней документами должна быть сшита в </w:t>
      </w:r>
      <w:r w:rsidR="00B7296E" w:rsidRPr="00280FDE">
        <w:rPr>
          <w:rFonts w:eastAsia="Times New Roman" w:cs="Times New Roman"/>
          <w:sz w:val="28"/>
          <w:szCs w:val="28"/>
          <w:lang w:eastAsia="ar-SA"/>
        </w:rPr>
        <w:t xml:space="preserve">соответствии с п. 4.4.7 Документации </w:t>
      </w:r>
      <w:r w:rsidRPr="00280FDE">
        <w:rPr>
          <w:rFonts w:eastAsia="Times New Roman" w:cs="Times New Roman"/>
          <w:sz w:val="28"/>
          <w:szCs w:val="28"/>
          <w:lang w:eastAsia="ar-SA"/>
        </w:rPr>
        <w:t xml:space="preserve">и вложена в </w:t>
      </w:r>
      <w:r w:rsidR="00B7296E" w:rsidRPr="00280FDE">
        <w:rPr>
          <w:rFonts w:eastAsia="Times New Roman" w:cs="Times New Roman"/>
          <w:sz w:val="28"/>
          <w:szCs w:val="28"/>
          <w:lang w:eastAsia="ar-SA"/>
        </w:rPr>
        <w:t xml:space="preserve">один непрозрачный </w:t>
      </w:r>
      <w:r w:rsidRPr="00280FDE">
        <w:rPr>
          <w:rFonts w:eastAsia="Times New Roman" w:cs="Times New Roman"/>
          <w:sz w:val="28"/>
          <w:szCs w:val="28"/>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Pr="00280FDE" w:rsidRDefault="006F79FE" w:rsidP="00280FDE">
      <w:pPr>
        <w:widowControl w:val="0"/>
        <w:suppressAutoHyphens/>
        <w:autoSpaceDE w:val="0"/>
        <w:spacing w:line="240" w:lineRule="auto"/>
        <w:ind w:right="-20"/>
        <w:jc w:val="both"/>
        <w:rPr>
          <w:rFonts w:eastAsia="Calibri"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80FDE">
        <w:rPr>
          <w:rFonts w:eastAsia="Calibri" w:cs="Times New Roman"/>
          <w:sz w:val="28"/>
          <w:szCs w:val="28"/>
          <w:lang w:eastAsia="ar-SA"/>
        </w:rPr>
        <w:t>(заявок на участие)</w:t>
      </w:r>
      <w:r w:rsidRPr="00280FDE">
        <w:rPr>
          <w:rFonts w:eastAsia="Times New Roman" w:cs="Times New Roman"/>
          <w:sz w:val="28"/>
          <w:szCs w:val="28"/>
          <w:lang w:eastAsia="ar-SA"/>
        </w:rPr>
        <w:t xml:space="preserve">. </w:t>
      </w:r>
      <w:bookmarkStart w:id="56" w:name="_Toc386464003"/>
      <w:bookmarkStart w:id="57" w:name="_Toc403634879"/>
      <w:bookmarkStart w:id="58" w:name="_Toc403725263"/>
      <w:bookmarkStart w:id="59" w:name="_Toc403725334"/>
      <w:bookmarkStart w:id="60" w:name="_Toc416268817"/>
    </w:p>
    <w:p w:rsidR="00F428DE" w:rsidRPr="00280FDE" w:rsidRDefault="00F428DE" w:rsidP="00280FDE">
      <w:pPr>
        <w:widowControl w:val="0"/>
        <w:suppressAutoHyphens/>
        <w:autoSpaceDE w:val="0"/>
        <w:spacing w:line="240" w:lineRule="auto"/>
        <w:ind w:right="-20" w:firstLine="567"/>
        <w:jc w:val="both"/>
        <w:rPr>
          <w:rFonts w:eastAsia="Calibri" w:cs="Times New Roman"/>
          <w:sz w:val="28"/>
          <w:szCs w:val="28"/>
          <w:lang w:eastAsia="ar-SA"/>
        </w:rPr>
      </w:pPr>
    </w:p>
    <w:p w:rsidR="006F79FE" w:rsidRPr="00280FDE" w:rsidRDefault="006F79FE" w:rsidP="00280FDE">
      <w:pPr>
        <w:widowControl w:val="0"/>
        <w:suppressAutoHyphens/>
        <w:autoSpaceDE w:val="0"/>
        <w:spacing w:line="240" w:lineRule="auto"/>
        <w:ind w:right="-20"/>
        <w:jc w:val="both"/>
        <w:rPr>
          <w:rFonts w:eastAsia="Times New Roman" w:cs="Times New Roman"/>
          <w:b/>
          <w:bCs/>
          <w:iCs/>
          <w:sz w:val="28"/>
          <w:szCs w:val="28"/>
          <w:lang w:eastAsia="ar-SA"/>
        </w:rPr>
      </w:pPr>
      <w:r w:rsidRPr="00280FDE">
        <w:rPr>
          <w:rFonts w:eastAsia="Times New Roman" w:cs="Times New Roman"/>
          <w:b/>
          <w:bCs/>
          <w:iCs/>
          <w:sz w:val="28"/>
          <w:szCs w:val="28"/>
          <w:lang w:eastAsia="ar-SA"/>
        </w:rPr>
        <w:t xml:space="preserve">4.9. </w:t>
      </w:r>
      <w:r w:rsidR="000C5C69" w:rsidRPr="00280FDE">
        <w:rPr>
          <w:rFonts w:eastAsia="Times New Roman" w:cs="Times New Roman"/>
          <w:b/>
          <w:bCs/>
          <w:iCs/>
          <w:sz w:val="28"/>
          <w:szCs w:val="28"/>
          <w:lang w:eastAsia="ar-SA"/>
        </w:rPr>
        <w:t xml:space="preserve"> </w:t>
      </w:r>
      <w:r w:rsidRPr="00280FDE">
        <w:rPr>
          <w:rFonts w:eastAsia="Times New Roman" w:cs="Times New Roman"/>
          <w:b/>
          <w:bCs/>
          <w:iCs/>
          <w:sz w:val="28"/>
          <w:szCs w:val="28"/>
          <w:lang w:eastAsia="ar-SA"/>
        </w:rPr>
        <w:t>Отзыв заявок на участие в запросе предложений</w:t>
      </w:r>
      <w:bookmarkEnd w:id="56"/>
      <w:bookmarkEnd w:id="57"/>
      <w:bookmarkEnd w:id="58"/>
      <w:bookmarkEnd w:id="59"/>
      <w:bookmarkEnd w:id="60"/>
    </w:p>
    <w:p w:rsidR="006F79FE" w:rsidRPr="00280FDE" w:rsidRDefault="006F79FE" w:rsidP="00280FDE">
      <w:pPr>
        <w:tabs>
          <w:tab w:val="left" w:pos="709"/>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280FDE" w:rsidRDefault="006F79FE" w:rsidP="00280FDE">
      <w:pPr>
        <w:tabs>
          <w:tab w:val="left" w:pos="1276"/>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280FDE" w:rsidRDefault="006F79FE" w:rsidP="00280FDE">
      <w:pPr>
        <w:spacing w:line="240" w:lineRule="auto"/>
        <w:jc w:val="left"/>
        <w:rPr>
          <w:rFonts w:eastAsia="Times New Roman" w:cs="Times New Roman"/>
          <w:b/>
          <w:bCs/>
          <w:iCs/>
          <w:sz w:val="28"/>
          <w:szCs w:val="28"/>
          <w:lang w:eastAsia="ar-SA"/>
        </w:rPr>
      </w:pPr>
      <w:bookmarkStart w:id="61" w:name="_Toc386464004"/>
      <w:bookmarkStart w:id="62" w:name="_Toc403634880"/>
      <w:bookmarkStart w:id="63" w:name="_Toc403725264"/>
      <w:bookmarkStart w:id="64" w:name="_Toc403725335"/>
      <w:bookmarkStart w:id="65" w:name="_Toc416268818"/>
      <w:r w:rsidRPr="00280FDE">
        <w:rPr>
          <w:rFonts w:eastAsia="Times New Roman" w:cs="Times New Roman"/>
          <w:b/>
          <w:sz w:val="28"/>
          <w:szCs w:val="28"/>
          <w:lang w:eastAsia="ar-SA"/>
        </w:rPr>
        <w:t>4.10. Вскрытие конвертов с заявками на участие в запросе предложений и рассмотрение заявок</w:t>
      </w:r>
      <w:bookmarkEnd w:id="61"/>
      <w:bookmarkEnd w:id="62"/>
      <w:bookmarkEnd w:id="63"/>
      <w:bookmarkEnd w:id="64"/>
      <w:bookmarkEnd w:id="65"/>
      <w:r w:rsidRPr="00280FDE">
        <w:rPr>
          <w:rFonts w:eastAsia="Times New Roman" w:cs="Times New Roman"/>
          <w:b/>
          <w:sz w:val="28"/>
          <w:szCs w:val="28"/>
          <w:lang w:eastAsia="ar-SA"/>
        </w:rPr>
        <w:t xml:space="preserve"> </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bookmarkStart w:id="66" w:name="_Ref125771274"/>
      <w:r w:rsidRPr="00280FDE">
        <w:rPr>
          <w:rFonts w:eastAsia="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проверяет:</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б) соответствие Участников закупки требованиям Документации;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 соответствие технического предложения требованиям Документации;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г) наличие существенных ошибок в данных при расчётах;</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 имеют ли заявки законченный вид;</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280FDE">
        <w:rPr>
          <w:rFonts w:eastAsia="Times New Roman" w:cs="Times New Roman"/>
          <w:sz w:val="28"/>
          <w:szCs w:val="28"/>
          <w:lang w:eastAsia="ar-SA"/>
        </w:rPr>
        <w:t>не обращать внимание</w:t>
      </w:r>
      <w:proofErr w:type="gramEnd"/>
      <w:r w:rsidRPr="00280FDE">
        <w:rPr>
          <w:rFonts w:eastAsia="Times New Roman" w:cs="Times New Roman"/>
          <w:sz w:val="28"/>
          <w:szCs w:val="28"/>
          <w:lang w:eastAsia="ar-SA"/>
        </w:rPr>
        <w:t xml:space="preserve"> на мелкие недочеты и погрешности, которые не влияют на существо заявки.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a) заявк</w:t>
      </w:r>
      <w:r w:rsidRPr="00280FDE">
        <w:rPr>
          <w:rFonts w:eastAsia="Calibri" w:cs="Times New Roman"/>
          <w:b/>
          <w:bCs/>
          <w:sz w:val="28"/>
          <w:szCs w:val="28"/>
        </w:rPr>
        <w:t xml:space="preserve">а </w:t>
      </w:r>
      <w:r w:rsidRPr="00280FDE">
        <w:rPr>
          <w:rFonts w:eastAsia="Calibri" w:cs="Times New Roman"/>
          <w:sz w:val="28"/>
          <w:szCs w:val="28"/>
        </w:rPr>
        <w:t>не отвеча</w:t>
      </w:r>
      <w:r w:rsidRPr="00280FDE">
        <w:rPr>
          <w:rFonts w:eastAsia="Calibri" w:cs="Times New Roman"/>
          <w:b/>
          <w:bCs/>
          <w:sz w:val="28"/>
          <w:szCs w:val="28"/>
        </w:rPr>
        <w:t>е</w:t>
      </w:r>
      <w:r w:rsidRPr="00280FDE">
        <w:rPr>
          <w:rFonts w:eastAsia="Calibri" w:cs="Times New Roman"/>
          <w:sz w:val="28"/>
          <w:szCs w:val="28"/>
        </w:rPr>
        <w:t>т требованиям к оформлению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б) документы, требуемые в соответствии с Документацией, предоставлены не в полном объеме;</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в) заявка подана Участником закупки, который не отвечает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г) заявка содержит предложения, по существу не отвечающие техническим, коммерческим или договорным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д) заявка содержит очевидные арифметические ошибки;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е) срок действия заявки истек до завершения процедуры закупки.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80FDE">
        <w:rPr>
          <w:rFonts w:eastAsia="Times New Roman" w:cs="Times New Roman"/>
          <w:sz w:val="28"/>
          <w:szCs w:val="28"/>
          <w:lang w:eastAsia="ar-SA"/>
        </w:rPr>
        <w:t xml:space="preserve"> Такой протокол подписывается всеми членами Комиссии по закупке и публикуется на официальном сайте </w:t>
      </w:r>
      <w:hyperlink r:id="rId28" w:history="1">
        <w:r w:rsidRPr="00280FDE">
          <w:rPr>
            <w:rFonts w:eastAsia="Times New Roman" w:cs="Times New Roman"/>
            <w:color w:val="0000FF"/>
            <w:sz w:val="28"/>
            <w:szCs w:val="28"/>
            <w:u w:val="single"/>
            <w:lang w:eastAsia="ar-SA"/>
          </w:rPr>
          <w:t>http://zakupki.gov.ru/223/.</w:t>
        </w:r>
      </w:hyperlink>
    </w:p>
    <w:bookmarkEnd w:id="66"/>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t>Комиссия по закупке не рассматривает отозванные в установленном порядке заявки на участие в запросе предложений.</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4.10.3. </w:t>
      </w:r>
      <w:proofErr w:type="gramStart"/>
      <w:r w:rsidRPr="00280FDE">
        <w:rPr>
          <w:rFonts w:eastAsia="Times New Roman" w:cs="Times New Roman"/>
          <w:sz w:val="28"/>
          <w:szCs w:val="28"/>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80FDE">
        <w:rPr>
          <w:rFonts w:eastAsia="Times New Roman" w:cs="Times New Roman"/>
          <w:sz w:val="28"/>
          <w:szCs w:val="28"/>
          <w:lang w:eastAsia="ar-SA"/>
        </w:rPr>
        <w:t xml:space="preserve"> признается несостоявшимся. </w:t>
      </w:r>
    </w:p>
    <w:p w:rsidR="006F79FE" w:rsidRPr="00280FDE" w:rsidRDefault="006F79FE" w:rsidP="00280FDE">
      <w:pPr>
        <w:tabs>
          <w:tab w:val="left" w:pos="567"/>
          <w:tab w:val="left" w:pos="709"/>
          <w:tab w:val="left" w:pos="1701"/>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280FDE" w:rsidRDefault="00F428DE" w:rsidP="00280FDE">
      <w:pPr>
        <w:tabs>
          <w:tab w:val="left" w:pos="567"/>
          <w:tab w:val="left" w:pos="709"/>
          <w:tab w:val="left" w:pos="170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67" w:name="_Toc386464005"/>
      <w:bookmarkStart w:id="68" w:name="_Toc403634881"/>
      <w:bookmarkStart w:id="69" w:name="_Toc403725265"/>
      <w:bookmarkStart w:id="70" w:name="_Toc403725336"/>
      <w:bookmarkStart w:id="71" w:name="_Toc416268819"/>
      <w:r w:rsidRPr="00280FDE">
        <w:rPr>
          <w:rFonts w:eastAsia="Times New Roman" w:cs="Times New Roman"/>
          <w:b/>
          <w:sz w:val="28"/>
          <w:szCs w:val="28"/>
          <w:lang w:eastAsia="ar-SA"/>
        </w:rPr>
        <w:t xml:space="preserve">4.11. </w:t>
      </w:r>
      <w:r w:rsidR="006F79FE" w:rsidRPr="00280FDE">
        <w:rPr>
          <w:rFonts w:eastAsia="Times New Roman" w:cs="Times New Roman"/>
          <w:b/>
          <w:sz w:val="28"/>
          <w:szCs w:val="28"/>
          <w:lang w:eastAsia="ar-SA"/>
        </w:rPr>
        <w:t>Опоздавшие заявки на участие в </w:t>
      </w:r>
      <w:r w:rsidR="006F79FE" w:rsidRPr="00280FDE">
        <w:rPr>
          <w:rFonts w:eastAsia="Times New Roman" w:cs="Times New Roman"/>
          <w:b/>
          <w:bCs/>
          <w:iCs/>
          <w:sz w:val="28"/>
          <w:szCs w:val="28"/>
          <w:lang w:eastAsia="ar-SA"/>
        </w:rPr>
        <w:t>запросе предложений</w:t>
      </w:r>
      <w:bookmarkEnd w:id="67"/>
      <w:bookmarkEnd w:id="68"/>
      <w:bookmarkEnd w:id="69"/>
      <w:bookmarkEnd w:id="70"/>
      <w:bookmarkEnd w:id="71"/>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80FDE">
        <w:rPr>
          <w:rFonts w:eastAsia="Times New Roman" w:cs="Times New Roman"/>
          <w:bCs/>
          <w:sz w:val="28"/>
          <w:szCs w:val="28"/>
          <w:lang w:eastAsia="ar-SA"/>
        </w:rPr>
        <w:t>кт вскр</w:t>
      </w:r>
      <w:proofErr w:type="gramEnd"/>
      <w:r w:rsidRPr="00280FDE">
        <w:rPr>
          <w:rFonts w:eastAsia="Times New Roman" w:cs="Times New Roman"/>
          <w:bCs/>
          <w:sz w:val="28"/>
          <w:szCs w:val="28"/>
          <w:lang w:eastAsia="ar-SA"/>
        </w:rPr>
        <w:t>ытия опоздавшей заявки.</w:t>
      </w:r>
    </w:p>
    <w:p w:rsidR="00F428DE" w:rsidRPr="00280FDE" w:rsidRDefault="00F428DE" w:rsidP="00280FDE">
      <w:pPr>
        <w:tabs>
          <w:tab w:val="left" w:pos="0"/>
          <w:tab w:val="left" w:pos="425"/>
          <w:tab w:val="left" w:pos="567"/>
          <w:tab w:val="left" w:pos="709"/>
        </w:tabs>
        <w:suppressAutoHyphens/>
        <w:spacing w:line="240" w:lineRule="auto"/>
        <w:jc w:val="both"/>
        <w:rPr>
          <w:rFonts w:eastAsia="Times New Roman" w:cs="Times New Roman"/>
          <w:b/>
          <w:bCs/>
          <w:iCs/>
          <w:sz w:val="28"/>
          <w:szCs w:val="28"/>
          <w:lang w:eastAsia="ar-SA"/>
        </w:rPr>
      </w:pPr>
    </w:p>
    <w:p w:rsidR="006F79FE" w:rsidRPr="00280FDE" w:rsidRDefault="006F79FE" w:rsidP="00280FDE">
      <w:pPr>
        <w:spacing w:line="240" w:lineRule="auto"/>
        <w:jc w:val="left"/>
        <w:rPr>
          <w:rFonts w:eastAsia="Times New Roman" w:cs="Times New Roman"/>
          <w:b/>
          <w:bCs/>
          <w:iCs/>
          <w:sz w:val="28"/>
          <w:szCs w:val="28"/>
          <w:lang w:eastAsia="ar-SA"/>
        </w:rPr>
      </w:pPr>
      <w:bookmarkStart w:id="72" w:name="_Toc386464006"/>
      <w:bookmarkStart w:id="73" w:name="_Toc403634882"/>
      <w:r w:rsidRPr="00280FDE">
        <w:rPr>
          <w:rFonts w:eastAsia="Times New Roman" w:cs="Times New Roman"/>
          <w:b/>
          <w:sz w:val="28"/>
          <w:szCs w:val="28"/>
          <w:lang w:eastAsia="ar-SA"/>
        </w:rPr>
        <w:t xml:space="preserve"> </w:t>
      </w:r>
      <w:bookmarkStart w:id="74" w:name="_Toc403725266"/>
      <w:bookmarkStart w:id="75" w:name="_Toc403725337"/>
      <w:bookmarkStart w:id="76" w:name="_Toc416268820"/>
      <w:r w:rsidR="0055260F" w:rsidRPr="00280FDE">
        <w:rPr>
          <w:rFonts w:eastAsia="Times New Roman" w:cs="Times New Roman"/>
          <w:b/>
          <w:sz w:val="28"/>
          <w:szCs w:val="28"/>
          <w:lang w:eastAsia="ar-SA"/>
        </w:rPr>
        <w:t xml:space="preserve">4.12. </w:t>
      </w:r>
      <w:r w:rsidRPr="00280FDE">
        <w:rPr>
          <w:rFonts w:eastAsia="Times New Roman" w:cs="Times New Roman"/>
          <w:b/>
          <w:sz w:val="28"/>
          <w:szCs w:val="28"/>
          <w:lang w:eastAsia="ar-SA"/>
        </w:rPr>
        <w:t xml:space="preserve">Отбор участников и </w:t>
      </w:r>
      <w:r w:rsidRPr="00280FDE">
        <w:rPr>
          <w:rFonts w:eastAsia="Times New Roman" w:cs="Times New Roman"/>
          <w:b/>
          <w:iCs/>
          <w:sz w:val="28"/>
          <w:szCs w:val="28"/>
          <w:lang w:eastAsia="ar-SA"/>
        </w:rPr>
        <w:t>оформление окончательного решения</w:t>
      </w:r>
      <w:bookmarkEnd w:id="72"/>
      <w:bookmarkEnd w:id="73"/>
      <w:bookmarkEnd w:id="74"/>
      <w:bookmarkEnd w:id="75"/>
      <w:bookmarkEnd w:id="76"/>
    </w:p>
    <w:p w:rsidR="006F79FE" w:rsidRPr="00280FDE" w:rsidRDefault="0073214B"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4.12.1.</w:t>
      </w:r>
      <w:r w:rsidR="006F79FE" w:rsidRPr="00280FDE">
        <w:rPr>
          <w:rFonts w:eastAsia="Times New Roman" w:cs="Times New Roman"/>
          <w:b/>
          <w:sz w:val="28"/>
          <w:szCs w:val="28"/>
          <w:lang w:eastAsia="ar-SA"/>
        </w:rPr>
        <w:t xml:space="preserve"> </w:t>
      </w:r>
      <w:r w:rsidR="006F79FE" w:rsidRPr="00280FDE">
        <w:rPr>
          <w:rFonts w:eastAsia="Times New Roman" w:cs="Times New Roman"/>
          <w:sz w:val="28"/>
          <w:szCs w:val="28"/>
          <w:lang w:eastAsia="ar-SA"/>
        </w:rPr>
        <w:t>Оценка заявок. Общие положения.</w:t>
      </w:r>
    </w:p>
    <w:p w:rsidR="006F79FE" w:rsidRPr="00280FDE" w:rsidRDefault="006F79FE" w:rsidP="00280FDE">
      <w:pPr>
        <w:suppressAutoHyphens/>
        <w:overflowPunct w:val="0"/>
        <w:autoSpaceDE w:val="0"/>
        <w:spacing w:line="240" w:lineRule="auto"/>
        <w:jc w:val="both"/>
        <w:rPr>
          <w:rFonts w:eastAsia="Times New Roman" w:cs="Times New Roman"/>
          <w:sz w:val="28"/>
          <w:szCs w:val="28"/>
          <w:lang w:eastAsia="ar-SA"/>
        </w:rPr>
      </w:pPr>
      <w:r w:rsidRPr="00280FDE">
        <w:rPr>
          <w:rFonts w:eastAsia="Times New Roman" w:cs="Times New Roman"/>
          <w:bCs/>
          <w:sz w:val="28"/>
          <w:szCs w:val="28"/>
          <w:lang w:eastAsia="ar-SA"/>
        </w:rPr>
        <w:t>Оценка заявок осуществляется Комиссией по закупке и иными лицами (экспертами и специалистами), привлеченными Комиссией</w:t>
      </w:r>
      <w:r w:rsidRPr="00280FDE">
        <w:rPr>
          <w:rFonts w:eastAsia="Times New Roman" w:cs="Times New Roman"/>
          <w:sz w:val="28"/>
          <w:szCs w:val="28"/>
          <w:lang w:eastAsia="ar-SA"/>
        </w:rPr>
        <w:t xml:space="preserve"> </w:t>
      </w:r>
      <w:r w:rsidRPr="00280FDE">
        <w:rPr>
          <w:rFonts w:eastAsia="Times New Roman" w:cs="Times New Roman"/>
          <w:bCs/>
          <w:sz w:val="28"/>
          <w:szCs w:val="28"/>
          <w:lang w:eastAsia="ar-SA"/>
        </w:rPr>
        <w:t>по закупке.</w:t>
      </w:r>
    </w:p>
    <w:p w:rsidR="000527A1" w:rsidRPr="000527A1" w:rsidRDefault="006F79FE" w:rsidP="000527A1">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82719F" w:rsidRPr="0082719F">
        <w:rPr>
          <w:rFonts w:eastAsia="Times New Roman" w:cs="Times New Roman"/>
          <w:sz w:val="28"/>
          <w:szCs w:val="28"/>
          <w:lang w:eastAsia="ar-SA"/>
        </w:rPr>
        <w:t xml:space="preserve"> </w:t>
      </w:r>
    </w:p>
    <w:tbl>
      <w:tblPr>
        <w:tblpPr w:leftFromText="180" w:rightFromText="180" w:vertAnchor="text" w:horzAnchor="margin" w:tblpX="-919" w:tblpY="491"/>
        <w:tblW w:w="11057" w:type="dxa"/>
        <w:tblLayout w:type="fixed"/>
        <w:tblLook w:val="04A0" w:firstRow="1" w:lastRow="0" w:firstColumn="1" w:lastColumn="0" w:noHBand="0" w:noVBand="1"/>
      </w:tblPr>
      <w:tblGrid>
        <w:gridCol w:w="1418"/>
        <w:gridCol w:w="3828"/>
        <w:gridCol w:w="5811"/>
      </w:tblGrid>
      <w:tr w:rsidR="000527A1" w:rsidRPr="000527A1" w:rsidTr="00C2665B">
        <w:trPr>
          <w:trHeight w:val="390"/>
        </w:trPr>
        <w:tc>
          <w:tcPr>
            <w:tcW w:w="141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Номер</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критерия</w:t>
            </w:r>
          </w:p>
        </w:tc>
        <w:tc>
          <w:tcPr>
            <w:tcW w:w="382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Критерии оценка заявки по запросу предложений, значимость критерия </w:t>
            </w:r>
          </w:p>
        </w:tc>
        <w:tc>
          <w:tcPr>
            <w:tcW w:w="5811" w:type="dxa"/>
            <w:tcBorders>
              <w:top w:val="single" w:sz="4" w:space="0" w:color="000000"/>
              <w:left w:val="single" w:sz="4" w:space="0" w:color="000000"/>
              <w:bottom w:val="single" w:sz="4" w:space="0" w:color="000000"/>
              <w:right w:val="single" w:sz="4" w:space="0" w:color="000000"/>
            </w:tcBorders>
            <w:vAlign w:val="center"/>
            <w:hideMark/>
          </w:tcPr>
          <w:p w:rsidR="000527A1" w:rsidRPr="000527A1" w:rsidRDefault="000527A1" w:rsidP="00C2665B">
            <w:pPr>
              <w:suppressAutoHyphens/>
              <w:spacing w:line="240" w:lineRule="auto"/>
              <w:rPr>
                <w:rFonts w:eastAsia="Times New Roman" w:cs="Times New Roman"/>
                <w:sz w:val="28"/>
                <w:szCs w:val="28"/>
                <w:lang w:eastAsia="ar-SA"/>
              </w:rPr>
            </w:pPr>
            <w:r w:rsidRPr="000527A1">
              <w:rPr>
                <w:rFonts w:eastAsia="Times New Roman" w:cs="Times New Roman"/>
                <w:sz w:val="28"/>
                <w:szCs w:val="28"/>
                <w:lang w:eastAsia="ar-SA"/>
              </w:rPr>
              <w:t>Порядок оценки:</w:t>
            </w:r>
          </w:p>
        </w:tc>
      </w:tr>
      <w:tr w:rsidR="000527A1" w:rsidRPr="000527A1" w:rsidTr="00C2665B">
        <w:trPr>
          <w:trHeight w:val="236"/>
        </w:trPr>
        <w:tc>
          <w:tcPr>
            <w:tcW w:w="141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b/>
                <w:sz w:val="28"/>
                <w:szCs w:val="28"/>
                <w:lang w:eastAsia="ar-SA"/>
              </w:rPr>
            </w:pPr>
            <w:r w:rsidRPr="000527A1">
              <w:rPr>
                <w:rFonts w:eastAsia="Times New Roman" w:cs="Times New Roman"/>
                <w:b/>
                <w:sz w:val="28"/>
                <w:szCs w:val="28"/>
                <w:lang w:eastAsia="ar-SA"/>
              </w:rPr>
              <w:t>1.</w:t>
            </w:r>
          </w:p>
        </w:tc>
        <w:tc>
          <w:tcPr>
            <w:tcW w:w="3828" w:type="dxa"/>
            <w:tcBorders>
              <w:top w:val="single" w:sz="4" w:space="0" w:color="000000"/>
              <w:left w:val="single" w:sz="4" w:space="0" w:color="000000"/>
              <w:bottom w:val="single" w:sz="4" w:space="0" w:color="000000"/>
              <w:right w:val="nil"/>
            </w:tcBorders>
          </w:tcPr>
          <w:p w:rsidR="000527A1" w:rsidRPr="000527A1" w:rsidRDefault="000527A1" w:rsidP="00C2665B">
            <w:pPr>
              <w:suppressAutoHyphens/>
              <w:spacing w:line="240" w:lineRule="auto"/>
              <w:jc w:val="both"/>
              <w:rPr>
                <w:rFonts w:eastAsia="Times New Roman" w:cs="Times New Roman"/>
                <w:b/>
                <w:sz w:val="28"/>
                <w:szCs w:val="28"/>
                <w:lang w:eastAsia="ar-SA"/>
              </w:rPr>
            </w:pPr>
            <w:r w:rsidRPr="000527A1">
              <w:rPr>
                <w:rFonts w:eastAsia="Times New Roman" w:cs="Times New Roman"/>
                <w:b/>
                <w:sz w:val="28"/>
                <w:szCs w:val="28"/>
                <w:lang w:eastAsia="ar-SA"/>
              </w:rPr>
              <w:t>Цена договора</w:t>
            </w:r>
            <w:r w:rsidRPr="000527A1">
              <w:rPr>
                <w:rFonts w:eastAsia="Times New Roman" w:cs="Times New Roman"/>
                <w:sz w:val="28"/>
                <w:szCs w:val="28"/>
                <w:lang w:eastAsia="ar-SA"/>
              </w:rPr>
              <w:t xml:space="preserve"> </w:t>
            </w:r>
            <w:r w:rsidRPr="000527A1">
              <w:rPr>
                <w:rFonts w:eastAsia="Times New Roman" w:cs="Times New Roman"/>
                <w:b/>
                <w:sz w:val="28"/>
                <w:szCs w:val="28"/>
                <w:lang w:eastAsia="ar-SA"/>
              </w:rPr>
              <w:t>(35%)</w:t>
            </w:r>
          </w:p>
          <w:p w:rsidR="000527A1" w:rsidRPr="000527A1" w:rsidRDefault="000527A1" w:rsidP="00C2665B">
            <w:pPr>
              <w:suppressAutoHyphens/>
              <w:spacing w:line="240" w:lineRule="auto"/>
              <w:jc w:val="both"/>
              <w:rPr>
                <w:rFonts w:eastAsia="Times New Roman" w:cs="Times New Roman"/>
                <w:i/>
                <w:sz w:val="28"/>
                <w:szCs w:val="28"/>
                <w:lang w:eastAsia="ar-SA"/>
              </w:rPr>
            </w:pPr>
            <w:r w:rsidRPr="000527A1">
              <w:rPr>
                <w:rFonts w:eastAsia="Times New Roman" w:cs="Times New Roman"/>
                <w:b/>
                <w:bCs/>
                <w:i/>
                <w:sz w:val="28"/>
                <w:szCs w:val="28"/>
                <w:lang w:eastAsia="ar-SA"/>
              </w:rPr>
              <w:t xml:space="preserve">Примечание: </w:t>
            </w:r>
            <w:r w:rsidRPr="000527A1">
              <w:rPr>
                <w:rFonts w:eastAsia="Times New Roman" w:cs="Times New Roman"/>
                <w:bCs/>
                <w:i/>
                <w:sz w:val="28"/>
                <w:szCs w:val="28"/>
                <w:lang w:eastAsia="ar-SA"/>
              </w:rPr>
              <w:t>Общая сумма</w:t>
            </w:r>
            <w:r w:rsidRPr="000527A1">
              <w:rPr>
                <w:rFonts w:eastAsia="Times New Roman" w:cs="Times New Roman"/>
                <w:i/>
                <w:sz w:val="28"/>
                <w:szCs w:val="28"/>
                <w:lang w:eastAsia="ar-SA"/>
              </w:rPr>
              <w:t xml:space="preserve"> договора, указанная в заявке Участника, не должна превышать начальную (максимальную) цену договора, установленную Заказчиком. </w:t>
            </w:r>
          </w:p>
          <w:p w:rsidR="000527A1" w:rsidRPr="000527A1" w:rsidRDefault="000527A1" w:rsidP="00C2665B">
            <w:pPr>
              <w:suppressAutoHyphens/>
              <w:spacing w:line="240" w:lineRule="auto"/>
              <w:jc w:val="both"/>
              <w:rPr>
                <w:rFonts w:eastAsia="Times New Roman" w:cs="Times New Roman"/>
                <w:sz w:val="28"/>
                <w:szCs w:val="28"/>
                <w:lang w:eastAsia="ar-SA"/>
              </w:rPr>
            </w:pPr>
          </w:p>
        </w:tc>
        <w:tc>
          <w:tcPr>
            <w:tcW w:w="5811" w:type="dxa"/>
            <w:tcBorders>
              <w:top w:val="single" w:sz="4" w:space="0" w:color="000000"/>
              <w:left w:val="single" w:sz="4" w:space="0" w:color="000000"/>
              <w:bottom w:val="single" w:sz="4" w:space="0" w:color="000000"/>
              <w:right w:val="single" w:sz="4" w:space="0" w:color="000000"/>
            </w:tcBorders>
            <w:hideMark/>
          </w:tcPr>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0527A1" w:rsidRPr="000527A1" w:rsidTr="00C2665B">
        <w:trPr>
          <w:trHeight w:val="632"/>
        </w:trPr>
        <w:tc>
          <w:tcPr>
            <w:tcW w:w="141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b/>
                <w:bCs/>
                <w:sz w:val="28"/>
                <w:szCs w:val="28"/>
                <w:lang w:eastAsia="ar-SA"/>
              </w:rPr>
            </w:pPr>
            <w:r w:rsidRPr="000527A1">
              <w:rPr>
                <w:rFonts w:eastAsia="Times New Roman" w:cs="Times New Roman"/>
                <w:b/>
                <w:sz w:val="28"/>
                <w:szCs w:val="28"/>
                <w:lang w:val="en-US" w:eastAsia="ar-SA"/>
              </w:rPr>
              <w:t>2</w:t>
            </w:r>
            <w:r w:rsidRPr="000527A1">
              <w:rPr>
                <w:rFonts w:eastAsia="Times New Roman" w:cs="Times New Roman"/>
                <w:b/>
                <w:sz w:val="28"/>
                <w:szCs w:val="28"/>
                <w:lang w:eastAsia="ar-SA"/>
              </w:rPr>
              <w:t>.</w:t>
            </w:r>
          </w:p>
        </w:tc>
        <w:tc>
          <w:tcPr>
            <w:tcW w:w="382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b/>
                <w:sz w:val="28"/>
                <w:szCs w:val="28"/>
                <w:lang w:eastAsia="ar-SA"/>
              </w:rPr>
            </w:pPr>
            <w:r w:rsidRPr="000527A1">
              <w:rPr>
                <w:rFonts w:eastAsia="Times New Roman" w:cs="Times New Roman"/>
                <w:b/>
                <w:sz w:val="28"/>
                <w:szCs w:val="28"/>
                <w:lang w:eastAsia="ar-SA"/>
              </w:rPr>
              <w:t xml:space="preserve">Опыт выполнения аналогичных работ в Мурманской области или </w:t>
            </w:r>
            <w:r w:rsidR="00C2665B">
              <w:rPr>
                <w:rFonts w:eastAsia="Times New Roman" w:cs="Times New Roman"/>
                <w:b/>
                <w:sz w:val="28"/>
                <w:szCs w:val="28"/>
                <w:lang w:eastAsia="ar-SA"/>
              </w:rPr>
              <w:t xml:space="preserve">субъектах </w:t>
            </w:r>
            <w:r w:rsidRPr="000527A1">
              <w:rPr>
                <w:rFonts w:eastAsia="Times New Roman" w:cs="Times New Roman"/>
                <w:b/>
                <w:sz w:val="28"/>
                <w:szCs w:val="28"/>
                <w:lang w:eastAsia="ar-SA"/>
              </w:rPr>
              <w:t>Российской Федерации, аналогичных Мурманской области** (35%)</w:t>
            </w:r>
          </w:p>
        </w:tc>
        <w:tc>
          <w:tcPr>
            <w:tcW w:w="5811" w:type="dxa"/>
            <w:tcBorders>
              <w:top w:val="single" w:sz="4" w:space="0" w:color="000000"/>
              <w:left w:val="single" w:sz="4" w:space="0" w:color="000000"/>
              <w:bottom w:val="single" w:sz="4" w:space="0" w:color="000000"/>
              <w:right w:val="single" w:sz="4" w:space="0" w:color="000000"/>
            </w:tcBorders>
            <w:hideMark/>
          </w:tcPr>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Оценка заявок по критерию «Опыт выполнения аналогичных работ </w:t>
            </w:r>
            <w:r w:rsidRPr="000527A1">
              <w:rPr>
                <w:rFonts w:eastAsia="Times New Roman" w:cs="Times New Roman"/>
                <w:b/>
                <w:sz w:val="28"/>
                <w:szCs w:val="28"/>
                <w:lang w:eastAsia="ar-SA"/>
              </w:rPr>
              <w:t xml:space="preserve"> </w:t>
            </w:r>
            <w:r w:rsidRPr="000527A1">
              <w:rPr>
                <w:rFonts w:eastAsia="Times New Roman" w:cs="Times New Roman"/>
                <w:sz w:val="28"/>
                <w:szCs w:val="28"/>
                <w:lang w:eastAsia="ar-SA"/>
              </w:rPr>
              <w:t>в Мурманской области или субъектах Российской Федерации, аналогичных Мурманской области» осуществляется на основании оценки предоставленных договоров,  подтвержденных  представленными в заявке  копиями актов выполненных работ, либо иных документов подтверждающих выполнение работ, заверенных  уполномоченным лицом Участника закупки.</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Под аналогичными работами понимаются работы </w:t>
            </w:r>
            <w:proofErr w:type="gramStart"/>
            <w:r w:rsidRPr="000527A1">
              <w:rPr>
                <w:rFonts w:eastAsia="Times New Roman" w:cs="Times New Roman"/>
                <w:sz w:val="28"/>
                <w:szCs w:val="28"/>
                <w:lang w:eastAsia="ar-SA"/>
              </w:rPr>
              <w:t>по</w:t>
            </w:r>
            <w:proofErr w:type="gramEnd"/>
            <w:r w:rsidRPr="000527A1">
              <w:rPr>
                <w:rFonts w:eastAsia="Times New Roman" w:cs="Times New Roman"/>
                <w:sz w:val="28"/>
                <w:szCs w:val="28"/>
                <w:lang w:eastAsia="ar-SA"/>
              </w:rPr>
              <w:t>***:</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разработке проектной (рабочей) документации, строительству, монтажу и пусконаладочным работам систем автоматизации, диспетчеризации и измерений технологических процессов  объектов по выработке тепловой энергии;</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выполнения работ по строительству, монтажу систем автоматизации и измерений на объектах ЖКХ городского хозяйства.</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bCs/>
                <w:sz w:val="28"/>
                <w:szCs w:val="28"/>
                <w:lang w:eastAsia="ar-SA"/>
              </w:rPr>
              <w:t>**А</w:t>
            </w:r>
            <w:r w:rsidRPr="000527A1">
              <w:rPr>
                <w:rFonts w:eastAsia="Times New Roman" w:cs="Times New Roman"/>
                <w:sz w:val="28"/>
                <w:szCs w:val="28"/>
                <w:lang w:eastAsia="ar-SA"/>
              </w:rPr>
              <w:t>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 признаются субъекты Российской Федерации, одновременно удовлетворяющие следующим условиям:</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среднее арифметическое максимального и минимального значений количества суток в году со среднесуточной температурой ≤ 8 °С</w:t>
            </w:r>
            <w:r w:rsidRPr="000527A1">
              <w:rPr>
                <w:rFonts w:eastAsia="Times New Roman" w:cs="Times New Roman"/>
                <w:sz w:val="28"/>
                <w:szCs w:val="28"/>
                <w:vertAlign w:val="superscript"/>
                <w:lang w:eastAsia="ar-SA"/>
              </w:rPr>
              <w:footnoteReference w:id="1"/>
            </w:r>
            <w:r w:rsidRPr="000527A1">
              <w:rPr>
                <w:rFonts w:eastAsia="Times New Roman" w:cs="Times New Roman"/>
                <w:sz w:val="28"/>
                <w:szCs w:val="28"/>
                <w:lang w:eastAsia="ar-SA"/>
              </w:rPr>
              <w:t xml:space="preserve"> по региону составляет не менее </w:t>
            </w:r>
            <w:r w:rsidR="00C2665B">
              <w:rPr>
                <w:rFonts w:eastAsia="Times New Roman" w:cs="Times New Roman"/>
                <w:sz w:val="28"/>
                <w:szCs w:val="28"/>
                <w:lang w:eastAsia="ar-SA"/>
              </w:rPr>
              <w:t>273</w:t>
            </w:r>
            <w:r w:rsidRPr="000527A1">
              <w:rPr>
                <w:rFonts w:eastAsia="Times New Roman" w:cs="Times New Roman"/>
                <w:sz w:val="28"/>
                <w:szCs w:val="28"/>
                <w:vertAlign w:val="superscript"/>
                <w:lang w:eastAsia="ar-SA"/>
              </w:rPr>
              <w:footnoteReference w:id="2"/>
            </w:r>
            <w:r w:rsidRPr="000527A1">
              <w:rPr>
                <w:rFonts w:eastAsia="Times New Roman" w:cs="Times New Roman"/>
                <w:sz w:val="28"/>
                <w:szCs w:val="28"/>
                <w:lang w:eastAsia="ar-SA"/>
              </w:rPr>
              <w:t xml:space="preserve">; </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удельный вес источников теплоснабжения на территории субъекта РФ, работ</w:t>
            </w:r>
            <w:r w:rsidR="00C2665B">
              <w:rPr>
                <w:rFonts w:eastAsia="Times New Roman" w:cs="Times New Roman"/>
                <w:sz w:val="28"/>
                <w:szCs w:val="28"/>
                <w:lang w:eastAsia="ar-SA"/>
              </w:rPr>
              <w:t>ающих на жидком топливе, за 2014</w:t>
            </w:r>
            <w:r w:rsidRPr="000527A1">
              <w:rPr>
                <w:rFonts w:eastAsia="Times New Roman" w:cs="Times New Roman"/>
                <w:sz w:val="28"/>
                <w:szCs w:val="28"/>
                <w:lang w:eastAsia="ar-SA"/>
              </w:rPr>
              <w:t xml:space="preserve"> год составляет не менее 45 %.</w:t>
            </w:r>
          </w:p>
          <w:p w:rsidR="000527A1" w:rsidRPr="000527A1" w:rsidRDefault="000527A1" w:rsidP="00C2665B">
            <w:pPr>
              <w:suppressAutoHyphens/>
              <w:spacing w:line="240" w:lineRule="auto"/>
              <w:jc w:val="both"/>
              <w:rPr>
                <w:rFonts w:eastAsia="Times New Roman" w:cs="Times New Roman"/>
                <w:iCs/>
                <w:sz w:val="28"/>
                <w:szCs w:val="28"/>
                <w:lang w:eastAsia="ar-SA"/>
              </w:rPr>
            </w:pPr>
            <w:proofErr w:type="gramStart"/>
            <w:r w:rsidRPr="000527A1">
              <w:rPr>
                <w:rFonts w:eastAsia="Times New Roman" w:cs="Times New Roman"/>
                <w:bCs/>
                <w:sz w:val="28"/>
                <w:szCs w:val="28"/>
                <w:lang w:eastAsia="ar-SA"/>
              </w:rPr>
              <w:t xml:space="preserve">В качестве подтверждения соответствия участник должен приложить </w:t>
            </w:r>
            <w:r w:rsidRPr="000527A1">
              <w:rPr>
                <w:rFonts w:eastAsia="Times New Roman" w:cs="Times New Roman"/>
                <w:sz w:val="28"/>
                <w:szCs w:val="28"/>
                <w:lang w:eastAsia="ar-SA"/>
              </w:rPr>
              <w:t>копии документов (справок) органа Росстата по субъекту РФ за 2014 г., содержащих информацию об общем количестве источников теплоснабжения на территории субъекта РФ и о количестве источников теплоснабжения на территории субъекта РФ, работающих на жидком топливе, или иных документов (информационных справок), содержащих указанную информацию, подтвержденную ссылками на публичные источники информации</w:t>
            </w:r>
            <w:r w:rsidRPr="000527A1">
              <w:rPr>
                <w:rFonts w:eastAsia="Times New Roman" w:cs="Times New Roman"/>
                <w:sz w:val="28"/>
                <w:szCs w:val="28"/>
                <w:vertAlign w:val="superscript"/>
                <w:lang w:eastAsia="ar-SA"/>
              </w:rPr>
              <w:footnoteReference w:id="3"/>
            </w:r>
            <w:r w:rsidRPr="000527A1">
              <w:rPr>
                <w:rFonts w:eastAsia="Times New Roman" w:cs="Times New Roman"/>
                <w:sz w:val="28"/>
                <w:szCs w:val="28"/>
                <w:lang w:eastAsia="ar-SA"/>
              </w:rPr>
              <w:t>.</w:t>
            </w:r>
            <w:r w:rsidRPr="000527A1">
              <w:rPr>
                <w:rFonts w:eastAsia="Times New Roman" w:cs="Times New Roman"/>
                <w:iCs/>
                <w:sz w:val="28"/>
                <w:szCs w:val="28"/>
                <w:lang w:eastAsia="ar-SA"/>
              </w:rPr>
              <w:t xml:space="preserve"> </w:t>
            </w:r>
            <w:proofErr w:type="gramEnd"/>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5 баллов – сумма по договорам на выполнение аналогичных работ от 40 млн. руб. и более.</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4 балла - сумма по договорам на выполнение аналогичных работ от 35 млн. руб. включительно и до 40 млн. руб.</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3 балла - сумма по договорам на выполнение аналогичных работ от  30  млн. руб. включительно и до 35 млн. руб.</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2 балла - сумма по договорам на выполнение аналогичных работ от 25  млн. руб. включительно и до 30 млн. руб.</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1 балл - сумма по договорам на выполнение аналогичных работ от 20 млн. руб.  включительно и до 25 млн. руб.</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0 баллов – сумма по договорам на выполнение аналогичных работ до 20 млн. руб. </w:t>
            </w:r>
          </w:p>
          <w:p w:rsidR="000527A1" w:rsidRPr="000527A1" w:rsidRDefault="000527A1" w:rsidP="00C2665B">
            <w:pPr>
              <w:suppressAutoHyphens/>
              <w:spacing w:line="240" w:lineRule="auto"/>
              <w:jc w:val="both"/>
              <w:rPr>
                <w:rFonts w:eastAsia="Times New Roman" w:cs="Times New Roman"/>
                <w:sz w:val="28"/>
                <w:szCs w:val="28"/>
                <w:lang w:eastAsia="ar-SA"/>
              </w:rPr>
            </w:pPr>
            <w:proofErr w:type="gramStart"/>
            <w:r w:rsidRPr="000527A1">
              <w:rPr>
                <w:rFonts w:eastAsia="Times New Roman" w:cs="Times New Roman"/>
                <w:sz w:val="28"/>
                <w:szCs w:val="28"/>
                <w:lang w:eastAsia="ar-SA"/>
              </w:rPr>
              <w:t xml:space="preserve">В случае </w:t>
            </w:r>
            <w:r w:rsidRPr="000527A1">
              <w:rPr>
                <w:rFonts w:eastAsia="Times New Roman" w:cs="Times New Roman"/>
                <w:b/>
                <w:sz w:val="28"/>
                <w:szCs w:val="28"/>
                <w:lang w:eastAsia="ar-SA"/>
              </w:rPr>
              <w:t xml:space="preserve">не указания сведений по объему выполнения  аналогичных работ в Справке о перечне и годовых объемах выполнения аналогичных договоров  (форма 4 Приложения №1 Документации), а также непредставления копий договоров и актов выполненных работ, либо иных документов, подтверждающих выполнение работ, </w:t>
            </w:r>
            <w:r w:rsidRPr="000527A1">
              <w:rPr>
                <w:rFonts w:eastAsia="Times New Roman" w:cs="Times New Roman"/>
                <w:b/>
                <w:bCs/>
                <w:sz w:val="28"/>
                <w:szCs w:val="28"/>
                <w:lang w:eastAsia="ar-SA"/>
              </w:rPr>
              <w:t>а так же документов д</w:t>
            </w:r>
            <w:r w:rsidRPr="000527A1">
              <w:rPr>
                <w:rFonts w:eastAsia="Times New Roman" w:cs="Times New Roman"/>
                <w:b/>
                <w:bCs/>
                <w:iCs/>
                <w:sz w:val="28"/>
                <w:szCs w:val="28"/>
                <w:lang w:eastAsia="ar-SA"/>
              </w:rPr>
              <w:t>ля  признания субъектов РФ аналогичными Мурманской области по климатическим условиям и удельному весу источников теплоснабжения на</w:t>
            </w:r>
            <w:proofErr w:type="gramEnd"/>
            <w:r w:rsidRPr="000527A1">
              <w:rPr>
                <w:rFonts w:eastAsia="Times New Roman" w:cs="Times New Roman"/>
                <w:b/>
                <w:bCs/>
                <w:iCs/>
                <w:sz w:val="28"/>
                <w:szCs w:val="28"/>
                <w:lang w:eastAsia="ar-SA"/>
              </w:rPr>
              <w:t xml:space="preserve"> территории субъекта РФ, работающих на жидком топливе</w:t>
            </w:r>
            <w:r w:rsidRPr="000527A1">
              <w:rPr>
                <w:rFonts w:eastAsia="Times New Roman" w:cs="Times New Roman"/>
                <w:bCs/>
                <w:iCs/>
                <w:sz w:val="28"/>
                <w:szCs w:val="28"/>
                <w:lang w:eastAsia="ar-SA"/>
              </w:rPr>
              <w:t>,</w:t>
            </w:r>
            <w:r w:rsidRPr="000527A1">
              <w:rPr>
                <w:rFonts w:eastAsia="Times New Roman" w:cs="Times New Roman"/>
                <w:iCs/>
                <w:sz w:val="28"/>
                <w:szCs w:val="28"/>
                <w:lang w:eastAsia="ar-SA"/>
              </w:rPr>
              <w:t xml:space="preserve"> заявке такого Участника будет присуждаться 0 баллов по данному критерию.</w:t>
            </w:r>
          </w:p>
        </w:tc>
      </w:tr>
      <w:tr w:rsidR="000527A1" w:rsidRPr="000527A1" w:rsidTr="00C2665B">
        <w:trPr>
          <w:trHeight w:val="632"/>
        </w:trPr>
        <w:tc>
          <w:tcPr>
            <w:tcW w:w="141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b/>
                <w:sz w:val="28"/>
                <w:szCs w:val="28"/>
                <w:lang w:eastAsia="ar-SA"/>
              </w:rPr>
            </w:pPr>
            <w:r w:rsidRPr="000527A1">
              <w:rPr>
                <w:rFonts w:eastAsia="Times New Roman" w:cs="Times New Roman"/>
                <w:b/>
                <w:sz w:val="28"/>
                <w:szCs w:val="28"/>
                <w:lang w:eastAsia="ar-SA"/>
              </w:rPr>
              <w:t>3.</w:t>
            </w:r>
          </w:p>
        </w:tc>
        <w:tc>
          <w:tcPr>
            <w:tcW w:w="3828" w:type="dxa"/>
            <w:tcBorders>
              <w:top w:val="single" w:sz="4" w:space="0" w:color="000000"/>
              <w:left w:val="single" w:sz="4" w:space="0" w:color="000000"/>
              <w:bottom w:val="single" w:sz="4" w:space="0" w:color="000000"/>
              <w:right w:val="nil"/>
            </w:tcBorders>
            <w:hideMark/>
          </w:tcPr>
          <w:p w:rsidR="000527A1" w:rsidRPr="000527A1" w:rsidRDefault="000527A1" w:rsidP="00C2665B">
            <w:pPr>
              <w:suppressAutoHyphens/>
              <w:spacing w:line="240" w:lineRule="auto"/>
              <w:jc w:val="both"/>
              <w:rPr>
                <w:rFonts w:eastAsia="Times New Roman" w:cs="Times New Roman"/>
                <w:b/>
                <w:sz w:val="28"/>
                <w:szCs w:val="28"/>
                <w:lang w:eastAsia="ar-SA"/>
              </w:rPr>
            </w:pPr>
            <w:r w:rsidRPr="000527A1">
              <w:rPr>
                <w:rFonts w:eastAsia="Times New Roman" w:cs="Times New Roman"/>
                <w:b/>
                <w:sz w:val="28"/>
                <w:szCs w:val="28"/>
                <w:lang w:eastAsia="ar-SA"/>
              </w:rPr>
              <w:t>Деловая репутация  (30%)</w:t>
            </w:r>
          </w:p>
        </w:tc>
        <w:tc>
          <w:tcPr>
            <w:tcW w:w="5811" w:type="dxa"/>
            <w:tcBorders>
              <w:top w:val="single" w:sz="4" w:space="0" w:color="000000"/>
              <w:left w:val="single" w:sz="4" w:space="0" w:color="000000"/>
              <w:bottom w:val="single" w:sz="4" w:space="0" w:color="000000"/>
              <w:right w:val="single" w:sz="4" w:space="0" w:color="000000"/>
            </w:tcBorders>
            <w:hideMark/>
          </w:tcPr>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Оценка заявок по критерию «Деловая репутация» определяется на основании анализа предоставленных в составе заявки рекомендательных писем и/или отзывов о выполнении аналогичных работ***. При этом все отзывы и рекомендательные письма от одного юридического лица будут считаться как один отзыв. </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5 баллов – свыше 10 отзывов; </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4 балла – 9 - 10 отзывов включительно;</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3 балла – 7 - 8 отзывов включительно;</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2 балла – 5 - 6 отзывов включительно;</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1 балл – 3 - 4 отзывов включительно;</w:t>
            </w:r>
          </w:p>
          <w:p w:rsidR="000527A1" w:rsidRP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0 баллов – 2 и менее отзывов.</w:t>
            </w:r>
          </w:p>
          <w:p w:rsidR="000527A1" w:rsidRDefault="000527A1" w:rsidP="00C2665B">
            <w:pPr>
              <w:suppressAutoHyphens/>
              <w:spacing w:line="240" w:lineRule="auto"/>
              <w:jc w:val="both"/>
              <w:rPr>
                <w:rFonts w:eastAsia="Times New Roman" w:cs="Times New Roman"/>
                <w:sz w:val="28"/>
                <w:szCs w:val="28"/>
                <w:lang w:eastAsia="ar-SA"/>
              </w:rPr>
            </w:pPr>
            <w:r w:rsidRPr="000527A1">
              <w:rPr>
                <w:rFonts w:eastAsia="Times New Roman" w:cs="Times New Roman"/>
                <w:sz w:val="28"/>
                <w:szCs w:val="28"/>
                <w:lang w:eastAsia="ar-SA"/>
              </w:rPr>
              <w:t xml:space="preserve">В случае не предоставления рекомендательных писем и/или отзывов о выполнении </w:t>
            </w:r>
            <w:r w:rsidRPr="000527A1">
              <w:rPr>
                <w:rFonts w:eastAsia="Times New Roman" w:cs="Times New Roman"/>
                <w:b/>
                <w:bCs/>
                <w:sz w:val="28"/>
                <w:szCs w:val="28"/>
                <w:lang w:eastAsia="ar-SA"/>
              </w:rPr>
              <w:t>аналогичных работ (указанных в Справке о перечне и годовых объемах выполнения аналогичных договоров  (форма 4 Приложения №1 Документации))</w:t>
            </w:r>
            <w:r w:rsidRPr="000527A1">
              <w:rPr>
                <w:rFonts w:eastAsia="Times New Roman" w:cs="Times New Roman"/>
                <w:sz w:val="28"/>
                <w:szCs w:val="28"/>
                <w:lang w:eastAsia="ar-SA"/>
              </w:rPr>
              <w:t>, заявке такого Участника будет присуждаться 0 баллов.</w:t>
            </w:r>
          </w:p>
          <w:p w:rsidR="00D509E5" w:rsidRPr="00D509E5" w:rsidRDefault="00D509E5" w:rsidP="00C2665B">
            <w:pPr>
              <w:suppressAutoHyphens/>
              <w:spacing w:line="240" w:lineRule="auto"/>
              <w:jc w:val="both"/>
              <w:rPr>
                <w:rFonts w:eastAsia="Times New Roman" w:cs="Times New Roman"/>
                <w:i/>
                <w:sz w:val="28"/>
                <w:szCs w:val="28"/>
                <w:lang w:eastAsia="ar-SA"/>
              </w:rPr>
            </w:pPr>
            <w:r w:rsidRPr="005E35E1">
              <w:rPr>
                <w:rFonts w:eastAsia="Times New Roman" w:cs="Times New Roman"/>
                <w:i/>
                <w:szCs w:val="24"/>
                <w:lang w:eastAsia="ar-SA"/>
              </w:rPr>
              <w:t>Все рекомендательные письма и отзывы от одного юридического лица будут считаться как один отзыв.</w:t>
            </w:r>
          </w:p>
        </w:tc>
      </w:tr>
    </w:tbl>
    <w:p w:rsidR="000527A1" w:rsidRPr="00280FDE" w:rsidRDefault="000527A1" w:rsidP="000527A1">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Оценка заявок осуществляется в следующем порядке:</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Рейтинг заявки по конкретному критерию рассчитывается как произведение коэффициента значимости на балл. </w:t>
      </w:r>
      <w:r w:rsidRPr="00280FDE">
        <w:rPr>
          <w:rFonts w:eastAsia="Times New Roman" w:cs="Times New Roman"/>
          <w:sz w:val="28"/>
          <w:szCs w:val="28"/>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Присуждение каждой заявке порядкового номера по мере </w:t>
      </w:r>
      <w:proofErr w:type="gramStart"/>
      <w:r w:rsidRPr="00280FDE">
        <w:rPr>
          <w:rFonts w:eastAsia="Calibri" w:cs="Times New Roman"/>
          <w:sz w:val="28"/>
          <w:szCs w:val="28"/>
          <w:lang w:eastAsia="ar-SA"/>
        </w:rPr>
        <w:t>уменьшения степени привлекательности предложения участника</w:t>
      </w:r>
      <w:proofErr w:type="gramEnd"/>
      <w:r w:rsidRPr="00280FDE">
        <w:rPr>
          <w:rFonts w:eastAsia="Calibri" w:cs="Times New Roman"/>
          <w:sz w:val="28"/>
          <w:szCs w:val="28"/>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80FDE">
        <w:rPr>
          <w:rFonts w:eastAsia="Times New Roman" w:cs="Times New Roman"/>
          <w:sz w:val="28"/>
          <w:szCs w:val="28"/>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Calibri" w:cs="Times New Roman"/>
          <w:sz w:val="28"/>
          <w:szCs w:val="28"/>
          <w:lang w:eastAsia="ar-SA"/>
        </w:rPr>
        <w:t xml:space="preserve">4) </w:t>
      </w:r>
      <w:r w:rsidRPr="00280FDE">
        <w:rPr>
          <w:rFonts w:eastAsia="Times New Roman" w:cs="Times New Roman"/>
          <w:sz w:val="28"/>
          <w:szCs w:val="28"/>
          <w:lang w:eastAsia="ar-SA"/>
        </w:rPr>
        <w:t>Комиссия по закупке учитывает оценки и рекомендации экспертов, однако, может принимать самостоятельные решения.</w:t>
      </w: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4.12.2. Оформление окончательного решения Комиссии по закупке.</w:t>
      </w:r>
    </w:p>
    <w:p w:rsidR="006F79FE" w:rsidRPr="00280FDE" w:rsidRDefault="006F79FE" w:rsidP="00280FDE">
      <w:pPr>
        <w:suppressAutoHyphens/>
        <w:spacing w:line="240" w:lineRule="auto"/>
        <w:jc w:val="both"/>
        <w:rPr>
          <w:rFonts w:eastAsia="Calibri"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Calibri"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77" w:name="_Toc386464007"/>
      <w:bookmarkStart w:id="78" w:name="_Toc403634883"/>
      <w:bookmarkStart w:id="79" w:name="_Toc403725267"/>
      <w:bookmarkStart w:id="80" w:name="_Toc403725338"/>
      <w:bookmarkStart w:id="81" w:name="_Toc416268821"/>
      <w:r w:rsidRPr="00280FDE">
        <w:rPr>
          <w:rFonts w:eastAsia="Times New Roman" w:cs="Times New Roman"/>
          <w:b/>
          <w:sz w:val="28"/>
          <w:szCs w:val="28"/>
          <w:lang w:eastAsia="ar-SA"/>
        </w:rPr>
        <w:t>4.13.</w:t>
      </w:r>
      <w:r w:rsidRPr="00280FDE">
        <w:rPr>
          <w:rFonts w:eastAsia="Times New Roman" w:cs="Times New Roman"/>
          <w:b/>
          <w:sz w:val="28"/>
          <w:szCs w:val="28"/>
          <w:lang w:eastAsia="ar-SA"/>
        </w:rPr>
        <w:tab/>
        <w:t>Заключение Договора.</w:t>
      </w:r>
      <w:bookmarkEnd w:id="77"/>
      <w:bookmarkEnd w:id="78"/>
      <w:bookmarkEnd w:id="79"/>
      <w:bookmarkEnd w:id="80"/>
      <w:bookmarkEnd w:id="81"/>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C32208"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4.13.2.</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Участник, признанный</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Победителем </w:t>
      </w:r>
      <w:r w:rsidRPr="00280FDE">
        <w:rPr>
          <w:rFonts w:eastAsia="Times New Roman" w:cs="Times New Roman"/>
          <w:bCs/>
          <w:sz w:val="28"/>
          <w:szCs w:val="28"/>
          <w:lang w:eastAsia="ar-SA"/>
        </w:rPr>
        <w:t>запроса предложений (в соответствии с п. 4.12.2.),</w:t>
      </w:r>
      <w:r w:rsidRPr="00280FDE">
        <w:rPr>
          <w:rFonts w:eastAsia="Times New Roman" w:cs="Times New Roman"/>
          <w:sz w:val="28"/>
          <w:szCs w:val="28"/>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C32208">
          <w:rPr>
            <w:rFonts w:eastAsia="Times New Roman" w:cs="Times New Roman"/>
            <w:sz w:val="28"/>
            <w:szCs w:val="28"/>
            <w:u w:val="single"/>
            <w:lang w:eastAsia="ar-SA"/>
          </w:rPr>
          <w:t>Приложением №4</w:t>
        </w:r>
      </w:hyperlink>
      <w:r w:rsidRPr="00C32208">
        <w:rPr>
          <w:rFonts w:eastAsia="Times New Roman" w:cs="Times New Roman"/>
          <w:sz w:val="28"/>
          <w:szCs w:val="28"/>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C32208">
        <w:rPr>
          <w:rFonts w:eastAsia="Times New Roman" w:cs="Times New Roman"/>
          <w:sz w:val="28"/>
          <w:szCs w:val="28"/>
          <w:lang w:eastAsia="ar-SA"/>
        </w:rPr>
        <w:t xml:space="preserve">4.13.3. Договор, являющийся </w:t>
      </w:r>
      <w:hyperlink w:anchor="_Приложение_№_4" w:history="1">
        <w:r w:rsidRPr="00C32208">
          <w:rPr>
            <w:rFonts w:eastAsia="Times New Roman" w:cs="Times New Roman"/>
            <w:sz w:val="28"/>
            <w:szCs w:val="28"/>
            <w:u w:val="single"/>
            <w:lang w:eastAsia="ar-SA"/>
          </w:rPr>
          <w:t>Приложением №4</w:t>
        </w:r>
      </w:hyperlink>
      <w:r w:rsidRPr="00C32208">
        <w:rPr>
          <w:rFonts w:eastAsia="Times New Roman" w:cs="Times New Roman"/>
          <w:sz w:val="28"/>
          <w:szCs w:val="28"/>
          <w:lang w:eastAsia="ar-SA"/>
        </w:rPr>
        <w:t xml:space="preserve"> к</w:t>
      </w:r>
      <w:r w:rsidRPr="00280FDE">
        <w:rPr>
          <w:rFonts w:eastAsia="Times New Roman" w:cs="Times New Roman"/>
          <w:sz w:val="28"/>
          <w:szCs w:val="28"/>
          <w:lang w:eastAsia="ar-SA"/>
        </w:rPr>
        <w:t xml:space="preserve">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 xml:space="preserve"> Договор в двух экземплярах в течение 5 (пяти) дней со дня подписания итогового протокола.</w:t>
      </w:r>
      <w:r w:rsidR="00E90C25" w:rsidRPr="00E90C25">
        <w:t xml:space="preserve"> </w:t>
      </w:r>
      <w:r w:rsidR="00E90C25" w:rsidRPr="00E90C25">
        <w:rPr>
          <w:rFonts w:eastAsia="Times New Roman" w:cs="Times New Roman"/>
          <w:sz w:val="28"/>
          <w:szCs w:val="28"/>
          <w:lang w:eastAsia="ar-SA"/>
        </w:rPr>
        <w:t>Договор заключается только после предоставления Исполнителем обеспечения исполнения Договора.</w:t>
      </w:r>
    </w:p>
    <w:p w:rsidR="00E90C25"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4.13.4.</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280FDE">
          <w:rPr>
            <w:rFonts w:eastAsia="Times New Roman" w:cs="Times New Roman"/>
            <w:sz w:val="28"/>
            <w:szCs w:val="28"/>
            <w:u w:val="single"/>
            <w:lang w:eastAsia="ar-SA"/>
          </w:rPr>
          <w:t>Приложением № 4</w:t>
        </w:r>
      </w:hyperlink>
      <w:r w:rsidRPr="00280FDE">
        <w:rPr>
          <w:rFonts w:eastAsia="Times New Roman" w:cs="Times New Roman"/>
          <w:sz w:val="28"/>
          <w:szCs w:val="28"/>
          <w:lang w:eastAsia="ar-SA"/>
        </w:rPr>
        <w:t xml:space="preserve"> к Документации, такой Участник закупки признается </w:t>
      </w:r>
      <w:proofErr w:type="gramStart"/>
      <w:r w:rsidRPr="00280FDE">
        <w:rPr>
          <w:rFonts w:eastAsia="Times New Roman" w:cs="Times New Roman"/>
          <w:sz w:val="28"/>
          <w:szCs w:val="28"/>
          <w:lang w:eastAsia="ar-SA"/>
        </w:rPr>
        <w:t>Заказчиком</w:t>
      </w:r>
      <w:proofErr w:type="gramEnd"/>
      <w:r w:rsidRPr="00280FDE">
        <w:rPr>
          <w:rFonts w:eastAsia="Times New Roman" w:cs="Times New Roman"/>
          <w:sz w:val="28"/>
          <w:szCs w:val="28"/>
          <w:lang w:eastAsia="ar-SA"/>
        </w:rPr>
        <w:t xml:space="preserve"> уклонившимся от заключения Договора.</w:t>
      </w:r>
      <w:r w:rsidR="00E90C25">
        <w:rPr>
          <w:rFonts w:eastAsia="Times New Roman" w:cs="Times New Roman"/>
          <w:sz w:val="28"/>
          <w:szCs w:val="28"/>
          <w:lang w:eastAsia="ar-SA"/>
        </w:rPr>
        <w:t xml:space="preserve"> </w:t>
      </w:r>
      <w:r w:rsidR="00E90C25" w:rsidRPr="00E90C25">
        <w:rPr>
          <w:rFonts w:eastAsia="Times New Roman" w:cs="Times New Roman"/>
          <w:b/>
          <w:sz w:val="28"/>
          <w:szCs w:val="28"/>
          <w:lang w:eastAsia="ru-RU"/>
        </w:rPr>
        <w:t>Обеспечение заявки такому Участнику не возвращается.</w:t>
      </w:r>
    </w:p>
    <w:p w:rsidR="00BC71DB" w:rsidRPr="00BC71DB" w:rsidRDefault="006F79FE" w:rsidP="00280FDE">
      <w:pPr>
        <w:tabs>
          <w:tab w:val="left" w:pos="709"/>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4.13.5.</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r w:rsidR="00BC71DB" w:rsidRPr="00BC71DB">
        <w:rPr>
          <w:rFonts w:eastAsia="Times New Roman" w:cs="Times New Roman"/>
          <w:b/>
          <w:sz w:val="28"/>
          <w:szCs w:val="28"/>
          <w:lang w:eastAsia="ar-SA"/>
        </w:rPr>
        <w:t>Договор заключается только после предоставления Исполнителем обеспечения исполнения Договора.</w:t>
      </w:r>
    </w:p>
    <w:p w:rsidR="006F79FE" w:rsidRDefault="006F79FE" w:rsidP="00280FDE">
      <w:pPr>
        <w:tabs>
          <w:tab w:val="left" w:pos="709"/>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 xml:space="preserve">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w:t>
      </w:r>
      <w:r w:rsidR="00BC71DB" w:rsidRPr="00BC71DB">
        <w:rPr>
          <w:rFonts w:eastAsia="Times New Roman" w:cs="Times New Roman"/>
          <w:sz w:val="28"/>
          <w:szCs w:val="28"/>
          <w:lang w:eastAsia="ar-SA"/>
        </w:rPr>
        <w:t xml:space="preserve">документ, подтверждающий перечисление обеспечения заявки и </w:t>
      </w:r>
      <w:r w:rsidRPr="00280FDE">
        <w:rPr>
          <w:rFonts w:eastAsia="Times New Roman" w:cs="Times New Roman"/>
          <w:sz w:val="28"/>
          <w:szCs w:val="28"/>
          <w:lang w:eastAsia="ar-SA"/>
        </w:rPr>
        <w:t>заполненный, подписанный со своей стороны и скрепленный печатью (</w:t>
      </w:r>
      <w:r w:rsidR="00BC71DB">
        <w:rPr>
          <w:rFonts w:eastAsia="Times New Roman" w:cs="Times New Roman"/>
          <w:sz w:val="28"/>
          <w:szCs w:val="28"/>
          <w:lang w:eastAsia="ar-SA"/>
        </w:rPr>
        <w:t>при наличии</w:t>
      </w:r>
      <w:r w:rsidRPr="00280FDE">
        <w:rPr>
          <w:rFonts w:eastAsia="Times New Roman" w:cs="Times New Roman"/>
          <w:sz w:val="28"/>
          <w:szCs w:val="28"/>
          <w:lang w:eastAsia="ar-SA"/>
        </w:rPr>
        <w:t>) Договор, содержащий существенные условия, указанные</w:t>
      </w:r>
      <w:proofErr w:type="gramEnd"/>
      <w:r w:rsidRPr="00280FDE">
        <w:rPr>
          <w:rFonts w:eastAsia="Times New Roman" w:cs="Times New Roman"/>
          <w:sz w:val="28"/>
          <w:szCs w:val="28"/>
          <w:lang w:eastAsia="ar-SA"/>
        </w:rPr>
        <w:t xml:space="preserve"> в п. 4.13.2. настоящей Документации.</w:t>
      </w:r>
    </w:p>
    <w:p w:rsidR="00BC71DB" w:rsidRPr="00BC71DB" w:rsidRDefault="00BC71DB" w:rsidP="00280FDE">
      <w:pPr>
        <w:tabs>
          <w:tab w:val="left" w:pos="709"/>
        </w:tabs>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82" w:name="_Toc386464008"/>
      <w:bookmarkStart w:id="83" w:name="_Toc403634884"/>
      <w:bookmarkStart w:id="84" w:name="_Toc403725268"/>
      <w:bookmarkStart w:id="85" w:name="_Toc403725339"/>
      <w:bookmarkStart w:id="86" w:name="_Toc416268822"/>
      <w:r w:rsidRPr="00280FDE">
        <w:rPr>
          <w:rFonts w:eastAsia="Times New Roman" w:cs="Times New Roman"/>
          <w:b/>
          <w:sz w:val="28"/>
          <w:szCs w:val="28"/>
          <w:lang w:eastAsia="ar-SA"/>
        </w:rPr>
        <w:t>4.14.</w:t>
      </w:r>
      <w:r w:rsidRPr="00280FDE">
        <w:rPr>
          <w:rFonts w:eastAsia="Times New Roman" w:cs="Times New Roman"/>
          <w:b/>
          <w:sz w:val="28"/>
          <w:szCs w:val="28"/>
          <w:lang w:eastAsia="ar-SA"/>
        </w:rPr>
        <w:tab/>
        <w:t xml:space="preserve">Уведомление Участников о результатах </w:t>
      </w:r>
      <w:r w:rsidRPr="00280FDE">
        <w:rPr>
          <w:rFonts w:eastAsia="Times New Roman" w:cs="Times New Roman"/>
          <w:b/>
          <w:bCs/>
          <w:sz w:val="28"/>
          <w:szCs w:val="28"/>
          <w:lang w:eastAsia="ar-SA"/>
        </w:rPr>
        <w:t>запроса предложений</w:t>
      </w:r>
      <w:bookmarkEnd w:id="82"/>
      <w:bookmarkEnd w:id="83"/>
      <w:bookmarkEnd w:id="84"/>
      <w:bookmarkEnd w:id="85"/>
      <w:bookmarkEnd w:id="86"/>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публикует сведения о результатах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или о том, что процедура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не состоялась на официальном Интернет – сайте по адресу: </w:t>
      </w:r>
      <w:hyperlink r:id="rId30"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sz w:val="28"/>
          <w:szCs w:val="28"/>
          <w:lang w:eastAsia="ar-SA"/>
        </w:rPr>
      </w:pPr>
    </w:p>
    <w:p w:rsidR="00BC71DB" w:rsidRPr="00BC71DB" w:rsidRDefault="006F79FE" w:rsidP="00BC71DB">
      <w:pPr>
        <w:spacing w:line="240" w:lineRule="auto"/>
        <w:jc w:val="left"/>
        <w:rPr>
          <w:rFonts w:eastAsia="Times New Roman" w:cs="Times New Roman"/>
          <w:bCs/>
          <w:sz w:val="28"/>
          <w:szCs w:val="28"/>
          <w:lang w:eastAsia="ar-SA"/>
        </w:rPr>
      </w:pPr>
      <w:bookmarkStart w:id="87" w:name="_Toc386464009"/>
      <w:bookmarkStart w:id="88" w:name="_Toc403634885"/>
      <w:bookmarkStart w:id="89" w:name="_Toc403725269"/>
      <w:bookmarkStart w:id="90" w:name="_Toc403725340"/>
      <w:bookmarkStart w:id="91" w:name="_Toc416268823"/>
      <w:r w:rsidRPr="00280FDE">
        <w:rPr>
          <w:rFonts w:eastAsia="Times New Roman" w:cs="Times New Roman"/>
          <w:b/>
          <w:sz w:val="28"/>
          <w:szCs w:val="28"/>
          <w:lang w:eastAsia="ar-SA"/>
        </w:rPr>
        <w:t xml:space="preserve">4.15.  </w:t>
      </w:r>
      <w:bookmarkStart w:id="92" w:name="_Toc386464010"/>
      <w:bookmarkStart w:id="93" w:name="_Toc403634886"/>
      <w:bookmarkStart w:id="94" w:name="_Toc403725270"/>
      <w:bookmarkStart w:id="95" w:name="_Toc403725341"/>
      <w:bookmarkEnd w:id="87"/>
      <w:bookmarkEnd w:id="88"/>
      <w:bookmarkEnd w:id="89"/>
      <w:bookmarkEnd w:id="90"/>
      <w:bookmarkEnd w:id="91"/>
      <w:r w:rsidR="00BC71DB" w:rsidRPr="00BC71DB">
        <w:rPr>
          <w:rFonts w:eastAsia="Times New Roman" w:cs="Times New Roman"/>
          <w:b/>
          <w:sz w:val="28"/>
          <w:szCs w:val="28"/>
          <w:lang w:eastAsia="ru-RU"/>
        </w:rPr>
        <w:t xml:space="preserve">Обеспечение заявки участника: </w:t>
      </w:r>
    </w:p>
    <w:p w:rsidR="00BC71DB" w:rsidRPr="00BC71DB" w:rsidRDefault="00BC71DB" w:rsidP="00BC71DB">
      <w:pPr>
        <w:spacing w:line="240" w:lineRule="auto"/>
        <w:jc w:val="both"/>
        <w:rPr>
          <w:rFonts w:eastAsia="Times New Roman" w:cs="Times New Roman"/>
          <w:b/>
          <w:sz w:val="28"/>
          <w:szCs w:val="28"/>
          <w:lang w:eastAsia="ru-RU"/>
        </w:rPr>
      </w:pPr>
      <w:r w:rsidRPr="00BC71DB">
        <w:rPr>
          <w:rFonts w:eastAsia="Times New Roman" w:cs="Times New Roman"/>
          <w:bCs/>
          <w:sz w:val="28"/>
          <w:szCs w:val="28"/>
          <w:lang w:eastAsia="ru-RU"/>
        </w:rPr>
        <w:t>Заказчиком устанавливается тр</w:t>
      </w:r>
      <w:r>
        <w:rPr>
          <w:rFonts w:eastAsia="Times New Roman" w:cs="Times New Roman"/>
          <w:bCs/>
          <w:sz w:val="28"/>
          <w:szCs w:val="28"/>
          <w:lang w:eastAsia="ru-RU"/>
        </w:rPr>
        <w:t>ебование по обеспечению заявки Участника</w:t>
      </w:r>
      <w:r w:rsidRPr="00BC71DB">
        <w:rPr>
          <w:rFonts w:eastAsia="Times New Roman" w:cs="Times New Roman"/>
          <w:bCs/>
          <w:sz w:val="28"/>
          <w:szCs w:val="28"/>
          <w:lang w:eastAsia="ru-RU"/>
        </w:rPr>
        <w:t xml:space="preserve"> в размере 5% от начальной (максимальной) цены договора, что составляет </w:t>
      </w:r>
      <w:r w:rsidRPr="00BC71DB">
        <w:rPr>
          <w:rFonts w:eastAsia="Times New Roman" w:cs="Times New Roman"/>
          <w:sz w:val="28"/>
          <w:szCs w:val="28"/>
          <w:lang w:eastAsia="ru-RU"/>
        </w:rPr>
        <w:t>597 875</w:t>
      </w:r>
      <w:r w:rsidRPr="00BC71DB">
        <w:rPr>
          <w:rFonts w:eastAsia="Times New Roman" w:cs="Times New Roman"/>
          <w:bCs/>
          <w:sz w:val="28"/>
          <w:szCs w:val="28"/>
          <w:lang w:eastAsia="ru-RU"/>
        </w:rPr>
        <w:t>,00 рублей.</w:t>
      </w:r>
    </w:p>
    <w:p w:rsidR="00BC71DB" w:rsidRPr="00BC71DB" w:rsidRDefault="00BC71DB" w:rsidP="00BC71DB">
      <w:pPr>
        <w:spacing w:line="240" w:lineRule="auto"/>
        <w:jc w:val="both"/>
        <w:rPr>
          <w:rFonts w:eastAsia="Times New Roman" w:cs="Times New Roman"/>
          <w:sz w:val="28"/>
          <w:szCs w:val="28"/>
          <w:lang w:eastAsia="ar-SA"/>
        </w:rPr>
      </w:pPr>
      <w:r w:rsidRPr="00BC71DB">
        <w:rPr>
          <w:rFonts w:eastAsia="Times New Roman" w:cs="Times New Roman"/>
          <w:sz w:val="28"/>
          <w:szCs w:val="28"/>
          <w:lang w:eastAsia="ar-SA"/>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sz w:val="28"/>
          <w:szCs w:val="28"/>
          <w:lang w:eastAsia="ru-RU"/>
        </w:rPr>
        <w:t>Полное наименование:</w:t>
      </w:r>
      <w:r w:rsidRPr="00BC71DB">
        <w:rPr>
          <w:rFonts w:eastAsia="Times New Roman" w:cs="Times New Roman"/>
          <w:b/>
          <w:bCs/>
          <w:sz w:val="28"/>
          <w:szCs w:val="28"/>
          <w:lang w:eastAsia="ru-RU"/>
        </w:rPr>
        <w:t xml:space="preserve"> </w:t>
      </w:r>
      <w:r w:rsidRPr="00BC71DB">
        <w:rPr>
          <w:rFonts w:eastAsia="Times New Roman" w:cs="Times New Roman"/>
          <w:bCs/>
          <w:sz w:val="28"/>
          <w:szCs w:val="28"/>
          <w:lang w:eastAsia="ru-RU"/>
        </w:rPr>
        <w:t>Открытое акционерное Общество «</w:t>
      </w:r>
      <w:proofErr w:type="spellStart"/>
      <w:r w:rsidRPr="00BC71DB">
        <w:rPr>
          <w:rFonts w:eastAsia="Times New Roman" w:cs="Times New Roman"/>
          <w:bCs/>
          <w:sz w:val="28"/>
          <w:szCs w:val="28"/>
          <w:lang w:eastAsia="ru-RU"/>
        </w:rPr>
        <w:t>Мурманэнергосбыт</w:t>
      </w:r>
      <w:proofErr w:type="spellEnd"/>
      <w:r w:rsidRPr="00BC71DB">
        <w:rPr>
          <w:rFonts w:eastAsia="Times New Roman" w:cs="Times New Roman"/>
          <w:bCs/>
          <w:sz w:val="28"/>
          <w:szCs w:val="28"/>
          <w:lang w:eastAsia="ru-RU"/>
        </w:rPr>
        <w:t>».</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sz w:val="28"/>
          <w:szCs w:val="28"/>
          <w:lang w:eastAsia="ru-RU"/>
        </w:rPr>
        <w:t>Сокращенное наименование:</w:t>
      </w:r>
      <w:r w:rsidRPr="00BC71DB">
        <w:rPr>
          <w:rFonts w:eastAsia="Times New Roman" w:cs="Times New Roman"/>
          <w:bCs/>
          <w:sz w:val="28"/>
          <w:szCs w:val="28"/>
          <w:lang w:eastAsia="ru-RU"/>
        </w:rPr>
        <w:t xml:space="preserve"> ОАО «</w:t>
      </w:r>
      <w:proofErr w:type="spellStart"/>
      <w:r w:rsidRPr="00BC71DB">
        <w:rPr>
          <w:rFonts w:eastAsia="Times New Roman" w:cs="Times New Roman"/>
          <w:bCs/>
          <w:sz w:val="28"/>
          <w:szCs w:val="28"/>
          <w:lang w:eastAsia="ru-RU"/>
        </w:rPr>
        <w:t>Мурманэнергосбыт</w:t>
      </w:r>
      <w:proofErr w:type="spellEnd"/>
      <w:r w:rsidRPr="00BC71DB">
        <w:rPr>
          <w:rFonts w:eastAsia="Times New Roman" w:cs="Times New Roman"/>
          <w:bCs/>
          <w:sz w:val="28"/>
          <w:szCs w:val="28"/>
          <w:lang w:eastAsia="ru-RU"/>
        </w:rPr>
        <w:t>»</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eastAsia="ru-RU"/>
        </w:rPr>
        <w:t>юр. адрес:183034 г. Мурманск, ул. Свердлова, д. 39</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eastAsia="ru-RU"/>
        </w:rPr>
        <w:t>почт</w:t>
      </w:r>
      <w:proofErr w:type="gramStart"/>
      <w:r w:rsidRPr="00BC71DB">
        <w:rPr>
          <w:rFonts w:eastAsia="Times New Roman" w:cs="Times New Roman"/>
          <w:bCs/>
          <w:sz w:val="28"/>
          <w:szCs w:val="28"/>
          <w:lang w:eastAsia="ru-RU"/>
        </w:rPr>
        <w:t>.</w:t>
      </w:r>
      <w:proofErr w:type="gramEnd"/>
      <w:r w:rsidRPr="00BC71DB">
        <w:rPr>
          <w:rFonts w:eastAsia="Times New Roman" w:cs="Times New Roman"/>
          <w:bCs/>
          <w:sz w:val="28"/>
          <w:szCs w:val="28"/>
          <w:lang w:eastAsia="ru-RU"/>
        </w:rPr>
        <w:t xml:space="preserve"> </w:t>
      </w:r>
      <w:proofErr w:type="gramStart"/>
      <w:r w:rsidRPr="00BC71DB">
        <w:rPr>
          <w:rFonts w:eastAsia="Times New Roman" w:cs="Times New Roman"/>
          <w:bCs/>
          <w:sz w:val="28"/>
          <w:szCs w:val="28"/>
          <w:lang w:eastAsia="ru-RU"/>
        </w:rPr>
        <w:t>а</w:t>
      </w:r>
      <w:proofErr w:type="gramEnd"/>
      <w:r w:rsidRPr="00BC71DB">
        <w:rPr>
          <w:rFonts w:eastAsia="Times New Roman" w:cs="Times New Roman"/>
          <w:bCs/>
          <w:sz w:val="28"/>
          <w:szCs w:val="28"/>
          <w:lang w:eastAsia="ru-RU"/>
        </w:rPr>
        <w:t>дрес:183034 г. Мурманск ул. Свердлова, д. 39</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eastAsia="ru-RU"/>
        </w:rPr>
        <w:t>тел/факс 8152-435736 тел.8152-686288</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eastAsia="ru-RU"/>
        </w:rPr>
        <w:t>ИНН: 519</w:t>
      </w:r>
      <w:r w:rsidRPr="00BC71DB">
        <w:rPr>
          <w:rFonts w:eastAsia="Times New Roman" w:cs="Times New Roman"/>
          <w:bCs/>
          <w:sz w:val="28"/>
          <w:szCs w:val="28"/>
          <w:lang w:val="en-US" w:eastAsia="ru-RU"/>
        </w:rPr>
        <w:t> </w:t>
      </w:r>
      <w:r w:rsidRPr="00BC71DB">
        <w:rPr>
          <w:rFonts w:eastAsia="Times New Roman" w:cs="Times New Roman"/>
          <w:bCs/>
          <w:sz w:val="28"/>
          <w:szCs w:val="28"/>
          <w:lang w:eastAsia="ru-RU"/>
        </w:rPr>
        <w:t>090 71 39</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val="nn-NO" w:eastAsia="ru-RU"/>
        </w:rPr>
        <w:t>КПП:</w:t>
      </w:r>
      <w:r w:rsidRPr="00BC71DB">
        <w:rPr>
          <w:rFonts w:eastAsia="Times New Roman" w:cs="Times New Roman"/>
          <w:bCs/>
          <w:sz w:val="28"/>
          <w:szCs w:val="28"/>
          <w:lang w:eastAsia="ru-RU"/>
        </w:rPr>
        <w:t xml:space="preserve"> 519 950 001 </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val="nn-NO" w:eastAsia="ru-RU"/>
        </w:rPr>
        <w:t>ОГРН:</w:t>
      </w:r>
      <w:r w:rsidRPr="00BC71DB">
        <w:rPr>
          <w:rFonts w:eastAsia="Times New Roman" w:cs="Times New Roman"/>
          <w:bCs/>
          <w:sz w:val="28"/>
          <w:szCs w:val="28"/>
          <w:lang w:eastAsia="ru-RU"/>
        </w:rPr>
        <w:t xml:space="preserve"> 109 519 000 91 11</w:t>
      </w:r>
    </w:p>
    <w:p w:rsidR="00BC71DB" w:rsidRPr="00BC71DB" w:rsidRDefault="00BC71DB" w:rsidP="00BC71DB">
      <w:pPr>
        <w:shd w:val="clear" w:color="auto" w:fill="FFFFFF"/>
        <w:spacing w:line="240" w:lineRule="auto"/>
        <w:jc w:val="left"/>
        <w:rPr>
          <w:rFonts w:eastAsia="Times New Roman" w:cs="Times New Roman"/>
          <w:bCs/>
          <w:iCs/>
          <w:sz w:val="28"/>
          <w:szCs w:val="28"/>
          <w:lang w:eastAsia="ru-RU"/>
        </w:rPr>
      </w:pPr>
      <w:r w:rsidRPr="00BC71DB">
        <w:rPr>
          <w:rFonts w:eastAsia="Times New Roman" w:cs="Times New Roman"/>
          <w:bCs/>
          <w:iCs/>
          <w:sz w:val="28"/>
          <w:szCs w:val="28"/>
          <w:lang w:eastAsia="ru-RU"/>
        </w:rPr>
        <w:t>ОКПО 880 364 60</w:t>
      </w:r>
    </w:p>
    <w:p w:rsidR="00BC71DB" w:rsidRPr="00BC71DB" w:rsidRDefault="00BC71DB" w:rsidP="00BC71DB">
      <w:pPr>
        <w:shd w:val="clear" w:color="auto" w:fill="FFFFFF"/>
        <w:spacing w:line="240" w:lineRule="auto"/>
        <w:jc w:val="left"/>
        <w:rPr>
          <w:rFonts w:eastAsia="Times New Roman" w:cs="Times New Roman"/>
          <w:bCs/>
          <w:iCs/>
          <w:sz w:val="28"/>
          <w:szCs w:val="28"/>
          <w:lang w:eastAsia="ru-RU"/>
        </w:rPr>
      </w:pPr>
      <w:r w:rsidRPr="00BC71DB">
        <w:rPr>
          <w:rFonts w:eastAsia="Times New Roman" w:cs="Times New Roman"/>
          <w:bCs/>
          <w:iCs/>
          <w:sz w:val="28"/>
          <w:szCs w:val="28"/>
          <w:lang w:eastAsia="ru-RU"/>
        </w:rPr>
        <w:t>ОКТМО 47 701 000</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proofErr w:type="gramStart"/>
      <w:r w:rsidRPr="00BC71DB">
        <w:rPr>
          <w:rFonts w:eastAsia="Times New Roman" w:cs="Times New Roman"/>
          <w:bCs/>
          <w:sz w:val="28"/>
          <w:szCs w:val="28"/>
          <w:lang w:eastAsia="ru-RU"/>
        </w:rPr>
        <w:t>Р</w:t>
      </w:r>
      <w:proofErr w:type="gramEnd"/>
      <w:r w:rsidRPr="00BC71DB">
        <w:rPr>
          <w:rFonts w:eastAsia="Times New Roman" w:cs="Times New Roman"/>
          <w:bCs/>
          <w:sz w:val="28"/>
          <w:szCs w:val="28"/>
          <w:lang w:eastAsia="ru-RU"/>
        </w:rPr>
        <w:t>/счет № 407 028 103 000 010 030 64</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eastAsia="ru-RU"/>
        </w:rPr>
        <w:t>в филиале ГПБ (АО) в г. Санкт-Петербург, г. Санкт-Петербург</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val="nn-NO" w:eastAsia="ru-RU"/>
        </w:rPr>
        <w:t xml:space="preserve">БИК </w:t>
      </w:r>
      <w:r w:rsidRPr="00BC71DB">
        <w:rPr>
          <w:rFonts w:eastAsia="Times New Roman" w:cs="Times New Roman"/>
          <w:bCs/>
          <w:sz w:val="28"/>
          <w:szCs w:val="28"/>
          <w:lang w:eastAsia="ru-RU"/>
        </w:rPr>
        <w:t>044 030 827</w:t>
      </w:r>
    </w:p>
    <w:p w:rsidR="00BC71DB" w:rsidRPr="00BC71DB" w:rsidRDefault="00BC71DB" w:rsidP="00BC71DB">
      <w:pPr>
        <w:shd w:val="clear" w:color="auto" w:fill="FFFFFF"/>
        <w:spacing w:line="240" w:lineRule="auto"/>
        <w:jc w:val="left"/>
        <w:rPr>
          <w:rFonts w:eastAsia="Times New Roman" w:cs="Times New Roman"/>
          <w:bCs/>
          <w:sz w:val="28"/>
          <w:szCs w:val="28"/>
          <w:lang w:eastAsia="ru-RU"/>
        </w:rPr>
      </w:pPr>
      <w:r w:rsidRPr="00BC71DB">
        <w:rPr>
          <w:rFonts w:eastAsia="Times New Roman" w:cs="Times New Roman"/>
          <w:bCs/>
          <w:sz w:val="28"/>
          <w:szCs w:val="28"/>
          <w:lang w:val="nn-NO" w:eastAsia="ru-RU"/>
        </w:rPr>
        <w:t>Кор/счет</w:t>
      </w:r>
      <w:r w:rsidRPr="00BC71DB">
        <w:rPr>
          <w:rFonts w:eastAsia="Times New Roman" w:cs="Times New Roman"/>
          <w:bCs/>
          <w:sz w:val="28"/>
          <w:szCs w:val="28"/>
          <w:lang w:eastAsia="ru-RU"/>
        </w:rPr>
        <w:t xml:space="preserve"> № 301 018 102 000 000 008 27</w:t>
      </w:r>
    </w:p>
    <w:p w:rsidR="00BC71DB" w:rsidRPr="00BC71DB" w:rsidRDefault="00BC71DB" w:rsidP="00BC71DB">
      <w:pPr>
        <w:spacing w:line="240" w:lineRule="auto"/>
        <w:jc w:val="both"/>
        <w:rPr>
          <w:rFonts w:eastAsia="Times New Roman" w:cs="Times New Roman"/>
          <w:iCs/>
          <w:sz w:val="28"/>
          <w:szCs w:val="28"/>
          <w:lang w:eastAsia="ar-SA"/>
        </w:rPr>
      </w:pPr>
      <w:proofErr w:type="gramStart"/>
      <w:r w:rsidRPr="00BC71DB">
        <w:rPr>
          <w:rFonts w:eastAsia="Times New Roman" w:cs="Times New Roman"/>
          <w:sz w:val="28"/>
          <w:szCs w:val="28"/>
          <w:lang w:eastAsia="ar-SA"/>
        </w:rPr>
        <w:t xml:space="preserve">В </w:t>
      </w:r>
      <w:r w:rsidRPr="00BC71DB">
        <w:rPr>
          <w:rFonts w:eastAsia="Times New Roman" w:cs="Times New Roman"/>
          <w:sz w:val="28"/>
          <w:szCs w:val="28"/>
          <w:u w:val="single"/>
          <w:lang w:eastAsia="ar-SA"/>
        </w:rPr>
        <w:t>назначении платежа</w:t>
      </w:r>
      <w:r w:rsidRPr="00BC71DB">
        <w:rPr>
          <w:rFonts w:eastAsia="Times New Roman" w:cs="Times New Roman"/>
          <w:sz w:val="28"/>
          <w:szCs w:val="28"/>
          <w:lang w:eastAsia="ar-SA"/>
        </w:rPr>
        <w:t xml:space="preserve"> необходимо указать:</w:t>
      </w:r>
      <w:r w:rsidRPr="00BC71DB">
        <w:rPr>
          <w:rFonts w:eastAsia="Times New Roman" w:cs="Times New Roman"/>
          <w:iCs/>
          <w:sz w:val="28"/>
          <w:szCs w:val="28"/>
          <w:lang w:eastAsia="ar-SA"/>
        </w:rPr>
        <w:t xml:space="preserve"> «денежный залог в обеспечение заявки на участие в открытом запросе предложений на право заключения договора на выполнение работ по расширению автоматизированной системы учета энергопотребления тепловых ресурсов поставляемых ОАО «</w:t>
      </w:r>
      <w:proofErr w:type="spellStart"/>
      <w:r w:rsidRPr="00BC71DB">
        <w:rPr>
          <w:rFonts w:eastAsia="Times New Roman" w:cs="Times New Roman"/>
          <w:iCs/>
          <w:sz w:val="28"/>
          <w:szCs w:val="28"/>
          <w:lang w:eastAsia="ar-SA"/>
        </w:rPr>
        <w:t>Мурманэнергосбыт</w:t>
      </w:r>
      <w:proofErr w:type="spellEnd"/>
      <w:r w:rsidRPr="00BC71DB">
        <w:rPr>
          <w:rFonts w:eastAsia="Times New Roman" w:cs="Times New Roman"/>
          <w:iCs/>
          <w:sz w:val="28"/>
          <w:szCs w:val="28"/>
          <w:lang w:eastAsia="ar-SA"/>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Pr="00BC71DB">
        <w:rPr>
          <w:rFonts w:eastAsia="Times New Roman" w:cs="Times New Roman"/>
          <w:iCs/>
          <w:sz w:val="28"/>
          <w:szCs w:val="28"/>
          <w:lang w:eastAsia="ar-SA"/>
        </w:rPr>
        <w:t>энергоэффективности</w:t>
      </w:r>
      <w:proofErr w:type="spellEnd"/>
      <w:r w:rsidRPr="00BC71DB">
        <w:rPr>
          <w:rFonts w:eastAsia="Times New Roman" w:cs="Times New Roman"/>
          <w:iCs/>
          <w:sz w:val="28"/>
          <w:szCs w:val="28"/>
          <w:lang w:eastAsia="ar-SA"/>
        </w:rPr>
        <w:t xml:space="preserve"> Мурманской области и в обеспечении договора.</w:t>
      </w:r>
      <w:proofErr w:type="gramEnd"/>
      <w:r w:rsidRPr="00BC71DB">
        <w:rPr>
          <w:rFonts w:eastAsia="Times New Roman" w:cs="Times New Roman"/>
          <w:iCs/>
          <w:sz w:val="28"/>
          <w:szCs w:val="28"/>
          <w:lang w:eastAsia="ar-SA"/>
        </w:rPr>
        <w:t xml:space="preserve"> Без НДС». </w:t>
      </w:r>
    </w:p>
    <w:p w:rsidR="00BC71DB" w:rsidRPr="00BC71DB" w:rsidRDefault="00BC71DB" w:rsidP="00BC71DB">
      <w:pPr>
        <w:spacing w:line="240" w:lineRule="auto"/>
        <w:jc w:val="both"/>
        <w:rPr>
          <w:rFonts w:eastAsia="Times New Roman" w:cs="Times New Roman"/>
          <w:sz w:val="28"/>
          <w:szCs w:val="28"/>
          <w:lang w:eastAsia="ar-SA"/>
        </w:rPr>
      </w:pPr>
      <w:r w:rsidRPr="00BC71DB">
        <w:rPr>
          <w:rFonts w:eastAsia="Times New Roman" w:cs="Times New Roman"/>
          <w:sz w:val="28"/>
          <w:szCs w:val="28"/>
          <w:lang w:eastAsia="ar-SA"/>
        </w:rPr>
        <w:t>Денежные средства в обеспечение заявки должны быть перечислены участником до даты подачи заявки, а документ, подтверждающий такое перечисление должен быть приложен к заявке.</w:t>
      </w:r>
    </w:p>
    <w:p w:rsidR="00BC71DB" w:rsidRPr="00BC71DB" w:rsidRDefault="00BC71DB" w:rsidP="00BC71DB">
      <w:pPr>
        <w:spacing w:line="240" w:lineRule="auto"/>
        <w:ind w:firstLine="567"/>
        <w:jc w:val="both"/>
        <w:rPr>
          <w:rFonts w:eastAsia="Times New Roman" w:cs="Times New Roman"/>
          <w:sz w:val="28"/>
          <w:szCs w:val="28"/>
          <w:lang w:eastAsia="ar-SA"/>
        </w:rPr>
      </w:pPr>
      <w:r w:rsidRPr="00BC71DB">
        <w:rPr>
          <w:rFonts w:eastAsia="Times New Roman" w:cs="Times New Roman"/>
          <w:sz w:val="28"/>
          <w:szCs w:val="28"/>
          <w:lang w:eastAsia="ar-SA"/>
        </w:rPr>
        <w:t>Указанное в настоящем пункте обеспечение подлежит возврату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BC71DB" w:rsidRPr="00BC71DB" w:rsidRDefault="00BC71DB" w:rsidP="00BC71DB">
      <w:pPr>
        <w:spacing w:line="240" w:lineRule="auto"/>
        <w:ind w:firstLine="567"/>
        <w:jc w:val="both"/>
        <w:rPr>
          <w:rFonts w:eastAsia="Times New Roman" w:cs="Times New Roman"/>
          <w:sz w:val="28"/>
          <w:szCs w:val="28"/>
          <w:lang w:eastAsia="ar-SA"/>
        </w:rPr>
      </w:pPr>
      <w:r w:rsidRPr="00BC71DB">
        <w:rPr>
          <w:rFonts w:eastAsia="Times New Roman" w:cs="Times New Roman"/>
          <w:sz w:val="28"/>
          <w:szCs w:val="28"/>
          <w:lang w:eastAsia="ar-SA"/>
        </w:rPr>
        <w:t xml:space="preserve">- денежные средства, предоставленные в качестве обеспечения заявки на участие в запросе предложений, Участникам закупки (за исключением победителя),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BC71DB">
        <w:rPr>
          <w:rFonts w:eastAsia="Times New Roman" w:cs="Times New Roman"/>
          <w:sz w:val="28"/>
          <w:szCs w:val="28"/>
          <w:lang w:eastAsia="ar-SA"/>
        </w:rPr>
        <w:t>с даты подписания</w:t>
      </w:r>
      <w:proofErr w:type="gramEnd"/>
      <w:r w:rsidRPr="00BC71DB">
        <w:rPr>
          <w:rFonts w:eastAsia="Times New Roman" w:cs="Times New Roman"/>
          <w:sz w:val="28"/>
          <w:szCs w:val="28"/>
          <w:lang w:eastAsia="ar-SA"/>
        </w:rPr>
        <w:t xml:space="preserve"> итогового протокола;</w:t>
      </w:r>
    </w:p>
    <w:p w:rsidR="00BC71DB" w:rsidRPr="00BC71DB" w:rsidRDefault="00BC71DB" w:rsidP="00BC71DB">
      <w:pPr>
        <w:spacing w:line="240" w:lineRule="auto"/>
        <w:ind w:firstLine="567"/>
        <w:jc w:val="both"/>
        <w:rPr>
          <w:rFonts w:eastAsia="Times New Roman" w:cs="Times New Roman"/>
          <w:sz w:val="28"/>
          <w:szCs w:val="28"/>
          <w:lang w:eastAsia="ar-SA"/>
        </w:rPr>
      </w:pPr>
      <w:r w:rsidRPr="00BC71DB">
        <w:rPr>
          <w:rFonts w:eastAsia="Times New Roman" w:cs="Times New Roman"/>
          <w:sz w:val="28"/>
          <w:szCs w:val="28"/>
          <w:lang w:eastAsia="ar-SA"/>
        </w:rPr>
        <w:t>- победителю запроса предложений в течение 10 рабочих дней с момента заключения Договора.</w:t>
      </w:r>
    </w:p>
    <w:p w:rsidR="00BC71DB" w:rsidRDefault="00BC71DB" w:rsidP="00BC71DB">
      <w:pPr>
        <w:spacing w:line="240" w:lineRule="auto"/>
        <w:ind w:firstLine="567"/>
        <w:jc w:val="both"/>
        <w:rPr>
          <w:rFonts w:eastAsia="Times New Roman" w:cs="Times New Roman"/>
          <w:sz w:val="28"/>
          <w:szCs w:val="28"/>
          <w:lang w:eastAsia="ar-SA"/>
        </w:rPr>
      </w:pPr>
      <w:r w:rsidRPr="00BC71DB">
        <w:rPr>
          <w:rFonts w:eastAsia="Times New Roman" w:cs="Times New Roman"/>
          <w:sz w:val="28"/>
          <w:szCs w:val="28"/>
          <w:lang w:eastAsia="ar-SA"/>
        </w:rPr>
        <w:t>Участник не вправе требовать от Заказчика плату (проценты) за пользование денежными средствами, предоставленными в качестве обеспечения.</w:t>
      </w:r>
    </w:p>
    <w:p w:rsidR="00DF4E39" w:rsidRPr="00BC71DB" w:rsidRDefault="00DF4E39" w:rsidP="00BC71DB">
      <w:pPr>
        <w:spacing w:line="240" w:lineRule="auto"/>
        <w:ind w:firstLine="567"/>
        <w:jc w:val="both"/>
        <w:rPr>
          <w:rFonts w:eastAsia="Times New Roman" w:cs="Times New Roman"/>
          <w:b/>
          <w:bCs/>
          <w:sz w:val="28"/>
          <w:szCs w:val="28"/>
          <w:lang w:eastAsia="ru-RU"/>
        </w:rPr>
      </w:pPr>
      <w:r>
        <w:rPr>
          <w:rFonts w:eastAsia="Times New Roman" w:cs="Times New Roman"/>
          <w:b/>
          <w:sz w:val="28"/>
          <w:szCs w:val="28"/>
          <w:lang w:eastAsia="ar-SA"/>
        </w:rPr>
        <w:t xml:space="preserve">4.16. </w:t>
      </w:r>
      <w:r w:rsidRPr="00BC71DB">
        <w:rPr>
          <w:rFonts w:eastAsia="Times New Roman" w:cs="Times New Roman"/>
          <w:b/>
          <w:sz w:val="28"/>
          <w:szCs w:val="28"/>
          <w:lang w:eastAsia="ru-RU"/>
        </w:rPr>
        <w:t>Обеспечение</w:t>
      </w:r>
      <w:r>
        <w:rPr>
          <w:rFonts w:eastAsia="Times New Roman" w:cs="Times New Roman"/>
          <w:b/>
          <w:sz w:val="28"/>
          <w:szCs w:val="28"/>
          <w:lang w:eastAsia="ru-RU"/>
        </w:rPr>
        <w:t xml:space="preserve"> договора</w:t>
      </w:r>
    </w:p>
    <w:p w:rsidR="00DF4E39" w:rsidRPr="00DF4E39" w:rsidRDefault="00DF4E39" w:rsidP="00DF4E39">
      <w:pPr>
        <w:spacing w:line="240" w:lineRule="auto"/>
        <w:jc w:val="both"/>
        <w:rPr>
          <w:rFonts w:eastAsia="Times New Roman" w:cs="Times New Roman"/>
          <w:sz w:val="28"/>
          <w:szCs w:val="28"/>
          <w:lang w:eastAsia="ar-SA"/>
        </w:rPr>
      </w:pPr>
      <w:r w:rsidRPr="00DF4E39">
        <w:rPr>
          <w:rFonts w:eastAsia="Times New Roman" w:cs="Times New Roman"/>
          <w:sz w:val="28"/>
          <w:szCs w:val="28"/>
          <w:lang w:eastAsia="ar-SA"/>
        </w:rPr>
        <w:t xml:space="preserve">Заказчиком устанавливается требование по обеспечению исполнения Договора в размере 10 % начальной (максимальной) цены Договора, что составляет 1 195 750,00 (Один миллион сто девяносто пять тысяч семьсот пятьдесят) рублей 00 копеек. </w:t>
      </w:r>
    </w:p>
    <w:p w:rsidR="00DF4E39" w:rsidRPr="00DF4E39" w:rsidRDefault="00DF4E39" w:rsidP="00DF4E39">
      <w:pPr>
        <w:spacing w:line="240" w:lineRule="auto"/>
        <w:jc w:val="both"/>
        <w:rPr>
          <w:rFonts w:eastAsia="Times New Roman" w:cs="Times New Roman"/>
          <w:b/>
          <w:bCs/>
          <w:sz w:val="28"/>
          <w:szCs w:val="28"/>
          <w:lang w:eastAsia="ru-RU"/>
        </w:rPr>
      </w:pPr>
      <w:r w:rsidRPr="00DF4E39">
        <w:rPr>
          <w:rFonts w:eastAsia="Times New Roman" w:cs="Times New Roman"/>
          <w:sz w:val="28"/>
          <w:szCs w:val="28"/>
          <w:lang w:eastAsia="ru-RU"/>
        </w:rPr>
        <w:t>Заказчик в случае неисполнения и/или ненадлежащего исполнения Исполнителем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Исполнителя.</w:t>
      </w:r>
    </w:p>
    <w:p w:rsidR="00DF4E39" w:rsidRPr="00DF4E39" w:rsidRDefault="00DF4E39" w:rsidP="00DF4E39">
      <w:pPr>
        <w:tabs>
          <w:tab w:val="left" w:pos="567"/>
        </w:tabs>
        <w:spacing w:line="240" w:lineRule="auto"/>
        <w:jc w:val="both"/>
        <w:rPr>
          <w:rFonts w:eastAsia="Times New Roman" w:cs="Times New Roman"/>
          <w:sz w:val="28"/>
          <w:szCs w:val="28"/>
          <w:lang w:eastAsia="ru-RU"/>
        </w:rPr>
      </w:pPr>
      <w:r w:rsidRPr="00DF4E39">
        <w:rPr>
          <w:rFonts w:eastAsia="Times New Roman" w:cs="Times New Roman"/>
          <w:sz w:val="28"/>
          <w:szCs w:val="28"/>
          <w:lang w:eastAsia="ru-RU"/>
        </w:rPr>
        <w:t>Исполнение Исполнителем своих обязательств по Договору может обеспечиваться предоставлением банковской гарантии, выданной банком, или внесением денежных средств на счет Заказчика. Способ обеспечения исполнения Договора определяется Исполнителем самостоятельно. Срок действия банковской гарантии должен превышать срок выполнения работ по Договору не менее чем на два месяца.</w:t>
      </w:r>
    </w:p>
    <w:p w:rsidR="00DF4E39" w:rsidRPr="00DF4E39" w:rsidRDefault="00DF4E39" w:rsidP="00DF4E39">
      <w:pPr>
        <w:tabs>
          <w:tab w:val="left" w:pos="567"/>
        </w:tabs>
        <w:spacing w:line="240" w:lineRule="auto"/>
        <w:jc w:val="both"/>
        <w:rPr>
          <w:rFonts w:eastAsia="Times New Roman" w:cs="Times New Roman"/>
          <w:sz w:val="28"/>
          <w:szCs w:val="28"/>
          <w:lang w:eastAsia="ru-RU"/>
        </w:rPr>
      </w:pPr>
      <w:r w:rsidRPr="00DF4E39">
        <w:rPr>
          <w:rFonts w:eastAsia="Times New Roman" w:cs="Times New Roman"/>
          <w:sz w:val="28"/>
          <w:szCs w:val="28"/>
          <w:lang w:eastAsia="ru-RU"/>
        </w:rPr>
        <w:t xml:space="preserve">Договор заключается только после предоставления Исполнителем обеспечения исполнения Договора. </w:t>
      </w:r>
      <w:r w:rsidRPr="005E35E1">
        <w:rPr>
          <w:rFonts w:eastAsia="Times New Roman" w:cs="Times New Roman"/>
          <w:sz w:val="28"/>
          <w:szCs w:val="28"/>
          <w:lang w:eastAsia="ru-RU"/>
        </w:rPr>
        <w:t>Иные условия указаны в разделе 11 Договора.</w:t>
      </w:r>
    </w:p>
    <w:p w:rsidR="004B5FB5" w:rsidRPr="00280FDE" w:rsidRDefault="004B5FB5" w:rsidP="00280FDE">
      <w:pPr>
        <w:spacing w:line="240" w:lineRule="auto"/>
        <w:jc w:val="both"/>
        <w:rPr>
          <w:rFonts w:eastAsia="Times New Roman" w:cs="Times New Roman"/>
          <w:bCs/>
          <w:sz w:val="28"/>
          <w:szCs w:val="28"/>
          <w:lang w:eastAsia="ar-SA"/>
        </w:rPr>
      </w:pPr>
    </w:p>
    <w:p w:rsidR="006F79FE" w:rsidRPr="00280FDE" w:rsidRDefault="000E425B" w:rsidP="00280FDE">
      <w:pPr>
        <w:spacing w:line="240" w:lineRule="auto"/>
        <w:jc w:val="left"/>
        <w:rPr>
          <w:rFonts w:eastAsia="Times New Roman" w:cs="Times New Roman"/>
          <w:sz w:val="28"/>
          <w:szCs w:val="28"/>
          <w:lang w:eastAsia="ar-SA"/>
        </w:rPr>
      </w:pPr>
      <w:r>
        <w:rPr>
          <w:rFonts w:eastAsia="Times New Roman" w:cs="Times New Roman"/>
          <w:b/>
          <w:sz w:val="28"/>
          <w:szCs w:val="28"/>
          <w:lang w:eastAsia="ar-SA"/>
        </w:rPr>
        <w:t>4.17</w:t>
      </w:r>
      <w:r w:rsidR="006F79FE" w:rsidRPr="00280FDE">
        <w:rPr>
          <w:rFonts w:eastAsia="Times New Roman" w:cs="Times New Roman"/>
          <w:b/>
          <w:sz w:val="28"/>
          <w:szCs w:val="28"/>
          <w:lang w:eastAsia="ar-SA"/>
        </w:rPr>
        <w:t>.  П</w:t>
      </w:r>
      <w:r w:rsidR="006F79FE" w:rsidRPr="00280FDE">
        <w:rPr>
          <w:rFonts w:eastAsia="Times New Roman" w:cs="Times New Roman"/>
          <w:b/>
          <w:spacing w:val="1"/>
          <w:sz w:val="28"/>
          <w:szCs w:val="28"/>
          <w:lang w:eastAsia="ar-SA"/>
        </w:rPr>
        <w:t>р</w:t>
      </w:r>
      <w:r w:rsidR="006F79FE" w:rsidRPr="00280FDE">
        <w:rPr>
          <w:rFonts w:eastAsia="Times New Roman" w:cs="Times New Roman"/>
          <w:b/>
          <w:sz w:val="28"/>
          <w:szCs w:val="28"/>
          <w:lang w:eastAsia="ar-SA"/>
        </w:rPr>
        <w:t>авовое</w:t>
      </w:r>
      <w:r w:rsidR="006F79FE" w:rsidRPr="00280FDE">
        <w:rPr>
          <w:rFonts w:eastAsia="Times New Roman" w:cs="Times New Roman"/>
          <w:b/>
          <w:spacing w:val="-1"/>
          <w:sz w:val="28"/>
          <w:szCs w:val="28"/>
          <w:lang w:eastAsia="ar-SA"/>
        </w:rPr>
        <w:t xml:space="preserve"> </w:t>
      </w:r>
      <w:r w:rsidR="006F79FE" w:rsidRPr="00280FDE">
        <w:rPr>
          <w:rFonts w:eastAsia="Times New Roman" w:cs="Times New Roman"/>
          <w:b/>
          <w:spacing w:val="1"/>
          <w:sz w:val="28"/>
          <w:szCs w:val="28"/>
          <w:lang w:eastAsia="ar-SA"/>
        </w:rPr>
        <w:t>р</w:t>
      </w:r>
      <w:r w:rsidR="006F79FE" w:rsidRPr="00280FDE">
        <w:rPr>
          <w:rFonts w:eastAsia="Times New Roman" w:cs="Times New Roman"/>
          <w:b/>
          <w:spacing w:val="-1"/>
          <w:sz w:val="28"/>
          <w:szCs w:val="28"/>
          <w:lang w:eastAsia="ar-SA"/>
        </w:rPr>
        <w:t>ег</w:t>
      </w:r>
      <w:r w:rsidR="006F79FE" w:rsidRPr="00280FDE">
        <w:rPr>
          <w:rFonts w:eastAsia="Times New Roman" w:cs="Times New Roman"/>
          <w:b/>
          <w:sz w:val="28"/>
          <w:szCs w:val="28"/>
          <w:lang w:eastAsia="ar-SA"/>
        </w:rPr>
        <w:t>ул</w:t>
      </w:r>
      <w:r w:rsidR="006F79FE" w:rsidRPr="00280FDE">
        <w:rPr>
          <w:rFonts w:eastAsia="Times New Roman" w:cs="Times New Roman"/>
          <w:b/>
          <w:spacing w:val="1"/>
          <w:sz w:val="28"/>
          <w:szCs w:val="28"/>
          <w:lang w:eastAsia="ar-SA"/>
        </w:rPr>
        <w:t>ир</w:t>
      </w:r>
      <w:r w:rsidR="006F79FE" w:rsidRPr="00280FDE">
        <w:rPr>
          <w:rFonts w:eastAsia="Times New Roman" w:cs="Times New Roman"/>
          <w:b/>
          <w:sz w:val="28"/>
          <w:szCs w:val="28"/>
          <w:lang w:eastAsia="ar-SA"/>
        </w:rPr>
        <w:t>ова</w:t>
      </w:r>
      <w:r w:rsidR="006F79FE" w:rsidRPr="00280FDE">
        <w:rPr>
          <w:rFonts w:eastAsia="Times New Roman" w:cs="Times New Roman"/>
          <w:b/>
          <w:spacing w:val="1"/>
          <w:sz w:val="28"/>
          <w:szCs w:val="28"/>
          <w:lang w:eastAsia="ar-SA"/>
        </w:rPr>
        <w:t>ни</w:t>
      </w:r>
      <w:r w:rsidR="006F79FE" w:rsidRPr="00280FDE">
        <w:rPr>
          <w:rFonts w:eastAsia="Times New Roman" w:cs="Times New Roman"/>
          <w:b/>
          <w:sz w:val="28"/>
          <w:szCs w:val="28"/>
          <w:lang w:eastAsia="ar-SA"/>
        </w:rPr>
        <w:t>е.</w:t>
      </w:r>
      <w:bookmarkEnd w:id="92"/>
      <w:bookmarkEnd w:id="93"/>
      <w:bookmarkEnd w:id="94"/>
      <w:bookmarkEnd w:id="95"/>
    </w:p>
    <w:p w:rsidR="006F79FE" w:rsidRPr="00280FDE" w:rsidRDefault="000E425B"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Pr>
          <w:rFonts w:eastAsia="Times New Roman" w:cs="Times New Roman"/>
          <w:sz w:val="28"/>
          <w:szCs w:val="28"/>
          <w:lang w:eastAsia="ar-SA"/>
        </w:rPr>
        <w:t>4.17</w:t>
      </w:r>
      <w:r w:rsidR="006F79FE" w:rsidRPr="00280FDE">
        <w:rPr>
          <w:rFonts w:eastAsia="Times New Roman" w:cs="Times New Roman"/>
          <w:sz w:val="28"/>
          <w:szCs w:val="28"/>
          <w:lang w:eastAsia="ar-SA"/>
        </w:rPr>
        <w:t>.1. Закупка, проводимая в соответствии с настоящей Документацией, регулируется Положением о закупке товаров, работ, услуг ОАО «</w:t>
      </w:r>
      <w:proofErr w:type="spellStart"/>
      <w:r w:rsidR="006F79FE" w:rsidRPr="00280FDE">
        <w:rPr>
          <w:rFonts w:eastAsia="Times New Roman" w:cs="Times New Roman"/>
          <w:sz w:val="28"/>
          <w:szCs w:val="28"/>
          <w:lang w:eastAsia="ar-SA"/>
        </w:rPr>
        <w:t>Мурманэнергосбыт</w:t>
      </w:r>
      <w:proofErr w:type="spellEnd"/>
      <w:r w:rsidR="006F79FE" w:rsidRPr="00280FDE">
        <w:rPr>
          <w:rFonts w:eastAsia="Times New Roman" w:cs="Times New Roman"/>
          <w:sz w:val="28"/>
          <w:szCs w:val="28"/>
          <w:lang w:eastAsia="ar-SA"/>
        </w:rPr>
        <w:t xml:space="preserve">» и действующим законодательством. </w:t>
      </w:r>
    </w:p>
    <w:p w:rsidR="006F79FE" w:rsidRPr="00280FDE" w:rsidRDefault="000E425B"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Pr>
          <w:rFonts w:eastAsia="Times New Roman" w:cs="Times New Roman"/>
          <w:sz w:val="28"/>
          <w:szCs w:val="28"/>
          <w:lang w:eastAsia="ar-SA"/>
        </w:rPr>
        <w:t>4.17</w:t>
      </w:r>
      <w:r w:rsidR="006F79FE" w:rsidRPr="00280FDE">
        <w:rPr>
          <w:rFonts w:eastAsia="Times New Roman" w:cs="Times New Roman"/>
          <w:sz w:val="28"/>
          <w:szCs w:val="28"/>
          <w:lang w:eastAsia="ar-SA"/>
        </w:rPr>
        <w:t xml:space="preserve">.2. В случае возникновения любых противоречий, претензий, разногласий и споров, связанных с размещением заказа путем проведения </w:t>
      </w:r>
      <w:r w:rsidR="006F79FE" w:rsidRPr="00280FDE">
        <w:rPr>
          <w:rFonts w:eastAsia="Times New Roman" w:cs="Times New Roman"/>
          <w:bCs/>
          <w:sz w:val="28"/>
          <w:szCs w:val="28"/>
          <w:lang w:eastAsia="ar-SA"/>
        </w:rPr>
        <w:t>запроса предложений</w:t>
      </w:r>
      <w:r w:rsidR="006F79FE" w:rsidRPr="00280FDE">
        <w:rPr>
          <w:rFonts w:eastAsia="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B7408" w:rsidRPr="00280FDE" w:rsidRDefault="000E42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r>
        <w:rPr>
          <w:rFonts w:eastAsia="Times New Roman" w:cs="Times New Roman"/>
          <w:sz w:val="28"/>
          <w:szCs w:val="28"/>
          <w:lang w:eastAsia="ar-SA"/>
        </w:rPr>
        <w:t>4.17</w:t>
      </w:r>
      <w:r w:rsidR="006F79FE" w:rsidRPr="00280FDE">
        <w:rPr>
          <w:rFonts w:eastAsia="Times New Roman" w:cs="Times New Roman"/>
          <w:sz w:val="28"/>
          <w:szCs w:val="28"/>
          <w:lang w:eastAsia="ar-SA"/>
        </w:rPr>
        <w:t>.3.</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z w:val="28"/>
          <w:szCs w:val="28"/>
          <w:lang w:eastAsia="ar-SA"/>
        </w:rPr>
        <w:t>Л</w:t>
      </w:r>
      <w:r w:rsidR="006F79FE" w:rsidRPr="00280FDE">
        <w:rPr>
          <w:rFonts w:eastAsia="Times New Roman" w:cs="Times New Roman"/>
          <w:spacing w:val="1"/>
          <w:sz w:val="28"/>
          <w:szCs w:val="28"/>
          <w:lang w:eastAsia="ar-SA"/>
        </w:rPr>
        <w:t>ю</w:t>
      </w:r>
      <w:r w:rsidR="006F79FE" w:rsidRPr="00280FDE">
        <w:rPr>
          <w:rFonts w:eastAsia="Times New Roman" w:cs="Times New Roman"/>
          <w:sz w:val="28"/>
          <w:szCs w:val="28"/>
          <w:lang w:eastAsia="ar-SA"/>
        </w:rPr>
        <w:t xml:space="preserve">бые </w:t>
      </w:r>
      <w:r w:rsidR="006F79FE" w:rsidRPr="00280FDE">
        <w:rPr>
          <w:rFonts w:eastAsia="Times New Roman" w:cs="Times New Roman"/>
          <w:spacing w:val="-1"/>
          <w:sz w:val="28"/>
          <w:szCs w:val="28"/>
          <w:lang w:eastAsia="ar-SA"/>
        </w:rPr>
        <w:t>с</w:t>
      </w:r>
      <w:r w:rsidR="006F79FE" w:rsidRPr="00280FDE">
        <w:rPr>
          <w:rFonts w:eastAsia="Times New Roman" w:cs="Times New Roman"/>
          <w:spacing w:val="1"/>
          <w:sz w:val="28"/>
          <w:szCs w:val="28"/>
          <w:lang w:eastAsia="ar-SA"/>
        </w:rPr>
        <w:t>п</w:t>
      </w:r>
      <w:r w:rsidR="006F79FE" w:rsidRPr="00280FDE">
        <w:rPr>
          <w:rFonts w:eastAsia="Times New Roman" w:cs="Times New Roman"/>
          <w:sz w:val="28"/>
          <w:szCs w:val="28"/>
          <w:lang w:eastAsia="ar-SA"/>
        </w:rPr>
        <w:t>оры,</w:t>
      </w:r>
      <w:r w:rsidR="006F79FE" w:rsidRPr="00280FDE">
        <w:rPr>
          <w:rFonts w:eastAsia="Times New Roman" w:cs="Times New Roman"/>
          <w:spacing w:val="4"/>
          <w:sz w:val="28"/>
          <w:szCs w:val="28"/>
          <w:lang w:eastAsia="ar-SA"/>
        </w:rPr>
        <w:t xml:space="preserve"> </w:t>
      </w:r>
      <w:r w:rsidR="006F79FE" w:rsidRPr="00280FDE">
        <w:rPr>
          <w:rFonts w:eastAsia="Times New Roman" w:cs="Times New Roman"/>
          <w:sz w:val="28"/>
          <w:szCs w:val="28"/>
          <w:lang w:eastAsia="ar-SA"/>
        </w:rPr>
        <w:t>о</w:t>
      </w:r>
      <w:r w:rsidR="006F79FE" w:rsidRPr="00280FDE">
        <w:rPr>
          <w:rFonts w:eastAsia="Times New Roman" w:cs="Times New Roman"/>
          <w:spacing w:val="-1"/>
          <w:sz w:val="28"/>
          <w:szCs w:val="28"/>
          <w:lang w:eastAsia="ar-SA"/>
        </w:rPr>
        <w:t>с</w:t>
      </w:r>
      <w:r w:rsidR="006F79FE" w:rsidRPr="00280FDE">
        <w:rPr>
          <w:rFonts w:eastAsia="Times New Roman" w:cs="Times New Roman"/>
          <w:spacing w:val="1"/>
          <w:sz w:val="28"/>
          <w:szCs w:val="28"/>
          <w:lang w:eastAsia="ar-SA"/>
        </w:rPr>
        <w:t>т</w:t>
      </w:r>
      <w:r w:rsidR="006F79FE" w:rsidRPr="00280FDE">
        <w:rPr>
          <w:rFonts w:eastAsia="Times New Roman" w:cs="Times New Roman"/>
          <w:spacing w:val="-1"/>
          <w:sz w:val="28"/>
          <w:szCs w:val="28"/>
          <w:lang w:eastAsia="ar-SA"/>
        </w:rPr>
        <w:t>а</w:t>
      </w:r>
      <w:r w:rsidR="006F79FE" w:rsidRPr="00280FDE">
        <w:rPr>
          <w:rFonts w:eastAsia="Times New Roman" w:cs="Times New Roman"/>
          <w:spacing w:val="1"/>
          <w:sz w:val="28"/>
          <w:szCs w:val="28"/>
          <w:lang w:eastAsia="ar-SA"/>
        </w:rPr>
        <w:t>ю</w:t>
      </w:r>
      <w:r w:rsidR="006F79FE" w:rsidRPr="00280FDE">
        <w:rPr>
          <w:rFonts w:eastAsia="Times New Roman" w:cs="Times New Roman"/>
          <w:sz w:val="28"/>
          <w:szCs w:val="28"/>
          <w:lang w:eastAsia="ar-SA"/>
        </w:rPr>
        <w:t>щ</w:t>
      </w:r>
      <w:r w:rsidR="006F79FE" w:rsidRPr="00280FDE">
        <w:rPr>
          <w:rFonts w:eastAsia="Times New Roman" w:cs="Times New Roman"/>
          <w:spacing w:val="1"/>
          <w:sz w:val="28"/>
          <w:szCs w:val="28"/>
          <w:lang w:eastAsia="ar-SA"/>
        </w:rPr>
        <w:t>и</w:t>
      </w:r>
      <w:r w:rsidR="006F79FE" w:rsidRPr="00280FDE">
        <w:rPr>
          <w:rFonts w:eastAsia="Times New Roman" w:cs="Times New Roman"/>
          <w:spacing w:val="-1"/>
          <w:sz w:val="28"/>
          <w:szCs w:val="28"/>
          <w:lang w:eastAsia="ar-SA"/>
        </w:rPr>
        <w:t>ес</w:t>
      </w:r>
      <w:r w:rsidR="006F79FE" w:rsidRPr="00280FDE">
        <w:rPr>
          <w:rFonts w:eastAsia="Times New Roman" w:cs="Times New Roman"/>
          <w:sz w:val="28"/>
          <w:szCs w:val="28"/>
          <w:lang w:eastAsia="ar-SA"/>
        </w:rPr>
        <w:t>я</w:t>
      </w:r>
      <w:r w:rsidR="006F79FE" w:rsidRPr="00280FDE">
        <w:rPr>
          <w:rFonts w:eastAsia="Times New Roman" w:cs="Times New Roman"/>
          <w:spacing w:val="1"/>
          <w:sz w:val="28"/>
          <w:szCs w:val="28"/>
          <w:lang w:eastAsia="ar-SA"/>
        </w:rPr>
        <w:t xml:space="preserve"> н</w:t>
      </w:r>
      <w:r w:rsidR="006F79FE" w:rsidRPr="00280FDE">
        <w:rPr>
          <w:rFonts w:eastAsia="Times New Roman" w:cs="Times New Roman"/>
          <w:spacing w:val="4"/>
          <w:sz w:val="28"/>
          <w:szCs w:val="28"/>
          <w:lang w:eastAsia="ar-SA"/>
        </w:rPr>
        <w:t>е</w:t>
      </w:r>
      <w:r w:rsidR="006F79FE" w:rsidRPr="00280FDE">
        <w:rPr>
          <w:rFonts w:eastAsia="Times New Roman" w:cs="Times New Roman"/>
          <w:spacing w:val="-5"/>
          <w:sz w:val="28"/>
          <w:szCs w:val="28"/>
          <w:lang w:eastAsia="ar-SA"/>
        </w:rPr>
        <w:t>у</w:t>
      </w:r>
      <w:r w:rsidR="006F79FE" w:rsidRPr="00280FDE">
        <w:rPr>
          <w:rFonts w:eastAsia="Times New Roman" w:cs="Times New Roman"/>
          <w:spacing w:val="2"/>
          <w:sz w:val="28"/>
          <w:szCs w:val="28"/>
          <w:lang w:eastAsia="ar-SA"/>
        </w:rPr>
        <w:t>р</w:t>
      </w:r>
      <w:r w:rsidR="006F79FE" w:rsidRPr="00280FDE">
        <w:rPr>
          <w:rFonts w:eastAsia="Times New Roman" w:cs="Times New Roman"/>
          <w:spacing w:val="-1"/>
          <w:sz w:val="28"/>
          <w:szCs w:val="28"/>
          <w:lang w:eastAsia="ar-SA"/>
        </w:rPr>
        <w:t>е</w:t>
      </w:r>
      <w:r w:rsidR="006F79FE" w:rsidRPr="00280FDE">
        <w:rPr>
          <w:rFonts w:eastAsia="Times New Roman" w:cs="Times New Roman"/>
          <w:spacing w:val="5"/>
          <w:sz w:val="28"/>
          <w:szCs w:val="28"/>
          <w:lang w:eastAsia="ar-SA"/>
        </w:rPr>
        <w:t>г</w:t>
      </w:r>
      <w:r w:rsidR="006F79FE" w:rsidRPr="00280FDE">
        <w:rPr>
          <w:rFonts w:eastAsia="Times New Roman" w:cs="Times New Roman"/>
          <w:spacing w:val="-5"/>
          <w:sz w:val="28"/>
          <w:szCs w:val="28"/>
          <w:lang w:eastAsia="ar-SA"/>
        </w:rPr>
        <w:t>у</w:t>
      </w:r>
      <w:r w:rsidR="006F79FE" w:rsidRPr="00280FDE">
        <w:rPr>
          <w:rFonts w:eastAsia="Times New Roman" w:cs="Times New Roman"/>
          <w:spacing w:val="3"/>
          <w:sz w:val="28"/>
          <w:szCs w:val="28"/>
          <w:lang w:eastAsia="ar-SA"/>
        </w:rPr>
        <w:t>л</w:t>
      </w:r>
      <w:r w:rsidR="006F79FE" w:rsidRPr="00280FDE">
        <w:rPr>
          <w:rFonts w:eastAsia="Times New Roman" w:cs="Times New Roman"/>
          <w:spacing w:val="1"/>
          <w:sz w:val="28"/>
          <w:szCs w:val="28"/>
          <w:lang w:eastAsia="ar-SA"/>
        </w:rPr>
        <w:t>и</w:t>
      </w:r>
      <w:r w:rsidR="006F79FE" w:rsidRPr="00280FDE">
        <w:rPr>
          <w:rFonts w:eastAsia="Times New Roman" w:cs="Times New Roman"/>
          <w:sz w:val="28"/>
          <w:szCs w:val="28"/>
          <w:lang w:eastAsia="ar-SA"/>
        </w:rPr>
        <w:t>ров</w:t>
      </w:r>
      <w:r w:rsidR="006F79FE" w:rsidRPr="00280FDE">
        <w:rPr>
          <w:rFonts w:eastAsia="Times New Roman" w:cs="Times New Roman"/>
          <w:spacing w:val="-1"/>
          <w:sz w:val="28"/>
          <w:szCs w:val="28"/>
          <w:lang w:eastAsia="ar-SA"/>
        </w:rPr>
        <w:t>а</w:t>
      </w:r>
      <w:r w:rsidR="006F79FE" w:rsidRPr="00280FDE">
        <w:rPr>
          <w:rFonts w:eastAsia="Times New Roman" w:cs="Times New Roman"/>
          <w:spacing w:val="1"/>
          <w:sz w:val="28"/>
          <w:szCs w:val="28"/>
          <w:lang w:eastAsia="ar-SA"/>
        </w:rPr>
        <w:t>нн</w:t>
      </w:r>
      <w:r w:rsidR="006F79FE" w:rsidRPr="00280FDE">
        <w:rPr>
          <w:rFonts w:eastAsia="Times New Roman" w:cs="Times New Roman"/>
          <w:sz w:val="28"/>
          <w:szCs w:val="28"/>
          <w:lang w:eastAsia="ar-SA"/>
        </w:rPr>
        <w:t>ы</w:t>
      </w:r>
      <w:r w:rsidR="006F79FE" w:rsidRPr="00280FDE">
        <w:rPr>
          <w:rFonts w:eastAsia="Times New Roman" w:cs="Times New Roman"/>
          <w:spacing w:val="-1"/>
          <w:sz w:val="28"/>
          <w:szCs w:val="28"/>
          <w:lang w:eastAsia="ar-SA"/>
        </w:rPr>
        <w:t>м</w:t>
      </w:r>
      <w:r w:rsidR="006F79FE" w:rsidRPr="00280FDE">
        <w:rPr>
          <w:rFonts w:eastAsia="Times New Roman" w:cs="Times New Roman"/>
          <w:sz w:val="28"/>
          <w:szCs w:val="28"/>
          <w:lang w:eastAsia="ar-SA"/>
        </w:rPr>
        <w:t>и</w:t>
      </w:r>
      <w:r w:rsidR="006F79FE" w:rsidRPr="00280FDE">
        <w:rPr>
          <w:rFonts w:eastAsia="Times New Roman" w:cs="Times New Roman"/>
          <w:spacing w:val="3"/>
          <w:sz w:val="28"/>
          <w:szCs w:val="28"/>
          <w:lang w:eastAsia="ar-SA"/>
        </w:rPr>
        <w:t xml:space="preserve"> </w:t>
      </w:r>
      <w:r w:rsidR="006F79FE" w:rsidRPr="00280FDE">
        <w:rPr>
          <w:rFonts w:eastAsia="Times New Roman" w:cs="Times New Roman"/>
          <w:sz w:val="28"/>
          <w:szCs w:val="28"/>
          <w:lang w:eastAsia="ar-SA"/>
        </w:rPr>
        <w:t>во</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z w:val="28"/>
          <w:szCs w:val="28"/>
          <w:lang w:eastAsia="ar-SA"/>
        </w:rPr>
        <w:t>в</w:t>
      </w:r>
      <w:r w:rsidR="006F79FE" w:rsidRPr="00280FDE">
        <w:rPr>
          <w:rFonts w:eastAsia="Times New Roman" w:cs="Times New Roman"/>
          <w:spacing w:val="1"/>
          <w:sz w:val="28"/>
          <w:szCs w:val="28"/>
          <w:lang w:eastAsia="ar-SA"/>
        </w:rPr>
        <w:t>н</w:t>
      </w:r>
      <w:r w:rsidR="006F79FE" w:rsidRPr="00280FDE">
        <w:rPr>
          <w:rFonts w:eastAsia="Times New Roman" w:cs="Times New Roman"/>
          <w:spacing w:val="-1"/>
          <w:sz w:val="28"/>
          <w:szCs w:val="28"/>
          <w:lang w:eastAsia="ar-SA"/>
        </w:rPr>
        <w:t>е</w:t>
      </w:r>
      <w:r w:rsidR="006F79FE" w:rsidRPr="00280FDE">
        <w:rPr>
          <w:rFonts w:eastAsia="Times New Roman" w:cs="Times New Roman"/>
          <w:spacing w:val="4"/>
          <w:sz w:val="28"/>
          <w:szCs w:val="28"/>
          <w:lang w:eastAsia="ar-SA"/>
        </w:rPr>
        <w:t>с</w:t>
      </w:r>
      <w:r w:rsidR="006F79FE" w:rsidRPr="00280FDE">
        <w:rPr>
          <w:rFonts w:eastAsia="Times New Roman" w:cs="Times New Roman"/>
          <w:spacing w:val="-2"/>
          <w:sz w:val="28"/>
          <w:szCs w:val="28"/>
          <w:lang w:eastAsia="ar-SA"/>
        </w:rPr>
        <w:t>у</w:t>
      </w:r>
      <w:r w:rsidR="006F79FE" w:rsidRPr="00280FDE">
        <w:rPr>
          <w:rFonts w:eastAsia="Times New Roman" w:cs="Times New Roman"/>
          <w:sz w:val="28"/>
          <w:szCs w:val="28"/>
          <w:lang w:eastAsia="ar-SA"/>
        </w:rPr>
        <w:t>д</w:t>
      </w:r>
      <w:r w:rsidR="006F79FE" w:rsidRPr="00280FDE">
        <w:rPr>
          <w:rFonts w:eastAsia="Times New Roman" w:cs="Times New Roman"/>
          <w:spacing w:val="-1"/>
          <w:sz w:val="28"/>
          <w:szCs w:val="28"/>
          <w:lang w:eastAsia="ar-SA"/>
        </w:rPr>
        <w:t>е</w:t>
      </w:r>
      <w:r w:rsidR="006F79FE" w:rsidRPr="00280FDE">
        <w:rPr>
          <w:rFonts w:eastAsia="Times New Roman" w:cs="Times New Roman"/>
          <w:sz w:val="28"/>
          <w:szCs w:val="28"/>
          <w:lang w:eastAsia="ar-SA"/>
        </w:rPr>
        <w:t>б</w:t>
      </w:r>
      <w:r w:rsidR="006F79FE" w:rsidRPr="00280FDE">
        <w:rPr>
          <w:rFonts w:eastAsia="Times New Roman" w:cs="Times New Roman"/>
          <w:spacing w:val="1"/>
          <w:sz w:val="28"/>
          <w:szCs w:val="28"/>
          <w:lang w:eastAsia="ar-SA"/>
        </w:rPr>
        <w:t>н</w:t>
      </w:r>
      <w:r w:rsidR="006F79FE" w:rsidRPr="00280FDE">
        <w:rPr>
          <w:rFonts w:eastAsia="Times New Roman" w:cs="Times New Roman"/>
          <w:sz w:val="28"/>
          <w:szCs w:val="28"/>
          <w:lang w:eastAsia="ar-SA"/>
        </w:rPr>
        <w:t>ом</w:t>
      </w:r>
      <w:r w:rsidR="006F79FE" w:rsidRPr="00280FDE">
        <w:rPr>
          <w:rFonts w:eastAsia="Times New Roman" w:cs="Times New Roman"/>
          <w:spacing w:val="1"/>
          <w:sz w:val="28"/>
          <w:szCs w:val="28"/>
          <w:lang w:eastAsia="ar-SA"/>
        </w:rPr>
        <w:t xml:space="preserve"> п</w:t>
      </w:r>
      <w:r w:rsidR="006F79FE" w:rsidRPr="00280FDE">
        <w:rPr>
          <w:rFonts w:eastAsia="Times New Roman" w:cs="Times New Roman"/>
          <w:sz w:val="28"/>
          <w:szCs w:val="28"/>
          <w:lang w:eastAsia="ar-SA"/>
        </w:rPr>
        <w:t>оряд</w:t>
      </w:r>
      <w:r w:rsidR="006F79FE" w:rsidRPr="00280FDE">
        <w:rPr>
          <w:rFonts w:eastAsia="Times New Roman" w:cs="Times New Roman"/>
          <w:spacing w:val="1"/>
          <w:sz w:val="28"/>
          <w:szCs w:val="28"/>
          <w:lang w:eastAsia="ar-SA"/>
        </w:rPr>
        <w:t>к</w:t>
      </w:r>
      <w:r w:rsidR="006F79FE" w:rsidRPr="00280FDE">
        <w:rPr>
          <w:rFonts w:eastAsia="Times New Roman" w:cs="Times New Roman"/>
          <w:spacing w:val="-1"/>
          <w:sz w:val="28"/>
          <w:szCs w:val="28"/>
          <w:lang w:eastAsia="ar-SA"/>
        </w:rPr>
        <w:t>е</w:t>
      </w:r>
      <w:r w:rsidR="006F79FE" w:rsidRPr="00280FDE">
        <w:rPr>
          <w:rFonts w:eastAsia="Times New Roman" w:cs="Times New Roman"/>
          <w:sz w:val="28"/>
          <w:szCs w:val="28"/>
          <w:lang w:eastAsia="ar-SA"/>
        </w:rPr>
        <w:t>, р</w:t>
      </w:r>
      <w:r w:rsidR="006F79FE" w:rsidRPr="00280FDE">
        <w:rPr>
          <w:rFonts w:eastAsia="Times New Roman" w:cs="Times New Roman"/>
          <w:spacing w:val="-1"/>
          <w:sz w:val="28"/>
          <w:szCs w:val="28"/>
          <w:lang w:eastAsia="ar-SA"/>
        </w:rPr>
        <w:t>а</w:t>
      </w:r>
      <w:r w:rsidR="006F79FE" w:rsidRPr="00280FDE">
        <w:rPr>
          <w:rFonts w:eastAsia="Times New Roman" w:cs="Times New Roman"/>
          <w:spacing w:val="1"/>
          <w:sz w:val="28"/>
          <w:szCs w:val="28"/>
          <w:lang w:eastAsia="ar-SA"/>
        </w:rPr>
        <w:t>з</w:t>
      </w:r>
      <w:r w:rsidR="006F79FE" w:rsidRPr="00280FDE">
        <w:rPr>
          <w:rFonts w:eastAsia="Times New Roman" w:cs="Times New Roman"/>
          <w:sz w:val="28"/>
          <w:szCs w:val="28"/>
          <w:lang w:eastAsia="ar-SA"/>
        </w:rPr>
        <w:t>р</w:t>
      </w:r>
      <w:r w:rsidR="006F79FE" w:rsidRPr="00280FDE">
        <w:rPr>
          <w:rFonts w:eastAsia="Times New Roman" w:cs="Times New Roman"/>
          <w:spacing w:val="-1"/>
          <w:sz w:val="28"/>
          <w:szCs w:val="28"/>
          <w:lang w:eastAsia="ar-SA"/>
        </w:rPr>
        <w:t>е</w:t>
      </w:r>
      <w:r w:rsidR="006F79FE" w:rsidRPr="00280FDE">
        <w:rPr>
          <w:rFonts w:eastAsia="Times New Roman" w:cs="Times New Roman"/>
          <w:sz w:val="28"/>
          <w:szCs w:val="28"/>
          <w:lang w:eastAsia="ar-SA"/>
        </w:rPr>
        <w:t>ш</w:t>
      </w:r>
      <w:r w:rsidR="006F79FE" w:rsidRPr="00280FDE">
        <w:rPr>
          <w:rFonts w:eastAsia="Times New Roman" w:cs="Times New Roman"/>
          <w:spacing w:val="-1"/>
          <w:sz w:val="28"/>
          <w:szCs w:val="28"/>
          <w:lang w:eastAsia="ar-SA"/>
        </w:rPr>
        <w:t>а</w:t>
      </w:r>
      <w:r w:rsidR="006F79FE" w:rsidRPr="00280FDE">
        <w:rPr>
          <w:rFonts w:eastAsia="Times New Roman" w:cs="Times New Roman"/>
          <w:spacing w:val="1"/>
          <w:sz w:val="28"/>
          <w:szCs w:val="28"/>
          <w:lang w:eastAsia="ar-SA"/>
        </w:rPr>
        <w:t>ют</w:t>
      </w:r>
      <w:r w:rsidR="006F79FE" w:rsidRPr="00280FDE">
        <w:rPr>
          <w:rFonts w:eastAsia="Times New Roman" w:cs="Times New Roman"/>
          <w:spacing w:val="-1"/>
          <w:sz w:val="28"/>
          <w:szCs w:val="28"/>
          <w:lang w:eastAsia="ar-SA"/>
        </w:rPr>
        <w:t>с</w:t>
      </w:r>
      <w:r w:rsidR="006F79FE" w:rsidRPr="00280FDE">
        <w:rPr>
          <w:rFonts w:eastAsia="Times New Roman" w:cs="Times New Roman"/>
          <w:sz w:val="28"/>
          <w:szCs w:val="28"/>
          <w:lang w:eastAsia="ar-SA"/>
        </w:rPr>
        <w:t xml:space="preserve">я в </w:t>
      </w:r>
      <w:r w:rsidR="006F79FE" w:rsidRPr="00280FDE">
        <w:rPr>
          <w:rFonts w:eastAsia="Times New Roman" w:cs="Times New Roman"/>
          <w:spacing w:val="4"/>
          <w:sz w:val="28"/>
          <w:szCs w:val="28"/>
          <w:lang w:eastAsia="ar-SA"/>
        </w:rPr>
        <w:t>с</w:t>
      </w:r>
      <w:r w:rsidR="006F79FE" w:rsidRPr="00280FDE">
        <w:rPr>
          <w:rFonts w:eastAsia="Times New Roman" w:cs="Times New Roman"/>
          <w:spacing w:val="-5"/>
          <w:sz w:val="28"/>
          <w:szCs w:val="28"/>
          <w:lang w:eastAsia="ar-SA"/>
        </w:rPr>
        <w:t>у</w:t>
      </w:r>
      <w:r w:rsidR="006F79FE" w:rsidRPr="00280FDE">
        <w:rPr>
          <w:rFonts w:eastAsia="Times New Roman" w:cs="Times New Roman"/>
          <w:sz w:val="28"/>
          <w:szCs w:val="28"/>
          <w:lang w:eastAsia="ar-SA"/>
        </w:rPr>
        <w:t>д</w:t>
      </w:r>
      <w:r w:rsidR="006F79FE" w:rsidRPr="00280FDE">
        <w:rPr>
          <w:rFonts w:eastAsia="Times New Roman" w:cs="Times New Roman"/>
          <w:spacing w:val="-1"/>
          <w:sz w:val="28"/>
          <w:szCs w:val="28"/>
          <w:lang w:eastAsia="ar-SA"/>
        </w:rPr>
        <w:t>е</w:t>
      </w:r>
      <w:r w:rsidR="006F79FE" w:rsidRPr="00280FDE">
        <w:rPr>
          <w:rFonts w:eastAsia="Times New Roman" w:cs="Times New Roman"/>
          <w:sz w:val="28"/>
          <w:szCs w:val="28"/>
          <w:lang w:eastAsia="ar-SA"/>
        </w:rPr>
        <w:t>б</w:t>
      </w:r>
      <w:r w:rsidR="006F79FE" w:rsidRPr="00280FDE">
        <w:rPr>
          <w:rFonts w:eastAsia="Times New Roman" w:cs="Times New Roman"/>
          <w:spacing w:val="1"/>
          <w:sz w:val="28"/>
          <w:szCs w:val="28"/>
          <w:lang w:eastAsia="ar-SA"/>
        </w:rPr>
        <w:t>н</w:t>
      </w:r>
      <w:r w:rsidR="006F79FE" w:rsidRPr="00280FDE">
        <w:rPr>
          <w:rFonts w:eastAsia="Times New Roman" w:cs="Times New Roman"/>
          <w:spacing w:val="2"/>
          <w:sz w:val="28"/>
          <w:szCs w:val="28"/>
          <w:lang w:eastAsia="ar-SA"/>
        </w:rPr>
        <w:t>о</w:t>
      </w:r>
      <w:r w:rsidR="006F79FE" w:rsidRPr="00280FDE">
        <w:rPr>
          <w:rFonts w:eastAsia="Times New Roman" w:cs="Times New Roman"/>
          <w:sz w:val="28"/>
          <w:szCs w:val="28"/>
          <w:lang w:eastAsia="ar-SA"/>
        </w:rPr>
        <w:t>м</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pacing w:val="1"/>
          <w:sz w:val="28"/>
          <w:szCs w:val="28"/>
          <w:lang w:eastAsia="ar-SA"/>
        </w:rPr>
        <w:t>п</w:t>
      </w:r>
      <w:r w:rsidR="006F79FE" w:rsidRPr="00280FDE">
        <w:rPr>
          <w:rFonts w:eastAsia="Times New Roman" w:cs="Times New Roman"/>
          <w:sz w:val="28"/>
          <w:szCs w:val="28"/>
          <w:lang w:eastAsia="ar-SA"/>
        </w:rPr>
        <w:t>оряд</w:t>
      </w:r>
      <w:r w:rsidR="006F79FE" w:rsidRPr="00280FDE">
        <w:rPr>
          <w:rFonts w:eastAsia="Times New Roman" w:cs="Times New Roman"/>
          <w:spacing w:val="1"/>
          <w:sz w:val="28"/>
          <w:szCs w:val="28"/>
          <w:lang w:eastAsia="ar-SA"/>
        </w:rPr>
        <w:t>к</w:t>
      </w:r>
      <w:r w:rsidR="006F79FE" w:rsidRPr="00280FDE">
        <w:rPr>
          <w:rFonts w:eastAsia="Times New Roman" w:cs="Times New Roman"/>
          <w:spacing w:val="-1"/>
          <w:sz w:val="28"/>
          <w:szCs w:val="28"/>
          <w:lang w:eastAsia="ar-SA"/>
        </w:rPr>
        <w:t>е</w:t>
      </w:r>
      <w:r w:rsidR="006F79FE" w:rsidRPr="00280FDE">
        <w:rPr>
          <w:rFonts w:eastAsia="Times New Roman" w:cs="Times New Roman"/>
          <w:sz w:val="28"/>
          <w:szCs w:val="28"/>
          <w:lang w:eastAsia="ar-SA"/>
        </w:rPr>
        <w:t xml:space="preserve"> в Арб</w:t>
      </w:r>
      <w:r w:rsidR="006F79FE" w:rsidRPr="00280FDE">
        <w:rPr>
          <w:rFonts w:eastAsia="Times New Roman" w:cs="Times New Roman"/>
          <w:spacing w:val="1"/>
          <w:sz w:val="28"/>
          <w:szCs w:val="28"/>
          <w:lang w:eastAsia="ar-SA"/>
        </w:rPr>
        <w:t>ит</w:t>
      </w:r>
      <w:r w:rsidR="006F79FE" w:rsidRPr="00280FDE">
        <w:rPr>
          <w:rFonts w:eastAsia="Times New Roman" w:cs="Times New Roman"/>
          <w:sz w:val="28"/>
          <w:szCs w:val="28"/>
          <w:lang w:eastAsia="ar-SA"/>
        </w:rPr>
        <w:t>р</w:t>
      </w:r>
      <w:r w:rsidR="006F79FE" w:rsidRPr="00280FDE">
        <w:rPr>
          <w:rFonts w:eastAsia="Times New Roman" w:cs="Times New Roman"/>
          <w:spacing w:val="-1"/>
          <w:sz w:val="28"/>
          <w:szCs w:val="28"/>
          <w:lang w:eastAsia="ar-SA"/>
        </w:rPr>
        <w:t>а</w:t>
      </w:r>
      <w:r w:rsidR="006F79FE" w:rsidRPr="00280FDE">
        <w:rPr>
          <w:rFonts w:eastAsia="Times New Roman" w:cs="Times New Roman"/>
          <w:sz w:val="28"/>
          <w:szCs w:val="28"/>
          <w:lang w:eastAsia="ar-SA"/>
        </w:rPr>
        <w:t>ж</w:t>
      </w:r>
      <w:r w:rsidR="006F79FE" w:rsidRPr="00280FDE">
        <w:rPr>
          <w:rFonts w:eastAsia="Times New Roman" w:cs="Times New Roman"/>
          <w:spacing w:val="1"/>
          <w:sz w:val="28"/>
          <w:szCs w:val="28"/>
          <w:lang w:eastAsia="ar-SA"/>
        </w:rPr>
        <w:t>н</w:t>
      </w:r>
      <w:r w:rsidR="006F79FE" w:rsidRPr="00280FDE">
        <w:rPr>
          <w:rFonts w:eastAsia="Times New Roman" w:cs="Times New Roman"/>
          <w:sz w:val="28"/>
          <w:szCs w:val="28"/>
          <w:lang w:eastAsia="ar-SA"/>
        </w:rPr>
        <w:t>ом</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pacing w:val="1"/>
          <w:sz w:val="28"/>
          <w:szCs w:val="28"/>
          <w:lang w:eastAsia="ar-SA"/>
        </w:rPr>
        <w:t>с</w:t>
      </w:r>
      <w:r w:rsidR="006F79FE" w:rsidRPr="00280FDE">
        <w:rPr>
          <w:rFonts w:eastAsia="Times New Roman" w:cs="Times New Roman"/>
          <w:spacing w:val="-5"/>
          <w:sz w:val="28"/>
          <w:szCs w:val="28"/>
          <w:lang w:eastAsia="ar-SA"/>
        </w:rPr>
        <w:t>у</w:t>
      </w:r>
      <w:r w:rsidR="006F79FE" w:rsidRPr="00280FDE">
        <w:rPr>
          <w:rFonts w:eastAsia="Times New Roman" w:cs="Times New Roman"/>
          <w:sz w:val="28"/>
          <w:szCs w:val="28"/>
          <w:lang w:eastAsia="ar-SA"/>
        </w:rPr>
        <w:t>де</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pacing w:val="5"/>
          <w:sz w:val="28"/>
          <w:szCs w:val="28"/>
          <w:lang w:eastAsia="ar-SA"/>
        </w:rPr>
        <w:t>М</w:t>
      </w:r>
      <w:r w:rsidR="006F79FE" w:rsidRPr="00280FDE">
        <w:rPr>
          <w:rFonts w:eastAsia="Times New Roman" w:cs="Times New Roman"/>
          <w:spacing w:val="-5"/>
          <w:sz w:val="28"/>
          <w:szCs w:val="28"/>
          <w:lang w:eastAsia="ar-SA"/>
        </w:rPr>
        <w:t>у</w:t>
      </w:r>
      <w:r w:rsidR="006F79FE" w:rsidRPr="00280FDE">
        <w:rPr>
          <w:rFonts w:eastAsia="Times New Roman" w:cs="Times New Roman"/>
          <w:spacing w:val="2"/>
          <w:sz w:val="28"/>
          <w:szCs w:val="28"/>
          <w:lang w:eastAsia="ar-SA"/>
        </w:rPr>
        <w:t>р</w:t>
      </w:r>
      <w:r w:rsidR="006F79FE" w:rsidRPr="00280FDE">
        <w:rPr>
          <w:rFonts w:eastAsia="Times New Roman" w:cs="Times New Roman"/>
          <w:spacing w:val="-1"/>
          <w:sz w:val="28"/>
          <w:szCs w:val="28"/>
          <w:lang w:eastAsia="ar-SA"/>
        </w:rPr>
        <w:t>ма</w:t>
      </w:r>
      <w:r w:rsidR="006F79FE" w:rsidRPr="00280FDE">
        <w:rPr>
          <w:rFonts w:eastAsia="Times New Roman" w:cs="Times New Roman"/>
          <w:spacing w:val="1"/>
          <w:sz w:val="28"/>
          <w:szCs w:val="28"/>
          <w:lang w:eastAsia="ar-SA"/>
        </w:rPr>
        <w:t>н</w:t>
      </w:r>
      <w:r w:rsidR="006F79FE" w:rsidRPr="00280FDE">
        <w:rPr>
          <w:rFonts w:eastAsia="Times New Roman" w:cs="Times New Roman"/>
          <w:spacing w:val="-1"/>
          <w:sz w:val="28"/>
          <w:szCs w:val="28"/>
          <w:lang w:eastAsia="ar-SA"/>
        </w:rPr>
        <w:t>с</w:t>
      </w:r>
      <w:r w:rsidR="006F79FE" w:rsidRPr="00280FDE">
        <w:rPr>
          <w:rFonts w:eastAsia="Times New Roman" w:cs="Times New Roman"/>
          <w:spacing w:val="1"/>
          <w:sz w:val="28"/>
          <w:szCs w:val="28"/>
          <w:lang w:eastAsia="ar-SA"/>
        </w:rPr>
        <w:t>к</w:t>
      </w:r>
      <w:r w:rsidR="006F79FE" w:rsidRPr="00280FDE">
        <w:rPr>
          <w:rFonts w:eastAsia="Times New Roman" w:cs="Times New Roman"/>
          <w:sz w:val="28"/>
          <w:szCs w:val="28"/>
          <w:lang w:eastAsia="ar-SA"/>
        </w:rPr>
        <w:t>ой</w:t>
      </w:r>
      <w:r w:rsidR="006F79FE" w:rsidRPr="00280FDE">
        <w:rPr>
          <w:rFonts w:eastAsia="Times New Roman" w:cs="Times New Roman"/>
          <w:spacing w:val="1"/>
          <w:sz w:val="28"/>
          <w:szCs w:val="28"/>
          <w:lang w:eastAsia="ar-SA"/>
        </w:rPr>
        <w:t xml:space="preserve"> </w:t>
      </w:r>
      <w:r w:rsidR="006F79FE" w:rsidRPr="00280FDE">
        <w:rPr>
          <w:rFonts w:eastAsia="Times New Roman" w:cs="Times New Roman"/>
          <w:sz w:val="28"/>
          <w:szCs w:val="28"/>
          <w:lang w:eastAsia="ar-SA"/>
        </w:rPr>
        <w:t>обл</w:t>
      </w:r>
      <w:r w:rsidR="006F79FE" w:rsidRPr="00280FDE">
        <w:rPr>
          <w:rFonts w:eastAsia="Times New Roman" w:cs="Times New Roman"/>
          <w:spacing w:val="-1"/>
          <w:sz w:val="28"/>
          <w:szCs w:val="28"/>
          <w:lang w:eastAsia="ar-SA"/>
        </w:rPr>
        <w:t>ас</w:t>
      </w:r>
      <w:r w:rsidR="006F79FE" w:rsidRPr="00280FDE">
        <w:rPr>
          <w:rFonts w:eastAsia="Times New Roman" w:cs="Times New Roman"/>
          <w:spacing w:val="1"/>
          <w:sz w:val="28"/>
          <w:szCs w:val="28"/>
          <w:lang w:eastAsia="ar-SA"/>
        </w:rPr>
        <w:t>ти.</w:t>
      </w:r>
    </w:p>
    <w:p w:rsidR="00DB771D" w:rsidRDefault="00DB771D" w:rsidP="00280FDE">
      <w:pPr>
        <w:keepNext/>
        <w:suppressAutoHyphens/>
        <w:spacing w:line="240" w:lineRule="auto"/>
        <w:outlineLvl w:val="0"/>
        <w:rPr>
          <w:rFonts w:eastAsia="Times New Roman" w:cs="Times New Roman"/>
          <w:b/>
          <w:iCs/>
          <w:sz w:val="28"/>
          <w:szCs w:val="28"/>
          <w:lang w:eastAsia="ar-SA"/>
        </w:rPr>
      </w:pPr>
      <w:bookmarkStart w:id="96" w:name="_Toc416344325"/>
      <w:bookmarkStart w:id="97" w:name="_Toc420669820"/>
    </w:p>
    <w:p w:rsidR="00DB771D" w:rsidRDefault="00DB771D" w:rsidP="00280FDE">
      <w:pPr>
        <w:keepNext/>
        <w:suppressAutoHyphens/>
        <w:spacing w:line="240" w:lineRule="auto"/>
        <w:outlineLvl w:val="0"/>
        <w:rPr>
          <w:rFonts w:eastAsia="Times New Roman" w:cs="Times New Roman"/>
          <w:b/>
          <w:iCs/>
          <w:sz w:val="28"/>
          <w:szCs w:val="28"/>
          <w:lang w:eastAsia="ar-SA"/>
        </w:rPr>
      </w:pPr>
    </w:p>
    <w:p w:rsidR="006F79FE" w:rsidRPr="00F75628" w:rsidRDefault="006F79FE" w:rsidP="00280FDE">
      <w:pPr>
        <w:keepNext/>
        <w:suppressAutoHyphens/>
        <w:spacing w:line="240" w:lineRule="auto"/>
        <w:outlineLvl w:val="0"/>
        <w:rPr>
          <w:rFonts w:eastAsia="Times New Roman" w:cs="Times New Roman"/>
          <w:b/>
          <w:iCs/>
          <w:sz w:val="28"/>
          <w:szCs w:val="28"/>
          <w:lang w:eastAsia="ar-SA"/>
        </w:rPr>
      </w:pPr>
      <w:r w:rsidRPr="00F75628">
        <w:rPr>
          <w:rFonts w:eastAsia="Times New Roman" w:cs="Times New Roman"/>
          <w:b/>
          <w:iCs/>
          <w:sz w:val="28"/>
          <w:szCs w:val="28"/>
          <w:lang w:eastAsia="ar-SA"/>
        </w:rPr>
        <w:t xml:space="preserve">5. </w:t>
      </w:r>
      <w:r w:rsidRPr="00F75628">
        <w:rPr>
          <w:rFonts w:eastAsia="Times New Roman" w:cs="Times New Roman"/>
          <w:b/>
          <w:iCs/>
          <w:sz w:val="28"/>
          <w:szCs w:val="28"/>
          <w:lang w:val="x-none" w:eastAsia="ar-SA"/>
        </w:rPr>
        <w:t>Техническое задание</w:t>
      </w:r>
      <w:bookmarkEnd w:id="96"/>
      <w:bookmarkEnd w:id="97"/>
    </w:p>
    <w:p w:rsidR="005E35E1" w:rsidRDefault="005E35E1" w:rsidP="005E35E1">
      <w:pPr>
        <w:spacing w:line="240" w:lineRule="auto"/>
        <w:jc w:val="both"/>
        <w:rPr>
          <w:rFonts w:cs="Times New Roman"/>
          <w:szCs w:val="24"/>
          <w:lang w:eastAsia="ru-RU"/>
        </w:rPr>
      </w:pPr>
      <w:bookmarkStart w:id="98" w:name="_Ref55336310"/>
      <w:bookmarkStart w:id="99" w:name="_Ref93265116"/>
      <w:bookmarkStart w:id="100" w:name="_Ref93264992"/>
      <w:bookmarkStart w:id="101" w:name="_Ref89649494"/>
      <w:bookmarkStart w:id="102" w:name="_Ref34763774"/>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На выполнение работ по расширению автоматизированной системы учета энергопотребления тепловых ресурсов поставляемых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рамках работ по расширению </w:t>
      </w:r>
      <w:proofErr w:type="gramStart"/>
      <w:r w:rsidRPr="005E35E1">
        <w:rPr>
          <w:rFonts w:cs="Times New Roman"/>
          <w:sz w:val="28"/>
          <w:szCs w:val="28"/>
          <w:lang w:eastAsia="ru-RU"/>
        </w:rPr>
        <w:t>функциональности областной системы автоматизации процессов управления</w:t>
      </w:r>
      <w:proofErr w:type="gramEnd"/>
      <w:r w:rsidRPr="005E35E1">
        <w:rPr>
          <w:rFonts w:cs="Times New Roman"/>
          <w:sz w:val="28"/>
          <w:szCs w:val="28"/>
          <w:lang w:eastAsia="ru-RU"/>
        </w:rPr>
        <w:t xml:space="preserve">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br/>
        <w:t>ОБЩИЕ СВЕДЕНИЯ О РАБОТАХ</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Полное наименование работ:</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Включение в состав системы учета энергопотребления тепловых ресурсов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дополнительных объектов в рамках работ по расширению </w:t>
      </w:r>
      <w:proofErr w:type="gramStart"/>
      <w:r w:rsidRPr="005E35E1">
        <w:rPr>
          <w:rFonts w:cs="Times New Roman"/>
          <w:sz w:val="28"/>
          <w:szCs w:val="28"/>
          <w:lang w:eastAsia="ru-RU"/>
        </w:rPr>
        <w:t>функциональности областной системы автоматизации процессов управления</w:t>
      </w:r>
      <w:proofErr w:type="gramEnd"/>
      <w:r w:rsidRPr="005E35E1">
        <w:rPr>
          <w:rFonts w:cs="Times New Roman"/>
          <w:sz w:val="28"/>
          <w:szCs w:val="28"/>
          <w:lang w:eastAsia="ru-RU"/>
        </w:rPr>
        <w:t xml:space="preserve">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(далее Система).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Определения, обозначения и сокращения.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НСИ: Нормативно-справочная информация.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Объект: Объект потребления (многоквартирный жилой дом, объект муниципальной или областной собственности или иное здание) осуществляющий потребление тепловой энергии от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Подсистема: Часть системы.</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ПО: программное обеспечение.</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ППО: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РФ: Российская Федерация.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СУБД: Система управления базой данных.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ТУ: технические условия.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ТЭР: Топливно-энергетические ресурсы.</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УСПД: Устройство сбора и передачи данных.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ЦОД: Центр обработки данных.</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СОСТАВ И ВИД РАБОТ</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В рамках выполнения работ Исполнитель обязуется: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провести </w:t>
      </w:r>
      <w:proofErr w:type="spellStart"/>
      <w:r w:rsidRPr="005E35E1">
        <w:rPr>
          <w:rFonts w:cs="Times New Roman"/>
          <w:sz w:val="28"/>
          <w:szCs w:val="28"/>
          <w:lang w:eastAsia="ru-RU"/>
        </w:rPr>
        <w:t>предпроектные</w:t>
      </w:r>
      <w:proofErr w:type="spellEnd"/>
      <w:r w:rsidRPr="005E35E1">
        <w:rPr>
          <w:rFonts w:cs="Times New Roman"/>
          <w:sz w:val="28"/>
          <w:szCs w:val="28"/>
          <w:lang w:eastAsia="ru-RU"/>
        </w:rPr>
        <w:t xml:space="preserve"> обследования Объектов на предмет включения их в Систему;</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выполнить проектные работы </w:t>
      </w:r>
      <w:proofErr w:type="gramStart"/>
      <w:r w:rsidRPr="005E35E1">
        <w:rPr>
          <w:rFonts w:cs="Times New Roman"/>
          <w:sz w:val="28"/>
          <w:szCs w:val="28"/>
          <w:lang w:eastAsia="ru-RU"/>
        </w:rPr>
        <w:t>по включению в Систему с внесением в установленном порядке в проекты</w:t>
      </w:r>
      <w:proofErr w:type="gramEnd"/>
      <w:r w:rsidRPr="005E35E1">
        <w:rPr>
          <w:rFonts w:cs="Times New Roman"/>
          <w:sz w:val="28"/>
          <w:szCs w:val="28"/>
          <w:lang w:eastAsia="ru-RU"/>
        </w:rPr>
        <w:t xml:space="preserve"> по установке узлов учета на Объектах;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провести комплектацию устройств, необходимых для функциональности Системы;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провести необходимый объем строительно-монтажных (СМР) и пусконаладочных работ (ПНР) для организации сбора данных объектов в Систему на серверных мощностях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включение Объектов в Систему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разработать модуль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рамках расширения функциональности Региональной системы в соответствии с приложением 2 к настоящему техническому заданию.</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ОСНОВАНИЕ ДЛЯ ВЫПОЛНЕНИЯ РАБОТ:</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Государственная программа Российской Федерации «Энергосбережение и повышение энергетической эффективности на период до 2020 года», утв. распоряжением Правительства Российской Федерации от 27 декабря 2010 г. № 2446-р;</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Приказ Министерства энергетики Российской Федерации от 07апреля 2010 г. №149  «Об утверждении порядка заключения и существенных условий договора, регулирующего условия установки, замены и (или) эксплуатации приборов учета используемых энергетических ресурсов»;</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Федеральный закон «О техническом регулировании» № 184-ФЗ от 27.12.2002;</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Другие действующие законодательные и нормативные акты РФ в сфере теплоснабжения.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ПЛАНОВЫЕ СРОКИ НАЧАЛА И ОКОНЧАНИЯ РАБОТЫ.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Начало работ – с момента заключения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Окончание работ:</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1 этап: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 Начало разработки модуля интеграции в рамках расширения функциональности Региональной системы       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2 этап:  Проектирование                           15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3 этап:  Поставка оборудования               30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4 этап:  Монтаж оборудования                 50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этап:  Пускон</w:t>
      </w:r>
      <w:r w:rsidR="00C32208">
        <w:rPr>
          <w:rFonts w:cs="Times New Roman"/>
          <w:sz w:val="28"/>
          <w:szCs w:val="28"/>
          <w:lang w:eastAsia="ru-RU"/>
        </w:rPr>
        <w:t xml:space="preserve">аладочные работы               </w:t>
      </w:r>
      <w:r w:rsidRPr="005E35E1">
        <w:rPr>
          <w:rFonts w:cs="Times New Roman"/>
          <w:sz w:val="28"/>
          <w:szCs w:val="28"/>
          <w:lang w:eastAsia="ru-RU"/>
        </w:rPr>
        <w:t xml:space="preserve">55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6 этап: Разработка модуля </w:t>
      </w:r>
      <w:proofErr w:type="gramStart"/>
      <w:r w:rsidRPr="005E35E1">
        <w:rPr>
          <w:rFonts w:cs="Times New Roman"/>
          <w:sz w:val="28"/>
          <w:szCs w:val="28"/>
          <w:lang w:eastAsia="ru-RU"/>
        </w:rPr>
        <w:t>по</w:t>
      </w:r>
      <w:proofErr w:type="gramEnd"/>
      <w:r w:rsidRPr="005E35E1">
        <w:rPr>
          <w:rFonts w:cs="Times New Roman"/>
          <w:sz w:val="28"/>
          <w:szCs w:val="28"/>
          <w:lang w:eastAsia="ru-RU"/>
        </w:rPr>
        <w:t xml:space="preserve">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интеграции Системы ОАО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системой автоматизации процессов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управления и учета энергопотребления,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Мурманской области.                                55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7 этап:   </w:t>
      </w:r>
      <w:r w:rsidRPr="005E35E1">
        <w:rPr>
          <w:rFonts w:cs="Times New Roman"/>
          <w:sz w:val="28"/>
          <w:szCs w:val="28"/>
          <w:lang w:val="en-US" w:eastAsia="ru-RU"/>
        </w:rPr>
        <w:t>C</w:t>
      </w:r>
      <w:r w:rsidRPr="005E35E1">
        <w:rPr>
          <w:rFonts w:cs="Times New Roman"/>
          <w:sz w:val="28"/>
          <w:szCs w:val="28"/>
          <w:lang w:eastAsia="ru-RU"/>
        </w:rPr>
        <w:t>дача в эксплуатацию,</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модуля интеграции             60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ПОРЯДОК ОФОРМЛЕНИЯ И ПРЕДЪЯВЛЕНИЯ ЗАКАЗЧИКУ РЕЗУЛЬТАТОВ РАБОТ.</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При завершении работ Исполнитель должен предоставить Заказчику отчетные и проектные материалы, акт сдачи-приемки работ, комплект исполнительной документации (руководство по эксплуатации, паспорт, ведомость эксплуатационных документов).</w:t>
      </w:r>
    </w:p>
    <w:p w:rsidR="005E35E1" w:rsidRPr="005E35E1" w:rsidRDefault="005E35E1" w:rsidP="005E35E1">
      <w:pPr>
        <w:spacing w:line="240" w:lineRule="auto"/>
        <w:jc w:val="both"/>
        <w:rPr>
          <w:rFonts w:cs="Times New Roman"/>
          <w:sz w:val="28"/>
          <w:szCs w:val="28"/>
          <w:lang w:eastAsia="ru-RU"/>
        </w:rPr>
      </w:pPr>
    </w:p>
    <w:p w:rsidR="005E35E1" w:rsidRPr="005E35E1" w:rsidRDefault="00A62934" w:rsidP="005E35E1">
      <w:pPr>
        <w:spacing w:line="240" w:lineRule="auto"/>
        <w:jc w:val="both"/>
        <w:rPr>
          <w:rFonts w:cs="Times New Roman"/>
          <w:sz w:val="28"/>
          <w:szCs w:val="28"/>
          <w:lang w:eastAsia="ru-RU"/>
        </w:rPr>
      </w:pPr>
      <w:r>
        <w:rPr>
          <w:rFonts w:cs="Times New Roman"/>
          <w:sz w:val="28"/>
          <w:szCs w:val="28"/>
          <w:lang w:eastAsia="ru-RU"/>
        </w:rPr>
        <w:t>ОПИСАНИЕ СИСТЕМЫ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Включение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на мощностях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дополнительных объектов.</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НАЗНАЧЕНИЕ И ЦЕЛИ РАБОТЫ</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Цели работы</w:t>
      </w:r>
      <w:r w:rsidR="00A62934">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Целью работы является: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Оснащение необходимым оборудованием объектов, находящихся в ведении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количестве 57 </w:t>
      </w:r>
      <w:proofErr w:type="spellStart"/>
      <w:proofErr w:type="gramStart"/>
      <w:r w:rsidRPr="005E35E1">
        <w:rPr>
          <w:rFonts w:cs="Times New Roman"/>
          <w:sz w:val="28"/>
          <w:szCs w:val="28"/>
          <w:lang w:eastAsia="ru-RU"/>
        </w:rPr>
        <w:t>шт</w:t>
      </w:r>
      <w:proofErr w:type="spellEnd"/>
      <w:proofErr w:type="gramEnd"/>
      <w:r w:rsidRPr="005E35E1">
        <w:rPr>
          <w:rFonts w:cs="Times New Roman"/>
          <w:sz w:val="28"/>
          <w:szCs w:val="28"/>
          <w:lang w:eastAsia="ru-RU"/>
        </w:rPr>
        <w:t xml:space="preserve"> (адресная программа приложена – приложение 2).</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Включение Объектов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Интеграция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ЗАДАЧИ РАБОТЫ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Для выполнения поставленных целей Исполнитель должен выполнить следующие задачи: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 Провести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 объектов с целью получения информации, необходимой для полного оснащения объектов дополнительным оборудованием.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Определить необходимый перечень оборудования и </w:t>
      </w:r>
      <w:proofErr w:type="gramStart"/>
      <w:r w:rsidRPr="005E35E1">
        <w:rPr>
          <w:rFonts w:cs="Times New Roman"/>
          <w:sz w:val="28"/>
          <w:szCs w:val="28"/>
          <w:lang w:eastAsia="ru-RU"/>
        </w:rPr>
        <w:t>материалов</w:t>
      </w:r>
      <w:proofErr w:type="gramEnd"/>
      <w:r w:rsidRPr="005E35E1">
        <w:rPr>
          <w:rFonts w:cs="Times New Roman"/>
          <w:sz w:val="28"/>
          <w:szCs w:val="28"/>
          <w:lang w:eastAsia="ru-RU"/>
        </w:rPr>
        <w:t xml:space="preserve"> необходимых для  включения объектов в Систему, а также определить места установки данного оборудования и осуществить поставку данного оборудования и материалов;</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Получить технические условия (в случае необходимости) и разработать комплект типовой проектной документации по установке оборудов</w:t>
      </w:r>
      <w:r w:rsidR="00A62934">
        <w:rPr>
          <w:rFonts w:cs="Times New Roman"/>
          <w:sz w:val="28"/>
          <w:szCs w:val="28"/>
          <w:lang w:eastAsia="ru-RU"/>
        </w:rPr>
        <w:t>ания, необходимого для включения объектов в Систему</w:t>
      </w:r>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Согласовать типовой проект с </w:t>
      </w:r>
      <w:proofErr w:type="spellStart"/>
      <w:r w:rsidRPr="005E35E1">
        <w:rPr>
          <w:rFonts w:cs="Times New Roman"/>
          <w:sz w:val="28"/>
          <w:szCs w:val="28"/>
          <w:lang w:eastAsia="ru-RU"/>
        </w:rPr>
        <w:t>ресурсоснабжающей</w:t>
      </w:r>
      <w:proofErr w:type="spellEnd"/>
      <w:r w:rsidRPr="005E35E1">
        <w:rPr>
          <w:rFonts w:cs="Times New Roman"/>
          <w:sz w:val="28"/>
          <w:szCs w:val="28"/>
          <w:lang w:eastAsia="ru-RU"/>
        </w:rPr>
        <w:t xml:space="preserve"> организацией;</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Осуществить монтажные работы по установке оборудования на узлах учета тепловой энергии, выполнить пусконаладочные работы, в том числе и по подключению оборудования к </w:t>
      </w:r>
      <w:proofErr w:type="gramStart"/>
      <w:r w:rsidRPr="005E35E1">
        <w:rPr>
          <w:rFonts w:cs="Times New Roman"/>
          <w:sz w:val="28"/>
          <w:szCs w:val="28"/>
          <w:lang w:eastAsia="ru-RU"/>
        </w:rPr>
        <w:t>существующим</w:t>
      </w:r>
      <w:proofErr w:type="gramEnd"/>
      <w:r w:rsidRPr="005E35E1">
        <w:rPr>
          <w:rFonts w:cs="Times New Roman"/>
          <w:sz w:val="28"/>
          <w:szCs w:val="28"/>
          <w:lang w:eastAsia="ru-RU"/>
        </w:rPr>
        <w:t xml:space="preserve"> УСПД и сдать в эксплуатацию смонтированное оборудование. При отсутствии возможности подключения к </w:t>
      </w:r>
      <w:proofErr w:type="gramStart"/>
      <w:r w:rsidRPr="005E35E1">
        <w:rPr>
          <w:rFonts w:cs="Times New Roman"/>
          <w:sz w:val="28"/>
          <w:szCs w:val="28"/>
          <w:lang w:eastAsia="ru-RU"/>
        </w:rPr>
        <w:t>существующим</w:t>
      </w:r>
      <w:proofErr w:type="gramEnd"/>
      <w:r w:rsidRPr="005E35E1">
        <w:rPr>
          <w:rFonts w:cs="Times New Roman"/>
          <w:sz w:val="28"/>
          <w:szCs w:val="28"/>
          <w:lang w:eastAsia="ru-RU"/>
        </w:rPr>
        <w:t xml:space="preserve"> УСПД предусмотреть установку новых УСПД; </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Разработать модуль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НАЗНАЧЕНИЕ РАБОТЫ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Обеспечить подключение дополнительных объектов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РАБОТЕ</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работе в целом:</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  Существующее и устанавливаемое оборудование должно быть совместимо с существующей системой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p>
    <w:p w:rsid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КЛЮЧЕВЫЕ ТРЕБОВАНИЯ К </w:t>
      </w:r>
      <w:r w:rsidR="00A62934">
        <w:rPr>
          <w:rFonts w:cs="Times New Roman"/>
          <w:sz w:val="28"/>
          <w:szCs w:val="28"/>
          <w:lang w:eastAsia="ru-RU"/>
        </w:rPr>
        <w:t>ПРОЕКТНО-ИЗЫСКАТЕЛЬСКИМ РАБОТАМ</w:t>
      </w:r>
    </w:p>
    <w:p w:rsidR="00A62934" w:rsidRPr="005E35E1" w:rsidRDefault="00A62934"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В рамках исполнения работ по этапу №2 Исполнителем должны быть разработаны документы, необходимые для полного оснащения оборудованием узлов учета отпуска тепловой энергии, в составе:</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спецификации дополнительные недостающего оборудования;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-спецификация оборудования под замену уже имеющихся устаревших или неподдерживаемых Системой приборов учета;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спецификация оборудования систем учета;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типовая проектная документация на установку УСПД (при необходимости).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Указанные технические решения в проектной документации должны соответствовать требованиям экологических, санитарно-гигиенических, противопожарных и других норм, а также правилам взрывобезопасности, действующих на территории Российской Федерации, и обеспечивают безопасную для жизни и здоровья людей эксплуатацию системы при соблюдении предусмотренных в проекте мероприятий.</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Проектная документация должны быть разработана на основании действующих руководящих документов, нормативных документов, исходных данных (Исполнитель обязан сформировать соответствующий запрос) включающая: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принципиальную схему узла учета отпуска тепловой энергии (объектов);</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план узла учета отпуска тепловой энергии с указанием места размещения необходимого оборудования.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Исполнитель должен согласовать график работ с эксплуатационным персоналом на объектах.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Заказчик должен обеспечить получение Исполнителем допуска и разрешение на проведение работ на объектах.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Исполнитель должен согласовать график опломбирования/снятия пломб с приборов учета с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(в случае необходимости).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КЛЮЧЕВЫЕ ТРЕБОВАНИЯ К ОБОРУДОВАНИЮ</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Количество объектов для включения в Систему составляет 57 шт.</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Исполнитель при составлении перечня оборудования, необходимого для полной оснащенности объектов должен проводить анализ в зависимости </w:t>
      </w:r>
      <w:proofErr w:type="gramStart"/>
      <w:r w:rsidRPr="005E35E1">
        <w:rPr>
          <w:rFonts w:cs="Times New Roman"/>
          <w:sz w:val="28"/>
          <w:szCs w:val="28"/>
          <w:lang w:eastAsia="ru-RU"/>
        </w:rPr>
        <w:t>от</w:t>
      </w:r>
      <w:proofErr w:type="gram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типа здания</w:t>
      </w:r>
      <w:r w:rsidR="00A62934">
        <w:rPr>
          <w:rFonts w:cs="Times New Roman"/>
          <w:sz w:val="28"/>
          <w:szCs w:val="28"/>
          <w:lang w:eastAsia="ru-RU"/>
        </w:rPr>
        <w:t xml:space="preserve"> котельной</w:t>
      </w:r>
      <w:r w:rsidRPr="005E35E1">
        <w:rPr>
          <w:rFonts w:cs="Times New Roman"/>
          <w:sz w:val="28"/>
          <w:szCs w:val="28"/>
          <w:lang w:eastAsia="ru-RU"/>
        </w:rPr>
        <w:t>, в котором оборудуется узел учета;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периода эксплуатации;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величины нагрузки;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необходимой точности измерения;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наличия доступа в помещения, где установлено оборудование;</w:t>
      </w:r>
    </w:p>
    <w:p w:rsidR="005E35E1" w:rsidRPr="005E35E1" w:rsidRDefault="00A62934" w:rsidP="005E35E1">
      <w:pPr>
        <w:spacing w:line="240" w:lineRule="auto"/>
        <w:jc w:val="both"/>
        <w:rPr>
          <w:rFonts w:cs="Times New Roman"/>
          <w:sz w:val="28"/>
          <w:szCs w:val="28"/>
          <w:lang w:eastAsia="ru-RU"/>
        </w:rPr>
      </w:pPr>
      <w:r>
        <w:rPr>
          <w:rFonts w:cs="Times New Roman"/>
          <w:sz w:val="28"/>
          <w:szCs w:val="28"/>
          <w:lang w:eastAsia="ru-RU"/>
        </w:rPr>
        <w:t>- качества</w:t>
      </w:r>
      <w:r w:rsidR="005E35E1" w:rsidRPr="005E35E1">
        <w:rPr>
          <w:rFonts w:cs="Times New Roman"/>
          <w:sz w:val="28"/>
          <w:szCs w:val="28"/>
          <w:lang w:eastAsia="ru-RU"/>
        </w:rPr>
        <w:t xml:space="preserve"> сотовой связи;</w:t>
      </w:r>
    </w:p>
    <w:p w:rsidR="005E35E1" w:rsidRPr="005E35E1" w:rsidRDefault="00A62934" w:rsidP="005E35E1">
      <w:pPr>
        <w:spacing w:line="240" w:lineRule="auto"/>
        <w:jc w:val="both"/>
        <w:rPr>
          <w:rFonts w:cs="Times New Roman"/>
          <w:sz w:val="28"/>
          <w:szCs w:val="28"/>
          <w:lang w:eastAsia="ru-RU"/>
        </w:rPr>
      </w:pPr>
      <w:r>
        <w:rPr>
          <w:rFonts w:cs="Times New Roman"/>
          <w:sz w:val="28"/>
          <w:szCs w:val="28"/>
          <w:lang w:eastAsia="ru-RU"/>
        </w:rPr>
        <w:t>- наличия</w:t>
      </w:r>
      <w:r w:rsidR="005E35E1" w:rsidRPr="005E35E1">
        <w:rPr>
          <w:rFonts w:cs="Times New Roman"/>
          <w:sz w:val="28"/>
          <w:szCs w:val="28"/>
          <w:lang w:eastAsia="ru-RU"/>
        </w:rPr>
        <w:t xml:space="preserve"> необходимой документации на установленное оборудование;</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возможности подключения к системам электропитания;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необходимой замены оборудования устаревших или неподдерживаемых Системой приборов учета.</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Подобранное Исполнителем оборудование для оснащения узлов учета должно быть освидетельствовано </w:t>
      </w:r>
      <w:proofErr w:type="spellStart"/>
      <w:r w:rsidRPr="005E35E1">
        <w:rPr>
          <w:rFonts w:cs="Times New Roman"/>
          <w:sz w:val="28"/>
          <w:szCs w:val="28"/>
          <w:lang w:eastAsia="ru-RU"/>
        </w:rPr>
        <w:t>Главгосэнергонадзором</w:t>
      </w:r>
      <w:proofErr w:type="spellEnd"/>
      <w:r w:rsidRPr="005E35E1">
        <w:rPr>
          <w:rFonts w:cs="Times New Roman"/>
          <w:sz w:val="28"/>
          <w:szCs w:val="28"/>
          <w:lang w:eastAsia="ru-RU"/>
        </w:rPr>
        <w:t xml:space="preserve"> России и внесено в единый государственный реестр средств измерений.</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КЛЮЧЕВЫЕ ТРЕБОВАНИЯ К МОНТАЖНЫМ  И ПУСКОНАЛАДОЧНЫМ РАБОТАМ ПО УСТАНОВКЕ ОБОРУДОВАНИЯ</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Исполнитель должен на основании согласованной проектной документации со службой эксплуатации </w:t>
      </w:r>
      <w:proofErr w:type="spellStart"/>
      <w:r w:rsidRPr="005E35E1">
        <w:rPr>
          <w:rFonts w:cs="Times New Roman"/>
          <w:sz w:val="28"/>
          <w:szCs w:val="28"/>
          <w:lang w:eastAsia="ru-RU"/>
        </w:rPr>
        <w:t>ресурсоснабжающей</w:t>
      </w:r>
      <w:proofErr w:type="spellEnd"/>
      <w:r w:rsidRPr="005E35E1">
        <w:rPr>
          <w:rFonts w:cs="Times New Roman"/>
          <w:sz w:val="28"/>
          <w:szCs w:val="28"/>
          <w:lang w:eastAsia="ru-RU"/>
        </w:rPr>
        <w:t xml:space="preserve"> организации выполнить следующее:</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смонтировать на имеющиеся узлы учета тепловой энергии необходимое оборудование для связи с Системой (в случае необходимости);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выполнить пусконаладочные работы по вводу в эксплуатацию смонтированного оборудования;</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сдать смонтированное оборудование.</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БЕЗОПАСНОСТИ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Требования к техническим средствам: все внешние элементы технических средств, находящиеся под напряжением, должны иметь защиту от случайного прикосновения, а сами технические средства - иметь </w:t>
      </w:r>
      <w:proofErr w:type="spellStart"/>
      <w:r w:rsidRPr="005E35E1">
        <w:rPr>
          <w:rFonts w:cs="Times New Roman"/>
          <w:sz w:val="28"/>
          <w:szCs w:val="28"/>
          <w:lang w:eastAsia="ru-RU"/>
        </w:rPr>
        <w:t>зануление</w:t>
      </w:r>
      <w:proofErr w:type="spellEnd"/>
      <w:r w:rsidRPr="005E35E1">
        <w:rPr>
          <w:rFonts w:cs="Times New Roman"/>
          <w:sz w:val="28"/>
          <w:szCs w:val="28"/>
          <w:lang w:eastAsia="ru-RU"/>
        </w:rPr>
        <w:t xml:space="preserve"> или защитное заземление в соответствии с ГОСТ 12.1.030-81 и ПУЭ.</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Факторы, оказывающие вредные воздействия на здоровье со стороны всех элементов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Уровень защиты информации должен соответствовать требованиям  Федерального закона Российской Федерации от 27 июля 2006 г. № 149-ФЗ «Об информации, информационных технологиях и о защите информации».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Программные средства Системы должны быть выполнены  в соответствии с требованиями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13335-1-2006 «Информационная технология. Методы и средства обеспечения безопасности. Часть 1. Концепция и модели менеджмента безопасности информационных и телекоммуникационных технологий»,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ТО 13335-4-2007 «Информационная технология. Методы и средства обеспечения безопасности. Часть 4. Выбор защитных мер»,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ТО 13335-5-2006 «Информационная технология. Методы и средства обеспечения безопасности. Часть 5. Руководство по менеджменту безопасности сети».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ЗАЩИТЕ ИНФОРМАЦИИ ОТ НЕСАНКЦИОНИРОВАННОГО ДОСТУПА</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Защита от утечки информации должна обеспечиваться в соответствии с действующими нормативно-техническими документами.  Классификация автоматизированных систем и требования по защите информации» Государственной технической комиссии при Президенте Российской Федерации, исключая организацию физической охраны информации.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функциям (задачам), выполняемые модулем информационного обмена между Системой и применяемыми системами учета потребления тепловой энергии.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СОХРАННОСТЬ ИНФОРМАЦИИ ПРИ АВАРИЯХ</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Работы должны проводиться в соответствии с требованиями по стандартизации и унификации, приведёнными в ГОСТ 23945.0-80, а также регламентироваться ГОСТ серии 34 «Информационные технологии. Комплекс стандартов на автоматизированные системы», ГОСТ серии 2 «Единая система конструкторской документации», ГОСТ серии 19 «Единая система программной документации» и общетехническими руководящими документами, включая РД 50-682-89 «Методические указания. Информационная технология. Комплекс стандартов и руководящих документов на автоматизированные системы. Общие положения», РД 50-680-88 «Методические указания. Автоматизированные системы. Основные положения», </w:t>
      </w:r>
      <w:proofErr w:type="gramStart"/>
      <w:r w:rsidRPr="005E35E1">
        <w:rPr>
          <w:rFonts w:cs="Times New Roman"/>
          <w:sz w:val="28"/>
          <w:szCs w:val="28"/>
          <w:lang w:eastAsia="ru-RU"/>
        </w:rPr>
        <w:t>Р</w:t>
      </w:r>
      <w:proofErr w:type="gramEnd"/>
      <w:r w:rsidRPr="005E35E1">
        <w:rPr>
          <w:rFonts w:cs="Times New Roman"/>
          <w:sz w:val="28"/>
          <w:szCs w:val="28"/>
          <w:lang w:eastAsia="ru-RU"/>
        </w:rPr>
        <w:t xml:space="preserve"> 50-34.126-92 «Рекомендация. Информационная технология. Правила проведения работ при создании автоматизированных систем», РД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ЭКСПЛУАТАЦИИ, ТЕХНИЧЕСКОМУ ОБСЛУЖИВАНИЮ, РЕМОНТУ И ХРАНЕНИЮ КОМПОНЕНТОВ СИСТЕМЫ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Оборудование Системы должно эксплуатироваться в помещениях, микроклимат которых полностью соответствует условиям, указанным в эксплуатационной документации завода-изготовителя (производителя), приложенной к используемому оборудованию.</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ПЕРЕДАЧЕ МАТЕРИАЛОВ</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Состав и результат работ по договору.</w:t>
      </w:r>
    </w:p>
    <w:p w:rsidR="005E35E1" w:rsidRPr="005E35E1" w:rsidRDefault="005E35E1" w:rsidP="005E35E1">
      <w:pPr>
        <w:spacing w:line="240" w:lineRule="auto"/>
        <w:jc w:val="both"/>
        <w:rPr>
          <w:rFonts w:cs="Times New Roman"/>
          <w:sz w:val="28"/>
          <w:szCs w:val="28"/>
          <w:lang w:eastAsia="ru-RU"/>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4277"/>
        <w:gridCol w:w="4087"/>
      </w:tblGrid>
      <w:tr w:rsidR="005E35E1" w:rsidRPr="005E35E1" w:rsidTr="003B7DFD">
        <w:trPr>
          <w:trHeight w:val="384"/>
          <w:tblHeader/>
        </w:trPr>
        <w:tc>
          <w:tcPr>
            <w:tcW w:w="1149" w:type="dxa"/>
            <w:tcBorders>
              <w:top w:val="single" w:sz="4" w:space="0" w:color="auto"/>
              <w:left w:val="single" w:sz="4" w:space="0" w:color="auto"/>
              <w:bottom w:val="single" w:sz="4" w:space="0" w:color="auto"/>
              <w:right w:val="single" w:sz="4" w:space="0" w:color="auto"/>
            </w:tcBorders>
            <w:vAlign w:val="center"/>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w:t>
            </w:r>
          </w:p>
        </w:tc>
        <w:tc>
          <w:tcPr>
            <w:tcW w:w="4277" w:type="dxa"/>
            <w:tcBorders>
              <w:top w:val="single" w:sz="4" w:space="0" w:color="auto"/>
              <w:left w:val="single" w:sz="4" w:space="0" w:color="auto"/>
              <w:bottom w:val="single" w:sz="4" w:space="0" w:color="auto"/>
              <w:right w:val="single" w:sz="4" w:space="0" w:color="auto"/>
            </w:tcBorders>
            <w:noWrap/>
            <w:vAlign w:val="center"/>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Наименование этапа/ работы</w:t>
            </w:r>
          </w:p>
        </w:tc>
        <w:tc>
          <w:tcPr>
            <w:tcW w:w="4087" w:type="dxa"/>
            <w:tcBorders>
              <w:top w:val="single" w:sz="4" w:space="0" w:color="auto"/>
              <w:left w:val="single" w:sz="4" w:space="0" w:color="auto"/>
              <w:bottom w:val="single" w:sz="4" w:space="0" w:color="auto"/>
              <w:right w:val="single" w:sz="4" w:space="0" w:color="auto"/>
            </w:tcBorders>
            <w:vAlign w:val="center"/>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Результат выполнения работ</w:t>
            </w:r>
          </w:p>
        </w:tc>
      </w:tr>
      <w:tr w:rsidR="005E35E1" w:rsidRPr="005E35E1" w:rsidTr="003B7DFD">
        <w:trPr>
          <w:trHeight w:val="315"/>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№1</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w:t>
            </w:r>
          </w:p>
        </w:tc>
      </w:tr>
      <w:tr w:rsidR="005E35E1" w:rsidRPr="005E35E1" w:rsidTr="003B7DFD">
        <w:trPr>
          <w:trHeight w:val="315"/>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1.1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Проведение </w:t>
            </w:r>
            <w:proofErr w:type="spellStart"/>
            <w:r w:rsidRPr="005E35E1">
              <w:rPr>
                <w:rFonts w:cs="Times New Roman"/>
                <w:sz w:val="28"/>
                <w:szCs w:val="28"/>
                <w:lang w:eastAsia="ru-RU"/>
              </w:rPr>
              <w:t>предпроектного</w:t>
            </w:r>
            <w:proofErr w:type="spellEnd"/>
            <w:r w:rsidRPr="005E35E1">
              <w:rPr>
                <w:rFonts w:cs="Times New Roman"/>
                <w:sz w:val="28"/>
                <w:szCs w:val="28"/>
                <w:lang w:eastAsia="ru-RU"/>
              </w:rPr>
              <w:t xml:space="preserve"> обследования объектов, </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Согласованный перечень объектов для включения в Систему</w:t>
            </w:r>
          </w:p>
        </w:tc>
      </w:tr>
      <w:tr w:rsidR="005E35E1" w:rsidRPr="005E35E1" w:rsidTr="003B7DFD">
        <w:trPr>
          <w:trHeight w:val="315"/>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№2</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Проектно-изыскательские работы по установке оборудования на объекты по итогам этапа №1</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2.1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Разработка типового проектного решения на монтаж оборудования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УСПД) на объектах </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Разработка типового проектного решения </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2.2</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Разработка, оформление, согласование графика работ с Заказчиком и персоналом Объектов</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Согласованный график работ с Заказчиком и персоналом Объектов</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2.3</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highlight w:val="yellow"/>
                <w:lang w:eastAsia="ru-RU"/>
              </w:rPr>
            </w:pPr>
            <w:r w:rsidRPr="005E35E1">
              <w:rPr>
                <w:rFonts w:cs="Times New Roman"/>
                <w:sz w:val="28"/>
                <w:szCs w:val="28"/>
                <w:lang w:eastAsia="ru-RU"/>
              </w:rPr>
              <w:t xml:space="preserve">Разработка, оформление, согласование графика опломбирования/снятия пломб с приборов учета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с представителями </w:t>
            </w:r>
            <w:proofErr w:type="spellStart"/>
            <w:r w:rsidRPr="005E35E1">
              <w:rPr>
                <w:rFonts w:cs="Times New Roman"/>
                <w:sz w:val="28"/>
                <w:szCs w:val="28"/>
                <w:lang w:eastAsia="ru-RU"/>
              </w:rPr>
              <w:t>ресурсоснабжающими</w:t>
            </w:r>
            <w:proofErr w:type="spellEnd"/>
            <w:r w:rsidRPr="005E35E1">
              <w:rPr>
                <w:rFonts w:cs="Times New Roman"/>
                <w:sz w:val="28"/>
                <w:szCs w:val="28"/>
                <w:lang w:eastAsia="ru-RU"/>
              </w:rPr>
              <w:t xml:space="preserve"> организациями (при необходимости)</w:t>
            </w:r>
          </w:p>
        </w:tc>
        <w:tc>
          <w:tcPr>
            <w:tcW w:w="4087" w:type="dxa"/>
            <w:tcBorders>
              <w:top w:val="single" w:sz="4" w:space="0" w:color="auto"/>
              <w:left w:val="single" w:sz="4" w:space="0" w:color="auto"/>
              <w:bottom w:val="single" w:sz="4" w:space="0" w:color="auto"/>
              <w:right w:val="single" w:sz="4" w:space="0" w:color="auto"/>
            </w:tcBorders>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Согласованный график опломбирования/снятия пломб с приборов учета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с представителями </w:t>
            </w:r>
            <w:proofErr w:type="spellStart"/>
            <w:r w:rsidRPr="005E35E1">
              <w:rPr>
                <w:rFonts w:cs="Times New Roman"/>
                <w:sz w:val="28"/>
                <w:szCs w:val="28"/>
                <w:lang w:eastAsia="ru-RU"/>
              </w:rPr>
              <w:t>ресурсоснабжающими</w:t>
            </w:r>
            <w:proofErr w:type="spellEnd"/>
            <w:r w:rsidRPr="005E35E1">
              <w:rPr>
                <w:rFonts w:cs="Times New Roman"/>
                <w:sz w:val="28"/>
                <w:szCs w:val="28"/>
                <w:lang w:eastAsia="ru-RU"/>
              </w:rPr>
              <w:t xml:space="preserve"> организациями (при необходимости)</w:t>
            </w:r>
          </w:p>
          <w:p w:rsidR="005E35E1" w:rsidRPr="005E35E1" w:rsidRDefault="005E35E1" w:rsidP="003B7DFD">
            <w:pPr>
              <w:spacing w:line="240" w:lineRule="auto"/>
              <w:jc w:val="both"/>
              <w:rPr>
                <w:rFonts w:cs="Times New Roman"/>
                <w:sz w:val="28"/>
                <w:szCs w:val="28"/>
                <w:highlight w:val="yellow"/>
                <w:lang w:eastAsia="ru-RU"/>
              </w:rPr>
            </w:pPr>
          </w:p>
        </w:tc>
      </w:tr>
      <w:tr w:rsidR="005E35E1" w:rsidRPr="005E35E1" w:rsidTr="003B7DFD">
        <w:trPr>
          <w:trHeight w:val="49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№3</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Поставка оборудования</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3.1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Поставка необходимого оборудования на склад Исполнителя (или по согласованию – склад Заказчика)</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Поставлено оборудование на склад.</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3.2</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Доставка оборудования на объекты</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Доставлено оборудование на объект</w:t>
            </w:r>
          </w:p>
        </w:tc>
      </w:tr>
      <w:tr w:rsidR="005E35E1" w:rsidRPr="005E35E1" w:rsidTr="003B7DFD">
        <w:trPr>
          <w:trHeight w:val="495"/>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№4</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Монтажные работы по установке оборудования на объектах</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4.1.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Монтаж оборудования передачи данных с приборов учета тепловой энергии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Комплект исполнительной документации</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4.2.</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Монтаж оборудования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Акт о выполнении монтажных работ по установке оборудования на объектах.</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4.3</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Выполнение работ по снятию пломб/опломбированию приборов учета </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Акты опломбирования приборов учета. </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№5</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Пусконаладочные работы </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5.1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Пусконаладочные работы по подключению оборудования к УСПД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Акт о выполнении пусконаладочных работ.</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№6</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Разработка модуля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6.1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Разработка модуля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tc>
        <w:tc>
          <w:tcPr>
            <w:tcW w:w="4087"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Акт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w:t>
            </w:r>
          </w:p>
        </w:tc>
      </w:tr>
      <w:tr w:rsidR="005E35E1" w:rsidRPr="005E35E1" w:rsidTr="003B7DFD">
        <w:trPr>
          <w:trHeight w:val="90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Этап №7</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 xml:space="preserve">Сдача в эксплуатацию </w:t>
            </w:r>
          </w:p>
        </w:tc>
      </w:tr>
      <w:tr w:rsidR="005E35E1" w:rsidRPr="005E35E1" w:rsidTr="003B7DFD">
        <w:trPr>
          <w:trHeight w:val="630"/>
        </w:trPr>
        <w:tc>
          <w:tcPr>
            <w:tcW w:w="1149" w:type="dxa"/>
            <w:tcBorders>
              <w:top w:val="single" w:sz="4" w:space="0" w:color="auto"/>
              <w:left w:val="single" w:sz="4" w:space="0" w:color="auto"/>
              <w:bottom w:val="single" w:sz="4" w:space="0" w:color="auto"/>
              <w:right w:val="single" w:sz="4" w:space="0" w:color="auto"/>
            </w:tcBorders>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7.1</w:t>
            </w:r>
          </w:p>
        </w:tc>
        <w:tc>
          <w:tcPr>
            <w:tcW w:w="427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Сдача в эксплуатацию</w:t>
            </w:r>
          </w:p>
        </w:tc>
        <w:tc>
          <w:tcPr>
            <w:tcW w:w="4087" w:type="dxa"/>
            <w:tcBorders>
              <w:top w:val="single" w:sz="4" w:space="0" w:color="auto"/>
              <w:left w:val="single" w:sz="4" w:space="0" w:color="auto"/>
              <w:bottom w:val="single" w:sz="4" w:space="0" w:color="auto"/>
              <w:right w:val="single" w:sz="4" w:space="0" w:color="auto"/>
            </w:tcBorders>
            <w:noWrap/>
            <w:hideMark/>
          </w:tcPr>
          <w:p w:rsidR="005E35E1" w:rsidRPr="005E35E1" w:rsidRDefault="005E35E1" w:rsidP="003B7DFD">
            <w:pPr>
              <w:spacing w:line="240" w:lineRule="auto"/>
              <w:jc w:val="both"/>
              <w:rPr>
                <w:rFonts w:cs="Times New Roman"/>
                <w:sz w:val="28"/>
                <w:szCs w:val="28"/>
                <w:lang w:eastAsia="ru-RU"/>
              </w:rPr>
            </w:pPr>
            <w:r w:rsidRPr="005E35E1">
              <w:rPr>
                <w:rFonts w:cs="Times New Roman"/>
                <w:sz w:val="28"/>
                <w:szCs w:val="28"/>
                <w:lang w:eastAsia="ru-RU"/>
              </w:rPr>
              <w:t>Акт сдачи Системы в эксплуатацию</w:t>
            </w:r>
          </w:p>
        </w:tc>
      </w:tr>
    </w:tbl>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ПОРЯДОК КОНТРОЛЯ И ПРИЕМКИ ПРОЕКТА</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Сдача-приемка работ осуществляется в соответствии с требованиями к результату работ и оформляется Актом сдачи-приемки выполненных работ, </w:t>
      </w:r>
      <w:proofErr w:type="gramStart"/>
      <w:r w:rsidRPr="005E35E1">
        <w:rPr>
          <w:rFonts w:cs="Times New Roman"/>
          <w:sz w:val="28"/>
          <w:szCs w:val="28"/>
          <w:lang w:eastAsia="ru-RU"/>
        </w:rPr>
        <w:t>подписанного</w:t>
      </w:r>
      <w:proofErr w:type="gramEnd"/>
      <w:r w:rsidRPr="005E35E1">
        <w:rPr>
          <w:rFonts w:cs="Times New Roman"/>
          <w:sz w:val="28"/>
          <w:szCs w:val="28"/>
          <w:lang w:eastAsia="ru-RU"/>
        </w:rPr>
        <w:t xml:space="preserve"> Исполнителем и Заказчиком.</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ТРЕБОВАНИЯ К ОФОРМЛЕНИЮ ДОКУМЕНТАЦИИ</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Документация должна быть оформлена в соответствии с ГОСТ 2.105-95 «Единая система конструкторской документации. Общие требования к текстовым документам», ГОСТ 2.106-96 «Единая система конструкторской документации. Текстовые документы», ГОСТ 2.105-95 «ЕСКД. Общие требования к текстовым документам», ГОСТ 2.106-96 «ЕСКД. Текстовые документы».</w:t>
      </w:r>
    </w:p>
    <w:p w:rsidR="005E35E1" w:rsidRPr="005E35E1" w:rsidRDefault="005E35E1" w:rsidP="005E35E1">
      <w:pPr>
        <w:spacing w:line="240" w:lineRule="auto"/>
        <w:jc w:val="both"/>
        <w:rPr>
          <w:rFonts w:cs="Times New Roman"/>
          <w:sz w:val="28"/>
          <w:szCs w:val="28"/>
          <w:lang w:eastAsia="ru-RU"/>
        </w:rPr>
      </w:pP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Язык отчетных материалов – русский.</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Отчетные материалы должны быть представлены на бумажном носителе и в электронной форме.</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Отчетные материалы на бумажном носителе должны быть оформлены на листах формата А</w:t>
      </w:r>
      <w:proofErr w:type="gramStart"/>
      <w:r w:rsidRPr="005E35E1">
        <w:rPr>
          <w:rFonts w:cs="Times New Roman"/>
          <w:sz w:val="28"/>
          <w:szCs w:val="28"/>
          <w:lang w:eastAsia="ru-RU"/>
        </w:rPr>
        <w:t>4</w:t>
      </w:r>
      <w:proofErr w:type="gramEnd"/>
      <w:r w:rsidRPr="005E35E1">
        <w:rPr>
          <w:rFonts w:cs="Times New Roman"/>
          <w:sz w:val="28"/>
          <w:szCs w:val="28"/>
          <w:lang w:eastAsia="ru-RU"/>
        </w:rPr>
        <w:t xml:space="preserve"> и А3 в двух экземплярах.</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На титульном листе должно быть помещено наименование отчетного материала, учетные реквизиты, подписи Исполнителя и Соисполнителей, скрепленные печатями.</w:t>
      </w:r>
    </w:p>
    <w:p w:rsidR="005E35E1" w:rsidRPr="005E35E1" w:rsidRDefault="005E35E1" w:rsidP="005E35E1">
      <w:pPr>
        <w:spacing w:line="240" w:lineRule="auto"/>
        <w:jc w:val="both"/>
        <w:rPr>
          <w:rFonts w:cs="Times New Roman"/>
          <w:sz w:val="28"/>
          <w:szCs w:val="28"/>
          <w:lang w:eastAsia="ru-RU"/>
        </w:rPr>
      </w:pPr>
      <w:r w:rsidRPr="005E35E1">
        <w:rPr>
          <w:rFonts w:cs="Times New Roman"/>
          <w:sz w:val="28"/>
          <w:szCs w:val="28"/>
          <w:lang w:eastAsia="ru-RU"/>
        </w:rPr>
        <w:t xml:space="preserve">Отчеты в электронной форме должны быть представлены на оптическом диске, исключающем возможность изменения информации (CD-R, DVD-R, DVD+R). Форматы представления информации – </w:t>
      </w:r>
      <w:proofErr w:type="spellStart"/>
      <w:r w:rsidRPr="005E35E1">
        <w:rPr>
          <w:rFonts w:cs="Times New Roman"/>
          <w:sz w:val="28"/>
          <w:szCs w:val="28"/>
          <w:lang w:eastAsia="ru-RU"/>
        </w:rPr>
        <w:t>doc</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rtf</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vsd</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ppt</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xml</w:t>
      </w:r>
      <w:proofErr w:type="spellEnd"/>
      <w:r w:rsidRPr="005E35E1">
        <w:rPr>
          <w:rFonts w:cs="Times New Roman"/>
          <w:sz w:val="28"/>
          <w:szCs w:val="28"/>
          <w:lang w:eastAsia="ru-RU"/>
        </w:rPr>
        <w:t>.</w:t>
      </w:r>
    </w:p>
    <w:p w:rsidR="00B86673" w:rsidRPr="005E35E1" w:rsidRDefault="005E35E1" w:rsidP="005E35E1">
      <w:pPr>
        <w:spacing w:line="240" w:lineRule="auto"/>
        <w:jc w:val="left"/>
        <w:rPr>
          <w:rFonts w:cs="Times New Roman"/>
          <w:sz w:val="28"/>
          <w:szCs w:val="28"/>
          <w:lang w:eastAsia="ru-RU"/>
        </w:rPr>
      </w:pPr>
      <w:r w:rsidRPr="005E35E1">
        <w:rPr>
          <w:rFonts w:cs="Times New Roman"/>
          <w:sz w:val="28"/>
          <w:szCs w:val="28"/>
          <w:lang w:eastAsia="ru-RU"/>
        </w:rPr>
        <w:t>Представляемые в составе отчетных материалов оптические диски маркируют несмываемыми водой фломастерами или наклейками, не ухудшающими их использование, и помещаются в защитные коробки.</w:t>
      </w:r>
      <w:bookmarkStart w:id="103" w:name="_Приложение_№_1_1"/>
      <w:bookmarkStart w:id="104" w:name="_Toc416344326"/>
      <w:bookmarkStart w:id="105" w:name="_Toc420669821"/>
      <w:bookmarkEnd w:id="103"/>
    </w:p>
    <w:p w:rsidR="005E35E1" w:rsidRPr="005E35E1" w:rsidRDefault="005E35E1" w:rsidP="005E35E1">
      <w:pPr>
        <w:spacing w:line="240" w:lineRule="auto"/>
        <w:jc w:val="left"/>
        <w:rPr>
          <w:rFonts w:cs="Times New Roman"/>
          <w:sz w:val="28"/>
          <w:szCs w:val="28"/>
          <w:lang w:eastAsia="ru-RU"/>
        </w:rPr>
      </w:pPr>
    </w:p>
    <w:p w:rsidR="005E35E1" w:rsidRPr="005E35E1" w:rsidRDefault="005E35E1" w:rsidP="005E35E1">
      <w:pPr>
        <w:spacing w:line="240" w:lineRule="auto"/>
        <w:jc w:val="left"/>
        <w:rPr>
          <w:rFonts w:cs="Times New Roman"/>
          <w:sz w:val="28"/>
          <w:szCs w:val="28"/>
          <w:lang w:eastAsia="ru-RU"/>
        </w:rPr>
      </w:pPr>
    </w:p>
    <w:p w:rsidR="005E35E1" w:rsidRDefault="005E35E1" w:rsidP="005E35E1">
      <w:pPr>
        <w:spacing w:line="240" w:lineRule="auto"/>
        <w:jc w:val="left"/>
        <w:rPr>
          <w:rFonts w:eastAsia="Times New Roman" w:cs="Times New Roman"/>
          <w:sz w:val="28"/>
          <w:szCs w:val="28"/>
          <w:lang w:eastAsia="ru-RU"/>
        </w:rPr>
      </w:pPr>
    </w:p>
    <w:p w:rsidR="00C32208" w:rsidRDefault="00C32208" w:rsidP="005E35E1">
      <w:pPr>
        <w:spacing w:line="240" w:lineRule="auto"/>
        <w:jc w:val="left"/>
        <w:rPr>
          <w:rFonts w:eastAsia="Times New Roman" w:cs="Times New Roman"/>
          <w:sz w:val="28"/>
          <w:szCs w:val="28"/>
          <w:lang w:eastAsia="ru-RU"/>
        </w:rPr>
      </w:pPr>
    </w:p>
    <w:p w:rsidR="00C32208" w:rsidRDefault="00C32208" w:rsidP="005E35E1">
      <w:pPr>
        <w:spacing w:line="240" w:lineRule="auto"/>
        <w:jc w:val="left"/>
        <w:rPr>
          <w:rFonts w:eastAsia="Times New Roman" w:cs="Times New Roman"/>
          <w:sz w:val="28"/>
          <w:szCs w:val="28"/>
          <w:lang w:eastAsia="ru-RU"/>
        </w:rPr>
      </w:pPr>
    </w:p>
    <w:p w:rsidR="00C32208" w:rsidRPr="005E35E1" w:rsidRDefault="00C32208" w:rsidP="005E35E1">
      <w:pPr>
        <w:spacing w:line="240" w:lineRule="auto"/>
        <w:jc w:val="left"/>
        <w:rPr>
          <w:rFonts w:eastAsia="Times New Roman" w:cs="Times New Roman"/>
          <w:sz w:val="28"/>
          <w:szCs w:val="28"/>
          <w:lang w:eastAsia="ru-RU"/>
        </w:rPr>
      </w:pPr>
    </w:p>
    <w:bookmarkEnd w:id="104"/>
    <w:bookmarkEnd w:id="105"/>
    <w:p w:rsidR="009A7DE4" w:rsidRPr="00280FDE" w:rsidRDefault="009A7DE4" w:rsidP="009A7DE4">
      <w:pPr>
        <w:keepNext/>
        <w:tabs>
          <w:tab w:val="left" w:pos="4820"/>
        </w:tabs>
        <w:suppressAutoHyphens/>
        <w:spacing w:line="240" w:lineRule="auto"/>
        <w:ind w:left="4820"/>
        <w:jc w:val="both"/>
        <w:outlineLvl w:val="0"/>
        <w:rPr>
          <w:rFonts w:eastAsia="Times New Roman" w:cs="Times New Roman"/>
          <w:sz w:val="28"/>
          <w:szCs w:val="28"/>
          <w:lang w:eastAsia="ar-SA"/>
        </w:rPr>
      </w:pPr>
      <w:r w:rsidRPr="00280FDE">
        <w:rPr>
          <w:rFonts w:eastAsia="Times New Roman" w:cs="Times New Roman"/>
          <w:b/>
          <w:sz w:val="28"/>
          <w:szCs w:val="28"/>
          <w:lang w:val="x-none" w:eastAsia="ar-SA"/>
        </w:rPr>
        <w:t xml:space="preserve">Приложение № </w:t>
      </w:r>
      <w:r>
        <w:rPr>
          <w:rFonts w:eastAsia="Times New Roman" w:cs="Times New Roman"/>
          <w:b/>
          <w:sz w:val="28"/>
          <w:szCs w:val="28"/>
          <w:lang w:eastAsia="ar-SA"/>
        </w:rPr>
        <w:t>1</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r w:rsidRPr="00B86673">
        <w:rPr>
          <w:rFonts w:cs="Times New Roman"/>
          <w:b/>
          <w:sz w:val="28"/>
          <w:szCs w:val="28"/>
          <w:lang w:eastAsia="ru-RU"/>
        </w:rPr>
        <w:t>на выполнение работ по расширению автоматизированной системы учета энергопотребления</w:t>
      </w:r>
      <w:r>
        <w:rPr>
          <w:rFonts w:cs="Times New Roman"/>
          <w:b/>
          <w:sz w:val="28"/>
          <w:szCs w:val="28"/>
          <w:lang w:eastAsia="ru-RU"/>
        </w:rPr>
        <w:t xml:space="preserve"> тепловых ресурсов поставляемых </w:t>
      </w:r>
      <w:r w:rsidRPr="00B86673">
        <w:rPr>
          <w:rFonts w:cs="Times New Roman"/>
          <w:b/>
          <w:sz w:val="28"/>
          <w:szCs w:val="28"/>
          <w:lang w:eastAsia="ru-RU"/>
        </w:rPr>
        <w:t>ОАО «</w:t>
      </w:r>
      <w:proofErr w:type="spellStart"/>
      <w:r w:rsidRPr="00B86673">
        <w:rPr>
          <w:rFonts w:cs="Times New Roman"/>
          <w:b/>
          <w:sz w:val="28"/>
          <w:szCs w:val="28"/>
          <w:lang w:eastAsia="ru-RU"/>
        </w:rPr>
        <w:t>Мурманэнергосбыт</w:t>
      </w:r>
      <w:proofErr w:type="spellEnd"/>
      <w:r w:rsidRPr="00B86673">
        <w:rPr>
          <w:rFonts w:cs="Times New Roman"/>
          <w:b/>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Pr="00B86673">
        <w:rPr>
          <w:rFonts w:cs="Times New Roman"/>
          <w:b/>
          <w:sz w:val="28"/>
          <w:szCs w:val="28"/>
          <w:lang w:eastAsia="ru-RU"/>
        </w:rPr>
        <w:t>энергоэффективности</w:t>
      </w:r>
      <w:proofErr w:type="spellEnd"/>
      <w:r w:rsidRPr="00B86673">
        <w:rPr>
          <w:rFonts w:cs="Times New Roman"/>
          <w:b/>
          <w:sz w:val="28"/>
          <w:szCs w:val="28"/>
          <w:lang w:eastAsia="ru-RU"/>
        </w:rPr>
        <w:t xml:space="preserve"> Мурманской области</w:t>
      </w:r>
      <w:r>
        <w:rPr>
          <w:rFonts w:cs="Times New Roman"/>
          <w:b/>
          <w:sz w:val="28"/>
          <w:szCs w:val="28"/>
          <w:lang w:eastAsia="ru-RU"/>
        </w:rPr>
        <w:t>.</w:t>
      </w:r>
    </w:p>
    <w:p w:rsidR="009A7DE4" w:rsidRDefault="009A7DE4" w:rsidP="00280FDE">
      <w:pPr>
        <w:tabs>
          <w:tab w:val="left" w:pos="851"/>
        </w:tabs>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Письмо о подаче оферты</w:t>
      </w:r>
      <w:bookmarkEnd w:id="98"/>
    </w:p>
    <w:p w:rsidR="006F79FE" w:rsidRPr="00280FDE" w:rsidRDefault="006F79FE" w:rsidP="00280FDE">
      <w:pPr>
        <w:tabs>
          <w:tab w:val="left" w:pos="1494"/>
        </w:tabs>
        <w:suppressAutoHyphens/>
        <w:spacing w:after="120" w:line="240" w:lineRule="auto"/>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письма о подаче оферты</w:t>
      </w:r>
    </w:p>
    <w:p w:rsidR="00A96B59" w:rsidRPr="00280FDE" w:rsidRDefault="00A96B59" w:rsidP="00280FDE">
      <w:pPr>
        <w:pBdr>
          <w:top w:val="single" w:sz="4" w:space="0"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ind w:right="5243"/>
        <w:rPr>
          <w:rFonts w:eastAsia="Times New Roman" w:cs="Times New Roman"/>
          <w:sz w:val="28"/>
          <w:szCs w:val="28"/>
          <w:lang w:eastAsia="ar-SA"/>
        </w:rPr>
      </w:pPr>
    </w:p>
    <w:bookmarkEnd w:id="99"/>
    <w:bookmarkEnd w:id="100"/>
    <w:bookmarkEnd w:id="101"/>
    <w:bookmarkEnd w:id="102"/>
    <w:p w:rsidR="00687BEF" w:rsidRPr="00280FDE" w:rsidRDefault="00687BEF" w:rsidP="00280FDE">
      <w:pPr>
        <w:suppressAutoHyphens/>
        <w:spacing w:line="240" w:lineRule="auto"/>
        <w:ind w:right="5243"/>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«_____»_______________ года</w:t>
      </w:r>
      <w:r w:rsidRPr="00280FDE">
        <w:rPr>
          <w:rFonts w:eastAsia="Times New Roman" w:cs="Times New Roman"/>
          <w:sz w:val="28"/>
          <w:szCs w:val="28"/>
          <w:lang w:eastAsia="ar-SA"/>
        </w:rPr>
        <w:t xml:space="preserve">    №________________________</w:t>
      </w:r>
    </w:p>
    <w:p w:rsidR="006F79FE" w:rsidRPr="00280FDE" w:rsidRDefault="006F79FE" w:rsidP="00280FDE">
      <w:pPr>
        <w:suppressAutoHyphens/>
        <w:spacing w:line="240" w:lineRule="auto"/>
        <w:ind w:right="5243"/>
        <w:rPr>
          <w:rFonts w:eastAsia="Times New Roman" w:cs="Times New Roman"/>
          <w:sz w:val="28"/>
          <w:szCs w:val="28"/>
          <w:lang w:eastAsia="ar-SA"/>
        </w:rPr>
      </w:pPr>
    </w:p>
    <w:p w:rsidR="006F79FE" w:rsidRPr="00280FDE" w:rsidRDefault="006F79FE" w:rsidP="00280FDE">
      <w:pPr>
        <w:suppressAutoHyphens/>
        <w:spacing w:line="240" w:lineRule="auto"/>
        <w:ind w:right="5243"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bookmarkStart w:id="106" w:name="_Ref96861029"/>
      <w:r w:rsidRPr="00280FDE">
        <w:rPr>
          <w:rFonts w:eastAsia="Times New Roman" w:cs="Times New Roman"/>
          <w:sz w:val="28"/>
          <w:szCs w:val="28"/>
          <w:lang w:eastAsia="ar-SA"/>
        </w:rPr>
        <w:t>Уважаемые господа!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sz w:val="28"/>
          <w:szCs w:val="28"/>
          <w:lang w:eastAsia="ar-SA"/>
        </w:rPr>
        <w:t xml:space="preserve"> и Документацию</w:t>
      </w:r>
      <w:r w:rsidRPr="00280FDE">
        <w:rPr>
          <w:rFonts w:cs="Times New Roman"/>
          <w:sz w:val="28"/>
          <w:szCs w:val="28"/>
        </w:rPr>
        <w:t xml:space="preserve"> </w:t>
      </w:r>
      <w:r w:rsidRPr="00280FDE">
        <w:rPr>
          <w:rFonts w:eastAsia="Times New Roman" w:cs="Times New Roman"/>
          <w:sz w:val="28"/>
          <w:szCs w:val="28"/>
          <w:lang w:eastAsia="ar-SA"/>
        </w:rPr>
        <w:t xml:space="preserve">о проведении открытого одноэтапного запроса предложений </w:t>
      </w:r>
      <w:r w:rsidR="00250D49" w:rsidRPr="00E117A4">
        <w:rPr>
          <w:rFonts w:cs="Times New Roman"/>
          <w:sz w:val="28"/>
          <w:szCs w:val="28"/>
          <w:lang w:eastAsia="ru-RU"/>
        </w:rPr>
        <w:t>на право заключения договора</w:t>
      </w:r>
      <w:r w:rsidR="00250D49" w:rsidRPr="00280FDE">
        <w:rPr>
          <w:rFonts w:cs="Times New Roman"/>
          <w:b/>
          <w:sz w:val="28"/>
          <w:szCs w:val="28"/>
          <w:lang w:eastAsia="ru-RU"/>
        </w:rPr>
        <w:t xml:space="preserve"> </w:t>
      </w:r>
      <w:r w:rsidR="00B86673" w:rsidRPr="00B86673">
        <w:rPr>
          <w:rFonts w:cs="Times New Roman"/>
          <w:sz w:val="28"/>
          <w:szCs w:val="28"/>
          <w:lang w:eastAsia="ru-RU"/>
        </w:rPr>
        <w:t>на выполнение работ по расширению автоматизированной системы учета энергопотребления тепловых ресурсов поставляемых ОАО «</w:t>
      </w:r>
      <w:proofErr w:type="spellStart"/>
      <w:r w:rsidR="00B86673" w:rsidRPr="00B86673">
        <w:rPr>
          <w:rFonts w:cs="Times New Roman"/>
          <w:sz w:val="28"/>
          <w:szCs w:val="28"/>
          <w:lang w:eastAsia="ru-RU"/>
        </w:rPr>
        <w:t>Мурманэнергосбыт</w:t>
      </w:r>
      <w:proofErr w:type="spellEnd"/>
      <w:r w:rsidR="00B86673" w:rsidRPr="00B86673">
        <w:rPr>
          <w:rFonts w:cs="Times New Roman"/>
          <w:sz w:val="28"/>
          <w:szCs w:val="28"/>
          <w:lang w:eastAsia="ru-RU"/>
        </w:rPr>
        <w:t>» в рамках работ по расширению функциональности областной системы автоматизации процессов управления и учета энергопотребления, энергосбережения и</w:t>
      </w:r>
      <w:proofErr w:type="gramEnd"/>
      <w:r w:rsidR="00B86673" w:rsidRPr="00B86673">
        <w:rPr>
          <w:rFonts w:cs="Times New Roman"/>
          <w:sz w:val="28"/>
          <w:szCs w:val="28"/>
          <w:lang w:eastAsia="ru-RU"/>
        </w:rPr>
        <w:t xml:space="preserve"> </w:t>
      </w:r>
      <w:proofErr w:type="spellStart"/>
      <w:r w:rsidR="00B86673" w:rsidRPr="00B86673">
        <w:rPr>
          <w:rFonts w:cs="Times New Roman"/>
          <w:sz w:val="28"/>
          <w:szCs w:val="28"/>
          <w:lang w:eastAsia="ru-RU"/>
        </w:rPr>
        <w:t>энергоэффективности</w:t>
      </w:r>
      <w:proofErr w:type="spellEnd"/>
      <w:r w:rsidR="00B86673" w:rsidRPr="00B86673">
        <w:rPr>
          <w:rFonts w:cs="Times New Roman"/>
          <w:sz w:val="28"/>
          <w:szCs w:val="28"/>
          <w:lang w:eastAsia="ru-RU"/>
        </w:rPr>
        <w:t xml:space="preserve"> Мурманской области</w:t>
      </w:r>
      <w:r w:rsidRPr="00E117A4">
        <w:rPr>
          <w:rFonts w:eastAsia="Times New Roman" w:cs="Times New Roman"/>
          <w:sz w:val="28"/>
          <w:szCs w:val="28"/>
          <w:lang w:eastAsia="ar-SA"/>
        </w:rPr>
        <w:t>,</w:t>
      </w:r>
      <w:r w:rsidRPr="00280FDE">
        <w:rPr>
          <w:rFonts w:eastAsia="Times New Roman" w:cs="Times New Roman"/>
          <w:sz w:val="28"/>
          <w:szCs w:val="28"/>
          <w:lang w:eastAsia="ar-SA"/>
        </w:rPr>
        <w:t xml:space="preserve"> и принимая установленные в них требования и условия открытого одноэтапного запроса предложений,</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(полное наименование Участника с указанием организационно-правовой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зарегистрированное</w:t>
      </w:r>
      <w:proofErr w:type="gramEnd"/>
      <w:r w:rsidRPr="00280FDE">
        <w:rPr>
          <w:rFonts w:eastAsia="Times New Roman" w:cs="Times New Roman"/>
          <w:sz w:val="28"/>
          <w:szCs w:val="28"/>
          <w:lang w:eastAsia="ar-SA"/>
        </w:rPr>
        <w:t xml:space="preserve"> по адресу:</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(юридический адрес Участника)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предлагает заключить Договор:</w:t>
      </w:r>
    </w:p>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(краткое описание выполняемых работ)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280FDE" w:rsidRDefault="00C54015" w:rsidP="00280FDE">
      <w:pPr>
        <w:suppressAutoHyphens/>
        <w:spacing w:line="240" w:lineRule="auto"/>
        <w:jc w:val="both"/>
        <w:rPr>
          <w:rFonts w:eastAsia="Times New Roman" w:cs="Times New Roman"/>
          <w:sz w:val="28"/>
          <w:szCs w:val="28"/>
          <w:lang w:eastAsia="ar-SA"/>
        </w:rPr>
      </w:pPr>
    </w:p>
    <w:tbl>
      <w:tblPr>
        <w:tblW w:w="10368" w:type="dxa"/>
        <w:tblLayout w:type="fixed"/>
        <w:tblLook w:val="0000" w:firstRow="0" w:lastRow="0" w:firstColumn="0" w:lastColumn="0" w:noHBand="0" w:noVBand="0"/>
      </w:tblPr>
      <w:tblGrid>
        <w:gridCol w:w="5184"/>
        <w:gridCol w:w="5184"/>
      </w:tblGrid>
      <w:tr w:rsidR="006F79FE" w:rsidRPr="00280FDE" w:rsidTr="003F4762">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Итоговая стоимость  заявки без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(итоговая стоимость, рублей, без НДС)</w:t>
            </w:r>
          </w:p>
        </w:tc>
      </w:tr>
      <w:tr w:rsidR="006F79FE" w:rsidRPr="00280FDE" w:rsidTr="003F4762">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кроме того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(НДС по итоговой стоимости, рублей)</w:t>
            </w:r>
          </w:p>
        </w:tc>
      </w:tr>
      <w:tr w:rsidR="006F79FE" w:rsidRPr="00280FDE" w:rsidTr="003F4762">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итого с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vertAlign w:val="superscript"/>
                <w:lang w:eastAsia="ar-SA"/>
              </w:rPr>
            </w:pPr>
            <w:r w:rsidRPr="00280FDE">
              <w:rPr>
                <w:rFonts w:eastAsia="Times New Roman" w:cs="Times New Roman"/>
                <w:b/>
                <w:bCs/>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b/>
                <w:bCs/>
                <w:sz w:val="28"/>
                <w:szCs w:val="28"/>
                <w:vertAlign w:val="superscript"/>
                <w:lang w:eastAsia="ar-SA"/>
              </w:rPr>
              <w:t>(полная итоговая стоимость, рублей, с НДС)</w:t>
            </w:r>
          </w:p>
        </w:tc>
      </w:tr>
    </w:tbl>
    <w:p w:rsidR="003F4762" w:rsidRDefault="003F4762" w:rsidP="003F4762">
      <w:pPr>
        <w:suppressAutoHyphens/>
        <w:spacing w:line="240" w:lineRule="auto"/>
        <w:ind w:firstLine="567"/>
        <w:jc w:val="both"/>
        <w:rPr>
          <w:rFonts w:eastAsia="Times New Roman" w:cs="Times New Roman"/>
          <w:b/>
          <w:bCs/>
          <w:sz w:val="28"/>
          <w:szCs w:val="28"/>
          <w:lang w:eastAsia="ru-RU"/>
        </w:rPr>
      </w:pPr>
      <w:r w:rsidRPr="003F4762">
        <w:rPr>
          <w:rFonts w:eastAsia="Times New Roman" w:cs="Times New Roman"/>
          <w:bCs/>
          <w:sz w:val="28"/>
          <w:szCs w:val="28"/>
          <w:lang w:eastAsia="ru-RU"/>
        </w:rPr>
        <w:t>Срок выполнения Работ:</w:t>
      </w:r>
      <w:r w:rsidRPr="002938AB">
        <w:rPr>
          <w:rFonts w:eastAsia="Times New Roman" w:cs="Times New Roman"/>
          <w:b/>
          <w:bCs/>
          <w:sz w:val="28"/>
          <w:szCs w:val="28"/>
          <w:lang w:eastAsia="ru-RU"/>
        </w:rPr>
        <w:t xml:space="preserve"> </w:t>
      </w:r>
      <w:r w:rsidRPr="002938AB">
        <w:rPr>
          <w:rFonts w:eastAsia="Times New Roman" w:cs="Times New Roman"/>
          <w:b/>
          <w:sz w:val="28"/>
          <w:szCs w:val="28"/>
          <w:lang w:eastAsia="ru-RU"/>
        </w:rPr>
        <w:t xml:space="preserve">все работы </w:t>
      </w:r>
      <w:r>
        <w:rPr>
          <w:rFonts w:eastAsia="Times New Roman" w:cs="Times New Roman"/>
          <w:b/>
          <w:sz w:val="28"/>
          <w:szCs w:val="28"/>
          <w:lang w:eastAsia="ru-RU"/>
        </w:rPr>
        <w:t xml:space="preserve">будут </w:t>
      </w:r>
      <w:r w:rsidRPr="002938AB">
        <w:rPr>
          <w:rFonts w:eastAsia="Times New Roman" w:cs="Times New Roman"/>
          <w:b/>
          <w:sz w:val="28"/>
          <w:szCs w:val="28"/>
          <w:lang w:eastAsia="ru-RU"/>
        </w:rPr>
        <w:t>выполнены в течение 60 календарных дней со дня заключения договора.</w:t>
      </w:r>
      <w:r w:rsidRPr="002938AB">
        <w:rPr>
          <w:rFonts w:eastAsia="Times New Roman" w:cs="Times New Roman"/>
          <w:b/>
          <w:bCs/>
          <w:sz w:val="28"/>
          <w:szCs w:val="28"/>
          <w:lang w:eastAsia="ru-RU"/>
        </w:rPr>
        <w:t xml:space="preserve"> </w:t>
      </w:r>
    </w:p>
    <w:p w:rsidR="003F4762" w:rsidRPr="002938AB" w:rsidRDefault="003F4762" w:rsidP="003F4762">
      <w:pPr>
        <w:suppressAutoHyphens/>
        <w:spacing w:line="240" w:lineRule="auto"/>
        <w:ind w:firstLine="567"/>
        <w:jc w:val="both"/>
        <w:rPr>
          <w:rFonts w:eastAsia="Times New Roman" w:cs="Times New Roman"/>
          <w:b/>
          <w:sz w:val="28"/>
          <w:szCs w:val="28"/>
          <w:lang w:eastAsia="ar-SA"/>
        </w:rPr>
      </w:pPr>
      <w:r>
        <w:rPr>
          <w:rFonts w:eastAsia="Times New Roman" w:cs="Times New Roman"/>
          <w:b/>
          <w:sz w:val="28"/>
          <w:szCs w:val="28"/>
          <w:lang w:eastAsia="ru-RU"/>
        </w:rPr>
        <w:t>Р</w:t>
      </w:r>
      <w:r w:rsidRPr="002938AB">
        <w:rPr>
          <w:rFonts w:eastAsia="Times New Roman" w:cs="Times New Roman"/>
          <w:b/>
          <w:sz w:val="28"/>
          <w:szCs w:val="28"/>
          <w:lang w:eastAsia="ru-RU"/>
        </w:rPr>
        <w:t xml:space="preserve">аботы по договору </w:t>
      </w:r>
      <w:r>
        <w:rPr>
          <w:rFonts w:eastAsia="Times New Roman" w:cs="Times New Roman"/>
          <w:b/>
          <w:sz w:val="28"/>
          <w:szCs w:val="28"/>
          <w:lang w:eastAsia="ru-RU"/>
        </w:rPr>
        <w:t xml:space="preserve">будут выполнены </w:t>
      </w:r>
      <w:r w:rsidRPr="002938AB">
        <w:rPr>
          <w:rFonts w:eastAsia="Times New Roman" w:cs="Times New Roman"/>
          <w:b/>
          <w:sz w:val="28"/>
          <w:szCs w:val="28"/>
          <w:lang w:eastAsia="ru-RU"/>
        </w:rPr>
        <w:t>поэтапно, согласно план-графика работ.</w:t>
      </w:r>
    </w:p>
    <w:p w:rsidR="00A96B59" w:rsidRPr="00280FDE" w:rsidRDefault="00A96B59" w:rsidP="00280FDE">
      <w:pPr>
        <w:suppressAutoHyphens/>
        <w:spacing w:line="240" w:lineRule="auto"/>
        <w:jc w:val="both"/>
        <w:rPr>
          <w:rFonts w:eastAsia="Times New Roman" w:cs="Times New Roman"/>
          <w:b/>
          <w:bCs/>
          <w:sz w:val="28"/>
          <w:szCs w:val="28"/>
          <w:lang w:eastAsia="ar-SA"/>
        </w:rPr>
      </w:pPr>
    </w:p>
    <w:p w:rsidR="00A96B59" w:rsidRDefault="00A96B59" w:rsidP="00280FDE">
      <w:pPr>
        <w:autoSpaceDE w:val="0"/>
        <w:autoSpaceDN w:val="0"/>
        <w:adjustRightInd w:val="0"/>
        <w:spacing w:line="240" w:lineRule="auto"/>
        <w:rPr>
          <w:rFonts w:eastAsia="Times New Roman" w:cs="Times New Roman"/>
          <w:b/>
          <w:sz w:val="28"/>
          <w:szCs w:val="28"/>
          <w:lang w:eastAsia="ru-RU"/>
        </w:rPr>
      </w:pPr>
      <w:r w:rsidRPr="00280FDE">
        <w:rPr>
          <w:rFonts w:eastAsia="Times New Roman" w:cs="Times New Roman"/>
          <w:b/>
          <w:sz w:val="28"/>
          <w:szCs w:val="28"/>
          <w:lang w:eastAsia="ru-RU"/>
        </w:rPr>
        <w:t>ПЛАН-ГРАФИК РАБОТ</w:t>
      </w: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tbl>
      <w:tblPr>
        <w:tblpPr w:leftFromText="180" w:rightFromText="180" w:vertAnchor="text" w:horzAnchor="margin" w:tblpXSpec="center" w:tblpY="23"/>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388"/>
        <w:gridCol w:w="5670"/>
      </w:tblGrid>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 xml:space="preserve">№ </w:t>
            </w:r>
            <w:proofErr w:type="gramStart"/>
            <w:r w:rsidRPr="003F4762">
              <w:rPr>
                <w:rFonts w:cs="Times New Roman"/>
                <w:szCs w:val="24"/>
                <w:lang w:eastAsia="ru-RU"/>
              </w:rPr>
              <w:t>п</w:t>
            </w:r>
            <w:proofErr w:type="gramEnd"/>
            <w:r w:rsidRPr="003F4762">
              <w:rPr>
                <w:rFonts w:cs="Times New Roman"/>
                <w:szCs w:val="24"/>
                <w:lang w:eastAsia="ru-RU"/>
              </w:rPr>
              <w:t>/п</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Содержание работ</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Срок (период) выполнения работ</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1.</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proofErr w:type="spellStart"/>
            <w:r w:rsidRPr="003F4762">
              <w:rPr>
                <w:rFonts w:cs="Times New Roman"/>
                <w:szCs w:val="24"/>
                <w:lang w:eastAsia="ru-RU"/>
              </w:rPr>
              <w:t>Предпроектное</w:t>
            </w:r>
            <w:proofErr w:type="spellEnd"/>
            <w:r w:rsidRPr="003F4762">
              <w:rPr>
                <w:rFonts w:cs="Times New Roman"/>
                <w:szCs w:val="24"/>
                <w:lang w:eastAsia="ru-RU"/>
              </w:rPr>
              <w:t xml:space="preserve"> обследование. Начало разработки модуля интеграции в рамках расширения функциональности Региональной системы</w:t>
            </w:r>
          </w:p>
        </w:tc>
        <w:tc>
          <w:tcPr>
            <w:tcW w:w="5670" w:type="dxa"/>
            <w:shd w:val="clear" w:color="auto" w:fill="auto"/>
            <w:vAlign w:val="center"/>
          </w:tcPr>
          <w:p w:rsidR="003F4762" w:rsidRPr="003F4762" w:rsidRDefault="003F4762" w:rsidP="003F4762">
            <w:pPr>
              <w:spacing w:line="240" w:lineRule="auto"/>
              <w:ind w:right="689"/>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5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2.</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Проектирование</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15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3.</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Поставка оборудования</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30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4.</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 xml:space="preserve">Монтаж оборудования                  </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50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5.</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Пусконаладочные работы</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55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6.</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 xml:space="preserve">Разработка модуля по интеграции Системы ОАО </w:t>
            </w:r>
          </w:p>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w:t>
            </w:r>
            <w:proofErr w:type="spellStart"/>
            <w:r w:rsidRPr="003F4762">
              <w:rPr>
                <w:rFonts w:cs="Times New Roman"/>
                <w:szCs w:val="24"/>
                <w:lang w:eastAsia="ru-RU"/>
              </w:rPr>
              <w:t>Мурманэнергосбыт</w:t>
            </w:r>
            <w:proofErr w:type="spellEnd"/>
            <w:r w:rsidRPr="003F4762">
              <w:rPr>
                <w:rFonts w:cs="Times New Roman"/>
                <w:szCs w:val="24"/>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3F4762">
              <w:rPr>
                <w:rFonts w:cs="Times New Roman"/>
                <w:szCs w:val="24"/>
                <w:lang w:eastAsia="ru-RU"/>
              </w:rPr>
              <w:t>энергоэффективности</w:t>
            </w:r>
            <w:proofErr w:type="spellEnd"/>
            <w:r w:rsidRPr="003F4762">
              <w:rPr>
                <w:rFonts w:cs="Times New Roman"/>
                <w:szCs w:val="24"/>
                <w:lang w:eastAsia="ru-RU"/>
              </w:rPr>
              <w:t xml:space="preserve"> Мурманской области</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55 дней с момента подписания Договора</w:t>
            </w:r>
          </w:p>
        </w:tc>
      </w:tr>
      <w:tr w:rsidR="003F4762" w:rsidRPr="003F4762" w:rsidTr="003F4762">
        <w:tc>
          <w:tcPr>
            <w:tcW w:w="54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7.</w:t>
            </w:r>
          </w:p>
        </w:tc>
        <w:tc>
          <w:tcPr>
            <w:tcW w:w="4388"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val="en-US" w:eastAsia="ru-RU"/>
              </w:rPr>
              <w:t>C</w:t>
            </w:r>
            <w:r w:rsidRPr="003F4762">
              <w:rPr>
                <w:rFonts w:cs="Times New Roman"/>
                <w:szCs w:val="24"/>
                <w:lang w:eastAsia="ru-RU"/>
              </w:rPr>
              <w:t xml:space="preserve">дача в эксплуатацию, в </w:t>
            </w:r>
            <w:proofErr w:type="spellStart"/>
            <w:r w:rsidRPr="003F4762">
              <w:rPr>
                <w:rFonts w:cs="Times New Roman"/>
                <w:szCs w:val="24"/>
                <w:lang w:eastAsia="ru-RU"/>
              </w:rPr>
              <w:t>т.ч</w:t>
            </w:r>
            <w:proofErr w:type="spellEnd"/>
            <w:r w:rsidRPr="003F4762">
              <w:rPr>
                <w:rFonts w:cs="Times New Roman"/>
                <w:szCs w:val="24"/>
                <w:lang w:eastAsia="ru-RU"/>
              </w:rPr>
              <w:t xml:space="preserve">. модуля интеграции     </w:t>
            </w:r>
          </w:p>
        </w:tc>
        <w:tc>
          <w:tcPr>
            <w:tcW w:w="5670" w:type="dxa"/>
            <w:shd w:val="clear" w:color="auto" w:fill="auto"/>
            <w:vAlign w:val="center"/>
          </w:tcPr>
          <w:p w:rsidR="003F4762" w:rsidRPr="003F4762" w:rsidRDefault="003F4762" w:rsidP="003F4762">
            <w:pPr>
              <w:spacing w:line="240" w:lineRule="auto"/>
              <w:jc w:val="both"/>
              <w:rPr>
                <w:rFonts w:cs="Times New Roman"/>
                <w:szCs w:val="24"/>
                <w:lang w:eastAsia="ru-RU"/>
              </w:rPr>
            </w:pPr>
            <w:r w:rsidRPr="003F4762">
              <w:rPr>
                <w:rFonts w:cs="Times New Roman"/>
                <w:szCs w:val="24"/>
                <w:lang w:eastAsia="ru-RU"/>
              </w:rPr>
              <w:t>В течени</w:t>
            </w:r>
            <w:proofErr w:type="gramStart"/>
            <w:r w:rsidRPr="003F4762">
              <w:rPr>
                <w:rFonts w:cs="Times New Roman"/>
                <w:szCs w:val="24"/>
                <w:lang w:eastAsia="ru-RU"/>
              </w:rPr>
              <w:t>и</w:t>
            </w:r>
            <w:proofErr w:type="gramEnd"/>
            <w:r w:rsidRPr="003F4762">
              <w:rPr>
                <w:rFonts w:cs="Times New Roman"/>
                <w:szCs w:val="24"/>
                <w:lang w:eastAsia="ru-RU"/>
              </w:rPr>
              <w:t xml:space="preserve"> 60 дней с момента подписания Договора</w:t>
            </w:r>
          </w:p>
        </w:tc>
      </w:tr>
    </w:tbl>
    <w:p w:rsidR="002938AB" w:rsidRDefault="002938AB"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b/>
          <w:bCs/>
          <w:sz w:val="28"/>
          <w:szCs w:val="28"/>
          <w:lang w:eastAsia="ar-SA"/>
        </w:rPr>
      </w:pPr>
      <w:r w:rsidRPr="00280FDE">
        <w:rPr>
          <w:rFonts w:eastAsia="Times New Roman" w:cs="Times New Roman"/>
          <w:sz w:val="28"/>
          <w:szCs w:val="28"/>
          <w:lang w:eastAsia="ar-SA"/>
        </w:rPr>
        <w:t>Настоящее Предложение имеет правовой статус оферты и действует до «____»_______________________года.</w:t>
      </w:r>
    </w:p>
    <w:p w:rsidR="008E11E5" w:rsidRPr="00280FDE" w:rsidRDefault="008E11E5"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Настоящее Предложение дополняется следующими документами, включая неотъемлемые приложения:</w:t>
      </w:r>
    </w:p>
    <w:p w:rsidR="00687BEF" w:rsidRPr="00280FDE"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 w:val="28"/>
          <w:szCs w:val="28"/>
          <w:lang w:eastAsia="ar-SA"/>
        </w:rPr>
      </w:pPr>
      <w:bookmarkStart w:id="107" w:name="_Ref55336334"/>
      <w:bookmarkStart w:id="108" w:name="_Ref55335818"/>
      <w:r w:rsidRPr="00280FDE">
        <w:rPr>
          <w:rFonts w:eastAsia="Times New Roman" w:cs="Times New Roman"/>
          <w:sz w:val="28"/>
          <w:szCs w:val="28"/>
          <w:lang w:eastAsia="ar-SA"/>
        </w:rPr>
        <w:t xml:space="preserve">Коммерческое предложение (форма 1)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_Ref55335821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Техническое предложение (форма 2</w:t>
      </w:r>
      <w:r w:rsidR="008E11E5" w:rsidRPr="00280FDE">
        <w:rPr>
          <w:rFonts w:eastAsia="Times New Roman" w:cs="Times New Roman"/>
          <w:sz w:val="28"/>
          <w:szCs w:val="28"/>
          <w:lang w:eastAsia="ar-SA"/>
        </w:rPr>
        <w:t xml:space="preserve"> - Локальная смета</w:t>
      </w:r>
      <w:r w:rsidRPr="00280FDE">
        <w:rPr>
          <w:rFonts w:eastAsia="Times New Roman" w:cs="Times New Roman"/>
          <w:sz w:val="28"/>
          <w:szCs w:val="28"/>
          <w:lang w:eastAsia="ar-SA"/>
        </w:rPr>
        <w:t>)</w:t>
      </w:r>
      <w:r w:rsidRPr="00280FDE">
        <w:rPr>
          <w:rFonts w:eastAsia="Times New Roman" w:cs="Times New Roman"/>
          <w:sz w:val="28"/>
          <w:szCs w:val="28"/>
          <w:lang w:eastAsia="ar-SA"/>
        </w:rPr>
        <w:fldChar w:fldCharType="end"/>
      </w:r>
      <w:bookmarkStart w:id="109" w:name="_Ref214869421"/>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bookmarkEnd w:id="109"/>
    </w:p>
    <w:p w:rsidR="00687BEF" w:rsidRPr="00280FDE" w:rsidRDefault="00687BEF" w:rsidP="00280FDE">
      <w:pPr>
        <w:numPr>
          <w:ilvl w:val="0"/>
          <w:numId w:val="14"/>
        </w:numPr>
        <w:tabs>
          <w:tab w:val="left" w:pos="993"/>
        </w:tabs>
        <w:suppressAutoHyphens/>
        <w:spacing w:after="200" w:line="240" w:lineRule="auto"/>
        <w:contextualSpacing/>
        <w:jc w:val="both"/>
        <w:rPr>
          <w:rFonts w:eastAsia="Calibri" w:cs="Times New Roman"/>
          <w:sz w:val="28"/>
          <w:szCs w:val="28"/>
          <w:lang w:eastAsia="ar-SA"/>
        </w:rPr>
      </w:pPr>
      <w:bookmarkStart w:id="110" w:name="_Ref214869451"/>
      <w:r w:rsidRPr="00280FDE">
        <w:rPr>
          <w:rFonts w:eastAsia="Times New Roman" w:cs="Times New Roman"/>
          <w:sz w:val="28"/>
          <w:szCs w:val="28"/>
          <w:lang w:eastAsia="ar-SA"/>
        </w:rPr>
        <w:t xml:space="preserve">Анкета участника (форма 3)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_Ref55336378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 xml:space="preserve">Справка о перечне и объемах выполнения договоров </w:t>
      </w:r>
      <w:r w:rsidRPr="00280FDE">
        <w:rPr>
          <w:rFonts w:cs="Times New Roman"/>
          <w:sz w:val="28"/>
          <w:szCs w:val="28"/>
        </w:rPr>
        <w:t>(форма 4)</w:t>
      </w:r>
      <w:r w:rsidRPr="00280FDE">
        <w:rPr>
          <w:rFonts w:eastAsia="Times New Roman" w:cs="Times New Roman"/>
          <w:sz w:val="28"/>
          <w:szCs w:val="28"/>
          <w:lang w:eastAsia="ar-SA"/>
        </w:rPr>
        <w:fldChar w:fldCharType="end"/>
      </w:r>
      <w:bookmarkEnd w:id="110"/>
      <w:r w:rsidR="00967499" w:rsidRPr="00280FDE">
        <w:rPr>
          <w:rFonts w:eastAsia="Times New Roman" w:cs="Times New Roman"/>
          <w:sz w:val="28"/>
          <w:szCs w:val="28"/>
          <w:lang w:eastAsia="ar-SA"/>
        </w:rPr>
        <w:t xml:space="preserve"> — на ____ </w:t>
      </w:r>
      <w:proofErr w:type="gramStart"/>
      <w:r w:rsidR="00967499" w:rsidRPr="00280FDE">
        <w:rPr>
          <w:rFonts w:eastAsia="Times New Roman" w:cs="Times New Roman"/>
          <w:sz w:val="28"/>
          <w:szCs w:val="28"/>
          <w:lang w:eastAsia="ar-SA"/>
        </w:rPr>
        <w:t>л</w:t>
      </w:r>
      <w:proofErr w:type="gramEnd"/>
      <w:r w:rsidR="00967499"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Прочие документы (перечислить)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jc w:val="both"/>
        <w:rPr>
          <w:rFonts w:eastAsia="Times New Roman" w:cs="Times New Roman"/>
          <w:sz w:val="28"/>
          <w:szCs w:val="28"/>
          <w:lang w:eastAsia="ar-SA"/>
        </w:rPr>
      </w:pPr>
      <w:bookmarkStart w:id="111" w:name="_Ref55336359"/>
      <w:bookmarkStart w:id="112" w:name="_Ref55335823"/>
      <w:bookmarkEnd w:id="107"/>
      <w:bookmarkEnd w:id="108"/>
      <w:r w:rsidRPr="00280FDE">
        <w:rPr>
          <w:rFonts w:eastAsia="Times New Roman" w:cs="Times New Roman"/>
          <w:sz w:val="28"/>
          <w:szCs w:val="28"/>
          <w:lang w:eastAsia="ar-SA"/>
        </w:rPr>
        <w:t>1.</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280FDE" w:rsidRDefault="006F79F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3.</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280FDE">
        <w:rPr>
          <w:rFonts w:eastAsia="Times New Roman" w:cs="Times New Roman"/>
          <w:sz w:val="28"/>
          <w:szCs w:val="28"/>
          <w:lang w:eastAsia="ar-SA"/>
        </w:rPr>
        <w:t xml:space="preserve">. </w:t>
      </w:r>
      <w:r w:rsidRPr="00280FDE">
        <w:rPr>
          <w:rFonts w:eastAsia="Times New Roman" w:cs="Times New Roman"/>
          <w:sz w:val="28"/>
          <w:szCs w:val="28"/>
          <w:lang w:eastAsia="ar-SA"/>
        </w:rPr>
        <w:t>Цену следует указывать в формате ХХХ </w:t>
      </w:r>
      <w:proofErr w:type="spellStart"/>
      <w:r w:rsidRPr="00280FDE">
        <w:rPr>
          <w:rFonts w:eastAsia="Times New Roman" w:cs="Times New Roman"/>
          <w:sz w:val="28"/>
          <w:szCs w:val="28"/>
          <w:lang w:eastAsia="ar-SA"/>
        </w:rPr>
        <w:t>ХХХ</w:t>
      </w:r>
      <w:proofErr w:type="spellEnd"/>
      <w:r w:rsidRPr="00280FDE">
        <w:rPr>
          <w:rFonts w:eastAsia="Times New Roman" w:cs="Times New Roman"/>
          <w:sz w:val="28"/>
          <w:szCs w:val="28"/>
          <w:lang w:eastAsia="ar-SA"/>
        </w:rPr>
        <w:t> ХХХ</w:t>
      </w:r>
      <w:proofErr w:type="gramStart"/>
      <w:r w:rsidRPr="00280FDE">
        <w:rPr>
          <w:rFonts w:eastAsia="Times New Roman" w:cs="Times New Roman"/>
          <w:sz w:val="28"/>
          <w:szCs w:val="28"/>
          <w:lang w:eastAsia="ar-SA"/>
        </w:rPr>
        <w:t>,Х</w:t>
      </w:r>
      <w:proofErr w:type="gramEnd"/>
      <w:r w:rsidRPr="00280FDE">
        <w:rPr>
          <w:rFonts w:eastAsia="Times New Roman" w:cs="Times New Roman"/>
          <w:sz w:val="28"/>
          <w:szCs w:val="28"/>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00673C28" w:rsidRPr="00280FDE">
        <w:rPr>
          <w:rFonts w:eastAsia="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w:t>
      </w:r>
      <w:r w:rsidR="003D7567" w:rsidRPr="00280FDE">
        <w:rPr>
          <w:rFonts w:eastAsia="Times New Roman" w:cs="Times New Roman"/>
          <w:b/>
          <w:sz w:val="28"/>
          <w:szCs w:val="28"/>
          <w:lang w:eastAsia="ar-SA"/>
        </w:rPr>
        <w:t>овора, установленную Заказчиком,</w:t>
      </w:r>
      <w:r w:rsidRPr="00280FDE">
        <w:rPr>
          <w:rFonts w:eastAsia="Times New Roman" w:cs="Times New Roman"/>
          <w:b/>
          <w:sz w:val="28"/>
          <w:szCs w:val="28"/>
          <w:lang w:eastAsia="ar-SA"/>
        </w:rPr>
        <w:t xml:space="preserve"> </w:t>
      </w:r>
      <w:r w:rsidR="003D7567" w:rsidRPr="00280FDE">
        <w:rPr>
          <w:rFonts w:eastAsia="Times New Roman" w:cs="Times New Roman"/>
          <w:b/>
          <w:sz w:val="28"/>
          <w:szCs w:val="28"/>
          <w:lang w:eastAsia="ar-SA"/>
        </w:rPr>
        <w:t>в противном случае заявка Участника подлежит отклонению.</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5. </w:t>
      </w:r>
      <w:proofErr w:type="gramStart"/>
      <w:r w:rsidRPr="00280FDE">
        <w:rPr>
          <w:rFonts w:eastAsia="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6.</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должно быть подписано и скреплено печатью</w:t>
      </w:r>
      <w:r w:rsidR="004236AE" w:rsidRPr="00280FDE">
        <w:rPr>
          <w:rFonts w:eastAsia="Times New Roman" w:cs="Times New Roman"/>
          <w:sz w:val="28"/>
          <w:szCs w:val="28"/>
          <w:lang w:eastAsia="ar-SA"/>
        </w:rPr>
        <w:t xml:space="preserve"> (при наличии) </w:t>
      </w:r>
      <w:r w:rsidRPr="00280FDE">
        <w:rPr>
          <w:rFonts w:eastAsia="Times New Roman" w:cs="Times New Roman"/>
          <w:sz w:val="28"/>
          <w:szCs w:val="28"/>
          <w:lang w:eastAsia="ar-SA"/>
        </w:rPr>
        <w:t>в соответствии с требованиями подпунктов.</w:t>
      </w:r>
    </w:p>
    <w:p w:rsidR="00F10350" w:rsidRPr="00F10350" w:rsidRDefault="00F10350" w:rsidP="00C96DA5">
      <w:pPr>
        <w:jc w:val="both"/>
        <w:rPr>
          <w:rFonts w:eastAsia="Times New Roman" w:cs="Times New Roman"/>
          <w:bCs/>
          <w:sz w:val="28"/>
          <w:szCs w:val="28"/>
          <w:lang w:eastAsia="ru-RU"/>
        </w:rPr>
      </w:pPr>
      <w:r>
        <w:rPr>
          <w:rFonts w:eastAsia="Times New Roman" w:cs="Times New Roman"/>
          <w:sz w:val="28"/>
          <w:szCs w:val="28"/>
          <w:lang w:eastAsia="ar-SA"/>
        </w:rPr>
        <w:t xml:space="preserve">7. </w:t>
      </w:r>
      <w:r w:rsidRPr="00280FDE">
        <w:rPr>
          <w:rFonts w:eastAsia="Times New Roman" w:cs="Times New Roman"/>
          <w:sz w:val="28"/>
          <w:szCs w:val="28"/>
          <w:lang w:eastAsia="ar-SA"/>
        </w:rPr>
        <w:t>Участник открытого одноэтапного запроса предложений</w:t>
      </w:r>
      <w:r w:rsidRPr="00F10350">
        <w:rPr>
          <w:rFonts w:eastAsia="Times New Roman" w:cs="Times New Roman"/>
          <w:bCs/>
          <w:sz w:val="28"/>
          <w:szCs w:val="28"/>
          <w:lang w:eastAsia="ru-RU"/>
        </w:rPr>
        <w:t xml:space="preserve"> в </w:t>
      </w:r>
      <w:r>
        <w:rPr>
          <w:rFonts w:eastAsia="Times New Roman" w:cs="Times New Roman"/>
          <w:bCs/>
          <w:sz w:val="28"/>
          <w:szCs w:val="28"/>
          <w:lang w:eastAsia="ru-RU"/>
        </w:rPr>
        <w:t xml:space="preserve">письме о подачи оферты </w:t>
      </w:r>
      <w:r w:rsidR="00C96DA5">
        <w:rPr>
          <w:rFonts w:eastAsia="Times New Roman" w:cs="Times New Roman"/>
          <w:bCs/>
          <w:sz w:val="28"/>
          <w:szCs w:val="28"/>
          <w:lang w:eastAsia="ru-RU"/>
        </w:rPr>
        <w:t xml:space="preserve">предоставляет </w:t>
      </w:r>
      <w:r w:rsidRPr="00F10350">
        <w:rPr>
          <w:rFonts w:eastAsia="Times New Roman" w:cs="Times New Roman"/>
          <w:bCs/>
          <w:sz w:val="28"/>
          <w:szCs w:val="28"/>
          <w:lang w:eastAsia="ru-RU"/>
        </w:rPr>
        <w:t xml:space="preserve">план-график работ </w:t>
      </w:r>
      <w:r>
        <w:rPr>
          <w:rFonts w:eastAsia="Times New Roman" w:cs="Times New Roman"/>
          <w:b/>
          <w:bCs/>
          <w:sz w:val="28"/>
          <w:szCs w:val="28"/>
          <w:lang w:eastAsia="ru-RU"/>
        </w:rPr>
        <w:t>в соответствии с договором</w:t>
      </w:r>
      <w:r w:rsidRPr="00F10350">
        <w:rPr>
          <w:rFonts w:eastAsia="Times New Roman" w:cs="Times New Roman"/>
          <w:b/>
          <w:bCs/>
          <w:sz w:val="28"/>
          <w:szCs w:val="28"/>
          <w:lang w:eastAsia="ru-RU"/>
        </w:rPr>
        <w:t>.</w:t>
      </w:r>
      <w:r>
        <w:rPr>
          <w:rFonts w:eastAsia="Times New Roman" w:cs="Times New Roman"/>
          <w:b/>
          <w:bCs/>
          <w:sz w:val="28"/>
          <w:szCs w:val="28"/>
          <w:lang w:eastAsia="ru-RU"/>
        </w:rPr>
        <w:t xml:space="preserve"> </w:t>
      </w:r>
      <w:r w:rsidRPr="00C96DA5">
        <w:rPr>
          <w:rFonts w:eastAsia="Times New Roman" w:cs="Times New Roman"/>
          <w:b/>
          <w:bCs/>
          <w:sz w:val="28"/>
          <w:szCs w:val="28"/>
          <w:lang w:eastAsia="ru-RU"/>
        </w:rPr>
        <w:t>План график работ указанный в письме о подачи оферты изменению не подлежит.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091C5E" w:rsidRDefault="00091C5E"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Default="00C96DA5" w:rsidP="00280FDE">
      <w:pPr>
        <w:suppressAutoHyphens/>
        <w:spacing w:line="240" w:lineRule="auto"/>
        <w:jc w:val="both"/>
        <w:rPr>
          <w:rFonts w:eastAsia="Times New Roman" w:cs="Times New Roman"/>
          <w:b/>
          <w:sz w:val="28"/>
          <w:szCs w:val="28"/>
          <w:lang w:eastAsia="ar-SA"/>
        </w:rPr>
      </w:pPr>
    </w:p>
    <w:p w:rsidR="00C96DA5" w:rsidRPr="00280FDE" w:rsidRDefault="00C96DA5"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ind w:left="1134"/>
        <w:jc w:val="right"/>
        <w:outlineLvl w:val="1"/>
        <w:rPr>
          <w:rFonts w:eastAsia="Times New Roman" w:cs="Times New Roman"/>
          <w:b/>
          <w:bCs/>
          <w:iCs/>
          <w:sz w:val="28"/>
          <w:szCs w:val="28"/>
          <w:lang w:eastAsia="ar-SA"/>
        </w:rPr>
      </w:pPr>
      <w:bookmarkStart w:id="113" w:name="_Коммерческое_предложение_(форма"/>
      <w:bookmarkStart w:id="114" w:name="_Toc370824159"/>
      <w:bookmarkStart w:id="115" w:name="_Toc416344327"/>
      <w:bookmarkStart w:id="116" w:name="_Toc420669822"/>
      <w:bookmarkStart w:id="117" w:name="_Toc366762388"/>
      <w:bookmarkStart w:id="118" w:name="_Toc368061897"/>
      <w:bookmarkStart w:id="119" w:name="_Toc368062061"/>
      <w:bookmarkEnd w:id="113"/>
      <w:r w:rsidRPr="00280FDE">
        <w:rPr>
          <w:rFonts w:eastAsia="Times New Roman" w:cs="Times New Roman"/>
          <w:b/>
          <w:bCs/>
          <w:iCs/>
          <w:sz w:val="28"/>
          <w:szCs w:val="28"/>
          <w:lang w:eastAsia="ar-SA"/>
        </w:rPr>
        <w:t xml:space="preserve">Коммерческое предложение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1</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Start w:id="120" w:name="_Ref214868178"/>
      <w:bookmarkEnd w:id="114"/>
      <w:bookmarkEnd w:id="115"/>
      <w:bookmarkEnd w:id="116"/>
    </w:p>
    <w:p w:rsidR="006F79FE" w:rsidRPr="00280FDE" w:rsidRDefault="006F79FE" w:rsidP="00280FDE">
      <w:pPr>
        <w:tabs>
          <w:tab w:val="left" w:pos="425"/>
          <w:tab w:val="left" w:pos="567"/>
          <w:tab w:val="left" w:pos="709"/>
        </w:tabs>
        <w:suppressAutoHyphens/>
        <w:spacing w:line="240" w:lineRule="auto"/>
        <w:jc w:val="right"/>
        <w:rPr>
          <w:rFonts w:eastAsia="Times New Roman" w:cs="Times New Roman"/>
          <w:bCs/>
          <w:sz w:val="28"/>
          <w:szCs w:val="28"/>
          <w:lang w:eastAsia="ar-SA"/>
        </w:rPr>
      </w:pPr>
      <w:bookmarkStart w:id="121" w:name="_Toc370824160"/>
      <w:r w:rsidRPr="00280FDE">
        <w:rPr>
          <w:rFonts w:eastAsia="Times New Roman" w:cs="Times New Roman"/>
          <w:bCs/>
          <w:sz w:val="28"/>
          <w:szCs w:val="28"/>
          <w:lang w:eastAsia="ar-SA"/>
        </w:rPr>
        <w:t>Форма коммерческого предложения</w:t>
      </w:r>
      <w:bookmarkEnd w:id="117"/>
      <w:bookmarkEnd w:id="118"/>
      <w:bookmarkEnd w:id="119"/>
      <w:bookmarkEnd w:id="120"/>
      <w:bookmarkEnd w:id="121"/>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1</w:t>
      </w:r>
      <w:r w:rsidRPr="00280FDE">
        <w:rPr>
          <w:rFonts w:eastAsia="Times New Roman" w:cs="Times New Roman"/>
          <w:noProof/>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Коммерческое предложение</w:t>
      </w: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и адрес Участника </w:t>
      </w:r>
      <w:r w:rsidR="004B5FB5" w:rsidRPr="00280FDE">
        <w:rPr>
          <w:rFonts w:eastAsia="Times New Roman" w:cs="Times New Roman"/>
          <w:sz w:val="28"/>
          <w:szCs w:val="28"/>
          <w:lang w:eastAsia="ar-SA"/>
        </w:rPr>
        <w:t xml:space="preserve">открытого одноэтапного </w:t>
      </w:r>
      <w:r w:rsidRPr="00280FDE">
        <w:rPr>
          <w:rFonts w:eastAsia="Times New Roman" w:cs="Times New Roman"/>
          <w:sz w:val="28"/>
          <w:szCs w:val="28"/>
          <w:lang w:eastAsia="ar-SA"/>
        </w:rPr>
        <w:t>запроса предложений: _____________________________</w:t>
      </w:r>
    </w:p>
    <w:p w:rsidR="00C73CC4" w:rsidRPr="00280FDE" w:rsidRDefault="00C73CC4" w:rsidP="00280FDE">
      <w:pPr>
        <w:suppressAutoHyphens/>
        <w:spacing w:line="240" w:lineRule="auto"/>
        <w:ind w:firstLine="567"/>
        <w:rPr>
          <w:rFonts w:eastAsia="Times New Roman" w:cs="Times New Roman"/>
          <w:sz w:val="28"/>
          <w:szCs w:val="28"/>
          <w:lang w:eastAsia="ar-SA"/>
        </w:rPr>
      </w:pPr>
    </w:p>
    <w:p w:rsidR="00C73CC4" w:rsidRPr="00280FDE" w:rsidRDefault="00C73CC4" w:rsidP="00280FDE">
      <w:pPr>
        <w:suppressAutoHyphens/>
        <w:spacing w:line="240" w:lineRule="auto"/>
        <w:rPr>
          <w:rFonts w:eastAsia="Times New Roman" w:cs="Times New Roman"/>
          <w:sz w:val="28"/>
          <w:szCs w:val="28"/>
          <w:lang w:eastAsia="ar-SA"/>
        </w:rPr>
      </w:pPr>
      <w:r w:rsidRPr="00280FDE">
        <w:rPr>
          <w:rFonts w:eastAsia="Calibri" w:cs="Times New Roman"/>
          <w:b/>
          <w:sz w:val="28"/>
          <w:szCs w:val="28"/>
          <w:lang w:eastAsia="ru-RU"/>
        </w:rPr>
        <w:t>ЛОКАЛЬНАЯ СМЕТА</w:t>
      </w: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p>
    <w:p w:rsidR="00A96B59" w:rsidRPr="00280FDE" w:rsidRDefault="00A96B59" w:rsidP="00280FDE">
      <w:pPr>
        <w:suppressAutoHyphens/>
        <w:spacing w:line="240" w:lineRule="auto"/>
        <w:ind w:right="3684" w:firstLine="567"/>
        <w:jc w:val="both"/>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73CC4" w:rsidRPr="00280FDE" w:rsidRDefault="00673C28" w:rsidP="00280FDE">
      <w:pPr>
        <w:tabs>
          <w:tab w:val="left" w:pos="0"/>
        </w:tabs>
        <w:suppressAutoHyphens/>
        <w:spacing w:line="240" w:lineRule="auto"/>
        <w:jc w:val="both"/>
        <w:rPr>
          <w:rFonts w:eastAsia="Calibri" w:cs="Times New Roman"/>
          <w:sz w:val="28"/>
          <w:szCs w:val="28"/>
          <w:lang w:eastAsia="ar-SA"/>
        </w:rPr>
      </w:pPr>
      <w:bookmarkStart w:id="122" w:name="_Техническое_предложение_(форма"/>
      <w:bookmarkStart w:id="123" w:name="_Ref55336345"/>
      <w:bookmarkStart w:id="124" w:name="_Ref55335821"/>
      <w:bookmarkStart w:id="125" w:name="_Toc386464020"/>
      <w:bookmarkEnd w:id="122"/>
      <w:r w:rsidRPr="00280FDE">
        <w:rPr>
          <w:rFonts w:eastAsia="Calibri" w:cs="Times New Roman"/>
          <w:sz w:val="28"/>
          <w:szCs w:val="28"/>
          <w:lang w:eastAsia="ar-SA"/>
        </w:rPr>
        <w:t xml:space="preserve">1. </w:t>
      </w:r>
      <w:r w:rsidR="00C73CC4"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280FDE" w:rsidRDefault="00673C28" w:rsidP="00280FDE">
      <w:pPr>
        <w:tabs>
          <w:tab w:val="left" w:pos="567"/>
          <w:tab w:val="left" w:pos="1494"/>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w:t>
      </w:r>
      <w:r w:rsidR="00C73CC4"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C73CC4" w:rsidRPr="00280FDE">
        <w:rPr>
          <w:rFonts w:eastAsia="Calibri" w:cs="Times New Roman"/>
          <w:sz w:val="28"/>
          <w:szCs w:val="28"/>
          <w:lang w:eastAsia="ar-SA"/>
        </w:rPr>
        <w:t>т.ч</w:t>
      </w:r>
      <w:proofErr w:type="spellEnd"/>
      <w:r w:rsidR="00C73CC4" w:rsidRPr="00280FDE">
        <w:rPr>
          <w:rFonts w:eastAsia="Calibri" w:cs="Times New Roman"/>
          <w:sz w:val="28"/>
          <w:szCs w:val="28"/>
          <w:lang w:eastAsia="ar-SA"/>
        </w:rPr>
        <w:t>. организационно-правовую форму) и свой адрес.</w:t>
      </w:r>
    </w:p>
    <w:p w:rsidR="00C96DA5" w:rsidRPr="00280FDE" w:rsidRDefault="00673C28" w:rsidP="00C96DA5">
      <w:pPr>
        <w:spacing w:line="240" w:lineRule="auto"/>
        <w:jc w:val="both"/>
        <w:rPr>
          <w:rFonts w:cs="Times New Roman"/>
          <w:sz w:val="28"/>
          <w:szCs w:val="28"/>
          <w:lang w:eastAsia="ar-SA"/>
        </w:rPr>
      </w:pPr>
      <w:r w:rsidRPr="00280FDE">
        <w:rPr>
          <w:rFonts w:eastAsia="Calibri" w:cs="Times New Roman"/>
          <w:sz w:val="28"/>
          <w:szCs w:val="28"/>
          <w:lang w:eastAsia="ar-SA"/>
        </w:rPr>
        <w:t xml:space="preserve">3. </w:t>
      </w:r>
      <w:r w:rsidR="00C73CC4" w:rsidRPr="00280FDE">
        <w:rPr>
          <w:rFonts w:eastAsia="Calibri" w:cs="Times New Roman"/>
          <w:sz w:val="28"/>
          <w:szCs w:val="28"/>
          <w:lang w:eastAsia="ar-SA"/>
        </w:rPr>
        <w:t xml:space="preserve">Коммерческое предложение будет служить основой для подготовки приложения к Договору. В этой связи </w:t>
      </w:r>
      <w:r w:rsidR="00C96DA5">
        <w:rPr>
          <w:rFonts w:cs="Times New Roman"/>
          <w:sz w:val="28"/>
          <w:szCs w:val="28"/>
          <w:lang w:eastAsia="ar-SA"/>
        </w:rPr>
        <w:t>в</w:t>
      </w:r>
      <w:r w:rsidR="00C96DA5" w:rsidRPr="00280FDE">
        <w:rPr>
          <w:rFonts w:cs="Times New Roman"/>
          <w:sz w:val="28"/>
          <w:szCs w:val="28"/>
          <w:lang w:eastAsia="ar-SA"/>
        </w:rPr>
        <w:t xml:space="preserve"> целях снижения общих затрат сил и времени Заказчика и Участника запроса предложений на подготовку Договора Локальная смета должна быть заполнена таким образом, чтобы ее можно было без изменений включить в договор.</w:t>
      </w:r>
    </w:p>
    <w:p w:rsidR="00C96DA5" w:rsidRPr="00280FDE" w:rsidRDefault="00C96DA5" w:rsidP="00C96DA5">
      <w:pPr>
        <w:spacing w:line="240" w:lineRule="auto"/>
        <w:jc w:val="both"/>
        <w:rPr>
          <w:rFonts w:cs="Times New Roman"/>
          <w:sz w:val="28"/>
          <w:szCs w:val="28"/>
          <w:lang w:eastAsia="ar-SA"/>
        </w:rPr>
      </w:pPr>
    </w:p>
    <w:p w:rsidR="00FF162C"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4. </w:t>
      </w:r>
      <w:r w:rsidR="004B5FB5" w:rsidRPr="00280FDE">
        <w:rPr>
          <w:rFonts w:cs="Times New Roman"/>
          <w:sz w:val="28"/>
          <w:szCs w:val="28"/>
          <w:u w:val="single"/>
        </w:rPr>
        <w:t xml:space="preserve">Итоговая стоимость Коммерческого предложения (локальной сметы) </w:t>
      </w:r>
      <w:r w:rsidR="00FF162C" w:rsidRPr="00280FDE">
        <w:rPr>
          <w:rFonts w:cs="Times New Roman"/>
          <w:sz w:val="28"/>
          <w:szCs w:val="28"/>
          <w:u w:val="single"/>
        </w:rPr>
        <w:t>должна соответствовать итоговой стоимости  заявки</w:t>
      </w:r>
      <w:r w:rsidR="00FF162C" w:rsidRPr="00280FDE">
        <w:rPr>
          <w:rFonts w:cs="Times New Roman"/>
          <w:sz w:val="28"/>
          <w:szCs w:val="28"/>
        </w:rPr>
        <w:t>, указанной в Письме о подаче оферты.</w:t>
      </w:r>
    </w:p>
    <w:p w:rsidR="004B05A4" w:rsidRPr="00280FDE" w:rsidRDefault="004B05A4" w:rsidP="00280FDE">
      <w:pPr>
        <w:spacing w:line="240" w:lineRule="auto"/>
        <w:jc w:val="both"/>
        <w:rPr>
          <w:rFonts w:cs="Times New Roman"/>
          <w:sz w:val="28"/>
          <w:szCs w:val="28"/>
          <w:lang w:eastAsia="ar-SA"/>
        </w:rPr>
      </w:pPr>
      <w:bookmarkStart w:id="126" w:name="_Toc405549290"/>
      <w:bookmarkEnd w:id="123"/>
      <w:bookmarkEnd w:id="124"/>
      <w:bookmarkEnd w:id="125"/>
    </w:p>
    <w:p w:rsidR="004B05A4" w:rsidRDefault="004B05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E117A4" w:rsidRDefault="00E117A4" w:rsidP="00280FDE">
      <w:pPr>
        <w:spacing w:line="240" w:lineRule="auto"/>
        <w:jc w:val="both"/>
        <w:rPr>
          <w:rFonts w:cs="Times New Roman"/>
          <w:sz w:val="28"/>
          <w:szCs w:val="28"/>
          <w:lang w:eastAsia="ar-SA"/>
        </w:rPr>
      </w:pPr>
    </w:p>
    <w:p w:rsidR="00C96DA5" w:rsidRDefault="00C96DA5" w:rsidP="00280FDE">
      <w:pPr>
        <w:spacing w:line="240" w:lineRule="auto"/>
        <w:jc w:val="both"/>
        <w:rPr>
          <w:rFonts w:cs="Times New Roman"/>
          <w:sz w:val="28"/>
          <w:szCs w:val="28"/>
          <w:lang w:eastAsia="ar-SA"/>
        </w:rPr>
      </w:pPr>
    </w:p>
    <w:p w:rsidR="00C96DA5" w:rsidRDefault="00C96DA5" w:rsidP="00280FDE">
      <w:pPr>
        <w:spacing w:line="240" w:lineRule="auto"/>
        <w:jc w:val="both"/>
        <w:rPr>
          <w:rFonts w:cs="Times New Roman"/>
          <w:sz w:val="28"/>
          <w:szCs w:val="28"/>
          <w:lang w:eastAsia="ar-SA"/>
        </w:rPr>
      </w:pPr>
    </w:p>
    <w:p w:rsidR="00C96DA5" w:rsidRPr="00280FDE" w:rsidRDefault="00C96DA5" w:rsidP="00280FDE">
      <w:pPr>
        <w:spacing w:line="240" w:lineRule="auto"/>
        <w:jc w:val="both"/>
        <w:rPr>
          <w:rFonts w:cs="Times New Roman"/>
          <w:sz w:val="28"/>
          <w:szCs w:val="28"/>
          <w:lang w:eastAsia="ar-SA"/>
        </w:rPr>
      </w:pPr>
    </w:p>
    <w:p w:rsidR="0046059C" w:rsidRPr="00280FDE" w:rsidRDefault="0046059C" w:rsidP="00280FDE">
      <w:pPr>
        <w:pStyle w:val="2"/>
        <w:numPr>
          <w:ilvl w:val="0"/>
          <w:numId w:val="0"/>
        </w:numPr>
        <w:ind w:left="1134" w:hanging="1134"/>
        <w:jc w:val="right"/>
        <w:rPr>
          <w:rFonts w:ascii="Times New Roman" w:hAnsi="Times New Roman" w:cs="Times New Roman"/>
          <w:i w:val="0"/>
        </w:rPr>
      </w:pPr>
      <w:bookmarkStart w:id="127" w:name="_Toc416344328"/>
      <w:bookmarkStart w:id="128" w:name="_Toc420669823"/>
      <w:r w:rsidRPr="00280FDE">
        <w:rPr>
          <w:rFonts w:ascii="Times New Roman" w:hAnsi="Times New Roman" w:cs="Times New Roman"/>
          <w:i w:val="0"/>
        </w:rPr>
        <w:t xml:space="preserve">Техническое предложение (форма </w:t>
      </w:r>
      <w:r w:rsidRPr="00280FDE">
        <w:rPr>
          <w:rFonts w:ascii="Times New Roman" w:hAnsi="Times New Roman" w:cs="Times New Roman"/>
          <w:i w:val="0"/>
        </w:rPr>
        <w:fldChar w:fldCharType="begin"/>
      </w:r>
      <w:r w:rsidRPr="00280FDE">
        <w:rPr>
          <w:rFonts w:ascii="Times New Roman" w:hAnsi="Times New Roman" w:cs="Times New Roman"/>
          <w:i w:val="0"/>
        </w:rPr>
        <w:instrText xml:space="preserve"> SEQ "форма" \*Arabic </w:instrText>
      </w:r>
      <w:r w:rsidRPr="00280FDE">
        <w:rPr>
          <w:rFonts w:ascii="Times New Roman" w:hAnsi="Times New Roman" w:cs="Times New Roman"/>
          <w:i w:val="0"/>
        </w:rPr>
        <w:fldChar w:fldCharType="separate"/>
      </w:r>
      <w:r w:rsidRPr="00280FDE">
        <w:rPr>
          <w:rFonts w:ascii="Times New Roman" w:hAnsi="Times New Roman" w:cs="Times New Roman"/>
          <w:i w:val="0"/>
          <w:noProof/>
        </w:rPr>
        <w:t>2</w:t>
      </w:r>
      <w:r w:rsidRPr="00280FDE">
        <w:rPr>
          <w:rFonts w:ascii="Times New Roman" w:hAnsi="Times New Roman" w:cs="Times New Roman"/>
          <w:i w:val="0"/>
        </w:rPr>
        <w:fldChar w:fldCharType="end"/>
      </w:r>
      <w:r w:rsidRPr="00280FDE">
        <w:rPr>
          <w:rFonts w:ascii="Times New Roman" w:hAnsi="Times New Roman" w:cs="Times New Roman"/>
          <w:i w:val="0"/>
        </w:rPr>
        <w:t>)</w:t>
      </w:r>
      <w:bookmarkEnd w:id="126"/>
      <w:bookmarkEnd w:id="127"/>
      <w:bookmarkEnd w:id="128"/>
    </w:p>
    <w:p w:rsidR="00B86673" w:rsidRDefault="00B86673" w:rsidP="00B86673">
      <w:pPr>
        <w:suppressAutoHyphens/>
        <w:spacing w:after="200"/>
        <w:rPr>
          <w:rFonts w:eastAsia="Calibri" w:cs="Times New Roman"/>
          <w:szCs w:val="24"/>
          <w:lang w:eastAsia="ar-SA"/>
        </w:rPr>
      </w:pPr>
    </w:p>
    <w:p w:rsidR="00B86673" w:rsidRPr="00B86673" w:rsidRDefault="00B86673" w:rsidP="00B86673">
      <w:pPr>
        <w:suppressAutoHyphens/>
        <w:spacing w:after="200"/>
        <w:rPr>
          <w:rFonts w:eastAsia="Times New Roman" w:cs="Times New Roman"/>
          <w:b/>
          <w:spacing w:val="36"/>
          <w:szCs w:val="24"/>
          <w:lang w:eastAsia="ar-SA"/>
        </w:rPr>
      </w:pPr>
      <w:r w:rsidRPr="00B86673">
        <w:rPr>
          <w:rFonts w:eastAsia="Calibri" w:cs="Times New Roman"/>
          <w:szCs w:val="24"/>
          <w:lang w:eastAsia="ar-SA"/>
        </w:rPr>
        <w:t>Форма Технического предложения</w:t>
      </w:r>
    </w:p>
    <w:p w:rsidR="00B86673" w:rsidRPr="00B86673" w:rsidRDefault="00B86673" w:rsidP="00B86673">
      <w:pPr>
        <w:pBdr>
          <w:top w:val="single" w:sz="4" w:space="1" w:color="000000"/>
        </w:pBdr>
        <w:shd w:val="clear" w:color="auto" w:fill="E0E0E0"/>
        <w:suppressAutoHyphens/>
        <w:spacing w:line="360" w:lineRule="auto"/>
        <w:ind w:right="21"/>
        <w:rPr>
          <w:rFonts w:eastAsia="Times New Roman" w:cs="Times New Roman"/>
          <w:szCs w:val="24"/>
          <w:lang w:eastAsia="ar-SA"/>
        </w:rPr>
      </w:pPr>
      <w:r w:rsidRPr="00B86673">
        <w:rPr>
          <w:rFonts w:eastAsia="Times New Roman" w:cs="Times New Roman"/>
          <w:b/>
          <w:spacing w:val="36"/>
          <w:szCs w:val="24"/>
          <w:lang w:eastAsia="ar-SA"/>
        </w:rPr>
        <w:t>начало формы</w:t>
      </w:r>
    </w:p>
    <w:p w:rsidR="00B86673" w:rsidRPr="00B86673" w:rsidRDefault="00B86673" w:rsidP="00B86673">
      <w:pPr>
        <w:suppressAutoHyphens/>
        <w:spacing w:line="240" w:lineRule="auto"/>
        <w:jc w:val="left"/>
        <w:rPr>
          <w:rFonts w:eastAsia="Times New Roman" w:cs="Times New Roman"/>
          <w:szCs w:val="24"/>
          <w:lang w:eastAsia="ar-SA"/>
        </w:rPr>
      </w:pPr>
    </w:p>
    <w:p w:rsidR="00B86673" w:rsidRPr="00B86673" w:rsidRDefault="00B86673" w:rsidP="00B86673">
      <w:pPr>
        <w:suppressAutoHyphens/>
        <w:spacing w:line="240" w:lineRule="auto"/>
        <w:jc w:val="right"/>
        <w:rPr>
          <w:rFonts w:eastAsia="Times New Roman" w:cs="Times New Roman"/>
          <w:szCs w:val="24"/>
          <w:lang w:eastAsia="ar-SA"/>
        </w:rPr>
      </w:pPr>
      <w:r w:rsidRPr="00B86673">
        <w:rPr>
          <w:rFonts w:eastAsia="Times New Roman" w:cs="Times New Roman"/>
          <w:szCs w:val="24"/>
          <w:lang w:eastAsia="ar-SA"/>
        </w:rPr>
        <w:t xml:space="preserve">Приложение </w:t>
      </w:r>
      <w:r w:rsidRPr="00B86673">
        <w:rPr>
          <w:rFonts w:eastAsia="Times New Roman" w:cs="Times New Roman"/>
          <w:szCs w:val="24"/>
          <w:lang w:eastAsia="ar-SA"/>
        </w:rPr>
        <w:fldChar w:fldCharType="begin"/>
      </w:r>
      <w:r w:rsidRPr="00B86673">
        <w:rPr>
          <w:rFonts w:eastAsia="Times New Roman" w:cs="Times New Roman"/>
          <w:szCs w:val="24"/>
          <w:lang w:eastAsia="ar-SA"/>
        </w:rPr>
        <w:instrText xml:space="preserve"> SEQ "Приложение" \*Arabic </w:instrText>
      </w:r>
      <w:r w:rsidRPr="00B86673">
        <w:rPr>
          <w:rFonts w:eastAsia="Times New Roman" w:cs="Times New Roman"/>
          <w:szCs w:val="24"/>
          <w:lang w:eastAsia="ar-SA"/>
        </w:rPr>
        <w:fldChar w:fldCharType="separate"/>
      </w:r>
      <w:r w:rsidRPr="00B86673">
        <w:rPr>
          <w:rFonts w:eastAsia="Times New Roman" w:cs="Times New Roman"/>
          <w:noProof/>
          <w:szCs w:val="24"/>
          <w:lang w:eastAsia="ar-SA"/>
        </w:rPr>
        <w:t>2</w:t>
      </w:r>
      <w:r w:rsidRPr="00B86673">
        <w:rPr>
          <w:rFonts w:eastAsia="Times New Roman" w:cs="Times New Roman"/>
          <w:szCs w:val="24"/>
          <w:lang w:eastAsia="ar-SA"/>
        </w:rPr>
        <w:fldChar w:fldCharType="end"/>
      </w:r>
      <w:r w:rsidRPr="00B86673">
        <w:rPr>
          <w:rFonts w:eastAsia="Times New Roman" w:cs="Times New Roman"/>
          <w:szCs w:val="24"/>
          <w:lang w:eastAsia="ar-SA"/>
        </w:rPr>
        <w:t xml:space="preserve"> к письму о подаче оферты</w:t>
      </w:r>
      <w:r w:rsidRPr="00B86673">
        <w:rPr>
          <w:rFonts w:eastAsia="Times New Roman" w:cs="Times New Roman"/>
          <w:szCs w:val="24"/>
          <w:lang w:eastAsia="ar-SA"/>
        </w:rPr>
        <w:br/>
        <w:t>от «____»_____________ </w:t>
      </w:r>
      <w:proofErr w:type="gramStart"/>
      <w:r w:rsidRPr="00B86673">
        <w:rPr>
          <w:rFonts w:eastAsia="Times New Roman" w:cs="Times New Roman"/>
          <w:szCs w:val="24"/>
          <w:lang w:eastAsia="ar-SA"/>
        </w:rPr>
        <w:t>г</w:t>
      </w:r>
      <w:proofErr w:type="gramEnd"/>
      <w:r w:rsidRPr="00B86673">
        <w:rPr>
          <w:rFonts w:eastAsia="Times New Roman" w:cs="Times New Roman"/>
          <w:szCs w:val="24"/>
          <w:lang w:eastAsia="ar-SA"/>
        </w:rPr>
        <w:t>. №__________</w:t>
      </w:r>
    </w:p>
    <w:p w:rsidR="00B86673" w:rsidRPr="00B86673" w:rsidRDefault="00B86673" w:rsidP="00B86673">
      <w:pPr>
        <w:suppressAutoHyphens/>
        <w:spacing w:line="360" w:lineRule="auto"/>
        <w:rPr>
          <w:rFonts w:eastAsia="Times New Roman" w:cs="Times New Roman"/>
          <w:szCs w:val="24"/>
          <w:lang w:eastAsia="ar-SA"/>
        </w:rPr>
      </w:pPr>
      <w:r w:rsidRPr="00B86673">
        <w:rPr>
          <w:rFonts w:eastAsia="Times New Roman" w:cs="Times New Roman"/>
          <w:b/>
          <w:szCs w:val="24"/>
          <w:lang w:eastAsia="ar-SA"/>
        </w:rPr>
        <w:t>Техническое предложение</w:t>
      </w:r>
    </w:p>
    <w:p w:rsidR="00B86673" w:rsidRPr="00B86673" w:rsidRDefault="00B86673" w:rsidP="00B86673">
      <w:pPr>
        <w:suppressAutoHyphens/>
        <w:spacing w:line="360" w:lineRule="auto"/>
        <w:jc w:val="both"/>
        <w:rPr>
          <w:rFonts w:eastAsia="Times New Roman" w:cs="Times New Roman"/>
          <w:szCs w:val="24"/>
          <w:lang w:eastAsia="ar-SA"/>
        </w:rPr>
      </w:pPr>
      <w:r w:rsidRPr="00B86673">
        <w:rPr>
          <w:rFonts w:eastAsia="Times New Roman" w:cs="Times New Roman"/>
          <w:szCs w:val="24"/>
          <w:lang w:eastAsia="ar-SA"/>
        </w:rPr>
        <w:t>Наименование и адрес Участника открытого одноэтапного запроса предложений: _________________________________</w:t>
      </w:r>
    </w:p>
    <w:p w:rsidR="00B86673" w:rsidRPr="00B86673" w:rsidRDefault="00B86673" w:rsidP="00B86673">
      <w:pPr>
        <w:suppressAutoHyphens/>
        <w:spacing w:line="240" w:lineRule="auto"/>
        <w:rPr>
          <w:rFonts w:eastAsia="Calibri" w:cs="Times New Roman"/>
          <w:b/>
          <w:szCs w:val="24"/>
          <w:lang w:eastAsia="ar-SA"/>
        </w:rPr>
      </w:pPr>
      <w:r w:rsidRPr="00B86673">
        <w:rPr>
          <w:rFonts w:eastAsia="Calibri" w:cs="Times New Roman"/>
          <w:b/>
          <w:szCs w:val="24"/>
          <w:lang w:eastAsia="ar-SA"/>
        </w:rPr>
        <w:t>Состав и объем работ:</w:t>
      </w:r>
    </w:p>
    <w:p w:rsidR="00B86673" w:rsidRPr="00B86673" w:rsidRDefault="00B86673" w:rsidP="00B86673">
      <w:pPr>
        <w:tabs>
          <w:tab w:val="left" w:pos="993"/>
        </w:tabs>
        <w:spacing w:line="240" w:lineRule="auto"/>
        <w:ind w:left="567"/>
        <w:jc w:val="both"/>
        <w:rPr>
          <w:rFonts w:eastAsia="Times New Roman" w:cs="Times New Roman"/>
          <w:szCs w:val="24"/>
          <w:lang w:eastAsia="ar-SA"/>
        </w:rPr>
      </w:pPr>
    </w:p>
    <w:p w:rsidR="00B86673" w:rsidRPr="00B86673" w:rsidRDefault="00B86673" w:rsidP="00B86673">
      <w:pPr>
        <w:suppressAutoHyphens/>
        <w:spacing w:line="240" w:lineRule="auto"/>
        <w:jc w:val="left"/>
        <w:rPr>
          <w:rFonts w:eastAsia="Times New Roman" w:cs="Times New Roman"/>
          <w:i/>
          <w:szCs w:val="24"/>
          <w:lang w:eastAsia="ar-SA"/>
        </w:rPr>
      </w:pPr>
      <w:r w:rsidRPr="00B86673">
        <w:rPr>
          <w:rFonts w:eastAsia="Times New Roman" w:cs="Times New Roman"/>
          <w:i/>
          <w:szCs w:val="24"/>
          <w:lang w:eastAsia="ar-SA"/>
        </w:rPr>
        <w:t>Указывается в соответствии с техническим заданием.</w:t>
      </w:r>
    </w:p>
    <w:p w:rsidR="00B86673" w:rsidRPr="00B86673" w:rsidRDefault="00B86673" w:rsidP="00B86673">
      <w:pPr>
        <w:suppressAutoHyphens/>
        <w:spacing w:line="360" w:lineRule="auto"/>
        <w:jc w:val="both"/>
        <w:rPr>
          <w:rFonts w:eastAsia="Times New Roman" w:cs="Times New Roman"/>
          <w:szCs w:val="24"/>
          <w:lang w:eastAsia="ar-SA"/>
        </w:rPr>
      </w:pPr>
    </w:p>
    <w:p w:rsidR="00B86673" w:rsidRPr="00B86673" w:rsidRDefault="00B86673" w:rsidP="00B86673">
      <w:pPr>
        <w:suppressAutoHyphens/>
        <w:spacing w:line="240" w:lineRule="auto"/>
        <w:ind w:firstLine="567"/>
        <w:jc w:val="both"/>
        <w:rPr>
          <w:rFonts w:eastAsia="Times New Roman" w:cs="Times New Roman"/>
          <w:szCs w:val="24"/>
          <w:vertAlign w:val="superscript"/>
          <w:lang w:eastAsia="ar-SA"/>
        </w:rPr>
      </w:pPr>
      <w:r w:rsidRPr="00B86673">
        <w:rPr>
          <w:rFonts w:eastAsia="Times New Roman" w:cs="Times New Roman"/>
          <w:szCs w:val="24"/>
          <w:lang w:eastAsia="ar-SA"/>
        </w:rPr>
        <w:t>____________________________________</w:t>
      </w:r>
    </w:p>
    <w:p w:rsidR="00B86673" w:rsidRPr="00B86673" w:rsidRDefault="00B86673" w:rsidP="00B86673">
      <w:pPr>
        <w:suppressAutoHyphens/>
        <w:spacing w:line="240" w:lineRule="auto"/>
        <w:ind w:right="3684" w:firstLine="567"/>
        <w:rPr>
          <w:rFonts w:eastAsia="Times New Roman" w:cs="Times New Roman"/>
          <w:szCs w:val="24"/>
          <w:lang w:eastAsia="ar-SA"/>
        </w:rPr>
      </w:pPr>
      <w:r w:rsidRPr="00B86673">
        <w:rPr>
          <w:rFonts w:eastAsia="Times New Roman" w:cs="Times New Roman"/>
          <w:szCs w:val="24"/>
          <w:vertAlign w:val="superscript"/>
          <w:lang w:eastAsia="ar-SA"/>
        </w:rPr>
        <w:t>(подпись, М.П.)</w:t>
      </w:r>
    </w:p>
    <w:p w:rsidR="00B86673" w:rsidRPr="00B86673" w:rsidRDefault="00B86673" w:rsidP="00B86673">
      <w:pPr>
        <w:suppressAutoHyphens/>
        <w:spacing w:line="240" w:lineRule="auto"/>
        <w:ind w:firstLine="567"/>
        <w:jc w:val="both"/>
        <w:rPr>
          <w:rFonts w:eastAsia="Times New Roman" w:cs="Times New Roman"/>
          <w:szCs w:val="24"/>
          <w:vertAlign w:val="superscript"/>
          <w:lang w:eastAsia="ar-SA"/>
        </w:rPr>
      </w:pPr>
      <w:r w:rsidRPr="00B86673">
        <w:rPr>
          <w:rFonts w:eastAsia="Times New Roman" w:cs="Times New Roman"/>
          <w:szCs w:val="24"/>
          <w:lang w:eastAsia="ar-SA"/>
        </w:rPr>
        <w:t>____________________________________</w:t>
      </w:r>
    </w:p>
    <w:p w:rsidR="00B86673" w:rsidRPr="00B86673" w:rsidRDefault="00B86673" w:rsidP="00B86673">
      <w:pPr>
        <w:suppressAutoHyphens/>
        <w:spacing w:line="240" w:lineRule="auto"/>
        <w:ind w:right="3684" w:firstLine="567"/>
        <w:jc w:val="left"/>
        <w:rPr>
          <w:rFonts w:eastAsia="Times New Roman" w:cs="Times New Roman"/>
          <w:szCs w:val="24"/>
          <w:vertAlign w:val="superscript"/>
          <w:lang w:eastAsia="ar-SA"/>
        </w:rPr>
      </w:pPr>
      <w:r w:rsidRPr="00B86673">
        <w:rPr>
          <w:rFonts w:eastAsia="Times New Roman" w:cs="Times New Roman"/>
          <w:szCs w:val="24"/>
          <w:vertAlign w:val="superscript"/>
          <w:lang w:eastAsia="ar-SA"/>
        </w:rPr>
        <w:t xml:space="preserve">(фамилия, имя, отчество </w:t>
      </w:r>
      <w:proofErr w:type="gramStart"/>
      <w:r w:rsidRPr="00B86673">
        <w:rPr>
          <w:rFonts w:eastAsia="Times New Roman" w:cs="Times New Roman"/>
          <w:szCs w:val="24"/>
          <w:vertAlign w:val="superscript"/>
          <w:lang w:eastAsia="ar-SA"/>
        </w:rPr>
        <w:t>подписавшего</w:t>
      </w:r>
      <w:proofErr w:type="gramEnd"/>
      <w:r w:rsidRPr="00B86673">
        <w:rPr>
          <w:rFonts w:eastAsia="Times New Roman" w:cs="Times New Roman"/>
          <w:szCs w:val="24"/>
          <w:vertAlign w:val="superscript"/>
          <w:lang w:eastAsia="ar-SA"/>
        </w:rPr>
        <w:t>, должность)</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46059C"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Pr="00280FDE">
        <w:rPr>
          <w:rFonts w:eastAsia="Calibri" w:cs="Times New Roman"/>
          <w:sz w:val="28"/>
          <w:szCs w:val="28"/>
          <w:lang w:eastAsia="ar-SA"/>
        </w:rPr>
        <w:t>т.ч</w:t>
      </w:r>
      <w:proofErr w:type="spellEnd"/>
      <w:r w:rsidRPr="00280FDE">
        <w:rPr>
          <w:rFonts w:eastAsia="Calibri" w:cs="Times New Roman"/>
          <w:sz w:val="28"/>
          <w:szCs w:val="28"/>
          <w:lang w:eastAsia="ar-SA"/>
        </w:rPr>
        <w:t>. организационно-правовую форму) и свой адрес.</w:t>
      </w: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bookmarkStart w:id="129" w:name="_Ref214869550"/>
      <w:bookmarkStart w:id="130" w:name="_Toc386464021"/>
    </w:p>
    <w:p w:rsidR="0047081C" w:rsidRPr="00280FDE" w:rsidRDefault="0047081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Default="00F33A8C"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p>
    <w:p w:rsidR="00EE2DA5" w:rsidRPr="00280FDE" w:rsidRDefault="00EE2DA5" w:rsidP="00280FDE">
      <w:pPr>
        <w:spacing w:line="240" w:lineRule="auto"/>
        <w:jc w:val="both"/>
        <w:rPr>
          <w:rFonts w:eastAsia="Times New Roman" w:cs="Times New Roman"/>
          <w:b/>
          <w:bCs/>
          <w:iCs/>
          <w:sz w:val="28"/>
          <w:szCs w:val="28"/>
          <w:lang w:eastAsia="ar-SA"/>
        </w:rPr>
      </w:pPr>
      <w:bookmarkStart w:id="131" w:name="_Toc416344329"/>
    </w:p>
    <w:p w:rsidR="006F79FE" w:rsidRPr="00280FDE" w:rsidRDefault="006F79FE"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32" w:name="_Toc420669824"/>
      <w:r w:rsidRPr="00280FDE">
        <w:rPr>
          <w:rFonts w:eastAsia="Times New Roman" w:cs="Times New Roman"/>
          <w:b/>
          <w:bCs/>
          <w:iCs/>
          <w:sz w:val="28"/>
          <w:szCs w:val="28"/>
          <w:lang w:eastAsia="ar-SA"/>
        </w:rPr>
        <w:t>Анкета Участника открытого одноэтапного запроса предложений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3</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11"/>
      <w:bookmarkEnd w:id="112"/>
      <w:bookmarkEnd w:id="129"/>
      <w:bookmarkEnd w:id="130"/>
      <w:bookmarkEnd w:id="131"/>
      <w:bookmarkEnd w:id="132"/>
    </w:p>
    <w:p w:rsidR="006F79FE" w:rsidRPr="00280FDE" w:rsidRDefault="006F79FE" w:rsidP="00280FDE">
      <w:pPr>
        <w:tabs>
          <w:tab w:val="left" w:pos="1494"/>
        </w:tabs>
        <w:suppressAutoHyphens/>
        <w:spacing w:after="120" w:line="240" w:lineRule="auto"/>
        <w:jc w:val="right"/>
        <w:rPr>
          <w:rFonts w:eastAsia="Times New Roman" w:cs="Times New Roman"/>
          <w:sz w:val="28"/>
          <w:szCs w:val="28"/>
          <w:lang w:eastAsia="ar-SA"/>
        </w:rPr>
      </w:pPr>
      <w:r w:rsidRPr="00280FDE">
        <w:rPr>
          <w:rFonts w:eastAsia="Times New Roman" w:cs="Times New Roman"/>
          <w:sz w:val="28"/>
          <w:szCs w:val="28"/>
          <w:lang w:eastAsia="ar-SA"/>
        </w:rPr>
        <w:t>Форма Анкеты Участника открытого одноэтапного запроса предложений</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3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Анкета Участника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280FD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Сведения об Участнике открытого одноэтапного запроса предложений</w:t>
            </w: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4.     В графе 8 «Банковские реквизиты…» указываются реквизиты, которые будут использованы при заключении Договора.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4B05A4" w:rsidRPr="00280FDE" w:rsidRDefault="004B05A4"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A61D5F" w:rsidRPr="00280FDE" w:rsidRDefault="00A61D5F"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Default="006F79FE"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802C38" w:rsidRPr="00280FDE" w:rsidRDefault="00802C38" w:rsidP="00280FDE">
      <w:pPr>
        <w:tabs>
          <w:tab w:val="left" w:pos="0"/>
        </w:tabs>
        <w:suppressAutoHyphens/>
        <w:spacing w:line="240" w:lineRule="auto"/>
        <w:ind w:left="426" w:hanging="426"/>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jc w:val="right"/>
        <w:outlineLvl w:val="1"/>
        <w:rPr>
          <w:rFonts w:eastAsia="Times New Roman" w:cs="Times New Roman"/>
          <w:b/>
          <w:bCs/>
          <w:i/>
          <w:iCs/>
          <w:sz w:val="28"/>
          <w:szCs w:val="28"/>
          <w:lang w:eastAsia="ar-SA"/>
        </w:rPr>
      </w:pPr>
      <w:bookmarkStart w:id="133" w:name="_Справка_о_перечне"/>
      <w:bookmarkStart w:id="134" w:name="_Ref55336378"/>
      <w:bookmarkStart w:id="135" w:name="_Toc386464022"/>
      <w:bookmarkStart w:id="136" w:name="_Toc416344330"/>
      <w:bookmarkStart w:id="137" w:name="_Toc420669825"/>
      <w:bookmarkEnd w:id="106"/>
      <w:bookmarkEnd w:id="133"/>
      <w:r w:rsidRPr="00280FDE">
        <w:rPr>
          <w:rFonts w:eastAsia="Times New Roman" w:cs="Times New Roman"/>
          <w:b/>
          <w:bCs/>
          <w:iCs/>
          <w:sz w:val="28"/>
          <w:szCs w:val="28"/>
          <w:lang w:eastAsia="ar-SA"/>
        </w:rPr>
        <w:t>Справка о перечне и годовых объемах выполнения аналогичных договоров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4</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34"/>
      <w:bookmarkEnd w:id="135"/>
      <w:bookmarkEnd w:id="136"/>
      <w:bookmarkEnd w:id="137"/>
    </w:p>
    <w:p w:rsidR="006F79FE" w:rsidRPr="00280FDE" w:rsidRDefault="006F79FE"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перечне и годовых объемах выполнения аналогичных договоров</w:t>
      </w:r>
      <w:r w:rsidRPr="00280FDE">
        <w:rPr>
          <w:rFonts w:eastAsia="Times New Roman" w:cs="Times New Roman"/>
          <w:b/>
          <w:sz w:val="28"/>
          <w:szCs w:val="28"/>
          <w:lang w:eastAsia="ar-SA"/>
        </w:rPr>
        <w:t xml:space="preserve"> </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right"/>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4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Справка о перечне и объемах выполнения аналогичных договоров</w:t>
      </w:r>
    </w:p>
    <w:p w:rsidR="000E3853" w:rsidRPr="00280FDE" w:rsidRDefault="000E3853" w:rsidP="00280FDE">
      <w:pPr>
        <w:suppressAutoHyphens/>
        <w:spacing w:line="240" w:lineRule="auto"/>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jc w:val="both"/>
        <w:rPr>
          <w:rFonts w:eastAsia="Times New Roman" w:cs="Times New Roman"/>
          <w:sz w:val="28"/>
          <w:szCs w:val="28"/>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2839" w:type="dxa"/>
            <w:tcBorders>
              <w:top w:val="single" w:sz="4" w:space="0" w:color="000000"/>
              <w:left w:val="single" w:sz="4" w:space="0" w:color="000000"/>
              <w:bottom w:val="single" w:sz="4" w:space="0" w:color="000000"/>
            </w:tcBorders>
            <w:shd w:val="clear" w:color="auto" w:fill="auto"/>
          </w:tcPr>
          <w:p w:rsidR="0047081C" w:rsidRPr="00280FDE" w:rsidRDefault="006F79FE" w:rsidP="00C71009">
            <w:pPr>
              <w:keepNext/>
              <w:suppressAutoHyphens/>
              <w:snapToGrid w:val="0"/>
              <w:spacing w:before="40" w:after="40" w:line="240" w:lineRule="auto"/>
              <w:ind w:left="57" w:right="57"/>
              <w:jc w:val="both"/>
              <w:rPr>
                <w:rFonts w:eastAsia="Times New Roman" w:cs="Times New Roman"/>
                <w:i/>
                <w:sz w:val="28"/>
                <w:szCs w:val="28"/>
                <w:lang w:eastAsia="ar-SA"/>
              </w:rPr>
            </w:pPr>
            <w:proofErr w:type="gramStart"/>
            <w:r w:rsidRPr="00280FDE">
              <w:rPr>
                <w:rFonts w:eastAsia="Times New Roman" w:cs="Times New Roman"/>
                <w:sz w:val="28"/>
                <w:szCs w:val="28"/>
                <w:lang w:eastAsia="ar-SA"/>
              </w:rPr>
              <w:t xml:space="preserve">Сроки выполнения (год и месяц начала выполнения – год и </w:t>
            </w:r>
            <w:r w:rsidR="006D20F9" w:rsidRPr="00280FDE">
              <w:rPr>
                <w:rFonts w:eastAsia="Times New Roman" w:cs="Times New Roman"/>
                <w:sz w:val="28"/>
                <w:szCs w:val="28"/>
                <w:lang w:eastAsia="ar-SA"/>
              </w:rPr>
              <w:t xml:space="preserve">год </w:t>
            </w:r>
            <w:r w:rsidRPr="00280FDE">
              <w:rPr>
                <w:rFonts w:eastAsia="Times New Roman" w:cs="Times New Roman"/>
                <w:sz w:val="28"/>
                <w:szCs w:val="28"/>
                <w:lang w:eastAsia="ar-SA"/>
              </w:rPr>
              <w:t xml:space="preserve">месяц окончания выполнения, </w:t>
            </w:r>
            <w:r w:rsidR="0047081C" w:rsidRPr="00280FDE">
              <w:rPr>
                <w:rFonts w:eastAsia="Times New Roman" w:cs="Times New Roman"/>
                <w:i/>
                <w:sz w:val="28"/>
                <w:szCs w:val="28"/>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right="-108"/>
              <w:jc w:val="both"/>
              <w:rPr>
                <w:rFonts w:eastAsia="Calibri" w:cs="Times New Roman"/>
                <w:sz w:val="28"/>
                <w:szCs w:val="28"/>
                <w:lang w:eastAsia="ar-SA"/>
              </w:rPr>
            </w:pPr>
            <w:r w:rsidRPr="00280FDE">
              <w:rPr>
                <w:rFonts w:eastAsia="Times New Roman" w:cs="Times New Roman"/>
                <w:sz w:val="28"/>
                <w:szCs w:val="28"/>
                <w:lang w:eastAsia="ar-SA"/>
              </w:rPr>
              <w:t xml:space="preserve">Заказчик </w:t>
            </w:r>
            <w:r w:rsidRPr="00280FDE">
              <w:rPr>
                <w:rFonts w:eastAsia="Times New Roman" w:cs="Times New Roman"/>
                <w:sz w:val="28"/>
                <w:szCs w:val="28"/>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34" w:right="34"/>
              <w:jc w:val="both"/>
              <w:rPr>
                <w:rFonts w:eastAsia="Times New Roman" w:cs="Times New Roman"/>
                <w:sz w:val="28"/>
                <w:szCs w:val="28"/>
                <w:lang w:eastAsia="ar-SA"/>
              </w:rPr>
            </w:pPr>
            <w:r w:rsidRPr="00280FDE">
              <w:rPr>
                <w:rFonts w:eastAsia="Calibri" w:cs="Times New Roman"/>
                <w:sz w:val="28"/>
                <w:szCs w:val="28"/>
                <w:lang w:eastAsia="ar-SA"/>
              </w:rPr>
              <w:t>Описание договора</w:t>
            </w:r>
            <w:r w:rsidRPr="00280FDE">
              <w:rPr>
                <w:rFonts w:eastAsia="Calibri" w:cs="Times New Roman"/>
                <w:sz w:val="28"/>
                <w:szCs w:val="28"/>
                <w:lang w:eastAsia="ar-SA"/>
              </w:rPr>
              <w:br/>
              <w:t>(описание основных условий договора)</w:t>
            </w:r>
            <w:r w:rsidR="00780A89" w:rsidRPr="00280FDE">
              <w:rPr>
                <w:rFonts w:eastAsia="Times New Roman" w:cs="Times New Roman"/>
                <w:i/>
                <w:sz w:val="28"/>
                <w:szCs w:val="28"/>
                <w:lang w:eastAsia="ar-SA"/>
              </w:rPr>
              <w:t xml:space="preserve"> (копии договоров </w:t>
            </w:r>
            <w:r w:rsidR="00F750FF" w:rsidRPr="00280FDE">
              <w:rPr>
                <w:rFonts w:eastAsia="Times New Roman" w:cs="Times New Roman"/>
                <w:i/>
                <w:sz w:val="28"/>
                <w:szCs w:val="28"/>
                <w:lang w:eastAsia="ar-SA"/>
              </w:rPr>
              <w:t xml:space="preserve">и актов </w:t>
            </w:r>
            <w:r w:rsidR="00780A89" w:rsidRPr="00280FDE">
              <w:rPr>
                <w:rFonts w:eastAsia="Times New Roman" w:cs="Times New Roman"/>
                <w:i/>
                <w:sz w:val="28"/>
                <w:szCs w:val="28"/>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F750FF"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Сумма договора</w:t>
            </w:r>
            <w:r w:rsidR="006F79FE" w:rsidRPr="00280FDE">
              <w:rPr>
                <w:rFonts w:eastAsia="Times New Roman" w:cs="Times New Roman"/>
                <w:sz w:val="28"/>
                <w:szCs w:val="28"/>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Наличие (количество) рекомендательных писем и отзывов по результатам исполнения договора</w:t>
            </w:r>
            <w:r w:rsidR="00A96B59" w:rsidRPr="00280FDE">
              <w:rPr>
                <w:rFonts w:eastAsia="Times New Roman" w:cs="Times New Roman"/>
                <w:sz w:val="28"/>
                <w:szCs w:val="28"/>
                <w:lang w:eastAsia="ar-SA"/>
              </w:rPr>
              <w:t xml:space="preserve"> </w:t>
            </w:r>
            <w:r w:rsidR="00A96B59" w:rsidRPr="00280FDE">
              <w:rPr>
                <w:rFonts w:eastAsia="Times New Roman" w:cs="Times New Roman"/>
                <w:i/>
                <w:sz w:val="28"/>
                <w:szCs w:val="28"/>
                <w:lang w:eastAsia="ar-SA"/>
              </w:rPr>
              <w:t>(копии приложены)</w:t>
            </w: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C32208">
              <w:rPr>
                <w:rFonts w:eastAsia="Times New Roman" w:cs="Times New Roman"/>
                <w:b/>
                <w:sz w:val="28"/>
                <w:szCs w:val="28"/>
                <w:lang w:eastAsia="ar-SA"/>
              </w:rPr>
              <w:t xml:space="preserve">ИТОГО </w:t>
            </w:r>
            <w:proofErr w:type="gramStart"/>
            <w:r w:rsidRPr="00C32208">
              <w:rPr>
                <w:rFonts w:eastAsia="Times New Roman" w:cs="Times New Roman"/>
                <w:b/>
                <w:sz w:val="28"/>
                <w:szCs w:val="28"/>
                <w:lang w:eastAsia="ar-SA"/>
              </w:rPr>
              <w:t>за полный год</w:t>
            </w:r>
            <w:proofErr w:type="gramEnd"/>
            <w:r w:rsidRPr="00C32208">
              <w:rPr>
                <w:rFonts w:eastAsia="Times New Roman" w:cs="Times New Roman"/>
                <w:b/>
                <w:sz w:val="28"/>
                <w:szCs w:val="28"/>
                <w:lang w:eastAsia="ar-SA"/>
              </w:rPr>
              <w:t xml:space="preserve"> [</w:t>
            </w:r>
            <w:r w:rsidRPr="00C32208">
              <w:rPr>
                <w:rFonts w:eastAsia="Times New Roman" w:cs="Times New Roman"/>
                <w:b/>
                <w:i/>
                <w:sz w:val="28"/>
                <w:szCs w:val="28"/>
                <w:shd w:val="clear" w:color="auto" w:fill="FFFF99"/>
                <w:lang w:eastAsia="ar-SA"/>
              </w:rPr>
              <w:t>указать год</w:t>
            </w:r>
            <w:r w:rsidRPr="00C32208">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C32208">
              <w:rPr>
                <w:rFonts w:eastAsia="Times New Roman" w:cs="Times New Roman"/>
                <w:b/>
                <w:sz w:val="28"/>
                <w:szCs w:val="28"/>
                <w:lang w:eastAsia="ar-SA"/>
              </w:rPr>
              <w:t xml:space="preserve">ИТОГО </w:t>
            </w:r>
            <w:proofErr w:type="gramStart"/>
            <w:r w:rsidRPr="00C32208">
              <w:rPr>
                <w:rFonts w:eastAsia="Times New Roman" w:cs="Times New Roman"/>
                <w:b/>
                <w:sz w:val="28"/>
                <w:szCs w:val="28"/>
                <w:lang w:eastAsia="ar-SA"/>
              </w:rPr>
              <w:t>за полный год</w:t>
            </w:r>
            <w:proofErr w:type="gramEnd"/>
            <w:r w:rsidRPr="00C32208">
              <w:rPr>
                <w:rFonts w:eastAsia="Times New Roman" w:cs="Times New Roman"/>
                <w:b/>
                <w:sz w:val="28"/>
                <w:szCs w:val="28"/>
                <w:lang w:eastAsia="ar-SA"/>
              </w:rPr>
              <w:t xml:space="preserve"> [</w:t>
            </w:r>
            <w:r w:rsidRPr="00C32208">
              <w:rPr>
                <w:rFonts w:eastAsia="Times New Roman" w:cs="Times New Roman"/>
                <w:b/>
                <w:i/>
                <w:sz w:val="28"/>
                <w:szCs w:val="28"/>
                <w:shd w:val="clear" w:color="auto" w:fill="FFFF99"/>
                <w:lang w:eastAsia="ar-SA"/>
              </w:rPr>
              <w:t>указать год</w:t>
            </w:r>
            <w:r w:rsidRPr="00C32208">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C32208"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 </w:t>
            </w:r>
            <w:proofErr w:type="spellStart"/>
            <w:r w:rsidRPr="00280FDE">
              <w:rPr>
                <w:rFonts w:eastAsia="Times New Roman" w:cs="Times New Roman"/>
                <w:b/>
                <w:sz w:val="28"/>
                <w:szCs w:val="28"/>
                <w:lang w:eastAsia="ar-SA"/>
              </w:rPr>
              <w:t>т.ч</w:t>
            </w:r>
            <w:proofErr w:type="spellEnd"/>
            <w:r w:rsidRPr="00280FDE">
              <w:rPr>
                <w:rFonts w:eastAsia="Times New Roman" w:cs="Times New Roman"/>
                <w:b/>
                <w:sz w:val="28"/>
                <w:szCs w:val="28"/>
                <w:lang w:eastAsia="ar-SA"/>
              </w:rPr>
              <w:t>. с ОАО «</w:t>
            </w:r>
            <w:proofErr w:type="spellStart"/>
            <w:r w:rsidRPr="00280FDE">
              <w:rPr>
                <w:rFonts w:eastAsia="Times New Roman" w:cs="Times New Roman"/>
                <w:b/>
                <w:sz w:val="28"/>
                <w:szCs w:val="28"/>
                <w:lang w:eastAsia="ar-SA"/>
              </w:rPr>
              <w:t>Мурманэнергосбыт</w:t>
            </w:r>
            <w:proofErr w:type="spellEnd"/>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bl>
    <w:p w:rsidR="00995DB7" w:rsidRPr="00280FDE" w:rsidRDefault="00995DB7"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w:t>
      </w:r>
      <w:r w:rsidR="00A61D5F" w:rsidRPr="00280FDE">
        <w:rPr>
          <w:rFonts w:eastAsia="Times New Roman"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w:t>
      </w:r>
      <w:r w:rsidR="00A61D5F" w:rsidRPr="00280FDE">
        <w:rPr>
          <w:rFonts w:eastAsia="Times New Roman"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A61D5F" w:rsidRPr="00280FDE">
        <w:rPr>
          <w:rFonts w:eastAsia="Times New Roman" w:cs="Times New Roman"/>
          <w:sz w:val="28"/>
          <w:szCs w:val="28"/>
          <w:lang w:eastAsia="ar-SA"/>
        </w:rPr>
        <w:t>т.ч</w:t>
      </w:r>
      <w:proofErr w:type="spellEnd"/>
      <w:r w:rsidR="00A61D5F" w:rsidRPr="00280FDE">
        <w:rPr>
          <w:rFonts w:eastAsia="Times New Roman" w:cs="Times New Roman"/>
          <w:sz w:val="28"/>
          <w:szCs w:val="28"/>
          <w:lang w:eastAsia="ar-SA"/>
        </w:rPr>
        <w:t>. организационно-правовую форму) и свой адрес.</w:t>
      </w:r>
    </w:p>
    <w:p w:rsidR="0061341B" w:rsidRDefault="00673C28" w:rsidP="000E5271">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3. </w:t>
      </w:r>
      <w:r w:rsidR="000E5271" w:rsidRPr="000C1E6A">
        <w:rPr>
          <w:rFonts w:eastAsia="Times New Roman" w:cs="Times New Roman"/>
          <w:sz w:val="28"/>
          <w:szCs w:val="28"/>
          <w:lang w:eastAsia="ar-SA"/>
        </w:rPr>
        <w:t xml:space="preserve">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w:t>
      </w:r>
    </w:p>
    <w:p w:rsidR="000E5271" w:rsidRDefault="0061341B" w:rsidP="000E5271">
      <w:pPr>
        <w:tabs>
          <w:tab w:val="left" w:pos="0"/>
        </w:tabs>
        <w:suppressAutoHyphens/>
        <w:spacing w:line="240" w:lineRule="auto"/>
        <w:jc w:val="both"/>
        <w:rPr>
          <w:rFonts w:eastAsia="Times New Roman" w:cs="Times New Roman"/>
          <w:sz w:val="28"/>
          <w:szCs w:val="28"/>
          <w:lang w:eastAsia="ar-SA"/>
        </w:rPr>
      </w:pPr>
      <w:r w:rsidRPr="0061341B">
        <w:rPr>
          <w:rFonts w:eastAsia="Times New Roman" w:cs="Times New Roman"/>
          <w:sz w:val="28"/>
          <w:szCs w:val="28"/>
          <w:lang w:eastAsia="ar-SA"/>
        </w:rPr>
        <w:t>Участник прикладывает к</w:t>
      </w:r>
      <w:r>
        <w:rPr>
          <w:rFonts w:eastAsia="Times New Roman" w:cs="Times New Roman"/>
          <w:sz w:val="28"/>
          <w:szCs w:val="28"/>
          <w:lang w:eastAsia="ar-SA"/>
        </w:rPr>
        <w:t xml:space="preserve"> заявке копии договоров</w:t>
      </w:r>
      <w:r w:rsidRPr="0061341B">
        <w:rPr>
          <w:rFonts w:eastAsia="Times New Roman" w:cs="Times New Roman"/>
          <w:sz w:val="28"/>
          <w:szCs w:val="28"/>
          <w:lang w:eastAsia="ar-SA"/>
        </w:rPr>
        <w:t xml:space="preserve">, </w:t>
      </w:r>
      <w:r>
        <w:rPr>
          <w:rFonts w:eastAsia="Times New Roman" w:cs="Times New Roman"/>
          <w:sz w:val="28"/>
          <w:szCs w:val="28"/>
          <w:lang w:eastAsia="ar-SA"/>
        </w:rPr>
        <w:t>указанных</w:t>
      </w:r>
      <w:r w:rsidRPr="0061341B">
        <w:rPr>
          <w:rFonts w:eastAsia="Times New Roman" w:cs="Times New Roman"/>
          <w:sz w:val="28"/>
          <w:szCs w:val="28"/>
          <w:lang w:eastAsia="ar-SA"/>
        </w:rPr>
        <w:t xml:space="preserve"> в Справке</w:t>
      </w:r>
      <w:r w:rsidRPr="0061341B">
        <w:rPr>
          <w:rFonts w:eastAsia="Calibri" w:cs="Times New Roman"/>
          <w:b/>
          <w:sz w:val="28"/>
          <w:szCs w:val="28"/>
          <w:lang w:eastAsia="ar-SA"/>
        </w:rPr>
        <w:t xml:space="preserve"> </w:t>
      </w:r>
      <w:r>
        <w:rPr>
          <w:rFonts w:eastAsia="Calibri" w:cs="Times New Roman"/>
          <w:b/>
          <w:sz w:val="28"/>
          <w:szCs w:val="28"/>
          <w:lang w:eastAsia="ar-SA"/>
        </w:rPr>
        <w:t xml:space="preserve">подтвержденных </w:t>
      </w:r>
      <w:r w:rsidRPr="00F537EC">
        <w:rPr>
          <w:rFonts w:eastAsia="Calibri" w:cs="Times New Roman"/>
          <w:b/>
          <w:sz w:val="28"/>
          <w:szCs w:val="28"/>
          <w:lang w:eastAsia="ar-SA"/>
        </w:rPr>
        <w:t>копиями актов выполненных работ, либо иных документов, подтверждающих выполнение работ,</w:t>
      </w:r>
      <w:r>
        <w:rPr>
          <w:rFonts w:eastAsia="Calibri" w:cs="Times New Roman"/>
          <w:b/>
          <w:sz w:val="28"/>
          <w:szCs w:val="28"/>
          <w:lang w:eastAsia="ar-SA"/>
        </w:rPr>
        <w:t xml:space="preserve"> заверенных</w:t>
      </w:r>
      <w:r w:rsidRPr="00F537EC">
        <w:rPr>
          <w:rFonts w:eastAsia="Calibri" w:cs="Times New Roman"/>
          <w:b/>
          <w:sz w:val="28"/>
          <w:szCs w:val="28"/>
          <w:lang w:eastAsia="ar-SA"/>
        </w:rPr>
        <w:t xml:space="preserve">  уполномоченным лицом Участника закупки</w:t>
      </w:r>
      <w:r w:rsidRPr="0061341B">
        <w:rPr>
          <w:rFonts w:eastAsia="Times New Roman" w:cs="Times New Roman"/>
          <w:sz w:val="28"/>
          <w:szCs w:val="28"/>
          <w:lang w:eastAsia="ar-SA"/>
        </w:rPr>
        <w:t>.</w:t>
      </w:r>
    </w:p>
    <w:p w:rsidR="000E5271" w:rsidRDefault="000E5271" w:rsidP="000E5271">
      <w:pPr>
        <w:tabs>
          <w:tab w:val="left" w:pos="0"/>
        </w:tabs>
        <w:suppressAutoHyphens/>
        <w:spacing w:line="240" w:lineRule="auto"/>
        <w:jc w:val="both"/>
        <w:rPr>
          <w:rFonts w:eastAsia="Times New Roman" w:cs="Times New Roman"/>
          <w:sz w:val="28"/>
          <w:szCs w:val="28"/>
          <w:lang w:eastAsia="ar-SA"/>
        </w:rPr>
      </w:pPr>
      <w:r w:rsidRPr="000C1E6A">
        <w:rPr>
          <w:rFonts w:eastAsia="Times New Roman" w:cs="Times New Roman"/>
          <w:sz w:val="28"/>
          <w:szCs w:val="28"/>
          <w:lang w:eastAsia="ar-SA"/>
        </w:rPr>
        <w:t>Данные сведения будут использованы для определения объема работ и дальнейшей оценки Участника по критерию «Опыт выполнения аналогичных работ в Мурманской области или субъектах Российской Федерации, аналогичных Мурманской области</w:t>
      </w:r>
      <w:r>
        <w:rPr>
          <w:rFonts w:eastAsia="Times New Roman" w:cs="Times New Roman"/>
          <w:sz w:val="28"/>
          <w:szCs w:val="28"/>
          <w:lang w:eastAsia="ar-SA"/>
        </w:rPr>
        <w:t xml:space="preserve">». </w:t>
      </w:r>
    </w:p>
    <w:p w:rsidR="000F6581" w:rsidRPr="000E5271" w:rsidRDefault="000E5271" w:rsidP="000E5271">
      <w:pPr>
        <w:tabs>
          <w:tab w:val="left" w:pos="0"/>
        </w:tabs>
        <w:suppressAutoHyphens/>
        <w:spacing w:line="240" w:lineRule="auto"/>
        <w:jc w:val="both"/>
        <w:rPr>
          <w:rFonts w:eastAsia="Calibri" w:cs="Times New Roman"/>
          <w:b/>
          <w:sz w:val="28"/>
          <w:szCs w:val="28"/>
          <w:lang w:eastAsia="ar-SA"/>
        </w:rPr>
      </w:pPr>
      <w:r>
        <w:rPr>
          <w:rFonts w:eastAsia="Times New Roman" w:cs="Times New Roman"/>
          <w:sz w:val="28"/>
          <w:szCs w:val="28"/>
          <w:lang w:eastAsia="ar-SA"/>
        </w:rPr>
        <w:t>Подробная информация о том, что является аналогичными договорами, указана в п. 4.12.1 Документации</w:t>
      </w:r>
      <w:r w:rsidRPr="00180E5D">
        <w:rPr>
          <w:rFonts w:eastAsia="Times New Roman" w:cs="Times New Roman"/>
          <w:sz w:val="28"/>
          <w:szCs w:val="28"/>
          <w:lang w:eastAsia="ar-SA"/>
        </w:rPr>
        <w:t xml:space="preserve">». </w:t>
      </w:r>
    </w:p>
    <w:p w:rsidR="000F6581" w:rsidRDefault="000F6581" w:rsidP="000F6581">
      <w:pPr>
        <w:suppressAutoHyphens/>
        <w:spacing w:line="240" w:lineRule="auto"/>
        <w:jc w:val="both"/>
        <w:rPr>
          <w:rFonts w:eastAsia="Calibri" w:cs="Times New Roman"/>
          <w:i/>
          <w:szCs w:val="24"/>
          <w:lang w:eastAsia="ru-RU"/>
        </w:rPr>
      </w:pPr>
    </w:p>
    <w:p w:rsidR="000F6581" w:rsidRDefault="000F6581" w:rsidP="00180E5D">
      <w:pPr>
        <w:suppressAutoHyphens/>
        <w:spacing w:line="240" w:lineRule="auto"/>
        <w:jc w:val="both"/>
        <w:rPr>
          <w:i/>
          <w:iCs/>
        </w:rPr>
      </w:pPr>
      <w:proofErr w:type="gramStart"/>
      <w:r w:rsidRPr="00E861EE">
        <w:rPr>
          <w:i/>
        </w:rPr>
        <w:t xml:space="preserve">В случае не указания сведений по объему выполнения  аналогичных работ в Справке, а также непредставления копий договоров и актов выполненных работ, либо иных документов, подтверждающих выполнение работ, </w:t>
      </w:r>
      <w:r w:rsidRPr="00E861EE">
        <w:rPr>
          <w:bCs/>
          <w:i/>
          <w:lang w:eastAsia="ar-SA"/>
        </w:rPr>
        <w:t>а так же документов д</w:t>
      </w:r>
      <w:r w:rsidRPr="00E861EE">
        <w:rPr>
          <w:bCs/>
          <w:i/>
          <w:iCs/>
        </w:rPr>
        <w:t>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Pr="00E861EE">
        <w:rPr>
          <w:i/>
          <w:iCs/>
        </w:rPr>
        <w:t xml:space="preserve"> заявке такого Участника будет присуждаться 0</w:t>
      </w:r>
      <w:proofErr w:type="gramEnd"/>
      <w:r w:rsidRPr="00E861EE">
        <w:rPr>
          <w:i/>
          <w:iCs/>
        </w:rPr>
        <w:t xml:space="preserve"> баллов по данному критерию.</w:t>
      </w:r>
    </w:p>
    <w:p w:rsidR="00180E5D" w:rsidRDefault="00180E5D" w:rsidP="000F6581">
      <w:pPr>
        <w:suppressAutoHyphens/>
        <w:spacing w:line="240" w:lineRule="auto"/>
        <w:ind w:firstLine="567"/>
        <w:jc w:val="both"/>
        <w:rPr>
          <w:rFonts w:eastAsia="Times New Roman" w:cs="Times New Roman"/>
          <w:bCs/>
          <w:i/>
          <w:sz w:val="28"/>
          <w:szCs w:val="28"/>
          <w:lang w:eastAsia="ar-SA"/>
        </w:rPr>
      </w:pPr>
    </w:p>
    <w:p w:rsidR="000F6581" w:rsidRPr="0061341B" w:rsidRDefault="0061341B" w:rsidP="000F6581">
      <w:pPr>
        <w:suppressAutoHyphens/>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4. Участник прикладывает </w:t>
      </w:r>
      <w:r w:rsidR="000F6581" w:rsidRPr="00560AE2">
        <w:rPr>
          <w:rFonts w:eastAsia="Calibri" w:cs="Times New Roman"/>
          <w:b/>
          <w:sz w:val="28"/>
          <w:szCs w:val="28"/>
          <w:lang w:eastAsia="ru-RU"/>
        </w:rPr>
        <w:t>копии рекомендательных писем и/или отзывов</w:t>
      </w:r>
      <w:r w:rsidR="000F6581">
        <w:rPr>
          <w:rFonts w:eastAsia="Calibri" w:cs="Times New Roman"/>
          <w:sz w:val="28"/>
          <w:szCs w:val="28"/>
          <w:lang w:eastAsia="ru-RU"/>
        </w:rPr>
        <w:t xml:space="preserve"> </w:t>
      </w:r>
      <w:r w:rsidR="000F6581" w:rsidRPr="00BA51B1">
        <w:rPr>
          <w:rFonts w:eastAsia="Calibri" w:cs="Times New Roman"/>
          <w:sz w:val="28"/>
          <w:szCs w:val="28"/>
          <w:lang w:eastAsia="ru-RU"/>
        </w:rPr>
        <w:t>о выполнении аналогичных работ</w:t>
      </w:r>
      <w:r w:rsidR="000F6581">
        <w:rPr>
          <w:rFonts w:eastAsia="Calibri" w:cs="Times New Roman"/>
          <w:sz w:val="28"/>
          <w:szCs w:val="28"/>
          <w:lang w:eastAsia="ru-RU"/>
        </w:rPr>
        <w:t xml:space="preserve"> и т. д. указанных</w:t>
      </w:r>
      <w:r w:rsidR="000F6581" w:rsidRPr="00280FDE">
        <w:rPr>
          <w:rFonts w:eastAsia="Calibri" w:cs="Times New Roman"/>
          <w:sz w:val="28"/>
          <w:szCs w:val="28"/>
          <w:lang w:eastAsia="ru-RU"/>
        </w:rPr>
        <w:t xml:space="preserve"> в справке</w:t>
      </w:r>
      <w:r>
        <w:rPr>
          <w:rFonts w:eastAsia="Calibri" w:cs="Times New Roman"/>
          <w:sz w:val="28"/>
          <w:szCs w:val="28"/>
          <w:lang w:eastAsia="ru-RU"/>
        </w:rPr>
        <w:t xml:space="preserve"> для оценки по критерию «</w:t>
      </w:r>
      <w:r w:rsidRPr="0061341B">
        <w:rPr>
          <w:sz w:val="28"/>
          <w:szCs w:val="28"/>
        </w:rPr>
        <w:t>Деловая репутация</w:t>
      </w:r>
      <w:r>
        <w:rPr>
          <w:sz w:val="28"/>
          <w:szCs w:val="28"/>
        </w:rPr>
        <w:t>»</w:t>
      </w:r>
    </w:p>
    <w:p w:rsidR="000F6581" w:rsidRPr="00ED24EB" w:rsidRDefault="000F6581" w:rsidP="000F6581">
      <w:pPr>
        <w:suppressAutoHyphens/>
        <w:spacing w:line="240" w:lineRule="auto"/>
        <w:ind w:firstLine="567"/>
        <w:jc w:val="both"/>
        <w:rPr>
          <w:rFonts w:eastAsia="Calibri" w:cs="Times New Roman"/>
          <w:sz w:val="28"/>
          <w:szCs w:val="28"/>
          <w:lang w:eastAsia="ar-SA"/>
        </w:rPr>
      </w:pPr>
      <w:r w:rsidRPr="00F537EC">
        <w:rPr>
          <w:rFonts w:eastAsia="Calibri" w:cs="Times New Roman"/>
          <w:i/>
          <w:sz w:val="28"/>
          <w:szCs w:val="28"/>
          <w:lang w:eastAsia="ar-SA"/>
        </w:rPr>
        <w:t>По</w:t>
      </w:r>
      <w:r w:rsidRPr="009521AA">
        <w:rPr>
          <w:rFonts w:eastAsia="Calibri" w:cs="Times New Roman"/>
          <w:i/>
          <w:sz w:val="28"/>
          <w:szCs w:val="28"/>
          <w:lang w:eastAsia="ar-SA"/>
        </w:rPr>
        <w:t>дробная информация о том, что считается аналогичным</w:t>
      </w:r>
      <w:r>
        <w:rPr>
          <w:rFonts w:eastAsia="Calibri" w:cs="Times New Roman"/>
          <w:i/>
          <w:sz w:val="28"/>
          <w:szCs w:val="28"/>
          <w:lang w:eastAsia="ar-SA"/>
        </w:rPr>
        <w:t>и договорами,</w:t>
      </w:r>
      <w:r w:rsidRPr="009521AA">
        <w:rPr>
          <w:rFonts w:eastAsia="Calibri" w:cs="Times New Roman"/>
          <w:i/>
          <w:sz w:val="28"/>
          <w:szCs w:val="28"/>
          <w:lang w:eastAsia="ar-SA"/>
        </w:rPr>
        <w:t xml:space="preserve"> указана в п.</w:t>
      </w:r>
      <w:r>
        <w:rPr>
          <w:rFonts w:eastAsia="Calibri" w:cs="Times New Roman"/>
          <w:i/>
          <w:sz w:val="28"/>
          <w:szCs w:val="28"/>
          <w:lang w:eastAsia="ar-SA"/>
        </w:rPr>
        <w:t>4.12.1.</w:t>
      </w:r>
      <w:r w:rsidRPr="009521AA">
        <w:rPr>
          <w:rFonts w:eastAsia="Calibri" w:cs="Times New Roman"/>
          <w:i/>
          <w:sz w:val="28"/>
          <w:szCs w:val="28"/>
          <w:lang w:eastAsia="ar-SA"/>
        </w:rPr>
        <w:t xml:space="preserve"> </w:t>
      </w:r>
      <w:proofErr w:type="gramStart"/>
      <w:r w:rsidRPr="009521AA">
        <w:rPr>
          <w:rFonts w:eastAsia="Calibri" w:cs="Times New Roman"/>
          <w:i/>
          <w:sz w:val="28"/>
          <w:szCs w:val="28"/>
          <w:lang w:eastAsia="ar-SA"/>
        </w:rPr>
        <w:t>Документации).</w:t>
      </w:r>
      <w:proofErr w:type="gramEnd"/>
    </w:p>
    <w:p w:rsidR="000F6581" w:rsidRDefault="000F6581" w:rsidP="000F6581">
      <w:pPr>
        <w:suppressAutoHyphens/>
        <w:spacing w:line="240" w:lineRule="auto"/>
        <w:jc w:val="both"/>
        <w:rPr>
          <w:i/>
        </w:rPr>
      </w:pPr>
    </w:p>
    <w:p w:rsidR="000F6581" w:rsidRPr="00766184" w:rsidRDefault="000F6581" w:rsidP="000F6581">
      <w:pPr>
        <w:suppressAutoHyphens/>
        <w:spacing w:line="240" w:lineRule="auto"/>
        <w:jc w:val="both"/>
        <w:rPr>
          <w:i/>
          <w:sz w:val="28"/>
          <w:szCs w:val="28"/>
        </w:rPr>
      </w:pPr>
      <w:r w:rsidRPr="00560AE2">
        <w:rPr>
          <w:i/>
        </w:rPr>
        <w:t xml:space="preserve">В случае не предоставления рекомендательных писем и/или отзывов о выполнении </w:t>
      </w:r>
      <w:r w:rsidRPr="00560AE2">
        <w:rPr>
          <w:bCs/>
          <w:i/>
        </w:rPr>
        <w:t>аналогичных работ</w:t>
      </w:r>
      <w:r w:rsidR="00BF5BA2">
        <w:rPr>
          <w:bCs/>
          <w:i/>
        </w:rPr>
        <w:t xml:space="preserve">, </w:t>
      </w:r>
      <w:r w:rsidRPr="00560AE2">
        <w:rPr>
          <w:bCs/>
          <w:i/>
        </w:rPr>
        <w:t>указанных в Справке</w:t>
      </w:r>
      <w:r w:rsidRPr="00560AE2">
        <w:rPr>
          <w:i/>
        </w:rPr>
        <w:t>, заявке такого Участника будет присуждаться 0 баллов.</w:t>
      </w:r>
    </w:p>
    <w:p w:rsidR="00A61D5F" w:rsidRDefault="00D509E5" w:rsidP="00280FDE">
      <w:pPr>
        <w:tabs>
          <w:tab w:val="left" w:pos="0"/>
        </w:tabs>
        <w:suppressAutoHyphens/>
        <w:spacing w:line="240" w:lineRule="auto"/>
        <w:jc w:val="both"/>
        <w:rPr>
          <w:rFonts w:eastAsia="Times New Roman" w:cs="Times New Roman"/>
          <w:sz w:val="28"/>
          <w:szCs w:val="28"/>
          <w:lang w:eastAsia="ar-SA"/>
        </w:rPr>
      </w:pPr>
      <w:r w:rsidRPr="005E35E1">
        <w:rPr>
          <w:rFonts w:eastAsia="Times New Roman" w:cs="Times New Roman"/>
          <w:i/>
          <w:szCs w:val="24"/>
          <w:lang w:eastAsia="ar-SA"/>
        </w:rPr>
        <w:t>Все рекомендательные письма и отзывы от одного юридического лица будут считаться как один отзыв</w:t>
      </w:r>
      <w:r w:rsidRPr="005E35E1">
        <w:rPr>
          <w:rFonts w:eastAsia="Times New Roman" w:cs="Times New Roman"/>
          <w:szCs w:val="24"/>
          <w:lang w:eastAsia="ar-SA"/>
        </w:rPr>
        <w:t>.</w:t>
      </w:r>
    </w:p>
    <w:p w:rsidR="000C1E6A" w:rsidRPr="00280FDE" w:rsidRDefault="000C1E6A" w:rsidP="00280FDE">
      <w:pPr>
        <w:tabs>
          <w:tab w:val="left" w:pos="0"/>
        </w:tabs>
        <w:suppressAutoHyphens/>
        <w:spacing w:line="240" w:lineRule="auto"/>
        <w:jc w:val="both"/>
        <w:rPr>
          <w:rFonts w:eastAsia="Times New Roman" w:cs="Times New Roman"/>
          <w:sz w:val="28"/>
          <w:szCs w:val="28"/>
          <w:lang w:eastAsia="ar-SA"/>
        </w:rPr>
      </w:pPr>
    </w:p>
    <w:p w:rsidR="00B86673" w:rsidRPr="00B86673" w:rsidRDefault="00B86673" w:rsidP="00B86673">
      <w:pPr>
        <w:tabs>
          <w:tab w:val="left" w:pos="1494"/>
        </w:tabs>
        <w:suppressAutoHyphens/>
        <w:spacing w:line="360" w:lineRule="auto"/>
        <w:ind w:left="1134"/>
        <w:jc w:val="both"/>
        <w:rPr>
          <w:rFonts w:eastAsia="Times New Roman" w:cs="Times New Roman"/>
          <w:sz w:val="20"/>
          <w:szCs w:val="20"/>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A62934">
      <w:pPr>
        <w:suppressAutoHyphens/>
        <w:spacing w:line="240" w:lineRule="auto"/>
        <w:jc w:val="both"/>
        <w:rPr>
          <w:rFonts w:eastAsia="Times New Roman" w:cs="Times New Roman"/>
          <w:sz w:val="28"/>
          <w:szCs w:val="28"/>
          <w:lang w:eastAsia="ar-SA"/>
        </w:rPr>
      </w:pPr>
    </w:p>
    <w:p w:rsidR="006F79FE" w:rsidRPr="00280FDE" w:rsidRDefault="006F79FE" w:rsidP="00D509E5">
      <w:pPr>
        <w:suppressAutoHyphens/>
        <w:spacing w:line="240" w:lineRule="auto"/>
        <w:jc w:val="both"/>
        <w:rPr>
          <w:rFonts w:eastAsia="Times New Roman" w:cs="Times New Roman"/>
          <w:sz w:val="28"/>
          <w:szCs w:val="28"/>
          <w:lang w:eastAsia="ar-SA"/>
        </w:rPr>
      </w:pPr>
    </w:p>
    <w:p w:rsidR="006F79FE" w:rsidRPr="00280FDE" w:rsidRDefault="004165F3" w:rsidP="009A7DE4">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38" w:name="_Toc416344333"/>
      <w:bookmarkStart w:id="139" w:name="_Toc420669828"/>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2</w:t>
      </w:r>
      <w:r w:rsidRPr="00280FDE">
        <w:rPr>
          <w:rFonts w:eastAsia="Times New Roman" w:cs="Times New Roman"/>
          <w:b/>
          <w:sz w:val="28"/>
          <w:szCs w:val="28"/>
          <w:lang w:eastAsia="ar-SA"/>
        </w:rPr>
        <w:t xml:space="preserve"> </w:t>
      </w:r>
      <w:bookmarkEnd w:id="138"/>
      <w:bookmarkEnd w:id="139"/>
      <w:r w:rsidR="009A7DE4" w:rsidRPr="00280FDE">
        <w:rPr>
          <w:rFonts w:cs="Times New Roman"/>
          <w:b/>
          <w:iCs/>
          <w:sz w:val="28"/>
          <w:szCs w:val="28"/>
          <w:lang w:val="x-none" w:eastAsia="ar-SA"/>
        </w:rPr>
        <w:t>к Документации</w:t>
      </w:r>
      <w:r w:rsidR="009A7DE4" w:rsidRPr="00280FDE">
        <w:rPr>
          <w:rFonts w:cs="Times New Roman"/>
          <w:b/>
          <w:iCs/>
          <w:sz w:val="28"/>
          <w:szCs w:val="28"/>
          <w:lang w:eastAsia="ar-SA"/>
        </w:rPr>
        <w:t xml:space="preserve"> </w:t>
      </w:r>
      <w:r w:rsidR="009A7DE4" w:rsidRPr="00280FDE">
        <w:rPr>
          <w:rFonts w:cs="Times New Roman"/>
          <w:b/>
          <w:sz w:val="28"/>
          <w:szCs w:val="28"/>
        </w:rPr>
        <w:t>о</w:t>
      </w:r>
      <w:r w:rsidR="009A7DE4" w:rsidRPr="00280FDE">
        <w:rPr>
          <w:rFonts w:cs="Times New Roman"/>
          <w:b/>
          <w:sz w:val="28"/>
          <w:szCs w:val="28"/>
          <w:lang w:eastAsia="ar-SA"/>
        </w:rPr>
        <w:t xml:space="preserve"> проведении открытого одноэтапного запроса</w:t>
      </w:r>
      <w:r w:rsidR="009A7DE4">
        <w:rPr>
          <w:rFonts w:eastAsia="Calibri" w:cs="Times New Roman"/>
          <w:b/>
          <w:sz w:val="28"/>
          <w:szCs w:val="28"/>
          <w:lang w:eastAsia="ar-SA"/>
        </w:rPr>
        <w:t xml:space="preserve"> </w:t>
      </w:r>
      <w:r w:rsidR="009A7DE4" w:rsidRPr="00280FDE">
        <w:rPr>
          <w:rFonts w:eastAsia="Calibri" w:cs="Times New Roman"/>
          <w:b/>
          <w:sz w:val="28"/>
          <w:szCs w:val="28"/>
          <w:lang w:eastAsia="ar-SA"/>
        </w:rPr>
        <w:t xml:space="preserve">предложений </w:t>
      </w:r>
      <w:r w:rsidR="009A7DE4" w:rsidRPr="00280FDE">
        <w:rPr>
          <w:rFonts w:cs="Times New Roman"/>
          <w:b/>
          <w:sz w:val="28"/>
          <w:szCs w:val="28"/>
          <w:lang w:eastAsia="ru-RU"/>
        </w:rPr>
        <w:t xml:space="preserve">на право заключения договора </w:t>
      </w:r>
      <w:r w:rsidR="009A7DE4" w:rsidRPr="00B86673">
        <w:rPr>
          <w:rFonts w:cs="Times New Roman"/>
          <w:b/>
          <w:sz w:val="28"/>
          <w:szCs w:val="28"/>
          <w:lang w:eastAsia="ru-RU"/>
        </w:rPr>
        <w:t>на выполнение работ по расширению автоматизированной системы учета энергопотребления</w:t>
      </w:r>
      <w:r w:rsidR="009A7DE4">
        <w:rPr>
          <w:rFonts w:cs="Times New Roman"/>
          <w:b/>
          <w:sz w:val="28"/>
          <w:szCs w:val="28"/>
          <w:lang w:eastAsia="ru-RU"/>
        </w:rPr>
        <w:t xml:space="preserve"> тепловых ресурсов поставляемых </w:t>
      </w:r>
      <w:r w:rsidR="009A7DE4" w:rsidRPr="00B86673">
        <w:rPr>
          <w:rFonts w:cs="Times New Roman"/>
          <w:b/>
          <w:sz w:val="28"/>
          <w:szCs w:val="28"/>
          <w:lang w:eastAsia="ru-RU"/>
        </w:rPr>
        <w:t>ОАО «</w:t>
      </w:r>
      <w:proofErr w:type="spellStart"/>
      <w:r w:rsidR="009A7DE4" w:rsidRPr="00B86673">
        <w:rPr>
          <w:rFonts w:cs="Times New Roman"/>
          <w:b/>
          <w:sz w:val="28"/>
          <w:szCs w:val="28"/>
          <w:lang w:eastAsia="ru-RU"/>
        </w:rPr>
        <w:t>Мурманэнергосбыт</w:t>
      </w:r>
      <w:proofErr w:type="spellEnd"/>
      <w:r w:rsidR="009A7DE4" w:rsidRPr="00B86673">
        <w:rPr>
          <w:rFonts w:cs="Times New Roman"/>
          <w:b/>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009A7DE4" w:rsidRPr="00B86673">
        <w:rPr>
          <w:rFonts w:cs="Times New Roman"/>
          <w:b/>
          <w:sz w:val="28"/>
          <w:szCs w:val="28"/>
          <w:lang w:eastAsia="ru-RU"/>
        </w:rPr>
        <w:t>энергоэффективности</w:t>
      </w:r>
      <w:proofErr w:type="spellEnd"/>
      <w:r w:rsidR="009A7DE4" w:rsidRPr="00B86673">
        <w:rPr>
          <w:rFonts w:cs="Times New Roman"/>
          <w:b/>
          <w:sz w:val="28"/>
          <w:szCs w:val="28"/>
          <w:lang w:eastAsia="ru-RU"/>
        </w:rPr>
        <w:t xml:space="preserve"> Мурманской области</w:t>
      </w:r>
      <w:r w:rsidR="009A7DE4">
        <w:rPr>
          <w:rFonts w:cs="Times New Roman"/>
          <w:b/>
          <w:sz w:val="28"/>
          <w:szCs w:val="28"/>
          <w:lang w:eastAsia="ru-RU"/>
        </w:rPr>
        <w:t>.</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Наименование организации</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ИНН КПП</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Адрес</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i/>
          <w:sz w:val="28"/>
          <w:szCs w:val="28"/>
          <w:lang w:eastAsia="ar-SA"/>
        </w:rPr>
        <w:t>Телефон</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i/>
          <w:sz w:val="28"/>
          <w:szCs w:val="28"/>
          <w:lang w:eastAsia="ar-SA"/>
        </w:rPr>
        <w:t>Организационно – правовая форма Участника</w:t>
      </w:r>
      <w:r w:rsidRPr="00280FDE">
        <w:rPr>
          <w:rFonts w:eastAsia="Times New Roman" w:cs="Times New Roman"/>
          <w:sz w:val="28"/>
          <w:szCs w:val="28"/>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80FDE">
        <w:rPr>
          <w:rFonts w:eastAsia="Times New Roman" w:cs="Times New Roman"/>
          <w:sz w:val="28"/>
          <w:szCs w:val="28"/>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80FDE">
        <w:rPr>
          <w:rFonts w:eastAsia="Times New Roman" w:cs="Times New Roman"/>
          <w:bCs/>
          <w:sz w:val="28"/>
          <w:szCs w:val="28"/>
          <w:lang w:eastAsia="ar-SA"/>
        </w:rPr>
        <w:t xml:space="preserve">5 апреля 2013 </w:t>
      </w:r>
      <w:r w:rsidRPr="00280FDE">
        <w:rPr>
          <w:rFonts w:eastAsia="Times New Roman" w:cs="Times New Roman"/>
          <w:sz w:val="28"/>
          <w:szCs w:val="28"/>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 ___________ 201_ года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(Руководитель) __________________________________ М.П.</w:t>
      </w:r>
    </w:p>
    <w:p w:rsidR="006F79FE" w:rsidRPr="00280FDE" w:rsidRDefault="006F79FE" w:rsidP="00280FDE">
      <w:pPr>
        <w:pageBreakBefore/>
        <w:suppressAutoHyphens/>
        <w:spacing w:line="240" w:lineRule="auto"/>
        <w:jc w:val="right"/>
        <w:rPr>
          <w:rFonts w:eastAsia="Times New Roman" w:cs="Times New Roman"/>
          <w:sz w:val="28"/>
          <w:szCs w:val="28"/>
          <w:lang w:eastAsia="ar-SA"/>
        </w:rPr>
      </w:pPr>
    </w:p>
    <w:p w:rsidR="009A7DE4" w:rsidRPr="00280FDE" w:rsidRDefault="004165F3" w:rsidP="009A7DE4">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40" w:name="_Приложение_№_3"/>
      <w:bookmarkStart w:id="141" w:name="_Toc416344334"/>
      <w:bookmarkStart w:id="142" w:name="_Toc420669829"/>
      <w:bookmarkEnd w:id="140"/>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3</w:t>
      </w:r>
      <w:r w:rsidRPr="00280FDE">
        <w:rPr>
          <w:rFonts w:eastAsia="Times New Roman" w:cs="Times New Roman"/>
          <w:b/>
          <w:sz w:val="28"/>
          <w:szCs w:val="28"/>
          <w:lang w:eastAsia="ar-SA"/>
        </w:rPr>
        <w:t xml:space="preserve"> </w:t>
      </w:r>
      <w:bookmarkEnd w:id="141"/>
      <w:bookmarkEnd w:id="142"/>
      <w:r w:rsidR="009A7DE4" w:rsidRPr="00280FDE">
        <w:rPr>
          <w:rFonts w:cs="Times New Roman"/>
          <w:b/>
          <w:iCs/>
          <w:sz w:val="28"/>
          <w:szCs w:val="28"/>
          <w:lang w:val="x-none" w:eastAsia="ar-SA"/>
        </w:rPr>
        <w:t>к Документации</w:t>
      </w:r>
      <w:r w:rsidR="009A7DE4" w:rsidRPr="00280FDE">
        <w:rPr>
          <w:rFonts w:cs="Times New Roman"/>
          <w:b/>
          <w:iCs/>
          <w:sz w:val="28"/>
          <w:szCs w:val="28"/>
          <w:lang w:eastAsia="ar-SA"/>
        </w:rPr>
        <w:t xml:space="preserve"> </w:t>
      </w:r>
      <w:r w:rsidR="009A7DE4" w:rsidRPr="00280FDE">
        <w:rPr>
          <w:rFonts w:cs="Times New Roman"/>
          <w:b/>
          <w:sz w:val="28"/>
          <w:szCs w:val="28"/>
        </w:rPr>
        <w:t>о</w:t>
      </w:r>
      <w:r w:rsidR="009A7DE4" w:rsidRPr="00280FDE">
        <w:rPr>
          <w:rFonts w:cs="Times New Roman"/>
          <w:b/>
          <w:sz w:val="28"/>
          <w:szCs w:val="28"/>
          <w:lang w:eastAsia="ar-SA"/>
        </w:rPr>
        <w:t xml:space="preserve"> проведении открытого одноэтапного запроса</w:t>
      </w:r>
      <w:r w:rsidR="009A7DE4">
        <w:rPr>
          <w:rFonts w:eastAsia="Calibri" w:cs="Times New Roman"/>
          <w:b/>
          <w:sz w:val="28"/>
          <w:szCs w:val="28"/>
          <w:lang w:eastAsia="ar-SA"/>
        </w:rPr>
        <w:t xml:space="preserve"> </w:t>
      </w:r>
      <w:r w:rsidR="009A7DE4" w:rsidRPr="00280FDE">
        <w:rPr>
          <w:rFonts w:eastAsia="Calibri" w:cs="Times New Roman"/>
          <w:b/>
          <w:sz w:val="28"/>
          <w:szCs w:val="28"/>
          <w:lang w:eastAsia="ar-SA"/>
        </w:rPr>
        <w:t xml:space="preserve">предложений </w:t>
      </w:r>
      <w:r w:rsidR="009A7DE4" w:rsidRPr="00280FDE">
        <w:rPr>
          <w:rFonts w:cs="Times New Roman"/>
          <w:b/>
          <w:sz w:val="28"/>
          <w:szCs w:val="28"/>
          <w:lang w:eastAsia="ru-RU"/>
        </w:rPr>
        <w:t xml:space="preserve">на право заключения договора </w:t>
      </w:r>
      <w:r w:rsidR="009A7DE4" w:rsidRPr="00B86673">
        <w:rPr>
          <w:rFonts w:cs="Times New Roman"/>
          <w:b/>
          <w:sz w:val="28"/>
          <w:szCs w:val="28"/>
          <w:lang w:eastAsia="ru-RU"/>
        </w:rPr>
        <w:t>на выполнение работ по расширению автоматизированной системы учета энергопотребления</w:t>
      </w:r>
      <w:r w:rsidR="009A7DE4">
        <w:rPr>
          <w:rFonts w:cs="Times New Roman"/>
          <w:b/>
          <w:sz w:val="28"/>
          <w:szCs w:val="28"/>
          <w:lang w:eastAsia="ru-RU"/>
        </w:rPr>
        <w:t xml:space="preserve"> тепловых ресурсов поставляемых </w:t>
      </w:r>
      <w:r w:rsidR="009A7DE4" w:rsidRPr="00B86673">
        <w:rPr>
          <w:rFonts w:cs="Times New Roman"/>
          <w:b/>
          <w:sz w:val="28"/>
          <w:szCs w:val="28"/>
          <w:lang w:eastAsia="ru-RU"/>
        </w:rPr>
        <w:t>ОАО «</w:t>
      </w:r>
      <w:proofErr w:type="spellStart"/>
      <w:r w:rsidR="009A7DE4" w:rsidRPr="00B86673">
        <w:rPr>
          <w:rFonts w:cs="Times New Roman"/>
          <w:b/>
          <w:sz w:val="28"/>
          <w:szCs w:val="28"/>
          <w:lang w:eastAsia="ru-RU"/>
        </w:rPr>
        <w:t>Мурманэнергосбыт</w:t>
      </w:r>
      <w:proofErr w:type="spellEnd"/>
      <w:r w:rsidR="009A7DE4" w:rsidRPr="00B86673">
        <w:rPr>
          <w:rFonts w:cs="Times New Roman"/>
          <w:b/>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009A7DE4" w:rsidRPr="00B86673">
        <w:rPr>
          <w:rFonts w:cs="Times New Roman"/>
          <w:b/>
          <w:sz w:val="28"/>
          <w:szCs w:val="28"/>
          <w:lang w:eastAsia="ru-RU"/>
        </w:rPr>
        <w:t>энергоэффективности</w:t>
      </w:r>
      <w:proofErr w:type="spellEnd"/>
      <w:r w:rsidR="009A7DE4" w:rsidRPr="00B86673">
        <w:rPr>
          <w:rFonts w:cs="Times New Roman"/>
          <w:b/>
          <w:sz w:val="28"/>
          <w:szCs w:val="28"/>
          <w:lang w:eastAsia="ru-RU"/>
        </w:rPr>
        <w:t xml:space="preserve"> Мурманской области</w:t>
      </w:r>
      <w:r w:rsidR="009A7DE4">
        <w:rPr>
          <w:rFonts w:cs="Times New Roman"/>
          <w:b/>
          <w:sz w:val="28"/>
          <w:szCs w:val="28"/>
          <w:lang w:eastAsia="ru-RU"/>
        </w:rPr>
        <w:t>.</w:t>
      </w:r>
    </w:p>
    <w:p w:rsidR="00444DD8" w:rsidRPr="00280FDE" w:rsidRDefault="00444DD8" w:rsidP="009A7DE4">
      <w:pPr>
        <w:jc w:val="both"/>
        <w:rPr>
          <w:rFonts w:eastAsia="Times New Roman" w:cs="Times New Roman"/>
          <w:b/>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 xml:space="preserve">Д О В Е </w:t>
      </w:r>
      <w:proofErr w:type="gramStart"/>
      <w:r w:rsidRPr="00280FDE">
        <w:rPr>
          <w:rFonts w:eastAsia="Times New Roman" w:cs="Times New Roman"/>
          <w:b/>
          <w:sz w:val="28"/>
          <w:szCs w:val="28"/>
          <w:lang w:eastAsia="ar-SA"/>
        </w:rPr>
        <w:t>Р</w:t>
      </w:r>
      <w:proofErr w:type="gramEnd"/>
      <w:r w:rsidRPr="00280FDE">
        <w:rPr>
          <w:rFonts w:eastAsia="Times New Roman" w:cs="Times New Roman"/>
          <w:b/>
          <w:sz w:val="28"/>
          <w:szCs w:val="28"/>
          <w:lang w:eastAsia="ar-SA"/>
        </w:rPr>
        <w:t xml:space="preserve"> Е Н </w:t>
      </w:r>
      <w:proofErr w:type="spellStart"/>
      <w:r w:rsidRPr="00280FDE">
        <w:rPr>
          <w:rFonts w:eastAsia="Times New Roman" w:cs="Times New Roman"/>
          <w:b/>
          <w:sz w:val="28"/>
          <w:szCs w:val="28"/>
          <w:lang w:eastAsia="ar-SA"/>
        </w:rPr>
        <w:t>Н</w:t>
      </w:r>
      <w:proofErr w:type="spellEnd"/>
      <w:r w:rsidRPr="00280FDE">
        <w:rPr>
          <w:rFonts w:eastAsia="Times New Roman" w:cs="Times New Roman"/>
          <w:b/>
          <w:sz w:val="28"/>
          <w:szCs w:val="28"/>
          <w:lang w:eastAsia="ar-SA"/>
        </w:rPr>
        <w:t xml:space="preserve"> О С Т Ь №_______</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Российская Федерация, Мурманская область, г. Мурманск,</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две тысячи ________________ год, 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80FDE">
        <w:rPr>
          <w:rFonts w:eastAsia="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280FDE">
        <w:rPr>
          <w:rFonts w:eastAsia="Times New Roman" w:cs="Times New Roman"/>
          <w:i/>
          <w:sz w:val="28"/>
          <w:szCs w:val="28"/>
          <w:u w:val="single"/>
          <w:lang w:eastAsia="ar-SA"/>
        </w:rPr>
        <w:t>номер_____серия</w:t>
      </w:r>
      <w:proofErr w:type="spellEnd"/>
      <w:r w:rsidRPr="00280FDE">
        <w:rPr>
          <w:rFonts w:eastAsia="Times New Roman" w:cs="Times New Roman"/>
          <w:i/>
          <w:sz w:val="28"/>
          <w:szCs w:val="28"/>
          <w:u w:val="single"/>
          <w:lang w:eastAsia="ar-SA"/>
        </w:rPr>
        <w:t>_________</w:t>
      </w:r>
      <w:r w:rsidRPr="00280FDE">
        <w:rPr>
          <w:rFonts w:eastAsia="Times New Roman" w:cs="Times New Roman"/>
          <w:i/>
          <w:sz w:val="28"/>
          <w:szCs w:val="28"/>
          <w:lang w:eastAsia="ar-SA"/>
        </w:rPr>
        <w:t xml:space="preserve"> выдан________________________________</w:t>
      </w:r>
      <w:r w:rsidRPr="00280FDE">
        <w:rPr>
          <w:rFonts w:eastAsia="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целях выполнения данного поручения (</w:t>
      </w:r>
      <w:r w:rsidRPr="00280FDE">
        <w:rPr>
          <w:rFonts w:eastAsia="Times New Roman" w:cs="Times New Roman"/>
          <w:i/>
          <w:sz w:val="28"/>
          <w:szCs w:val="28"/>
          <w:u w:val="single"/>
          <w:lang w:eastAsia="ar-SA"/>
        </w:rPr>
        <w:t>ФИО уполномоченного лица)</w:t>
      </w:r>
      <w:r w:rsidRPr="00280FDE">
        <w:rPr>
          <w:rFonts w:eastAsia="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Подпись ФИО уполномоченного лица  _______________________удостоверяю.</w:t>
      </w: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Доверенность действительна по «___» ________ 201_ года</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(Руководитель)______</w:t>
      </w:r>
      <w:r w:rsidR="009A7DE4">
        <w:rPr>
          <w:rFonts w:eastAsia="Times New Roman" w:cs="Times New Roman"/>
          <w:sz w:val="28"/>
          <w:szCs w:val="28"/>
          <w:lang w:eastAsia="ar-SA"/>
        </w:rPr>
        <w:t>____________________________М.П</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3F4762">
      <w:pPr>
        <w:framePr w:w="10505"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6F79FE">
          <w:footerReference w:type="default" r:id="rId32"/>
          <w:type w:val="continuous"/>
          <w:pgSz w:w="11906" w:h="16838"/>
          <w:pgMar w:top="1134" w:right="567" w:bottom="1134" w:left="1418" w:header="720" w:footer="648" w:gutter="0"/>
          <w:cols w:space="720"/>
          <w:docGrid w:linePitch="600" w:charSpace="36864"/>
        </w:sectPr>
      </w:pPr>
    </w:p>
    <w:p w:rsidR="00942C57" w:rsidRPr="00942C57" w:rsidRDefault="004165F3" w:rsidP="00942C57">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43" w:name="_Приложение_№_4"/>
      <w:bookmarkStart w:id="144" w:name="_Toc416344335"/>
      <w:bookmarkStart w:id="145" w:name="_Toc420669830"/>
      <w:bookmarkEnd w:id="143"/>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4</w:t>
      </w:r>
      <w:r w:rsidRPr="00280FDE">
        <w:rPr>
          <w:rFonts w:eastAsia="Times New Roman" w:cs="Times New Roman"/>
          <w:b/>
          <w:sz w:val="28"/>
          <w:szCs w:val="28"/>
          <w:lang w:eastAsia="ar-SA"/>
        </w:rPr>
        <w:t xml:space="preserve"> </w:t>
      </w:r>
      <w:bookmarkEnd w:id="144"/>
      <w:bookmarkEnd w:id="145"/>
      <w:r w:rsidR="009A7DE4" w:rsidRPr="00280FDE">
        <w:rPr>
          <w:rFonts w:cs="Times New Roman"/>
          <w:b/>
          <w:iCs/>
          <w:sz w:val="28"/>
          <w:szCs w:val="28"/>
          <w:lang w:val="x-none" w:eastAsia="ar-SA"/>
        </w:rPr>
        <w:t>к Документации</w:t>
      </w:r>
      <w:r w:rsidR="009A7DE4" w:rsidRPr="00280FDE">
        <w:rPr>
          <w:rFonts w:cs="Times New Roman"/>
          <w:b/>
          <w:iCs/>
          <w:sz w:val="28"/>
          <w:szCs w:val="28"/>
          <w:lang w:eastAsia="ar-SA"/>
        </w:rPr>
        <w:t xml:space="preserve"> </w:t>
      </w:r>
      <w:r w:rsidR="009A7DE4" w:rsidRPr="00280FDE">
        <w:rPr>
          <w:rFonts w:cs="Times New Roman"/>
          <w:b/>
          <w:sz w:val="28"/>
          <w:szCs w:val="28"/>
        </w:rPr>
        <w:t>о</w:t>
      </w:r>
      <w:r w:rsidR="009A7DE4" w:rsidRPr="00280FDE">
        <w:rPr>
          <w:rFonts w:cs="Times New Roman"/>
          <w:b/>
          <w:sz w:val="28"/>
          <w:szCs w:val="28"/>
          <w:lang w:eastAsia="ar-SA"/>
        </w:rPr>
        <w:t xml:space="preserve"> проведении открытого одноэтапного запроса</w:t>
      </w:r>
      <w:r w:rsidR="009A7DE4">
        <w:rPr>
          <w:rFonts w:eastAsia="Calibri" w:cs="Times New Roman"/>
          <w:b/>
          <w:sz w:val="28"/>
          <w:szCs w:val="28"/>
          <w:lang w:eastAsia="ar-SA"/>
        </w:rPr>
        <w:t xml:space="preserve"> </w:t>
      </w:r>
      <w:r w:rsidR="009A7DE4" w:rsidRPr="00280FDE">
        <w:rPr>
          <w:rFonts w:eastAsia="Calibri" w:cs="Times New Roman"/>
          <w:b/>
          <w:sz w:val="28"/>
          <w:szCs w:val="28"/>
          <w:lang w:eastAsia="ar-SA"/>
        </w:rPr>
        <w:t xml:space="preserve">предложений </w:t>
      </w:r>
      <w:r w:rsidR="009A7DE4" w:rsidRPr="00280FDE">
        <w:rPr>
          <w:rFonts w:cs="Times New Roman"/>
          <w:b/>
          <w:sz w:val="28"/>
          <w:szCs w:val="28"/>
          <w:lang w:eastAsia="ru-RU"/>
        </w:rPr>
        <w:t xml:space="preserve">на право заключения договора </w:t>
      </w:r>
      <w:r w:rsidR="009A7DE4" w:rsidRPr="00B86673">
        <w:rPr>
          <w:rFonts w:cs="Times New Roman"/>
          <w:b/>
          <w:sz w:val="28"/>
          <w:szCs w:val="28"/>
          <w:lang w:eastAsia="ru-RU"/>
        </w:rPr>
        <w:t>на выполнение работ по расширению автоматизированной системы учета энергопотребления</w:t>
      </w:r>
      <w:r w:rsidR="009A7DE4">
        <w:rPr>
          <w:rFonts w:cs="Times New Roman"/>
          <w:b/>
          <w:sz w:val="28"/>
          <w:szCs w:val="28"/>
          <w:lang w:eastAsia="ru-RU"/>
        </w:rPr>
        <w:t xml:space="preserve"> тепловых ресурсов поставляемых </w:t>
      </w:r>
      <w:r w:rsidR="009A7DE4" w:rsidRPr="00B86673">
        <w:rPr>
          <w:rFonts w:cs="Times New Roman"/>
          <w:b/>
          <w:sz w:val="28"/>
          <w:szCs w:val="28"/>
          <w:lang w:eastAsia="ru-RU"/>
        </w:rPr>
        <w:t>ОАО «</w:t>
      </w:r>
      <w:proofErr w:type="spellStart"/>
      <w:r w:rsidR="009A7DE4" w:rsidRPr="00B86673">
        <w:rPr>
          <w:rFonts w:cs="Times New Roman"/>
          <w:b/>
          <w:sz w:val="28"/>
          <w:szCs w:val="28"/>
          <w:lang w:eastAsia="ru-RU"/>
        </w:rPr>
        <w:t>Мурманэнергосбыт</w:t>
      </w:r>
      <w:proofErr w:type="spellEnd"/>
      <w:r w:rsidR="009A7DE4" w:rsidRPr="00B86673">
        <w:rPr>
          <w:rFonts w:cs="Times New Roman"/>
          <w:b/>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009A7DE4" w:rsidRPr="00B86673">
        <w:rPr>
          <w:rFonts w:cs="Times New Roman"/>
          <w:b/>
          <w:sz w:val="28"/>
          <w:szCs w:val="28"/>
          <w:lang w:eastAsia="ru-RU"/>
        </w:rPr>
        <w:t>энергоэффективности</w:t>
      </w:r>
      <w:proofErr w:type="spellEnd"/>
      <w:r w:rsidR="009A7DE4" w:rsidRPr="00B86673">
        <w:rPr>
          <w:rFonts w:cs="Times New Roman"/>
          <w:b/>
          <w:sz w:val="28"/>
          <w:szCs w:val="28"/>
          <w:lang w:eastAsia="ru-RU"/>
        </w:rPr>
        <w:t xml:space="preserve"> Мурманской области</w:t>
      </w:r>
      <w:r w:rsidR="009A7DE4">
        <w:rPr>
          <w:rFonts w:cs="Times New Roman"/>
          <w:b/>
          <w:sz w:val="28"/>
          <w:szCs w:val="28"/>
          <w:lang w:eastAsia="ru-RU"/>
        </w:rPr>
        <w:t>.</w:t>
      </w: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942C57" w:rsidRPr="005E35E1" w:rsidRDefault="00942C57" w:rsidP="005E35E1">
      <w:pPr>
        <w:spacing w:line="240" w:lineRule="auto"/>
        <w:rPr>
          <w:rFonts w:cs="Times New Roman"/>
          <w:sz w:val="28"/>
          <w:szCs w:val="28"/>
          <w:lang w:eastAsia="ru-RU"/>
        </w:rPr>
      </w:pPr>
      <w:r>
        <w:rPr>
          <w:rFonts w:eastAsia="Times New Roman" w:cs="Times New Roman"/>
          <w:sz w:val="28"/>
          <w:szCs w:val="28"/>
          <w:lang w:eastAsia="ru-RU"/>
        </w:rPr>
        <w:tab/>
      </w:r>
      <w:bookmarkStart w:id="146" w:name="_Toc404183108"/>
      <w:r w:rsidRPr="005E35E1">
        <w:rPr>
          <w:rFonts w:cs="Times New Roman"/>
          <w:sz w:val="28"/>
          <w:szCs w:val="28"/>
          <w:lang w:eastAsia="ru-RU"/>
        </w:rPr>
        <w:t>ДОГОВОР ПОДРЯДА №____</w:t>
      </w:r>
      <w:bookmarkEnd w:id="146"/>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г. Мурманск</w:t>
      </w:r>
      <w:r w:rsidRPr="005E35E1">
        <w:rPr>
          <w:rFonts w:cs="Times New Roman"/>
          <w:sz w:val="28"/>
          <w:szCs w:val="28"/>
          <w:lang w:eastAsia="ru-RU"/>
        </w:rPr>
        <w:tab/>
      </w:r>
      <w:r w:rsidRPr="005E35E1">
        <w:rPr>
          <w:rFonts w:cs="Times New Roman"/>
          <w:sz w:val="28"/>
          <w:szCs w:val="28"/>
          <w:lang w:eastAsia="ru-RU"/>
        </w:rPr>
        <w:tab/>
      </w:r>
      <w:r w:rsidRPr="005E35E1">
        <w:rPr>
          <w:rFonts w:cs="Times New Roman"/>
          <w:sz w:val="28"/>
          <w:szCs w:val="28"/>
          <w:lang w:eastAsia="ru-RU"/>
        </w:rPr>
        <w:tab/>
      </w:r>
      <w:r w:rsidRPr="005E35E1">
        <w:rPr>
          <w:rFonts w:cs="Times New Roman"/>
          <w:sz w:val="28"/>
          <w:szCs w:val="28"/>
          <w:lang w:eastAsia="ru-RU"/>
        </w:rPr>
        <w:tab/>
        <w:t xml:space="preserve">                                  «___» ___________201_ г.</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val="x-none" w:eastAsia="ru-RU"/>
        </w:rPr>
        <w:t>Открытое акционерное общество «</w:t>
      </w:r>
      <w:proofErr w:type="spellStart"/>
      <w:r w:rsidRPr="005E35E1">
        <w:rPr>
          <w:rFonts w:cs="Times New Roman"/>
          <w:sz w:val="28"/>
          <w:szCs w:val="28"/>
          <w:lang w:val="x-none" w:eastAsia="ru-RU"/>
        </w:rPr>
        <w:t>Мурманэнергосбыт</w:t>
      </w:r>
      <w:proofErr w:type="spellEnd"/>
      <w:r w:rsidRPr="005E35E1">
        <w:rPr>
          <w:rFonts w:cs="Times New Roman"/>
          <w:sz w:val="28"/>
          <w:szCs w:val="28"/>
          <w:lang w:val="x-none" w:eastAsia="ru-RU"/>
        </w:rPr>
        <w:t>»</w:t>
      </w:r>
      <w:r w:rsidRPr="005E35E1">
        <w:rPr>
          <w:rFonts w:cs="Times New Roman"/>
          <w:sz w:val="28"/>
          <w:szCs w:val="28"/>
          <w:lang w:eastAsia="ru-RU"/>
        </w:rPr>
        <w:t xml:space="preserve"> (</w:t>
      </w:r>
      <w:r w:rsidRPr="005E35E1">
        <w:rPr>
          <w:rFonts w:cs="Times New Roman"/>
          <w:sz w:val="28"/>
          <w:szCs w:val="28"/>
          <w:lang w:val="x-none" w:eastAsia="ru-RU"/>
        </w:rPr>
        <w:t>ОАО «</w:t>
      </w:r>
      <w:proofErr w:type="spellStart"/>
      <w:r w:rsidRPr="005E35E1">
        <w:rPr>
          <w:rFonts w:cs="Times New Roman"/>
          <w:sz w:val="28"/>
          <w:szCs w:val="28"/>
          <w:lang w:val="x-none" w:eastAsia="ru-RU"/>
        </w:rPr>
        <w:t>Мурманэнергосбыт</w:t>
      </w:r>
      <w:proofErr w:type="spellEnd"/>
      <w:r w:rsidRPr="005E35E1">
        <w:rPr>
          <w:rFonts w:cs="Times New Roman"/>
          <w:sz w:val="28"/>
          <w:szCs w:val="28"/>
          <w:lang w:val="x-none" w:eastAsia="ru-RU"/>
        </w:rPr>
        <w:t>»)</w:t>
      </w:r>
      <w:r w:rsidRPr="005E35E1">
        <w:rPr>
          <w:rFonts w:cs="Times New Roman"/>
          <w:sz w:val="28"/>
          <w:szCs w:val="28"/>
          <w:lang w:eastAsia="ru-RU"/>
        </w:rPr>
        <w:t xml:space="preserve">, </w:t>
      </w:r>
      <w:r w:rsidRPr="005E35E1">
        <w:rPr>
          <w:rFonts w:cs="Times New Roman"/>
          <w:sz w:val="28"/>
          <w:szCs w:val="28"/>
          <w:lang w:val="x-none" w:eastAsia="ru-RU"/>
        </w:rPr>
        <w:t>именуемое в дальнейшем Заказчик</w:t>
      </w:r>
      <w:r w:rsidRPr="005E35E1">
        <w:rPr>
          <w:rFonts w:cs="Times New Roman"/>
          <w:sz w:val="28"/>
          <w:szCs w:val="28"/>
          <w:lang w:eastAsia="ru-RU"/>
        </w:rPr>
        <w:t>,</w:t>
      </w:r>
      <w:r w:rsidRPr="005E35E1">
        <w:rPr>
          <w:rFonts w:cs="Times New Roman"/>
          <w:sz w:val="28"/>
          <w:szCs w:val="28"/>
          <w:lang w:val="x-none" w:eastAsia="ru-RU"/>
        </w:rPr>
        <w:t xml:space="preserve"> в лице Генерального директора </w:t>
      </w:r>
      <w:proofErr w:type="spellStart"/>
      <w:r w:rsidRPr="005E35E1">
        <w:rPr>
          <w:rFonts w:cs="Times New Roman"/>
          <w:sz w:val="28"/>
          <w:szCs w:val="28"/>
          <w:lang w:val="x-none" w:eastAsia="ru-RU"/>
        </w:rPr>
        <w:t>Полиэктова</w:t>
      </w:r>
      <w:proofErr w:type="spellEnd"/>
      <w:r w:rsidRPr="005E35E1">
        <w:rPr>
          <w:rFonts w:cs="Times New Roman"/>
          <w:sz w:val="28"/>
          <w:szCs w:val="28"/>
          <w:lang w:val="x-none" w:eastAsia="ru-RU"/>
        </w:rPr>
        <w:t xml:space="preserve"> Владимира Ивановича, действующего на основании Устава, с одной стороны, и  </w:t>
      </w:r>
      <w:r w:rsidRPr="005E35E1">
        <w:rPr>
          <w:rFonts w:cs="Times New Roman"/>
          <w:sz w:val="28"/>
          <w:szCs w:val="28"/>
          <w:lang w:eastAsia="ru-RU"/>
        </w:rPr>
        <w:t>___________________</w:t>
      </w:r>
      <w:r w:rsidRPr="005E35E1">
        <w:rPr>
          <w:rFonts w:cs="Times New Roman"/>
          <w:sz w:val="28"/>
          <w:szCs w:val="28"/>
          <w:lang w:val="x-none" w:eastAsia="ru-RU"/>
        </w:rPr>
        <w:t xml:space="preserve"> (</w:t>
      </w:r>
      <w:r w:rsidRPr="005E35E1">
        <w:rPr>
          <w:rFonts w:cs="Times New Roman"/>
          <w:sz w:val="28"/>
          <w:szCs w:val="28"/>
          <w:lang w:eastAsia="ru-RU"/>
        </w:rPr>
        <w:t>_________),</w:t>
      </w:r>
      <w:r w:rsidRPr="005E35E1">
        <w:rPr>
          <w:rFonts w:cs="Times New Roman"/>
          <w:sz w:val="28"/>
          <w:szCs w:val="28"/>
          <w:lang w:val="x-none" w:eastAsia="ru-RU"/>
        </w:rPr>
        <w:t xml:space="preserve"> именуемое в дальнейшем </w:t>
      </w:r>
      <w:r w:rsidRPr="005E35E1">
        <w:rPr>
          <w:rFonts w:cs="Times New Roman"/>
          <w:sz w:val="28"/>
          <w:szCs w:val="28"/>
          <w:lang w:eastAsia="ru-RU"/>
        </w:rPr>
        <w:t>Исполнитель,</w:t>
      </w:r>
      <w:r w:rsidRPr="005E35E1">
        <w:rPr>
          <w:rFonts w:cs="Times New Roman"/>
          <w:sz w:val="28"/>
          <w:szCs w:val="28"/>
          <w:lang w:val="x-none" w:eastAsia="ru-RU"/>
        </w:rPr>
        <w:fldChar w:fldCharType="begin"/>
      </w:r>
      <w:r w:rsidRPr="005E35E1">
        <w:rPr>
          <w:rFonts w:cs="Times New Roman"/>
          <w:sz w:val="28"/>
          <w:szCs w:val="28"/>
          <w:lang w:val="x-none" w:eastAsia="ru-RU"/>
        </w:rPr>
        <w:instrText xml:space="preserve"> COMMENTS </w:instrText>
      </w:r>
      <w:r w:rsidRPr="005E35E1">
        <w:rPr>
          <w:rFonts w:cs="Times New Roman"/>
          <w:sz w:val="28"/>
          <w:szCs w:val="28"/>
          <w:lang w:val="x-none" w:eastAsia="ru-RU"/>
        </w:rPr>
        <w:fldChar w:fldCharType="end"/>
      </w:r>
      <w:r w:rsidRPr="005E35E1">
        <w:rPr>
          <w:rFonts w:cs="Times New Roman"/>
          <w:sz w:val="28"/>
          <w:szCs w:val="28"/>
          <w:lang w:val="x-none" w:eastAsia="ru-RU"/>
        </w:rPr>
        <w:t xml:space="preserve"> в лице </w:t>
      </w:r>
      <w:r w:rsidRPr="005E35E1">
        <w:rPr>
          <w:rFonts w:cs="Times New Roman"/>
          <w:sz w:val="28"/>
          <w:szCs w:val="28"/>
          <w:lang w:eastAsia="ru-RU"/>
        </w:rPr>
        <w:t>____________________</w:t>
      </w:r>
      <w:r w:rsidRPr="005E35E1">
        <w:rPr>
          <w:rFonts w:cs="Times New Roman"/>
          <w:sz w:val="28"/>
          <w:szCs w:val="28"/>
          <w:lang w:val="x-none" w:eastAsia="ru-RU"/>
        </w:rPr>
        <w:t>, действующего на основании</w:t>
      </w:r>
      <w:r w:rsidRPr="005E35E1">
        <w:rPr>
          <w:rFonts w:cs="Times New Roman"/>
          <w:sz w:val="28"/>
          <w:szCs w:val="28"/>
          <w:lang w:eastAsia="ru-RU"/>
        </w:rPr>
        <w:t xml:space="preserve"> ________________ </w:t>
      </w:r>
      <w:r w:rsidRPr="005E35E1">
        <w:rPr>
          <w:rFonts w:cs="Times New Roman"/>
          <w:sz w:val="28"/>
          <w:szCs w:val="28"/>
          <w:lang w:val="x-none" w:eastAsia="ru-RU"/>
        </w:rPr>
        <w:fldChar w:fldCharType="begin"/>
      </w:r>
      <w:r w:rsidRPr="005E35E1">
        <w:rPr>
          <w:rFonts w:cs="Times New Roman"/>
          <w:sz w:val="28"/>
          <w:szCs w:val="28"/>
          <w:lang w:val="x-none" w:eastAsia="ru-RU"/>
        </w:rPr>
        <w:instrText xml:space="preserve"> COMMENTS </w:instrText>
      </w:r>
      <w:r w:rsidRPr="005E35E1">
        <w:rPr>
          <w:rFonts w:cs="Times New Roman"/>
          <w:sz w:val="28"/>
          <w:szCs w:val="28"/>
          <w:lang w:val="x-none" w:eastAsia="ru-RU"/>
        </w:rPr>
        <w:fldChar w:fldCharType="end"/>
      </w:r>
      <w:r w:rsidRPr="005E35E1">
        <w:rPr>
          <w:rFonts w:cs="Times New Roman"/>
          <w:sz w:val="28"/>
          <w:szCs w:val="28"/>
          <w:lang w:val="x-none" w:eastAsia="ru-RU"/>
        </w:rPr>
        <w:t xml:space="preserve">, с другой стороны, </w:t>
      </w:r>
      <w:r w:rsidRPr="005E35E1">
        <w:rPr>
          <w:rFonts w:cs="Times New Roman"/>
          <w:sz w:val="28"/>
          <w:szCs w:val="28"/>
          <w:lang w:eastAsia="ru-RU"/>
        </w:rPr>
        <w:t xml:space="preserve">вместе </w:t>
      </w:r>
      <w:r w:rsidRPr="005E35E1">
        <w:rPr>
          <w:rFonts w:cs="Times New Roman"/>
          <w:sz w:val="28"/>
          <w:szCs w:val="28"/>
          <w:lang w:val="x-none" w:eastAsia="ru-RU"/>
        </w:rPr>
        <w:t>именуемые Стороны, заключили настоящий Договор о нижеследующем:</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1. ПРЕДМЕТ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 </w:t>
      </w:r>
      <w:proofErr w:type="gramStart"/>
      <w:r w:rsidRPr="005E35E1">
        <w:rPr>
          <w:rFonts w:cs="Times New Roman"/>
          <w:sz w:val="28"/>
          <w:szCs w:val="28"/>
          <w:lang w:eastAsia="ru-RU"/>
        </w:rPr>
        <w:t>Заказчик поручает, а Исполнитель обязуется выполнить посредством собственных сил и из своих материалов работы по расширению автоматизированной системы учета энергопотребления тепловых ресурсов поставляемых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условиями настоящего Договора, Техническим заданием Заказчика (Приложение №1 к настоящему Договору), иными документами</w:t>
      </w:r>
      <w:proofErr w:type="gramEnd"/>
      <w:r w:rsidRPr="005E35E1">
        <w:rPr>
          <w:rFonts w:cs="Times New Roman"/>
          <w:sz w:val="28"/>
          <w:szCs w:val="28"/>
          <w:lang w:eastAsia="ru-RU"/>
        </w:rPr>
        <w:t>, являющимися приложениями к настоящему Договору, сдать результат работ Заказчику.</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Заказчик обязуется принять и оплатить результат работ, выполненных в соответствии с положениями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на основании протокола оценки и сопоставления заявок (итогового протокола) ___________№  ___ от __________201_г.</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1.3.1. Стоимость работ по настоящему Договору составляет __________________ (_______________________________________) рублей </w:t>
      </w:r>
      <w:proofErr w:type="spellStart"/>
      <w:proofErr w:type="gramStart"/>
      <w:r w:rsidRPr="005E35E1">
        <w:rPr>
          <w:rFonts w:cs="Times New Roman"/>
          <w:sz w:val="28"/>
          <w:szCs w:val="28"/>
          <w:lang w:eastAsia="ru-RU"/>
        </w:rPr>
        <w:t>рублей</w:t>
      </w:r>
      <w:proofErr w:type="spellEnd"/>
      <w:proofErr w:type="gramEnd"/>
      <w:r w:rsidRPr="005E35E1">
        <w:rPr>
          <w:rFonts w:cs="Times New Roman"/>
          <w:sz w:val="28"/>
          <w:szCs w:val="28"/>
          <w:lang w:eastAsia="ru-RU"/>
        </w:rPr>
        <w:t xml:space="preserve"> 00 копеек, в том числе НДС (в случае, если Исполнитель не является плательщиком НДС, указывается -  НДС не облагается) и  включает в себя все расходы Исполнителя, а также затраты, связанные с выездом персонала (командировочные расходы, проживание, стоимость проезда). Стоимость работ определяется на основании локальной сметы (Приложение №2 к настоящему Договору).</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1.3.2. Исполнитель выполняет работы по настоящему Договору поэтапно, согласно план-графика работ (Приложение №3 к настоящему Договору).</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1.3.3. Срок (период) выполнения работ: </w:t>
      </w:r>
      <w:proofErr w:type="gramStart"/>
      <w:r w:rsidRPr="005E35E1">
        <w:rPr>
          <w:rFonts w:cs="Times New Roman"/>
          <w:sz w:val="28"/>
          <w:szCs w:val="28"/>
          <w:lang w:eastAsia="ru-RU"/>
        </w:rPr>
        <w:t>с даты подписания</w:t>
      </w:r>
      <w:proofErr w:type="gramEnd"/>
      <w:r w:rsidRPr="005E35E1">
        <w:rPr>
          <w:rFonts w:cs="Times New Roman"/>
          <w:sz w:val="28"/>
          <w:szCs w:val="28"/>
          <w:lang w:eastAsia="ru-RU"/>
        </w:rPr>
        <w:t xml:space="preserve"> договора в течение 60 календарных дней.</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1.3.4. Место проведения работ: г. Мурманск, </w:t>
      </w:r>
      <w:proofErr w:type="gramStart"/>
      <w:r w:rsidRPr="005E35E1">
        <w:rPr>
          <w:rFonts w:cs="Times New Roman"/>
          <w:sz w:val="28"/>
          <w:szCs w:val="28"/>
          <w:lang w:eastAsia="ru-RU"/>
        </w:rPr>
        <w:t>Мурманская</w:t>
      </w:r>
      <w:proofErr w:type="gramEnd"/>
      <w:r w:rsidRPr="005E35E1">
        <w:rPr>
          <w:rFonts w:cs="Times New Roman"/>
          <w:sz w:val="28"/>
          <w:szCs w:val="28"/>
          <w:lang w:eastAsia="ru-RU"/>
        </w:rPr>
        <w:t xml:space="preserve"> обл., объекты отпуска тепловой энергии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Мурманской области согласно Приложения № 1 технического задания (Приложение №1 к настоящему Договору) (далее по тексту - Объект). </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2. ПРАВА И ОБЯЗАННОСТИ СТОРОН</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 Исполнитель обязуется: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2.1.2. Исполнять полученные в ходе работ указания Заказчика.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2.1.3.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2.1.4. По первому требованию представителя Заказчика представлять всю необходимую информацию о ходе выполнения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2.1.5. Принять проектную, ремонтную и техническую документацию по Акту приема-передачи.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2.1.6. Обеспечить производство работ в полном соответствии с Договором и техническим заданием,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2.1.7. Обеспечить наличие у персонала (специалистов) Исполнителя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2.1.8.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2.1.9. Обеспечить устройство всех необходимых временных сооружений для выполнения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2.1.10.Безвозмездно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 но не более одной недели, со дня выявления недостатков (дефектов).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2.1.11. Обеспечить за свой счет вывоз строительных отходов по окончании выполненных работ в срок, согласованный с Заказчиком, но не более одной недели, со дня окончания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2.1.12.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2.1.13.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2.1.14. Возместить ущерб, нанесенный имуществу Заказчика в процессе выполнения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2.2 Исполнитель не вправе:</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2.2.1.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2.3. Исполнитель вправе:</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2.3.1 Исполнитель вправе за свой счет привлекать субподрядчиков для исполнения работ в рамках настоящего Договора только при наличии письменного согласия Заказчика. При этом ответственность за работы, выполненные субподрядчиками, несет Исполнитель.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            2.4. Заказчик обязуется: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2.4.1. Принять выполненные работы по договору в соответствии с разделом 5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2.4.2. Оплатить работы по цене, указанной в п.1.3.1. настоящего Договора в соответствии с разделом 3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2.4.3. В течение всего срока выполнения работ обеспечить доступ Исполнителя к месту проведения работ и возможность проезда транспорта Исполнителя.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2.5. Заказчик вправе: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2.5.1. Осуществлять контроль и надзор за ходом и качеством выполняемых работ, соблюдением сроков их выполнения.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2.5.2. Осуществлять проверку фактических объемов, качества и стоимости выполненных работ.</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2.5.3. Давать в письменной форме замечания Исполнителю и требовать от него устранения указанных недостатков.</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3. ПОРЯДОК РАСЧЕТОВ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Исполнителя, указанный в п.13 настоящего Договора, в размере 10% от цены работ, указанной в п.1.3.1. Договора. Предоплата осуществляется на основании выставленного Исполнителем счета.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5E35E1">
        <w:rPr>
          <w:rFonts w:cs="Times New Roman"/>
          <w:sz w:val="28"/>
          <w:szCs w:val="28"/>
          <w:lang w:eastAsia="ru-RU"/>
        </w:rPr>
        <w:t>Окончательный расчет по настоящему Договору производится  Заказчиком не позднее  30 (тридцати</w:t>
      </w:r>
      <w:r w:rsidRPr="005E35E1">
        <w:rPr>
          <w:rFonts w:cs="Times New Roman"/>
          <w:bCs/>
          <w:sz w:val="28"/>
          <w:szCs w:val="28"/>
          <w:lang w:eastAsia="ru-RU"/>
        </w:rPr>
        <w:t>) календарных дней</w:t>
      </w:r>
      <w:r w:rsidRPr="005E35E1">
        <w:rPr>
          <w:rFonts w:cs="Times New Roman"/>
          <w:sz w:val="28"/>
          <w:szCs w:val="28"/>
          <w:lang w:eastAsia="ru-RU"/>
        </w:rPr>
        <w:t xml:space="preserve"> с момента подписания Заказчиком Акта приема-передачи выполненных работ (Приложение № 5 к настоящему Договору), акта приемки выполненных работ (форма КС-2) и справку о стоимости выполненных работ (форма КС-3)  и получения от Исполнителя счета и счета-фактуры на оплату выполненных работ,  выставленных Исполнителем Заказчику. </w:t>
      </w:r>
      <w:proofErr w:type="gramEnd"/>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3.3. Все расчеты по Договору производятся в безналичном порядке путем перечисления денежных средств на указанный в п.13 настоящего Договора Исполнителем расчетный счет. Обязательства Заказчика по оплате считаются исполненными с даты списания денежных сре</w:t>
      </w:r>
      <w:proofErr w:type="gramStart"/>
      <w:r w:rsidRPr="005E35E1">
        <w:rPr>
          <w:rFonts w:cs="Times New Roman"/>
          <w:sz w:val="28"/>
          <w:szCs w:val="28"/>
          <w:lang w:eastAsia="ru-RU"/>
        </w:rPr>
        <w:t>дств с р</w:t>
      </w:r>
      <w:proofErr w:type="gramEnd"/>
      <w:r w:rsidRPr="005E35E1">
        <w:rPr>
          <w:rFonts w:cs="Times New Roman"/>
          <w:sz w:val="28"/>
          <w:szCs w:val="28"/>
          <w:lang w:eastAsia="ru-RU"/>
        </w:rPr>
        <w:t>асчетного счета Заказчика.</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3.4. По результатам утвержденного расширенного технического задания общая цена договора может быть изменена только по соглашению сторон путем составления и утверждения отдельной локальной сметы и  подписания дополнительного соглашения. Изменения и (или) дополнения оформляются в виде отдельных дополнительных соглашений, являющихся неотъемлемой частью Договора.</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4. ПОРЯДОК И УСЛОВИЯ ПРОИЗВОДСТВА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4.1. Исполнитель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4.2. Исполнитель несет ответственность за утрату, порчу или снижение потребительских свойств  МТР.</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4.3. Исполнитель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Исполнитель.</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4.4. Во время транспортировки материалов и оборудования ответственность за сохранность перевозимого груза несет Исполнитель.</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4.5. В целях выполнения работ по настоящему Договору Заказчик предоставляет Исполнителю имеющиеся у него стационарные точки подключения электроэнергии, электросварки и термообработки сварных соединений (Ресурсы Заказчика). Подключение к указанным сетям и коммуникациям Исполнитель осуществляет самостоятельно по согласованию с Заказчиком.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4.6. Заказчик в случае необходимости передает Исполнителю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 4.7. Исполнитель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5. ПОРЯДОК ПРИЕМКИ И СДАЧИ ВЫПОЛНЕННЫХ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5.1. Приемка результатов выполненных работ осуществляется в соответствии с техническим заданием, технической документацией, а также требованиями действующих нормативных актов.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5.2. Исполнитель обязан письменно уведомить Заказчика о выполнении работ по Договору, готовности работ к сдаче и представить Заказчику акт приемки приемочной комиссии (в 3 экземплярах) (Приложение №4 к настоящему Договору), акт приемки выполненных работ (форма КС-2) и справку о стоимости выполненных работ (форма КС-3).</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Заказчик в течение 5 рабочих дней после получения уведомления Исполнителя организует в установленном порядке приемку работ приемочной комиссией.</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5.3. В состав приемочной комиссии, создаваемой Заказчиком, входят: уполномоченные представители Заказчика, и уполномоченные представители Исполнителя.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5.4.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Исполнителем, за исключением случаев, предусмотренных п. 5.5.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5.5.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Исполнителем. Исполнитель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Исполнителя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5E35E1">
        <w:rPr>
          <w:rFonts w:cs="Times New Roman"/>
          <w:sz w:val="28"/>
          <w:szCs w:val="28"/>
          <w:lang w:eastAsia="ru-RU"/>
        </w:rPr>
        <w:t>п.п</w:t>
      </w:r>
      <w:proofErr w:type="spellEnd"/>
      <w:r w:rsidRPr="005E35E1">
        <w:rPr>
          <w:rFonts w:cs="Times New Roman"/>
          <w:sz w:val="28"/>
          <w:szCs w:val="28"/>
          <w:lang w:eastAsia="ru-RU"/>
        </w:rPr>
        <w:t>. 5.2, 5.3., 5.4.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5.6. Окончательная приемка работ производится только после выполнения всех работ в полном соответствии с техническим заданием, технической документацией, а также после устранения всех дефектов, обнаруженных в соответствии с пунктом 5.5. настоящего Договора. </w:t>
      </w:r>
    </w:p>
    <w:p w:rsidR="00942C57" w:rsidRPr="005E35E1" w:rsidRDefault="00942C57" w:rsidP="005E35E1">
      <w:pPr>
        <w:spacing w:line="240" w:lineRule="auto"/>
        <w:jc w:val="both"/>
        <w:rPr>
          <w:rFonts w:cs="Times New Roman"/>
          <w:sz w:val="28"/>
          <w:szCs w:val="28"/>
          <w:lang w:eastAsia="ru-RU"/>
        </w:rPr>
      </w:pPr>
      <w:proofErr w:type="gramStart"/>
      <w:r w:rsidRPr="005E35E1">
        <w:rPr>
          <w:rFonts w:cs="Times New Roman"/>
          <w:sz w:val="28"/>
          <w:szCs w:val="28"/>
          <w:lang w:eastAsia="ru-RU"/>
        </w:rPr>
        <w:t>По результатам окончательной приемки работ Сторонами подписывается Акт приема-передачи выполненных работ (Приложение №5 к настоящему Договору), предварительно подготовленные Исполнителем.</w:t>
      </w:r>
      <w:proofErr w:type="gramEnd"/>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Акт приема-передачи выполненных работ, подписанные Сторонами, являются основанием для выставления Исполнителем счета и счета-фактуры Заказчику.</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5.7. В случае досрочного выполнения работ Заказчик вправе досрочно организовать приемку работ в соответствии с </w:t>
      </w:r>
      <w:proofErr w:type="spellStart"/>
      <w:r w:rsidRPr="005E35E1">
        <w:rPr>
          <w:rFonts w:cs="Times New Roman"/>
          <w:sz w:val="28"/>
          <w:szCs w:val="28"/>
          <w:lang w:eastAsia="ru-RU"/>
        </w:rPr>
        <w:t>п.п</w:t>
      </w:r>
      <w:proofErr w:type="spellEnd"/>
      <w:r w:rsidRPr="005E35E1">
        <w:rPr>
          <w:rFonts w:cs="Times New Roman"/>
          <w:sz w:val="28"/>
          <w:szCs w:val="28"/>
          <w:lang w:eastAsia="ru-RU"/>
        </w:rPr>
        <w:t>. 5.2, 5.3, 5.4. настоящего Договора.</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5.8.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Исполнитель.</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6. ГАРАНТИИ КАЧЕСТВА ПО СДАННЫМ РАБОТАМ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6.2.  Гарантии качества распространяются на все работы, выполненные Исполнителем по настоящему Договору, и использованные при их проведении материалы.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6.3. Гарантийный срок работ устанавливается в размере 12 месяцев с момента подписания Акта приема-передачи выполненных работ, применяемых материалов - не менее срока, установленного производителем.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6.4. Если в гарантийный период обнаружатся дефекты, допущенные по вине Исполнителя,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Исполнителя обязан прибыть </w:t>
      </w:r>
      <w:proofErr w:type="gramStart"/>
      <w:r w:rsidRPr="005E35E1">
        <w:rPr>
          <w:rFonts w:cs="Times New Roman"/>
          <w:sz w:val="28"/>
          <w:szCs w:val="28"/>
          <w:lang w:eastAsia="ru-RU"/>
        </w:rPr>
        <w:t>в место фиксирования</w:t>
      </w:r>
      <w:proofErr w:type="gramEnd"/>
      <w:r w:rsidRPr="005E35E1">
        <w:rPr>
          <w:rFonts w:cs="Times New Roman"/>
          <w:sz w:val="28"/>
          <w:szCs w:val="28"/>
          <w:lang w:eastAsia="ru-RU"/>
        </w:rPr>
        <w:t xml:space="preserve"> дефектов не позднее 3 рабочих дней со дня получения Исполнителем письменного извещения Заказчика. Гарантийный срок в этом случае продлевается соответственно на период устранения дефектов.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6.5. При отказе Исполнителя от составления или подписания акта обнаруженных дефектов Заказчик составляет односторонний а</w:t>
      </w:r>
      <w:proofErr w:type="gramStart"/>
      <w:r w:rsidRPr="005E35E1">
        <w:rPr>
          <w:rFonts w:cs="Times New Roman"/>
          <w:sz w:val="28"/>
          <w:szCs w:val="28"/>
          <w:lang w:eastAsia="ru-RU"/>
        </w:rPr>
        <w:t>кт с пр</w:t>
      </w:r>
      <w:proofErr w:type="gramEnd"/>
      <w:r w:rsidRPr="005E35E1">
        <w:rPr>
          <w:rFonts w:cs="Times New Roman"/>
          <w:sz w:val="28"/>
          <w:szCs w:val="28"/>
          <w:lang w:eastAsia="ru-RU"/>
        </w:rPr>
        <w:t xml:space="preserve">ивлечением независимых экспертов. Заказчик вправе требовать от Исполнителя возмещение понесенных расходов на привлечение эксперта.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Исполнитель обязан возместить Заказчику расходы на привлечение независимых экспертов в течение 5 банковских дней с момента получения соответствующего требования.</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6.6. Если Исполнитель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Исполнителя возмещение понесенных расходов на устранение выявленных дефектов. Исполнитель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7. ОТВЕТСТВЕННОСТЬ СТОРОН</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7.1. За неисполнение или ненадлежащее исполнение своих обязательств по Договору Заказчик и Исполнитель несут ответственность в соответствии с действующим законодательством Российской Федерации.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7.2. В случае нарушения Исполнителем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Исполнитель выплачивает Заказчику, по соответствующему письменному требованию, пени в размере 0,03 % от </w:t>
      </w:r>
      <w:proofErr w:type="gramStart"/>
      <w:r w:rsidRPr="005E35E1">
        <w:rPr>
          <w:rFonts w:cs="Times New Roman"/>
          <w:sz w:val="28"/>
          <w:szCs w:val="28"/>
          <w:lang w:eastAsia="ru-RU"/>
        </w:rPr>
        <w:t>стоимости</w:t>
      </w:r>
      <w:proofErr w:type="gramEnd"/>
      <w:r w:rsidRPr="005E35E1">
        <w:rPr>
          <w:rFonts w:cs="Times New Roman"/>
          <w:sz w:val="28"/>
          <w:szCs w:val="28"/>
          <w:lang w:eastAsia="ru-RU"/>
        </w:rPr>
        <w:t xml:space="preserve"> не выполненной и/или не сданной вовремя работы  за каждый день такой просрочки.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7.3. Уплата пени не освобождает Исполнителя от выполнения обязательств по настоящему Договору.</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7.4. 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7.5. В случае несоблюдения сроков (объемов) выполнения работ, установленных настоящим Договором, несоблюдения Исполнителем иных обязательств по Договору, Заказчик вправе удержать из объема денежных средств (или не оплачивать Исполнителю денежные средства), подлежащих (подлежащие) оплате Исполнителю Заказчиком за ранее выполненные работы (задолженности перед Исполнителем):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Исполнитель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w:t>
      </w:r>
      <w:r w:rsidR="006F4A62">
        <w:rPr>
          <w:rFonts w:cs="Times New Roman"/>
          <w:sz w:val="28"/>
          <w:szCs w:val="28"/>
          <w:lang w:eastAsia="ru-RU"/>
        </w:rPr>
        <w:t xml:space="preserve">мотренных настоящим Договором;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денежные средства в размере сумм неустойки, а также убытков, связанных с нарушением Исполнителем своих обязательств по Договору (в том числе при не выполнении, недовыполнении, несвоевременном выполнении работ).</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7.6. В случае неисполнения или ненадлежащего исполнения Исполнителем обязательств по настоящему Договору Исполнитель </w:t>
      </w:r>
      <w:proofErr w:type="gramStart"/>
      <w:r w:rsidRPr="005E35E1">
        <w:rPr>
          <w:rFonts w:cs="Times New Roman"/>
          <w:sz w:val="28"/>
          <w:szCs w:val="28"/>
          <w:lang w:eastAsia="ru-RU"/>
        </w:rPr>
        <w:t>помимо</w:t>
      </w:r>
      <w:proofErr w:type="gramEnd"/>
      <w:r w:rsidRPr="005E35E1">
        <w:rPr>
          <w:rFonts w:cs="Times New Roman"/>
          <w:sz w:val="28"/>
          <w:szCs w:val="28"/>
          <w:lang w:eastAsia="ru-RU"/>
        </w:rPr>
        <w:t xml:space="preserve"> (</w:t>
      </w:r>
      <w:proofErr w:type="gramStart"/>
      <w:r w:rsidRPr="005E35E1">
        <w:rPr>
          <w:rFonts w:cs="Times New Roman"/>
          <w:sz w:val="28"/>
          <w:szCs w:val="28"/>
          <w:lang w:eastAsia="ru-RU"/>
        </w:rPr>
        <w:t>сверх</w:t>
      </w:r>
      <w:proofErr w:type="gramEnd"/>
      <w:r w:rsidRPr="005E35E1">
        <w:rPr>
          <w:rFonts w:cs="Times New Roman"/>
          <w:sz w:val="28"/>
          <w:szCs w:val="28"/>
          <w:lang w:eastAsia="ru-RU"/>
        </w:rPr>
        <w:t>) уплаты неустойки возмещает Заказчику все причиненные убытки, включая упущенную выгоду.</w:t>
      </w:r>
    </w:p>
    <w:p w:rsidR="00942C57" w:rsidRPr="005E35E1" w:rsidRDefault="00942C57" w:rsidP="005E35E1">
      <w:pPr>
        <w:spacing w:line="240" w:lineRule="auto"/>
        <w:jc w:val="both"/>
        <w:rPr>
          <w:rFonts w:cs="Times New Roman"/>
          <w:bCs/>
          <w:sz w:val="28"/>
          <w:szCs w:val="28"/>
          <w:lang w:eastAsia="ru-RU"/>
        </w:rPr>
      </w:pPr>
      <w:r w:rsidRPr="005E35E1">
        <w:rPr>
          <w:rFonts w:cs="Times New Roman"/>
          <w:sz w:val="28"/>
          <w:szCs w:val="28"/>
          <w:lang w:eastAsia="ru-RU"/>
        </w:rPr>
        <w:t>7.7.</w:t>
      </w:r>
      <w:r w:rsidRPr="005E35E1">
        <w:rPr>
          <w:rFonts w:eastAsia="Times New Roman" w:cs="Times New Roman"/>
          <w:bCs/>
          <w:sz w:val="28"/>
          <w:szCs w:val="28"/>
          <w:lang w:eastAsia="ru-RU"/>
        </w:rPr>
        <w:t xml:space="preserve"> </w:t>
      </w:r>
      <w:r w:rsidRPr="005E35E1">
        <w:rPr>
          <w:rFonts w:cs="Times New Roman"/>
          <w:bCs/>
          <w:sz w:val="28"/>
          <w:szCs w:val="28"/>
          <w:lang w:eastAsia="ru-RU"/>
        </w:rPr>
        <w:t>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Заказчику и (или) оплате Заказчиком не подлежат.</w:t>
      </w:r>
    </w:p>
    <w:p w:rsidR="00942C57" w:rsidRPr="005E35E1" w:rsidRDefault="00942C57" w:rsidP="005E35E1">
      <w:pPr>
        <w:spacing w:line="240" w:lineRule="auto"/>
        <w:jc w:val="both"/>
        <w:rPr>
          <w:rFonts w:cs="Times New Roman"/>
          <w:sz w:val="28"/>
          <w:szCs w:val="28"/>
          <w:lang w:eastAsia="ru-RU"/>
        </w:rPr>
      </w:pPr>
      <w:r w:rsidRPr="005E35E1">
        <w:rPr>
          <w:rFonts w:cs="Times New Roman"/>
          <w:bCs/>
          <w:sz w:val="28"/>
          <w:szCs w:val="28"/>
          <w:lang w:eastAsia="ru-RU"/>
        </w:rPr>
        <w:t xml:space="preserve">7.8. </w:t>
      </w:r>
      <w:proofErr w:type="gramStart"/>
      <w:r w:rsidRPr="005E35E1">
        <w:rPr>
          <w:rFonts w:cs="Times New Roman"/>
          <w:bCs/>
          <w:sz w:val="28"/>
          <w:szCs w:val="28"/>
          <w:lang w:eastAsia="ru-RU"/>
        </w:rPr>
        <w:t>В случае нарушения Заказчиком сроков оплаты по настоящему Договору, за исключением случаев, когда указанное нарушение явилось следствием действий Исполнителя в рамках настоящего Договора, Заказчик выплачивает Исполнителю, по соответствующему письменному требованию Исполнителя, неустойку в размере 1/365 ставки рефинансирования, установленной Центральным Банком РФ от стоимости неоплаченных и фактически выполненных работ за каждый день просрочки оплаты.</w:t>
      </w:r>
      <w:proofErr w:type="gramEnd"/>
      <w:r w:rsidRPr="005E35E1">
        <w:rPr>
          <w:rFonts w:cs="Times New Roman"/>
          <w:bCs/>
          <w:sz w:val="28"/>
          <w:szCs w:val="28"/>
          <w:lang w:eastAsia="ru-RU"/>
        </w:rPr>
        <w:t xml:space="preserve"> В рамках настоящего Договора проценты, предусмотренные статьей 395 ГК РФ, взысканию с Заказчика не подлежат.</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8. ФОРС-МАЖОРНЫЕ ОБСТОЯТЕЛЬСТВА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9. ПОРЯДОК РАЗРЕШЕНИЯ СПОРОВ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10. ИЗМЕНЕНИЕ И РАСТОРЖЕНИЕ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942C57" w:rsidRDefault="00942C57" w:rsidP="005E35E1">
      <w:pPr>
        <w:spacing w:line="240" w:lineRule="auto"/>
        <w:jc w:val="both"/>
        <w:rPr>
          <w:rFonts w:cs="Times New Roman"/>
          <w:sz w:val="28"/>
          <w:szCs w:val="28"/>
          <w:lang w:eastAsia="ru-RU"/>
        </w:rPr>
      </w:pPr>
      <w:r w:rsidRPr="005E35E1">
        <w:rPr>
          <w:rFonts w:cs="Times New Roman"/>
          <w:sz w:val="28"/>
          <w:szCs w:val="28"/>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5E35E1" w:rsidRPr="005E35E1" w:rsidRDefault="005E35E1"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bookmarkStart w:id="147" w:name="_Toc404183109"/>
      <w:r w:rsidRPr="005E35E1">
        <w:rPr>
          <w:rFonts w:cs="Times New Roman"/>
          <w:sz w:val="28"/>
          <w:szCs w:val="28"/>
          <w:lang w:eastAsia="ru-RU"/>
        </w:rPr>
        <w:t>11. ОБЕСПЕЧЕНИЕ ДОГОВОРА</w:t>
      </w:r>
      <w:bookmarkEnd w:id="147"/>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11.1. Обеспечение исполнения Договора устанавливается в размере 10 % начальной (максимальной) цены Договора, что составляет 1 195 750 (Один миллион сто девяносто пять тысяч семьсот пятьдесят) рублей 00 копеек.</w:t>
      </w:r>
    </w:p>
    <w:p w:rsidR="00942C57" w:rsidRPr="005E35E1" w:rsidRDefault="00942C57" w:rsidP="005E35E1">
      <w:pPr>
        <w:spacing w:line="240" w:lineRule="auto"/>
        <w:ind w:firstLine="708"/>
        <w:jc w:val="both"/>
        <w:rPr>
          <w:rFonts w:cs="Times New Roman"/>
          <w:sz w:val="28"/>
          <w:szCs w:val="28"/>
          <w:lang w:eastAsia="ru-RU"/>
        </w:rPr>
      </w:pPr>
      <w:proofErr w:type="gramStart"/>
      <w:r w:rsidRPr="005E35E1">
        <w:rPr>
          <w:rFonts w:cs="Times New Roman"/>
          <w:sz w:val="28"/>
          <w:szCs w:val="28"/>
          <w:lang w:eastAsia="ru-RU"/>
        </w:rPr>
        <w:t>В силу настоящего Договора и положений Документации о проведении открытого одноэтапного запроса предложений на право заключения Договора на выполнение работ по расширению автоматизированной системы учета энергопотребления тепловых ресурсов, поставляемых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Заказчик в случае неисполнения и/или ненадлежащего исполнения Исполнителем обязательств</w:t>
      </w:r>
      <w:proofErr w:type="gramEnd"/>
      <w:r w:rsidRPr="005E35E1">
        <w:rPr>
          <w:rFonts w:cs="Times New Roman"/>
          <w:sz w:val="28"/>
          <w:szCs w:val="28"/>
          <w:lang w:eastAsia="ru-RU"/>
        </w:rPr>
        <w:t xml:space="preserve">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Исполнителя.</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11.2. Исполнение Исполнителем своих обязательств по настоящему Договору может обеспечиваться предоставлением банковской гарантии, выданной банком, или внесением денежных средств на указанный в разделе 13 настоящего Договора счет. Способ обеспечения исполнения Договора определяется Исполнителем самостоятельно. Срок действия банковской гарантии должен превышать срок выполнения работ по Договору не менее чем на два месяца.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11.3. Договор заключается не позднее десяти дней со дня подписания протокола оценки и сопоставления заявок (итоговый протокол) на участие в открытом одноэтапном запросе предложений на право заключения Договора на выполнение работ по установке приборов учета (узлов учета тепловой энергии) для нужд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 При этом Договор заключается только после предоставления Исполнителем обеспечения исполнения Договора в размере, указанном в п.11.1.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 В течение десяти дней </w:t>
      </w:r>
      <w:proofErr w:type="gramStart"/>
      <w:r w:rsidRPr="005E35E1">
        <w:rPr>
          <w:rFonts w:cs="Times New Roman"/>
          <w:sz w:val="28"/>
          <w:szCs w:val="28"/>
          <w:lang w:eastAsia="ru-RU"/>
        </w:rPr>
        <w:t>с даты подписания</w:t>
      </w:r>
      <w:proofErr w:type="gramEnd"/>
      <w:r w:rsidRPr="005E35E1">
        <w:rPr>
          <w:rFonts w:cs="Times New Roman"/>
          <w:sz w:val="28"/>
          <w:szCs w:val="28"/>
          <w:lang w:eastAsia="ru-RU"/>
        </w:rPr>
        <w:t xml:space="preserve"> итогового протокола Исполнитель обязан подписать Договор и представить все экземпляры Договора Заказчику, и одновременно с Договором  представить Заказчику документы, подтверждающие предоставление обеспечения исполнения Договора в размере,  указанном в п.11.1. настоящего Договора. Договор заключается только после предоставления указанных документов.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11.4. </w:t>
      </w:r>
      <w:proofErr w:type="gramStart"/>
      <w:r w:rsidRPr="005E35E1">
        <w:rPr>
          <w:rFonts w:cs="Times New Roman"/>
          <w:sz w:val="28"/>
          <w:szCs w:val="28"/>
          <w:lang w:eastAsia="ru-RU"/>
        </w:rPr>
        <w:t xml:space="preserve">Исполнителю хорошо известны все положения и существенные условия Документации о проведении открытого одноэтапного запроса предложений на право заключения Договора </w:t>
      </w:r>
      <w:r w:rsidRPr="005E35E1">
        <w:rPr>
          <w:rFonts w:cs="Times New Roman"/>
          <w:sz w:val="28"/>
          <w:szCs w:val="28"/>
        </w:rPr>
        <w:t>на выполнение работ по расширению автоматизированной системы учета энергопотребления тепловых ресурсов поставляемых ОАО «</w:t>
      </w:r>
      <w:proofErr w:type="spellStart"/>
      <w:r w:rsidRPr="005E35E1">
        <w:rPr>
          <w:rFonts w:cs="Times New Roman"/>
          <w:sz w:val="28"/>
          <w:szCs w:val="28"/>
        </w:rPr>
        <w:t>Мурманэнергосбыт</w:t>
      </w:r>
      <w:proofErr w:type="spellEnd"/>
      <w:r w:rsidRPr="005E35E1">
        <w:rPr>
          <w:rFonts w:cs="Times New Roman"/>
          <w:sz w:val="28"/>
          <w:szCs w:val="28"/>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Pr="005E35E1">
        <w:rPr>
          <w:rFonts w:cs="Times New Roman"/>
          <w:sz w:val="28"/>
          <w:szCs w:val="28"/>
        </w:rPr>
        <w:t>энергоэффективности</w:t>
      </w:r>
      <w:proofErr w:type="spellEnd"/>
      <w:r w:rsidRPr="005E35E1">
        <w:rPr>
          <w:rFonts w:cs="Times New Roman"/>
          <w:sz w:val="28"/>
          <w:szCs w:val="28"/>
        </w:rPr>
        <w:t xml:space="preserve"> Мурманской области</w:t>
      </w:r>
      <w:r w:rsidRPr="005E35E1">
        <w:rPr>
          <w:rFonts w:cs="Times New Roman"/>
          <w:sz w:val="28"/>
          <w:szCs w:val="28"/>
          <w:lang w:eastAsia="ru-RU"/>
        </w:rPr>
        <w:t>, включая проект Договора подряда, смысл и содержания которой</w:t>
      </w:r>
      <w:proofErr w:type="gramEnd"/>
      <w:r w:rsidRPr="005E35E1">
        <w:rPr>
          <w:rFonts w:cs="Times New Roman"/>
          <w:sz w:val="28"/>
          <w:szCs w:val="28"/>
          <w:lang w:eastAsia="ru-RU"/>
        </w:rPr>
        <w:t xml:space="preserve"> ему </w:t>
      </w:r>
      <w:proofErr w:type="gramStart"/>
      <w:r w:rsidRPr="005E35E1">
        <w:rPr>
          <w:rFonts w:cs="Times New Roman"/>
          <w:sz w:val="28"/>
          <w:szCs w:val="28"/>
          <w:lang w:eastAsia="ru-RU"/>
        </w:rPr>
        <w:t>разъяснен</w:t>
      </w:r>
      <w:proofErr w:type="gramEnd"/>
      <w:r w:rsidRPr="005E35E1">
        <w:rPr>
          <w:rFonts w:cs="Times New Roman"/>
          <w:sz w:val="28"/>
          <w:szCs w:val="28"/>
          <w:lang w:eastAsia="ru-RU"/>
        </w:rPr>
        <w:t xml:space="preserve"> и понятен.</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11.5. Заказчик вправе:</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11.5.1. Принимать меры, необходимые для защиты заложенных денежных средств от нарушений со стороны третьих лиц.</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11.5.2. Вступать в качестве третьего лица в дело, в котором рассматривается иск о предмете залога.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 Исполнитель обязан:</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11.6.1. Совершать действия, которые необходимы для обеспечения действительности залога.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11.6.2. Не совершать уступки заложенных денежных средств.</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11.6.3. Не совершать действий, влекущих прекращение залога или уменьшение его стоимости.</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11.6.4. Принимать меры, необходимые для защиты залога от посягательств со стороны третьих лиц.</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11.6.5. Сообщать Заказчику сведения об изменениях, которые могут повлечь изменение размера залога и (или) переход прав на заложенные денежные средства.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11.7. Взыскание на заложенные денежные средства для удовлетворения требований Заказчика может быть обращено в случае неисполнения и/или ненадлежащего исполнения Исполнителем обеспеченного залогом обязательства, предусмотренного  настоящим Договором.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11.8. Взыскания на заложенные денежные средства производится без обращения в суд (внесудебный порядок обращения взыскания).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11.9. Реализация залога происходит путем оставления за собой предмета залога Заказчиком (поступления предмета залога в собственность Заказчика). </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11.10. Право собственности на предмет залога, оставленный за собой Заказчиком (Залогодержателем), переходит к нему в момент получения Исполнителем уведомления об оставлении заложенных денежных средств за Заказчиком (поступлении предмета залога в собственность Заказчика).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11.11. В случае не наступления последствий, предусмотренных п.11.7., п.11.8., 11.9. настоящего Договора, предмет залога возвращается Заказчиком Исполнителю в течение 60 банковских дней после подписания Акта приема-передачи выполненных работ по банковским реквизитам счета Заказчика, указанным в разделе 13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11.12. Положения об обеспечении выполнения Исполнителем настоящего Договора дей</w:t>
      </w:r>
      <w:r w:rsidRPr="005E35E1">
        <w:rPr>
          <w:rFonts w:cs="Times New Roman"/>
          <w:sz w:val="28"/>
          <w:szCs w:val="28"/>
          <w:lang w:eastAsia="ru-RU"/>
        </w:rPr>
        <w:softHyphen/>
        <w:t>ствуют до полного выполнения обязательств, обеспеченных залогом.</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 xml:space="preserve">11.13. Заключение дополнительных соглашений к настоящему Договору, в </w:t>
      </w:r>
      <w:proofErr w:type="gramStart"/>
      <w:r w:rsidRPr="005E35E1">
        <w:rPr>
          <w:rFonts w:cs="Times New Roman"/>
          <w:sz w:val="28"/>
          <w:szCs w:val="28"/>
          <w:lang w:eastAsia="ru-RU"/>
        </w:rPr>
        <w:t>чем бы они не выражались</w:t>
      </w:r>
      <w:proofErr w:type="gramEnd"/>
      <w:r w:rsidRPr="005E35E1">
        <w:rPr>
          <w:rFonts w:cs="Times New Roman"/>
          <w:sz w:val="28"/>
          <w:szCs w:val="28"/>
          <w:lang w:eastAsia="ru-RU"/>
        </w:rPr>
        <w:t>, не меняет существо положений об обеспечении выполнения Исполнителем настоящего Договора.</w:t>
      </w:r>
      <w:bookmarkStart w:id="148" w:name="_Toc394394171"/>
    </w:p>
    <w:p w:rsidR="00942C57" w:rsidRPr="005E35E1" w:rsidRDefault="00942C57" w:rsidP="005E35E1">
      <w:pPr>
        <w:spacing w:line="240" w:lineRule="auto"/>
        <w:jc w:val="both"/>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12. ПРОЧИЕ УСЛОВИЯ</w:t>
      </w:r>
      <w:bookmarkEnd w:id="148"/>
    </w:p>
    <w:p w:rsidR="00942C57" w:rsidRPr="005E35E1" w:rsidRDefault="00942C57" w:rsidP="005E35E1">
      <w:pPr>
        <w:spacing w:line="240" w:lineRule="auto"/>
        <w:jc w:val="both"/>
        <w:rPr>
          <w:rFonts w:cs="Times New Roman"/>
          <w:sz w:val="28"/>
          <w:szCs w:val="28"/>
          <w:lang w:eastAsia="ru-RU"/>
        </w:rPr>
      </w:pPr>
      <w:bookmarkStart w:id="149" w:name="_Toc404183110"/>
      <w:bookmarkStart w:id="150" w:name="_Toc394394172"/>
      <w:r w:rsidRPr="005E35E1">
        <w:rPr>
          <w:rFonts w:cs="Times New Roman"/>
          <w:sz w:val="28"/>
          <w:szCs w:val="28"/>
          <w:lang w:eastAsia="ru-RU"/>
        </w:rPr>
        <w:t>12.1. Любое уведомление по данному Договору оформляется в письменной форме в виде факсимильного сообщения, письма по электронной почте (</w:t>
      </w:r>
      <w:proofErr w:type="spellStart"/>
      <w:r w:rsidRPr="005E35E1">
        <w:rPr>
          <w:rFonts w:cs="Times New Roman"/>
          <w:sz w:val="28"/>
          <w:szCs w:val="28"/>
          <w:lang w:val="en-US" w:eastAsia="ru-RU"/>
        </w:rPr>
        <w:t>poborchiy</w:t>
      </w:r>
      <w:proofErr w:type="spellEnd"/>
      <w:r w:rsidRPr="005E35E1">
        <w:rPr>
          <w:rFonts w:cs="Times New Roman"/>
          <w:sz w:val="28"/>
          <w:szCs w:val="28"/>
          <w:lang w:eastAsia="ru-RU"/>
        </w:rPr>
        <w:t>@</w:t>
      </w:r>
      <w:proofErr w:type="spellStart"/>
      <w:r w:rsidRPr="005E35E1">
        <w:rPr>
          <w:rFonts w:cs="Times New Roman"/>
          <w:sz w:val="28"/>
          <w:szCs w:val="28"/>
          <w:lang w:val="en-US" w:eastAsia="ru-RU"/>
        </w:rPr>
        <w:t>mures</w:t>
      </w:r>
      <w:proofErr w:type="spellEnd"/>
      <w:r w:rsidRPr="005E35E1">
        <w:rPr>
          <w:rFonts w:cs="Times New Roman"/>
          <w:sz w:val="28"/>
          <w:szCs w:val="28"/>
          <w:lang w:eastAsia="ru-RU"/>
        </w:rPr>
        <w:t>.</w:t>
      </w:r>
      <w:proofErr w:type="spellStart"/>
      <w:r w:rsidRPr="005E35E1">
        <w:rPr>
          <w:rFonts w:cs="Times New Roman"/>
          <w:sz w:val="28"/>
          <w:szCs w:val="28"/>
          <w:lang w:val="en-US" w:eastAsia="ru-RU"/>
        </w:rPr>
        <w:t>ru</w:t>
      </w:r>
      <w:proofErr w:type="spellEnd"/>
      <w:r w:rsidRPr="005E35E1">
        <w:rPr>
          <w:rFonts w:cs="Times New Roman"/>
          <w:sz w:val="28"/>
          <w:szCs w:val="28"/>
          <w:lang w:eastAsia="ru-RU"/>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149"/>
      <w:bookmarkEnd w:id="150"/>
    </w:p>
    <w:p w:rsidR="00942C57" w:rsidRPr="005E35E1" w:rsidRDefault="00942C57" w:rsidP="005E35E1">
      <w:pPr>
        <w:spacing w:line="240" w:lineRule="auto"/>
        <w:jc w:val="both"/>
        <w:rPr>
          <w:rFonts w:cs="Times New Roman"/>
          <w:sz w:val="28"/>
          <w:szCs w:val="28"/>
          <w:lang w:eastAsia="ru-RU"/>
        </w:rPr>
      </w:pPr>
      <w:bookmarkStart w:id="151" w:name="_Toc404183111"/>
      <w:bookmarkStart w:id="152" w:name="_Toc394394173"/>
      <w:r w:rsidRPr="005E35E1">
        <w:rPr>
          <w:rFonts w:cs="Times New Roman"/>
          <w:sz w:val="28"/>
          <w:szCs w:val="28"/>
          <w:lang w:eastAsia="ru-RU"/>
        </w:rPr>
        <w:t>12.2.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151"/>
      <w:bookmarkEnd w:id="152"/>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12.3.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Исполнителя, указанные в разделе 6 настоящего Договора.</w:t>
      </w:r>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12.4. Стороны обязуются обеспечить конфиденциальность сведений, относящихся к ходу исполнения договора и полученным результатам.</w:t>
      </w:r>
    </w:p>
    <w:p w:rsidR="00942C57" w:rsidRPr="005E35E1" w:rsidRDefault="00942C57" w:rsidP="005E35E1">
      <w:pPr>
        <w:spacing w:line="240" w:lineRule="auto"/>
        <w:jc w:val="both"/>
        <w:rPr>
          <w:rFonts w:cs="Times New Roman"/>
          <w:sz w:val="28"/>
          <w:szCs w:val="28"/>
          <w:lang w:eastAsia="ru-RU"/>
        </w:rPr>
      </w:pPr>
      <w:bookmarkStart w:id="153" w:name="_Toc404183112"/>
      <w:bookmarkStart w:id="154" w:name="_Toc394394174"/>
      <w:r w:rsidRPr="005E35E1">
        <w:rPr>
          <w:rFonts w:cs="Times New Roman"/>
          <w:sz w:val="28"/>
          <w:szCs w:val="28"/>
          <w:lang w:eastAsia="ru-RU"/>
        </w:rPr>
        <w:t>12.5. Все указанные в Договоре приложения являются его неотъемлемой частью.</w:t>
      </w:r>
      <w:bookmarkEnd w:id="153"/>
      <w:bookmarkEnd w:id="154"/>
    </w:p>
    <w:p w:rsidR="00942C57" w:rsidRPr="005E35E1" w:rsidRDefault="00942C57" w:rsidP="005E35E1">
      <w:pPr>
        <w:spacing w:line="240" w:lineRule="auto"/>
        <w:jc w:val="both"/>
        <w:rPr>
          <w:rFonts w:cs="Times New Roman"/>
          <w:sz w:val="28"/>
          <w:szCs w:val="28"/>
          <w:lang w:eastAsia="ru-RU"/>
        </w:rPr>
      </w:pPr>
      <w:r w:rsidRPr="005E35E1">
        <w:rPr>
          <w:rFonts w:cs="Times New Roman"/>
          <w:sz w:val="28"/>
          <w:szCs w:val="28"/>
          <w:lang w:eastAsia="ru-RU"/>
        </w:rPr>
        <w:t>12.6. Во всем остальном, что не предусмотрено настоящим Договором, Стороны будут руководствоваться нормами действующего законодательства РФ.</w:t>
      </w:r>
    </w:p>
    <w:p w:rsidR="00942C57" w:rsidRPr="005E35E1" w:rsidRDefault="00942C57" w:rsidP="005E35E1">
      <w:pPr>
        <w:spacing w:line="240" w:lineRule="auto"/>
        <w:jc w:val="both"/>
        <w:rPr>
          <w:rFonts w:cs="Times New Roman"/>
          <w:sz w:val="28"/>
          <w:szCs w:val="28"/>
          <w:lang w:eastAsia="ru-RU"/>
        </w:rPr>
      </w:pPr>
      <w:bookmarkStart w:id="155" w:name="_Toc404183113"/>
      <w:bookmarkStart w:id="156" w:name="_Toc394394175"/>
      <w:r w:rsidRPr="005E35E1">
        <w:rPr>
          <w:rFonts w:cs="Times New Roman"/>
          <w:sz w:val="28"/>
          <w:szCs w:val="28"/>
          <w:lang w:eastAsia="ru-RU"/>
        </w:rPr>
        <w:t>12.7. Настоящий Договор составлен в двух экземплярах, имеющих одинаковую юридическую силу, по одному для каждой из Сторон.</w:t>
      </w:r>
      <w:bookmarkEnd w:id="155"/>
      <w:bookmarkEnd w:id="156"/>
    </w:p>
    <w:p w:rsidR="00942C57" w:rsidRPr="005E35E1" w:rsidRDefault="00942C57" w:rsidP="005E35E1">
      <w:pPr>
        <w:spacing w:line="240" w:lineRule="auto"/>
        <w:jc w:val="both"/>
        <w:rPr>
          <w:rFonts w:cs="Times New Roman"/>
          <w:sz w:val="28"/>
          <w:szCs w:val="28"/>
          <w:lang w:eastAsia="ru-RU"/>
        </w:rPr>
      </w:pPr>
      <w:bookmarkStart w:id="157" w:name="_Toc404183114"/>
      <w:bookmarkStart w:id="158" w:name="_Toc394394176"/>
      <w:r w:rsidRPr="005E35E1">
        <w:rPr>
          <w:rFonts w:cs="Times New Roman"/>
          <w:sz w:val="28"/>
          <w:szCs w:val="28"/>
          <w:lang w:eastAsia="ru-RU"/>
        </w:rPr>
        <w:t>12.8. Стороны, при подписании настоящего Договора согласовали следующие приложения к нему:</w:t>
      </w:r>
      <w:bookmarkEnd w:id="157"/>
      <w:bookmarkEnd w:id="158"/>
    </w:p>
    <w:p w:rsidR="00942C57" w:rsidRPr="005E35E1" w:rsidRDefault="00942C57" w:rsidP="005E35E1">
      <w:pPr>
        <w:spacing w:line="240" w:lineRule="auto"/>
        <w:jc w:val="both"/>
        <w:rPr>
          <w:rFonts w:cs="Times New Roman"/>
          <w:sz w:val="28"/>
          <w:szCs w:val="28"/>
          <w:lang w:eastAsia="ru-RU"/>
        </w:rPr>
      </w:pPr>
      <w:bookmarkStart w:id="159" w:name="_Toc404183115"/>
      <w:bookmarkStart w:id="160" w:name="_Toc394394177"/>
      <w:r w:rsidRPr="005E35E1">
        <w:rPr>
          <w:rFonts w:cs="Times New Roman"/>
          <w:sz w:val="28"/>
          <w:szCs w:val="28"/>
          <w:lang w:eastAsia="ru-RU"/>
        </w:rPr>
        <w:t>- Приложение №1 «Техническое задание»;</w:t>
      </w:r>
      <w:bookmarkEnd w:id="159"/>
      <w:bookmarkEnd w:id="160"/>
    </w:p>
    <w:p w:rsidR="00942C57" w:rsidRPr="005E35E1" w:rsidRDefault="00942C57" w:rsidP="005E35E1">
      <w:pPr>
        <w:spacing w:line="240" w:lineRule="auto"/>
        <w:jc w:val="both"/>
        <w:rPr>
          <w:rFonts w:cs="Times New Roman"/>
          <w:sz w:val="28"/>
          <w:szCs w:val="28"/>
          <w:lang w:eastAsia="ru-RU"/>
        </w:rPr>
      </w:pPr>
      <w:bookmarkStart w:id="161" w:name="_Toc404183116"/>
      <w:r w:rsidRPr="005E35E1">
        <w:rPr>
          <w:rFonts w:cs="Times New Roman"/>
          <w:sz w:val="28"/>
          <w:szCs w:val="28"/>
          <w:lang w:eastAsia="ru-RU"/>
        </w:rPr>
        <w:t>- Приложение №2 «Локальная Смета»;</w:t>
      </w:r>
      <w:bookmarkEnd w:id="161"/>
    </w:p>
    <w:p w:rsidR="00942C57" w:rsidRPr="005E35E1" w:rsidRDefault="00942C57" w:rsidP="005E35E1">
      <w:pPr>
        <w:spacing w:line="240" w:lineRule="auto"/>
        <w:jc w:val="both"/>
        <w:rPr>
          <w:rFonts w:cs="Times New Roman"/>
          <w:sz w:val="28"/>
          <w:szCs w:val="28"/>
          <w:lang w:eastAsia="ru-RU"/>
        </w:rPr>
      </w:pPr>
      <w:bookmarkStart w:id="162" w:name="_Toc404183117"/>
      <w:r w:rsidRPr="005E35E1">
        <w:rPr>
          <w:rFonts w:cs="Times New Roman"/>
          <w:sz w:val="28"/>
          <w:szCs w:val="28"/>
          <w:lang w:eastAsia="ru-RU"/>
        </w:rPr>
        <w:t>- Приложение №3 «План-график работ»;</w:t>
      </w:r>
      <w:bookmarkEnd w:id="162"/>
    </w:p>
    <w:p w:rsidR="00942C57" w:rsidRPr="005E35E1" w:rsidRDefault="00942C57" w:rsidP="005E35E1">
      <w:pPr>
        <w:spacing w:line="240" w:lineRule="auto"/>
        <w:jc w:val="both"/>
        <w:rPr>
          <w:rFonts w:cs="Times New Roman"/>
          <w:sz w:val="28"/>
          <w:szCs w:val="28"/>
          <w:lang w:eastAsia="ru-RU"/>
        </w:rPr>
      </w:pPr>
      <w:bookmarkStart w:id="163" w:name="_Toc404183118"/>
      <w:bookmarkStart w:id="164" w:name="_Toc394394180"/>
      <w:r w:rsidRPr="005E35E1">
        <w:rPr>
          <w:rFonts w:cs="Times New Roman"/>
          <w:sz w:val="28"/>
          <w:szCs w:val="28"/>
          <w:lang w:eastAsia="ru-RU"/>
        </w:rPr>
        <w:t>- Приложение №4 «Акт приемки приемочной комиссии»;</w:t>
      </w:r>
      <w:bookmarkEnd w:id="163"/>
      <w:bookmarkEnd w:id="164"/>
    </w:p>
    <w:p w:rsidR="00942C57" w:rsidRPr="005E35E1" w:rsidRDefault="00942C57" w:rsidP="005E35E1">
      <w:pPr>
        <w:spacing w:line="240" w:lineRule="auto"/>
        <w:jc w:val="both"/>
        <w:rPr>
          <w:rFonts w:cs="Times New Roman"/>
          <w:sz w:val="28"/>
          <w:szCs w:val="28"/>
          <w:lang w:eastAsia="ru-RU"/>
        </w:rPr>
      </w:pPr>
      <w:bookmarkStart w:id="165" w:name="_Toc404183119"/>
      <w:bookmarkStart w:id="166" w:name="_Toc394394181"/>
      <w:r w:rsidRPr="005E35E1">
        <w:rPr>
          <w:rFonts w:cs="Times New Roman"/>
          <w:sz w:val="28"/>
          <w:szCs w:val="28"/>
          <w:lang w:eastAsia="ru-RU"/>
        </w:rPr>
        <w:t>- Приложение №5 «Акт приема-передачи выполненных работ».</w:t>
      </w:r>
      <w:bookmarkEnd w:id="165"/>
      <w:bookmarkEnd w:id="166"/>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13. АДРЕСА, РЕКВИЗИТЫ И ПОДПИСИ СТОРОН</w:t>
      </w:r>
    </w:p>
    <w:p w:rsidR="00942C57" w:rsidRPr="005E35E1" w:rsidRDefault="00942C57" w:rsidP="005E35E1">
      <w:pPr>
        <w:spacing w:line="240" w:lineRule="auto"/>
        <w:rPr>
          <w:rFonts w:cs="Times New Roman"/>
          <w:sz w:val="28"/>
          <w:szCs w:val="28"/>
          <w:lang w:eastAsia="ru-RU"/>
        </w:rPr>
      </w:pPr>
    </w:p>
    <w:tbl>
      <w:tblPr>
        <w:tblW w:w="12105" w:type="dxa"/>
        <w:tblInd w:w="-1310" w:type="dxa"/>
        <w:tblLayout w:type="fixed"/>
        <w:tblLook w:val="04A0" w:firstRow="1" w:lastRow="0" w:firstColumn="1" w:lastColumn="0" w:noHBand="0" w:noVBand="1"/>
      </w:tblPr>
      <w:tblGrid>
        <w:gridCol w:w="426"/>
        <w:gridCol w:w="3700"/>
        <w:gridCol w:w="1613"/>
        <w:gridCol w:w="771"/>
        <w:gridCol w:w="491"/>
        <w:gridCol w:w="293"/>
        <w:gridCol w:w="3713"/>
        <w:gridCol w:w="748"/>
        <w:gridCol w:w="350"/>
      </w:tblGrid>
      <w:tr w:rsidR="00942C57" w:rsidRPr="005E35E1" w:rsidTr="00942C57">
        <w:trPr>
          <w:gridBefore w:val="1"/>
          <w:gridAfter w:val="1"/>
          <w:wBefore w:w="425" w:type="dxa"/>
          <w:wAfter w:w="350" w:type="dxa"/>
          <w:trHeight w:val="2070"/>
        </w:trPr>
        <w:tc>
          <w:tcPr>
            <w:tcW w:w="5313" w:type="dxa"/>
            <w:gridSpan w:val="2"/>
          </w:tcPr>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ЗАКАЗЧИК</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 xml:space="preserve">юр. адрес:183034 г. Мурманск, </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ул. Свердлова, д. 39</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почт</w:t>
            </w:r>
            <w:proofErr w:type="gramStart"/>
            <w:r w:rsidRPr="005E35E1">
              <w:rPr>
                <w:rFonts w:cs="Times New Roman"/>
                <w:sz w:val="28"/>
                <w:szCs w:val="28"/>
                <w:lang w:eastAsia="ru-RU"/>
              </w:rPr>
              <w:t>.</w:t>
            </w:r>
            <w:proofErr w:type="gramEnd"/>
            <w:r w:rsidRPr="005E35E1">
              <w:rPr>
                <w:rFonts w:cs="Times New Roman"/>
                <w:sz w:val="28"/>
                <w:szCs w:val="28"/>
                <w:lang w:eastAsia="ru-RU"/>
              </w:rPr>
              <w:t xml:space="preserve"> </w:t>
            </w:r>
            <w:proofErr w:type="gramStart"/>
            <w:r w:rsidRPr="005E35E1">
              <w:rPr>
                <w:rFonts w:cs="Times New Roman"/>
                <w:sz w:val="28"/>
                <w:szCs w:val="28"/>
                <w:lang w:eastAsia="ru-RU"/>
              </w:rPr>
              <w:t>а</w:t>
            </w:r>
            <w:proofErr w:type="gramEnd"/>
            <w:r w:rsidRPr="005E35E1">
              <w:rPr>
                <w:rFonts w:cs="Times New Roman"/>
                <w:sz w:val="28"/>
                <w:szCs w:val="28"/>
                <w:lang w:eastAsia="ru-RU"/>
              </w:rPr>
              <w:t xml:space="preserve">дрес:183034 г. Мурманск, </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ул. Свердлова, д. 39</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тел/факс 8152-435736 тел.8152-686288</w:t>
            </w:r>
          </w:p>
          <w:p w:rsidR="00942C57" w:rsidRPr="00DB771D" w:rsidRDefault="00942C57" w:rsidP="005E35E1">
            <w:pPr>
              <w:spacing w:line="240" w:lineRule="auto"/>
              <w:ind w:left="885"/>
              <w:rPr>
                <w:rFonts w:cs="Times New Roman"/>
                <w:sz w:val="28"/>
                <w:szCs w:val="28"/>
                <w:lang w:eastAsia="ru-RU"/>
              </w:rPr>
            </w:pPr>
            <w:r w:rsidRPr="005E35E1">
              <w:rPr>
                <w:rFonts w:cs="Times New Roman"/>
                <w:sz w:val="28"/>
                <w:szCs w:val="28"/>
                <w:lang w:val="en-US" w:eastAsia="ru-RU"/>
              </w:rPr>
              <w:t>E</w:t>
            </w:r>
            <w:r w:rsidRPr="00DB771D">
              <w:rPr>
                <w:rFonts w:cs="Times New Roman"/>
                <w:sz w:val="28"/>
                <w:szCs w:val="28"/>
                <w:lang w:eastAsia="ru-RU"/>
              </w:rPr>
              <w:t>-</w:t>
            </w:r>
            <w:r w:rsidRPr="005E35E1">
              <w:rPr>
                <w:rFonts w:cs="Times New Roman"/>
                <w:sz w:val="28"/>
                <w:szCs w:val="28"/>
                <w:lang w:val="en-US" w:eastAsia="ru-RU"/>
              </w:rPr>
              <w:t>mail</w:t>
            </w:r>
            <w:r w:rsidRPr="00DB771D">
              <w:rPr>
                <w:rFonts w:cs="Times New Roman"/>
                <w:sz w:val="28"/>
                <w:szCs w:val="28"/>
                <w:lang w:eastAsia="ru-RU"/>
              </w:rPr>
              <w:t xml:space="preserve">: </w:t>
            </w:r>
            <w:hyperlink r:id="rId33" w:history="1">
              <w:r w:rsidRPr="005E35E1">
                <w:rPr>
                  <w:rStyle w:val="af"/>
                  <w:rFonts w:cs="Times New Roman"/>
                  <w:sz w:val="28"/>
                  <w:szCs w:val="28"/>
                  <w:lang w:val="en-US" w:eastAsia="ru-RU"/>
                </w:rPr>
                <w:t>poborchiy</w:t>
              </w:r>
              <w:r w:rsidRPr="00DB771D">
                <w:rPr>
                  <w:rStyle w:val="af"/>
                  <w:rFonts w:cs="Times New Roman"/>
                  <w:sz w:val="28"/>
                  <w:szCs w:val="28"/>
                  <w:lang w:eastAsia="ru-RU"/>
                </w:rPr>
                <w:t>@</w:t>
              </w:r>
              <w:r w:rsidRPr="005E35E1">
                <w:rPr>
                  <w:rStyle w:val="af"/>
                  <w:rFonts w:cs="Times New Roman"/>
                  <w:sz w:val="28"/>
                  <w:szCs w:val="28"/>
                  <w:lang w:val="en-US" w:eastAsia="ru-RU"/>
                </w:rPr>
                <w:t>mures</w:t>
              </w:r>
              <w:r w:rsidRPr="00DB771D">
                <w:rPr>
                  <w:rStyle w:val="af"/>
                  <w:rFonts w:cs="Times New Roman"/>
                  <w:sz w:val="28"/>
                  <w:szCs w:val="28"/>
                  <w:lang w:eastAsia="ru-RU"/>
                </w:rPr>
                <w:t>.</w:t>
              </w:r>
              <w:proofErr w:type="spellStart"/>
              <w:r w:rsidRPr="005E35E1">
                <w:rPr>
                  <w:rStyle w:val="af"/>
                  <w:rFonts w:cs="Times New Roman"/>
                  <w:sz w:val="28"/>
                  <w:szCs w:val="28"/>
                  <w:lang w:val="en-US" w:eastAsia="ru-RU"/>
                </w:rPr>
                <w:t>ru</w:t>
              </w:r>
              <w:proofErr w:type="spellEnd"/>
            </w:hyperlink>
            <w:r w:rsidRPr="00DB771D">
              <w:rPr>
                <w:rFonts w:cs="Times New Roman"/>
                <w:sz w:val="28"/>
                <w:szCs w:val="28"/>
                <w:lang w:eastAsia="ru-RU"/>
              </w:rPr>
              <w:t xml:space="preserve"> </w:t>
            </w:r>
          </w:p>
          <w:p w:rsidR="00942C57" w:rsidRPr="00DB771D" w:rsidRDefault="00942C57" w:rsidP="005E35E1">
            <w:pPr>
              <w:spacing w:line="240" w:lineRule="auto"/>
              <w:ind w:left="885"/>
              <w:rPr>
                <w:rFonts w:cs="Times New Roman"/>
                <w:sz w:val="28"/>
                <w:szCs w:val="28"/>
                <w:lang w:eastAsia="ru-RU"/>
              </w:rPr>
            </w:pPr>
            <w:r w:rsidRPr="005E35E1">
              <w:rPr>
                <w:rFonts w:cs="Times New Roman"/>
                <w:sz w:val="28"/>
                <w:szCs w:val="28"/>
                <w:lang w:eastAsia="ru-RU"/>
              </w:rPr>
              <w:t>ИНН</w:t>
            </w:r>
            <w:r w:rsidRPr="00DB771D">
              <w:rPr>
                <w:rFonts w:cs="Times New Roman"/>
                <w:sz w:val="28"/>
                <w:szCs w:val="28"/>
                <w:lang w:eastAsia="ru-RU"/>
              </w:rPr>
              <w:t>: 519</w:t>
            </w:r>
            <w:r w:rsidRPr="005E35E1">
              <w:rPr>
                <w:rFonts w:cs="Times New Roman"/>
                <w:sz w:val="28"/>
                <w:szCs w:val="28"/>
                <w:lang w:val="en-US" w:eastAsia="ru-RU"/>
              </w:rPr>
              <w:t> </w:t>
            </w:r>
            <w:r w:rsidRPr="00DB771D">
              <w:rPr>
                <w:rFonts w:cs="Times New Roman"/>
                <w:sz w:val="28"/>
                <w:szCs w:val="28"/>
                <w:lang w:eastAsia="ru-RU"/>
              </w:rPr>
              <w:t>090 71 39</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val="nn-NO" w:eastAsia="ru-RU"/>
              </w:rPr>
              <w:t>КПП:</w:t>
            </w:r>
            <w:r w:rsidRPr="005E35E1">
              <w:rPr>
                <w:rFonts w:cs="Times New Roman"/>
                <w:sz w:val="28"/>
                <w:szCs w:val="28"/>
                <w:lang w:eastAsia="ru-RU"/>
              </w:rPr>
              <w:t xml:space="preserve"> 519 950 001 </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val="nn-NO" w:eastAsia="ru-RU"/>
              </w:rPr>
              <w:t>ОГРН:</w:t>
            </w:r>
            <w:r w:rsidRPr="005E35E1">
              <w:rPr>
                <w:rFonts w:cs="Times New Roman"/>
                <w:sz w:val="28"/>
                <w:szCs w:val="28"/>
                <w:lang w:eastAsia="ru-RU"/>
              </w:rPr>
              <w:t xml:space="preserve"> 109 519 000 91 11</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ОКПО 880 364 60</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ОКТМО 47 701 000</w:t>
            </w:r>
          </w:p>
          <w:p w:rsidR="00942C57" w:rsidRPr="005E35E1" w:rsidRDefault="00942C57" w:rsidP="005E35E1">
            <w:pPr>
              <w:spacing w:line="240" w:lineRule="auto"/>
              <w:ind w:left="885"/>
              <w:rPr>
                <w:rFonts w:cs="Times New Roman"/>
                <w:sz w:val="28"/>
                <w:szCs w:val="28"/>
                <w:lang w:eastAsia="ru-RU"/>
              </w:rPr>
            </w:pPr>
            <w:proofErr w:type="gramStart"/>
            <w:r w:rsidRPr="005E35E1">
              <w:rPr>
                <w:rFonts w:cs="Times New Roman"/>
                <w:sz w:val="28"/>
                <w:szCs w:val="28"/>
                <w:lang w:eastAsia="ru-RU"/>
              </w:rPr>
              <w:t>Р</w:t>
            </w:r>
            <w:proofErr w:type="gramEnd"/>
            <w:r w:rsidRPr="005E35E1">
              <w:rPr>
                <w:rFonts w:cs="Times New Roman"/>
                <w:sz w:val="28"/>
                <w:szCs w:val="28"/>
                <w:lang w:eastAsia="ru-RU"/>
              </w:rPr>
              <w:t>/счет № 407 028 103 000 010 030 64</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eastAsia="ru-RU"/>
              </w:rPr>
              <w:t>в филиале ГПБ (АО) в г. Санкт-Петербург, г. Санкт-Петербург</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val="nn-NO" w:eastAsia="ru-RU"/>
              </w:rPr>
              <w:t xml:space="preserve">БИК </w:t>
            </w:r>
            <w:r w:rsidRPr="005E35E1">
              <w:rPr>
                <w:rFonts w:cs="Times New Roman"/>
                <w:sz w:val="28"/>
                <w:szCs w:val="28"/>
                <w:lang w:eastAsia="ru-RU"/>
              </w:rPr>
              <w:t>044 030 827</w:t>
            </w:r>
          </w:p>
          <w:p w:rsidR="00942C57" w:rsidRPr="005E35E1" w:rsidRDefault="00942C57" w:rsidP="005E35E1">
            <w:pPr>
              <w:spacing w:line="240" w:lineRule="auto"/>
              <w:ind w:left="885"/>
              <w:rPr>
                <w:rFonts w:cs="Times New Roman"/>
                <w:sz w:val="28"/>
                <w:szCs w:val="28"/>
                <w:lang w:eastAsia="ru-RU"/>
              </w:rPr>
            </w:pPr>
            <w:r w:rsidRPr="005E35E1">
              <w:rPr>
                <w:rFonts w:cs="Times New Roman"/>
                <w:sz w:val="28"/>
                <w:szCs w:val="28"/>
                <w:lang w:val="nn-NO" w:eastAsia="ru-RU"/>
              </w:rPr>
              <w:t>Кор/счет</w:t>
            </w:r>
            <w:r w:rsidRPr="005E35E1">
              <w:rPr>
                <w:rFonts w:cs="Times New Roman"/>
                <w:sz w:val="28"/>
                <w:szCs w:val="28"/>
                <w:lang w:eastAsia="ru-RU"/>
              </w:rPr>
              <w:t xml:space="preserve"> № 301 018 102 000 000 008 27</w:t>
            </w:r>
          </w:p>
          <w:p w:rsidR="00942C57" w:rsidRPr="005E35E1" w:rsidRDefault="00942C57" w:rsidP="005E35E1">
            <w:pPr>
              <w:spacing w:line="240" w:lineRule="auto"/>
              <w:rPr>
                <w:rFonts w:cs="Times New Roman"/>
                <w:sz w:val="28"/>
                <w:szCs w:val="28"/>
                <w:lang w:eastAsia="ru-RU"/>
              </w:rPr>
            </w:pPr>
          </w:p>
        </w:tc>
        <w:tc>
          <w:tcPr>
            <w:tcW w:w="1262" w:type="dxa"/>
            <w:gridSpan w:val="2"/>
          </w:tcPr>
          <w:p w:rsidR="00942C57" w:rsidRPr="005E35E1" w:rsidRDefault="00942C57" w:rsidP="005E35E1">
            <w:pPr>
              <w:spacing w:line="240" w:lineRule="auto"/>
              <w:rPr>
                <w:rFonts w:cs="Times New Roman"/>
                <w:sz w:val="28"/>
                <w:szCs w:val="28"/>
                <w:lang w:eastAsia="ru-RU"/>
              </w:rPr>
            </w:pPr>
          </w:p>
        </w:tc>
        <w:tc>
          <w:tcPr>
            <w:tcW w:w="4754" w:type="dxa"/>
            <w:gridSpan w:val="3"/>
          </w:tcPr>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ИСПОЛНИТЕЛЬ</w:t>
            </w:r>
          </w:p>
        </w:tc>
      </w:tr>
      <w:tr w:rsidR="00942C57" w:rsidRPr="005E35E1" w:rsidTr="00942C57">
        <w:trPr>
          <w:gridBefore w:val="1"/>
          <w:gridAfter w:val="2"/>
          <w:wBefore w:w="425" w:type="dxa"/>
          <w:wAfter w:w="1098" w:type="dxa"/>
        </w:trPr>
        <w:tc>
          <w:tcPr>
            <w:tcW w:w="3700" w:type="dxa"/>
            <w:tcBorders>
              <w:top w:val="single" w:sz="4" w:space="0" w:color="FFFFFF"/>
              <w:left w:val="single" w:sz="4" w:space="0" w:color="FFFFFF"/>
              <w:bottom w:val="single" w:sz="4" w:space="0" w:color="FFFFFF"/>
              <w:right w:val="single" w:sz="4" w:space="0" w:color="FFFFFF"/>
            </w:tcBorders>
            <w:hideMark/>
          </w:tcPr>
          <w:p w:rsidR="00942C57" w:rsidRPr="005E35E1" w:rsidRDefault="00942C57" w:rsidP="005E35E1">
            <w:pPr>
              <w:spacing w:line="240" w:lineRule="auto"/>
              <w:ind w:left="1310"/>
              <w:rPr>
                <w:rFonts w:cs="Times New Roman"/>
                <w:sz w:val="28"/>
                <w:szCs w:val="28"/>
                <w:lang w:eastAsia="ru-RU"/>
              </w:rPr>
            </w:pPr>
            <w:r w:rsidRPr="005E35E1">
              <w:rPr>
                <w:rFonts w:cs="Times New Roman"/>
                <w:sz w:val="28"/>
                <w:szCs w:val="28"/>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942C57" w:rsidRPr="005E35E1" w:rsidRDefault="00942C57" w:rsidP="005E35E1">
            <w:pPr>
              <w:spacing w:line="240" w:lineRule="auto"/>
              <w:rPr>
                <w:rFonts w:cs="Times New Roman"/>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ИСПОЛНИТЕЛЬ:</w:t>
            </w:r>
          </w:p>
        </w:tc>
      </w:tr>
      <w:tr w:rsidR="00942C57" w:rsidRPr="005E35E1" w:rsidTr="00942C57">
        <w:trPr>
          <w:trHeight w:val="1521"/>
        </w:trPr>
        <w:tc>
          <w:tcPr>
            <w:tcW w:w="6509" w:type="dxa"/>
            <w:gridSpan w:val="4"/>
            <w:tcMar>
              <w:top w:w="113" w:type="dxa"/>
              <w:left w:w="108" w:type="dxa"/>
              <w:bottom w:w="113" w:type="dxa"/>
              <w:right w:w="108" w:type="dxa"/>
            </w:tcMar>
          </w:tcPr>
          <w:p w:rsidR="00942C57" w:rsidRPr="005E35E1" w:rsidRDefault="00942C57" w:rsidP="005E35E1">
            <w:pPr>
              <w:spacing w:line="240" w:lineRule="auto"/>
              <w:ind w:left="1310"/>
              <w:rPr>
                <w:rFonts w:cs="Times New Roman"/>
                <w:sz w:val="28"/>
                <w:szCs w:val="28"/>
                <w:lang w:eastAsia="ru-RU"/>
              </w:rPr>
            </w:pPr>
            <w:r w:rsidRPr="005E35E1">
              <w:rPr>
                <w:rFonts w:cs="Times New Roman"/>
                <w:sz w:val="28"/>
                <w:szCs w:val="28"/>
                <w:lang w:eastAsia="ru-RU"/>
              </w:rPr>
              <w:t>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w:t>
            </w:r>
          </w:p>
          <w:p w:rsidR="00942C57" w:rsidRPr="005E35E1" w:rsidRDefault="00942C57" w:rsidP="005E35E1">
            <w:pPr>
              <w:spacing w:line="240" w:lineRule="auto"/>
              <w:ind w:left="1310"/>
              <w:rPr>
                <w:rFonts w:cs="Times New Roman"/>
                <w:sz w:val="28"/>
                <w:szCs w:val="28"/>
                <w:lang w:eastAsia="ru-RU"/>
              </w:rPr>
            </w:pPr>
          </w:p>
          <w:p w:rsidR="00942C57" w:rsidRPr="005E35E1" w:rsidRDefault="00942C57" w:rsidP="005E35E1">
            <w:pPr>
              <w:spacing w:line="240" w:lineRule="auto"/>
              <w:ind w:left="1310"/>
              <w:rPr>
                <w:rFonts w:cs="Times New Roman"/>
                <w:sz w:val="28"/>
                <w:szCs w:val="28"/>
                <w:lang w:eastAsia="ru-RU"/>
              </w:rPr>
            </w:pPr>
            <w:r w:rsidRPr="005E35E1">
              <w:rPr>
                <w:rFonts w:cs="Times New Roman"/>
                <w:sz w:val="28"/>
                <w:szCs w:val="28"/>
                <w:lang w:eastAsia="ru-RU"/>
              </w:rPr>
              <w:t>______________/___________/</w:t>
            </w:r>
          </w:p>
          <w:p w:rsidR="00942C57" w:rsidRPr="005E35E1" w:rsidRDefault="00942C57" w:rsidP="005E35E1">
            <w:pPr>
              <w:spacing w:line="240" w:lineRule="auto"/>
              <w:ind w:left="1310"/>
              <w:rPr>
                <w:rFonts w:cs="Times New Roman"/>
                <w:sz w:val="28"/>
                <w:szCs w:val="28"/>
                <w:lang w:eastAsia="ru-RU"/>
              </w:rPr>
            </w:pPr>
          </w:p>
          <w:p w:rsidR="00942C57" w:rsidRPr="005E35E1" w:rsidRDefault="00942C57" w:rsidP="005E35E1">
            <w:pPr>
              <w:spacing w:line="240" w:lineRule="auto"/>
              <w:ind w:left="1310"/>
              <w:rPr>
                <w:rFonts w:cs="Times New Roman"/>
                <w:sz w:val="28"/>
                <w:szCs w:val="28"/>
                <w:lang w:eastAsia="ru-RU"/>
              </w:rPr>
            </w:pPr>
            <w:r w:rsidRPr="005E35E1">
              <w:rPr>
                <w:rFonts w:cs="Times New Roman"/>
                <w:sz w:val="28"/>
                <w:szCs w:val="28"/>
                <w:lang w:eastAsia="ru-RU"/>
              </w:rPr>
              <w:t xml:space="preserve"> «_______» ________________ 20__г.</w:t>
            </w:r>
          </w:p>
          <w:p w:rsidR="00942C57" w:rsidRPr="005E35E1" w:rsidRDefault="00942C57" w:rsidP="005E35E1">
            <w:pPr>
              <w:spacing w:line="240" w:lineRule="auto"/>
              <w:ind w:left="1310"/>
              <w:rPr>
                <w:rFonts w:cs="Times New Roman"/>
                <w:sz w:val="28"/>
                <w:szCs w:val="28"/>
                <w:lang w:eastAsia="x-none"/>
              </w:rPr>
            </w:pPr>
            <w:r w:rsidRPr="005E35E1">
              <w:rPr>
                <w:rFonts w:cs="Times New Roman"/>
                <w:sz w:val="28"/>
                <w:szCs w:val="28"/>
                <w:lang w:eastAsia="x-none"/>
              </w:rPr>
              <w:t>М.П.</w:t>
            </w:r>
          </w:p>
        </w:tc>
        <w:tc>
          <w:tcPr>
            <w:tcW w:w="5595" w:type="dxa"/>
            <w:gridSpan w:val="5"/>
            <w:tcMar>
              <w:top w:w="113" w:type="dxa"/>
              <w:left w:w="108" w:type="dxa"/>
              <w:bottom w:w="113" w:type="dxa"/>
              <w:right w:w="108" w:type="dxa"/>
            </w:tcMar>
          </w:tcPr>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_________________________</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______________/ ____________  /</w:t>
            </w:r>
          </w:p>
          <w:p w:rsidR="00942C57" w:rsidRPr="005E35E1" w:rsidRDefault="00942C57" w:rsidP="005E35E1">
            <w:pPr>
              <w:spacing w:line="240" w:lineRule="auto"/>
              <w:rPr>
                <w:rFonts w:cs="Times New Roman"/>
                <w:sz w:val="28"/>
                <w:szCs w:val="28"/>
                <w:lang w:eastAsia="ru-RU"/>
              </w:rPr>
            </w:pP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«_______» ________________ 20__г.</w:t>
            </w:r>
          </w:p>
          <w:p w:rsidR="00942C57" w:rsidRPr="005E35E1" w:rsidRDefault="00942C57" w:rsidP="005E35E1">
            <w:pPr>
              <w:spacing w:line="240" w:lineRule="auto"/>
              <w:rPr>
                <w:rFonts w:cs="Times New Roman"/>
                <w:sz w:val="28"/>
                <w:szCs w:val="28"/>
                <w:lang w:eastAsia="ru-RU"/>
              </w:rPr>
            </w:pPr>
            <w:r w:rsidRPr="005E35E1">
              <w:rPr>
                <w:rFonts w:cs="Times New Roman"/>
                <w:sz w:val="28"/>
                <w:szCs w:val="28"/>
                <w:lang w:eastAsia="ru-RU"/>
              </w:rPr>
              <w:t>М.П.</w:t>
            </w:r>
          </w:p>
        </w:tc>
      </w:tr>
    </w:tbl>
    <w:p w:rsidR="00942C57" w:rsidRPr="005E35E1" w:rsidRDefault="00942C57" w:rsidP="005E35E1">
      <w:pPr>
        <w:spacing w:line="240" w:lineRule="auto"/>
        <w:rPr>
          <w:rFonts w:cs="Times New Roman"/>
          <w:sz w:val="28"/>
          <w:szCs w:val="28"/>
          <w:lang w:val="en-US" w:eastAsia="ru-RU"/>
        </w:rPr>
      </w:pPr>
    </w:p>
    <w:p w:rsidR="00942C57" w:rsidRDefault="00942C57" w:rsidP="00942C57">
      <w:pPr>
        <w:rPr>
          <w:lang w:eastAsia="ru-RU"/>
        </w:rPr>
        <w:sectPr w:rsidR="00942C57">
          <w:pgSz w:w="11906" w:h="16838"/>
          <w:pgMar w:top="426" w:right="567" w:bottom="426" w:left="1134" w:header="709" w:footer="709" w:gutter="0"/>
          <w:cols w:space="720"/>
        </w:sectPr>
      </w:pPr>
    </w:p>
    <w:p w:rsidR="00942C57" w:rsidRPr="005E35E1" w:rsidRDefault="00942C57" w:rsidP="00942C57">
      <w:pPr>
        <w:spacing w:line="240" w:lineRule="auto"/>
        <w:jc w:val="right"/>
        <w:rPr>
          <w:rFonts w:cs="Times New Roman"/>
          <w:sz w:val="28"/>
          <w:szCs w:val="28"/>
        </w:rPr>
      </w:pPr>
      <w:r w:rsidRPr="005E35E1">
        <w:rPr>
          <w:rFonts w:cs="Times New Roman"/>
          <w:sz w:val="28"/>
          <w:szCs w:val="28"/>
        </w:rPr>
        <w:t xml:space="preserve">Приложение №1  </w:t>
      </w:r>
    </w:p>
    <w:p w:rsidR="00942C57" w:rsidRPr="005E35E1" w:rsidRDefault="00942C57" w:rsidP="00942C57">
      <w:pPr>
        <w:spacing w:line="240" w:lineRule="auto"/>
        <w:jc w:val="right"/>
        <w:rPr>
          <w:rFonts w:cs="Times New Roman"/>
          <w:sz w:val="28"/>
          <w:szCs w:val="28"/>
        </w:rPr>
      </w:pPr>
      <w:r w:rsidRPr="005E35E1">
        <w:rPr>
          <w:rFonts w:cs="Times New Roman"/>
          <w:sz w:val="28"/>
          <w:szCs w:val="28"/>
        </w:rPr>
        <w:t>к договору подряда № ____</w:t>
      </w:r>
    </w:p>
    <w:p w:rsidR="00942C57" w:rsidRPr="005E35E1" w:rsidRDefault="00942C57" w:rsidP="00942C57">
      <w:pPr>
        <w:spacing w:line="240" w:lineRule="auto"/>
        <w:jc w:val="right"/>
        <w:rPr>
          <w:rFonts w:cs="Times New Roman"/>
          <w:sz w:val="28"/>
          <w:szCs w:val="28"/>
        </w:rPr>
      </w:pPr>
      <w:r w:rsidRPr="005E35E1">
        <w:rPr>
          <w:rFonts w:cs="Times New Roman"/>
          <w:sz w:val="28"/>
          <w:szCs w:val="28"/>
        </w:rPr>
        <w:t>от «____»___________2014 г.</w:t>
      </w:r>
    </w:p>
    <w:p w:rsidR="00942C57" w:rsidRPr="005E35E1" w:rsidRDefault="00942C57" w:rsidP="00942C57">
      <w:pPr>
        <w:spacing w:line="240" w:lineRule="auto"/>
        <w:jc w:val="right"/>
        <w:rPr>
          <w:rFonts w:cs="Times New Roman"/>
          <w:sz w:val="28"/>
          <w:szCs w:val="28"/>
        </w:rPr>
      </w:pPr>
    </w:p>
    <w:p w:rsidR="00942C57" w:rsidRPr="005E35E1" w:rsidRDefault="00942C57" w:rsidP="00942C57">
      <w:pPr>
        <w:spacing w:line="240" w:lineRule="auto"/>
        <w:rPr>
          <w:rFonts w:cs="Times New Roman"/>
          <w:sz w:val="28"/>
          <w:szCs w:val="28"/>
          <w:lang w:eastAsia="ru-RU"/>
        </w:rPr>
      </w:pPr>
      <w:r w:rsidRPr="005E35E1">
        <w:rPr>
          <w:rFonts w:cs="Times New Roman"/>
          <w:sz w:val="28"/>
          <w:szCs w:val="28"/>
          <w:lang w:eastAsia="ru-RU"/>
        </w:rPr>
        <w:t>ТЕХНИЧЕСКОЕ ЗАДАНИЕ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proofErr w:type="gramStart"/>
      <w:r w:rsidRPr="005E35E1">
        <w:rPr>
          <w:rFonts w:cs="Times New Roman"/>
          <w:sz w:val="28"/>
          <w:szCs w:val="28"/>
          <w:lang w:eastAsia="ru-RU"/>
        </w:rPr>
        <w:t>Открытое акционерное общество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именуемое в дальнейшем Заказчик, в лице Генерального директора </w:t>
      </w:r>
      <w:proofErr w:type="spellStart"/>
      <w:r w:rsidRPr="005E35E1">
        <w:rPr>
          <w:rFonts w:cs="Times New Roman"/>
          <w:sz w:val="28"/>
          <w:szCs w:val="28"/>
          <w:lang w:eastAsia="ru-RU"/>
        </w:rPr>
        <w:t>Полиэктова</w:t>
      </w:r>
      <w:proofErr w:type="spellEnd"/>
      <w:r w:rsidRPr="005E35E1">
        <w:rPr>
          <w:rFonts w:cs="Times New Roman"/>
          <w:sz w:val="28"/>
          <w:szCs w:val="28"/>
          <w:lang w:eastAsia="ru-RU"/>
        </w:rPr>
        <w:t xml:space="preserve"> Владимира Ивановича, действующего на основании Устава с одной стороны, и  ___________________ (_________), именуемое в дальнейшем Исполнитель, </w:t>
      </w:r>
      <w:r w:rsidRPr="005E35E1">
        <w:rPr>
          <w:rFonts w:cs="Times New Roman"/>
          <w:sz w:val="28"/>
          <w:szCs w:val="28"/>
          <w:lang w:eastAsia="ru-RU"/>
        </w:rPr>
        <w:fldChar w:fldCharType="begin"/>
      </w:r>
      <w:r w:rsidRPr="005E35E1">
        <w:rPr>
          <w:rFonts w:cs="Times New Roman"/>
          <w:sz w:val="28"/>
          <w:szCs w:val="28"/>
          <w:lang w:eastAsia="ru-RU"/>
        </w:rPr>
        <w:instrText xml:space="preserve"> COMMENTS </w:instrText>
      </w:r>
      <w:r w:rsidRPr="005E35E1">
        <w:rPr>
          <w:rFonts w:cs="Times New Roman"/>
          <w:sz w:val="28"/>
          <w:szCs w:val="28"/>
          <w:lang w:eastAsia="ru-RU"/>
        </w:rPr>
        <w:fldChar w:fldCharType="end"/>
      </w:r>
      <w:r w:rsidRPr="005E35E1">
        <w:rPr>
          <w:rFonts w:cs="Times New Roman"/>
          <w:sz w:val="28"/>
          <w:szCs w:val="28"/>
          <w:lang w:eastAsia="ru-RU"/>
        </w:rPr>
        <w:t xml:space="preserve"> в лице ____________________, действующего на основании ________________ </w:t>
      </w:r>
      <w:r w:rsidRPr="005E35E1">
        <w:rPr>
          <w:rFonts w:cs="Times New Roman"/>
          <w:sz w:val="28"/>
          <w:szCs w:val="28"/>
          <w:lang w:eastAsia="ru-RU"/>
        </w:rPr>
        <w:fldChar w:fldCharType="begin"/>
      </w:r>
      <w:r w:rsidRPr="005E35E1">
        <w:rPr>
          <w:rFonts w:cs="Times New Roman"/>
          <w:sz w:val="28"/>
          <w:szCs w:val="28"/>
          <w:lang w:eastAsia="ru-RU"/>
        </w:rPr>
        <w:instrText xml:space="preserve"> COMMENTS </w:instrText>
      </w:r>
      <w:r w:rsidRPr="005E35E1">
        <w:rPr>
          <w:rFonts w:cs="Times New Roman"/>
          <w:sz w:val="28"/>
          <w:szCs w:val="28"/>
          <w:lang w:eastAsia="ru-RU"/>
        </w:rPr>
        <w:fldChar w:fldCharType="end"/>
      </w:r>
      <w:r w:rsidRPr="005E35E1">
        <w:rPr>
          <w:rFonts w:cs="Times New Roman"/>
          <w:sz w:val="28"/>
          <w:szCs w:val="28"/>
          <w:lang w:eastAsia="ru-RU"/>
        </w:rPr>
        <w:t>, с другой стороны, вместе именуемые Стороны, согласовали следующее Техническое задание:</w:t>
      </w:r>
      <w:proofErr w:type="gramEnd"/>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ТЕХНИЧЕСКОЕ ЗАДАНИЕ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На выполнение работ по расширению автоматизированной системы учета энергопотребления тепловых ресурсов поставляемых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рамках работ по расширению </w:t>
      </w:r>
      <w:proofErr w:type="gramStart"/>
      <w:r w:rsidRPr="005E35E1">
        <w:rPr>
          <w:rFonts w:cs="Times New Roman"/>
          <w:sz w:val="28"/>
          <w:szCs w:val="28"/>
          <w:lang w:eastAsia="ru-RU"/>
        </w:rPr>
        <w:t>функциональности областной системы автоматизации процессов управления</w:t>
      </w:r>
      <w:proofErr w:type="gramEnd"/>
      <w:r w:rsidRPr="005E35E1">
        <w:rPr>
          <w:rFonts w:cs="Times New Roman"/>
          <w:sz w:val="28"/>
          <w:szCs w:val="28"/>
          <w:lang w:eastAsia="ru-RU"/>
        </w:rPr>
        <w:t xml:space="preserve">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br/>
        <w:t>ОБЩИЕ СВЕДЕНИЯ О РАБОТАХ</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Полное наименование работ:</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Включение в состав системы учета энергопотребления тепловых ресурсов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дополнительных объектов в рамках работ по расширению </w:t>
      </w:r>
      <w:proofErr w:type="gramStart"/>
      <w:r w:rsidRPr="005E35E1">
        <w:rPr>
          <w:rFonts w:cs="Times New Roman"/>
          <w:sz w:val="28"/>
          <w:szCs w:val="28"/>
          <w:lang w:eastAsia="ru-RU"/>
        </w:rPr>
        <w:t>функциональности областной системы автоматизации процессов управления</w:t>
      </w:r>
      <w:proofErr w:type="gramEnd"/>
      <w:r w:rsidRPr="005E35E1">
        <w:rPr>
          <w:rFonts w:cs="Times New Roman"/>
          <w:sz w:val="28"/>
          <w:szCs w:val="28"/>
          <w:lang w:eastAsia="ru-RU"/>
        </w:rPr>
        <w:t xml:space="preserve">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(далее Система).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Определения, обозначения и сокращения.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НСИ: Нормативно-справочная информация.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Объект: Объект потребления (многоквартирный жилой дом, объект муниципальной или областной собственности или иное здание) осуществляющий потребление тепловой энергии от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Подсистема: Часть системы.</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ПО: программное обеспечение.</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ППО: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РФ: Российская Федерация.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СУБД: Система управления базой данных.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ТУ: технические условия.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ТЭР: Топливно-энергетические ресурсы.</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УСПД: Устройство сбора и передачи данных.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ЦОД: Центр обработки данных.</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СОСТАВ И ВИД РАБОТ</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В рамках выполнения работ Исполнитель обязуется: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провести </w:t>
      </w:r>
      <w:proofErr w:type="spellStart"/>
      <w:r w:rsidRPr="005E35E1">
        <w:rPr>
          <w:rFonts w:cs="Times New Roman"/>
          <w:sz w:val="28"/>
          <w:szCs w:val="28"/>
          <w:lang w:eastAsia="ru-RU"/>
        </w:rPr>
        <w:t>предпроектные</w:t>
      </w:r>
      <w:proofErr w:type="spellEnd"/>
      <w:r w:rsidRPr="005E35E1">
        <w:rPr>
          <w:rFonts w:cs="Times New Roman"/>
          <w:sz w:val="28"/>
          <w:szCs w:val="28"/>
          <w:lang w:eastAsia="ru-RU"/>
        </w:rPr>
        <w:t xml:space="preserve"> обследования Объектов на предмет включения их в Систему;</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выполнить проектные работы </w:t>
      </w:r>
      <w:proofErr w:type="gramStart"/>
      <w:r w:rsidRPr="005E35E1">
        <w:rPr>
          <w:rFonts w:cs="Times New Roman"/>
          <w:sz w:val="28"/>
          <w:szCs w:val="28"/>
          <w:lang w:eastAsia="ru-RU"/>
        </w:rPr>
        <w:t>по включению в Систему с внесением в установленном порядке в проекты</w:t>
      </w:r>
      <w:proofErr w:type="gramEnd"/>
      <w:r w:rsidRPr="005E35E1">
        <w:rPr>
          <w:rFonts w:cs="Times New Roman"/>
          <w:sz w:val="28"/>
          <w:szCs w:val="28"/>
          <w:lang w:eastAsia="ru-RU"/>
        </w:rPr>
        <w:t xml:space="preserve"> по установке узлов учета на Объектах;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провести комплектацию устройств, необходимых для функциональности Системы;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провести необходимый объем строительно-монтажных (СМР) и пусконаладочных работ (ПНР) для организации сбора данных объектов в Систему на серверных мощностях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включение Объектов в Систему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разработать модуль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рамках расширения функциональности Региональной системы в соответствии с приложением 2 к настоящему техническому заданию.</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ОСНОВАНИЕ ДЛЯ ВЫПОЛНЕНИЯ РАБОТ:</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Государственная программа Российской Федерации «Энергосбережение и повышение энергетической эффективности на период до 2020 года», утв. распоряжением Правительства Российской Федерации от 27 декабря 2010 г. № 2446-р;</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Приказ Министерства энергетики Российской Федерации от 07апреля 2010 г. №149  «Об утверждении порядка заключения и существенных условий договора, регулирующего условия установки, замены и (или) эксплуатации приборов учета используемых энергетических ресурсов»;</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Федеральный закон «О техническом регулировании» № 184-ФЗ от 27.12.2002;</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Другие действующие законодательные и нормативные акты РФ в сфере теплоснабжения.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ПЛАНОВЫЕ СРОКИ НАЧАЛА И ОКОНЧАНИЯ РАБОТЫ.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Начало работ – с момента заключения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Окончание работ:</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1 этап: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 Начало разработки модуля интеграции в рамках расширения функциональн</w:t>
      </w:r>
      <w:r w:rsidR="005E35E1" w:rsidRPr="005E35E1">
        <w:rPr>
          <w:rFonts w:cs="Times New Roman"/>
          <w:sz w:val="28"/>
          <w:szCs w:val="28"/>
          <w:lang w:eastAsia="ru-RU"/>
        </w:rPr>
        <w:t xml:space="preserve">ости Региональной системы </w:t>
      </w:r>
      <w:r w:rsidRPr="005E35E1">
        <w:rPr>
          <w:rFonts w:cs="Times New Roman"/>
          <w:sz w:val="28"/>
          <w:szCs w:val="28"/>
          <w:lang w:eastAsia="ru-RU"/>
        </w:rPr>
        <w:t xml:space="preserve">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2 этап:  Проектирование                             15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3 этап:  Поставка оборудования               </w:t>
      </w:r>
      <w:r w:rsidR="005E35E1" w:rsidRPr="005E35E1">
        <w:rPr>
          <w:rFonts w:cs="Times New Roman"/>
          <w:sz w:val="28"/>
          <w:szCs w:val="28"/>
          <w:lang w:eastAsia="ru-RU"/>
        </w:rPr>
        <w:t xml:space="preserve">  </w:t>
      </w:r>
      <w:r w:rsidRPr="005E35E1">
        <w:rPr>
          <w:rFonts w:cs="Times New Roman"/>
          <w:sz w:val="28"/>
          <w:szCs w:val="28"/>
          <w:lang w:eastAsia="ru-RU"/>
        </w:rPr>
        <w:t xml:space="preserve">30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4 этап:  Монтаж оборудования                  </w:t>
      </w:r>
      <w:r w:rsidR="005E35E1" w:rsidRPr="005E35E1">
        <w:rPr>
          <w:rFonts w:cs="Times New Roman"/>
          <w:sz w:val="28"/>
          <w:szCs w:val="28"/>
          <w:lang w:eastAsia="ru-RU"/>
        </w:rPr>
        <w:t xml:space="preserve"> </w:t>
      </w:r>
      <w:r w:rsidRPr="005E35E1">
        <w:rPr>
          <w:rFonts w:cs="Times New Roman"/>
          <w:sz w:val="28"/>
          <w:szCs w:val="28"/>
          <w:lang w:eastAsia="ru-RU"/>
        </w:rPr>
        <w:t xml:space="preserve">50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этап:  Пусконаладочные работы                </w:t>
      </w:r>
      <w:r w:rsidR="005E35E1" w:rsidRPr="005E35E1">
        <w:rPr>
          <w:rFonts w:cs="Times New Roman"/>
          <w:sz w:val="28"/>
          <w:szCs w:val="28"/>
          <w:lang w:eastAsia="ru-RU"/>
        </w:rPr>
        <w:t xml:space="preserve"> </w:t>
      </w:r>
      <w:r w:rsidRPr="005E35E1">
        <w:rPr>
          <w:rFonts w:cs="Times New Roman"/>
          <w:sz w:val="28"/>
          <w:szCs w:val="28"/>
          <w:lang w:eastAsia="ru-RU"/>
        </w:rPr>
        <w:t xml:space="preserve">55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6 этап: Разработка модуля </w:t>
      </w:r>
      <w:proofErr w:type="gramStart"/>
      <w:r w:rsidRPr="005E35E1">
        <w:rPr>
          <w:rFonts w:cs="Times New Roman"/>
          <w:sz w:val="28"/>
          <w:szCs w:val="28"/>
          <w:lang w:eastAsia="ru-RU"/>
        </w:rPr>
        <w:t>по</w:t>
      </w:r>
      <w:proofErr w:type="gramEnd"/>
      <w:r w:rsidRPr="005E35E1">
        <w:rPr>
          <w:rFonts w:cs="Times New Roman"/>
          <w:sz w:val="28"/>
          <w:szCs w:val="28"/>
          <w:lang w:eastAsia="ru-RU"/>
        </w:rPr>
        <w:t xml:space="preserve">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интеграции Системы ОАО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системой автоматизации процессов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управления и учета энергопотребления,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Мурманской области.       </w:t>
      </w:r>
      <w:r w:rsidR="005E35E1" w:rsidRPr="005E35E1">
        <w:rPr>
          <w:rFonts w:cs="Times New Roman"/>
          <w:sz w:val="28"/>
          <w:szCs w:val="28"/>
          <w:lang w:eastAsia="ru-RU"/>
        </w:rPr>
        <w:t xml:space="preserve">                           </w:t>
      </w:r>
      <w:r w:rsidRPr="005E35E1">
        <w:rPr>
          <w:rFonts w:cs="Times New Roman"/>
          <w:sz w:val="28"/>
          <w:szCs w:val="28"/>
          <w:lang w:eastAsia="ru-RU"/>
        </w:rPr>
        <w:t xml:space="preserve">55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7 этап:   </w:t>
      </w:r>
      <w:r w:rsidRPr="005E35E1">
        <w:rPr>
          <w:rFonts w:cs="Times New Roman"/>
          <w:sz w:val="28"/>
          <w:szCs w:val="28"/>
          <w:lang w:val="en-US" w:eastAsia="ru-RU"/>
        </w:rPr>
        <w:t>C</w:t>
      </w:r>
      <w:r w:rsidRPr="005E35E1">
        <w:rPr>
          <w:rFonts w:cs="Times New Roman"/>
          <w:sz w:val="28"/>
          <w:szCs w:val="28"/>
          <w:lang w:eastAsia="ru-RU"/>
        </w:rPr>
        <w:t>дача в эксплуатацию,</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в </w:t>
      </w:r>
      <w:proofErr w:type="spellStart"/>
      <w:r w:rsidRPr="005E35E1">
        <w:rPr>
          <w:rFonts w:cs="Times New Roman"/>
          <w:sz w:val="28"/>
          <w:szCs w:val="28"/>
          <w:lang w:eastAsia="ru-RU"/>
        </w:rPr>
        <w:t>т.ч</w:t>
      </w:r>
      <w:proofErr w:type="spellEnd"/>
      <w:r w:rsidRPr="005E35E1">
        <w:rPr>
          <w:rFonts w:cs="Times New Roman"/>
          <w:sz w:val="28"/>
          <w:szCs w:val="28"/>
          <w:lang w:eastAsia="ru-RU"/>
        </w:rPr>
        <w:t>. м</w:t>
      </w:r>
      <w:r w:rsidR="00E90BC6">
        <w:rPr>
          <w:rFonts w:cs="Times New Roman"/>
          <w:sz w:val="28"/>
          <w:szCs w:val="28"/>
          <w:lang w:eastAsia="ru-RU"/>
        </w:rPr>
        <w:t xml:space="preserve">одуля интеграции             </w:t>
      </w:r>
      <w:r w:rsidRPr="005E35E1">
        <w:rPr>
          <w:rFonts w:cs="Times New Roman"/>
          <w:sz w:val="28"/>
          <w:szCs w:val="28"/>
          <w:lang w:eastAsia="ru-RU"/>
        </w:rPr>
        <w:t xml:space="preserve">60 дней </w:t>
      </w:r>
      <w:proofErr w:type="gramStart"/>
      <w:r w:rsidRPr="005E35E1">
        <w:rPr>
          <w:rFonts w:cs="Times New Roman"/>
          <w:sz w:val="28"/>
          <w:szCs w:val="28"/>
          <w:lang w:eastAsia="ru-RU"/>
        </w:rPr>
        <w:t>с даты заключения</w:t>
      </w:r>
      <w:proofErr w:type="gramEnd"/>
      <w:r w:rsidRPr="005E35E1">
        <w:rPr>
          <w:rFonts w:cs="Times New Roman"/>
          <w:sz w:val="28"/>
          <w:szCs w:val="28"/>
          <w:lang w:eastAsia="ru-RU"/>
        </w:rPr>
        <w:t xml:space="preserve"> договора.</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ПОРЯДОК ОФОРМЛЕНИЯ И ПРЕДЪЯВЛЕНИЯ ЗАКАЗЧИКУ РЕЗУЛЬТАТОВ РАБОТ.</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При завершении работ Исполнитель должен предоставить Заказчику отчетные и проектные материалы, акт сдачи-приемки работ, комплект исполнительной документации (руководство по эксплуатации, паспорт, ведомость эксплуатационных документов).</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ОПИСАНИЕ СИСТЕМЫ: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Включение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на мощностях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дополнительных объектов.</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НАЗНАЧЕНИЕ И ЦЕЛИ РАБОТЫ</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Цели работы</w:t>
      </w:r>
      <w:r w:rsidR="006F4A62">
        <w:rPr>
          <w:rFonts w:cs="Times New Roman"/>
          <w:sz w:val="28"/>
          <w:szCs w:val="28"/>
          <w:lang w:eastAsia="ru-RU"/>
        </w:rPr>
        <w:t>:</w:t>
      </w:r>
      <w:bookmarkStart w:id="167" w:name="_GoBack"/>
      <w:bookmarkEnd w:id="167"/>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Целью работы является: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Оснащение необходимым оборудованием объектов, находящихся в ведении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в количестве 57 </w:t>
      </w:r>
      <w:proofErr w:type="spellStart"/>
      <w:proofErr w:type="gramStart"/>
      <w:r w:rsidRPr="005E35E1">
        <w:rPr>
          <w:rFonts w:cs="Times New Roman"/>
          <w:sz w:val="28"/>
          <w:szCs w:val="28"/>
          <w:lang w:eastAsia="ru-RU"/>
        </w:rPr>
        <w:t>шт</w:t>
      </w:r>
      <w:proofErr w:type="spellEnd"/>
      <w:proofErr w:type="gramEnd"/>
      <w:r w:rsidRPr="005E35E1">
        <w:rPr>
          <w:rFonts w:cs="Times New Roman"/>
          <w:sz w:val="28"/>
          <w:szCs w:val="28"/>
          <w:lang w:eastAsia="ru-RU"/>
        </w:rPr>
        <w:t xml:space="preserve"> (адресная программа приложена – приложение 2).</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Включение Объектов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Интеграция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ЗАДАЧИ РАБОТЫ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Для выполнения поставленных целей Исполнитель должен выполнить следующие задачи: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 Провести </w:t>
      </w: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 объектов с целью получения информации, необходимой для полного оснащения объектов дополнительным оборудованием.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Определить необходимый перечень оборудования и </w:t>
      </w:r>
      <w:proofErr w:type="gramStart"/>
      <w:r w:rsidRPr="005E35E1">
        <w:rPr>
          <w:rFonts w:cs="Times New Roman"/>
          <w:sz w:val="28"/>
          <w:szCs w:val="28"/>
          <w:lang w:eastAsia="ru-RU"/>
        </w:rPr>
        <w:t>материалов</w:t>
      </w:r>
      <w:proofErr w:type="gramEnd"/>
      <w:r w:rsidRPr="005E35E1">
        <w:rPr>
          <w:rFonts w:cs="Times New Roman"/>
          <w:sz w:val="28"/>
          <w:szCs w:val="28"/>
          <w:lang w:eastAsia="ru-RU"/>
        </w:rPr>
        <w:t xml:space="preserve"> необходимых для  включения объектов в Систему, а также определить места установки данного оборудования и осуществить поставку данного оборудования и материалов;</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Получить технические условия (в случае необходимости) и разработать комплект типовой проектной документации по установке оборудования, необходимого </w:t>
      </w:r>
      <w:proofErr w:type="gramStart"/>
      <w:r w:rsidRPr="005E35E1">
        <w:rPr>
          <w:rFonts w:cs="Times New Roman"/>
          <w:sz w:val="28"/>
          <w:szCs w:val="28"/>
          <w:lang w:eastAsia="ru-RU"/>
        </w:rPr>
        <w:t>для</w:t>
      </w:r>
      <w:proofErr w:type="gramEnd"/>
      <w:r w:rsidRPr="005E35E1">
        <w:rPr>
          <w:rFonts w:cs="Times New Roman"/>
          <w:sz w:val="28"/>
          <w:szCs w:val="28"/>
          <w:lang w:eastAsia="ru-RU"/>
        </w:rPr>
        <w:t xml:space="preserve"> </w:t>
      </w:r>
      <w:proofErr w:type="gramStart"/>
      <w:r w:rsidRPr="005E35E1">
        <w:rPr>
          <w:rFonts w:cs="Times New Roman"/>
          <w:sz w:val="28"/>
          <w:szCs w:val="28"/>
          <w:lang w:eastAsia="ru-RU"/>
        </w:rPr>
        <w:t>включение</w:t>
      </w:r>
      <w:proofErr w:type="gramEnd"/>
      <w:r w:rsidRPr="005E35E1">
        <w:rPr>
          <w:rFonts w:cs="Times New Roman"/>
          <w:sz w:val="28"/>
          <w:szCs w:val="28"/>
          <w:lang w:eastAsia="ru-RU"/>
        </w:rPr>
        <w:t xml:space="preserve"> объектов в Системы;</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Согласовать типовой проект с </w:t>
      </w:r>
      <w:proofErr w:type="spellStart"/>
      <w:r w:rsidRPr="005E35E1">
        <w:rPr>
          <w:rFonts w:cs="Times New Roman"/>
          <w:sz w:val="28"/>
          <w:szCs w:val="28"/>
          <w:lang w:eastAsia="ru-RU"/>
        </w:rPr>
        <w:t>ресурсоснабжающей</w:t>
      </w:r>
      <w:proofErr w:type="spellEnd"/>
      <w:r w:rsidRPr="005E35E1">
        <w:rPr>
          <w:rFonts w:cs="Times New Roman"/>
          <w:sz w:val="28"/>
          <w:szCs w:val="28"/>
          <w:lang w:eastAsia="ru-RU"/>
        </w:rPr>
        <w:t xml:space="preserve"> организацией;</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Осуществить монтажные работы по установке оборудования на узлах учета тепловой энергии, выполнить пусконаладочные работы, в том числе и по подключению оборудования к </w:t>
      </w:r>
      <w:proofErr w:type="gramStart"/>
      <w:r w:rsidRPr="005E35E1">
        <w:rPr>
          <w:rFonts w:cs="Times New Roman"/>
          <w:sz w:val="28"/>
          <w:szCs w:val="28"/>
          <w:lang w:eastAsia="ru-RU"/>
        </w:rPr>
        <w:t>существующим</w:t>
      </w:r>
      <w:proofErr w:type="gramEnd"/>
      <w:r w:rsidRPr="005E35E1">
        <w:rPr>
          <w:rFonts w:cs="Times New Roman"/>
          <w:sz w:val="28"/>
          <w:szCs w:val="28"/>
          <w:lang w:eastAsia="ru-RU"/>
        </w:rPr>
        <w:t xml:space="preserve"> УСПД и сдать в эксплуатацию смонтированное оборудование. При отсутствии возможности подключения к </w:t>
      </w:r>
      <w:proofErr w:type="gramStart"/>
      <w:r w:rsidRPr="005E35E1">
        <w:rPr>
          <w:rFonts w:cs="Times New Roman"/>
          <w:sz w:val="28"/>
          <w:szCs w:val="28"/>
          <w:lang w:eastAsia="ru-RU"/>
        </w:rPr>
        <w:t>существующим</w:t>
      </w:r>
      <w:proofErr w:type="gramEnd"/>
      <w:r w:rsidRPr="005E35E1">
        <w:rPr>
          <w:rFonts w:cs="Times New Roman"/>
          <w:sz w:val="28"/>
          <w:szCs w:val="28"/>
          <w:lang w:eastAsia="ru-RU"/>
        </w:rPr>
        <w:t xml:space="preserve"> УСПД предусмотреть установку новых УСПД; </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Разработать модуль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НАЗНАЧЕНИЕ РАБОТЫ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Обеспечить подключение дополнительных объектов в систему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 xml:space="preserve">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РАБОТЕ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работе в целом:</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  Существующее и устанавливаемое оборудование должно быть совместимо с существующей системой сбора данных </w:t>
      </w:r>
      <w:proofErr w:type="spellStart"/>
      <w:r w:rsidRPr="005E35E1">
        <w:rPr>
          <w:rFonts w:cs="Times New Roman"/>
          <w:sz w:val="28"/>
          <w:szCs w:val="28"/>
          <w:lang w:val="en-US" w:eastAsia="ru-RU"/>
        </w:rPr>
        <w:t>Intencom</w:t>
      </w:r>
      <w:proofErr w:type="spellEnd"/>
      <w:r w:rsidRPr="005E35E1">
        <w:rPr>
          <w:rFonts w:cs="Times New Roman"/>
          <w:sz w:val="28"/>
          <w:szCs w:val="28"/>
          <w:lang w:eastAsia="ru-RU"/>
        </w:rPr>
        <w:t xml:space="preserve"> </w:t>
      </w:r>
      <w:r w:rsidRPr="005E35E1">
        <w:rPr>
          <w:rFonts w:cs="Times New Roman"/>
          <w:sz w:val="28"/>
          <w:szCs w:val="28"/>
          <w:lang w:val="en-US" w:eastAsia="ru-RU"/>
        </w:rPr>
        <w:t>System</w:t>
      </w:r>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КЛЮЧЕВЫЕ ТРЕБОВАНИЯ К ПРОЕКТНО-ИЗЫСКАТЕЛЬСКИМ РАБОТАМ</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В рамках исполнения работ по этапу №2 Исполнителем должны быть разработаны документы, необходимые для полного оснащения оборудованием узлов учета отпуска тепловой энергии, в составе: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спецификации дополнительные недостающего оборудования;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-спецификация оборудования под замену уже имеющихся устаревших или неподдерживаемых Системой приборов учета;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спецификация оборудования систем учета;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типовая проектная документация на установку УСПД (при необходимости).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Указанные технические решения в проектной документации должны соответствовать требованиям экологических, санитарно-гигиенических, противопожарных и других норм, а также правилам взрывобезопасности, действующих на территории Российской Федерации, и обеспечивают безопасную для жизни и здоровья людей эксплуатацию системы при соблюдении предусмотренных в проекте мероприятий.</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Проектная документация должны быть разработана на основании действующих руководящих документов, нормативных документов, исходных данных (Исполнитель обязан сформировать соответствующий запрос) включающая: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принципиальную схему узла учета отпуска тепловой энергии (объектов);</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план узла учета отпуска тепловой энергии с указанием места размещения необходимого оборудования.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Исполнитель должен согласовать график работ с эксплуатационным персоналом на объектах.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Заказчик должен обеспечить получение Исполнителем допуска и разрешение на проведение работ на объектах.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Исполнитель должен согласовать график опломбирования/снятия пломб с приборов учета с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(в случае необходимости).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КЛЮЧЕВЫЕ ТРЕБОВАНИЯ К ОБОРУДОВАНИЮ</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Количество объектов для включения в Систему составляет 57 шт.</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Исполнитель при составлении перечня оборудования, необходимого для полной оснащенности объектов должен проводить анализ в зависимости </w:t>
      </w:r>
      <w:proofErr w:type="gramStart"/>
      <w:r w:rsidRPr="005E35E1">
        <w:rPr>
          <w:rFonts w:cs="Times New Roman"/>
          <w:sz w:val="28"/>
          <w:szCs w:val="28"/>
          <w:lang w:eastAsia="ru-RU"/>
        </w:rPr>
        <w:t>от</w:t>
      </w:r>
      <w:proofErr w:type="gram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типа здания</w:t>
      </w:r>
      <w:r w:rsidR="006F4A62">
        <w:rPr>
          <w:rFonts w:cs="Times New Roman"/>
          <w:sz w:val="28"/>
          <w:szCs w:val="28"/>
          <w:lang w:eastAsia="ru-RU"/>
        </w:rPr>
        <w:t xml:space="preserve"> котельной</w:t>
      </w:r>
      <w:r w:rsidRPr="005E35E1">
        <w:rPr>
          <w:rFonts w:cs="Times New Roman"/>
          <w:sz w:val="28"/>
          <w:szCs w:val="28"/>
          <w:lang w:eastAsia="ru-RU"/>
        </w:rPr>
        <w:t>, в котором оборудуется узел учета;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периода эксплуатации;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величины нагрузки;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необходимой точности измерения;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наличия доступа в помещения, где установлено оборудование;</w:t>
      </w:r>
    </w:p>
    <w:p w:rsidR="00942C57" w:rsidRPr="005E35E1" w:rsidRDefault="006F4A62" w:rsidP="00942C57">
      <w:pPr>
        <w:spacing w:line="240" w:lineRule="auto"/>
        <w:jc w:val="both"/>
        <w:rPr>
          <w:rFonts w:cs="Times New Roman"/>
          <w:sz w:val="28"/>
          <w:szCs w:val="28"/>
          <w:lang w:eastAsia="ru-RU"/>
        </w:rPr>
      </w:pPr>
      <w:r>
        <w:rPr>
          <w:rFonts w:cs="Times New Roman"/>
          <w:sz w:val="28"/>
          <w:szCs w:val="28"/>
          <w:lang w:eastAsia="ru-RU"/>
        </w:rPr>
        <w:t>- качества</w:t>
      </w:r>
      <w:r w:rsidR="00942C57" w:rsidRPr="005E35E1">
        <w:rPr>
          <w:rFonts w:cs="Times New Roman"/>
          <w:sz w:val="28"/>
          <w:szCs w:val="28"/>
          <w:lang w:eastAsia="ru-RU"/>
        </w:rPr>
        <w:t xml:space="preserve"> сотовой связи;</w:t>
      </w:r>
    </w:p>
    <w:p w:rsidR="00942C57" w:rsidRPr="005E35E1" w:rsidRDefault="006F4A62" w:rsidP="00942C57">
      <w:pPr>
        <w:spacing w:line="240" w:lineRule="auto"/>
        <w:jc w:val="both"/>
        <w:rPr>
          <w:rFonts w:cs="Times New Roman"/>
          <w:sz w:val="28"/>
          <w:szCs w:val="28"/>
          <w:lang w:eastAsia="ru-RU"/>
        </w:rPr>
      </w:pPr>
      <w:r>
        <w:rPr>
          <w:rFonts w:cs="Times New Roman"/>
          <w:sz w:val="28"/>
          <w:szCs w:val="28"/>
          <w:lang w:eastAsia="ru-RU"/>
        </w:rPr>
        <w:t>- наличия</w:t>
      </w:r>
      <w:r w:rsidR="00942C57" w:rsidRPr="005E35E1">
        <w:rPr>
          <w:rFonts w:cs="Times New Roman"/>
          <w:sz w:val="28"/>
          <w:szCs w:val="28"/>
          <w:lang w:eastAsia="ru-RU"/>
        </w:rPr>
        <w:t xml:space="preserve"> необходимой документации на установленное оборудование;</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возможности подключения к системам электропитания;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необходимой замены оборудования устаревших или неподдерживаемых Системой приборов учета.</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Подобранное Исполнителем оборудование для оснащения узлов учета должно быть освидетельствовано </w:t>
      </w:r>
      <w:proofErr w:type="spellStart"/>
      <w:r w:rsidRPr="005E35E1">
        <w:rPr>
          <w:rFonts w:cs="Times New Roman"/>
          <w:sz w:val="28"/>
          <w:szCs w:val="28"/>
          <w:lang w:eastAsia="ru-RU"/>
        </w:rPr>
        <w:t>Главгосэнергонадзором</w:t>
      </w:r>
      <w:proofErr w:type="spellEnd"/>
      <w:r w:rsidRPr="005E35E1">
        <w:rPr>
          <w:rFonts w:cs="Times New Roman"/>
          <w:sz w:val="28"/>
          <w:szCs w:val="28"/>
          <w:lang w:eastAsia="ru-RU"/>
        </w:rPr>
        <w:t xml:space="preserve"> России и внесено в единый государственный реестр средств измерений.</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КЛЮЧЕВЫЕ ТРЕБОВАНИЯ К МОНТАЖНЫМ  И ПУСКОНАЛАДОЧНЫМ РАБОТАМ ПО УСТАНОВКЕ ОБОРУДОВАНИЯ</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Исполнитель должен на основании согласованной проектной документации со службой эксплуатации </w:t>
      </w:r>
      <w:proofErr w:type="spellStart"/>
      <w:r w:rsidRPr="005E35E1">
        <w:rPr>
          <w:rFonts w:cs="Times New Roman"/>
          <w:sz w:val="28"/>
          <w:szCs w:val="28"/>
          <w:lang w:eastAsia="ru-RU"/>
        </w:rPr>
        <w:t>ресурсоснабжающей</w:t>
      </w:r>
      <w:proofErr w:type="spellEnd"/>
      <w:r w:rsidRPr="005E35E1">
        <w:rPr>
          <w:rFonts w:cs="Times New Roman"/>
          <w:sz w:val="28"/>
          <w:szCs w:val="28"/>
          <w:lang w:eastAsia="ru-RU"/>
        </w:rPr>
        <w:t xml:space="preserve"> организации выполнить следующее: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смонтировать на имеющиеся узлы учета тепловой энергии необходимое оборудование для связи с Системой (в случае необходимости);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выполнить пусконаладочные работы по вводу в эксплуатацию смонтированного оборудования;</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сдать смонтированное оборудование.</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БЕЗОПАСНОСТИ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Требования к техническим средствам: все внешние элементы технических средств, находящиеся под напряжением, должны иметь защиту от случайного прикосновения, а сами технические средства - иметь </w:t>
      </w:r>
      <w:proofErr w:type="spellStart"/>
      <w:r w:rsidRPr="005E35E1">
        <w:rPr>
          <w:rFonts w:cs="Times New Roman"/>
          <w:sz w:val="28"/>
          <w:szCs w:val="28"/>
          <w:lang w:eastAsia="ru-RU"/>
        </w:rPr>
        <w:t>зануление</w:t>
      </w:r>
      <w:proofErr w:type="spellEnd"/>
      <w:r w:rsidRPr="005E35E1">
        <w:rPr>
          <w:rFonts w:cs="Times New Roman"/>
          <w:sz w:val="28"/>
          <w:szCs w:val="28"/>
          <w:lang w:eastAsia="ru-RU"/>
        </w:rPr>
        <w:t xml:space="preserve"> или защитное заземление в соответствии с ГОСТ 12.1.030-81 и ПУЭ.</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Факторы, оказывающие вредные воздействия на здоровье со стороны всех элементов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2.2.2./2.4.1340-03 от 03.06.2003 г.).</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Уровень защиты информации должен соответствовать требованиям  Федерального закона Российской Федерации от 27 июля 2006 г. № 149-ФЗ «Об информации, информационных технологиях и о защите информации».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Программные средства Системы должны быть выполнены  в соответствии с требованиями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13335-1-2006 «Информационная технология. Методы и средства обеспечения безопасности. Часть 1. Концепция и модели менеджмента безопасности информационных и телекоммуникационных технологий»,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ТО 13335-4-2007 «Информационная технология. Методы и средства обеспечения безопасности. Часть 4. Выбор защитных мер», ГОСТ </w:t>
      </w:r>
      <w:proofErr w:type="gramStart"/>
      <w:r w:rsidRPr="005E35E1">
        <w:rPr>
          <w:rFonts w:cs="Times New Roman"/>
          <w:sz w:val="28"/>
          <w:szCs w:val="28"/>
          <w:lang w:eastAsia="ru-RU"/>
        </w:rPr>
        <w:t>Р</w:t>
      </w:r>
      <w:proofErr w:type="gramEnd"/>
      <w:r w:rsidRPr="005E35E1">
        <w:rPr>
          <w:rFonts w:cs="Times New Roman"/>
          <w:sz w:val="28"/>
          <w:szCs w:val="28"/>
          <w:lang w:eastAsia="ru-RU"/>
        </w:rPr>
        <w:t> ИСО/МЭК ТО 13335-5-2006 «Информационная технология. Методы и средства обеспечения безопасности. Часть 5. Руководство по менеджменту безопасности сети».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ЗАЩИТЕ ИНФОРМАЦИИ ОТ НЕСАНКЦИОНИРОВАННОГО ДОСТУПА</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Защита от утечки информации должна обеспечиваться в соответствии с действующими нормативно-техническими документами.  Классификация автоматизированных систем и требования по защите информации» Государственной технической комиссии при Президенте Российской Федерации, исключая организацию физической охраны информации.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функциям (задачам), выполняемые модулем информационного обмена между Системой и применяемыми системами учета потребления тепловой энергии.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СОХРАННОСТЬ ИНФОРМАЦИИ ПРИ АВАРИЯХ</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Работы должны проводиться в соответствии с требованиями по стандартизации и унификации, приведёнными в ГОСТ 23945.0-80, а также регламентироваться ГОСТ серии 34 «Информационные технологии. Комплекс стандартов на автоматизированные системы», ГОСТ серии 2 «Единая система конструкторской документации», ГОСТ серии 19 «Единая система программной документации» и общетехническими руководящими документами, включая РД 50-682-89 «Методические указания. Информационная технология. Комплекс стандартов и руководящих документов на автоматизированные системы. Общие положения», РД 50-680-88 «Методические указания. Автоматизированные системы. Основные положения», </w:t>
      </w:r>
      <w:proofErr w:type="gramStart"/>
      <w:r w:rsidRPr="005E35E1">
        <w:rPr>
          <w:rFonts w:cs="Times New Roman"/>
          <w:sz w:val="28"/>
          <w:szCs w:val="28"/>
          <w:lang w:eastAsia="ru-RU"/>
        </w:rPr>
        <w:t>Р</w:t>
      </w:r>
      <w:proofErr w:type="gramEnd"/>
      <w:r w:rsidRPr="005E35E1">
        <w:rPr>
          <w:rFonts w:cs="Times New Roman"/>
          <w:sz w:val="28"/>
          <w:szCs w:val="28"/>
          <w:lang w:eastAsia="ru-RU"/>
        </w:rPr>
        <w:t xml:space="preserve"> 50-34.126-92 «Рекомендация. Информационная технология. Правила проведения работ при создании автоматизированных систем», РД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ЭКСПЛУАТАЦИИ, ТЕХНИЧЕСКОМУ ОБСЛУЖИВАНИЮ, РЕМОНТУ И ХРАНЕНИЮ КОМПОНЕНТОВ СИСТЕМЫ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Оборудование Системы должно эксплуатироваться в помещениях, микроклимат которых полностью соответствует условиям, указанным в эксплуатационной документации завода-изготовителя (производителя), приложенной к используемому оборудованию.</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ПЕРЕДАЧЕ МАТЕРИАЛОВ</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Состав и результат работ по договору.</w:t>
      </w:r>
    </w:p>
    <w:p w:rsidR="00942C57" w:rsidRPr="005E35E1" w:rsidRDefault="00942C57" w:rsidP="00942C57">
      <w:pPr>
        <w:spacing w:line="240" w:lineRule="auto"/>
        <w:jc w:val="both"/>
        <w:rPr>
          <w:rFonts w:cs="Times New Roman"/>
          <w:sz w:val="28"/>
          <w:szCs w:val="28"/>
          <w:lang w:eastAsia="ru-RU"/>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4277"/>
        <w:gridCol w:w="4087"/>
      </w:tblGrid>
      <w:tr w:rsidR="00942C57" w:rsidRPr="005E35E1" w:rsidTr="00942C57">
        <w:trPr>
          <w:trHeight w:val="384"/>
          <w:tblHeader/>
        </w:trPr>
        <w:tc>
          <w:tcPr>
            <w:tcW w:w="1149" w:type="dxa"/>
            <w:tcBorders>
              <w:top w:val="single" w:sz="4" w:space="0" w:color="auto"/>
              <w:left w:val="single" w:sz="4" w:space="0" w:color="auto"/>
              <w:bottom w:val="single" w:sz="4" w:space="0" w:color="auto"/>
              <w:right w:val="single" w:sz="4" w:space="0" w:color="auto"/>
            </w:tcBorders>
            <w:vAlign w:val="center"/>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w:t>
            </w:r>
          </w:p>
        </w:tc>
        <w:tc>
          <w:tcPr>
            <w:tcW w:w="4277" w:type="dxa"/>
            <w:tcBorders>
              <w:top w:val="single" w:sz="4" w:space="0" w:color="auto"/>
              <w:left w:val="single" w:sz="4" w:space="0" w:color="auto"/>
              <w:bottom w:val="single" w:sz="4" w:space="0" w:color="auto"/>
              <w:right w:val="single" w:sz="4" w:space="0" w:color="auto"/>
            </w:tcBorders>
            <w:noWrap/>
            <w:vAlign w:val="center"/>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Наименование этапа/ работы</w:t>
            </w:r>
          </w:p>
        </w:tc>
        <w:tc>
          <w:tcPr>
            <w:tcW w:w="4087" w:type="dxa"/>
            <w:tcBorders>
              <w:top w:val="single" w:sz="4" w:space="0" w:color="auto"/>
              <w:left w:val="single" w:sz="4" w:space="0" w:color="auto"/>
              <w:bottom w:val="single" w:sz="4" w:space="0" w:color="auto"/>
              <w:right w:val="single" w:sz="4" w:space="0" w:color="auto"/>
            </w:tcBorders>
            <w:vAlign w:val="center"/>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Результат выполнения работ</w:t>
            </w:r>
          </w:p>
        </w:tc>
      </w:tr>
      <w:tr w:rsidR="00942C57" w:rsidRPr="005E35E1" w:rsidTr="00942C57">
        <w:trPr>
          <w:trHeight w:val="315"/>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№1</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proofErr w:type="spellStart"/>
            <w:r w:rsidRPr="005E35E1">
              <w:rPr>
                <w:rFonts w:cs="Times New Roman"/>
                <w:sz w:val="28"/>
                <w:szCs w:val="28"/>
                <w:lang w:eastAsia="ru-RU"/>
              </w:rPr>
              <w:t>Предпроектное</w:t>
            </w:r>
            <w:proofErr w:type="spellEnd"/>
            <w:r w:rsidRPr="005E35E1">
              <w:rPr>
                <w:rFonts w:cs="Times New Roman"/>
                <w:sz w:val="28"/>
                <w:szCs w:val="28"/>
                <w:lang w:eastAsia="ru-RU"/>
              </w:rPr>
              <w:t xml:space="preserve"> обследование</w:t>
            </w:r>
          </w:p>
        </w:tc>
      </w:tr>
      <w:tr w:rsidR="00942C57" w:rsidRPr="005E35E1" w:rsidTr="00942C57">
        <w:trPr>
          <w:trHeight w:val="315"/>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1.1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Проведение </w:t>
            </w:r>
            <w:proofErr w:type="spellStart"/>
            <w:r w:rsidRPr="005E35E1">
              <w:rPr>
                <w:rFonts w:cs="Times New Roman"/>
                <w:sz w:val="28"/>
                <w:szCs w:val="28"/>
                <w:lang w:eastAsia="ru-RU"/>
              </w:rPr>
              <w:t>предпроектного</w:t>
            </w:r>
            <w:proofErr w:type="spellEnd"/>
            <w:r w:rsidRPr="005E35E1">
              <w:rPr>
                <w:rFonts w:cs="Times New Roman"/>
                <w:sz w:val="28"/>
                <w:szCs w:val="28"/>
                <w:lang w:eastAsia="ru-RU"/>
              </w:rPr>
              <w:t xml:space="preserve"> обследования объектов, </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Согласованный перечень объектов для включения в Систему</w:t>
            </w:r>
          </w:p>
        </w:tc>
      </w:tr>
      <w:tr w:rsidR="00942C57" w:rsidRPr="005E35E1" w:rsidTr="00942C57">
        <w:trPr>
          <w:trHeight w:val="315"/>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№2</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Проектно-изыскательские работы по установке оборудования на объекты по итогам этапа №1</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2.1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Разработка типового проектного решения на монтаж оборудования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УСПД) на объектах </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Разработка типового проектного решения </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2.2</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Разработка, оформление, согласование графика работ с Заказчиком и персоналом Объектов</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Согласованный график работ с Заказчиком и персоналом Объектов</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2.3</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highlight w:val="yellow"/>
                <w:lang w:eastAsia="ru-RU"/>
              </w:rPr>
            </w:pPr>
            <w:r w:rsidRPr="005E35E1">
              <w:rPr>
                <w:rFonts w:cs="Times New Roman"/>
                <w:sz w:val="28"/>
                <w:szCs w:val="28"/>
                <w:lang w:eastAsia="ru-RU"/>
              </w:rPr>
              <w:t xml:space="preserve">Разработка, оформление, согласование графика опломбирования/снятия пломб с приборов учета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с представителями </w:t>
            </w:r>
            <w:proofErr w:type="spellStart"/>
            <w:r w:rsidRPr="005E35E1">
              <w:rPr>
                <w:rFonts w:cs="Times New Roman"/>
                <w:sz w:val="28"/>
                <w:szCs w:val="28"/>
                <w:lang w:eastAsia="ru-RU"/>
              </w:rPr>
              <w:t>ресурсоснабжающими</w:t>
            </w:r>
            <w:proofErr w:type="spellEnd"/>
            <w:r w:rsidRPr="005E35E1">
              <w:rPr>
                <w:rFonts w:cs="Times New Roman"/>
                <w:sz w:val="28"/>
                <w:szCs w:val="28"/>
                <w:lang w:eastAsia="ru-RU"/>
              </w:rPr>
              <w:t xml:space="preserve"> организациями (при необходимости)</w:t>
            </w:r>
          </w:p>
        </w:tc>
        <w:tc>
          <w:tcPr>
            <w:tcW w:w="4087" w:type="dxa"/>
            <w:tcBorders>
              <w:top w:val="single" w:sz="4" w:space="0" w:color="auto"/>
              <w:left w:val="single" w:sz="4" w:space="0" w:color="auto"/>
              <w:bottom w:val="single" w:sz="4" w:space="0" w:color="auto"/>
              <w:right w:val="single" w:sz="4" w:space="0" w:color="auto"/>
            </w:tcBorders>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Согласованный график опломбирования/снятия пломб с приборов учета в </w:t>
            </w:r>
            <w:proofErr w:type="spellStart"/>
            <w:r w:rsidRPr="005E35E1">
              <w:rPr>
                <w:rFonts w:cs="Times New Roman"/>
                <w:sz w:val="28"/>
                <w:szCs w:val="28"/>
                <w:lang w:eastAsia="ru-RU"/>
              </w:rPr>
              <w:t>т.ч</w:t>
            </w:r>
            <w:proofErr w:type="spellEnd"/>
            <w:r w:rsidRPr="005E35E1">
              <w:rPr>
                <w:rFonts w:cs="Times New Roman"/>
                <w:sz w:val="28"/>
                <w:szCs w:val="28"/>
                <w:lang w:eastAsia="ru-RU"/>
              </w:rPr>
              <w:t xml:space="preserve">. с представителями </w:t>
            </w:r>
            <w:proofErr w:type="spellStart"/>
            <w:r w:rsidRPr="005E35E1">
              <w:rPr>
                <w:rFonts w:cs="Times New Roman"/>
                <w:sz w:val="28"/>
                <w:szCs w:val="28"/>
                <w:lang w:eastAsia="ru-RU"/>
              </w:rPr>
              <w:t>ресурсоснабжающими</w:t>
            </w:r>
            <w:proofErr w:type="spellEnd"/>
            <w:r w:rsidRPr="005E35E1">
              <w:rPr>
                <w:rFonts w:cs="Times New Roman"/>
                <w:sz w:val="28"/>
                <w:szCs w:val="28"/>
                <w:lang w:eastAsia="ru-RU"/>
              </w:rPr>
              <w:t xml:space="preserve"> организациями (при необходимости)</w:t>
            </w:r>
          </w:p>
          <w:p w:rsidR="00942C57" w:rsidRPr="005E35E1" w:rsidRDefault="00942C57">
            <w:pPr>
              <w:spacing w:line="240" w:lineRule="auto"/>
              <w:jc w:val="both"/>
              <w:rPr>
                <w:rFonts w:cs="Times New Roman"/>
                <w:sz w:val="28"/>
                <w:szCs w:val="28"/>
                <w:highlight w:val="yellow"/>
                <w:lang w:eastAsia="ru-RU"/>
              </w:rPr>
            </w:pPr>
          </w:p>
        </w:tc>
      </w:tr>
      <w:tr w:rsidR="00942C57" w:rsidRPr="005E35E1" w:rsidTr="00942C57">
        <w:trPr>
          <w:trHeight w:val="49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№3</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Поставка оборудования</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3.1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Поставка необходимого оборудования на склад Исполнителя (или по согласованию – склад Заказчика)</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Поставлено оборудование на склад.</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3.2</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Доставка оборудования на объекты</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Доставлено оборудование на объект</w:t>
            </w:r>
          </w:p>
        </w:tc>
      </w:tr>
      <w:tr w:rsidR="00942C57" w:rsidRPr="005E35E1" w:rsidTr="00942C57">
        <w:trPr>
          <w:trHeight w:val="495"/>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№4</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Монтажные работы по установке оборудования на объектах</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4.1.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Монтаж оборудования передачи данных с приборов учета тепловой энергии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Комплект исполнительной документации</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4.2.</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Монтаж оборудования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Акт о выполнении монтажных работ по установке оборудования на объектах.</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4.3</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Выполнение работ по снятию пломб/опломбированию приборов учета </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Акты опломбирования приборов учета. </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№5</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Пусконаладочные работы </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5.1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Пусконаладочные работы по подключению оборудования к УСПД в соответствии с техническими требованиями</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Акт о выполнении пусконаладочных работ.</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№6</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Разработка модуля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6.1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Разработка модуля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 в соответствии с приложением 2 к настоящему техническому заданию.</w:t>
            </w:r>
          </w:p>
        </w:tc>
        <w:tc>
          <w:tcPr>
            <w:tcW w:w="4087"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Акт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w:t>
            </w:r>
          </w:p>
        </w:tc>
      </w:tr>
      <w:tr w:rsidR="00942C57" w:rsidRPr="005E35E1" w:rsidTr="00942C57">
        <w:trPr>
          <w:trHeight w:val="90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Этап №7</w:t>
            </w:r>
          </w:p>
        </w:tc>
        <w:tc>
          <w:tcPr>
            <w:tcW w:w="8364" w:type="dxa"/>
            <w:gridSpan w:val="2"/>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 xml:space="preserve">Сдача в эксплуатацию </w:t>
            </w:r>
          </w:p>
        </w:tc>
      </w:tr>
      <w:tr w:rsidR="00942C57" w:rsidRPr="005E35E1" w:rsidTr="00942C57">
        <w:trPr>
          <w:trHeight w:val="630"/>
        </w:trPr>
        <w:tc>
          <w:tcPr>
            <w:tcW w:w="1149" w:type="dxa"/>
            <w:tcBorders>
              <w:top w:val="single" w:sz="4" w:space="0" w:color="auto"/>
              <w:left w:val="single" w:sz="4" w:space="0" w:color="auto"/>
              <w:bottom w:val="single" w:sz="4" w:space="0" w:color="auto"/>
              <w:right w:val="single" w:sz="4" w:space="0" w:color="auto"/>
            </w:tcBorders>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7.1</w:t>
            </w:r>
          </w:p>
        </w:tc>
        <w:tc>
          <w:tcPr>
            <w:tcW w:w="427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Сдача в эксплуатацию</w:t>
            </w:r>
          </w:p>
        </w:tc>
        <w:tc>
          <w:tcPr>
            <w:tcW w:w="4087" w:type="dxa"/>
            <w:tcBorders>
              <w:top w:val="single" w:sz="4" w:space="0" w:color="auto"/>
              <w:left w:val="single" w:sz="4" w:space="0" w:color="auto"/>
              <w:bottom w:val="single" w:sz="4" w:space="0" w:color="auto"/>
              <w:right w:val="single" w:sz="4" w:space="0" w:color="auto"/>
            </w:tcBorders>
            <w:noWrap/>
            <w:hideMark/>
          </w:tcPr>
          <w:p w:rsidR="00942C57" w:rsidRPr="005E35E1" w:rsidRDefault="00942C57">
            <w:pPr>
              <w:spacing w:line="240" w:lineRule="auto"/>
              <w:jc w:val="both"/>
              <w:rPr>
                <w:rFonts w:cs="Times New Roman"/>
                <w:sz w:val="28"/>
                <w:szCs w:val="28"/>
                <w:lang w:eastAsia="ru-RU"/>
              </w:rPr>
            </w:pPr>
            <w:r w:rsidRPr="005E35E1">
              <w:rPr>
                <w:rFonts w:cs="Times New Roman"/>
                <w:sz w:val="28"/>
                <w:szCs w:val="28"/>
                <w:lang w:eastAsia="ru-RU"/>
              </w:rPr>
              <w:t>Акт сдачи Системы в эксплуатацию</w:t>
            </w:r>
          </w:p>
        </w:tc>
      </w:tr>
    </w:tbl>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ПОРЯДОК КОНТРОЛЯ И ПРИЕМКИ ПРОЕКТА</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Сдача-приемка работ осуществляется в соответствии с требованиями к результату работ и оформляется Актом сдачи-приемки выполненных работ, </w:t>
      </w:r>
      <w:proofErr w:type="gramStart"/>
      <w:r w:rsidRPr="005E35E1">
        <w:rPr>
          <w:rFonts w:cs="Times New Roman"/>
          <w:sz w:val="28"/>
          <w:szCs w:val="28"/>
          <w:lang w:eastAsia="ru-RU"/>
        </w:rPr>
        <w:t>подписанного</w:t>
      </w:r>
      <w:proofErr w:type="gramEnd"/>
      <w:r w:rsidRPr="005E35E1">
        <w:rPr>
          <w:rFonts w:cs="Times New Roman"/>
          <w:sz w:val="28"/>
          <w:szCs w:val="28"/>
          <w:lang w:eastAsia="ru-RU"/>
        </w:rPr>
        <w:t xml:space="preserve"> Исполнителем и Заказчиком.</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ТРЕБОВАНИЯ К ОФОРМЛЕНИЮ ДОКУМЕНТАЦИИ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Документация должна быть оформлена в соответствии с ГОСТ 2.105-95 «Единая система конструкторской документации. Общие требования к текстовым документам», ГОСТ 2.106-96 «Единая система конструкторской документации. Текстовые документы», ГОСТ 2.105-95 «ЕСКД. Общие требования к текстовым документам», ГОСТ 2.106-96 «ЕСКД. Текстовые документы».</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Язык отчетных материалов – русский.</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Отчетные материалы должны быть представлены на бумажном носителе и в электронной форме.</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Отчетные материалы на бумажном носителе должны быть оформлены на листах формата А</w:t>
      </w:r>
      <w:proofErr w:type="gramStart"/>
      <w:r w:rsidRPr="005E35E1">
        <w:rPr>
          <w:rFonts w:cs="Times New Roman"/>
          <w:sz w:val="28"/>
          <w:szCs w:val="28"/>
          <w:lang w:eastAsia="ru-RU"/>
        </w:rPr>
        <w:t>4</w:t>
      </w:r>
      <w:proofErr w:type="gramEnd"/>
      <w:r w:rsidRPr="005E35E1">
        <w:rPr>
          <w:rFonts w:cs="Times New Roman"/>
          <w:sz w:val="28"/>
          <w:szCs w:val="28"/>
          <w:lang w:eastAsia="ru-RU"/>
        </w:rPr>
        <w:t xml:space="preserve"> и А3 в двух экземплярах.</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На титульном листе должно быть помещено наименование отчетного материала, учетные реквизиты, подписи Исполнителя и Соисполнителей, скрепленные печатями.</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 xml:space="preserve">Отчеты в электронной форме должны быть представлены на оптическом диске, исключающем возможность изменения информации (CD-R, DVD-R, DVD+R). Форматы представления информации – </w:t>
      </w:r>
      <w:proofErr w:type="spellStart"/>
      <w:r w:rsidRPr="005E35E1">
        <w:rPr>
          <w:rFonts w:cs="Times New Roman"/>
          <w:sz w:val="28"/>
          <w:szCs w:val="28"/>
          <w:lang w:eastAsia="ru-RU"/>
        </w:rPr>
        <w:t>doc</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rtf</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vsd</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ppt</w:t>
      </w:r>
      <w:proofErr w:type="spellEnd"/>
      <w:r w:rsidRPr="005E35E1">
        <w:rPr>
          <w:rFonts w:cs="Times New Roman"/>
          <w:sz w:val="28"/>
          <w:szCs w:val="28"/>
          <w:lang w:eastAsia="ru-RU"/>
        </w:rPr>
        <w:t xml:space="preserve">, </w:t>
      </w:r>
      <w:proofErr w:type="spellStart"/>
      <w:r w:rsidRPr="005E35E1">
        <w:rPr>
          <w:rFonts w:cs="Times New Roman"/>
          <w:sz w:val="28"/>
          <w:szCs w:val="28"/>
          <w:lang w:eastAsia="ru-RU"/>
        </w:rPr>
        <w:t>xml</w:t>
      </w:r>
      <w:proofErr w:type="spellEnd"/>
      <w:r w:rsidRPr="005E35E1">
        <w:rPr>
          <w:rFonts w:cs="Times New Roman"/>
          <w:sz w:val="28"/>
          <w:szCs w:val="28"/>
          <w:lang w:eastAsia="ru-RU"/>
        </w:rPr>
        <w:t>.</w:t>
      </w:r>
    </w:p>
    <w:p w:rsidR="00942C57" w:rsidRPr="005E35E1" w:rsidRDefault="00942C57" w:rsidP="00942C57">
      <w:pPr>
        <w:spacing w:line="240" w:lineRule="auto"/>
        <w:jc w:val="both"/>
        <w:rPr>
          <w:rFonts w:cs="Times New Roman"/>
          <w:sz w:val="28"/>
          <w:szCs w:val="28"/>
          <w:lang w:eastAsia="ru-RU"/>
        </w:rPr>
      </w:pPr>
      <w:r w:rsidRPr="005E35E1">
        <w:rPr>
          <w:rFonts w:cs="Times New Roman"/>
          <w:sz w:val="28"/>
          <w:szCs w:val="28"/>
          <w:lang w:eastAsia="ru-RU"/>
        </w:rPr>
        <w:t>Представляемые в составе отчетных материалов оптические диски маркируют несмываемыми водой фломастерами или наклейками, не ухудшающими их использование, и помещаются в защитные коробки.</w:t>
      </w:r>
    </w:p>
    <w:p w:rsidR="00942C57" w:rsidRPr="005E35E1" w:rsidRDefault="00942C57" w:rsidP="00942C57">
      <w:pPr>
        <w:spacing w:line="240" w:lineRule="auto"/>
        <w:jc w:val="both"/>
        <w:rPr>
          <w:rFonts w:cs="Times New Roman"/>
          <w:sz w:val="28"/>
          <w:szCs w:val="28"/>
          <w:lang w:eastAsia="ru-RU"/>
        </w:rPr>
      </w:pPr>
    </w:p>
    <w:p w:rsidR="00942C57" w:rsidRPr="005E35E1" w:rsidRDefault="00942C57" w:rsidP="00942C57">
      <w:pPr>
        <w:spacing w:line="240" w:lineRule="auto"/>
        <w:jc w:val="both"/>
        <w:rPr>
          <w:rFonts w:cs="Times New Roman"/>
          <w:sz w:val="28"/>
          <w:szCs w:val="28"/>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rPr>
          <w:rFonts w:cs="Times New Roman"/>
          <w:szCs w:val="24"/>
          <w:lang w:eastAsia="ru-RU"/>
        </w:rPr>
        <w:sectPr w:rsidR="00942C57">
          <w:pgSz w:w="11906" w:h="16838"/>
          <w:pgMar w:top="1134" w:right="850" w:bottom="1134" w:left="1701" w:header="708" w:footer="708" w:gutter="0"/>
          <w:cols w:space="720"/>
        </w:sectPr>
      </w:pPr>
    </w:p>
    <w:p w:rsidR="00942C57" w:rsidRDefault="00942C57" w:rsidP="00942C57">
      <w:pPr>
        <w:spacing w:line="240" w:lineRule="auto"/>
        <w:rPr>
          <w:rFonts w:cs="Times New Roman"/>
          <w:szCs w:val="24"/>
          <w:lang w:eastAsia="ru-RU"/>
        </w:rPr>
        <w:sectPr w:rsidR="00942C57">
          <w:pgSz w:w="11906" w:h="16838"/>
          <w:pgMar w:top="1134" w:right="850" w:bottom="1134" w:left="1701" w:header="708" w:footer="708" w:gutter="0"/>
          <w:cols w:space="720"/>
        </w:sectPr>
      </w:pPr>
    </w:p>
    <w:p w:rsidR="00942C57" w:rsidRDefault="00942C57" w:rsidP="00942C57">
      <w:pPr>
        <w:spacing w:line="240" w:lineRule="auto"/>
        <w:jc w:val="right"/>
        <w:rPr>
          <w:rFonts w:cs="Times New Roman"/>
          <w:szCs w:val="24"/>
          <w:lang w:eastAsia="ru-RU"/>
        </w:rPr>
      </w:pPr>
      <w:r>
        <w:rPr>
          <w:rFonts w:cs="Times New Roman"/>
          <w:szCs w:val="24"/>
          <w:lang w:eastAsia="ru-RU"/>
        </w:rPr>
        <w:t>Приложение 1 к техническому заданию</w:t>
      </w:r>
    </w:p>
    <w:tbl>
      <w:tblPr>
        <w:tblW w:w="11010" w:type="dxa"/>
        <w:tblInd w:w="-601" w:type="dxa"/>
        <w:tblLayout w:type="fixed"/>
        <w:tblLook w:val="04A0" w:firstRow="1" w:lastRow="0" w:firstColumn="1" w:lastColumn="0" w:noHBand="0" w:noVBand="1"/>
      </w:tblPr>
      <w:tblGrid>
        <w:gridCol w:w="425"/>
        <w:gridCol w:w="710"/>
        <w:gridCol w:w="2500"/>
        <w:gridCol w:w="2411"/>
        <w:gridCol w:w="2269"/>
        <w:gridCol w:w="1135"/>
        <w:gridCol w:w="1560"/>
      </w:tblGrid>
      <w:tr w:rsidR="00942C57" w:rsidTr="00942C57">
        <w:trPr>
          <w:trHeight w:val="360"/>
        </w:trPr>
        <w:tc>
          <w:tcPr>
            <w:tcW w:w="11005" w:type="dxa"/>
            <w:gridSpan w:val="7"/>
            <w:vAlign w:val="center"/>
          </w:tcPr>
          <w:p w:rsidR="00942C57" w:rsidRDefault="00942C57">
            <w:pPr>
              <w:spacing w:line="240" w:lineRule="auto"/>
              <w:jc w:val="both"/>
              <w:rPr>
                <w:rFonts w:cs="Times New Roman"/>
                <w:szCs w:val="24"/>
                <w:lang w:eastAsia="ru-RU"/>
              </w:rPr>
            </w:pPr>
          </w:p>
          <w:p w:rsidR="00942C57" w:rsidRDefault="00942C57">
            <w:pPr>
              <w:spacing w:line="240" w:lineRule="auto"/>
              <w:rPr>
                <w:rFonts w:cs="Times New Roman"/>
                <w:szCs w:val="24"/>
                <w:lang w:eastAsia="ru-RU"/>
              </w:rPr>
            </w:pPr>
            <w:r>
              <w:rPr>
                <w:rFonts w:cs="Times New Roman"/>
                <w:szCs w:val="24"/>
                <w:lang w:eastAsia="ru-RU"/>
              </w:rPr>
              <w:t>Адресная программа. Узлы учета тепловой энергии на источниках теплоты ОАО "</w:t>
            </w:r>
            <w:proofErr w:type="spellStart"/>
            <w:r>
              <w:rPr>
                <w:rFonts w:cs="Times New Roman"/>
                <w:szCs w:val="24"/>
                <w:lang w:eastAsia="ru-RU"/>
              </w:rPr>
              <w:t>Мурманэнергосбыт</w:t>
            </w:r>
            <w:proofErr w:type="spellEnd"/>
            <w:r>
              <w:rPr>
                <w:rFonts w:cs="Times New Roman"/>
                <w:szCs w:val="24"/>
                <w:lang w:eastAsia="ru-RU"/>
              </w:rPr>
              <w:t>"</w:t>
            </w:r>
          </w:p>
        </w:tc>
      </w:tr>
      <w:tr w:rsidR="00942C57" w:rsidTr="00942C57">
        <w:trPr>
          <w:trHeight w:val="315"/>
        </w:trPr>
        <w:tc>
          <w:tcPr>
            <w:tcW w:w="1135" w:type="dxa"/>
            <w:gridSpan w:val="2"/>
            <w:noWrap/>
            <w:vAlign w:val="bottom"/>
            <w:hideMark/>
          </w:tcPr>
          <w:p w:rsidR="00942C57" w:rsidRDefault="00942C57">
            <w:pPr>
              <w:rPr>
                <w:rFonts w:cs="Times New Roman"/>
                <w:sz w:val="22"/>
              </w:rPr>
            </w:pPr>
          </w:p>
        </w:tc>
        <w:tc>
          <w:tcPr>
            <w:tcW w:w="2499" w:type="dxa"/>
            <w:vAlign w:val="bottom"/>
            <w:hideMark/>
          </w:tcPr>
          <w:p w:rsidR="00942C57" w:rsidRDefault="00942C57">
            <w:pPr>
              <w:rPr>
                <w:rFonts w:cs="Times New Roman"/>
                <w:sz w:val="22"/>
              </w:rPr>
            </w:pPr>
          </w:p>
        </w:tc>
        <w:tc>
          <w:tcPr>
            <w:tcW w:w="2410" w:type="dxa"/>
            <w:noWrap/>
            <w:vAlign w:val="bottom"/>
            <w:hideMark/>
          </w:tcPr>
          <w:p w:rsidR="00942C57" w:rsidRDefault="00942C57">
            <w:pPr>
              <w:rPr>
                <w:rFonts w:cs="Times New Roman"/>
                <w:sz w:val="22"/>
              </w:rPr>
            </w:pPr>
          </w:p>
        </w:tc>
        <w:tc>
          <w:tcPr>
            <w:tcW w:w="2268" w:type="dxa"/>
            <w:noWrap/>
            <w:vAlign w:val="bottom"/>
            <w:hideMark/>
          </w:tcPr>
          <w:p w:rsidR="00942C57" w:rsidRDefault="00942C57">
            <w:pPr>
              <w:rPr>
                <w:rFonts w:cs="Times New Roman"/>
                <w:sz w:val="22"/>
              </w:rPr>
            </w:pPr>
          </w:p>
        </w:tc>
        <w:tc>
          <w:tcPr>
            <w:tcW w:w="1134" w:type="dxa"/>
            <w:noWrap/>
            <w:vAlign w:val="bottom"/>
            <w:hideMark/>
          </w:tcPr>
          <w:p w:rsidR="00942C57" w:rsidRDefault="00942C57">
            <w:pPr>
              <w:rPr>
                <w:rFonts w:cs="Times New Roman"/>
                <w:sz w:val="22"/>
              </w:rPr>
            </w:pPr>
          </w:p>
        </w:tc>
        <w:tc>
          <w:tcPr>
            <w:tcW w:w="1559" w:type="dxa"/>
            <w:noWrap/>
            <w:vAlign w:val="bottom"/>
            <w:hideMark/>
          </w:tcPr>
          <w:p w:rsidR="00942C57" w:rsidRDefault="00942C57">
            <w:pPr>
              <w:rPr>
                <w:rFonts w:cs="Times New Roman"/>
                <w:sz w:val="22"/>
              </w:rPr>
            </w:pPr>
          </w:p>
        </w:tc>
      </w:tr>
      <w:tr w:rsidR="00942C57" w:rsidTr="00942C57">
        <w:trPr>
          <w:gridBefore w:val="1"/>
          <w:wBefore w:w="425" w:type="dxa"/>
          <w:trHeight w:val="915"/>
        </w:trPr>
        <w:tc>
          <w:tcPr>
            <w:tcW w:w="710" w:type="dxa"/>
            <w:tcBorders>
              <w:top w:val="single" w:sz="4" w:space="0" w:color="auto"/>
              <w:left w:val="single" w:sz="4" w:space="0" w:color="auto"/>
              <w:bottom w:val="single" w:sz="4" w:space="0" w:color="auto"/>
              <w:right w:val="single" w:sz="4" w:space="0" w:color="auto"/>
            </w:tcBorders>
            <w:noWrap/>
            <w:vAlign w:val="bottom"/>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2499"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Наименование источника теплоты </w:t>
            </w:r>
          </w:p>
        </w:tc>
        <w:tc>
          <w:tcPr>
            <w:tcW w:w="2410"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адрес</w:t>
            </w:r>
          </w:p>
        </w:tc>
        <w:tc>
          <w:tcPr>
            <w:tcW w:w="2268"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Тип и количество </w:t>
            </w:r>
            <w:proofErr w:type="spellStart"/>
            <w:r>
              <w:rPr>
                <w:rFonts w:cs="Times New Roman"/>
                <w:szCs w:val="24"/>
                <w:lang w:eastAsia="ru-RU"/>
              </w:rPr>
              <w:t>тепловычислителей</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Количество точек подключения</w:t>
            </w:r>
          </w:p>
        </w:tc>
        <w:tc>
          <w:tcPr>
            <w:tcW w:w="1559"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Примечание</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"Северная"</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г. Мурманск, ул. </w:t>
            </w:r>
            <w:proofErr w:type="gramStart"/>
            <w:r>
              <w:rPr>
                <w:rFonts w:cs="Times New Roman"/>
                <w:szCs w:val="24"/>
                <w:lang w:eastAsia="ru-RU"/>
              </w:rPr>
              <w:t>Промышленная</w:t>
            </w:r>
            <w:proofErr w:type="gramEnd"/>
            <w:r>
              <w:rPr>
                <w:rFonts w:cs="Times New Roman"/>
                <w:szCs w:val="24"/>
                <w:lang w:eastAsia="ru-RU"/>
              </w:rPr>
              <w:t>, 15</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961.2 - 1шт., ТЭКОН-19-1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ЦТП п. Абрам-мыс</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п. Абрам-Мыс, пер. Охотничий, 3А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г. Кола</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 г. Кола, ул. Каменный остров, 3</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4</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п. Мурмаши</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п. Мурмаши,  ул. Тягунова, 4а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5</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gramStart"/>
            <w:r>
              <w:rPr>
                <w:rFonts w:cs="Times New Roman"/>
                <w:szCs w:val="24"/>
                <w:lang w:eastAsia="ru-RU"/>
              </w:rPr>
              <w:t>Молочный</w:t>
            </w:r>
            <w:proofErr w:type="gram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gramStart"/>
            <w:r>
              <w:rPr>
                <w:rFonts w:cs="Times New Roman"/>
                <w:szCs w:val="24"/>
                <w:lang w:eastAsia="ru-RU"/>
              </w:rPr>
              <w:t>Молочный</w:t>
            </w:r>
            <w:proofErr w:type="gramEnd"/>
            <w:r>
              <w:rPr>
                <w:rFonts w:cs="Times New Roman"/>
                <w:szCs w:val="24"/>
                <w:lang w:eastAsia="ru-RU"/>
              </w:rPr>
              <w:t xml:space="preserve">, территория птицефабрики «Мурманская» </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6</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spellStart"/>
            <w:r>
              <w:rPr>
                <w:rFonts w:cs="Times New Roman"/>
                <w:szCs w:val="24"/>
                <w:lang w:eastAsia="ru-RU"/>
              </w:rPr>
              <w:t>Кильдинстрой</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spellStart"/>
            <w:r>
              <w:rPr>
                <w:rFonts w:cs="Times New Roman"/>
                <w:szCs w:val="24"/>
                <w:lang w:eastAsia="ru-RU"/>
              </w:rPr>
              <w:t>Кильдинстрой</w:t>
            </w:r>
            <w:proofErr w:type="spellEnd"/>
            <w:r>
              <w:rPr>
                <w:rFonts w:cs="Times New Roman"/>
                <w:szCs w:val="24"/>
                <w:lang w:eastAsia="ru-RU"/>
              </w:rPr>
              <w:t>, ул. Железнодорожный тупик,14</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7</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spellStart"/>
            <w:r>
              <w:rPr>
                <w:rFonts w:cs="Times New Roman"/>
                <w:szCs w:val="24"/>
                <w:lang w:eastAsia="ru-RU"/>
              </w:rPr>
              <w:t>Шонгуй</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spellStart"/>
            <w:r>
              <w:rPr>
                <w:rFonts w:cs="Times New Roman"/>
                <w:szCs w:val="24"/>
                <w:lang w:eastAsia="ru-RU"/>
              </w:rPr>
              <w:t>Шонгуй</w:t>
            </w:r>
            <w:proofErr w:type="spellEnd"/>
            <w:r>
              <w:rPr>
                <w:rFonts w:cs="Times New Roman"/>
                <w:szCs w:val="24"/>
                <w:lang w:eastAsia="ru-RU"/>
              </w:rPr>
              <w:t>,  ул. Набережная, 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8</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п. Верхнетуломский</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Верхнетуломский,  ул. </w:t>
            </w:r>
            <w:proofErr w:type="spellStart"/>
            <w:r>
              <w:rPr>
                <w:rFonts w:cs="Times New Roman"/>
                <w:szCs w:val="24"/>
                <w:lang w:eastAsia="ru-RU"/>
              </w:rPr>
              <w:t>Падунская</w:t>
            </w:r>
            <w:proofErr w:type="spellEnd"/>
            <w:r>
              <w:rPr>
                <w:rFonts w:cs="Times New Roman"/>
                <w:szCs w:val="24"/>
                <w:lang w:eastAsia="ru-RU"/>
              </w:rPr>
              <w:t xml:space="preserve"> ,19 </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94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9</w:t>
            </w:r>
          </w:p>
        </w:tc>
        <w:tc>
          <w:tcPr>
            <w:tcW w:w="2499"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(угольная)  п. Териберка</w:t>
            </w:r>
          </w:p>
        </w:tc>
        <w:tc>
          <w:tcPr>
            <w:tcW w:w="2410"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Кольский район, п. Териберка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 (до 01.06.2015)</w:t>
            </w:r>
          </w:p>
        </w:tc>
      </w:tr>
      <w:tr w:rsidR="00942C57" w:rsidTr="00942C57">
        <w:trPr>
          <w:gridBefore w:val="1"/>
          <w:wBefore w:w="425" w:type="dxa"/>
          <w:trHeight w:val="31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10</w:t>
            </w:r>
          </w:p>
        </w:tc>
        <w:tc>
          <w:tcPr>
            <w:tcW w:w="2499"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п. Ревда</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Ревда, ул. </w:t>
            </w:r>
            <w:proofErr w:type="spellStart"/>
            <w:r>
              <w:rPr>
                <w:rFonts w:cs="Times New Roman"/>
                <w:szCs w:val="24"/>
                <w:lang w:eastAsia="ru-RU"/>
              </w:rPr>
              <w:t>Умбозерская</w:t>
            </w:r>
            <w:proofErr w:type="spellEnd"/>
            <w:r>
              <w:rPr>
                <w:rFonts w:cs="Times New Roman"/>
                <w:szCs w:val="24"/>
                <w:lang w:eastAsia="ru-RU"/>
              </w:rPr>
              <w:t xml:space="preserve"> , 6</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11</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с. Ловозеро</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с. Ловозеро, ул. </w:t>
            </w:r>
            <w:proofErr w:type="spellStart"/>
            <w:r>
              <w:rPr>
                <w:rFonts w:cs="Times New Roman"/>
                <w:szCs w:val="24"/>
                <w:lang w:eastAsia="ru-RU"/>
              </w:rPr>
              <w:t>Вокуева</w:t>
            </w:r>
            <w:proofErr w:type="spellEnd"/>
            <w:r>
              <w:rPr>
                <w:rFonts w:cs="Times New Roman"/>
                <w:szCs w:val="24"/>
                <w:lang w:eastAsia="ru-RU"/>
              </w:rPr>
              <w:t xml:space="preserve"> , 10</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12</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и ЦТП-1 п. </w:t>
            </w:r>
            <w:proofErr w:type="gramStart"/>
            <w:r>
              <w:rPr>
                <w:rFonts w:cs="Times New Roman"/>
                <w:szCs w:val="24"/>
                <w:lang w:eastAsia="ru-RU"/>
              </w:rPr>
              <w:t>Высокий</w:t>
            </w:r>
            <w:proofErr w:type="gram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Оленегорск-8, </w:t>
            </w:r>
            <w:proofErr w:type="spellStart"/>
            <w:proofErr w:type="gramStart"/>
            <w:r>
              <w:rPr>
                <w:rFonts w:cs="Times New Roman"/>
                <w:szCs w:val="24"/>
                <w:lang w:eastAsia="ru-RU"/>
              </w:rPr>
              <w:t>ул</w:t>
            </w:r>
            <w:proofErr w:type="spellEnd"/>
            <w:proofErr w:type="gramEnd"/>
            <w:r>
              <w:rPr>
                <w:rFonts w:cs="Times New Roman"/>
                <w:szCs w:val="24"/>
                <w:lang w:eastAsia="ru-RU"/>
              </w:rPr>
              <w:t xml:space="preserve"> Окружная дорога, 2 и </w:t>
            </w:r>
            <w:proofErr w:type="spellStart"/>
            <w:r>
              <w:rPr>
                <w:rFonts w:cs="Times New Roman"/>
                <w:szCs w:val="24"/>
                <w:lang w:eastAsia="ru-RU"/>
              </w:rPr>
              <w:t>ул</w:t>
            </w:r>
            <w:proofErr w:type="spellEnd"/>
            <w:r>
              <w:rPr>
                <w:rFonts w:cs="Times New Roman"/>
                <w:szCs w:val="24"/>
                <w:lang w:eastAsia="ru-RU"/>
              </w:rPr>
              <w:t xml:space="preserve"> </w:t>
            </w:r>
            <w:proofErr w:type="spellStart"/>
            <w:r>
              <w:rPr>
                <w:rFonts w:cs="Times New Roman"/>
                <w:szCs w:val="24"/>
                <w:lang w:eastAsia="ru-RU"/>
              </w:rPr>
              <w:t>Можаева</w:t>
            </w:r>
            <w:proofErr w:type="spellEnd"/>
            <w:r>
              <w:rPr>
                <w:rFonts w:cs="Times New Roman"/>
                <w:szCs w:val="24"/>
                <w:lang w:eastAsia="ru-RU"/>
              </w:rPr>
              <w:t>, 20А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961.2 - 3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3</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13</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spellStart"/>
            <w:r>
              <w:rPr>
                <w:rFonts w:cs="Times New Roman"/>
                <w:szCs w:val="24"/>
                <w:lang w:eastAsia="ru-RU"/>
              </w:rPr>
              <w:t>Гаджиево</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spellStart"/>
            <w:r>
              <w:rPr>
                <w:rFonts w:cs="Times New Roman"/>
                <w:szCs w:val="24"/>
                <w:lang w:eastAsia="ru-RU"/>
              </w:rPr>
              <w:t>Гаджиево</w:t>
            </w:r>
            <w:proofErr w:type="spellEnd"/>
            <w:r>
              <w:rPr>
                <w:rFonts w:cs="Times New Roman"/>
                <w:szCs w:val="24"/>
                <w:lang w:eastAsia="ru-RU"/>
              </w:rPr>
              <w:t>, ТЦ-640</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14</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1</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г</w:t>
            </w:r>
            <w:proofErr w:type="gramStart"/>
            <w:r>
              <w:rPr>
                <w:rFonts w:cs="Times New Roman"/>
                <w:szCs w:val="24"/>
                <w:lang w:eastAsia="ru-RU"/>
              </w:rPr>
              <w:t>.К</w:t>
            </w:r>
            <w:proofErr w:type="gramEnd"/>
            <w:r>
              <w:rPr>
                <w:rFonts w:cs="Times New Roman"/>
                <w:szCs w:val="24"/>
                <w:lang w:eastAsia="ru-RU"/>
              </w:rPr>
              <w:t>андалакша</w:t>
            </w:r>
            <w:proofErr w:type="spellEnd"/>
            <w:r>
              <w:rPr>
                <w:rFonts w:cs="Times New Roman"/>
                <w:szCs w:val="24"/>
                <w:lang w:eastAsia="ru-RU"/>
              </w:rPr>
              <w:t xml:space="preserve">, </w:t>
            </w:r>
            <w:proofErr w:type="spellStart"/>
            <w:r>
              <w:rPr>
                <w:rFonts w:cs="Times New Roman"/>
                <w:szCs w:val="24"/>
                <w:lang w:eastAsia="ru-RU"/>
              </w:rPr>
              <w:t>ул.Заводская</w:t>
            </w:r>
            <w:proofErr w:type="spellEnd"/>
            <w:r>
              <w:rPr>
                <w:rFonts w:cs="Times New Roman"/>
                <w:szCs w:val="24"/>
                <w:lang w:eastAsia="ru-RU"/>
              </w:rPr>
              <w:t>, д.3</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15</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21</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г</w:t>
            </w:r>
            <w:proofErr w:type="gramStart"/>
            <w:r>
              <w:rPr>
                <w:rFonts w:cs="Times New Roman"/>
                <w:szCs w:val="24"/>
                <w:lang w:eastAsia="ru-RU"/>
              </w:rPr>
              <w:t>.К</w:t>
            </w:r>
            <w:proofErr w:type="gramEnd"/>
            <w:r>
              <w:rPr>
                <w:rFonts w:cs="Times New Roman"/>
                <w:szCs w:val="24"/>
                <w:lang w:eastAsia="ru-RU"/>
              </w:rPr>
              <w:t>андалакша</w:t>
            </w:r>
            <w:proofErr w:type="spellEnd"/>
            <w:r>
              <w:rPr>
                <w:rFonts w:cs="Times New Roman"/>
                <w:szCs w:val="24"/>
                <w:lang w:eastAsia="ru-RU"/>
              </w:rPr>
              <w:t xml:space="preserve">, </w:t>
            </w:r>
            <w:proofErr w:type="spellStart"/>
            <w:r>
              <w:rPr>
                <w:rFonts w:cs="Times New Roman"/>
                <w:szCs w:val="24"/>
                <w:lang w:eastAsia="ru-RU"/>
              </w:rPr>
              <w:t>ул.Путепроводная</w:t>
            </w:r>
            <w:proofErr w:type="spellEnd"/>
            <w:r>
              <w:rPr>
                <w:rFonts w:cs="Times New Roman"/>
                <w:szCs w:val="24"/>
                <w:lang w:eastAsia="ru-RU"/>
              </w:rPr>
              <w:t>, д.1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16</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10</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г</w:t>
            </w:r>
            <w:proofErr w:type="gramStart"/>
            <w:r>
              <w:rPr>
                <w:rFonts w:cs="Times New Roman"/>
                <w:szCs w:val="24"/>
                <w:lang w:eastAsia="ru-RU"/>
              </w:rPr>
              <w:t>.К</w:t>
            </w:r>
            <w:proofErr w:type="gramEnd"/>
            <w:r>
              <w:rPr>
                <w:rFonts w:cs="Times New Roman"/>
                <w:szCs w:val="24"/>
                <w:lang w:eastAsia="ru-RU"/>
              </w:rPr>
              <w:t>андалакша</w:t>
            </w:r>
            <w:proofErr w:type="spellEnd"/>
            <w:r>
              <w:rPr>
                <w:rFonts w:cs="Times New Roman"/>
                <w:szCs w:val="24"/>
                <w:lang w:eastAsia="ru-RU"/>
              </w:rPr>
              <w:t>,  ул.3-я Линия, д.2</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17</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Нива-3 (ЦКТ)</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г. Кандалакша, Кандалакшское шоссе</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18</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Белое море</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Кандалакшский район, п. Белое море, территория нефтебазы</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19</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17 п. Нивский</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н.п</w:t>
            </w:r>
            <w:proofErr w:type="gramStart"/>
            <w:r>
              <w:rPr>
                <w:rFonts w:cs="Times New Roman"/>
                <w:szCs w:val="24"/>
                <w:lang w:eastAsia="ru-RU"/>
              </w:rPr>
              <w:t>.Н</w:t>
            </w:r>
            <w:proofErr w:type="gramEnd"/>
            <w:r>
              <w:rPr>
                <w:rFonts w:cs="Times New Roman"/>
                <w:szCs w:val="24"/>
                <w:lang w:eastAsia="ru-RU"/>
              </w:rPr>
              <w:t>ивский</w:t>
            </w:r>
            <w:proofErr w:type="spellEnd"/>
            <w:r>
              <w:rPr>
                <w:rFonts w:cs="Times New Roman"/>
                <w:szCs w:val="24"/>
                <w:lang w:eastAsia="ru-RU"/>
              </w:rPr>
              <w:t xml:space="preserve">,  </w:t>
            </w:r>
            <w:proofErr w:type="spellStart"/>
            <w:r>
              <w:rPr>
                <w:rFonts w:cs="Times New Roman"/>
                <w:szCs w:val="24"/>
                <w:lang w:eastAsia="ru-RU"/>
              </w:rPr>
              <w:t>ул.Букина</w:t>
            </w:r>
            <w:proofErr w:type="spellEnd"/>
            <w:r>
              <w:rPr>
                <w:rFonts w:cs="Times New Roman"/>
                <w:szCs w:val="24"/>
                <w:lang w:eastAsia="ru-RU"/>
              </w:rPr>
              <w:t>, д.9</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94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20</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spellStart"/>
            <w:r>
              <w:rPr>
                <w:rFonts w:cs="Times New Roman"/>
                <w:szCs w:val="24"/>
                <w:lang w:eastAsia="ru-RU"/>
              </w:rPr>
              <w:t>Енский</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Ковдорский район, п. </w:t>
            </w:r>
            <w:proofErr w:type="spellStart"/>
            <w:r>
              <w:rPr>
                <w:rFonts w:cs="Times New Roman"/>
                <w:szCs w:val="24"/>
                <w:lang w:eastAsia="ru-RU"/>
              </w:rPr>
              <w:t>Енский</w:t>
            </w:r>
            <w:proofErr w:type="spellEnd"/>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 (до 01.06.2015)</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21</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 6 </w:t>
            </w:r>
            <w:proofErr w:type="spellStart"/>
            <w:r>
              <w:rPr>
                <w:rFonts w:cs="Times New Roman"/>
                <w:szCs w:val="24"/>
                <w:lang w:eastAsia="ru-RU"/>
              </w:rPr>
              <w:t>п</w:t>
            </w:r>
            <w:proofErr w:type="gramStart"/>
            <w:r>
              <w:rPr>
                <w:rFonts w:cs="Times New Roman"/>
                <w:szCs w:val="24"/>
                <w:lang w:eastAsia="ru-RU"/>
              </w:rPr>
              <w:t>.З</w:t>
            </w:r>
            <w:proofErr w:type="gramEnd"/>
            <w:r>
              <w:rPr>
                <w:rFonts w:cs="Times New Roman"/>
                <w:szCs w:val="24"/>
                <w:lang w:eastAsia="ru-RU"/>
              </w:rPr>
              <w:t>еленоборский</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п</w:t>
            </w:r>
            <w:proofErr w:type="gramStart"/>
            <w:r>
              <w:rPr>
                <w:rFonts w:cs="Times New Roman"/>
                <w:szCs w:val="24"/>
                <w:lang w:eastAsia="ru-RU"/>
              </w:rPr>
              <w:t>.З</w:t>
            </w:r>
            <w:proofErr w:type="gramEnd"/>
            <w:r>
              <w:rPr>
                <w:rFonts w:cs="Times New Roman"/>
                <w:szCs w:val="24"/>
                <w:lang w:eastAsia="ru-RU"/>
              </w:rPr>
              <w:t>еленоборский</w:t>
            </w:r>
            <w:proofErr w:type="spellEnd"/>
            <w:r>
              <w:rPr>
                <w:rFonts w:cs="Times New Roman"/>
                <w:szCs w:val="24"/>
                <w:lang w:eastAsia="ru-RU"/>
              </w:rPr>
              <w:t xml:space="preserve">, </w:t>
            </w:r>
            <w:proofErr w:type="spellStart"/>
            <w:r>
              <w:rPr>
                <w:rFonts w:cs="Times New Roman"/>
                <w:szCs w:val="24"/>
                <w:lang w:eastAsia="ru-RU"/>
              </w:rPr>
              <w:t>ул.Южная</w:t>
            </w:r>
            <w:proofErr w:type="spellEnd"/>
            <w:r>
              <w:rPr>
                <w:rFonts w:cs="Times New Roman"/>
                <w:szCs w:val="24"/>
                <w:lang w:eastAsia="ru-RU"/>
              </w:rPr>
              <w:t>, д.7а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22</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 22  </w:t>
            </w:r>
            <w:proofErr w:type="spellStart"/>
            <w:r>
              <w:rPr>
                <w:rFonts w:cs="Times New Roman"/>
                <w:szCs w:val="24"/>
                <w:lang w:eastAsia="ru-RU"/>
              </w:rPr>
              <w:t>п</w:t>
            </w:r>
            <w:proofErr w:type="gramStart"/>
            <w:r>
              <w:rPr>
                <w:rFonts w:cs="Times New Roman"/>
                <w:szCs w:val="24"/>
                <w:lang w:eastAsia="ru-RU"/>
              </w:rPr>
              <w:t>.З</w:t>
            </w:r>
            <w:proofErr w:type="gramEnd"/>
            <w:r>
              <w:rPr>
                <w:rFonts w:cs="Times New Roman"/>
                <w:szCs w:val="24"/>
                <w:lang w:eastAsia="ru-RU"/>
              </w:rPr>
              <w:t>еленоборский</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Зеленоборский,  ул. </w:t>
            </w:r>
            <w:proofErr w:type="gramStart"/>
            <w:r>
              <w:rPr>
                <w:rFonts w:cs="Times New Roman"/>
                <w:szCs w:val="24"/>
                <w:lang w:eastAsia="ru-RU"/>
              </w:rPr>
              <w:t>Заводская</w:t>
            </w:r>
            <w:proofErr w:type="gramEnd"/>
            <w:r>
              <w:rPr>
                <w:rFonts w:cs="Times New Roman"/>
                <w:szCs w:val="24"/>
                <w:lang w:eastAsia="ru-RU"/>
              </w:rPr>
              <w:t>, д.1б</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23</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15              п. Умба</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п</w:t>
            </w:r>
            <w:proofErr w:type="gramStart"/>
            <w:r>
              <w:rPr>
                <w:rFonts w:cs="Times New Roman"/>
                <w:szCs w:val="24"/>
                <w:lang w:eastAsia="ru-RU"/>
              </w:rPr>
              <w:t>.У</w:t>
            </w:r>
            <w:proofErr w:type="gramEnd"/>
            <w:r>
              <w:rPr>
                <w:rFonts w:cs="Times New Roman"/>
                <w:szCs w:val="24"/>
                <w:lang w:eastAsia="ru-RU"/>
              </w:rPr>
              <w:t>мба</w:t>
            </w:r>
            <w:proofErr w:type="spellEnd"/>
            <w:r>
              <w:rPr>
                <w:rFonts w:cs="Times New Roman"/>
                <w:szCs w:val="24"/>
                <w:lang w:eastAsia="ru-RU"/>
              </w:rPr>
              <w:t xml:space="preserve">, </w:t>
            </w:r>
            <w:proofErr w:type="spellStart"/>
            <w:r>
              <w:rPr>
                <w:rFonts w:cs="Times New Roman"/>
                <w:szCs w:val="24"/>
                <w:lang w:eastAsia="ru-RU"/>
              </w:rPr>
              <w:t>ул.Беломорская</w:t>
            </w:r>
            <w:proofErr w:type="spellEnd"/>
            <w:r>
              <w:rPr>
                <w:rFonts w:cs="Times New Roman"/>
                <w:szCs w:val="24"/>
                <w:lang w:eastAsia="ru-RU"/>
              </w:rPr>
              <w:t>, д.14</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24</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 18              п. Умба</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п</w:t>
            </w:r>
            <w:proofErr w:type="gramStart"/>
            <w:r>
              <w:rPr>
                <w:rFonts w:cs="Times New Roman"/>
                <w:szCs w:val="24"/>
                <w:lang w:eastAsia="ru-RU"/>
              </w:rPr>
              <w:t>.У</w:t>
            </w:r>
            <w:proofErr w:type="gramEnd"/>
            <w:r>
              <w:rPr>
                <w:rFonts w:cs="Times New Roman"/>
                <w:szCs w:val="24"/>
                <w:lang w:eastAsia="ru-RU"/>
              </w:rPr>
              <w:t>мба</w:t>
            </w:r>
            <w:proofErr w:type="spellEnd"/>
            <w:r>
              <w:rPr>
                <w:rFonts w:cs="Times New Roman"/>
                <w:szCs w:val="24"/>
                <w:lang w:eastAsia="ru-RU"/>
              </w:rPr>
              <w:t xml:space="preserve">, </w:t>
            </w:r>
            <w:proofErr w:type="spellStart"/>
            <w:r>
              <w:rPr>
                <w:rFonts w:cs="Times New Roman"/>
                <w:szCs w:val="24"/>
                <w:lang w:eastAsia="ru-RU"/>
              </w:rPr>
              <w:t>ул.Горная</w:t>
            </w:r>
            <w:proofErr w:type="spellEnd"/>
            <w:r>
              <w:rPr>
                <w:rFonts w:cs="Times New Roman"/>
                <w:szCs w:val="24"/>
                <w:lang w:eastAsia="ru-RU"/>
              </w:rPr>
              <w:t>, д. 41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25</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345 ТЦ</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г. Североморск, </w:t>
            </w:r>
            <w:proofErr w:type="gramStart"/>
            <w:r>
              <w:rPr>
                <w:rFonts w:cs="Times New Roman"/>
                <w:szCs w:val="24"/>
                <w:lang w:eastAsia="ru-RU"/>
              </w:rPr>
              <w:t>Мурманской</w:t>
            </w:r>
            <w:proofErr w:type="gramEnd"/>
            <w:r>
              <w:rPr>
                <w:rFonts w:cs="Times New Roman"/>
                <w:szCs w:val="24"/>
                <w:lang w:eastAsia="ru-RU"/>
              </w:rPr>
              <w:t xml:space="preserve"> обл., Верхняя </w:t>
            </w:r>
            <w:proofErr w:type="spellStart"/>
            <w:r>
              <w:rPr>
                <w:rFonts w:cs="Times New Roman"/>
                <w:szCs w:val="24"/>
                <w:lang w:eastAsia="ru-RU"/>
              </w:rPr>
              <w:t>Ваенга</w:t>
            </w:r>
            <w:proofErr w:type="spellEnd"/>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26</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46 ТЦ</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г. Североморск, </w:t>
            </w:r>
            <w:proofErr w:type="gramStart"/>
            <w:r>
              <w:rPr>
                <w:rFonts w:cs="Times New Roman"/>
                <w:szCs w:val="24"/>
                <w:lang w:eastAsia="ru-RU"/>
              </w:rPr>
              <w:t>Мурманской</w:t>
            </w:r>
            <w:proofErr w:type="gramEnd"/>
            <w:r>
              <w:rPr>
                <w:rFonts w:cs="Times New Roman"/>
                <w:szCs w:val="24"/>
                <w:lang w:eastAsia="ru-RU"/>
              </w:rPr>
              <w:t xml:space="preserve"> обл., ул. Сгибнева, д.2.</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961 -3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3</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27</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452 ТЦ</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Североморск-3, Мурманской обл., ул. </w:t>
            </w:r>
            <w:proofErr w:type="spellStart"/>
            <w:r>
              <w:rPr>
                <w:rFonts w:cs="Times New Roman"/>
                <w:szCs w:val="24"/>
                <w:lang w:eastAsia="ru-RU"/>
              </w:rPr>
              <w:t>Апакидзе</w:t>
            </w:r>
            <w:proofErr w:type="spellEnd"/>
            <w:r>
              <w:rPr>
                <w:rFonts w:cs="Times New Roman"/>
                <w:szCs w:val="24"/>
                <w:lang w:eastAsia="ru-RU"/>
              </w:rPr>
              <w:t>, д.3.</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28</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пос.     </w:t>
            </w:r>
            <w:proofErr w:type="spellStart"/>
            <w:r>
              <w:rPr>
                <w:rFonts w:cs="Times New Roman"/>
                <w:szCs w:val="24"/>
                <w:lang w:eastAsia="ru-RU"/>
              </w:rPr>
              <w:t>Щукозеро</w:t>
            </w:r>
            <w:proofErr w:type="spellEnd"/>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spellStart"/>
            <w:r>
              <w:rPr>
                <w:rFonts w:cs="Times New Roman"/>
                <w:szCs w:val="24"/>
                <w:lang w:eastAsia="ru-RU"/>
              </w:rPr>
              <w:t>Щукозеро</w:t>
            </w:r>
            <w:proofErr w:type="spellEnd"/>
            <w:r>
              <w:rPr>
                <w:rFonts w:cs="Times New Roman"/>
                <w:szCs w:val="24"/>
                <w:lang w:eastAsia="ru-RU"/>
              </w:rPr>
              <w:t>, ул. Агеева.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29</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269 ТЦ</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п. Сафоново-1, </w:t>
            </w:r>
            <w:proofErr w:type="gramStart"/>
            <w:r>
              <w:rPr>
                <w:rFonts w:cs="Times New Roman"/>
                <w:szCs w:val="24"/>
                <w:lang w:eastAsia="ru-RU"/>
              </w:rPr>
              <w:t>Мурманской</w:t>
            </w:r>
            <w:proofErr w:type="gramEnd"/>
            <w:r>
              <w:rPr>
                <w:rFonts w:cs="Times New Roman"/>
                <w:szCs w:val="24"/>
                <w:lang w:eastAsia="ru-RU"/>
              </w:rPr>
              <w:t xml:space="preserve"> обл., ул. Панина,11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30</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33 ТЦ </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г. Североморск, </w:t>
            </w:r>
            <w:proofErr w:type="gramStart"/>
            <w:r>
              <w:rPr>
                <w:rFonts w:cs="Times New Roman"/>
                <w:szCs w:val="24"/>
                <w:lang w:eastAsia="ru-RU"/>
              </w:rPr>
              <w:t>Мурманской</w:t>
            </w:r>
            <w:proofErr w:type="gramEnd"/>
            <w:r>
              <w:rPr>
                <w:rFonts w:cs="Times New Roman"/>
                <w:szCs w:val="24"/>
                <w:lang w:eastAsia="ru-RU"/>
              </w:rPr>
              <w:t xml:space="preserve"> обл., ул. Комсомольская</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31</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ул. Кортик</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г. Североморск, </w:t>
            </w:r>
            <w:proofErr w:type="gramStart"/>
            <w:r>
              <w:rPr>
                <w:rFonts w:cs="Times New Roman"/>
                <w:szCs w:val="24"/>
                <w:lang w:eastAsia="ru-RU"/>
              </w:rPr>
              <w:t>Мурманской</w:t>
            </w:r>
            <w:proofErr w:type="gramEnd"/>
            <w:r>
              <w:rPr>
                <w:rFonts w:cs="Times New Roman"/>
                <w:szCs w:val="24"/>
                <w:lang w:eastAsia="ru-RU"/>
              </w:rPr>
              <w:t xml:space="preserve"> обл., ул. Кортик</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32</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ул. Восточная</w:t>
            </w:r>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 xml:space="preserve">г. Североморск, </w:t>
            </w:r>
            <w:proofErr w:type="gramStart"/>
            <w:r>
              <w:rPr>
                <w:rFonts w:cs="Times New Roman"/>
                <w:szCs w:val="24"/>
                <w:lang w:eastAsia="ru-RU"/>
              </w:rPr>
              <w:t>Мурманской</w:t>
            </w:r>
            <w:proofErr w:type="gramEnd"/>
            <w:r>
              <w:rPr>
                <w:rFonts w:cs="Times New Roman"/>
                <w:szCs w:val="24"/>
                <w:lang w:eastAsia="ru-RU"/>
              </w:rPr>
              <w:t xml:space="preserve"> обл., ул. Восточная, д. 11а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33</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п. </w:t>
            </w:r>
            <w:proofErr w:type="spellStart"/>
            <w:r>
              <w:rPr>
                <w:rFonts w:cs="Times New Roman"/>
                <w:szCs w:val="24"/>
                <w:lang w:eastAsia="ru-RU"/>
              </w:rPr>
              <w:t>Росляково</w:t>
            </w:r>
            <w:proofErr w:type="spellEnd"/>
          </w:p>
        </w:tc>
        <w:tc>
          <w:tcPr>
            <w:tcW w:w="2410" w:type="dxa"/>
            <w:tcBorders>
              <w:top w:val="nil"/>
              <w:left w:val="nil"/>
              <w:bottom w:val="single" w:sz="4" w:space="0" w:color="auto"/>
              <w:right w:val="single" w:sz="4" w:space="0" w:color="auto"/>
            </w:tcBorders>
            <w:vAlign w:val="bottom"/>
            <w:hideMark/>
          </w:tcPr>
          <w:p w:rsidR="00942C57" w:rsidRDefault="00942C57">
            <w:pPr>
              <w:spacing w:line="240" w:lineRule="auto"/>
              <w:jc w:val="both"/>
              <w:rPr>
                <w:rFonts w:cs="Times New Roman"/>
                <w:szCs w:val="24"/>
                <w:lang w:eastAsia="ru-RU"/>
              </w:rPr>
            </w:pPr>
            <w:r>
              <w:rPr>
                <w:rFonts w:cs="Times New Roman"/>
                <w:szCs w:val="24"/>
                <w:lang w:eastAsia="ru-RU"/>
              </w:rPr>
              <w:t>п. Росляково-1, Мурманской обл., ул. Заводская, д.11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34</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w:t>
            </w:r>
            <w:proofErr w:type="gramStart"/>
            <w:r>
              <w:rPr>
                <w:rFonts w:cs="Times New Roman"/>
                <w:szCs w:val="24"/>
                <w:lang w:eastAsia="ru-RU"/>
              </w:rPr>
              <w:t>Южное</w:t>
            </w:r>
            <w:proofErr w:type="gramEnd"/>
            <w:r>
              <w:rPr>
                <w:rFonts w:cs="Times New Roman"/>
                <w:szCs w:val="24"/>
                <w:lang w:eastAsia="ru-RU"/>
              </w:rPr>
              <w:t xml:space="preserve"> </w:t>
            </w:r>
            <w:proofErr w:type="spellStart"/>
            <w:r>
              <w:rPr>
                <w:rFonts w:cs="Times New Roman"/>
                <w:szCs w:val="24"/>
                <w:lang w:eastAsia="ru-RU"/>
              </w:rPr>
              <w:t>Росляково</w:t>
            </w:r>
            <w:proofErr w:type="spellEnd"/>
            <w:r>
              <w:rPr>
                <w:rFonts w:cs="Times New Roman"/>
                <w:szCs w:val="24"/>
                <w:lang w:eastAsia="ru-RU"/>
              </w:rPr>
              <w:t>, ул. Молодежная</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w:t>
            </w:r>
            <w:proofErr w:type="spellStart"/>
            <w:r>
              <w:rPr>
                <w:rFonts w:cs="Times New Roman"/>
                <w:szCs w:val="24"/>
                <w:lang w:eastAsia="ru-RU"/>
              </w:rPr>
              <w:t>Росляково</w:t>
            </w:r>
            <w:proofErr w:type="spellEnd"/>
            <w:r>
              <w:rPr>
                <w:rFonts w:cs="Times New Roman"/>
                <w:szCs w:val="24"/>
                <w:lang w:eastAsia="ru-RU"/>
              </w:rPr>
              <w:t xml:space="preserve"> Мурманской обл., ул. Молодежная, д.13</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961.2 - 2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w:t>
            </w:r>
          </w:p>
        </w:tc>
      </w:tr>
      <w:tr w:rsidR="00942C57" w:rsidTr="00942C57">
        <w:trPr>
          <w:gridBefore w:val="1"/>
          <w:wBefore w:w="425" w:type="dxa"/>
          <w:trHeight w:val="31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35</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 </w:t>
            </w:r>
            <w:proofErr w:type="spellStart"/>
            <w:r>
              <w:rPr>
                <w:rFonts w:cs="Times New Roman"/>
                <w:szCs w:val="24"/>
                <w:lang w:eastAsia="ru-RU"/>
              </w:rPr>
              <w:t>Снежногорск</w:t>
            </w:r>
            <w:proofErr w:type="spellEnd"/>
            <w:r>
              <w:rPr>
                <w:rFonts w:cs="Times New Roman"/>
                <w:szCs w:val="24"/>
                <w:lang w:eastAsia="ru-RU"/>
              </w:rPr>
              <w:t xml:space="preserve"> котельная №2</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г. </w:t>
            </w:r>
            <w:proofErr w:type="spellStart"/>
            <w:r>
              <w:rPr>
                <w:rFonts w:cs="Times New Roman"/>
                <w:szCs w:val="24"/>
                <w:lang w:eastAsia="ru-RU"/>
              </w:rPr>
              <w:t>Снежногорск</w:t>
            </w:r>
            <w:proofErr w:type="spellEnd"/>
            <w:r>
              <w:rPr>
                <w:rFonts w:cs="Times New Roman"/>
                <w:szCs w:val="24"/>
                <w:lang w:eastAsia="ru-RU"/>
              </w:rPr>
              <w:t xml:space="preserve"> </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ВКТ-5 - 1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r>
      <w:tr w:rsidR="00942C57" w:rsidTr="00942C57">
        <w:trPr>
          <w:gridBefore w:val="1"/>
          <w:wBefore w:w="425" w:type="dxa"/>
          <w:trHeight w:val="945"/>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36</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Котельная  Оленья Губа</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Оленья Губа, </w:t>
            </w:r>
            <w:proofErr w:type="spellStart"/>
            <w:r>
              <w:rPr>
                <w:rFonts w:cs="Times New Roman"/>
                <w:szCs w:val="24"/>
                <w:lang w:eastAsia="ru-RU"/>
              </w:rPr>
              <w:t>ул</w:t>
            </w:r>
            <w:proofErr w:type="gramStart"/>
            <w:r>
              <w:rPr>
                <w:rFonts w:cs="Times New Roman"/>
                <w:szCs w:val="24"/>
                <w:lang w:eastAsia="ru-RU"/>
              </w:rPr>
              <w:t>.Д</w:t>
            </w:r>
            <w:proofErr w:type="gramEnd"/>
            <w:r>
              <w:rPr>
                <w:rFonts w:cs="Times New Roman"/>
                <w:szCs w:val="24"/>
                <w:lang w:eastAsia="ru-RU"/>
              </w:rPr>
              <w:t>ьяченко</w:t>
            </w:r>
            <w:proofErr w:type="spellEnd"/>
            <w:r>
              <w:rPr>
                <w:rFonts w:cs="Times New Roman"/>
                <w:szCs w:val="24"/>
                <w:lang w:eastAsia="ru-RU"/>
              </w:rPr>
              <w:t>, д 41</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СПТ 943.2- 1шт.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предусмотреть замену на СПТ 943.1 (в случае если это не потребует пересдачи ПУ в коммерческую эксплуатацию)</w:t>
            </w:r>
          </w:p>
        </w:tc>
      </w:tr>
      <w:tr w:rsidR="00942C57" w:rsidTr="00942C57">
        <w:trPr>
          <w:gridBefore w:val="1"/>
          <w:wBefore w:w="425" w:type="dxa"/>
          <w:trHeight w:val="630"/>
        </w:trPr>
        <w:tc>
          <w:tcPr>
            <w:tcW w:w="710" w:type="dxa"/>
            <w:tcBorders>
              <w:top w:val="nil"/>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37</w:t>
            </w:r>
          </w:p>
        </w:tc>
        <w:tc>
          <w:tcPr>
            <w:tcW w:w="249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Котельная </w:t>
            </w:r>
            <w:proofErr w:type="spellStart"/>
            <w:r>
              <w:rPr>
                <w:rFonts w:cs="Times New Roman"/>
                <w:szCs w:val="24"/>
                <w:lang w:eastAsia="ru-RU"/>
              </w:rPr>
              <w:t>п</w:t>
            </w:r>
            <w:proofErr w:type="gramStart"/>
            <w:r>
              <w:rPr>
                <w:rFonts w:cs="Times New Roman"/>
                <w:szCs w:val="24"/>
                <w:lang w:eastAsia="ru-RU"/>
              </w:rPr>
              <w:t>.Н</w:t>
            </w:r>
            <w:proofErr w:type="gramEnd"/>
            <w:r>
              <w:rPr>
                <w:rFonts w:cs="Times New Roman"/>
                <w:szCs w:val="24"/>
                <w:lang w:eastAsia="ru-RU"/>
              </w:rPr>
              <w:t>икель</w:t>
            </w:r>
            <w:proofErr w:type="spellEnd"/>
            <w:r>
              <w:rPr>
                <w:rFonts w:cs="Times New Roman"/>
                <w:szCs w:val="24"/>
                <w:lang w:eastAsia="ru-RU"/>
              </w:rPr>
              <w:t xml:space="preserve"> МУП "</w:t>
            </w:r>
            <w:proofErr w:type="spellStart"/>
            <w:r>
              <w:rPr>
                <w:rFonts w:cs="Times New Roman"/>
                <w:szCs w:val="24"/>
                <w:lang w:eastAsia="ru-RU"/>
              </w:rPr>
              <w:t>Энергоцех</w:t>
            </w:r>
            <w:proofErr w:type="spellEnd"/>
            <w:r>
              <w:rPr>
                <w:rFonts w:cs="Times New Roman"/>
                <w:szCs w:val="24"/>
                <w:lang w:eastAsia="ru-RU"/>
              </w:rPr>
              <w:t>"</w:t>
            </w:r>
          </w:p>
        </w:tc>
        <w:tc>
          <w:tcPr>
            <w:tcW w:w="2410"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п. Никель, </w:t>
            </w:r>
            <w:proofErr w:type="spellStart"/>
            <w:r>
              <w:rPr>
                <w:rFonts w:cs="Times New Roman"/>
                <w:szCs w:val="24"/>
                <w:lang w:eastAsia="ru-RU"/>
              </w:rPr>
              <w:t>ул</w:t>
            </w:r>
            <w:proofErr w:type="gramStart"/>
            <w:r>
              <w:rPr>
                <w:rFonts w:cs="Times New Roman"/>
                <w:szCs w:val="24"/>
                <w:lang w:eastAsia="ru-RU"/>
              </w:rPr>
              <w:t>.С</w:t>
            </w:r>
            <w:proofErr w:type="gramEnd"/>
            <w:r>
              <w:rPr>
                <w:rFonts w:cs="Times New Roman"/>
                <w:szCs w:val="24"/>
                <w:lang w:eastAsia="ru-RU"/>
              </w:rPr>
              <w:t>оветская</w:t>
            </w:r>
            <w:proofErr w:type="spellEnd"/>
            <w:r>
              <w:rPr>
                <w:rFonts w:cs="Times New Roman"/>
                <w:szCs w:val="24"/>
                <w:lang w:eastAsia="ru-RU"/>
              </w:rPr>
              <w:t>, д14 а</w:t>
            </w:r>
          </w:p>
        </w:tc>
        <w:tc>
          <w:tcPr>
            <w:tcW w:w="2268"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ВКТ-7 - 3 шт.</w:t>
            </w:r>
          </w:p>
        </w:tc>
        <w:tc>
          <w:tcPr>
            <w:tcW w:w="1134" w:type="dxa"/>
            <w:tcBorders>
              <w:top w:val="nil"/>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3</w:t>
            </w:r>
          </w:p>
        </w:tc>
        <w:tc>
          <w:tcPr>
            <w:tcW w:w="1559"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стадии установки</w:t>
            </w:r>
          </w:p>
        </w:tc>
      </w:tr>
      <w:tr w:rsidR="00942C57" w:rsidTr="00942C57">
        <w:trPr>
          <w:gridBefore w:val="1"/>
          <w:wBefore w:w="425" w:type="dxa"/>
          <w:trHeight w:val="31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2499" w:type="dxa"/>
            <w:tcBorders>
              <w:top w:val="single" w:sz="4" w:space="0" w:color="auto"/>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ИТОГО</w:t>
            </w:r>
          </w:p>
        </w:tc>
        <w:tc>
          <w:tcPr>
            <w:tcW w:w="2410" w:type="dxa"/>
            <w:tcBorders>
              <w:top w:val="single" w:sz="4" w:space="0" w:color="auto"/>
              <w:left w:val="nil"/>
              <w:bottom w:val="single" w:sz="4" w:space="0" w:color="auto"/>
              <w:right w:val="single" w:sz="4" w:space="0" w:color="auto"/>
            </w:tcBorders>
            <w:noWrap/>
            <w:vAlign w:val="bottom"/>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2268" w:type="dxa"/>
            <w:tcBorders>
              <w:top w:val="single" w:sz="4" w:space="0" w:color="auto"/>
              <w:left w:val="nil"/>
              <w:bottom w:val="single" w:sz="4" w:space="0" w:color="auto"/>
              <w:right w:val="single" w:sz="4" w:space="0" w:color="auto"/>
            </w:tcBorders>
            <w:noWrap/>
            <w:vAlign w:val="bottom"/>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1134" w:type="dxa"/>
            <w:tcBorders>
              <w:top w:val="nil"/>
              <w:left w:val="nil"/>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57</w:t>
            </w:r>
          </w:p>
        </w:tc>
        <w:tc>
          <w:tcPr>
            <w:tcW w:w="1559" w:type="dxa"/>
            <w:tcBorders>
              <w:top w:val="nil"/>
              <w:left w:val="nil"/>
              <w:bottom w:val="single" w:sz="4" w:space="0" w:color="auto"/>
              <w:right w:val="single" w:sz="4" w:space="0" w:color="auto"/>
            </w:tcBorders>
            <w:noWrap/>
            <w:vAlign w:val="bottom"/>
            <w:hideMark/>
          </w:tcPr>
          <w:p w:rsidR="00942C57" w:rsidRDefault="00942C57">
            <w:pPr>
              <w:spacing w:line="240" w:lineRule="auto"/>
              <w:jc w:val="both"/>
              <w:rPr>
                <w:rFonts w:cs="Times New Roman"/>
                <w:szCs w:val="24"/>
                <w:lang w:eastAsia="ru-RU"/>
              </w:rPr>
            </w:pPr>
            <w:r>
              <w:rPr>
                <w:rFonts w:cs="Times New Roman"/>
                <w:szCs w:val="24"/>
                <w:lang w:eastAsia="ru-RU"/>
              </w:rPr>
              <w:t> </w:t>
            </w:r>
          </w:p>
        </w:tc>
      </w:tr>
    </w:tbl>
    <w:p w:rsidR="00942C57" w:rsidRDefault="00942C57" w:rsidP="00942C57">
      <w:pPr>
        <w:spacing w:line="240" w:lineRule="auto"/>
        <w:rPr>
          <w:rFonts w:cs="Times New Roman"/>
          <w:szCs w:val="24"/>
        </w:rPr>
        <w:sectPr w:rsidR="00942C57">
          <w:type w:val="continuous"/>
          <w:pgSz w:w="11906" w:h="16838"/>
          <w:pgMar w:top="426" w:right="567" w:bottom="426" w:left="1134" w:header="709" w:footer="709" w:gutter="0"/>
          <w:cols w:space="720"/>
        </w:sectPr>
      </w:pPr>
    </w:p>
    <w:p w:rsidR="00942C57" w:rsidRDefault="00942C57" w:rsidP="00942C57">
      <w:pPr>
        <w:spacing w:line="240" w:lineRule="auto"/>
        <w:jc w:val="both"/>
        <w:rPr>
          <w:rFonts w:cs="Times New Roman"/>
          <w:szCs w:val="24"/>
        </w:rPr>
      </w:pPr>
    </w:p>
    <w:p w:rsidR="00942C57" w:rsidRPr="005E35E1" w:rsidRDefault="00942C57" w:rsidP="007B72D6">
      <w:pPr>
        <w:spacing w:line="240" w:lineRule="auto"/>
        <w:jc w:val="both"/>
        <w:rPr>
          <w:rFonts w:cs="Times New Roman"/>
          <w:sz w:val="28"/>
          <w:szCs w:val="28"/>
          <w:lang w:eastAsia="ru-RU"/>
        </w:rPr>
      </w:pPr>
      <w:r w:rsidRPr="005E35E1">
        <w:rPr>
          <w:rFonts w:cs="Times New Roman"/>
          <w:sz w:val="28"/>
          <w:szCs w:val="28"/>
          <w:lang w:eastAsia="ru-RU"/>
        </w:rPr>
        <w:t>Приложение 2 к техническому заданию</w:t>
      </w:r>
    </w:p>
    <w:p w:rsidR="00942C57" w:rsidRPr="005E35E1" w:rsidRDefault="00942C57" w:rsidP="007B72D6">
      <w:pPr>
        <w:spacing w:line="240" w:lineRule="auto"/>
        <w:jc w:val="both"/>
        <w:rPr>
          <w:rFonts w:cs="Times New Roman"/>
          <w:sz w:val="28"/>
          <w:szCs w:val="28"/>
          <w:lang w:eastAsia="ru-RU"/>
        </w:rPr>
      </w:pPr>
    </w:p>
    <w:p w:rsidR="00942C57" w:rsidRPr="005E35E1" w:rsidRDefault="00942C57" w:rsidP="007B72D6">
      <w:pPr>
        <w:spacing w:line="240" w:lineRule="auto"/>
        <w:jc w:val="both"/>
        <w:rPr>
          <w:rFonts w:cs="Times New Roman"/>
          <w:sz w:val="28"/>
          <w:szCs w:val="28"/>
        </w:rPr>
      </w:pPr>
      <w:r w:rsidRPr="005E35E1">
        <w:rPr>
          <w:rFonts w:cs="Times New Roman"/>
          <w:sz w:val="28"/>
          <w:szCs w:val="28"/>
        </w:rPr>
        <w:t>Технические требования</w:t>
      </w:r>
    </w:p>
    <w:p w:rsidR="00942C57" w:rsidRPr="005E35E1" w:rsidRDefault="00942C57" w:rsidP="007B72D6">
      <w:pPr>
        <w:spacing w:line="240" w:lineRule="auto"/>
        <w:jc w:val="both"/>
        <w:rPr>
          <w:rFonts w:cs="Times New Roman"/>
          <w:sz w:val="28"/>
          <w:szCs w:val="28"/>
        </w:rPr>
      </w:pPr>
      <w:r w:rsidRPr="005E35E1">
        <w:rPr>
          <w:rFonts w:cs="Times New Roman"/>
          <w:sz w:val="28"/>
          <w:szCs w:val="28"/>
          <w:lang w:eastAsia="ru-RU"/>
        </w:rPr>
        <w:t>К разработке модуля по интеграции Системы 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5E35E1">
        <w:rPr>
          <w:rFonts w:cs="Times New Roman"/>
          <w:sz w:val="28"/>
          <w:szCs w:val="28"/>
          <w:lang w:eastAsia="ru-RU"/>
        </w:rPr>
        <w:t>энергоэффективности</w:t>
      </w:r>
      <w:proofErr w:type="spellEnd"/>
      <w:r w:rsidRPr="005E35E1">
        <w:rPr>
          <w:rFonts w:cs="Times New Roman"/>
          <w:sz w:val="28"/>
          <w:szCs w:val="28"/>
          <w:lang w:eastAsia="ru-RU"/>
        </w:rPr>
        <w:t xml:space="preserve"> Мурманской области.</w:t>
      </w:r>
    </w:p>
    <w:p w:rsidR="00942C57" w:rsidRPr="005E35E1" w:rsidRDefault="00942C57" w:rsidP="007B72D6">
      <w:pPr>
        <w:spacing w:line="240" w:lineRule="auto"/>
        <w:jc w:val="both"/>
        <w:rPr>
          <w:rFonts w:cs="Times New Roman"/>
          <w:sz w:val="28"/>
          <w:szCs w:val="28"/>
        </w:rPr>
      </w:pPr>
    </w:p>
    <w:p w:rsidR="00942C57" w:rsidRPr="005E35E1" w:rsidRDefault="00942C57" w:rsidP="007B72D6">
      <w:pPr>
        <w:spacing w:line="240" w:lineRule="auto"/>
        <w:jc w:val="both"/>
        <w:rPr>
          <w:rFonts w:cs="Times New Roman"/>
          <w:sz w:val="28"/>
          <w:szCs w:val="28"/>
        </w:rPr>
      </w:pPr>
      <w:r w:rsidRPr="005E35E1">
        <w:rPr>
          <w:rFonts w:cs="Times New Roman"/>
          <w:sz w:val="28"/>
          <w:szCs w:val="28"/>
        </w:rPr>
        <w:t>Термины и определения</w:t>
      </w:r>
    </w:p>
    <w:tbl>
      <w:tblPr>
        <w:tblW w:w="5000" w:type="pct"/>
        <w:tblLook w:val="04A0" w:firstRow="1" w:lastRow="0" w:firstColumn="1" w:lastColumn="0" w:noHBand="0" w:noVBand="1"/>
      </w:tblPr>
      <w:tblGrid>
        <w:gridCol w:w="3471"/>
        <w:gridCol w:w="606"/>
        <w:gridCol w:w="6344"/>
      </w:tblGrid>
      <w:tr w:rsidR="00942C57" w:rsidRPr="005E35E1" w:rsidTr="00942C57">
        <w:tc>
          <w:tcPr>
            <w:tcW w:w="3471"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АСУЭТР</w:t>
            </w:r>
          </w:p>
        </w:tc>
        <w:tc>
          <w:tcPr>
            <w:tcW w:w="606"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sym w:font="Symbol" w:char="F0BE"/>
            </w: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Автоматизированная система ОАО «</w:t>
            </w:r>
            <w:proofErr w:type="spellStart"/>
            <w:r w:rsidRPr="005E35E1">
              <w:rPr>
                <w:rFonts w:cs="Times New Roman"/>
                <w:sz w:val="28"/>
                <w:szCs w:val="28"/>
              </w:rPr>
              <w:t>Мурманэнергосбыт</w:t>
            </w:r>
            <w:proofErr w:type="spellEnd"/>
            <w:r w:rsidRPr="005E35E1">
              <w:rPr>
                <w:rFonts w:cs="Times New Roman"/>
                <w:sz w:val="28"/>
                <w:szCs w:val="28"/>
              </w:rPr>
              <w:t>»</w:t>
            </w:r>
          </w:p>
        </w:tc>
      </w:tr>
      <w:tr w:rsidR="00942C57" w:rsidRPr="005E35E1" w:rsidTr="00942C57">
        <w:tc>
          <w:tcPr>
            <w:tcW w:w="3471"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БД</w:t>
            </w:r>
          </w:p>
        </w:tc>
        <w:tc>
          <w:tcPr>
            <w:tcW w:w="606"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sym w:font="Symbol" w:char="F0BE"/>
            </w: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База данных</w:t>
            </w:r>
          </w:p>
        </w:tc>
      </w:tr>
      <w:tr w:rsidR="00942C57" w:rsidRPr="005E35E1" w:rsidTr="00942C57">
        <w:tc>
          <w:tcPr>
            <w:tcW w:w="3471"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МКД</w:t>
            </w:r>
          </w:p>
        </w:tc>
        <w:tc>
          <w:tcPr>
            <w:tcW w:w="606"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sym w:font="Symbol" w:char="F0BE"/>
            </w: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Многоквартирный дом</w:t>
            </w:r>
          </w:p>
        </w:tc>
      </w:tr>
      <w:tr w:rsidR="00942C57" w:rsidRPr="005E35E1" w:rsidTr="00942C57">
        <w:tc>
          <w:tcPr>
            <w:tcW w:w="3471"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РГИС ЭЭ</w:t>
            </w:r>
          </w:p>
        </w:tc>
        <w:tc>
          <w:tcPr>
            <w:tcW w:w="606" w:type="dxa"/>
          </w:tcPr>
          <w:p w:rsidR="00942C57" w:rsidRPr="005E35E1" w:rsidRDefault="00942C57" w:rsidP="007B72D6">
            <w:pPr>
              <w:spacing w:line="240" w:lineRule="auto"/>
              <w:jc w:val="both"/>
              <w:rPr>
                <w:rFonts w:cs="Times New Roman"/>
                <w:sz w:val="28"/>
                <w:szCs w:val="28"/>
              </w:rPr>
            </w:pP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Региональная система автоматизации процессов управления и учёта энергопотребления, энергосбережения и </w:t>
            </w:r>
            <w:proofErr w:type="spellStart"/>
            <w:r w:rsidRPr="005E35E1">
              <w:rPr>
                <w:rFonts w:cs="Times New Roman"/>
                <w:sz w:val="28"/>
                <w:szCs w:val="28"/>
              </w:rPr>
              <w:t>энергоэффективности</w:t>
            </w:r>
            <w:proofErr w:type="spellEnd"/>
            <w:r w:rsidRPr="005E35E1">
              <w:rPr>
                <w:rFonts w:cs="Times New Roman"/>
                <w:sz w:val="28"/>
                <w:szCs w:val="28"/>
              </w:rPr>
              <w:t xml:space="preserve"> Мурманской области</w:t>
            </w:r>
          </w:p>
        </w:tc>
      </w:tr>
      <w:tr w:rsidR="00942C57" w:rsidRPr="005E35E1" w:rsidTr="00942C57">
        <w:tc>
          <w:tcPr>
            <w:tcW w:w="3471" w:type="dxa"/>
            <w:hideMark/>
          </w:tcPr>
          <w:p w:rsidR="00942C57" w:rsidRPr="005E35E1" w:rsidRDefault="00942C57" w:rsidP="007B72D6">
            <w:pPr>
              <w:spacing w:line="240" w:lineRule="auto"/>
              <w:jc w:val="both"/>
              <w:rPr>
                <w:rFonts w:cs="Times New Roman"/>
                <w:sz w:val="28"/>
                <w:szCs w:val="28"/>
                <w:lang w:val="en-US"/>
              </w:rPr>
            </w:pPr>
            <w:r w:rsidRPr="005E35E1">
              <w:rPr>
                <w:rFonts w:cs="Times New Roman"/>
                <w:sz w:val="28"/>
                <w:szCs w:val="28"/>
                <w:lang w:val="en-US"/>
              </w:rPr>
              <w:t>CAE020</w:t>
            </w:r>
          </w:p>
        </w:tc>
        <w:tc>
          <w:tcPr>
            <w:tcW w:w="606"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sym w:font="Symbol" w:char="F0BE"/>
            </w: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Формат передачи результатов измерений. </w:t>
            </w:r>
            <w:proofErr w:type="gramStart"/>
            <w:r w:rsidRPr="005E35E1">
              <w:rPr>
                <w:rFonts w:cs="Times New Roman"/>
                <w:sz w:val="28"/>
                <w:szCs w:val="28"/>
              </w:rPr>
              <w:t>Предназначен</w:t>
            </w:r>
            <w:proofErr w:type="gramEnd"/>
            <w:r w:rsidRPr="005E35E1">
              <w:rPr>
                <w:rFonts w:cs="Times New Roman"/>
                <w:sz w:val="28"/>
                <w:szCs w:val="28"/>
              </w:rPr>
              <w:t xml:space="preserve"> для автоматического обмена данными измерений приборов учета между РГИС ЭЭ и внешними автоматизированными информационно-измерительными системами (АИИС). Данный формат может использоваться как для импорта, так и для экспорта данных из РГИС ЭЭ.</w:t>
            </w:r>
          </w:p>
        </w:tc>
      </w:tr>
      <w:tr w:rsidR="00942C57" w:rsidRPr="005E35E1" w:rsidTr="00942C57">
        <w:tc>
          <w:tcPr>
            <w:tcW w:w="3471"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Оператор РГИС ЭЭ</w:t>
            </w:r>
          </w:p>
        </w:tc>
        <w:tc>
          <w:tcPr>
            <w:tcW w:w="606"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sym w:font="Symbol" w:char="F0BE"/>
            </w:r>
          </w:p>
        </w:tc>
        <w:tc>
          <w:tcPr>
            <w:tcW w:w="6344" w:type="dxa"/>
            <w:hideMark/>
          </w:tcPr>
          <w:p w:rsidR="00942C57" w:rsidRPr="005E35E1" w:rsidRDefault="00942C57" w:rsidP="007B72D6">
            <w:pPr>
              <w:spacing w:line="240" w:lineRule="auto"/>
              <w:jc w:val="both"/>
              <w:rPr>
                <w:rFonts w:cs="Times New Roman"/>
                <w:sz w:val="28"/>
                <w:szCs w:val="28"/>
              </w:rPr>
            </w:pPr>
            <w:r w:rsidRPr="005E35E1">
              <w:rPr>
                <w:rFonts w:cs="Times New Roman"/>
                <w:sz w:val="28"/>
                <w:szCs w:val="28"/>
              </w:rPr>
              <w:t>Владелец неисключительного права на использование Системы.</w:t>
            </w:r>
          </w:p>
        </w:tc>
      </w:tr>
    </w:tbl>
    <w:p w:rsidR="00942C57" w:rsidRPr="005E35E1" w:rsidRDefault="00942C57" w:rsidP="007B72D6">
      <w:pPr>
        <w:spacing w:line="240" w:lineRule="auto"/>
        <w:jc w:val="both"/>
        <w:rPr>
          <w:rFonts w:cs="Times New Roman"/>
          <w:sz w:val="28"/>
          <w:szCs w:val="28"/>
        </w:rPr>
      </w:pPr>
      <w:r w:rsidRPr="005E35E1">
        <w:rPr>
          <w:rFonts w:cs="Times New Roman"/>
          <w:sz w:val="28"/>
          <w:szCs w:val="28"/>
        </w:rPr>
        <w:t>Общие сведения</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Полное наименование работ: «Расширение функциональности информационной системы «Региональная система автоматизации процессов управления и учёта энергопотребления, энергосбережения и </w:t>
      </w:r>
      <w:proofErr w:type="spellStart"/>
      <w:r w:rsidRPr="005E35E1">
        <w:rPr>
          <w:rFonts w:cs="Times New Roman"/>
          <w:sz w:val="28"/>
          <w:szCs w:val="28"/>
        </w:rPr>
        <w:t>энергоэффективности</w:t>
      </w:r>
      <w:proofErr w:type="spellEnd"/>
      <w:r w:rsidRPr="005E35E1">
        <w:rPr>
          <w:rFonts w:cs="Times New Roman"/>
          <w:sz w:val="28"/>
          <w:szCs w:val="28"/>
        </w:rPr>
        <w:t xml:space="preserve"> Мурманской области» в части интеграции с автоматизированной системой </w:t>
      </w:r>
      <w:r w:rsidRPr="005E35E1">
        <w:rPr>
          <w:rFonts w:cs="Times New Roman"/>
          <w:sz w:val="28"/>
          <w:szCs w:val="28"/>
          <w:lang w:eastAsia="ru-RU"/>
        </w:rPr>
        <w:t>ОАО «</w:t>
      </w:r>
      <w:proofErr w:type="spellStart"/>
      <w:r w:rsidRPr="005E35E1">
        <w:rPr>
          <w:rFonts w:cs="Times New Roman"/>
          <w:sz w:val="28"/>
          <w:szCs w:val="28"/>
          <w:lang w:eastAsia="ru-RU"/>
        </w:rPr>
        <w:t>Мурманэнергосбыт</w:t>
      </w:r>
      <w:proofErr w:type="spellEnd"/>
      <w:r w:rsidRPr="005E35E1">
        <w:rPr>
          <w:rFonts w:cs="Times New Roman"/>
          <w:sz w:val="28"/>
          <w:szCs w:val="28"/>
          <w:lang w:eastAsia="ru-RU"/>
        </w:rPr>
        <w:t>».</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Наименования и обозначение интегрируемых систем: </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«Региональная система автоматизации процессов управления и учёта энергопотребления, энергосбережения и </w:t>
      </w:r>
      <w:proofErr w:type="spellStart"/>
      <w:r w:rsidRPr="005E35E1">
        <w:rPr>
          <w:rFonts w:cs="Times New Roman"/>
          <w:sz w:val="28"/>
          <w:szCs w:val="28"/>
        </w:rPr>
        <w:t>энергоэффективности</w:t>
      </w:r>
      <w:proofErr w:type="spellEnd"/>
      <w:r w:rsidRPr="005E35E1">
        <w:rPr>
          <w:rFonts w:cs="Times New Roman"/>
          <w:sz w:val="28"/>
          <w:szCs w:val="28"/>
        </w:rPr>
        <w:t xml:space="preserve"> Мурманской области» (далее РГИС ЭЭ);</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Автоматизированная система ОАО «</w:t>
      </w:r>
      <w:proofErr w:type="spellStart"/>
      <w:r w:rsidRPr="005E35E1">
        <w:rPr>
          <w:rFonts w:cs="Times New Roman"/>
          <w:sz w:val="28"/>
          <w:szCs w:val="28"/>
        </w:rPr>
        <w:t>Мурманэнергосбыт</w:t>
      </w:r>
      <w:proofErr w:type="spellEnd"/>
      <w:r w:rsidRPr="005E35E1">
        <w:rPr>
          <w:rFonts w:cs="Times New Roman"/>
          <w:sz w:val="28"/>
          <w:szCs w:val="28"/>
        </w:rPr>
        <w:t>» (далее АСУЭТР);</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Цели и задачи интеграции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Цели интеграции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Интеграция РГИС ЭЭ и АСУЭТР ОАО «</w:t>
      </w:r>
      <w:proofErr w:type="spellStart"/>
      <w:r w:rsidRPr="005E35E1">
        <w:rPr>
          <w:rFonts w:cs="Times New Roman"/>
          <w:sz w:val="28"/>
          <w:szCs w:val="28"/>
        </w:rPr>
        <w:t>Мурманэнергосбыт</w:t>
      </w:r>
      <w:proofErr w:type="spellEnd"/>
      <w:r w:rsidRPr="005E35E1">
        <w:rPr>
          <w:rFonts w:cs="Times New Roman"/>
          <w:sz w:val="28"/>
          <w:szCs w:val="28"/>
        </w:rPr>
        <w:t xml:space="preserve">»» должна быть проведена с целью организации сбора в РГИС ЭЭ данных о потреблении в МКД Мурманской области энергетических ресурсов. </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Источником данных являются </w:t>
      </w:r>
      <w:r w:rsidRPr="005E35E1">
        <w:rPr>
          <w:rFonts w:cs="Times New Roman"/>
          <w:sz w:val="28"/>
          <w:szCs w:val="28"/>
          <w:lang w:eastAsia="ru-RU"/>
        </w:rPr>
        <w:t>АСУЭТР</w:t>
      </w:r>
      <w:r w:rsidRPr="005E35E1">
        <w:rPr>
          <w:rFonts w:cs="Times New Roman"/>
          <w:sz w:val="28"/>
          <w:szCs w:val="28"/>
        </w:rPr>
        <w:t xml:space="preserve"> ОАО «</w:t>
      </w:r>
      <w:proofErr w:type="spellStart"/>
      <w:r w:rsidRPr="005E35E1">
        <w:rPr>
          <w:rFonts w:cs="Times New Roman"/>
          <w:sz w:val="28"/>
          <w:szCs w:val="28"/>
        </w:rPr>
        <w:t>Мурманэнергосбыт</w:t>
      </w:r>
      <w:proofErr w:type="spellEnd"/>
      <w:r w:rsidRPr="005E35E1">
        <w:rPr>
          <w:rFonts w:cs="Times New Roman"/>
          <w:sz w:val="28"/>
          <w:szCs w:val="28"/>
        </w:rPr>
        <w:t>», получателем данных – РГИС ЭЭ.</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Основные задачи интеграции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В результате выполнения технологических работ по интеграции систем должны быть решены следующие задачи: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Исполнитель должен адаптировать сервис загрузки в РГИС ЭЭ </w:t>
      </w:r>
      <w:r w:rsidRPr="005E35E1">
        <w:rPr>
          <w:rFonts w:cs="Times New Roman"/>
          <w:sz w:val="28"/>
          <w:szCs w:val="28"/>
          <w:lang w:val="en-US"/>
        </w:rPr>
        <w:t>XML</w:t>
      </w:r>
      <w:r w:rsidRPr="005E35E1">
        <w:rPr>
          <w:rFonts w:cs="Times New Roman"/>
          <w:sz w:val="28"/>
          <w:szCs w:val="28"/>
        </w:rPr>
        <w:t xml:space="preserve"> файлов формата CAE020 для </w:t>
      </w:r>
      <w:proofErr w:type="spellStart"/>
      <w:r w:rsidRPr="005E35E1">
        <w:rPr>
          <w:rFonts w:cs="Times New Roman"/>
          <w:sz w:val="28"/>
          <w:szCs w:val="28"/>
        </w:rPr>
        <w:t>пообъектного</w:t>
      </w:r>
      <w:proofErr w:type="spellEnd"/>
      <w:r w:rsidRPr="005E35E1">
        <w:rPr>
          <w:rFonts w:cs="Times New Roman"/>
          <w:sz w:val="28"/>
          <w:szCs w:val="28"/>
        </w:rPr>
        <w:t xml:space="preserve"> учёта потребления. В настоящее время сервис поддерживает </w:t>
      </w:r>
      <w:proofErr w:type="spellStart"/>
      <w:r w:rsidRPr="005E35E1">
        <w:rPr>
          <w:rFonts w:cs="Times New Roman"/>
          <w:sz w:val="28"/>
          <w:szCs w:val="28"/>
        </w:rPr>
        <w:t>поприборный</w:t>
      </w:r>
      <w:proofErr w:type="spellEnd"/>
      <w:r w:rsidRPr="005E35E1">
        <w:rPr>
          <w:rFonts w:cs="Times New Roman"/>
          <w:sz w:val="28"/>
          <w:szCs w:val="28"/>
        </w:rPr>
        <w:t xml:space="preserve"> учёт потребления. РСО предоставляет данные </w:t>
      </w:r>
      <w:proofErr w:type="spellStart"/>
      <w:r w:rsidRPr="005E35E1">
        <w:rPr>
          <w:rFonts w:cs="Times New Roman"/>
          <w:sz w:val="28"/>
          <w:szCs w:val="28"/>
        </w:rPr>
        <w:t>поприборного</w:t>
      </w:r>
      <w:proofErr w:type="spellEnd"/>
      <w:r w:rsidRPr="005E35E1">
        <w:rPr>
          <w:rFonts w:cs="Times New Roman"/>
          <w:sz w:val="28"/>
          <w:szCs w:val="28"/>
        </w:rPr>
        <w:t xml:space="preserve"> учёта потребления в файле формата </w:t>
      </w:r>
      <w:r w:rsidRPr="005E35E1">
        <w:rPr>
          <w:rFonts w:cs="Times New Roman"/>
          <w:sz w:val="28"/>
          <w:szCs w:val="28"/>
          <w:lang w:val="en-US"/>
        </w:rPr>
        <w:t>CAE</w:t>
      </w:r>
      <w:r w:rsidRPr="005E35E1">
        <w:rPr>
          <w:rFonts w:cs="Times New Roman"/>
          <w:sz w:val="28"/>
          <w:szCs w:val="28"/>
        </w:rPr>
        <w:t xml:space="preserve">020, сервис загрузки рассчитывает на основе данных </w:t>
      </w:r>
      <w:proofErr w:type="spellStart"/>
      <w:r w:rsidRPr="005E35E1">
        <w:rPr>
          <w:rFonts w:cs="Times New Roman"/>
          <w:sz w:val="28"/>
          <w:szCs w:val="28"/>
        </w:rPr>
        <w:t>поприборного</w:t>
      </w:r>
      <w:proofErr w:type="spellEnd"/>
      <w:r w:rsidRPr="005E35E1">
        <w:rPr>
          <w:rFonts w:cs="Times New Roman"/>
          <w:sz w:val="28"/>
          <w:szCs w:val="28"/>
        </w:rPr>
        <w:t xml:space="preserve"> учёта суммарные данные потребления ресурса объектом и вносит значение в учётный показатель потребления объекта.</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Исполнитель должен реализовать в РГИС ЭЭ механизмы контроля:</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Корректности предоставления данных РСО. Ответственный специалист субъекта РФ для каждого МКД указывает поставщиков ресурсов для МКД. При загрузке данных из файла </w:t>
      </w:r>
      <w:r w:rsidRPr="005E35E1">
        <w:rPr>
          <w:rFonts w:cs="Times New Roman"/>
          <w:sz w:val="28"/>
          <w:szCs w:val="28"/>
          <w:lang w:val="en-US"/>
        </w:rPr>
        <w:t>CAE</w:t>
      </w:r>
      <w:r w:rsidRPr="005E35E1">
        <w:rPr>
          <w:rFonts w:cs="Times New Roman"/>
          <w:sz w:val="28"/>
          <w:szCs w:val="28"/>
        </w:rPr>
        <w:t xml:space="preserve">020 в РГИС ЭЭ сервис загружает данные только в показатели МКД, для которых РСО, </w:t>
      </w:r>
      <w:proofErr w:type="gramStart"/>
      <w:r w:rsidRPr="005E35E1">
        <w:rPr>
          <w:rFonts w:cs="Times New Roman"/>
          <w:sz w:val="28"/>
          <w:szCs w:val="28"/>
        </w:rPr>
        <w:t>предоставившее</w:t>
      </w:r>
      <w:proofErr w:type="gramEnd"/>
      <w:r w:rsidRPr="005E35E1">
        <w:rPr>
          <w:rFonts w:cs="Times New Roman"/>
          <w:sz w:val="28"/>
          <w:szCs w:val="28"/>
        </w:rPr>
        <w:t xml:space="preserve"> данные о потреблении ресурса, указано как поставщик данного ресурса.</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Срока предоставления РСО данных о потреблении в МКД. Ответственный специалист субъекта РФ, должен иметь возможность задать дату начала и окончания отчётного периода. Данные, предоставленные в пределах периода, загружаются в РГИС ЭЭ автоматически. Данные, предоставленные, вне отчётного периода, не должны автоматически загружаться в РГИС ЭЭ. РГИС ЭЭ должна направить ответственному специалисту субъекта РФ уведомление о поступлении данных вне отчётного периода. Ответственный специалист самостоятельно принимает решение и запрашивает загрузку данных или запрещает загрузку данных.</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Соответствия содержимого предоставленных файлов требованиям формата </w:t>
      </w:r>
      <w:r w:rsidRPr="005E35E1">
        <w:rPr>
          <w:rFonts w:cs="Times New Roman"/>
          <w:sz w:val="28"/>
          <w:szCs w:val="28"/>
          <w:lang w:val="en-US"/>
        </w:rPr>
        <w:t>CAE</w:t>
      </w:r>
      <w:r w:rsidRPr="005E35E1">
        <w:rPr>
          <w:rFonts w:cs="Times New Roman"/>
          <w:sz w:val="28"/>
          <w:szCs w:val="28"/>
        </w:rPr>
        <w:t>020.</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Соответствия данных о потреблении МКД допустимому диапазону значений. Ответственный специалист субъекта РФ должен иметь возможность задать для каждого МКД нормативные значения минимального и максимально потребления для каждого из потребляемых ресурсов. При загрузке данных РГИС ЭЭ проверяет загружаемые данные на соответствие допустимому диапазону значений, если данные не соответствуют, то пишет сообщение в системный журнал. </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Наличия данных о потреблении ТЭР в МКД Мурманской области. Если в показателях потребления МКД уже внесены значения потребления за отчётный период, то они не должны быть автоматически перезаписаны. При загрузке данных из файла </w:t>
      </w:r>
      <w:r w:rsidRPr="005E35E1">
        <w:rPr>
          <w:rFonts w:cs="Times New Roman"/>
          <w:sz w:val="28"/>
          <w:szCs w:val="28"/>
          <w:lang w:val="en-US"/>
        </w:rPr>
        <w:t>CAE</w:t>
      </w:r>
      <w:r w:rsidRPr="005E35E1">
        <w:rPr>
          <w:rFonts w:cs="Times New Roman"/>
          <w:sz w:val="28"/>
          <w:szCs w:val="28"/>
        </w:rPr>
        <w:t>020 РГИС ЭЭ должна проверять наличие данных за отчётный период в показателях МКД и, при их наличии, уведомлять ответственного специалиста о риске потери ранее внесённых данных. Ответственный специалист принимает решение и запрашивает повторное внесение данных или отменят повторную загрузку данных.</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Фиксация факта предоставления данных, факта и результатов загрузки данных в системном журнале, оповещение о факте и результатах загрузки ответственного специалиста субъекта РФ.</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Исполнитель должен разработать, согласовать с Заказчиком и утвердить у Оператора РГИС ЭЭ регламент информационного обмена между интегрируемыми системами.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Требования к гарантийному обслуживанию.</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 </w:t>
      </w:r>
      <w:r w:rsidRPr="005E35E1">
        <w:rPr>
          <w:rFonts w:cs="Times New Roman"/>
          <w:sz w:val="28"/>
          <w:szCs w:val="28"/>
          <w:lang w:eastAsia="ru-RU"/>
        </w:rPr>
        <w:t xml:space="preserve">После успешного прохождения испытания РГИС ЭЭ в части функции импорта и подписания Акта о приёмке работ Исполнитель гарантирует работоспособность импорта в течение срока гарантийного обслуживания. Предоставление результатов измерения потребления энергетических ресурсов в формате </w:t>
      </w:r>
      <w:r w:rsidRPr="005E35E1">
        <w:rPr>
          <w:rFonts w:cs="Times New Roman"/>
          <w:sz w:val="28"/>
          <w:szCs w:val="28"/>
          <w:lang w:val="en-US" w:eastAsia="ru-RU"/>
        </w:rPr>
        <w:t>CAE</w:t>
      </w:r>
      <w:r w:rsidRPr="005E35E1">
        <w:rPr>
          <w:rFonts w:cs="Times New Roman"/>
          <w:sz w:val="28"/>
          <w:szCs w:val="28"/>
          <w:lang w:eastAsia="ru-RU"/>
        </w:rPr>
        <w:t>20 в соответствии с согласованным регламентом информационного обмена обеспечивает Заказчик. Срок гарантийного обслуживания составляет 12 месяцев с момента подписания Заказчиком Акта о приёмке выполненных работ.</w:t>
      </w:r>
    </w:p>
    <w:p w:rsidR="00942C57" w:rsidRPr="005E35E1" w:rsidRDefault="00942C57" w:rsidP="007B72D6">
      <w:pPr>
        <w:spacing w:line="240" w:lineRule="auto"/>
        <w:jc w:val="both"/>
        <w:rPr>
          <w:rFonts w:cs="Times New Roman"/>
          <w:sz w:val="28"/>
          <w:szCs w:val="28"/>
          <w:lang w:eastAsia="ru-RU"/>
        </w:rPr>
      </w:pPr>
      <w:r w:rsidRPr="005E35E1">
        <w:rPr>
          <w:rFonts w:cs="Times New Roman"/>
          <w:sz w:val="28"/>
          <w:szCs w:val="28"/>
          <w:lang w:eastAsia="ru-RU"/>
        </w:rPr>
        <w:t>Исполнитель не несёт ответственности за мониторинг работоспособности функции</w:t>
      </w:r>
      <w:r w:rsidR="007B72D6">
        <w:rPr>
          <w:rFonts w:cs="Times New Roman"/>
          <w:sz w:val="28"/>
          <w:szCs w:val="28"/>
          <w:lang w:eastAsia="ru-RU"/>
        </w:rPr>
        <w:t xml:space="preserve"> импорта данных о потреблении. </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Состав и содержание работ по развитию Системы</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Технологические работы по интеграции РГИС ЭЭ и </w:t>
      </w:r>
      <w:r w:rsidRPr="005E35E1">
        <w:rPr>
          <w:rFonts w:cs="Times New Roman"/>
          <w:sz w:val="28"/>
          <w:szCs w:val="28"/>
          <w:lang w:eastAsia="ru-RU"/>
        </w:rPr>
        <w:t>АСУЭТР</w:t>
      </w:r>
      <w:r w:rsidRPr="005E35E1">
        <w:rPr>
          <w:rFonts w:cs="Times New Roman"/>
          <w:sz w:val="28"/>
          <w:szCs w:val="28"/>
        </w:rPr>
        <w:t xml:space="preserve"> ОАО «</w:t>
      </w:r>
      <w:proofErr w:type="spellStart"/>
      <w:r w:rsidRPr="005E35E1">
        <w:rPr>
          <w:rFonts w:cs="Times New Roman"/>
          <w:sz w:val="28"/>
          <w:szCs w:val="28"/>
        </w:rPr>
        <w:t>Мурманэнергосбыт</w:t>
      </w:r>
      <w:proofErr w:type="spellEnd"/>
      <w:r w:rsidRPr="005E35E1">
        <w:rPr>
          <w:rFonts w:cs="Times New Roman"/>
          <w:sz w:val="28"/>
          <w:szCs w:val="28"/>
        </w:rPr>
        <w:t>» должны быть выполнены в один этап и должны включать:</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Исполнитель адаптирует сервис загрузки в РГИС ЭЭ </w:t>
      </w:r>
      <w:r w:rsidRPr="005E35E1">
        <w:rPr>
          <w:rFonts w:cs="Times New Roman"/>
          <w:sz w:val="28"/>
          <w:szCs w:val="28"/>
          <w:lang w:val="en-US"/>
        </w:rPr>
        <w:t>XML</w:t>
      </w:r>
      <w:r w:rsidRPr="005E35E1">
        <w:rPr>
          <w:rFonts w:cs="Times New Roman"/>
          <w:sz w:val="28"/>
          <w:szCs w:val="28"/>
        </w:rPr>
        <w:t xml:space="preserve"> файлов формата CAE020 для </w:t>
      </w:r>
      <w:proofErr w:type="spellStart"/>
      <w:r w:rsidRPr="005E35E1">
        <w:rPr>
          <w:rFonts w:cs="Times New Roman"/>
          <w:sz w:val="28"/>
          <w:szCs w:val="28"/>
        </w:rPr>
        <w:t>пообъектного</w:t>
      </w:r>
      <w:proofErr w:type="spellEnd"/>
      <w:r w:rsidRPr="005E35E1">
        <w:rPr>
          <w:rFonts w:cs="Times New Roman"/>
          <w:sz w:val="28"/>
          <w:szCs w:val="28"/>
        </w:rPr>
        <w:t xml:space="preserve"> учёта.</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Исполнитель разрабатывает и согласовывает с Заказчиком регламент информационного обмена между интегрируемыми системами.</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Исполнитель выгружает и передаёт Заказчику реестр МКД, содержащий внутренние коды МКД РГИС ЭЭ.</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Исполнитель настраивает в РГИС ЭЭ автоматическую загрузку данных о потреблении энергетических ресурсов в МКД в соответствии с регламентом информационного обмена по протоколу CAE020:</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Заводит в РГИС ЭЭ новые источники данных – </w:t>
      </w:r>
      <w:r w:rsidRPr="005E35E1">
        <w:rPr>
          <w:rFonts w:cs="Times New Roman"/>
          <w:sz w:val="28"/>
          <w:szCs w:val="28"/>
          <w:lang w:eastAsia="x-none"/>
        </w:rPr>
        <w:t>АСУЭТР</w:t>
      </w:r>
      <w:r w:rsidRPr="005E35E1">
        <w:rPr>
          <w:rFonts w:cs="Times New Roman"/>
          <w:sz w:val="28"/>
          <w:szCs w:val="28"/>
        </w:rPr>
        <w:t xml:space="preserve"> ОАО «</w:t>
      </w:r>
      <w:proofErr w:type="spellStart"/>
      <w:r w:rsidRPr="005E35E1">
        <w:rPr>
          <w:rFonts w:cs="Times New Roman"/>
          <w:sz w:val="28"/>
          <w:szCs w:val="28"/>
        </w:rPr>
        <w:t>Мурманэнергосбыт</w:t>
      </w:r>
      <w:proofErr w:type="spellEnd"/>
      <w:r w:rsidRPr="005E35E1">
        <w:rPr>
          <w:rFonts w:cs="Times New Roman"/>
          <w:sz w:val="28"/>
          <w:szCs w:val="28"/>
        </w:rPr>
        <w:t>».</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 xml:space="preserve">Исполнитель и Заказчик проводят испытания РГИС ЭЭ в части данных о потреблении энергетических ресурсов в МКД. В ходе проведения испытаний Заказчик обеспечивает передачу данных о потреблении из АСУЭТР в РГИС ЭЭ по протоколу </w:t>
      </w:r>
      <w:r w:rsidRPr="005E35E1">
        <w:rPr>
          <w:rFonts w:cs="Times New Roman"/>
          <w:sz w:val="28"/>
          <w:szCs w:val="28"/>
          <w:lang w:val="en-US"/>
        </w:rPr>
        <w:t>CAE</w:t>
      </w:r>
      <w:r w:rsidRPr="005E35E1">
        <w:rPr>
          <w:rFonts w:cs="Times New Roman"/>
          <w:sz w:val="28"/>
          <w:szCs w:val="28"/>
        </w:rPr>
        <w:t>020 в соответствии с регламентом информационного обмена. Исполнитель обеспечивает загрузку полученных данных в БД РГИС ЭЭ. В результате испытаний проверяется:</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 xml:space="preserve">Поступление данных от АСУЭТР (обеспечивает Заказчик). </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 xml:space="preserve">Соответствие данных формату </w:t>
      </w:r>
      <w:r w:rsidRPr="005E35E1">
        <w:rPr>
          <w:rFonts w:cs="Times New Roman"/>
          <w:sz w:val="28"/>
          <w:szCs w:val="28"/>
          <w:lang w:val="en-US" w:eastAsia="x-none"/>
        </w:rPr>
        <w:t>CAE</w:t>
      </w:r>
      <w:r w:rsidRPr="005E35E1">
        <w:rPr>
          <w:rFonts w:cs="Times New Roman"/>
          <w:sz w:val="28"/>
          <w:szCs w:val="28"/>
          <w:lang w:eastAsia="x-none"/>
        </w:rPr>
        <w:t>020 и регламенту информационного обмена (обеспечивает Заказчик).</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Наличие первичных данных в характеристиках объектов учёта в РГИС ЭЭ. Проводится выборочная проверка данных по ограниченному числу объектов учёта (до 10 объектов учёта) (обеспечивает Исполнитель).</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Соответствие суммарного потребления по всей группе объектов учёта по данным АСУЭТР и по данным РГИС ЭЭ (обеспечивает Исполнитель).</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Устранение замечаний по результатам испытания (в случае необходимости).</w:t>
      </w:r>
    </w:p>
    <w:p w:rsidR="00942C57" w:rsidRPr="005E35E1" w:rsidRDefault="00942C57" w:rsidP="007B72D6">
      <w:pPr>
        <w:spacing w:line="240" w:lineRule="auto"/>
        <w:jc w:val="both"/>
        <w:rPr>
          <w:rFonts w:cs="Times New Roman"/>
          <w:sz w:val="28"/>
          <w:szCs w:val="28"/>
          <w:lang w:eastAsia="ru-RU"/>
        </w:rPr>
      </w:pPr>
      <w:r w:rsidRPr="005E35E1">
        <w:rPr>
          <w:rFonts w:cs="Times New Roman"/>
          <w:sz w:val="28"/>
          <w:szCs w:val="28"/>
          <w:lang w:eastAsia="ru-RU"/>
        </w:rPr>
        <w:t>По окончанию выполнения работ данного этапа должны быть получены следующие результаты:</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Регламент информационного взаимодействия согласован Исполнителем и Заказчиком и утверждён Оператором РГИС ЭЭ.</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подписаны Протоколы и Акты проведения испытаний РГИС ЭЭ.</w:t>
      </w:r>
    </w:p>
    <w:p w:rsidR="00942C57" w:rsidRPr="005E35E1" w:rsidRDefault="00942C57" w:rsidP="007B72D6">
      <w:pPr>
        <w:spacing w:line="240" w:lineRule="auto"/>
        <w:jc w:val="both"/>
        <w:rPr>
          <w:rFonts w:cs="Times New Roman"/>
          <w:sz w:val="28"/>
          <w:szCs w:val="28"/>
          <w:lang w:eastAsia="x-none"/>
        </w:rPr>
      </w:pPr>
      <w:r w:rsidRPr="005E35E1">
        <w:rPr>
          <w:rFonts w:cs="Times New Roman"/>
          <w:sz w:val="28"/>
          <w:szCs w:val="28"/>
          <w:lang w:eastAsia="x-none"/>
        </w:rPr>
        <w:t>подписан Акт приёмки выполненных работ.</w:t>
      </w:r>
    </w:p>
    <w:p w:rsidR="00942C57" w:rsidRPr="005E35E1" w:rsidRDefault="00942C57" w:rsidP="007B72D6">
      <w:pPr>
        <w:spacing w:line="240" w:lineRule="auto"/>
        <w:jc w:val="both"/>
        <w:rPr>
          <w:rFonts w:cs="Times New Roman"/>
          <w:sz w:val="28"/>
          <w:szCs w:val="28"/>
          <w:lang w:eastAsia="ru-RU"/>
        </w:rPr>
      </w:pPr>
    </w:p>
    <w:p w:rsidR="00942C57" w:rsidRPr="005E35E1" w:rsidRDefault="00942C57" w:rsidP="007B72D6">
      <w:pPr>
        <w:spacing w:line="240" w:lineRule="auto"/>
        <w:jc w:val="both"/>
        <w:rPr>
          <w:rFonts w:cs="Times New Roman"/>
          <w:sz w:val="28"/>
          <w:szCs w:val="28"/>
        </w:rPr>
      </w:pPr>
      <w:r w:rsidRPr="005E35E1">
        <w:rPr>
          <w:rFonts w:cs="Times New Roman"/>
          <w:sz w:val="28"/>
          <w:szCs w:val="28"/>
        </w:rPr>
        <w:t>Требования к передаче материалов</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Основные результаты проведения работ предоставляются:</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в 2 (двух) экземплярах на бумажном носителе;</w:t>
      </w:r>
    </w:p>
    <w:p w:rsidR="00942C57" w:rsidRPr="005E35E1" w:rsidRDefault="00942C57" w:rsidP="007B72D6">
      <w:pPr>
        <w:spacing w:line="240" w:lineRule="auto"/>
        <w:jc w:val="both"/>
        <w:rPr>
          <w:rFonts w:cs="Times New Roman"/>
          <w:sz w:val="28"/>
          <w:szCs w:val="28"/>
        </w:rPr>
      </w:pPr>
      <w:r w:rsidRPr="005E35E1">
        <w:rPr>
          <w:rFonts w:cs="Times New Roman"/>
          <w:sz w:val="28"/>
          <w:szCs w:val="28"/>
        </w:rPr>
        <w:t>электронная копия результатов работы.</w:t>
      </w:r>
    </w:p>
    <w:p w:rsidR="00942C57" w:rsidRPr="005E35E1" w:rsidRDefault="00942C57" w:rsidP="007B72D6">
      <w:pPr>
        <w:spacing w:line="240" w:lineRule="auto"/>
        <w:jc w:val="both"/>
        <w:rPr>
          <w:rFonts w:cs="Times New Roman"/>
          <w:sz w:val="28"/>
          <w:szCs w:val="28"/>
        </w:rPr>
      </w:pPr>
    </w:p>
    <w:p w:rsidR="00942C57" w:rsidRPr="005E35E1" w:rsidRDefault="00942C57" w:rsidP="007B72D6">
      <w:pPr>
        <w:spacing w:line="240" w:lineRule="auto"/>
        <w:jc w:val="both"/>
        <w:rPr>
          <w:rFonts w:cs="Times New Roman"/>
          <w:sz w:val="28"/>
          <w:szCs w:val="28"/>
        </w:rPr>
      </w:pPr>
    </w:p>
    <w:p w:rsidR="00942C57" w:rsidRPr="005E35E1" w:rsidRDefault="00942C57" w:rsidP="007B72D6">
      <w:pPr>
        <w:spacing w:line="240" w:lineRule="auto"/>
        <w:jc w:val="both"/>
        <w:rPr>
          <w:rFonts w:cs="Times New Roman"/>
          <w:sz w:val="28"/>
          <w:szCs w:val="28"/>
        </w:rPr>
      </w:pPr>
    </w:p>
    <w:p w:rsidR="00942C57" w:rsidRPr="005E35E1" w:rsidRDefault="00942C57" w:rsidP="007B72D6">
      <w:pPr>
        <w:spacing w:line="240" w:lineRule="auto"/>
        <w:jc w:val="both"/>
        <w:rPr>
          <w:rFonts w:cs="Times New Roman"/>
          <w:sz w:val="28"/>
          <w:szCs w:val="28"/>
        </w:rPr>
      </w:pPr>
    </w:p>
    <w:p w:rsidR="00942C57" w:rsidRDefault="00942C57" w:rsidP="00942C57">
      <w:pPr>
        <w:spacing w:line="240" w:lineRule="auto"/>
        <w:rPr>
          <w:rFonts w:cs="Times New Roman"/>
          <w:szCs w:val="24"/>
        </w:rPr>
        <w:sectPr w:rsidR="00942C57">
          <w:pgSz w:w="11906" w:h="16838"/>
          <w:pgMar w:top="1387" w:right="1134" w:bottom="993" w:left="567" w:header="709" w:footer="709" w:gutter="0"/>
          <w:cols w:space="720"/>
        </w:sect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right"/>
        <w:rPr>
          <w:rFonts w:cs="Times New Roman"/>
          <w:szCs w:val="24"/>
          <w:lang w:eastAsia="ru-RU"/>
        </w:rPr>
      </w:pPr>
      <w:r>
        <w:rPr>
          <w:rFonts w:cs="Times New Roman"/>
          <w:szCs w:val="24"/>
          <w:lang w:eastAsia="ru-RU"/>
        </w:rPr>
        <w:t>Приложение №2</w:t>
      </w:r>
    </w:p>
    <w:p w:rsidR="00942C57" w:rsidRDefault="00942C57" w:rsidP="00942C57">
      <w:pPr>
        <w:spacing w:line="240" w:lineRule="auto"/>
        <w:jc w:val="right"/>
        <w:rPr>
          <w:rFonts w:cs="Times New Roman"/>
          <w:szCs w:val="24"/>
          <w:lang w:eastAsia="ru-RU"/>
        </w:rPr>
      </w:pPr>
      <w:r>
        <w:rPr>
          <w:rFonts w:cs="Times New Roman"/>
          <w:szCs w:val="24"/>
          <w:lang w:eastAsia="ru-RU"/>
        </w:rPr>
        <w:t xml:space="preserve">к Договору №_______________ от «___»_____________2015 г.  </w:t>
      </w: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tbl>
      <w:tblPr>
        <w:tblW w:w="14884" w:type="dxa"/>
        <w:tblInd w:w="108" w:type="dxa"/>
        <w:tblBorders>
          <w:insideH w:val="single" w:sz="4" w:space="0" w:color="auto"/>
        </w:tblBorders>
        <w:tblLook w:val="04A0" w:firstRow="1" w:lastRow="0" w:firstColumn="1" w:lastColumn="0" w:noHBand="0" w:noVBand="1"/>
      </w:tblPr>
      <w:tblGrid>
        <w:gridCol w:w="7155"/>
        <w:gridCol w:w="7729"/>
      </w:tblGrid>
      <w:tr w:rsidR="00942C57" w:rsidTr="00942C57">
        <w:tc>
          <w:tcPr>
            <w:tcW w:w="7155" w:type="dxa"/>
            <w:hideMark/>
          </w:tcPr>
          <w:p w:rsidR="00942C57" w:rsidRDefault="00942C57">
            <w:pPr>
              <w:spacing w:line="240" w:lineRule="auto"/>
              <w:jc w:val="both"/>
              <w:rPr>
                <w:rFonts w:cs="Times New Roman"/>
                <w:szCs w:val="24"/>
                <w:lang w:eastAsia="ru-RU"/>
              </w:rPr>
            </w:pPr>
            <w:r>
              <w:rPr>
                <w:rFonts w:cs="Times New Roman"/>
                <w:szCs w:val="24"/>
                <w:lang w:eastAsia="ru-RU"/>
              </w:rPr>
              <w:t>г. Мурманск</w:t>
            </w:r>
          </w:p>
        </w:tc>
        <w:tc>
          <w:tcPr>
            <w:tcW w:w="7729" w:type="dxa"/>
            <w:hideMark/>
          </w:tcPr>
          <w:p w:rsidR="00942C57" w:rsidRDefault="00942C57">
            <w:pPr>
              <w:spacing w:line="240" w:lineRule="auto"/>
              <w:jc w:val="both"/>
              <w:rPr>
                <w:rFonts w:cs="Times New Roman"/>
                <w:szCs w:val="24"/>
                <w:lang w:eastAsia="ru-RU"/>
              </w:rPr>
            </w:pPr>
            <w:r>
              <w:rPr>
                <w:rFonts w:cs="Times New Roman"/>
                <w:szCs w:val="24"/>
                <w:lang w:eastAsia="ru-RU"/>
              </w:rPr>
              <w:t xml:space="preserve">                                                                           «____»____________201__ г.</w:t>
            </w:r>
          </w:p>
        </w:tc>
      </w:tr>
    </w:tbl>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r>
        <w:rPr>
          <w:rFonts w:cs="Times New Roman"/>
          <w:szCs w:val="24"/>
          <w:lang w:eastAsia="ru-RU"/>
        </w:rPr>
        <w:tab/>
      </w:r>
      <w:r>
        <w:rPr>
          <w:rFonts w:cs="Times New Roman"/>
          <w:szCs w:val="24"/>
          <w:lang w:val="x-none" w:eastAsia="ru-RU"/>
        </w:rPr>
        <w:t>Открытое акционерное общество «</w:t>
      </w:r>
      <w:proofErr w:type="spellStart"/>
      <w:r>
        <w:rPr>
          <w:rFonts w:cs="Times New Roman"/>
          <w:szCs w:val="24"/>
          <w:lang w:val="x-none" w:eastAsia="ru-RU"/>
        </w:rPr>
        <w:t>Мурманэнергосбыт</w:t>
      </w:r>
      <w:proofErr w:type="spellEnd"/>
      <w:r>
        <w:rPr>
          <w:rFonts w:cs="Times New Roman"/>
          <w:szCs w:val="24"/>
          <w:lang w:val="x-none" w:eastAsia="ru-RU"/>
        </w:rPr>
        <w:t>»</w:t>
      </w:r>
      <w:r>
        <w:rPr>
          <w:rFonts w:cs="Times New Roman"/>
          <w:szCs w:val="24"/>
          <w:lang w:eastAsia="ru-RU"/>
        </w:rPr>
        <w:t xml:space="preserve"> (</w:t>
      </w:r>
      <w:r>
        <w:rPr>
          <w:rFonts w:cs="Times New Roman"/>
          <w:szCs w:val="24"/>
          <w:lang w:val="x-none" w:eastAsia="ru-RU"/>
        </w:rPr>
        <w:t>ОАО «</w:t>
      </w:r>
      <w:proofErr w:type="spellStart"/>
      <w:r>
        <w:rPr>
          <w:rFonts w:cs="Times New Roman"/>
          <w:szCs w:val="24"/>
          <w:lang w:val="x-none" w:eastAsia="ru-RU"/>
        </w:rPr>
        <w:t>Мурманэнергосбыт</w:t>
      </w:r>
      <w:proofErr w:type="spellEnd"/>
      <w:r>
        <w:rPr>
          <w:rFonts w:cs="Times New Roman"/>
          <w:szCs w:val="24"/>
          <w:lang w:val="x-none" w:eastAsia="ru-RU"/>
        </w:rPr>
        <w:t>»)</w:t>
      </w:r>
      <w:r>
        <w:rPr>
          <w:rFonts w:cs="Times New Roman"/>
          <w:szCs w:val="24"/>
          <w:lang w:eastAsia="ru-RU"/>
        </w:rPr>
        <w:t xml:space="preserve">, </w:t>
      </w:r>
      <w:r>
        <w:rPr>
          <w:rFonts w:cs="Times New Roman"/>
          <w:szCs w:val="24"/>
          <w:lang w:val="x-none" w:eastAsia="ru-RU"/>
        </w:rPr>
        <w:t>именуемое в дальнейшем Заказчик</w:t>
      </w:r>
      <w:r>
        <w:rPr>
          <w:rFonts w:cs="Times New Roman"/>
          <w:szCs w:val="24"/>
          <w:lang w:eastAsia="ru-RU"/>
        </w:rPr>
        <w:t>,</w:t>
      </w:r>
      <w:r>
        <w:rPr>
          <w:rFonts w:cs="Times New Roman"/>
          <w:szCs w:val="24"/>
          <w:lang w:val="x-none" w:eastAsia="ru-RU"/>
        </w:rPr>
        <w:t xml:space="preserve"> в лице Генеральног</w:t>
      </w:r>
      <w:r>
        <w:rPr>
          <w:rFonts w:cs="Times New Roman"/>
          <w:szCs w:val="24"/>
          <w:lang w:eastAsia="ru-RU"/>
        </w:rPr>
        <w:t xml:space="preserve">о </w:t>
      </w:r>
      <w:r>
        <w:rPr>
          <w:rFonts w:cs="Times New Roman"/>
          <w:szCs w:val="24"/>
          <w:lang w:val="x-none" w:eastAsia="ru-RU"/>
        </w:rPr>
        <w:t xml:space="preserve">директора </w:t>
      </w:r>
      <w:proofErr w:type="spellStart"/>
      <w:r>
        <w:rPr>
          <w:rFonts w:cs="Times New Roman"/>
          <w:szCs w:val="24"/>
          <w:lang w:val="x-none" w:eastAsia="ru-RU"/>
        </w:rPr>
        <w:t>Полиэктова</w:t>
      </w:r>
      <w:proofErr w:type="spellEnd"/>
      <w:r>
        <w:rPr>
          <w:rFonts w:cs="Times New Roman"/>
          <w:szCs w:val="24"/>
          <w:lang w:val="x-none" w:eastAsia="ru-RU"/>
        </w:rPr>
        <w:t xml:space="preserve"> Владимира Ивановича, действующего на основании Устава</w:t>
      </w:r>
    </w:p>
    <w:p w:rsidR="00942C57" w:rsidRDefault="00942C57" w:rsidP="00942C57">
      <w:pPr>
        <w:spacing w:line="240" w:lineRule="auto"/>
        <w:jc w:val="both"/>
        <w:rPr>
          <w:rFonts w:cs="Times New Roman"/>
          <w:szCs w:val="24"/>
          <w:lang w:val="x-none" w:eastAsia="ru-RU"/>
        </w:rPr>
      </w:pPr>
      <w:r>
        <w:rPr>
          <w:rFonts w:cs="Times New Roman"/>
          <w:szCs w:val="24"/>
          <w:lang w:val="x-none" w:eastAsia="ru-RU"/>
        </w:rPr>
        <w:t>(</w:t>
      </w:r>
      <w:r>
        <w:rPr>
          <w:rFonts w:cs="Times New Roman"/>
          <w:szCs w:val="24"/>
          <w:lang w:eastAsia="ru-RU"/>
        </w:rPr>
        <w:t>_________),</w:t>
      </w:r>
      <w:r>
        <w:rPr>
          <w:rFonts w:cs="Times New Roman"/>
          <w:szCs w:val="24"/>
          <w:lang w:val="x-none" w:eastAsia="ru-RU"/>
        </w:rPr>
        <w:t xml:space="preserve"> именуемое в дальнейшем </w:t>
      </w:r>
      <w:r>
        <w:rPr>
          <w:rFonts w:cs="Times New Roman"/>
          <w:szCs w:val="24"/>
          <w:lang w:eastAsia="ru-RU"/>
        </w:rPr>
        <w:t>Исполнитель,</w:t>
      </w:r>
      <w:r>
        <w:rPr>
          <w:rFonts w:cs="Times New Roman"/>
          <w:szCs w:val="24"/>
          <w:lang w:val="x-none" w:eastAsia="ru-RU"/>
        </w:rPr>
        <w:fldChar w:fldCharType="begin"/>
      </w:r>
      <w:r>
        <w:rPr>
          <w:rFonts w:cs="Times New Roman"/>
          <w:szCs w:val="24"/>
          <w:lang w:val="x-none" w:eastAsia="ru-RU"/>
        </w:rPr>
        <w:instrText xml:space="preserve"> COMMENTS </w:instrText>
      </w:r>
      <w:r>
        <w:rPr>
          <w:rFonts w:cs="Times New Roman"/>
          <w:szCs w:val="24"/>
          <w:lang w:val="x-none" w:eastAsia="ru-RU"/>
        </w:rPr>
        <w:fldChar w:fldCharType="end"/>
      </w:r>
      <w:r>
        <w:rPr>
          <w:rFonts w:cs="Times New Roman"/>
          <w:szCs w:val="24"/>
          <w:lang w:val="x-none" w:eastAsia="ru-RU"/>
        </w:rPr>
        <w:t xml:space="preserve"> в лице </w:t>
      </w:r>
      <w:r>
        <w:rPr>
          <w:rFonts w:cs="Times New Roman"/>
          <w:szCs w:val="24"/>
          <w:lang w:eastAsia="ru-RU"/>
        </w:rPr>
        <w:t>____________________</w:t>
      </w:r>
      <w:r>
        <w:rPr>
          <w:rFonts w:cs="Times New Roman"/>
          <w:szCs w:val="24"/>
          <w:lang w:val="x-none" w:eastAsia="ru-RU"/>
        </w:rPr>
        <w:t>, действующего на основании</w:t>
      </w:r>
      <w:r>
        <w:rPr>
          <w:rFonts w:cs="Times New Roman"/>
          <w:szCs w:val="24"/>
          <w:lang w:eastAsia="ru-RU"/>
        </w:rPr>
        <w:t xml:space="preserve"> ________________ </w:t>
      </w:r>
      <w:r>
        <w:rPr>
          <w:rFonts w:cs="Times New Roman"/>
          <w:szCs w:val="24"/>
          <w:lang w:val="x-none" w:eastAsia="ru-RU"/>
        </w:rPr>
        <w:fldChar w:fldCharType="begin"/>
      </w:r>
      <w:r>
        <w:rPr>
          <w:rFonts w:cs="Times New Roman"/>
          <w:szCs w:val="24"/>
          <w:lang w:val="x-none" w:eastAsia="ru-RU"/>
        </w:rPr>
        <w:instrText xml:space="preserve"> COMMENTS </w:instrText>
      </w:r>
      <w:r>
        <w:rPr>
          <w:rFonts w:cs="Times New Roman"/>
          <w:szCs w:val="24"/>
          <w:lang w:val="x-none" w:eastAsia="ru-RU"/>
        </w:rPr>
        <w:fldChar w:fldCharType="end"/>
      </w:r>
      <w:r>
        <w:rPr>
          <w:rFonts w:cs="Times New Roman"/>
          <w:szCs w:val="24"/>
          <w:lang w:val="x-none" w:eastAsia="ru-RU"/>
        </w:rPr>
        <w:t xml:space="preserve"> </w:t>
      </w:r>
    </w:p>
    <w:p w:rsidR="00942C57" w:rsidRDefault="00942C57" w:rsidP="00942C57">
      <w:pPr>
        <w:spacing w:line="240" w:lineRule="auto"/>
        <w:jc w:val="both"/>
        <w:rPr>
          <w:rFonts w:cs="Times New Roman"/>
          <w:szCs w:val="24"/>
          <w:lang w:eastAsia="ru-RU"/>
        </w:rPr>
      </w:pPr>
      <w:r>
        <w:rPr>
          <w:rFonts w:cs="Times New Roman"/>
          <w:szCs w:val="24"/>
          <w:lang w:eastAsia="ru-RU"/>
        </w:rPr>
        <w:t xml:space="preserve">вместе </w:t>
      </w:r>
      <w:r>
        <w:rPr>
          <w:rFonts w:cs="Times New Roman"/>
          <w:szCs w:val="24"/>
          <w:lang w:val="x-none" w:eastAsia="ru-RU"/>
        </w:rPr>
        <w:t xml:space="preserve">именуемые Стороны, </w:t>
      </w:r>
      <w:r>
        <w:rPr>
          <w:rFonts w:cs="Times New Roman"/>
          <w:szCs w:val="24"/>
          <w:lang w:eastAsia="ru-RU"/>
        </w:rPr>
        <w:t>согласовали следующую локальную смету</w:t>
      </w:r>
      <w:r>
        <w:rPr>
          <w:rFonts w:cs="Times New Roman"/>
          <w:szCs w:val="24"/>
          <w:lang w:val="x-none" w:eastAsia="ru-RU"/>
        </w:rPr>
        <w:t>:</w:t>
      </w:r>
    </w:p>
    <w:p w:rsidR="00942C57" w:rsidRDefault="00942C57" w:rsidP="00942C57">
      <w:pPr>
        <w:spacing w:line="240" w:lineRule="auto"/>
        <w:jc w:val="both"/>
        <w:rPr>
          <w:rFonts w:cs="Times New Roman"/>
          <w:szCs w:val="24"/>
          <w:lang w:eastAsia="ru-RU"/>
        </w:rPr>
      </w:pPr>
      <w:r>
        <w:rPr>
          <w:rFonts w:cs="Times New Roman"/>
          <w:szCs w:val="24"/>
          <w:lang w:eastAsia="ru-RU"/>
        </w:rPr>
        <w:tab/>
      </w: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486"/>
        <w:gridCol w:w="1715"/>
        <w:gridCol w:w="1417"/>
        <w:gridCol w:w="957"/>
        <w:gridCol w:w="1309"/>
        <w:gridCol w:w="1350"/>
        <w:gridCol w:w="839"/>
        <w:gridCol w:w="1000"/>
        <w:gridCol w:w="1309"/>
        <w:gridCol w:w="1350"/>
        <w:gridCol w:w="1079"/>
        <w:gridCol w:w="761"/>
      </w:tblGrid>
      <w:tr w:rsidR="00942C57" w:rsidTr="00942C57">
        <w:trPr>
          <w:trHeight w:val="363"/>
        </w:trPr>
        <w:tc>
          <w:tcPr>
            <w:tcW w:w="1670"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СОГЛАСОВАНО: </w:t>
            </w:r>
          </w:p>
        </w:tc>
        <w:tc>
          <w:tcPr>
            <w:tcW w:w="8354" w:type="dxa"/>
            <w:gridSpan w:val="5"/>
            <w:tcBorders>
              <w:top w:val="single" w:sz="4" w:space="0" w:color="auto"/>
              <w:left w:val="single" w:sz="4" w:space="0" w:color="auto"/>
              <w:bottom w:val="single" w:sz="4" w:space="0" w:color="auto"/>
              <w:right w:val="single" w:sz="4" w:space="0" w:color="auto"/>
            </w:tcBorders>
            <w:vAlign w:val="center"/>
            <w:hideMark/>
          </w:tcPr>
          <w:p w:rsidR="00942C57" w:rsidRDefault="00942C57">
            <w:pPr>
              <w:rPr>
                <w:rFonts w:cs="Times New Roman"/>
                <w:sz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УТВЕРЖДАЮ: </w:t>
            </w:r>
          </w:p>
        </w:tc>
        <w:tc>
          <w:tcPr>
            <w:tcW w:w="3180" w:type="dxa"/>
            <w:gridSpan w:val="4"/>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Генеральный директор</w:t>
            </w:r>
          </w:p>
        </w:tc>
      </w:tr>
      <w:tr w:rsidR="00942C57" w:rsidTr="00942C57">
        <w:trPr>
          <w:trHeight w:val="363"/>
        </w:trPr>
        <w:tc>
          <w:tcPr>
            <w:tcW w:w="1670"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rPr>
                <w:rFonts w:cs="Times New Roman"/>
                <w:sz w:val="22"/>
              </w:rPr>
            </w:pPr>
          </w:p>
        </w:tc>
        <w:tc>
          <w:tcPr>
            <w:tcW w:w="8354" w:type="dxa"/>
            <w:gridSpan w:val="5"/>
            <w:tcBorders>
              <w:top w:val="single" w:sz="4" w:space="0" w:color="auto"/>
              <w:left w:val="single" w:sz="4" w:space="0" w:color="auto"/>
              <w:bottom w:val="single" w:sz="4" w:space="0" w:color="auto"/>
              <w:right w:val="single" w:sz="4" w:space="0" w:color="auto"/>
            </w:tcBorders>
            <w:vAlign w:val="center"/>
            <w:hideMark/>
          </w:tcPr>
          <w:p w:rsidR="00942C57" w:rsidRDefault="00942C57">
            <w:pPr>
              <w:rPr>
                <w:rFonts w:cs="Times New Roman"/>
                <w:sz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rPr>
                <w:rFonts w:cs="Times New Roman"/>
                <w:sz w:val="22"/>
              </w:rPr>
            </w:pPr>
          </w:p>
        </w:tc>
        <w:tc>
          <w:tcPr>
            <w:tcW w:w="3180" w:type="dxa"/>
            <w:gridSpan w:val="4"/>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ОАО "</w:t>
            </w:r>
            <w:proofErr w:type="spellStart"/>
            <w:r>
              <w:rPr>
                <w:rFonts w:cs="Times New Roman"/>
                <w:szCs w:val="24"/>
                <w:lang w:eastAsia="ru-RU"/>
              </w:rPr>
              <w:t>Мурманэнергосбыт</w:t>
            </w:r>
            <w:proofErr w:type="spellEnd"/>
            <w:r>
              <w:rPr>
                <w:rFonts w:cs="Times New Roman"/>
                <w:szCs w:val="24"/>
                <w:lang w:eastAsia="ru-RU"/>
              </w:rPr>
              <w:t>"</w:t>
            </w:r>
          </w:p>
        </w:tc>
      </w:tr>
      <w:tr w:rsidR="00942C57" w:rsidTr="00942C57">
        <w:trPr>
          <w:trHeight w:val="117"/>
        </w:trPr>
        <w:tc>
          <w:tcPr>
            <w:tcW w:w="14899" w:type="dxa"/>
            <w:gridSpan w:val="13"/>
            <w:tcBorders>
              <w:top w:val="single" w:sz="4" w:space="0" w:color="auto"/>
              <w:left w:val="single" w:sz="4" w:space="0" w:color="auto"/>
              <w:bottom w:val="single" w:sz="4" w:space="0" w:color="auto"/>
              <w:right w:val="single" w:sz="4" w:space="0" w:color="auto"/>
            </w:tcBorders>
            <w:hideMark/>
          </w:tcPr>
          <w:p w:rsidR="00942C57" w:rsidRDefault="00942C57">
            <w:pPr>
              <w:rPr>
                <w:rFonts w:cs="Times New Roman"/>
                <w:sz w:val="22"/>
              </w:rPr>
            </w:pPr>
          </w:p>
        </w:tc>
      </w:tr>
      <w:tr w:rsidR="00942C57" w:rsidTr="00942C57">
        <w:trPr>
          <w:trHeight w:val="363"/>
        </w:trPr>
        <w:tc>
          <w:tcPr>
            <w:tcW w:w="1670"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8354" w:type="dxa"/>
            <w:gridSpan w:val="5"/>
            <w:tcBorders>
              <w:top w:val="single" w:sz="4" w:space="0" w:color="auto"/>
              <w:left w:val="single" w:sz="4" w:space="0" w:color="auto"/>
              <w:bottom w:val="single" w:sz="4" w:space="0" w:color="auto"/>
              <w:right w:val="single" w:sz="4" w:space="0" w:color="auto"/>
            </w:tcBorders>
            <w:vAlign w:val="center"/>
            <w:hideMark/>
          </w:tcPr>
          <w:p w:rsidR="00942C57" w:rsidRDefault="00942C57">
            <w:pPr>
              <w:rPr>
                <w:rFonts w:cs="Times New Roman"/>
                <w:sz w:val="22"/>
              </w:rPr>
            </w:pPr>
          </w:p>
        </w:tc>
        <w:tc>
          <w:tcPr>
            <w:tcW w:w="1695"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w:t>
            </w:r>
          </w:p>
        </w:tc>
        <w:tc>
          <w:tcPr>
            <w:tcW w:w="3180" w:type="dxa"/>
            <w:gridSpan w:val="4"/>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 xml:space="preserve">В.И. </w:t>
            </w:r>
            <w:proofErr w:type="spellStart"/>
            <w:r>
              <w:rPr>
                <w:rFonts w:cs="Times New Roman"/>
                <w:szCs w:val="24"/>
                <w:lang w:eastAsia="ru-RU"/>
              </w:rPr>
              <w:t>Полиэктов</w:t>
            </w:r>
            <w:proofErr w:type="spellEnd"/>
          </w:p>
        </w:tc>
      </w:tr>
      <w:tr w:rsidR="00942C57" w:rsidTr="00942C57">
        <w:trPr>
          <w:trHeight w:val="393"/>
        </w:trPr>
        <w:tc>
          <w:tcPr>
            <w:tcW w:w="10024" w:type="dxa"/>
            <w:gridSpan w:val="7"/>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"_____" ______________ 20__ г.</w:t>
            </w:r>
          </w:p>
        </w:tc>
        <w:tc>
          <w:tcPr>
            <w:tcW w:w="4875" w:type="dxa"/>
            <w:gridSpan w:val="6"/>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"_____" ______________ 20__ г.</w:t>
            </w:r>
          </w:p>
        </w:tc>
      </w:tr>
      <w:tr w:rsidR="00942C57" w:rsidTr="00942C57">
        <w:trPr>
          <w:trHeight w:val="462"/>
        </w:trPr>
        <w:tc>
          <w:tcPr>
            <w:tcW w:w="14899" w:type="dxa"/>
            <w:gridSpan w:val="13"/>
            <w:tcBorders>
              <w:top w:val="single" w:sz="4" w:space="0" w:color="auto"/>
              <w:left w:val="single" w:sz="4" w:space="0" w:color="auto"/>
              <w:bottom w:val="single" w:sz="4" w:space="0" w:color="auto"/>
              <w:right w:val="single" w:sz="4" w:space="0" w:color="auto"/>
            </w:tcBorders>
            <w:vAlign w:val="bottom"/>
            <w:hideMark/>
          </w:tcPr>
          <w:p w:rsidR="00942C57" w:rsidRDefault="00942C57">
            <w:pPr>
              <w:spacing w:line="240" w:lineRule="auto"/>
              <w:jc w:val="both"/>
              <w:rPr>
                <w:rFonts w:cs="Times New Roman"/>
                <w:szCs w:val="24"/>
                <w:lang w:val="en-US" w:eastAsia="ru-RU"/>
              </w:rPr>
            </w:pPr>
            <w:r>
              <w:rPr>
                <w:rFonts w:cs="Times New Roman"/>
                <w:szCs w:val="24"/>
                <w:lang w:eastAsia="ru-RU"/>
              </w:rPr>
              <w:t>ЛОКАЛЬНАЯ СМЕТА</w:t>
            </w:r>
          </w:p>
        </w:tc>
      </w:tr>
      <w:tr w:rsidR="00942C57" w:rsidTr="00942C57">
        <w:trPr>
          <w:trHeight w:val="378"/>
        </w:trPr>
        <w:tc>
          <w:tcPr>
            <w:tcW w:w="14899" w:type="dxa"/>
            <w:gridSpan w:val="13"/>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Смета составлена в ценах  4 квартала 2014 года</w:t>
            </w:r>
          </w:p>
        </w:tc>
      </w:tr>
      <w:tr w:rsidR="00942C57" w:rsidTr="00942C57">
        <w:trPr>
          <w:trHeight w:val="402"/>
        </w:trPr>
        <w:tc>
          <w:tcPr>
            <w:tcW w:w="439"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w:t>
            </w:r>
            <w:r>
              <w:rPr>
                <w:rFonts w:cs="Times New Roman"/>
                <w:szCs w:val="24"/>
                <w:lang w:eastAsia="ru-RU"/>
              </w:rPr>
              <w:br/>
            </w:r>
            <w:proofErr w:type="gramStart"/>
            <w:r>
              <w:rPr>
                <w:rFonts w:cs="Times New Roman"/>
                <w:szCs w:val="24"/>
                <w:lang w:eastAsia="ru-RU"/>
              </w:rPr>
              <w:t>п</w:t>
            </w:r>
            <w:proofErr w:type="gramEnd"/>
            <w:r>
              <w:rPr>
                <w:rFonts w:cs="Times New Roman"/>
                <w:szCs w:val="24"/>
                <w:lang w:eastAsia="ru-RU"/>
              </w:rPr>
              <w:t>/п</w:t>
            </w:r>
          </w:p>
        </w:tc>
        <w:tc>
          <w:tcPr>
            <w:tcW w:w="1231"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Шифр и номер позиции норматива</w:t>
            </w:r>
          </w:p>
        </w:tc>
        <w:tc>
          <w:tcPr>
            <w:tcW w:w="4651"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Наименование работ и затрат</w:t>
            </w:r>
          </w:p>
        </w:tc>
        <w:tc>
          <w:tcPr>
            <w:tcW w:w="973"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Количество и единица</w:t>
            </w:r>
            <w:r>
              <w:rPr>
                <w:rFonts w:cs="Times New Roman"/>
                <w:szCs w:val="24"/>
                <w:lang w:eastAsia="ru-RU"/>
              </w:rPr>
              <w:br/>
              <w:t>измерения</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Стоимость единицы, руб.</w:t>
            </w:r>
          </w:p>
        </w:tc>
        <w:tc>
          <w:tcPr>
            <w:tcW w:w="3643" w:type="dxa"/>
            <w:gridSpan w:val="4"/>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Общая стоимость, руб.</w:t>
            </w:r>
          </w:p>
        </w:tc>
        <w:tc>
          <w:tcPr>
            <w:tcW w:w="1232"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Затраты труда рабочих, чел</w:t>
            </w:r>
            <w:proofErr w:type="gramStart"/>
            <w:r>
              <w:rPr>
                <w:rFonts w:cs="Times New Roman"/>
                <w:szCs w:val="24"/>
                <w:lang w:eastAsia="ru-RU"/>
              </w:rPr>
              <w:t>.-</w:t>
            </w:r>
            <w:proofErr w:type="gramEnd"/>
            <w:r>
              <w:rPr>
                <w:rFonts w:cs="Times New Roman"/>
                <w:szCs w:val="24"/>
                <w:lang w:eastAsia="ru-RU"/>
              </w:rPr>
              <w:t>ч</w:t>
            </w:r>
          </w:p>
        </w:tc>
      </w:tr>
      <w:tr w:rsidR="00942C57" w:rsidTr="00942C57">
        <w:trPr>
          <w:trHeight w:val="4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всего</w:t>
            </w: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эксплуат</w:t>
            </w:r>
            <w:proofErr w:type="gramStart"/>
            <w:r>
              <w:rPr>
                <w:rFonts w:cs="Times New Roman"/>
                <w:szCs w:val="24"/>
                <w:lang w:eastAsia="ru-RU"/>
              </w:rPr>
              <w:t>а</w:t>
            </w:r>
            <w:proofErr w:type="spellEnd"/>
            <w:r>
              <w:rPr>
                <w:rFonts w:cs="Times New Roman"/>
                <w:szCs w:val="24"/>
                <w:lang w:eastAsia="ru-RU"/>
              </w:rPr>
              <w:t>-</w:t>
            </w:r>
            <w:proofErr w:type="gramEnd"/>
            <w:r>
              <w:rPr>
                <w:rFonts w:cs="Times New Roman"/>
                <w:szCs w:val="24"/>
                <w:lang w:eastAsia="ru-RU"/>
              </w:rPr>
              <w:br/>
            </w:r>
            <w:proofErr w:type="spellStart"/>
            <w:r>
              <w:rPr>
                <w:rFonts w:cs="Times New Roman"/>
                <w:szCs w:val="24"/>
                <w:lang w:eastAsia="ru-RU"/>
              </w:rPr>
              <w:t>ции</w:t>
            </w:r>
            <w:proofErr w:type="spellEnd"/>
            <w:r>
              <w:rPr>
                <w:rFonts w:cs="Times New Roman"/>
                <w:szCs w:val="24"/>
                <w:lang w:eastAsia="ru-RU"/>
              </w:rPr>
              <w:t xml:space="preserve"> машин</w:t>
            </w:r>
          </w:p>
        </w:tc>
        <w:tc>
          <w:tcPr>
            <w:tcW w:w="968"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материал</w:t>
            </w:r>
            <w:proofErr w:type="gramStart"/>
            <w:r>
              <w:rPr>
                <w:rFonts w:cs="Times New Roman"/>
                <w:szCs w:val="24"/>
                <w:lang w:eastAsia="ru-RU"/>
              </w:rPr>
              <w:t>ь</w:t>
            </w:r>
            <w:proofErr w:type="spellEnd"/>
            <w:r>
              <w:rPr>
                <w:rFonts w:cs="Times New Roman"/>
                <w:szCs w:val="24"/>
                <w:lang w:eastAsia="ru-RU"/>
              </w:rPr>
              <w:t>-</w:t>
            </w:r>
            <w:proofErr w:type="gramEnd"/>
            <w:r>
              <w:rPr>
                <w:rFonts w:cs="Times New Roman"/>
                <w:szCs w:val="24"/>
                <w:lang w:eastAsia="ru-RU"/>
              </w:rPr>
              <w:br/>
            </w:r>
            <w:proofErr w:type="spellStart"/>
            <w:r>
              <w:rPr>
                <w:rFonts w:cs="Times New Roman"/>
                <w:szCs w:val="24"/>
                <w:lang w:eastAsia="ru-RU"/>
              </w:rPr>
              <w:t>ных</w:t>
            </w:r>
            <w:proofErr w:type="spellEnd"/>
            <w:r>
              <w:rPr>
                <w:rFonts w:cs="Times New Roman"/>
                <w:szCs w:val="24"/>
                <w:lang w:eastAsia="ru-RU"/>
              </w:rPr>
              <w:t xml:space="preserve"> затрат</w:t>
            </w:r>
          </w:p>
        </w:tc>
        <w:tc>
          <w:tcPr>
            <w:tcW w:w="844"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всего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оплаты труда</w:t>
            </w: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эксплуат</w:t>
            </w:r>
            <w:proofErr w:type="gramStart"/>
            <w:r>
              <w:rPr>
                <w:rFonts w:cs="Times New Roman"/>
                <w:szCs w:val="24"/>
                <w:lang w:eastAsia="ru-RU"/>
              </w:rPr>
              <w:t>а</w:t>
            </w:r>
            <w:proofErr w:type="spellEnd"/>
            <w:r>
              <w:rPr>
                <w:rFonts w:cs="Times New Roman"/>
                <w:szCs w:val="24"/>
                <w:lang w:eastAsia="ru-RU"/>
              </w:rPr>
              <w:t>-</w:t>
            </w:r>
            <w:proofErr w:type="gramEnd"/>
            <w:r>
              <w:rPr>
                <w:rFonts w:cs="Times New Roman"/>
                <w:szCs w:val="24"/>
                <w:lang w:eastAsia="ru-RU"/>
              </w:rPr>
              <w:br/>
            </w:r>
            <w:proofErr w:type="spellStart"/>
            <w:r>
              <w:rPr>
                <w:rFonts w:cs="Times New Roman"/>
                <w:szCs w:val="24"/>
                <w:lang w:eastAsia="ru-RU"/>
              </w:rPr>
              <w:t>ции</w:t>
            </w:r>
            <w:proofErr w:type="spellEnd"/>
            <w:r>
              <w:rPr>
                <w:rFonts w:cs="Times New Roman"/>
                <w:szCs w:val="24"/>
                <w:lang w:eastAsia="ru-RU"/>
              </w:rPr>
              <w:t xml:space="preserve"> машин</w:t>
            </w:r>
          </w:p>
        </w:tc>
        <w:tc>
          <w:tcPr>
            <w:tcW w:w="1035"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proofErr w:type="spellStart"/>
            <w:r>
              <w:rPr>
                <w:rFonts w:cs="Times New Roman"/>
                <w:szCs w:val="24"/>
                <w:lang w:eastAsia="ru-RU"/>
              </w:rPr>
              <w:t>материал</w:t>
            </w:r>
            <w:proofErr w:type="gramStart"/>
            <w:r>
              <w:rPr>
                <w:rFonts w:cs="Times New Roman"/>
                <w:szCs w:val="24"/>
                <w:lang w:eastAsia="ru-RU"/>
              </w:rPr>
              <w:t>ь</w:t>
            </w:r>
            <w:proofErr w:type="spellEnd"/>
            <w:r>
              <w:rPr>
                <w:rFonts w:cs="Times New Roman"/>
                <w:szCs w:val="24"/>
                <w:lang w:eastAsia="ru-RU"/>
              </w:rPr>
              <w:t>-</w:t>
            </w:r>
            <w:proofErr w:type="gramEnd"/>
            <w:r>
              <w:rPr>
                <w:rFonts w:cs="Times New Roman"/>
                <w:szCs w:val="24"/>
                <w:lang w:eastAsia="ru-RU"/>
              </w:rPr>
              <w:br/>
            </w:r>
            <w:proofErr w:type="spellStart"/>
            <w:r>
              <w:rPr>
                <w:rFonts w:cs="Times New Roman"/>
                <w:szCs w:val="24"/>
                <w:lang w:eastAsia="ru-RU"/>
              </w:rPr>
              <w:t>ных</w:t>
            </w:r>
            <w:proofErr w:type="spellEnd"/>
            <w:r>
              <w:rPr>
                <w:rFonts w:cs="Times New Roman"/>
                <w:szCs w:val="24"/>
                <w:lang w:eastAsia="ru-RU"/>
              </w:rPr>
              <w:t xml:space="preserve"> затрат</w:t>
            </w:r>
          </w:p>
        </w:tc>
        <w:tc>
          <w:tcPr>
            <w:tcW w:w="1232" w:type="dxa"/>
            <w:gridSpan w:val="2"/>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не занятых обслуживанием машин</w:t>
            </w:r>
          </w:p>
        </w:tc>
      </w:tr>
      <w:tr w:rsidR="00942C57" w:rsidTr="00942C57">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123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занятых обслуживанием машин</w:t>
            </w:r>
          </w:p>
        </w:tc>
      </w:tr>
      <w:tr w:rsidR="00942C57" w:rsidTr="00942C57">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оплаты труда</w:t>
            </w: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т. ч. оплаты труда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 т. ч. оплаты труда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r>
      <w:tr w:rsidR="00942C57" w:rsidTr="00942C57">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rPr>
                <w:rFonts w:cs="Times New Roman"/>
                <w:szCs w:val="24"/>
                <w:lang w:eastAsia="ru-RU"/>
              </w:rPr>
            </w:pPr>
          </w:p>
        </w:tc>
        <w:tc>
          <w:tcPr>
            <w:tcW w:w="853"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на единицу</w:t>
            </w:r>
          </w:p>
        </w:tc>
        <w:tc>
          <w:tcPr>
            <w:tcW w:w="379"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всего</w:t>
            </w:r>
          </w:p>
        </w:tc>
      </w:tr>
      <w:tr w:rsidR="00942C57" w:rsidTr="00942C57">
        <w:trPr>
          <w:trHeight w:val="285"/>
        </w:trPr>
        <w:tc>
          <w:tcPr>
            <w:tcW w:w="439"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w:t>
            </w:r>
          </w:p>
        </w:tc>
        <w:tc>
          <w:tcPr>
            <w:tcW w:w="1231"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2</w:t>
            </w:r>
          </w:p>
        </w:tc>
        <w:tc>
          <w:tcPr>
            <w:tcW w:w="4651"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3</w:t>
            </w:r>
          </w:p>
        </w:tc>
        <w:tc>
          <w:tcPr>
            <w:tcW w:w="973"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4</w:t>
            </w:r>
          </w:p>
        </w:tc>
        <w:tc>
          <w:tcPr>
            <w:tcW w:w="849"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5</w:t>
            </w:r>
          </w:p>
        </w:tc>
        <w:tc>
          <w:tcPr>
            <w:tcW w:w="913"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6</w:t>
            </w:r>
          </w:p>
        </w:tc>
        <w:tc>
          <w:tcPr>
            <w:tcW w:w="968"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7</w:t>
            </w:r>
          </w:p>
        </w:tc>
        <w:tc>
          <w:tcPr>
            <w:tcW w:w="844"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9</w:t>
            </w:r>
          </w:p>
        </w:tc>
        <w:tc>
          <w:tcPr>
            <w:tcW w:w="913"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10</w:t>
            </w:r>
          </w:p>
        </w:tc>
        <w:tc>
          <w:tcPr>
            <w:tcW w:w="1035"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11</w:t>
            </w:r>
          </w:p>
        </w:tc>
        <w:tc>
          <w:tcPr>
            <w:tcW w:w="853"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12</w:t>
            </w:r>
          </w:p>
        </w:tc>
        <w:tc>
          <w:tcPr>
            <w:tcW w:w="379" w:type="dxa"/>
            <w:tcBorders>
              <w:top w:val="single" w:sz="4" w:space="0" w:color="auto"/>
              <w:left w:val="single" w:sz="4" w:space="0" w:color="auto"/>
              <w:bottom w:val="single" w:sz="4" w:space="0" w:color="auto"/>
              <w:right w:val="single" w:sz="4" w:space="0" w:color="auto"/>
            </w:tcBorders>
            <w:vAlign w:val="center"/>
            <w:hideMark/>
          </w:tcPr>
          <w:p w:rsidR="00942C57" w:rsidRDefault="00942C57">
            <w:pPr>
              <w:spacing w:line="240" w:lineRule="auto"/>
              <w:jc w:val="both"/>
              <w:rPr>
                <w:rFonts w:cs="Times New Roman"/>
                <w:szCs w:val="24"/>
                <w:lang w:eastAsia="ru-RU"/>
              </w:rPr>
            </w:pPr>
            <w:r>
              <w:rPr>
                <w:rFonts w:cs="Times New Roman"/>
                <w:szCs w:val="24"/>
                <w:lang w:eastAsia="ru-RU"/>
              </w:rPr>
              <w:t>13</w:t>
            </w:r>
          </w:p>
        </w:tc>
      </w:tr>
    </w:tbl>
    <w:p w:rsidR="00942C57" w:rsidRDefault="00942C57" w:rsidP="00942C57">
      <w:pPr>
        <w:spacing w:line="240" w:lineRule="auto"/>
        <w:rPr>
          <w:rFonts w:cs="Times New Roman"/>
          <w:szCs w:val="24"/>
          <w:lang w:eastAsia="ru-RU"/>
        </w:rPr>
        <w:sectPr w:rsidR="00942C57">
          <w:pgSz w:w="16838" w:h="11906" w:orient="landscape"/>
          <w:pgMar w:top="567" w:right="1389" w:bottom="1134" w:left="992" w:header="709" w:footer="709" w:gutter="0"/>
          <w:cols w:space="720"/>
        </w:sectPr>
      </w:pPr>
    </w:p>
    <w:p w:rsidR="00942C57" w:rsidRDefault="00942C57" w:rsidP="00942C57">
      <w:pPr>
        <w:spacing w:line="240" w:lineRule="auto"/>
        <w:jc w:val="right"/>
        <w:rPr>
          <w:rFonts w:cs="Times New Roman"/>
          <w:szCs w:val="24"/>
          <w:lang w:eastAsia="ru-RU"/>
        </w:rPr>
      </w:pPr>
    </w:p>
    <w:p w:rsidR="00942C57" w:rsidRDefault="00942C57" w:rsidP="00942C57">
      <w:pPr>
        <w:spacing w:line="240" w:lineRule="auto"/>
        <w:jc w:val="right"/>
        <w:rPr>
          <w:rFonts w:cs="Times New Roman"/>
          <w:szCs w:val="24"/>
          <w:lang w:eastAsia="ru-RU"/>
        </w:rPr>
      </w:pPr>
    </w:p>
    <w:p w:rsidR="00942C57" w:rsidRPr="007B72D6" w:rsidRDefault="00942C57" w:rsidP="00942C57">
      <w:pPr>
        <w:spacing w:line="240" w:lineRule="auto"/>
        <w:jc w:val="right"/>
        <w:rPr>
          <w:rFonts w:cs="Times New Roman"/>
          <w:sz w:val="28"/>
          <w:szCs w:val="28"/>
          <w:lang w:eastAsia="ru-RU"/>
        </w:rPr>
      </w:pPr>
      <w:r w:rsidRPr="007B72D6">
        <w:rPr>
          <w:rFonts w:cs="Times New Roman"/>
          <w:sz w:val="28"/>
          <w:szCs w:val="28"/>
          <w:lang w:eastAsia="ru-RU"/>
        </w:rPr>
        <w:t>Приложение №3</w:t>
      </w:r>
    </w:p>
    <w:p w:rsidR="00942C57" w:rsidRPr="007B72D6" w:rsidRDefault="00942C57" w:rsidP="00942C57">
      <w:pPr>
        <w:spacing w:line="240" w:lineRule="auto"/>
        <w:jc w:val="right"/>
        <w:rPr>
          <w:rFonts w:cs="Times New Roman"/>
          <w:sz w:val="28"/>
          <w:szCs w:val="28"/>
          <w:lang w:eastAsia="ru-RU"/>
        </w:rPr>
      </w:pPr>
      <w:r w:rsidRPr="007B72D6">
        <w:rPr>
          <w:rFonts w:cs="Times New Roman"/>
          <w:sz w:val="28"/>
          <w:szCs w:val="28"/>
          <w:lang w:eastAsia="ru-RU"/>
        </w:rPr>
        <w:t xml:space="preserve">к Договору №_______________ от «___»_____________2014 г.  </w:t>
      </w: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rPr>
          <w:rFonts w:cs="Times New Roman"/>
          <w:sz w:val="28"/>
          <w:szCs w:val="28"/>
          <w:lang w:eastAsia="ru-RU"/>
        </w:rPr>
      </w:pPr>
      <w:r w:rsidRPr="007B72D6">
        <w:rPr>
          <w:rFonts w:cs="Times New Roman"/>
          <w:sz w:val="28"/>
          <w:szCs w:val="28"/>
          <w:lang w:eastAsia="ru-RU"/>
        </w:rPr>
        <w:t>ПЛАН-ГРАФИК РАБОТ</w:t>
      </w:r>
    </w:p>
    <w:p w:rsidR="00942C57" w:rsidRPr="007B72D6" w:rsidRDefault="00942C57" w:rsidP="00942C57">
      <w:pPr>
        <w:spacing w:line="240" w:lineRule="auto"/>
        <w:jc w:val="both"/>
        <w:rPr>
          <w:rFonts w:cs="Times New Roman"/>
          <w:sz w:val="28"/>
          <w:szCs w:val="28"/>
          <w:lang w:eastAsia="ru-RU"/>
        </w:rPr>
      </w:pPr>
      <w:r w:rsidRPr="007B72D6">
        <w:rPr>
          <w:rFonts w:cs="Times New Roman"/>
          <w:sz w:val="28"/>
          <w:szCs w:val="28"/>
          <w:lang w:eastAsia="ru-RU"/>
        </w:rPr>
        <w:t>г. Мурманск</w:t>
      </w: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ind w:left="-284" w:firstLine="284"/>
        <w:jc w:val="both"/>
        <w:rPr>
          <w:rFonts w:cs="Times New Roman"/>
          <w:sz w:val="28"/>
          <w:szCs w:val="28"/>
          <w:lang w:eastAsia="ru-RU"/>
        </w:rPr>
      </w:pPr>
      <w:r w:rsidRPr="007B72D6">
        <w:rPr>
          <w:rFonts w:cs="Times New Roman"/>
          <w:sz w:val="28"/>
          <w:szCs w:val="28"/>
          <w:lang w:val="x-none" w:eastAsia="ru-RU"/>
        </w:rPr>
        <w:t>Открытое акционерное общество «</w:t>
      </w:r>
      <w:proofErr w:type="spellStart"/>
      <w:r w:rsidRPr="007B72D6">
        <w:rPr>
          <w:rFonts w:cs="Times New Roman"/>
          <w:sz w:val="28"/>
          <w:szCs w:val="28"/>
          <w:lang w:val="x-none" w:eastAsia="ru-RU"/>
        </w:rPr>
        <w:t>Мурманэнергосбыт</w:t>
      </w:r>
      <w:proofErr w:type="spellEnd"/>
      <w:r w:rsidRPr="007B72D6">
        <w:rPr>
          <w:rFonts w:cs="Times New Roman"/>
          <w:sz w:val="28"/>
          <w:szCs w:val="28"/>
          <w:lang w:val="x-none" w:eastAsia="ru-RU"/>
        </w:rPr>
        <w:t>»</w:t>
      </w:r>
      <w:r w:rsidRPr="007B72D6">
        <w:rPr>
          <w:rFonts w:cs="Times New Roman"/>
          <w:sz w:val="28"/>
          <w:szCs w:val="28"/>
          <w:lang w:eastAsia="ru-RU"/>
        </w:rPr>
        <w:t xml:space="preserve"> (</w:t>
      </w:r>
      <w:r w:rsidRPr="007B72D6">
        <w:rPr>
          <w:rFonts w:cs="Times New Roman"/>
          <w:sz w:val="28"/>
          <w:szCs w:val="28"/>
          <w:lang w:val="x-none" w:eastAsia="ru-RU"/>
        </w:rPr>
        <w:t>ОА</w:t>
      </w:r>
      <w:r w:rsidRPr="007B72D6">
        <w:rPr>
          <w:rFonts w:cs="Times New Roman"/>
          <w:sz w:val="28"/>
          <w:szCs w:val="28"/>
          <w:lang w:eastAsia="ru-RU"/>
        </w:rPr>
        <w:t xml:space="preserve">О </w:t>
      </w:r>
      <w:r w:rsidRPr="007B72D6">
        <w:rPr>
          <w:rFonts w:cs="Times New Roman"/>
          <w:sz w:val="28"/>
          <w:szCs w:val="28"/>
          <w:lang w:val="x-none" w:eastAsia="ru-RU"/>
        </w:rPr>
        <w:t>«</w:t>
      </w:r>
      <w:proofErr w:type="spellStart"/>
      <w:r w:rsidRPr="007B72D6">
        <w:rPr>
          <w:rFonts w:cs="Times New Roman"/>
          <w:sz w:val="28"/>
          <w:szCs w:val="28"/>
          <w:lang w:val="x-none" w:eastAsia="ru-RU"/>
        </w:rPr>
        <w:t>Мурманэнергосбыт</w:t>
      </w:r>
      <w:proofErr w:type="spellEnd"/>
      <w:r w:rsidRPr="007B72D6">
        <w:rPr>
          <w:rFonts w:cs="Times New Roman"/>
          <w:sz w:val="28"/>
          <w:szCs w:val="28"/>
          <w:lang w:val="x-none" w:eastAsia="ru-RU"/>
        </w:rPr>
        <w:t>»)</w:t>
      </w:r>
      <w:r w:rsidRPr="007B72D6">
        <w:rPr>
          <w:rFonts w:cs="Times New Roman"/>
          <w:sz w:val="28"/>
          <w:szCs w:val="28"/>
          <w:lang w:eastAsia="ru-RU"/>
        </w:rPr>
        <w:t xml:space="preserve">, </w:t>
      </w:r>
      <w:r w:rsidRPr="007B72D6">
        <w:rPr>
          <w:rFonts w:cs="Times New Roman"/>
          <w:sz w:val="28"/>
          <w:szCs w:val="28"/>
          <w:lang w:val="x-none" w:eastAsia="ru-RU"/>
        </w:rPr>
        <w:t>именуемое в дальнейшем Заказчик</w:t>
      </w:r>
      <w:r w:rsidRPr="007B72D6">
        <w:rPr>
          <w:rFonts w:cs="Times New Roman"/>
          <w:sz w:val="28"/>
          <w:szCs w:val="28"/>
          <w:lang w:eastAsia="ru-RU"/>
        </w:rPr>
        <w:t>,</w:t>
      </w:r>
      <w:r w:rsidRPr="007B72D6">
        <w:rPr>
          <w:rFonts w:cs="Times New Roman"/>
          <w:sz w:val="28"/>
          <w:szCs w:val="28"/>
          <w:lang w:val="x-none" w:eastAsia="ru-RU"/>
        </w:rPr>
        <w:t xml:space="preserve"> в лице Генерального директора </w:t>
      </w:r>
      <w:proofErr w:type="spellStart"/>
      <w:r w:rsidRPr="007B72D6">
        <w:rPr>
          <w:rFonts w:cs="Times New Roman"/>
          <w:sz w:val="28"/>
          <w:szCs w:val="28"/>
          <w:lang w:val="x-none" w:eastAsia="ru-RU"/>
        </w:rPr>
        <w:t>Полиэктова</w:t>
      </w:r>
      <w:proofErr w:type="spellEnd"/>
      <w:r w:rsidRPr="007B72D6">
        <w:rPr>
          <w:rFonts w:cs="Times New Roman"/>
          <w:sz w:val="28"/>
          <w:szCs w:val="28"/>
          <w:lang w:val="x-none" w:eastAsia="ru-RU"/>
        </w:rPr>
        <w:t xml:space="preserve"> Владимира Ивановича, действующего на основании Устава, с одной стороны, и  </w:t>
      </w:r>
      <w:r w:rsidRPr="007B72D6">
        <w:rPr>
          <w:rFonts w:cs="Times New Roman"/>
          <w:sz w:val="28"/>
          <w:szCs w:val="28"/>
          <w:lang w:eastAsia="ru-RU"/>
        </w:rPr>
        <w:t>___________________</w:t>
      </w:r>
      <w:r w:rsidRPr="007B72D6">
        <w:rPr>
          <w:rFonts w:cs="Times New Roman"/>
          <w:sz w:val="28"/>
          <w:szCs w:val="28"/>
          <w:lang w:val="x-none" w:eastAsia="ru-RU"/>
        </w:rPr>
        <w:t xml:space="preserve"> (</w:t>
      </w:r>
      <w:r w:rsidRPr="007B72D6">
        <w:rPr>
          <w:rFonts w:cs="Times New Roman"/>
          <w:sz w:val="28"/>
          <w:szCs w:val="28"/>
          <w:lang w:eastAsia="ru-RU"/>
        </w:rPr>
        <w:t>_________),</w:t>
      </w:r>
      <w:r w:rsidRPr="007B72D6">
        <w:rPr>
          <w:rFonts w:cs="Times New Roman"/>
          <w:sz w:val="28"/>
          <w:szCs w:val="28"/>
          <w:lang w:val="x-none" w:eastAsia="ru-RU"/>
        </w:rPr>
        <w:t xml:space="preserve"> именуемое в дальнейшем </w:t>
      </w:r>
      <w:r w:rsidRPr="007B72D6">
        <w:rPr>
          <w:rFonts w:cs="Times New Roman"/>
          <w:sz w:val="28"/>
          <w:szCs w:val="28"/>
          <w:lang w:eastAsia="ru-RU"/>
        </w:rPr>
        <w:t>Исполнитель,</w:t>
      </w:r>
      <w:r w:rsidRPr="007B72D6">
        <w:rPr>
          <w:rFonts w:cs="Times New Roman"/>
          <w:sz w:val="28"/>
          <w:szCs w:val="28"/>
          <w:lang w:val="x-none" w:eastAsia="ru-RU"/>
        </w:rPr>
        <w:fldChar w:fldCharType="begin"/>
      </w:r>
      <w:r w:rsidRPr="007B72D6">
        <w:rPr>
          <w:rFonts w:cs="Times New Roman"/>
          <w:sz w:val="28"/>
          <w:szCs w:val="28"/>
          <w:lang w:val="x-none" w:eastAsia="ru-RU"/>
        </w:rPr>
        <w:instrText xml:space="preserve"> COMMENTS </w:instrText>
      </w:r>
      <w:r w:rsidRPr="007B72D6">
        <w:rPr>
          <w:rFonts w:cs="Times New Roman"/>
          <w:sz w:val="28"/>
          <w:szCs w:val="28"/>
          <w:lang w:val="x-none" w:eastAsia="ru-RU"/>
        </w:rPr>
        <w:fldChar w:fldCharType="end"/>
      </w:r>
      <w:r w:rsidRPr="007B72D6">
        <w:rPr>
          <w:rFonts w:cs="Times New Roman"/>
          <w:sz w:val="28"/>
          <w:szCs w:val="28"/>
          <w:lang w:val="x-none" w:eastAsia="ru-RU"/>
        </w:rPr>
        <w:t xml:space="preserve"> в лице </w:t>
      </w:r>
      <w:r w:rsidRPr="007B72D6">
        <w:rPr>
          <w:rFonts w:cs="Times New Roman"/>
          <w:sz w:val="28"/>
          <w:szCs w:val="28"/>
          <w:lang w:eastAsia="ru-RU"/>
        </w:rPr>
        <w:t>____________________</w:t>
      </w:r>
      <w:r w:rsidRPr="007B72D6">
        <w:rPr>
          <w:rFonts w:cs="Times New Roman"/>
          <w:sz w:val="28"/>
          <w:szCs w:val="28"/>
          <w:lang w:val="x-none" w:eastAsia="ru-RU"/>
        </w:rPr>
        <w:t>, действующего на основании</w:t>
      </w:r>
      <w:r w:rsidRPr="007B72D6">
        <w:rPr>
          <w:rFonts w:cs="Times New Roman"/>
          <w:sz w:val="28"/>
          <w:szCs w:val="28"/>
          <w:lang w:eastAsia="ru-RU"/>
        </w:rPr>
        <w:t xml:space="preserve"> ________________ </w:t>
      </w:r>
      <w:r w:rsidRPr="007B72D6">
        <w:rPr>
          <w:rFonts w:cs="Times New Roman"/>
          <w:sz w:val="28"/>
          <w:szCs w:val="28"/>
          <w:lang w:val="x-none" w:eastAsia="ru-RU"/>
        </w:rPr>
        <w:fldChar w:fldCharType="begin"/>
      </w:r>
      <w:r w:rsidRPr="007B72D6">
        <w:rPr>
          <w:rFonts w:cs="Times New Roman"/>
          <w:sz w:val="28"/>
          <w:szCs w:val="28"/>
          <w:lang w:val="x-none" w:eastAsia="ru-RU"/>
        </w:rPr>
        <w:instrText xml:space="preserve"> COMMENTS </w:instrText>
      </w:r>
      <w:r w:rsidRPr="007B72D6">
        <w:rPr>
          <w:rFonts w:cs="Times New Roman"/>
          <w:sz w:val="28"/>
          <w:szCs w:val="28"/>
          <w:lang w:val="x-none" w:eastAsia="ru-RU"/>
        </w:rPr>
        <w:fldChar w:fldCharType="end"/>
      </w:r>
      <w:r w:rsidRPr="007B72D6">
        <w:rPr>
          <w:rFonts w:cs="Times New Roman"/>
          <w:sz w:val="28"/>
          <w:szCs w:val="28"/>
          <w:lang w:val="x-none" w:eastAsia="ru-RU"/>
        </w:rPr>
        <w:t xml:space="preserve">, с другой стороны, </w:t>
      </w:r>
      <w:r w:rsidRPr="007B72D6">
        <w:rPr>
          <w:rFonts w:cs="Times New Roman"/>
          <w:sz w:val="28"/>
          <w:szCs w:val="28"/>
          <w:lang w:eastAsia="ru-RU"/>
        </w:rPr>
        <w:t xml:space="preserve">вместе </w:t>
      </w:r>
      <w:r w:rsidRPr="007B72D6">
        <w:rPr>
          <w:rFonts w:cs="Times New Roman"/>
          <w:sz w:val="28"/>
          <w:szCs w:val="28"/>
          <w:lang w:val="x-none" w:eastAsia="ru-RU"/>
        </w:rPr>
        <w:t xml:space="preserve">именуемые Стороны, </w:t>
      </w:r>
      <w:r w:rsidRPr="007B72D6">
        <w:rPr>
          <w:rFonts w:cs="Times New Roman"/>
          <w:sz w:val="28"/>
          <w:szCs w:val="28"/>
          <w:lang w:eastAsia="ru-RU"/>
        </w:rPr>
        <w:t>договорились согласовать следующий план-график работ</w:t>
      </w:r>
      <w:r w:rsidRPr="007B72D6">
        <w:rPr>
          <w:rFonts w:cs="Times New Roman"/>
          <w:sz w:val="28"/>
          <w:szCs w:val="28"/>
          <w:lang w:val="x-none" w:eastAsia="ru-RU"/>
        </w:rPr>
        <w:t>:</w:t>
      </w:r>
    </w:p>
    <w:tbl>
      <w:tblPr>
        <w:tblpPr w:leftFromText="180" w:rightFromText="180" w:bottomFromText="200" w:vertAnchor="text" w:horzAnchor="margin" w:tblpXSpec="center" w:tblpY="23"/>
        <w:tblW w:w="1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555"/>
        <w:gridCol w:w="96"/>
        <w:gridCol w:w="754"/>
        <w:gridCol w:w="2486"/>
        <w:gridCol w:w="1566"/>
        <w:gridCol w:w="748"/>
        <w:gridCol w:w="120"/>
        <w:gridCol w:w="368"/>
        <w:gridCol w:w="293"/>
        <w:gridCol w:w="3404"/>
        <w:gridCol w:w="258"/>
        <w:gridCol w:w="717"/>
        <w:gridCol w:w="335"/>
      </w:tblGrid>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 </w:t>
            </w:r>
            <w:proofErr w:type="gramStart"/>
            <w:r w:rsidRPr="007B72D6">
              <w:rPr>
                <w:rFonts w:cs="Times New Roman"/>
                <w:sz w:val="28"/>
                <w:szCs w:val="28"/>
                <w:lang w:eastAsia="ru-RU"/>
              </w:rPr>
              <w:t>п</w:t>
            </w:r>
            <w:proofErr w:type="gramEnd"/>
            <w:r w:rsidRPr="007B72D6">
              <w:rPr>
                <w:rFonts w:cs="Times New Roman"/>
                <w:sz w:val="28"/>
                <w:szCs w:val="28"/>
                <w:lang w:eastAsia="ru-RU"/>
              </w:rPr>
              <w:t>/п</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Содержание работ</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Срок (период) выполнения работ</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1.</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proofErr w:type="spellStart"/>
            <w:r w:rsidRPr="007B72D6">
              <w:rPr>
                <w:rFonts w:cs="Times New Roman"/>
                <w:sz w:val="28"/>
                <w:szCs w:val="28"/>
                <w:lang w:eastAsia="ru-RU"/>
              </w:rPr>
              <w:t>Предпроектное</w:t>
            </w:r>
            <w:proofErr w:type="spellEnd"/>
            <w:r w:rsidRPr="007B72D6">
              <w:rPr>
                <w:rFonts w:cs="Times New Roman"/>
                <w:sz w:val="28"/>
                <w:szCs w:val="28"/>
                <w:lang w:eastAsia="ru-RU"/>
              </w:rPr>
              <w:t xml:space="preserve"> обследование. Начало разработки модуля интеграции в рамках расширения функциональности Региональной системы</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5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2.</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Проектирование</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15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3.</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Поставка оборудования</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30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4.</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Монтаж оборудования                  </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50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5.</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Пусконаладочные работы</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55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6.</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Разработка модуля по интеграции Системы ОАО </w:t>
            </w: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w:t>
            </w:r>
            <w:proofErr w:type="spellStart"/>
            <w:r w:rsidRPr="007B72D6">
              <w:rPr>
                <w:rFonts w:cs="Times New Roman"/>
                <w:sz w:val="28"/>
                <w:szCs w:val="28"/>
                <w:lang w:eastAsia="ru-RU"/>
              </w:rPr>
              <w:t>Мурманэнергосбыт</w:t>
            </w:r>
            <w:proofErr w:type="spellEnd"/>
            <w:r w:rsidRPr="007B72D6">
              <w:rPr>
                <w:rFonts w:cs="Times New Roman"/>
                <w:sz w:val="28"/>
                <w:szCs w:val="28"/>
                <w:lang w:eastAsia="ru-RU"/>
              </w:rPr>
              <w:t xml:space="preserve">» с областной системой автоматизации процессов управления и учета энергопотребления, энергосбережения и </w:t>
            </w:r>
            <w:proofErr w:type="spellStart"/>
            <w:r w:rsidRPr="007B72D6">
              <w:rPr>
                <w:rFonts w:cs="Times New Roman"/>
                <w:sz w:val="28"/>
                <w:szCs w:val="28"/>
                <w:lang w:eastAsia="ru-RU"/>
              </w:rPr>
              <w:t>энергоэффективности</w:t>
            </w:r>
            <w:proofErr w:type="spellEnd"/>
            <w:r w:rsidRPr="007B72D6">
              <w:rPr>
                <w:rFonts w:cs="Times New Roman"/>
                <w:sz w:val="28"/>
                <w:szCs w:val="28"/>
                <w:lang w:eastAsia="ru-RU"/>
              </w:rPr>
              <w:t xml:space="preserve"> Мурманской области</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55 дней с момента подписания Договора</w:t>
            </w:r>
          </w:p>
        </w:tc>
      </w:tr>
      <w:tr w:rsidR="00942C57" w:rsidRPr="007B72D6" w:rsidTr="00942C57">
        <w:trPr>
          <w:gridBefore w:val="3"/>
          <w:gridAfter w:val="3"/>
          <w:wBefore w:w="1055" w:type="dxa"/>
          <w:wAfter w:w="1310" w:type="dxa"/>
        </w:trPr>
        <w:tc>
          <w:tcPr>
            <w:tcW w:w="754"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7.</w:t>
            </w:r>
          </w:p>
        </w:tc>
        <w:tc>
          <w:tcPr>
            <w:tcW w:w="4920" w:type="dxa"/>
            <w:gridSpan w:val="4"/>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val="en-US" w:eastAsia="ru-RU"/>
              </w:rPr>
              <w:t>C</w:t>
            </w:r>
            <w:r w:rsidRPr="007B72D6">
              <w:rPr>
                <w:rFonts w:cs="Times New Roman"/>
                <w:sz w:val="28"/>
                <w:szCs w:val="28"/>
                <w:lang w:eastAsia="ru-RU"/>
              </w:rPr>
              <w:t xml:space="preserve">дача в эксплуатацию, в </w:t>
            </w:r>
            <w:proofErr w:type="spellStart"/>
            <w:r w:rsidRPr="007B72D6">
              <w:rPr>
                <w:rFonts w:cs="Times New Roman"/>
                <w:sz w:val="28"/>
                <w:szCs w:val="28"/>
                <w:lang w:eastAsia="ru-RU"/>
              </w:rPr>
              <w:t>т.ч</w:t>
            </w:r>
            <w:proofErr w:type="spellEnd"/>
            <w:r w:rsidRPr="007B72D6">
              <w:rPr>
                <w:rFonts w:cs="Times New Roman"/>
                <w:sz w:val="28"/>
                <w:szCs w:val="28"/>
                <w:lang w:eastAsia="ru-RU"/>
              </w:rPr>
              <w:t xml:space="preserve">. модуля интеграции     </w:t>
            </w:r>
          </w:p>
        </w:tc>
        <w:tc>
          <w:tcPr>
            <w:tcW w:w="4065" w:type="dxa"/>
            <w:gridSpan w:val="3"/>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 течени</w:t>
            </w:r>
            <w:proofErr w:type="gramStart"/>
            <w:r w:rsidRPr="007B72D6">
              <w:rPr>
                <w:rFonts w:cs="Times New Roman"/>
                <w:sz w:val="28"/>
                <w:szCs w:val="28"/>
                <w:lang w:eastAsia="ru-RU"/>
              </w:rPr>
              <w:t>и</w:t>
            </w:r>
            <w:proofErr w:type="gramEnd"/>
            <w:r w:rsidRPr="007B72D6">
              <w:rPr>
                <w:rFonts w:cs="Times New Roman"/>
                <w:sz w:val="28"/>
                <w:szCs w:val="28"/>
                <w:lang w:eastAsia="ru-RU"/>
              </w:rPr>
              <w:t xml:space="preserve"> 60 дней с момента подписания Договора</w:t>
            </w:r>
          </w:p>
        </w:tc>
      </w:tr>
      <w:tr w:rsidR="00942C57" w:rsidRPr="007B72D6" w:rsidTr="00942C57">
        <w:trPr>
          <w:gridBefore w:val="1"/>
          <w:gridAfter w:val="1"/>
          <w:wBefore w:w="404" w:type="dxa"/>
          <w:wAfter w:w="335" w:type="dxa"/>
          <w:trHeight w:val="2070"/>
        </w:trPr>
        <w:tc>
          <w:tcPr>
            <w:tcW w:w="5457" w:type="dxa"/>
            <w:gridSpan w:val="5"/>
            <w:tcBorders>
              <w:top w:val="nil"/>
              <w:left w:val="nil"/>
              <w:bottom w:val="nil"/>
              <w:right w:val="nil"/>
            </w:tcBorders>
          </w:tcPr>
          <w:p w:rsidR="00942C57" w:rsidRPr="007B72D6" w:rsidRDefault="00942C57">
            <w:pPr>
              <w:spacing w:line="240" w:lineRule="auto"/>
              <w:rPr>
                <w:rFonts w:cs="Times New Roman"/>
                <w:sz w:val="28"/>
                <w:szCs w:val="28"/>
                <w:lang w:eastAsia="ru-RU"/>
              </w:rPr>
            </w:pPr>
            <w:r w:rsidRPr="007B72D6">
              <w:rPr>
                <w:rFonts w:cs="Times New Roman"/>
                <w:sz w:val="28"/>
                <w:szCs w:val="28"/>
                <w:lang w:eastAsia="ru-RU"/>
              </w:rPr>
              <w:t>ЗАКАЗЧИК</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ОАО «</w:t>
            </w:r>
            <w:proofErr w:type="spellStart"/>
            <w:r w:rsidRPr="007B72D6">
              <w:rPr>
                <w:rFonts w:cs="Times New Roman"/>
                <w:sz w:val="28"/>
                <w:szCs w:val="28"/>
                <w:lang w:eastAsia="ru-RU"/>
              </w:rPr>
              <w:t>Мурманэнергосбыт</w:t>
            </w:r>
            <w:proofErr w:type="spellEnd"/>
            <w:r w:rsidRPr="007B72D6">
              <w:rPr>
                <w:rFonts w:cs="Times New Roman"/>
                <w:sz w:val="28"/>
                <w:szCs w:val="28"/>
                <w:lang w:eastAsia="ru-RU"/>
              </w:rPr>
              <w:t>»</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 xml:space="preserve">юр. адрес:183034 г. Мурманск, </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ул. Свердлова, д. 39</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почт</w:t>
            </w:r>
            <w:proofErr w:type="gramStart"/>
            <w:r w:rsidRPr="007B72D6">
              <w:rPr>
                <w:rFonts w:cs="Times New Roman"/>
                <w:sz w:val="28"/>
                <w:szCs w:val="28"/>
                <w:lang w:eastAsia="ru-RU"/>
              </w:rPr>
              <w:t>.</w:t>
            </w:r>
            <w:proofErr w:type="gramEnd"/>
            <w:r w:rsidRPr="007B72D6">
              <w:rPr>
                <w:rFonts w:cs="Times New Roman"/>
                <w:sz w:val="28"/>
                <w:szCs w:val="28"/>
                <w:lang w:eastAsia="ru-RU"/>
              </w:rPr>
              <w:t xml:space="preserve"> </w:t>
            </w:r>
            <w:proofErr w:type="gramStart"/>
            <w:r w:rsidRPr="007B72D6">
              <w:rPr>
                <w:rFonts w:cs="Times New Roman"/>
                <w:sz w:val="28"/>
                <w:szCs w:val="28"/>
                <w:lang w:eastAsia="ru-RU"/>
              </w:rPr>
              <w:t>а</w:t>
            </w:r>
            <w:proofErr w:type="gramEnd"/>
            <w:r w:rsidRPr="007B72D6">
              <w:rPr>
                <w:rFonts w:cs="Times New Roman"/>
                <w:sz w:val="28"/>
                <w:szCs w:val="28"/>
                <w:lang w:eastAsia="ru-RU"/>
              </w:rPr>
              <w:t xml:space="preserve">дрес:183034 г. Мурманск, </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ул. Свердлова, д. 39</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тел/факс 8152-435736 тел.8152-686288</w:t>
            </w:r>
          </w:p>
          <w:p w:rsidR="00942C57" w:rsidRPr="00DB771D" w:rsidRDefault="00942C57">
            <w:pPr>
              <w:spacing w:line="240" w:lineRule="auto"/>
              <w:ind w:left="601"/>
              <w:jc w:val="both"/>
              <w:rPr>
                <w:rFonts w:cs="Times New Roman"/>
                <w:sz w:val="28"/>
                <w:szCs w:val="28"/>
                <w:lang w:eastAsia="ru-RU"/>
              </w:rPr>
            </w:pPr>
            <w:r w:rsidRPr="007B72D6">
              <w:rPr>
                <w:rFonts w:cs="Times New Roman"/>
                <w:sz w:val="28"/>
                <w:szCs w:val="28"/>
                <w:lang w:val="en-US" w:eastAsia="ru-RU"/>
              </w:rPr>
              <w:t>E</w:t>
            </w:r>
            <w:r w:rsidRPr="00DB771D">
              <w:rPr>
                <w:rFonts w:cs="Times New Roman"/>
                <w:sz w:val="28"/>
                <w:szCs w:val="28"/>
                <w:lang w:eastAsia="ru-RU"/>
              </w:rPr>
              <w:t>-</w:t>
            </w:r>
            <w:r w:rsidRPr="007B72D6">
              <w:rPr>
                <w:rFonts w:cs="Times New Roman"/>
                <w:sz w:val="28"/>
                <w:szCs w:val="28"/>
                <w:lang w:val="en-US" w:eastAsia="ru-RU"/>
              </w:rPr>
              <w:t>mail</w:t>
            </w:r>
            <w:r w:rsidRPr="00DB771D">
              <w:rPr>
                <w:rFonts w:cs="Times New Roman"/>
                <w:sz w:val="28"/>
                <w:szCs w:val="28"/>
                <w:lang w:eastAsia="ru-RU"/>
              </w:rPr>
              <w:t xml:space="preserve">: </w:t>
            </w:r>
            <w:hyperlink r:id="rId34" w:history="1">
              <w:r w:rsidRPr="007B72D6">
                <w:rPr>
                  <w:rStyle w:val="af"/>
                  <w:rFonts w:cs="Times New Roman"/>
                  <w:sz w:val="28"/>
                  <w:szCs w:val="28"/>
                  <w:lang w:val="en-US" w:eastAsia="ru-RU"/>
                </w:rPr>
                <w:t>poborchiy</w:t>
              </w:r>
              <w:r w:rsidRPr="00DB771D">
                <w:rPr>
                  <w:rStyle w:val="af"/>
                  <w:rFonts w:cs="Times New Roman"/>
                  <w:sz w:val="28"/>
                  <w:szCs w:val="28"/>
                  <w:lang w:eastAsia="ru-RU"/>
                </w:rPr>
                <w:t>@</w:t>
              </w:r>
              <w:r w:rsidRPr="007B72D6">
                <w:rPr>
                  <w:rStyle w:val="af"/>
                  <w:rFonts w:cs="Times New Roman"/>
                  <w:sz w:val="28"/>
                  <w:szCs w:val="28"/>
                  <w:lang w:val="en-US" w:eastAsia="ru-RU"/>
                </w:rPr>
                <w:t>mures</w:t>
              </w:r>
              <w:r w:rsidRPr="00DB771D">
                <w:rPr>
                  <w:rStyle w:val="af"/>
                  <w:rFonts w:cs="Times New Roman"/>
                  <w:sz w:val="28"/>
                  <w:szCs w:val="28"/>
                  <w:lang w:eastAsia="ru-RU"/>
                </w:rPr>
                <w:t>.</w:t>
              </w:r>
              <w:proofErr w:type="spellStart"/>
              <w:r w:rsidRPr="007B72D6">
                <w:rPr>
                  <w:rStyle w:val="af"/>
                  <w:rFonts w:cs="Times New Roman"/>
                  <w:sz w:val="28"/>
                  <w:szCs w:val="28"/>
                  <w:lang w:val="en-US" w:eastAsia="ru-RU"/>
                </w:rPr>
                <w:t>ru</w:t>
              </w:r>
              <w:proofErr w:type="spellEnd"/>
            </w:hyperlink>
            <w:r w:rsidRPr="00DB771D">
              <w:rPr>
                <w:rFonts w:cs="Times New Roman"/>
                <w:sz w:val="28"/>
                <w:szCs w:val="28"/>
                <w:lang w:eastAsia="ru-RU"/>
              </w:rPr>
              <w:t xml:space="preserve"> </w:t>
            </w:r>
          </w:p>
          <w:p w:rsidR="00942C57" w:rsidRPr="00DB771D" w:rsidRDefault="00942C57">
            <w:pPr>
              <w:spacing w:line="240" w:lineRule="auto"/>
              <w:ind w:left="601"/>
              <w:jc w:val="both"/>
              <w:rPr>
                <w:rFonts w:cs="Times New Roman"/>
                <w:sz w:val="28"/>
                <w:szCs w:val="28"/>
                <w:lang w:eastAsia="ru-RU"/>
              </w:rPr>
            </w:pPr>
            <w:r w:rsidRPr="007B72D6">
              <w:rPr>
                <w:rFonts w:cs="Times New Roman"/>
                <w:sz w:val="28"/>
                <w:szCs w:val="28"/>
                <w:lang w:eastAsia="ru-RU"/>
              </w:rPr>
              <w:t>ИНН</w:t>
            </w:r>
            <w:r w:rsidRPr="00DB771D">
              <w:rPr>
                <w:rFonts w:cs="Times New Roman"/>
                <w:sz w:val="28"/>
                <w:szCs w:val="28"/>
                <w:lang w:eastAsia="ru-RU"/>
              </w:rPr>
              <w:t>: 519</w:t>
            </w:r>
            <w:r w:rsidRPr="007B72D6">
              <w:rPr>
                <w:rFonts w:cs="Times New Roman"/>
                <w:sz w:val="28"/>
                <w:szCs w:val="28"/>
                <w:lang w:val="en-US" w:eastAsia="ru-RU"/>
              </w:rPr>
              <w:t> </w:t>
            </w:r>
            <w:r w:rsidRPr="00DB771D">
              <w:rPr>
                <w:rFonts w:cs="Times New Roman"/>
                <w:sz w:val="28"/>
                <w:szCs w:val="28"/>
                <w:lang w:eastAsia="ru-RU"/>
              </w:rPr>
              <w:t>090 71 39</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val="nn-NO" w:eastAsia="ru-RU"/>
              </w:rPr>
              <w:t>КПП:</w:t>
            </w:r>
            <w:r w:rsidRPr="007B72D6">
              <w:rPr>
                <w:rFonts w:cs="Times New Roman"/>
                <w:sz w:val="28"/>
                <w:szCs w:val="28"/>
                <w:lang w:eastAsia="ru-RU"/>
              </w:rPr>
              <w:t xml:space="preserve"> 519 950 001 </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val="nn-NO" w:eastAsia="ru-RU"/>
              </w:rPr>
              <w:t>ОГРН:</w:t>
            </w:r>
            <w:r w:rsidRPr="007B72D6">
              <w:rPr>
                <w:rFonts w:cs="Times New Roman"/>
                <w:sz w:val="28"/>
                <w:szCs w:val="28"/>
                <w:lang w:eastAsia="ru-RU"/>
              </w:rPr>
              <w:t xml:space="preserve"> 109 519 000 91 11</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ОКПО 880 364 60</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ОКТМО 47 701 000</w:t>
            </w:r>
          </w:p>
          <w:p w:rsidR="00942C57" w:rsidRPr="007B72D6" w:rsidRDefault="00942C57">
            <w:pPr>
              <w:spacing w:line="240" w:lineRule="auto"/>
              <w:ind w:left="601"/>
              <w:jc w:val="both"/>
              <w:rPr>
                <w:rFonts w:cs="Times New Roman"/>
                <w:sz w:val="28"/>
                <w:szCs w:val="28"/>
                <w:lang w:eastAsia="ru-RU"/>
              </w:rPr>
            </w:pPr>
            <w:proofErr w:type="gramStart"/>
            <w:r w:rsidRPr="007B72D6">
              <w:rPr>
                <w:rFonts w:cs="Times New Roman"/>
                <w:sz w:val="28"/>
                <w:szCs w:val="28"/>
                <w:lang w:eastAsia="ru-RU"/>
              </w:rPr>
              <w:t>Р</w:t>
            </w:r>
            <w:proofErr w:type="gramEnd"/>
            <w:r w:rsidRPr="007B72D6">
              <w:rPr>
                <w:rFonts w:cs="Times New Roman"/>
                <w:sz w:val="28"/>
                <w:szCs w:val="28"/>
                <w:lang w:eastAsia="ru-RU"/>
              </w:rPr>
              <w:t>/счет № 407 028 103 000 010 030 64</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eastAsia="ru-RU"/>
              </w:rPr>
              <w:t>в филиале ГПБ (АО) в г. Санкт-Петербург, г. Санкт-Петербург</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val="nn-NO" w:eastAsia="ru-RU"/>
              </w:rPr>
              <w:t xml:space="preserve">БИК </w:t>
            </w:r>
            <w:r w:rsidRPr="007B72D6">
              <w:rPr>
                <w:rFonts w:cs="Times New Roman"/>
                <w:sz w:val="28"/>
                <w:szCs w:val="28"/>
                <w:lang w:eastAsia="ru-RU"/>
              </w:rPr>
              <w:t>044 030 827</w:t>
            </w:r>
          </w:p>
          <w:p w:rsidR="00942C57" w:rsidRPr="007B72D6" w:rsidRDefault="00942C57">
            <w:pPr>
              <w:spacing w:line="240" w:lineRule="auto"/>
              <w:ind w:left="601"/>
              <w:jc w:val="both"/>
              <w:rPr>
                <w:rFonts w:cs="Times New Roman"/>
                <w:sz w:val="28"/>
                <w:szCs w:val="28"/>
                <w:lang w:eastAsia="ru-RU"/>
              </w:rPr>
            </w:pPr>
            <w:r w:rsidRPr="007B72D6">
              <w:rPr>
                <w:rFonts w:cs="Times New Roman"/>
                <w:sz w:val="28"/>
                <w:szCs w:val="28"/>
                <w:lang w:val="nn-NO" w:eastAsia="ru-RU"/>
              </w:rPr>
              <w:t>Кор/счет</w:t>
            </w:r>
            <w:r w:rsidRPr="007B72D6">
              <w:rPr>
                <w:rFonts w:cs="Times New Roman"/>
                <w:sz w:val="28"/>
                <w:szCs w:val="28"/>
                <w:lang w:eastAsia="ru-RU"/>
              </w:rPr>
              <w:t xml:space="preserve"> № 301 018 102 000 000 008 27</w:t>
            </w:r>
          </w:p>
          <w:p w:rsidR="00942C57" w:rsidRPr="007B72D6" w:rsidRDefault="00942C57">
            <w:pPr>
              <w:spacing w:line="240" w:lineRule="auto"/>
              <w:ind w:left="601"/>
              <w:jc w:val="both"/>
              <w:rPr>
                <w:rFonts w:cs="Times New Roman"/>
                <w:sz w:val="28"/>
                <w:szCs w:val="28"/>
                <w:lang w:eastAsia="ru-RU"/>
              </w:rPr>
            </w:pPr>
          </w:p>
        </w:tc>
        <w:tc>
          <w:tcPr>
            <w:tcW w:w="1236" w:type="dxa"/>
            <w:gridSpan w:val="3"/>
            <w:tcBorders>
              <w:top w:val="nil"/>
              <w:left w:val="nil"/>
              <w:bottom w:val="nil"/>
              <w:right w:val="nil"/>
            </w:tcBorders>
          </w:tcPr>
          <w:p w:rsidR="00942C57" w:rsidRPr="007B72D6" w:rsidRDefault="00942C57">
            <w:pPr>
              <w:spacing w:line="240" w:lineRule="auto"/>
              <w:jc w:val="both"/>
              <w:rPr>
                <w:rFonts w:cs="Times New Roman"/>
                <w:sz w:val="28"/>
                <w:szCs w:val="28"/>
                <w:lang w:eastAsia="ru-RU"/>
              </w:rPr>
            </w:pPr>
          </w:p>
        </w:tc>
        <w:tc>
          <w:tcPr>
            <w:tcW w:w="4672" w:type="dxa"/>
            <w:gridSpan w:val="4"/>
            <w:tcBorders>
              <w:top w:val="nil"/>
              <w:left w:val="nil"/>
              <w:bottom w:val="nil"/>
              <w:right w:val="nil"/>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ИСПОЛНИТЕЛЬ</w:t>
            </w:r>
          </w:p>
        </w:tc>
      </w:tr>
      <w:tr w:rsidR="00942C57" w:rsidRPr="007B72D6" w:rsidTr="00942C57">
        <w:trPr>
          <w:gridBefore w:val="2"/>
          <w:gridAfter w:val="2"/>
          <w:wBefore w:w="959" w:type="dxa"/>
          <w:wAfter w:w="1052" w:type="dxa"/>
        </w:trPr>
        <w:tc>
          <w:tcPr>
            <w:tcW w:w="3336" w:type="dxa"/>
            <w:gridSpan w:val="3"/>
            <w:tcBorders>
              <w:top w:val="single" w:sz="4" w:space="0" w:color="FFFFFF"/>
              <w:left w:val="single" w:sz="4" w:space="0" w:color="FFFFFF"/>
              <w:bottom w:val="single" w:sz="4" w:space="0" w:color="FFFFFF"/>
              <w:right w:val="single" w:sz="4" w:space="0" w:color="FFFFFF"/>
            </w:tcBorders>
            <w:hideMark/>
          </w:tcPr>
          <w:p w:rsidR="00942C57" w:rsidRPr="007B72D6" w:rsidRDefault="00942C57">
            <w:pPr>
              <w:spacing w:line="240" w:lineRule="auto"/>
              <w:ind w:left="993"/>
              <w:jc w:val="both"/>
              <w:rPr>
                <w:rFonts w:cs="Times New Roman"/>
                <w:sz w:val="28"/>
                <w:szCs w:val="28"/>
                <w:lang w:eastAsia="ru-RU"/>
              </w:rPr>
            </w:pPr>
            <w:r w:rsidRPr="007B72D6">
              <w:rPr>
                <w:rFonts w:cs="Times New Roman"/>
                <w:sz w:val="28"/>
                <w:szCs w:val="28"/>
                <w:lang w:eastAsia="ru-RU"/>
              </w:rPr>
              <w:t>ЗАКАЗЧИК:</w:t>
            </w:r>
          </w:p>
        </w:tc>
        <w:tc>
          <w:tcPr>
            <w:tcW w:w="3095" w:type="dxa"/>
            <w:gridSpan w:val="5"/>
            <w:tcBorders>
              <w:top w:val="single" w:sz="4" w:space="0" w:color="FFFFFF"/>
              <w:left w:val="single" w:sz="4" w:space="0" w:color="FFFFFF"/>
              <w:bottom w:val="single" w:sz="4" w:space="0" w:color="FFFFFF"/>
              <w:right w:val="single" w:sz="4" w:space="0" w:color="FFFFFF"/>
            </w:tcBorders>
          </w:tcPr>
          <w:p w:rsidR="00942C57" w:rsidRPr="007B72D6" w:rsidRDefault="00942C57">
            <w:pPr>
              <w:spacing w:line="240" w:lineRule="auto"/>
              <w:ind w:left="993"/>
              <w:jc w:val="both"/>
              <w:rPr>
                <w:rFonts w:cs="Times New Roman"/>
                <w:sz w:val="28"/>
                <w:szCs w:val="28"/>
                <w:lang w:eastAsia="ru-RU"/>
              </w:rPr>
            </w:pPr>
          </w:p>
        </w:tc>
        <w:tc>
          <w:tcPr>
            <w:tcW w:w="3662" w:type="dxa"/>
            <w:gridSpan w:val="2"/>
            <w:tcBorders>
              <w:top w:val="single" w:sz="4" w:space="0" w:color="FFFFFF"/>
              <w:left w:val="single" w:sz="4" w:space="0" w:color="FFFFFF"/>
              <w:bottom w:val="single" w:sz="4" w:space="0" w:color="FFFFFF"/>
              <w:right w:val="single" w:sz="4" w:space="0" w:color="FFFFFF"/>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ИСПОЛНИТЕЛЬ:</w:t>
            </w:r>
          </w:p>
        </w:tc>
      </w:tr>
      <w:tr w:rsidR="00942C57" w:rsidRPr="007B72D6" w:rsidTr="00942C57">
        <w:trPr>
          <w:trHeight w:val="250"/>
        </w:trPr>
        <w:tc>
          <w:tcPr>
            <w:tcW w:w="6609" w:type="dxa"/>
            <w:gridSpan w:val="7"/>
            <w:tcBorders>
              <w:top w:val="nil"/>
              <w:left w:val="nil"/>
              <w:bottom w:val="nil"/>
              <w:right w:val="nil"/>
            </w:tcBorders>
            <w:tcMar>
              <w:top w:w="113" w:type="dxa"/>
              <w:left w:w="108" w:type="dxa"/>
              <w:bottom w:w="113" w:type="dxa"/>
              <w:right w:w="108" w:type="dxa"/>
            </w:tcMar>
          </w:tcPr>
          <w:p w:rsidR="00942C57" w:rsidRPr="007B72D6" w:rsidRDefault="00942C57">
            <w:pPr>
              <w:spacing w:line="240" w:lineRule="auto"/>
              <w:ind w:left="993"/>
              <w:jc w:val="both"/>
              <w:rPr>
                <w:rFonts w:cs="Times New Roman"/>
                <w:sz w:val="28"/>
                <w:szCs w:val="28"/>
                <w:lang w:eastAsia="ru-RU"/>
              </w:rPr>
            </w:pPr>
            <w:r w:rsidRPr="007B72D6">
              <w:rPr>
                <w:rFonts w:cs="Times New Roman"/>
                <w:sz w:val="28"/>
                <w:szCs w:val="28"/>
                <w:lang w:eastAsia="ru-RU"/>
              </w:rPr>
              <w:t>ОАО «</w:t>
            </w:r>
            <w:proofErr w:type="spellStart"/>
            <w:r w:rsidRPr="007B72D6">
              <w:rPr>
                <w:rFonts w:cs="Times New Roman"/>
                <w:sz w:val="28"/>
                <w:szCs w:val="28"/>
                <w:lang w:eastAsia="ru-RU"/>
              </w:rPr>
              <w:t>Мурманэнергосбыт</w:t>
            </w:r>
            <w:proofErr w:type="spellEnd"/>
            <w:r w:rsidRPr="007B72D6">
              <w:rPr>
                <w:rFonts w:cs="Times New Roman"/>
                <w:sz w:val="28"/>
                <w:szCs w:val="28"/>
                <w:lang w:eastAsia="ru-RU"/>
              </w:rPr>
              <w:t xml:space="preserve">» </w:t>
            </w:r>
          </w:p>
          <w:p w:rsidR="00942C57" w:rsidRPr="007B72D6" w:rsidRDefault="00942C57">
            <w:pPr>
              <w:spacing w:line="240" w:lineRule="auto"/>
              <w:ind w:left="993"/>
              <w:jc w:val="both"/>
              <w:rPr>
                <w:rFonts w:cs="Times New Roman"/>
                <w:sz w:val="28"/>
                <w:szCs w:val="28"/>
                <w:lang w:eastAsia="ru-RU"/>
              </w:rPr>
            </w:pPr>
          </w:p>
          <w:p w:rsidR="00942C57" w:rsidRPr="007B72D6" w:rsidRDefault="00942C57">
            <w:pPr>
              <w:spacing w:line="240" w:lineRule="auto"/>
              <w:ind w:left="993"/>
              <w:jc w:val="both"/>
              <w:rPr>
                <w:rFonts w:cs="Times New Roman"/>
                <w:sz w:val="28"/>
                <w:szCs w:val="28"/>
                <w:lang w:eastAsia="ru-RU"/>
              </w:rPr>
            </w:pPr>
            <w:r w:rsidRPr="007B72D6">
              <w:rPr>
                <w:rFonts w:cs="Times New Roman"/>
                <w:sz w:val="28"/>
                <w:szCs w:val="28"/>
                <w:lang w:eastAsia="ru-RU"/>
              </w:rPr>
              <w:t>______________/___________/</w:t>
            </w:r>
          </w:p>
          <w:p w:rsidR="00942C57" w:rsidRPr="007B72D6" w:rsidRDefault="00942C57">
            <w:pPr>
              <w:spacing w:line="240" w:lineRule="auto"/>
              <w:ind w:left="993"/>
              <w:jc w:val="both"/>
              <w:rPr>
                <w:rFonts w:cs="Times New Roman"/>
                <w:sz w:val="28"/>
                <w:szCs w:val="28"/>
                <w:lang w:eastAsia="ru-RU"/>
              </w:rPr>
            </w:pPr>
          </w:p>
          <w:p w:rsidR="00942C57" w:rsidRPr="007B72D6" w:rsidRDefault="00942C57">
            <w:pPr>
              <w:spacing w:line="240" w:lineRule="auto"/>
              <w:ind w:left="993"/>
              <w:jc w:val="both"/>
              <w:rPr>
                <w:rFonts w:cs="Times New Roman"/>
                <w:sz w:val="28"/>
                <w:szCs w:val="28"/>
                <w:lang w:eastAsia="ru-RU"/>
              </w:rPr>
            </w:pPr>
            <w:r w:rsidRPr="007B72D6">
              <w:rPr>
                <w:rFonts w:cs="Times New Roman"/>
                <w:sz w:val="28"/>
                <w:szCs w:val="28"/>
                <w:lang w:eastAsia="ru-RU"/>
              </w:rPr>
              <w:t xml:space="preserve"> «_______» ________________ 20__г.</w:t>
            </w:r>
          </w:p>
          <w:p w:rsidR="00942C57" w:rsidRPr="007B72D6" w:rsidRDefault="00942C57">
            <w:pPr>
              <w:spacing w:line="240" w:lineRule="auto"/>
              <w:ind w:left="993"/>
              <w:jc w:val="both"/>
              <w:rPr>
                <w:rFonts w:cs="Times New Roman"/>
                <w:sz w:val="28"/>
                <w:szCs w:val="28"/>
                <w:lang w:eastAsia="x-none"/>
              </w:rPr>
            </w:pPr>
            <w:r w:rsidRPr="007B72D6">
              <w:rPr>
                <w:rFonts w:cs="Times New Roman"/>
                <w:sz w:val="28"/>
                <w:szCs w:val="28"/>
                <w:lang w:eastAsia="x-none"/>
              </w:rPr>
              <w:t>М.П.</w:t>
            </w:r>
          </w:p>
        </w:tc>
        <w:tc>
          <w:tcPr>
            <w:tcW w:w="5495" w:type="dxa"/>
            <w:gridSpan w:val="7"/>
            <w:tcBorders>
              <w:top w:val="nil"/>
              <w:left w:val="nil"/>
              <w:bottom w:val="nil"/>
              <w:right w:val="nil"/>
            </w:tcBorders>
            <w:tcMar>
              <w:top w:w="113" w:type="dxa"/>
              <w:left w:w="108" w:type="dxa"/>
              <w:bottom w:w="113" w:type="dxa"/>
              <w:right w:w="108" w:type="dxa"/>
            </w:tcMar>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____________________________</w:t>
            </w:r>
          </w:p>
          <w:p w:rsidR="00942C57" w:rsidRPr="007B72D6" w:rsidRDefault="00942C57">
            <w:pPr>
              <w:spacing w:line="240" w:lineRule="auto"/>
              <w:ind w:left="993"/>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______________/ ____________  /</w:t>
            </w:r>
          </w:p>
          <w:p w:rsidR="00942C57" w:rsidRPr="007B72D6" w:rsidRDefault="00942C57">
            <w:pPr>
              <w:spacing w:line="240" w:lineRule="auto"/>
              <w:ind w:left="993"/>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 ________________ 20__г.</w:t>
            </w: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М.П.</w:t>
            </w:r>
          </w:p>
        </w:tc>
      </w:tr>
    </w:tbl>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942C57" w:rsidRPr="007B72D6" w:rsidRDefault="00942C57" w:rsidP="00942C57">
      <w:pPr>
        <w:tabs>
          <w:tab w:val="left" w:pos="2132"/>
        </w:tabs>
        <w:spacing w:line="240" w:lineRule="auto"/>
        <w:jc w:val="right"/>
        <w:rPr>
          <w:rFonts w:cs="Times New Roman"/>
          <w:sz w:val="28"/>
          <w:szCs w:val="28"/>
          <w:lang w:eastAsia="ru-RU"/>
        </w:rPr>
      </w:pPr>
      <w:r w:rsidRPr="007B72D6">
        <w:rPr>
          <w:rFonts w:cs="Times New Roman"/>
          <w:sz w:val="28"/>
          <w:szCs w:val="28"/>
          <w:lang w:eastAsia="ru-RU"/>
        </w:rPr>
        <w:t>Приложение №4</w:t>
      </w:r>
      <w:r w:rsidRPr="007B72D6">
        <w:rPr>
          <w:rFonts w:cs="Times New Roman"/>
          <w:sz w:val="28"/>
          <w:szCs w:val="28"/>
          <w:lang w:eastAsia="ru-RU"/>
        </w:rPr>
        <w:tab/>
      </w:r>
    </w:p>
    <w:p w:rsidR="00942C57" w:rsidRPr="007B72D6" w:rsidRDefault="00942C57" w:rsidP="00942C57">
      <w:pPr>
        <w:spacing w:line="240" w:lineRule="auto"/>
        <w:jc w:val="right"/>
        <w:rPr>
          <w:rFonts w:cs="Times New Roman"/>
          <w:sz w:val="28"/>
          <w:szCs w:val="28"/>
          <w:lang w:eastAsia="ru-RU"/>
        </w:rPr>
      </w:pPr>
      <w:r w:rsidRPr="007B72D6">
        <w:rPr>
          <w:rFonts w:cs="Times New Roman"/>
          <w:sz w:val="28"/>
          <w:szCs w:val="28"/>
          <w:lang w:eastAsia="ru-RU"/>
        </w:rPr>
        <w:t>к Договору подряда №__ от «__» ___________ 20__ г.</w:t>
      </w: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rPr>
          <w:rFonts w:cs="Times New Roman"/>
          <w:sz w:val="28"/>
          <w:szCs w:val="28"/>
          <w:lang w:eastAsia="ru-RU"/>
        </w:rPr>
      </w:pPr>
      <w:r w:rsidRPr="007B72D6">
        <w:rPr>
          <w:rFonts w:cs="Times New Roman"/>
          <w:sz w:val="28"/>
          <w:szCs w:val="28"/>
          <w:lang w:eastAsia="ru-RU"/>
        </w:rPr>
        <w:t>АКТ</w:t>
      </w:r>
    </w:p>
    <w:p w:rsidR="00942C57" w:rsidRPr="007B72D6" w:rsidRDefault="00942C57" w:rsidP="00942C57">
      <w:pPr>
        <w:spacing w:line="240" w:lineRule="auto"/>
        <w:rPr>
          <w:rFonts w:cs="Times New Roman"/>
          <w:sz w:val="28"/>
          <w:szCs w:val="28"/>
          <w:lang w:eastAsia="ru-RU"/>
        </w:rPr>
      </w:pPr>
      <w:r w:rsidRPr="007B72D6">
        <w:rPr>
          <w:rFonts w:cs="Times New Roman"/>
          <w:sz w:val="28"/>
          <w:szCs w:val="28"/>
          <w:lang w:eastAsia="ru-RU"/>
        </w:rPr>
        <w:t>ПРИЕМКИ ПРИЕМОЧНОЙ КОМИССИИ</w:t>
      </w:r>
    </w:p>
    <w:p w:rsidR="00942C57" w:rsidRPr="007B72D6" w:rsidRDefault="00942C57" w:rsidP="00942C57">
      <w:pPr>
        <w:spacing w:line="240" w:lineRule="auto"/>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r w:rsidRPr="007B72D6">
        <w:rPr>
          <w:rFonts w:cs="Times New Roman"/>
          <w:sz w:val="28"/>
          <w:szCs w:val="28"/>
          <w:lang w:eastAsia="ru-RU"/>
        </w:rPr>
        <w:t xml:space="preserve">г. Мурманск                                                                                       «____»___________ ____ </w:t>
      </w:r>
      <w:proofErr w:type="gramStart"/>
      <w:r w:rsidRPr="007B72D6">
        <w:rPr>
          <w:rFonts w:cs="Times New Roman"/>
          <w:sz w:val="28"/>
          <w:szCs w:val="28"/>
          <w:lang w:eastAsia="ru-RU"/>
        </w:rPr>
        <w:t>г</w:t>
      </w:r>
      <w:proofErr w:type="gramEnd"/>
      <w:r w:rsidRPr="007B72D6">
        <w:rPr>
          <w:rFonts w:cs="Times New Roman"/>
          <w:sz w:val="28"/>
          <w:szCs w:val="28"/>
          <w:lang w:eastAsia="ru-RU"/>
        </w:rPr>
        <w:t>.</w:t>
      </w: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r w:rsidRPr="007B72D6">
        <w:rPr>
          <w:rFonts w:cs="Times New Roman"/>
          <w:sz w:val="28"/>
          <w:szCs w:val="28"/>
          <w:lang w:eastAsia="ru-RU"/>
        </w:rPr>
        <w:t>Во исполнение Раздела 5 Договора подряда №_</w:t>
      </w:r>
      <w:r w:rsidRPr="007B72D6">
        <w:rPr>
          <w:rFonts w:cs="Times New Roman"/>
          <w:sz w:val="28"/>
          <w:szCs w:val="28"/>
          <w:lang w:eastAsia="ru-RU"/>
        </w:rPr>
        <w:softHyphen/>
      </w:r>
      <w:r w:rsidRPr="007B72D6">
        <w:rPr>
          <w:rFonts w:cs="Times New Roman"/>
          <w:sz w:val="28"/>
          <w:szCs w:val="28"/>
          <w:lang w:eastAsia="ru-RU"/>
        </w:rPr>
        <w:softHyphen/>
      </w:r>
      <w:r w:rsidRPr="007B72D6">
        <w:rPr>
          <w:rFonts w:cs="Times New Roman"/>
          <w:sz w:val="28"/>
          <w:szCs w:val="28"/>
          <w:lang w:eastAsia="ru-RU"/>
        </w:rPr>
        <w:softHyphen/>
      </w:r>
      <w:r w:rsidRPr="007B72D6">
        <w:rPr>
          <w:rFonts w:cs="Times New Roman"/>
          <w:sz w:val="28"/>
          <w:szCs w:val="28"/>
          <w:lang w:eastAsia="ru-RU"/>
        </w:rPr>
        <w:softHyphen/>
        <w:t>___ от «_____» ___________ 20__ г. приемочная комиссия в составе:</w:t>
      </w:r>
    </w:p>
    <w:p w:rsidR="00942C57" w:rsidRPr="007B72D6" w:rsidRDefault="00942C57" w:rsidP="00942C57">
      <w:pPr>
        <w:spacing w:line="240" w:lineRule="auto"/>
        <w:jc w:val="both"/>
        <w:rPr>
          <w:rFonts w:cs="Times New Roman"/>
          <w:sz w:val="28"/>
          <w:szCs w:val="28"/>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4382"/>
        <w:gridCol w:w="2366"/>
        <w:gridCol w:w="2350"/>
      </w:tblGrid>
      <w:tr w:rsidR="00942C57" w:rsidRPr="007B72D6" w:rsidTr="00942C57">
        <w:tc>
          <w:tcPr>
            <w:tcW w:w="468"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 </w:t>
            </w:r>
            <w:proofErr w:type="spellStart"/>
            <w:r w:rsidRPr="007B72D6">
              <w:rPr>
                <w:rFonts w:cs="Times New Roman"/>
                <w:sz w:val="28"/>
                <w:szCs w:val="28"/>
                <w:lang w:eastAsia="ru-RU"/>
              </w:rPr>
              <w:t>п.п</w:t>
            </w:r>
            <w:proofErr w:type="spellEnd"/>
            <w:r w:rsidRPr="007B72D6">
              <w:rPr>
                <w:rFonts w:cs="Times New Roman"/>
                <w:sz w:val="28"/>
                <w:szCs w:val="28"/>
                <w:lang w:eastAsia="ru-RU"/>
              </w:rPr>
              <w:t>.</w:t>
            </w:r>
          </w:p>
        </w:tc>
        <w:tc>
          <w:tcPr>
            <w:tcW w:w="4500"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ФИО</w:t>
            </w:r>
          </w:p>
        </w:tc>
        <w:tc>
          <w:tcPr>
            <w:tcW w:w="2393"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Должность</w:t>
            </w:r>
          </w:p>
        </w:tc>
        <w:tc>
          <w:tcPr>
            <w:tcW w:w="2393"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Место работы</w:t>
            </w:r>
          </w:p>
        </w:tc>
      </w:tr>
      <w:tr w:rsidR="00942C57" w:rsidRPr="007B72D6" w:rsidTr="00942C57">
        <w:tc>
          <w:tcPr>
            <w:tcW w:w="4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4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4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4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450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bl>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r w:rsidRPr="007B72D6">
        <w:rPr>
          <w:rFonts w:cs="Times New Roman"/>
          <w:sz w:val="28"/>
          <w:szCs w:val="28"/>
          <w:lang w:eastAsia="ru-RU"/>
        </w:rPr>
        <w:t xml:space="preserve"> приняла следующую работу:</w:t>
      </w:r>
    </w:p>
    <w:p w:rsidR="00942C57" w:rsidRPr="007B72D6" w:rsidRDefault="00942C57" w:rsidP="00942C57">
      <w:pPr>
        <w:spacing w:line="240" w:lineRule="auto"/>
        <w:jc w:val="both"/>
        <w:rPr>
          <w:rFonts w:cs="Times New Roman"/>
          <w:sz w:val="28"/>
          <w:szCs w:val="28"/>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417"/>
        <w:gridCol w:w="3057"/>
        <w:gridCol w:w="2566"/>
      </w:tblGrid>
      <w:tr w:rsidR="00942C57" w:rsidRPr="007B72D6" w:rsidTr="00942C57">
        <w:tc>
          <w:tcPr>
            <w:tcW w:w="648"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 </w:t>
            </w:r>
            <w:proofErr w:type="spellStart"/>
            <w:r w:rsidRPr="007B72D6">
              <w:rPr>
                <w:rFonts w:cs="Times New Roman"/>
                <w:sz w:val="28"/>
                <w:szCs w:val="28"/>
                <w:lang w:eastAsia="ru-RU"/>
              </w:rPr>
              <w:t>п.п</w:t>
            </w:r>
            <w:proofErr w:type="spellEnd"/>
            <w:r w:rsidRPr="007B72D6">
              <w:rPr>
                <w:rFonts w:cs="Times New Roman"/>
                <w:sz w:val="28"/>
                <w:szCs w:val="28"/>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Сроки устранения выявленных дефектов, недостатков и т.п.</w:t>
            </w:r>
          </w:p>
        </w:tc>
      </w:tr>
      <w:tr w:rsidR="00942C57" w:rsidRPr="007B72D6" w:rsidTr="00942C57">
        <w:tc>
          <w:tcPr>
            <w:tcW w:w="64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p>
        </w:tc>
        <w:tc>
          <w:tcPr>
            <w:tcW w:w="306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5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64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342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p>
        </w:tc>
        <w:tc>
          <w:tcPr>
            <w:tcW w:w="3060"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568"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bl>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r w:rsidRPr="007B72D6">
        <w:rPr>
          <w:rFonts w:cs="Times New Roman"/>
          <w:sz w:val="28"/>
          <w:szCs w:val="28"/>
          <w:lang w:eastAsia="ru-RU"/>
        </w:rPr>
        <w:t>Подписи членов приемочной комиссии:</w:t>
      </w:r>
    </w:p>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6552"/>
        <w:gridCol w:w="2611"/>
      </w:tblGrid>
      <w:tr w:rsidR="00942C57" w:rsidRPr="007B72D6" w:rsidTr="00942C57">
        <w:tc>
          <w:tcPr>
            <w:tcW w:w="613"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 </w:t>
            </w:r>
            <w:proofErr w:type="spellStart"/>
            <w:r w:rsidRPr="007B72D6">
              <w:rPr>
                <w:rFonts w:cs="Times New Roman"/>
                <w:sz w:val="28"/>
                <w:szCs w:val="28"/>
                <w:lang w:eastAsia="ru-RU"/>
              </w:rPr>
              <w:t>п.п</w:t>
            </w:r>
            <w:proofErr w:type="spellEnd"/>
            <w:r w:rsidRPr="007B72D6">
              <w:rPr>
                <w:rFonts w:cs="Times New Roman"/>
                <w:sz w:val="28"/>
                <w:szCs w:val="28"/>
                <w:lang w:eastAsia="ru-RU"/>
              </w:rPr>
              <w:t>.</w:t>
            </w:r>
          </w:p>
        </w:tc>
        <w:tc>
          <w:tcPr>
            <w:tcW w:w="6587"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ФИО</w:t>
            </w:r>
          </w:p>
        </w:tc>
        <w:tc>
          <w:tcPr>
            <w:tcW w:w="2619" w:type="dxa"/>
            <w:tcBorders>
              <w:top w:val="single" w:sz="4" w:space="0" w:color="auto"/>
              <w:left w:val="single" w:sz="4" w:space="0" w:color="auto"/>
              <w:bottom w:val="single" w:sz="4" w:space="0" w:color="auto"/>
              <w:right w:val="single" w:sz="4" w:space="0" w:color="auto"/>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Подпись</w:t>
            </w:r>
          </w:p>
        </w:tc>
      </w:tr>
      <w:tr w:rsidR="00942C57" w:rsidRPr="007B72D6" w:rsidTr="00942C57">
        <w:tc>
          <w:tcPr>
            <w:tcW w:w="61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619"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61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619"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61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619"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r w:rsidR="00942C57" w:rsidRPr="007B72D6" w:rsidTr="00942C57">
        <w:tc>
          <w:tcPr>
            <w:tcW w:w="613"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6587"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c>
          <w:tcPr>
            <w:tcW w:w="2619" w:type="dxa"/>
            <w:tcBorders>
              <w:top w:val="single" w:sz="4" w:space="0" w:color="auto"/>
              <w:left w:val="single" w:sz="4" w:space="0" w:color="auto"/>
              <w:bottom w:val="single" w:sz="4" w:space="0" w:color="auto"/>
              <w:right w:val="single" w:sz="4" w:space="0" w:color="auto"/>
            </w:tcBorders>
          </w:tcPr>
          <w:p w:rsidR="00942C57" w:rsidRPr="007B72D6" w:rsidRDefault="00942C57">
            <w:pPr>
              <w:spacing w:line="240" w:lineRule="auto"/>
              <w:jc w:val="both"/>
              <w:rPr>
                <w:rFonts w:cs="Times New Roman"/>
                <w:sz w:val="28"/>
                <w:szCs w:val="28"/>
                <w:lang w:eastAsia="ru-RU"/>
              </w:rPr>
            </w:pPr>
          </w:p>
        </w:tc>
      </w:tr>
    </w:tbl>
    <w:p w:rsidR="00942C57" w:rsidRPr="007B72D6" w:rsidRDefault="00942C57" w:rsidP="00942C57">
      <w:pPr>
        <w:spacing w:line="240" w:lineRule="auto"/>
        <w:jc w:val="both"/>
        <w:rPr>
          <w:rFonts w:cs="Times New Roman"/>
          <w:sz w:val="28"/>
          <w:szCs w:val="28"/>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942C57" w:rsidRPr="007B72D6" w:rsidTr="00942C57">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942C57" w:rsidRPr="007B72D6" w:rsidRDefault="00942C57">
            <w:pPr>
              <w:spacing w:line="240" w:lineRule="auto"/>
              <w:jc w:val="both"/>
              <w:rPr>
                <w:rFonts w:cs="Times New Roman"/>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ИСПОЛНИТЕЛЬ:</w:t>
            </w:r>
          </w:p>
        </w:tc>
      </w:tr>
      <w:tr w:rsidR="00942C57" w:rsidRPr="007B72D6" w:rsidTr="00942C57">
        <w:trPr>
          <w:trHeight w:val="250"/>
        </w:trPr>
        <w:tc>
          <w:tcPr>
            <w:tcW w:w="6509" w:type="dxa"/>
            <w:gridSpan w:val="3"/>
            <w:tcBorders>
              <w:top w:val="nil"/>
              <w:left w:val="nil"/>
              <w:bottom w:val="nil"/>
              <w:right w:val="nil"/>
            </w:tcBorders>
            <w:tcMar>
              <w:top w:w="113" w:type="dxa"/>
              <w:left w:w="108" w:type="dxa"/>
              <w:bottom w:w="113" w:type="dxa"/>
              <w:right w:w="108" w:type="dxa"/>
            </w:tcMar>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ОАО «</w:t>
            </w:r>
            <w:proofErr w:type="spellStart"/>
            <w:r w:rsidRPr="007B72D6">
              <w:rPr>
                <w:rFonts w:cs="Times New Roman"/>
                <w:sz w:val="28"/>
                <w:szCs w:val="28"/>
                <w:lang w:eastAsia="ru-RU"/>
              </w:rPr>
              <w:t>Мурманэнергосбыт</w:t>
            </w:r>
            <w:proofErr w:type="spellEnd"/>
            <w:r w:rsidRPr="007B72D6">
              <w:rPr>
                <w:rFonts w:cs="Times New Roman"/>
                <w:sz w:val="28"/>
                <w:szCs w:val="28"/>
                <w:lang w:eastAsia="ru-RU"/>
              </w:rPr>
              <w:t xml:space="preserve">» </w:t>
            </w:r>
          </w:p>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______________/___________/</w:t>
            </w:r>
          </w:p>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 xml:space="preserve"> «_______» ________________ 20__г.</w:t>
            </w:r>
          </w:p>
          <w:p w:rsidR="00942C57" w:rsidRPr="007B72D6" w:rsidRDefault="00942C57">
            <w:pPr>
              <w:spacing w:line="240" w:lineRule="auto"/>
              <w:jc w:val="both"/>
              <w:rPr>
                <w:rFonts w:cs="Times New Roman"/>
                <w:sz w:val="28"/>
                <w:szCs w:val="28"/>
                <w:lang w:eastAsia="x-none"/>
              </w:rPr>
            </w:pPr>
            <w:r w:rsidRPr="007B72D6">
              <w:rPr>
                <w:rFonts w:cs="Times New Roman"/>
                <w:sz w:val="28"/>
                <w:szCs w:val="28"/>
                <w:lang w:eastAsia="x-none"/>
              </w:rPr>
              <w:t>М.П.</w:t>
            </w:r>
          </w:p>
        </w:tc>
        <w:tc>
          <w:tcPr>
            <w:tcW w:w="5595" w:type="dxa"/>
            <w:gridSpan w:val="3"/>
            <w:tcBorders>
              <w:top w:val="nil"/>
              <w:left w:val="nil"/>
              <w:bottom w:val="nil"/>
              <w:right w:val="nil"/>
            </w:tcBorders>
            <w:tcMar>
              <w:top w:w="113" w:type="dxa"/>
              <w:left w:w="108" w:type="dxa"/>
              <w:bottom w:w="113" w:type="dxa"/>
              <w:right w:w="108" w:type="dxa"/>
            </w:tcMar>
          </w:tcPr>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___________________________</w:t>
            </w:r>
          </w:p>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______________/ ____________  /</w:t>
            </w:r>
          </w:p>
          <w:p w:rsidR="00942C57" w:rsidRPr="007B72D6" w:rsidRDefault="00942C57">
            <w:pPr>
              <w:spacing w:line="240" w:lineRule="auto"/>
              <w:jc w:val="both"/>
              <w:rPr>
                <w:rFonts w:cs="Times New Roman"/>
                <w:sz w:val="28"/>
                <w:szCs w:val="28"/>
                <w:lang w:eastAsia="ru-RU"/>
              </w:rPr>
            </w:pP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«_______» ________________ 20__г.</w:t>
            </w:r>
          </w:p>
          <w:p w:rsidR="00942C57" w:rsidRPr="007B72D6" w:rsidRDefault="00942C57">
            <w:pPr>
              <w:spacing w:line="240" w:lineRule="auto"/>
              <w:jc w:val="both"/>
              <w:rPr>
                <w:rFonts w:cs="Times New Roman"/>
                <w:sz w:val="28"/>
                <w:szCs w:val="28"/>
                <w:lang w:eastAsia="ru-RU"/>
              </w:rPr>
            </w:pPr>
            <w:r w:rsidRPr="007B72D6">
              <w:rPr>
                <w:rFonts w:cs="Times New Roman"/>
                <w:sz w:val="28"/>
                <w:szCs w:val="28"/>
                <w:lang w:eastAsia="ru-RU"/>
              </w:rPr>
              <w:t>М.П.</w:t>
            </w:r>
          </w:p>
        </w:tc>
      </w:tr>
    </w:tbl>
    <w:p w:rsidR="00942C57" w:rsidRPr="007B72D6" w:rsidRDefault="00942C57" w:rsidP="00942C57">
      <w:pPr>
        <w:spacing w:line="240" w:lineRule="auto"/>
        <w:jc w:val="both"/>
        <w:rPr>
          <w:rFonts w:cs="Times New Roman"/>
          <w:sz w:val="28"/>
          <w:szCs w:val="28"/>
          <w:lang w:eastAsia="ru-RU"/>
        </w:rPr>
      </w:pPr>
    </w:p>
    <w:p w:rsidR="00942C57" w:rsidRPr="007B72D6" w:rsidRDefault="00942C57" w:rsidP="00942C57">
      <w:pPr>
        <w:spacing w:line="240" w:lineRule="auto"/>
        <w:jc w:val="both"/>
        <w:rPr>
          <w:rFonts w:cs="Times New Roman"/>
          <w:sz w:val="28"/>
          <w:szCs w:val="28"/>
          <w:lang w:eastAsia="ru-RU"/>
        </w:rPr>
      </w:pPr>
    </w:p>
    <w:p w:rsidR="00942C57" w:rsidRDefault="00942C57" w:rsidP="00942C57">
      <w:pPr>
        <w:spacing w:line="240" w:lineRule="auto"/>
        <w:jc w:val="both"/>
        <w:rPr>
          <w:rFonts w:cs="Times New Roman"/>
          <w:szCs w:val="24"/>
          <w:lang w:eastAsia="ru-RU"/>
        </w:rPr>
      </w:pPr>
    </w:p>
    <w:p w:rsidR="00942C57" w:rsidRDefault="00942C57"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7B72D6" w:rsidRDefault="007B72D6" w:rsidP="00942C57">
      <w:pPr>
        <w:spacing w:line="240" w:lineRule="auto"/>
        <w:jc w:val="both"/>
        <w:rPr>
          <w:rFonts w:cs="Times New Roman"/>
          <w:szCs w:val="24"/>
          <w:lang w:eastAsia="ru-RU"/>
        </w:rPr>
      </w:pPr>
    </w:p>
    <w:p w:rsidR="00942C57" w:rsidRPr="0026744F" w:rsidRDefault="00942C57" w:rsidP="00942C57">
      <w:pPr>
        <w:spacing w:line="240" w:lineRule="auto"/>
        <w:jc w:val="right"/>
        <w:rPr>
          <w:rFonts w:cs="Times New Roman"/>
          <w:szCs w:val="24"/>
          <w:lang w:eastAsia="ru-RU"/>
        </w:rPr>
      </w:pPr>
      <w:r w:rsidRPr="0026744F">
        <w:rPr>
          <w:rFonts w:cs="Times New Roman"/>
          <w:szCs w:val="24"/>
          <w:lang w:eastAsia="ru-RU"/>
        </w:rPr>
        <w:t>Приложение №5</w:t>
      </w:r>
    </w:p>
    <w:p w:rsidR="00942C57" w:rsidRPr="0026744F" w:rsidRDefault="00942C57" w:rsidP="00942C57">
      <w:pPr>
        <w:spacing w:line="240" w:lineRule="auto"/>
        <w:jc w:val="right"/>
        <w:rPr>
          <w:rFonts w:cs="Times New Roman"/>
          <w:szCs w:val="24"/>
          <w:lang w:eastAsia="ru-RU"/>
        </w:rPr>
      </w:pPr>
      <w:r w:rsidRPr="0026744F">
        <w:rPr>
          <w:rFonts w:cs="Times New Roman"/>
          <w:szCs w:val="24"/>
          <w:lang w:eastAsia="ru-RU"/>
        </w:rPr>
        <w:t>к Договору подряда №__ от «___» ___________ 20__ г.</w:t>
      </w:r>
    </w:p>
    <w:p w:rsidR="00942C57" w:rsidRPr="0026744F" w:rsidRDefault="00942C57" w:rsidP="00942C57">
      <w:pPr>
        <w:spacing w:line="240" w:lineRule="auto"/>
        <w:jc w:val="both"/>
        <w:rPr>
          <w:rFonts w:cs="Times New Roman"/>
          <w:szCs w:val="24"/>
          <w:lang w:eastAsia="ru-RU"/>
        </w:rPr>
      </w:pPr>
    </w:p>
    <w:p w:rsidR="00942C57" w:rsidRPr="0026744F" w:rsidRDefault="00942C57" w:rsidP="00942C57">
      <w:pPr>
        <w:spacing w:line="240" w:lineRule="auto"/>
        <w:rPr>
          <w:rFonts w:cs="Times New Roman"/>
          <w:szCs w:val="24"/>
          <w:lang w:eastAsia="ru-RU"/>
        </w:rPr>
      </w:pPr>
      <w:r w:rsidRPr="0026744F">
        <w:rPr>
          <w:rFonts w:cs="Times New Roman"/>
          <w:szCs w:val="24"/>
          <w:lang w:eastAsia="ru-RU"/>
        </w:rPr>
        <w:t>АКТ ПРИЕМА-ПЕРЕДАЧИ</w:t>
      </w:r>
    </w:p>
    <w:p w:rsidR="00942C57" w:rsidRPr="0026744F" w:rsidRDefault="00942C57" w:rsidP="00942C57">
      <w:pPr>
        <w:spacing w:line="240" w:lineRule="auto"/>
        <w:rPr>
          <w:rFonts w:cs="Times New Roman"/>
          <w:szCs w:val="24"/>
          <w:lang w:eastAsia="ru-RU"/>
        </w:rPr>
      </w:pPr>
      <w:r w:rsidRPr="0026744F">
        <w:rPr>
          <w:rFonts w:cs="Times New Roman"/>
          <w:szCs w:val="24"/>
          <w:lang w:eastAsia="ru-RU"/>
        </w:rPr>
        <w:t>ВЫПОЛНЕННЫХ РАБОТ</w:t>
      </w:r>
    </w:p>
    <w:p w:rsidR="00942C57" w:rsidRPr="0026744F" w:rsidRDefault="00942C57" w:rsidP="00942C57">
      <w:pPr>
        <w:spacing w:line="240" w:lineRule="auto"/>
        <w:jc w:val="both"/>
        <w:rPr>
          <w:rFonts w:cs="Times New Roman"/>
          <w:szCs w:val="24"/>
          <w:lang w:eastAsia="ru-RU"/>
        </w:rPr>
      </w:pPr>
    </w:p>
    <w:p w:rsidR="00942C57" w:rsidRPr="0026744F" w:rsidRDefault="00942C57" w:rsidP="00942C57">
      <w:pPr>
        <w:spacing w:line="240" w:lineRule="auto"/>
        <w:jc w:val="both"/>
        <w:rPr>
          <w:rFonts w:cs="Times New Roman"/>
          <w:szCs w:val="24"/>
          <w:lang w:eastAsia="ru-RU"/>
        </w:rPr>
      </w:pPr>
      <w:r w:rsidRPr="0026744F">
        <w:rPr>
          <w:rFonts w:cs="Times New Roman"/>
          <w:szCs w:val="24"/>
          <w:lang w:eastAsia="ru-RU"/>
        </w:rPr>
        <w:t xml:space="preserve">г. Мурманск                                                                                       «__»___________ ____ </w:t>
      </w:r>
      <w:proofErr w:type="gramStart"/>
      <w:r w:rsidRPr="0026744F">
        <w:rPr>
          <w:rFonts w:cs="Times New Roman"/>
          <w:szCs w:val="24"/>
          <w:lang w:eastAsia="ru-RU"/>
        </w:rPr>
        <w:t>г</w:t>
      </w:r>
      <w:proofErr w:type="gramEnd"/>
      <w:r w:rsidRPr="0026744F">
        <w:rPr>
          <w:rFonts w:cs="Times New Roman"/>
          <w:szCs w:val="24"/>
          <w:lang w:eastAsia="ru-RU"/>
        </w:rPr>
        <w:t>.</w:t>
      </w:r>
    </w:p>
    <w:p w:rsidR="00942C57" w:rsidRPr="0026744F" w:rsidRDefault="00942C57" w:rsidP="00942C57">
      <w:pPr>
        <w:spacing w:line="240" w:lineRule="auto"/>
        <w:jc w:val="both"/>
        <w:rPr>
          <w:rFonts w:cs="Times New Roman"/>
          <w:szCs w:val="24"/>
          <w:lang w:eastAsia="ru-RU"/>
        </w:rPr>
      </w:pPr>
    </w:p>
    <w:p w:rsidR="00942C57" w:rsidRPr="0026744F" w:rsidRDefault="00942C57" w:rsidP="00942C57">
      <w:pPr>
        <w:spacing w:line="240" w:lineRule="auto"/>
        <w:jc w:val="both"/>
        <w:rPr>
          <w:rFonts w:cs="Times New Roman"/>
          <w:szCs w:val="24"/>
          <w:lang w:eastAsia="ru-RU"/>
        </w:rPr>
      </w:pPr>
      <w:r w:rsidRPr="0026744F">
        <w:rPr>
          <w:rFonts w:cs="Times New Roman"/>
          <w:szCs w:val="24"/>
          <w:lang w:eastAsia="ru-RU"/>
        </w:rPr>
        <w:t>Открытое акционерное общество «</w:t>
      </w:r>
      <w:proofErr w:type="spellStart"/>
      <w:r w:rsidRPr="0026744F">
        <w:rPr>
          <w:rFonts w:cs="Times New Roman"/>
          <w:szCs w:val="24"/>
          <w:lang w:eastAsia="ru-RU"/>
        </w:rPr>
        <w:t>Мурманэнергосбыт</w:t>
      </w:r>
      <w:proofErr w:type="spellEnd"/>
      <w:r w:rsidRPr="0026744F">
        <w:rPr>
          <w:rFonts w:cs="Times New Roman"/>
          <w:szCs w:val="24"/>
          <w:lang w:eastAsia="ru-RU"/>
        </w:rPr>
        <w:t>» (ОАО «</w:t>
      </w:r>
      <w:proofErr w:type="spellStart"/>
      <w:r w:rsidRPr="0026744F">
        <w:rPr>
          <w:rFonts w:cs="Times New Roman"/>
          <w:szCs w:val="24"/>
          <w:lang w:eastAsia="ru-RU"/>
        </w:rPr>
        <w:t>Мурманэнергосбыт</w:t>
      </w:r>
      <w:proofErr w:type="spellEnd"/>
      <w:r w:rsidRPr="0026744F">
        <w:rPr>
          <w:rFonts w:cs="Times New Roman"/>
          <w:szCs w:val="24"/>
          <w:lang w:eastAsia="ru-RU"/>
        </w:rPr>
        <w:t xml:space="preserve">»), именуемое в дальнейшем Заказчик, в лице _____________________________________, </w:t>
      </w:r>
      <w:proofErr w:type="gramStart"/>
      <w:r w:rsidRPr="0026744F">
        <w:rPr>
          <w:rFonts w:cs="Times New Roman"/>
          <w:szCs w:val="24"/>
          <w:lang w:eastAsia="ru-RU"/>
        </w:rPr>
        <w:t>действующего</w:t>
      </w:r>
      <w:proofErr w:type="gramEnd"/>
      <w:r w:rsidRPr="0026744F">
        <w:rPr>
          <w:rFonts w:cs="Times New Roman"/>
          <w:szCs w:val="24"/>
          <w:lang w:eastAsia="ru-RU"/>
        </w:rPr>
        <w:t xml:space="preserve"> на основании __________________, с одной стороны, и  ___________________ (_________), именуемое в дальнейшем Исполнитель, </w:t>
      </w:r>
      <w:r w:rsidRPr="0026744F">
        <w:rPr>
          <w:rFonts w:cs="Times New Roman"/>
          <w:szCs w:val="24"/>
          <w:lang w:eastAsia="ru-RU"/>
        </w:rPr>
        <w:fldChar w:fldCharType="begin"/>
      </w:r>
      <w:r w:rsidRPr="0026744F">
        <w:rPr>
          <w:rFonts w:cs="Times New Roman"/>
          <w:szCs w:val="24"/>
          <w:lang w:eastAsia="ru-RU"/>
        </w:rPr>
        <w:instrText xml:space="preserve"> COMMENTS </w:instrText>
      </w:r>
      <w:r w:rsidRPr="0026744F">
        <w:rPr>
          <w:rFonts w:cs="Times New Roman"/>
          <w:szCs w:val="24"/>
          <w:lang w:eastAsia="ru-RU"/>
        </w:rPr>
        <w:fldChar w:fldCharType="end"/>
      </w:r>
      <w:r w:rsidRPr="0026744F">
        <w:rPr>
          <w:rFonts w:cs="Times New Roman"/>
          <w:szCs w:val="24"/>
          <w:lang w:eastAsia="ru-RU"/>
        </w:rPr>
        <w:t xml:space="preserve"> в лице ____________________, действующего на основании ________________ </w:t>
      </w:r>
      <w:r w:rsidRPr="0026744F">
        <w:rPr>
          <w:rFonts w:cs="Times New Roman"/>
          <w:szCs w:val="24"/>
          <w:lang w:eastAsia="ru-RU"/>
        </w:rPr>
        <w:fldChar w:fldCharType="begin"/>
      </w:r>
      <w:r w:rsidRPr="0026744F">
        <w:rPr>
          <w:rFonts w:cs="Times New Roman"/>
          <w:szCs w:val="24"/>
          <w:lang w:eastAsia="ru-RU"/>
        </w:rPr>
        <w:instrText xml:space="preserve"> COMMENTS </w:instrText>
      </w:r>
      <w:r w:rsidRPr="0026744F">
        <w:rPr>
          <w:rFonts w:cs="Times New Roman"/>
          <w:szCs w:val="24"/>
          <w:lang w:eastAsia="ru-RU"/>
        </w:rPr>
        <w:fldChar w:fldCharType="end"/>
      </w:r>
      <w:r w:rsidRPr="0026744F">
        <w:rPr>
          <w:rFonts w:cs="Times New Roman"/>
          <w:szCs w:val="24"/>
          <w:lang w:eastAsia="ru-RU"/>
        </w:rPr>
        <w:t>, с другой стороны, вместе именуемые Стороны, составили настоящий акт о нижеследующем:</w:t>
      </w:r>
    </w:p>
    <w:p w:rsidR="00942C57" w:rsidRPr="0026744F" w:rsidRDefault="00942C57" w:rsidP="00942C57">
      <w:pPr>
        <w:spacing w:line="240" w:lineRule="auto"/>
        <w:jc w:val="both"/>
        <w:rPr>
          <w:rFonts w:cs="Times New Roman"/>
          <w:szCs w:val="24"/>
          <w:lang w:eastAsia="ru-RU"/>
        </w:rPr>
      </w:pPr>
    </w:p>
    <w:p w:rsidR="00942C57" w:rsidRPr="0026744F" w:rsidRDefault="00942C57" w:rsidP="00942C57">
      <w:pPr>
        <w:spacing w:line="240" w:lineRule="auto"/>
        <w:jc w:val="both"/>
        <w:rPr>
          <w:rFonts w:cs="Times New Roman"/>
          <w:szCs w:val="24"/>
          <w:lang w:eastAsia="ru-RU"/>
        </w:rPr>
      </w:pPr>
      <w:r w:rsidRPr="0026744F">
        <w:rPr>
          <w:rFonts w:cs="Times New Roman"/>
          <w:szCs w:val="24"/>
          <w:lang w:eastAsia="ru-RU"/>
        </w:rPr>
        <w:t>1. Исполнитель выполнил и сдал, а приемочная комиссия в составе:</w:t>
      </w:r>
    </w:p>
    <w:p w:rsidR="00942C57" w:rsidRPr="0026744F" w:rsidRDefault="00942C57" w:rsidP="00942C57">
      <w:pPr>
        <w:spacing w:line="240" w:lineRule="auto"/>
        <w:jc w:val="both"/>
        <w:rPr>
          <w:rFonts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569"/>
      </w:tblGrid>
      <w:tr w:rsidR="00942C57" w:rsidRPr="0026744F" w:rsidTr="00942C57">
        <w:tc>
          <w:tcPr>
            <w:tcW w:w="2392" w:type="dxa"/>
            <w:tcBorders>
              <w:top w:val="single" w:sz="4" w:space="0" w:color="auto"/>
              <w:left w:val="single" w:sz="4" w:space="0" w:color="auto"/>
              <w:bottom w:val="single" w:sz="4" w:space="0" w:color="auto"/>
              <w:right w:val="single" w:sz="4" w:space="0" w:color="auto"/>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w:t>
            </w:r>
          </w:p>
        </w:tc>
        <w:tc>
          <w:tcPr>
            <w:tcW w:w="2393" w:type="dxa"/>
            <w:tcBorders>
              <w:top w:val="single" w:sz="4" w:space="0" w:color="auto"/>
              <w:left w:val="single" w:sz="4" w:space="0" w:color="auto"/>
              <w:bottom w:val="single" w:sz="4" w:space="0" w:color="auto"/>
              <w:right w:val="single" w:sz="4" w:space="0" w:color="auto"/>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Должность</w:t>
            </w:r>
          </w:p>
        </w:tc>
        <w:tc>
          <w:tcPr>
            <w:tcW w:w="2569" w:type="dxa"/>
            <w:tcBorders>
              <w:top w:val="single" w:sz="4" w:space="0" w:color="auto"/>
              <w:left w:val="single" w:sz="4" w:space="0" w:color="auto"/>
              <w:bottom w:val="single" w:sz="4" w:space="0" w:color="auto"/>
              <w:right w:val="single" w:sz="4" w:space="0" w:color="auto"/>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Место работы</w:t>
            </w:r>
          </w:p>
        </w:tc>
      </w:tr>
      <w:tr w:rsidR="00942C57" w:rsidRPr="0026744F" w:rsidTr="00942C57">
        <w:tc>
          <w:tcPr>
            <w:tcW w:w="2392"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r>
      <w:tr w:rsidR="00942C57" w:rsidRPr="0026744F" w:rsidTr="00942C57">
        <w:tc>
          <w:tcPr>
            <w:tcW w:w="2392"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r>
      <w:tr w:rsidR="00942C57" w:rsidRPr="0026744F" w:rsidTr="00942C57">
        <w:tc>
          <w:tcPr>
            <w:tcW w:w="2392"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r>
      <w:tr w:rsidR="00942C57" w:rsidRPr="0026744F" w:rsidTr="00942C57">
        <w:tc>
          <w:tcPr>
            <w:tcW w:w="2392"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c>
          <w:tcPr>
            <w:tcW w:w="2569"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r>
    </w:tbl>
    <w:p w:rsidR="00942C57" w:rsidRPr="0026744F" w:rsidRDefault="00942C57" w:rsidP="00942C57">
      <w:pPr>
        <w:spacing w:line="240" w:lineRule="auto"/>
        <w:jc w:val="both"/>
        <w:rPr>
          <w:rFonts w:cs="Times New Roman"/>
          <w:szCs w:val="24"/>
          <w:lang w:eastAsia="ru-RU"/>
        </w:rPr>
      </w:pPr>
      <w:r w:rsidRPr="0026744F">
        <w:rPr>
          <w:rFonts w:cs="Times New Roman"/>
          <w:szCs w:val="24"/>
          <w:lang w:eastAsia="ru-RU"/>
        </w:rPr>
        <w:t xml:space="preserve"> приняла следующую работу:</w:t>
      </w:r>
    </w:p>
    <w:p w:rsidR="00942C57" w:rsidRPr="0026744F" w:rsidRDefault="00942C57" w:rsidP="00942C57">
      <w:pPr>
        <w:spacing w:line="240" w:lineRule="auto"/>
        <w:jc w:val="both"/>
        <w:rPr>
          <w:rFonts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62"/>
      </w:tblGrid>
      <w:tr w:rsidR="00942C57" w:rsidRPr="0026744F" w:rsidTr="00942C57">
        <w:tc>
          <w:tcPr>
            <w:tcW w:w="4785" w:type="dxa"/>
            <w:tcBorders>
              <w:top w:val="single" w:sz="4" w:space="0" w:color="auto"/>
              <w:left w:val="single" w:sz="4" w:space="0" w:color="auto"/>
              <w:bottom w:val="single" w:sz="4" w:space="0" w:color="auto"/>
              <w:right w:val="single" w:sz="4" w:space="0" w:color="auto"/>
            </w:tcBorders>
            <w:vAlign w:val="center"/>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Стоимость произведенной работы, руб., в том числе НДС (в случае, если организация не является плательщиком НДС, указывается - НДС не облагается)</w:t>
            </w:r>
          </w:p>
        </w:tc>
      </w:tr>
      <w:tr w:rsidR="00942C57" w:rsidRPr="0026744F" w:rsidTr="00942C57">
        <w:tc>
          <w:tcPr>
            <w:tcW w:w="4785"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p w:rsidR="00942C57" w:rsidRPr="0026744F" w:rsidRDefault="00942C57">
            <w:pPr>
              <w:spacing w:line="240" w:lineRule="auto"/>
              <w:jc w:val="both"/>
              <w:rPr>
                <w:rFonts w:cs="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942C57" w:rsidRPr="0026744F" w:rsidRDefault="00942C57">
            <w:pPr>
              <w:spacing w:line="240" w:lineRule="auto"/>
              <w:jc w:val="both"/>
              <w:rPr>
                <w:rFonts w:cs="Times New Roman"/>
                <w:szCs w:val="24"/>
                <w:lang w:eastAsia="ru-RU"/>
              </w:rPr>
            </w:pPr>
          </w:p>
        </w:tc>
      </w:tr>
    </w:tbl>
    <w:p w:rsidR="00942C57" w:rsidRPr="0026744F" w:rsidRDefault="00942C57" w:rsidP="00942C57">
      <w:pPr>
        <w:spacing w:line="240" w:lineRule="auto"/>
        <w:jc w:val="both"/>
        <w:rPr>
          <w:rFonts w:cs="Times New Roman"/>
          <w:szCs w:val="24"/>
          <w:lang w:eastAsia="ru-RU"/>
        </w:rPr>
      </w:pPr>
    </w:p>
    <w:p w:rsidR="00942C57" w:rsidRPr="0026744F" w:rsidRDefault="00942C57" w:rsidP="00942C57">
      <w:pPr>
        <w:spacing w:line="240" w:lineRule="auto"/>
        <w:jc w:val="both"/>
        <w:rPr>
          <w:rFonts w:cs="Times New Roman"/>
          <w:szCs w:val="24"/>
          <w:lang w:eastAsia="ru-RU"/>
        </w:rPr>
      </w:pPr>
      <w:bookmarkStart w:id="168" w:name="_Toc404183120"/>
      <w:bookmarkStart w:id="169" w:name="_Toc394394190"/>
      <w:r w:rsidRPr="0026744F">
        <w:rPr>
          <w:rFonts w:cs="Times New Roman"/>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26744F">
        <w:rPr>
          <w:rFonts w:cs="Times New Roman"/>
          <w:szCs w:val="24"/>
          <w:lang w:eastAsia="ru-RU"/>
        </w:rPr>
        <w:t xml:space="preserve"> _____________(_______________________________) </w:t>
      </w:r>
      <w:proofErr w:type="gramEnd"/>
      <w:r w:rsidRPr="0026744F">
        <w:rPr>
          <w:rFonts w:cs="Times New Roman"/>
          <w:szCs w:val="24"/>
          <w:lang w:eastAsia="ru-RU"/>
        </w:rPr>
        <w:t>руб. ___коп., в том числе НДС (в случае, если организация не является плательщиком НДС, указывается - НДС не облагается).</w:t>
      </w:r>
      <w:bookmarkEnd w:id="168"/>
      <w:bookmarkEnd w:id="169"/>
      <w:r w:rsidRPr="0026744F">
        <w:rPr>
          <w:rFonts w:cs="Times New Roman"/>
          <w:szCs w:val="24"/>
          <w:lang w:eastAsia="ru-RU"/>
        </w:rPr>
        <w:t xml:space="preserve"> </w:t>
      </w:r>
    </w:p>
    <w:p w:rsidR="00942C57" w:rsidRPr="0026744F" w:rsidRDefault="00942C57" w:rsidP="00942C57">
      <w:pPr>
        <w:spacing w:line="240" w:lineRule="auto"/>
        <w:jc w:val="both"/>
        <w:rPr>
          <w:rFonts w:cs="Times New Roman"/>
          <w:szCs w:val="24"/>
          <w:lang w:eastAsia="ru-RU"/>
        </w:rPr>
      </w:pPr>
      <w:bookmarkStart w:id="170" w:name="_Toc404183121"/>
      <w:bookmarkStart w:id="171" w:name="_Toc394394191"/>
      <w:r w:rsidRPr="0026744F">
        <w:rPr>
          <w:rFonts w:cs="Times New Roman"/>
          <w:szCs w:val="24"/>
          <w:lang w:eastAsia="ru-RU"/>
        </w:rPr>
        <w:t>3.  Вышеуказанные работы Исполнитель выполнил полностью и в срок. Заказчик претензий по объему, качеству и срокам выполнения работ не имеет.</w:t>
      </w:r>
      <w:bookmarkEnd w:id="170"/>
      <w:bookmarkEnd w:id="171"/>
    </w:p>
    <w:tbl>
      <w:tblPr>
        <w:tblW w:w="11768"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176"/>
        <w:gridCol w:w="3064"/>
        <w:gridCol w:w="2384"/>
        <w:gridCol w:w="784"/>
        <w:gridCol w:w="1511"/>
        <w:gridCol w:w="236"/>
        <w:gridCol w:w="1857"/>
        <w:gridCol w:w="109"/>
        <w:gridCol w:w="1098"/>
      </w:tblGrid>
      <w:tr w:rsidR="00942C57" w:rsidRPr="0026744F" w:rsidTr="00942C57">
        <w:trPr>
          <w:gridAfter w:val="2"/>
          <w:wAfter w:w="1207" w:type="dxa"/>
        </w:trPr>
        <w:tc>
          <w:tcPr>
            <w:tcW w:w="8468" w:type="dxa"/>
            <w:gridSpan w:val="6"/>
            <w:tcBorders>
              <w:top w:val="single" w:sz="4" w:space="0" w:color="FFFFFF"/>
              <w:left w:val="single" w:sz="4" w:space="0" w:color="FFFFFF"/>
              <w:bottom w:val="single" w:sz="4" w:space="0" w:color="FFFFFF"/>
              <w:right w:val="single" w:sz="4" w:space="0" w:color="FFFFFF"/>
            </w:tcBorders>
          </w:tcPr>
          <w:p w:rsidR="00942C57" w:rsidRPr="0026744F" w:rsidRDefault="00942C57">
            <w:pPr>
              <w:spacing w:line="240" w:lineRule="auto"/>
              <w:jc w:val="both"/>
              <w:rPr>
                <w:rFonts w:cs="Times New Roman"/>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942C57" w:rsidRPr="0026744F" w:rsidRDefault="00942C57">
            <w:pPr>
              <w:spacing w:line="240" w:lineRule="auto"/>
              <w:jc w:val="both"/>
              <w:rPr>
                <w:rFonts w:cs="Times New Roman"/>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942C57" w:rsidRPr="0026744F" w:rsidRDefault="00942C57">
            <w:pPr>
              <w:spacing w:line="240" w:lineRule="auto"/>
              <w:jc w:val="both"/>
              <w:rPr>
                <w:rFonts w:cs="Times New Roman"/>
                <w:szCs w:val="24"/>
                <w:lang w:eastAsia="ru-RU"/>
              </w:rPr>
            </w:pPr>
          </w:p>
        </w:tc>
      </w:tr>
      <w:tr w:rsidR="00942C57" w:rsidRPr="0026744F" w:rsidTr="00942C57">
        <w:trPr>
          <w:gridBefore w:val="1"/>
          <w:gridAfter w:val="1"/>
          <w:wBefore w:w="549" w:type="dxa"/>
          <w:wAfter w:w="1098" w:type="dxa"/>
        </w:trPr>
        <w:tc>
          <w:tcPr>
            <w:tcW w:w="3240" w:type="dxa"/>
            <w:gridSpan w:val="2"/>
            <w:tcBorders>
              <w:top w:val="single" w:sz="4" w:space="0" w:color="FFFFFF"/>
              <w:left w:val="single" w:sz="4" w:space="0" w:color="FFFFFF"/>
              <w:bottom w:val="single" w:sz="4" w:space="0" w:color="FFFFFF"/>
              <w:right w:val="single" w:sz="4" w:space="0" w:color="FFFFFF"/>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942C57" w:rsidRPr="0026744F" w:rsidRDefault="00942C57">
            <w:pPr>
              <w:spacing w:line="240" w:lineRule="auto"/>
              <w:jc w:val="both"/>
              <w:rPr>
                <w:rFonts w:cs="Times New Roman"/>
                <w:szCs w:val="24"/>
                <w:lang w:eastAsia="ru-RU"/>
              </w:rPr>
            </w:pPr>
          </w:p>
        </w:tc>
        <w:tc>
          <w:tcPr>
            <w:tcW w:w="3713" w:type="dxa"/>
            <w:gridSpan w:val="4"/>
            <w:tcBorders>
              <w:top w:val="single" w:sz="4" w:space="0" w:color="FFFFFF"/>
              <w:left w:val="single" w:sz="4" w:space="0" w:color="FFFFFF"/>
              <w:bottom w:val="single" w:sz="4" w:space="0" w:color="FFFFFF"/>
              <w:right w:val="single" w:sz="4" w:space="0" w:color="FFFFFF"/>
            </w:tcBorders>
            <w:hideMark/>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ИСПОЛНИТЕЛЬ:</w:t>
            </w:r>
          </w:p>
        </w:tc>
      </w:tr>
      <w:tr w:rsidR="00942C57" w:rsidRPr="0026744F" w:rsidTr="00942C57">
        <w:trPr>
          <w:gridBefore w:val="2"/>
          <w:wBefore w:w="725" w:type="dxa"/>
          <w:trHeight w:val="250"/>
        </w:trPr>
        <w:tc>
          <w:tcPr>
            <w:tcW w:w="5448" w:type="dxa"/>
            <w:gridSpan w:val="2"/>
            <w:tcBorders>
              <w:top w:val="nil"/>
              <w:left w:val="nil"/>
              <w:bottom w:val="nil"/>
              <w:right w:val="nil"/>
            </w:tcBorders>
            <w:tcMar>
              <w:top w:w="113" w:type="dxa"/>
              <w:left w:w="108" w:type="dxa"/>
              <w:bottom w:w="113" w:type="dxa"/>
              <w:right w:w="108" w:type="dxa"/>
            </w:tcMar>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ОАО «</w:t>
            </w:r>
            <w:proofErr w:type="spellStart"/>
            <w:r w:rsidRPr="0026744F">
              <w:rPr>
                <w:rFonts w:cs="Times New Roman"/>
                <w:szCs w:val="24"/>
                <w:lang w:eastAsia="ru-RU"/>
              </w:rPr>
              <w:t>Мурманэнергосбыт</w:t>
            </w:r>
            <w:proofErr w:type="spellEnd"/>
            <w:r w:rsidRPr="0026744F">
              <w:rPr>
                <w:rFonts w:cs="Times New Roman"/>
                <w:szCs w:val="24"/>
                <w:lang w:eastAsia="ru-RU"/>
              </w:rPr>
              <w:t xml:space="preserve">» </w:t>
            </w:r>
          </w:p>
          <w:p w:rsidR="00942C57" w:rsidRPr="0026744F" w:rsidRDefault="00942C57">
            <w:pPr>
              <w:spacing w:line="240" w:lineRule="auto"/>
              <w:jc w:val="both"/>
              <w:rPr>
                <w:rFonts w:cs="Times New Roman"/>
                <w:szCs w:val="24"/>
                <w:lang w:eastAsia="ru-RU"/>
              </w:rPr>
            </w:pPr>
          </w:p>
          <w:p w:rsidR="00942C57" w:rsidRPr="0026744F" w:rsidRDefault="00942C57">
            <w:pPr>
              <w:spacing w:line="240" w:lineRule="auto"/>
              <w:jc w:val="both"/>
              <w:rPr>
                <w:rFonts w:cs="Times New Roman"/>
                <w:szCs w:val="24"/>
                <w:lang w:eastAsia="ru-RU"/>
              </w:rPr>
            </w:pPr>
            <w:r w:rsidRPr="0026744F">
              <w:rPr>
                <w:rFonts w:cs="Times New Roman"/>
                <w:szCs w:val="24"/>
                <w:lang w:eastAsia="ru-RU"/>
              </w:rPr>
              <w:t>______________/___________/</w:t>
            </w:r>
          </w:p>
          <w:p w:rsidR="00942C57" w:rsidRPr="0026744F" w:rsidRDefault="00942C57">
            <w:pPr>
              <w:spacing w:line="240" w:lineRule="auto"/>
              <w:jc w:val="both"/>
              <w:rPr>
                <w:rFonts w:cs="Times New Roman"/>
                <w:szCs w:val="24"/>
                <w:lang w:eastAsia="ru-RU"/>
              </w:rPr>
            </w:pPr>
          </w:p>
          <w:p w:rsidR="00942C57" w:rsidRPr="0026744F" w:rsidRDefault="00942C57">
            <w:pPr>
              <w:spacing w:line="240" w:lineRule="auto"/>
              <w:jc w:val="both"/>
              <w:rPr>
                <w:rFonts w:cs="Times New Roman"/>
                <w:szCs w:val="24"/>
                <w:lang w:eastAsia="ru-RU"/>
              </w:rPr>
            </w:pPr>
            <w:r w:rsidRPr="0026744F">
              <w:rPr>
                <w:rFonts w:cs="Times New Roman"/>
                <w:szCs w:val="24"/>
                <w:lang w:eastAsia="ru-RU"/>
              </w:rPr>
              <w:t xml:space="preserve"> «_______» ________________ 20__г.</w:t>
            </w:r>
          </w:p>
          <w:p w:rsidR="00942C57" w:rsidRPr="0026744F" w:rsidRDefault="00942C57">
            <w:pPr>
              <w:spacing w:line="240" w:lineRule="auto"/>
              <w:jc w:val="both"/>
              <w:rPr>
                <w:rFonts w:cs="Times New Roman"/>
                <w:szCs w:val="24"/>
                <w:lang w:eastAsia="x-none"/>
              </w:rPr>
            </w:pPr>
            <w:r w:rsidRPr="0026744F">
              <w:rPr>
                <w:rFonts w:cs="Times New Roman"/>
                <w:szCs w:val="24"/>
                <w:lang w:eastAsia="ru-RU"/>
              </w:rPr>
              <w:t xml:space="preserve">         </w:t>
            </w:r>
            <w:r w:rsidRPr="0026744F">
              <w:rPr>
                <w:rFonts w:cs="Times New Roman"/>
                <w:szCs w:val="24"/>
                <w:lang w:eastAsia="x-none"/>
              </w:rPr>
              <w:t>М.П.</w:t>
            </w:r>
          </w:p>
        </w:tc>
        <w:tc>
          <w:tcPr>
            <w:tcW w:w="5595" w:type="dxa"/>
            <w:gridSpan w:val="6"/>
            <w:tcBorders>
              <w:top w:val="nil"/>
              <w:left w:val="nil"/>
              <w:bottom w:val="nil"/>
              <w:right w:val="nil"/>
            </w:tcBorders>
            <w:tcMar>
              <w:top w:w="113" w:type="dxa"/>
              <w:left w:w="108" w:type="dxa"/>
              <w:bottom w:w="113" w:type="dxa"/>
              <w:right w:w="108" w:type="dxa"/>
            </w:tcMar>
          </w:tcPr>
          <w:p w:rsidR="00942C57" w:rsidRPr="0026744F" w:rsidRDefault="00942C57">
            <w:pPr>
              <w:spacing w:line="240" w:lineRule="auto"/>
              <w:jc w:val="both"/>
              <w:rPr>
                <w:rFonts w:cs="Times New Roman"/>
                <w:szCs w:val="24"/>
                <w:lang w:eastAsia="ru-RU"/>
              </w:rPr>
            </w:pPr>
            <w:r w:rsidRPr="0026744F">
              <w:rPr>
                <w:rFonts w:cs="Times New Roman"/>
                <w:szCs w:val="24"/>
                <w:lang w:eastAsia="ru-RU"/>
              </w:rPr>
              <w:t>___________________________</w:t>
            </w:r>
          </w:p>
          <w:p w:rsidR="00942C57" w:rsidRPr="0026744F" w:rsidRDefault="00942C57">
            <w:pPr>
              <w:spacing w:line="240" w:lineRule="auto"/>
              <w:jc w:val="both"/>
              <w:rPr>
                <w:rFonts w:cs="Times New Roman"/>
                <w:szCs w:val="24"/>
                <w:lang w:eastAsia="ru-RU"/>
              </w:rPr>
            </w:pPr>
          </w:p>
          <w:p w:rsidR="00942C57" w:rsidRPr="0026744F" w:rsidRDefault="00942C57">
            <w:pPr>
              <w:spacing w:line="240" w:lineRule="auto"/>
              <w:jc w:val="both"/>
              <w:rPr>
                <w:rFonts w:cs="Times New Roman"/>
                <w:szCs w:val="24"/>
                <w:lang w:eastAsia="ru-RU"/>
              </w:rPr>
            </w:pPr>
            <w:r w:rsidRPr="0026744F">
              <w:rPr>
                <w:rFonts w:cs="Times New Roman"/>
                <w:szCs w:val="24"/>
                <w:lang w:eastAsia="ru-RU"/>
              </w:rPr>
              <w:t>______________/ ____________  /</w:t>
            </w:r>
          </w:p>
          <w:p w:rsidR="00942C57" w:rsidRPr="0026744F" w:rsidRDefault="00942C57">
            <w:pPr>
              <w:spacing w:line="240" w:lineRule="auto"/>
              <w:jc w:val="both"/>
              <w:rPr>
                <w:rFonts w:cs="Times New Roman"/>
                <w:szCs w:val="24"/>
                <w:lang w:eastAsia="ru-RU"/>
              </w:rPr>
            </w:pPr>
          </w:p>
          <w:p w:rsidR="00942C57" w:rsidRPr="0026744F" w:rsidRDefault="00942C57">
            <w:pPr>
              <w:spacing w:line="240" w:lineRule="auto"/>
              <w:jc w:val="both"/>
              <w:rPr>
                <w:rFonts w:cs="Times New Roman"/>
                <w:szCs w:val="24"/>
                <w:lang w:eastAsia="ru-RU"/>
              </w:rPr>
            </w:pPr>
            <w:r w:rsidRPr="0026744F">
              <w:rPr>
                <w:rFonts w:cs="Times New Roman"/>
                <w:szCs w:val="24"/>
                <w:lang w:eastAsia="ru-RU"/>
              </w:rPr>
              <w:t>«_______» ________________ 20__г.</w:t>
            </w:r>
          </w:p>
          <w:p w:rsidR="00942C57" w:rsidRPr="0026744F" w:rsidRDefault="00942C57">
            <w:pPr>
              <w:spacing w:line="240" w:lineRule="auto"/>
              <w:jc w:val="both"/>
              <w:rPr>
                <w:rFonts w:cs="Times New Roman"/>
                <w:szCs w:val="24"/>
                <w:lang w:eastAsia="x-none"/>
              </w:rPr>
            </w:pPr>
            <w:r w:rsidRPr="0026744F">
              <w:rPr>
                <w:rFonts w:cs="Times New Roman"/>
                <w:szCs w:val="24"/>
                <w:lang w:eastAsia="ru-RU"/>
              </w:rPr>
              <w:t xml:space="preserve">         </w:t>
            </w:r>
            <w:r w:rsidRPr="0026744F">
              <w:rPr>
                <w:rFonts w:cs="Times New Roman"/>
                <w:szCs w:val="24"/>
                <w:lang w:eastAsia="x-none"/>
              </w:rPr>
              <w:t>М.П.</w:t>
            </w:r>
          </w:p>
        </w:tc>
      </w:tr>
    </w:tbl>
    <w:p w:rsidR="00942C57" w:rsidRPr="0026744F" w:rsidRDefault="00942C57" w:rsidP="00942C57">
      <w:pPr>
        <w:spacing w:line="240" w:lineRule="auto"/>
        <w:jc w:val="both"/>
        <w:rPr>
          <w:rFonts w:cs="Times New Roman"/>
          <w:szCs w:val="24"/>
        </w:rPr>
      </w:pPr>
    </w:p>
    <w:p w:rsidR="00534177" w:rsidRPr="0026744F" w:rsidRDefault="00942C57" w:rsidP="00942C57">
      <w:pPr>
        <w:tabs>
          <w:tab w:val="left" w:pos="244"/>
          <w:tab w:val="center" w:pos="4961"/>
        </w:tabs>
        <w:autoSpaceDE w:val="0"/>
        <w:autoSpaceDN w:val="0"/>
        <w:adjustRightInd w:val="0"/>
        <w:spacing w:line="240" w:lineRule="auto"/>
        <w:jc w:val="left"/>
        <w:rPr>
          <w:rFonts w:eastAsia="Times New Roman" w:cs="Times New Roman"/>
          <w:sz w:val="28"/>
          <w:szCs w:val="28"/>
          <w:lang w:eastAsia="ru-RU"/>
        </w:rPr>
      </w:pPr>
      <w:r w:rsidRPr="0026744F">
        <w:rPr>
          <w:rFonts w:eastAsia="Times New Roman" w:cs="Times New Roman"/>
          <w:sz w:val="28"/>
          <w:szCs w:val="28"/>
          <w:lang w:eastAsia="ru-RU"/>
        </w:rPr>
        <w:tab/>
      </w:r>
      <w:r w:rsidRPr="0026744F">
        <w:rPr>
          <w:rFonts w:eastAsia="Times New Roman" w:cs="Times New Roman"/>
          <w:sz w:val="28"/>
          <w:szCs w:val="28"/>
          <w:lang w:eastAsia="ru-RU"/>
        </w:rPr>
        <w:tab/>
      </w:r>
      <w:r w:rsidRPr="0026744F">
        <w:rPr>
          <w:rFonts w:eastAsia="Times New Roman" w:cs="Times New Roman"/>
          <w:sz w:val="28"/>
          <w:szCs w:val="28"/>
          <w:lang w:eastAsia="ru-RU"/>
        </w:rPr>
        <w:tab/>
      </w:r>
    </w:p>
    <w:p w:rsidR="009A7DE4" w:rsidRDefault="009A7DE4" w:rsidP="00942C57">
      <w:pPr>
        <w:autoSpaceDE w:val="0"/>
        <w:autoSpaceDN w:val="0"/>
        <w:adjustRightInd w:val="0"/>
        <w:spacing w:line="240" w:lineRule="auto"/>
        <w:jc w:val="both"/>
        <w:rPr>
          <w:rFonts w:eastAsia="Times New Roman" w:cs="Times New Roman"/>
          <w:sz w:val="28"/>
          <w:szCs w:val="28"/>
          <w:lang w:eastAsia="ru-RU"/>
        </w:rPr>
      </w:pPr>
    </w:p>
    <w:p w:rsidR="009A7DE4" w:rsidRDefault="009A7DE4" w:rsidP="00942C57">
      <w:pPr>
        <w:autoSpaceDE w:val="0"/>
        <w:autoSpaceDN w:val="0"/>
        <w:adjustRightInd w:val="0"/>
        <w:spacing w:line="240" w:lineRule="auto"/>
        <w:jc w:val="both"/>
        <w:rPr>
          <w:rFonts w:eastAsia="Times New Roman" w:cs="Times New Roman"/>
          <w:sz w:val="28"/>
          <w:szCs w:val="28"/>
          <w:lang w:eastAsia="ru-RU"/>
        </w:rPr>
      </w:pPr>
    </w:p>
    <w:p w:rsidR="004167F2" w:rsidRPr="00AD64ED" w:rsidRDefault="004167F2" w:rsidP="00280FDE">
      <w:pPr>
        <w:suppressAutoHyphens/>
        <w:spacing w:line="240" w:lineRule="auto"/>
        <w:jc w:val="left"/>
        <w:rPr>
          <w:rFonts w:eastAsia="Times New Roman" w:cs="Times New Roman"/>
          <w:sz w:val="28"/>
          <w:szCs w:val="28"/>
          <w:lang w:eastAsia="ar-SA"/>
        </w:rPr>
      </w:pPr>
    </w:p>
    <w:p w:rsidR="009A7DE4" w:rsidRPr="00280FDE" w:rsidRDefault="004165F3" w:rsidP="009A7DE4">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72" w:name="_Toc416344339"/>
      <w:bookmarkStart w:id="173" w:name="_Toc420669832"/>
      <w:r w:rsidRPr="00280FDE">
        <w:rPr>
          <w:rFonts w:eastAsia="Times New Roman" w:cs="Times New Roman"/>
          <w:b/>
          <w:sz w:val="28"/>
          <w:szCs w:val="28"/>
          <w:lang w:val="x-none" w:eastAsia="ar-SA"/>
        </w:rPr>
        <w:t xml:space="preserve">Приложение № </w:t>
      </w:r>
      <w:r w:rsidRPr="00280FDE">
        <w:rPr>
          <w:rFonts w:eastAsia="Times New Roman" w:cs="Times New Roman"/>
          <w:b/>
          <w:sz w:val="28"/>
          <w:szCs w:val="28"/>
          <w:lang w:eastAsia="ar-SA"/>
        </w:rPr>
        <w:t xml:space="preserve">5 </w:t>
      </w:r>
      <w:bookmarkEnd w:id="172"/>
      <w:bookmarkEnd w:id="173"/>
      <w:r w:rsidR="009A7DE4" w:rsidRPr="00280FDE">
        <w:rPr>
          <w:rFonts w:cs="Times New Roman"/>
          <w:b/>
          <w:iCs/>
          <w:sz w:val="28"/>
          <w:szCs w:val="28"/>
          <w:lang w:val="x-none" w:eastAsia="ar-SA"/>
        </w:rPr>
        <w:t>к Документации</w:t>
      </w:r>
      <w:r w:rsidR="009A7DE4" w:rsidRPr="00280FDE">
        <w:rPr>
          <w:rFonts w:cs="Times New Roman"/>
          <w:b/>
          <w:iCs/>
          <w:sz w:val="28"/>
          <w:szCs w:val="28"/>
          <w:lang w:eastAsia="ar-SA"/>
        </w:rPr>
        <w:t xml:space="preserve"> </w:t>
      </w:r>
      <w:r w:rsidR="009A7DE4" w:rsidRPr="00280FDE">
        <w:rPr>
          <w:rFonts w:cs="Times New Roman"/>
          <w:b/>
          <w:sz w:val="28"/>
          <w:szCs w:val="28"/>
        </w:rPr>
        <w:t>о</w:t>
      </w:r>
      <w:r w:rsidR="009A7DE4" w:rsidRPr="00280FDE">
        <w:rPr>
          <w:rFonts w:cs="Times New Roman"/>
          <w:b/>
          <w:sz w:val="28"/>
          <w:szCs w:val="28"/>
          <w:lang w:eastAsia="ar-SA"/>
        </w:rPr>
        <w:t xml:space="preserve"> проведении открытого одноэтапного запроса</w:t>
      </w:r>
      <w:r w:rsidR="009A7DE4">
        <w:rPr>
          <w:rFonts w:eastAsia="Calibri" w:cs="Times New Roman"/>
          <w:b/>
          <w:sz w:val="28"/>
          <w:szCs w:val="28"/>
          <w:lang w:eastAsia="ar-SA"/>
        </w:rPr>
        <w:t xml:space="preserve"> </w:t>
      </w:r>
      <w:r w:rsidR="009A7DE4" w:rsidRPr="00280FDE">
        <w:rPr>
          <w:rFonts w:eastAsia="Calibri" w:cs="Times New Roman"/>
          <w:b/>
          <w:sz w:val="28"/>
          <w:szCs w:val="28"/>
          <w:lang w:eastAsia="ar-SA"/>
        </w:rPr>
        <w:t xml:space="preserve">предложений </w:t>
      </w:r>
      <w:r w:rsidR="009A7DE4" w:rsidRPr="00280FDE">
        <w:rPr>
          <w:rFonts w:cs="Times New Roman"/>
          <w:b/>
          <w:sz w:val="28"/>
          <w:szCs w:val="28"/>
          <w:lang w:eastAsia="ru-RU"/>
        </w:rPr>
        <w:t xml:space="preserve">на право заключения договора </w:t>
      </w:r>
      <w:r w:rsidR="009A7DE4" w:rsidRPr="00B86673">
        <w:rPr>
          <w:rFonts w:cs="Times New Roman"/>
          <w:b/>
          <w:sz w:val="28"/>
          <w:szCs w:val="28"/>
          <w:lang w:eastAsia="ru-RU"/>
        </w:rPr>
        <w:t>на выполнение работ по расширению автоматизированной системы учета энергопотребления</w:t>
      </w:r>
      <w:r w:rsidR="009A7DE4">
        <w:rPr>
          <w:rFonts w:cs="Times New Roman"/>
          <w:b/>
          <w:sz w:val="28"/>
          <w:szCs w:val="28"/>
          <w:lang w:eastAsia="ru-RU"/>
        </w:rPr>
        <w:t xml:space="preserve"> тепловых ресурсов поставляемых </w:t>
      </w:r>
      <w:r w:rsidR="009A7DE4" w:rsidRPr="00B86673">
        <w:rPr>
          <w:rFonts w:cs="Times New Roman"/>
          <w:b/>
          <w:sz w:val="28"/>
          <w:szCs w:val="28"/>
          <w:lang w:eastAsia="ru-RU"/>
        </w:rPr>
        <w:t>ОАО «</w:t>
      </w:r>
      <w:proofErr w:type="spellStart"/>
      <w:r w:rsidR="009A7DE4" w:rsidRPr="00B86673">
        <w:rPr>
          <w:rFonts w:cs="Times New Roman"/>
          <w:b/>
          <w:sz w:val="28"/>
          <w:szCs w:val="28"/>
          <w:lang w:eastAsia="ru-RU"/>
        </w:rPr>
        <w:t>Мурманэнергосбыт</w:t>
      </w:r>
      <w:proofErr w:type="spellEnd"/>
      <w:r w:rsidR="009A7DE4" w:rsidRPr="00B86673">
        <w:rPr>
          <w:rFonts w:cs="Times New Roman"/>
          <w:b/>
          <w:sz w:val="28"/>
          <w:szCs w:val="28"/>
          <w:lang w:eastAsia="ru-RU"/>
        </w:rPr>
        <w:t xml:space="preserve">» в рамках работ по расширению функциональности областной системы автоматизации процессов управления и учета энергопотребления, энергосбережения и </w:t>
      </w:r>
      <w:proofErr w:type="spellStart"/>
      <w:r w:rsidR="009A7DE4" w:rsidRPr="00B86673">
        <w:rPr>
          <w:rFonts w:cs="Times New Roman"/>
          <w:b/>
          <w:sz w:val="28"/>
          <w:szCs w:val="28"/>
          <w:lang w:eastAsia="ru-RU"/>
        </w:rPr>
        <w:t>энергоэффективности</w:t>
      </w:r>
      <w:proofErr w:type="spellEnd"/>
      <w:r w:rsidR="009A7DE4" w:rsidRPr="00B86673">
        <w:rPr>
          <w:rFonts w:cs="Times New Roman"/>
          <w:b/>
          <w:sz w:val="28"/>
          <w:szCs w:val="28"/>
          <w:lang w:eastAsia="ru-RU"/>
        </w:rPr>
        <w:t xml:space="preserve"> Мурманской области</w:t>
      </w:r>
      <w:r w:rsidR="009A7DE4">
        <w:rPr>
          <w:rFonts w:cs="Times New Roman"/>
          <w:b/>
          <w:sz w:val="28"/>
          <w:szCs w:val="28"/>
          <w:lang w:eastAsia="ru-RU"/>
        </w:rPr>
        <w:t>.</w:t>
      </w:r>
    </w:p>
    <w:p w:rsidR="00444DD8" w:rsidRPr="00280FDE" w:rsidRDefault="00444DD8" w:rsidP="009A7DE4">
      <w:pPr>
        <w:keepNext/>
        <w:tabs>
          <w:tab w:val="left" w:pos="4820"/>
        </w:tabs>
        <w:suppressAutoHyphens/>
        <w:spacing w:line="240" w:lineRule="auto"/>
        <w:ind w:left="4820"/>
        <w:jc w:val="both"/>
        <w:outlineLvl w:val="0"/>
        <w:rPr>
          <w:rFonts w:eastAsia="Times New Roman" w:cs="Times New Roman"/>
          <w:sz w:val="28"/>
          <w:szCs w:val="28"/>
          <w:highlight w:val="yellow"/>
          <w:lang w:eastAsia="ar-SA"/>
        </w:rPr>
      </w:pP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ОПИСЬ ДОКУМЕНТОВ,</w:t>
      </w: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ВХОДЯЩИХ В СОСТАВ ЗАЯВКИ НА УЧАСТИЕ В ЗАПРОСЕ ПРЕДЛОЖЕНИЙ</w:t>
      </w:r>
    </w:p>
    <w:p w:rsidR="003A44A7" w:rsidRPr="00280FDE" w:rsidRDefault="003A44A7" w:rsidP="00280FDE">
      <w:pPr>
        <w:suppressAutoHyphens/>
        <w:spacing w:line="240" w:lineRule="auto"/>
        <w:jc w:val="both"/>
        <w:rPr>
          <w:rFonts w:eastAsia="Times New Roman" w:cs="Times New Roman"/>
          <w:sz w:val="28"/>
          <w:szCs w:val="28"/>
          <w:lang w:eastAsia="ar-SA"/>
        </w:rPr>
      </w:pPr>
    </w:p>
    <w:tbl>
      <w:tblPr>
        <w:tblW w:w="10173" w:type="dxa"/>
        <w:tblInd w:w="-5" w:type="dxa"/>
        <w:tblLayout w:type="fixed"/>
        <w:tblLook w:val="0000" w:firstRow="0" w:lastRow="0" w:firstColumn="0" w:lastColumn="0" w:noHBand="0" w:noVBand="0"/>
      </w:tblPr>
      <w:tblGrid>
        <w:gridCol w:w="2093"/>
        <w:gridCol w:w="8080"/>
      </w:tblGrid>
      <w:tr w:rsidR="003A44A7" w:rsidRPr="00280FDE" w:rsidTr="009A7DE4">
        <w:tc>
          <w:tcPr>
            <w:tcW w:w="2093" w:type="dxa"/>
            <w:shd w:val="clear" w:color="auto" w:fill="auto"/>
          </w:tcPr>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закупки </w:t>
            </w:r>
          </w:p>
          <w:p w:rsidR="003A44A7" w:rsidRPr="00280FDE" w:rsidRDefault="003A44A7" w:rsidP="00280FDE">
            <w:pPr>
              <w:suppressAutoHyphens/>
              <w:spacing w:line="240" w:lineRule="auto"/>
              <w:jc w:val="both"/>
              <w:rPr>
                <w:rFonts w:eastAsia="Times New Roman" w:cs="Times New Roman"/>
                <w:sz w:val="28"/>
                <w:szCs w:val="28"/>
                <w:lang w:eastAsia="ar-SA"/>
              </w:rPr>
            </w:pPr>
          </w:p>
        </w:tc>
        <w:tc>
          <w:tcPr>
            <w:tcW w:w="8080" w:type="dxa"/>
            <w:shd w:val="clear" w:color="auto" w:fill="auto"/>
          </w:tcPr>
          <w:p w:rsidR="00444DD8" w:rsidRDefault="003A44A7" w:rsidP="00280FDE">
            <w:pPr>
              <w:tabs>
                <w:tab w:val="left" w:pos="0"/>
              </w:tabs>
              <w:suppressAutoHyphens/>
              <w:spacing w:line="240" w:lineRule="auto"/>
              <w:jc w:val="both"/>
              <w:rPr>
                <w:rFonts w:cs="Times New Roman"/>
                <w:sz w:val="28"/>
                <w:szCs w:val="28"/>
                <w:lang w:eastAsia="ru-RU"/>
              </w:rPr>
            </w:pPr>
            <w:r w:rsidRPr="00280FDE">
              <w:rPr>
                <w:rFonts w:eastAsia="Times New Roman" w:cs="Times New Roman"/>
                <w:sz w:val="28"/>
                <w:szCs w:val="28"/>
                <w:lang w:eastAsia="ar-SA"/>
              </w:rPr>
              <w:t xml:space="preserve">Открытый одноэтапный запрос предложений </w:t>
            </w:r>
            <w:r w:rsidRPr="00280FDE">
              <w:rPr>
                <w:rFonts w:cs="Times New Roman"/>
                <w:sz w:val="28"/>
                <w:szCs w:val="28"/>
                <w:lang w:eastAsia="ru-RU"/>
              </w:rPr>
              <w:t xml:space="preserve">на право заключения договора </w:t>
            </w:r>
            <w:r w:rsidR="009A7DE4" w:rsidRPr="009A7DE4">
              <w:rPr>
                <w:rFonts w:cs="Times New Roman"/>
                <w:sz w:val="28"/>
                <w:szCs w:val="28"/>
                <w:lang w:eastAsia="ru-RU"/>
              </w:rPr>
              <w:t>на право заключения договора на выполнение работ по расширению автоматизированной системы учета энергопотребления тепловых ресурсов поставляемых ОАО «</w:t>
            </w:r>
            <w:proofErr w:type="spellStart"/>
            <w:r w:rsidR="009A7DE4" w:rsidRPr="009A7DE4">
              <w:rPr>
                <w:rFonts w:cs="Times New Roman"/>
                <w:sz w:val="28"/>
                <w:szCs w:val="28"/>
                <w:lang w:eastAsia="ru-RU"/>
              </w:rPr>
              <w:t>Мурманэнергосбыт</w:t>
            </w:r>
            <w:proofErr w:type="spellEnd"/>
            <w:r w:rsidR="009A7DE4" w:rsidRPr="009A7DE4">
              <w:rPr>
                <w:rFonts w:cs="Times New Roman"/>
                <w:sz w:val="28"/>
                <w:szCs w:val="28"/>
                <w:lang w:eastAsia="ru-RU"/>
              </w:rPr>
              <w:t xml:space="preserve">» в рамках работ по расширению </w:t>
            </w:r>
            <w:proofErr w:type="gramStart"/>
            <w:r w:rsidR="009A7DE4" w:rsidRPr="009A7DE4">
              <w:rPr>
                <w:rFonts w:cs="Times New Roman"/>
                <w:sz w:val="28"/>
                <w:szCs w:val="28"/>
                <w:lang w:eastAsia="ru-RU"/>
              </w:rPr>
              <w:t>функциональности областной системы автоматизации процессов управления</w:t>
            </w:r>
            <w:proofErr w:type="gramEnd"/>
            <w:r w:rsidR="009A7DE4" w:rsidRPr="009A7DE4">
              <w:rPr>
                <w:rFonts w:cs="Times New Roman"/>
                <w:sz w:val="28"/>
                <w:szCs w:val="28"/>
                <w:lang w:eastAsia="ru-RU"/>
              </w:rPr>
              <w:t xml:space="preserve"> и учета энергопотребления, энергосбережения и </w:t>
            </w:r>
            <w:proofErr w:type="spellStart"/>
            <w:r w:rsidR="009A7DE4" w:rsidRPr="009A7DE4">
              <w:rPr>
                <w:rFonts w:cs="Times New Roman"/>
                <w:sz w:val="28"/>
                <w:szCs w:val="28"/>
                <w:lang w:eastAsia="ru-RU"/>
              </w:rPr>
              <w:t>энергоэффективности</w:t>
            </w:r>
            <w:proofErr w:type="spellEnd"/>
            <w:r w:rsidR="009A7DE4" w:rsidRPr="009A7DE4">
              <w:rPr>
                <w:rFonts w:cs="Times New Roman"/>
                <w:sz w:val="28"/>
                <w:szCs w:val="28"/>
                <w:lang w:eastAsia="ru-RU"/>
              </w:rPr>
              <w:t xml:space="preserve"> Мурманской области.</w:t>
            </w:r>
          </w:p>
          <w:p w:rsidR="009A7DE4" w:rsidRPr="00280FDE" w:rsidRDefault="009A7DE4" w:rsidP="00280FDE">
            <w:pPr>
              <w:tabs>
                <w:tab w:val="left" w:pos="0"/>
              </w:tabs>
              <w:suppressAutoHyphens/>
              <w:spacing w:line="240" w:lineRule="auto"/>
              <w:jc w:val="both"/>
              <w:rPr>
                <w:rFonts w:cs="Times New Roman"/>
                <w:sz w:val="28"/>
                <w:szCs w:val="28"/>
                <w:lang w:eastAsia="ru-RU"/>
              </w:rPr>
            </w:pPr>
          </w:p>
        </w:tc>
      </w:tr>
    </w:tbl>
    <w:p w:rsidR="009A7DE4" w:rsidRPr="009A7DE4" w:rsidRDefault="009A7DE4" w:rsidP="009A7DE4">
      <w:pPr>
        <w:spacing w:after="200"/>
        <w:jc w:val="left"/>
        <w:rPr>
          <w:szCs w:val="24"/>
          <w:u w:val="single"/>
          <w:lang w:eastAsia="ar-SA"/>
        </w:rPr>
      </w:pPr>
    </w:p>
    <w:tbl>
      <w:tblPr>
        <w:tblW w:w="10185" w:type="dxa"/>
        <w:tblInd w:w="-5" w:type="dxa"/>
        <w:tblCellMar>
          <w:left w:w="0" w:type="dxa"/>
          <w:right w:w="0" w:type="dxa"/>
        </w:tblCellMar>
        <w:tblLook w:val="04A0" w:firstRow="1" w:lastRow="0" w:firstColumn="1" w:lastColumn="0" w:noHBand="0" w:noVBand="1"/>
      </w:tblPr>
      <w:tblGrid>
        <w:gridCol w:w="614"/>
        <w:gridCol w:w="5223"/>
        <w:gridCol w:w="2367"/>
        <w:gridCol w:w="954"/>
        <w:gridCol w:w="1027"/>
      </w:tblGrid>
      <w:tr w:rsidR="009A7DE4" w:rsidRPr="009A7DE4" w:rsidTr="009A7DE4">
        <w:tc>
          <w:tcPr>
            <w:tcW w:w="61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 xml:space="preserve">№ </w:t>
            </w:r>
            <w:proofErr w:type="gramStart"/>
            <w:r w:rsidRPr="009A7DE4">
              <w:rPr>
                <w:szCs w:val="24"/>
                <w:lang w:eastAsia="ar-SA"/>
              </w:rPr>
              <w:t>п</w:t>
            </w:r>
            <w:proofErr w:type="gramEnd"/>
            <w:r w:rsidRPr="009A7DE4">
              <w:rPr>
                <w:szCs w:val="24"/>
                <w:lang w:eastAsia="ar-SA"/>
              </w:rPr>
              <w:t>/п</w:t>
            </w:r>
          </w:p>
        </w:tc>
        <w:tc>
          <w:tcPr>
            <w:tcW w:w="5223"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Заголовок документа</w:t>
            </w:r>
          </w:p>
        </w:tc>
        <w:tc>
          <w:tcPr>
            <w:tcW w:w="2367"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Реквизиты документа (номер, дата выдачи/составления)</w:t>
            </w:r>
          </w:p>
        </w:tc>
        <w:tc>
          <w:tcPr>
            <w:tcW w:w="95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Кол-во листов</w:t>
            </w:r>
          </w:p>
        </w:tc>
        <w:tc>
          <w:tcPr>
            <w:tcW w:w="10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Номер листа</w:t>
            </w:r>
          </w:p>
        </w:tc>
      </w:tr>
      <w:tr w:rsidR="009A7DE4" w:rsidRPr="009A7DE4" w:rsidTr="009A7DE4">
        <w:trPr>
          <w:trHeight w:val="305"/>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pacing w:val="5"/>
                <w:szCs w:val="24"/>
                <w:lang w:eastAsia="ar-SA"/>
              </w:rPr>
            </w:pPr>
            <w:r w:rsidRPr="009A7DE4">
              <w:rPr>
                <w:spacing w:val="-3"/>
                <w:szCs w:val="24"/>
                <w:lang w:eastAsia="ar-SA"/>
              </w:rPr>
              <w:t>1.</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lang w:eastAsia="ar-SA"/>
              </w:rPr>
            </w:pPr>
            <w:r w:rsidRPr="009A7DE4">
              <w:rPr>
                <w:spacing w:val="5"/>
                <w:szCs w:val="24"/>
                <w:lang w:eastAsia="ar-SA"/>
              </w:rPr>
              <w:t>Опись документов</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397"/>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pacing w:val="5"/>
                <w:szCs w:val="24"/>
                <w:lang w:eastAsia="ar-SA"/>
              </w:rPr>
            </w:pPr>
            <w:r w:rsidRPr="009A7DE4">
              <w:rPr>
                <w:spacing w:val="-3"/>
                <w:szCs w:val="24"/>
                <w:lang w:eastAsia="ar-SA"/>
              </w:rPr>
              <w:t>2.</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pacing w:val="5"/>
                <w:szCs w:val="24"/>
                <w:lang w:eastAsia="ar-SA"/>
              </w:rPr>
              <w:t>Письмо о подаче оферты (Приложение №1 к Документации)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3.</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lang w:eastAsia="ar-SA"/>
              </w:rPr>
            </w:pPr>
            <w:r w:rsidRPr="009A7DE4">
              <w:rPr>
                <w:szCs w:val="24"/>
                <w:lang w:eastAsia="ar-SA"/>
              </w:rPr>
              <w:t>Коммерческое предложение (Форма 1)</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4.</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lang w:eastAsia="ar-SA"/>
              </w:rPr>
            </w:pPr>
            <w:r w:rsidRPr="009A7DE4">
              <w:rPr>
                <w:szCs w:val="24"/>
                <w:lang w:eastAsia="ar-SA"/>
              </w:rPr>
              <w:t>Техническое предложение (Форма 2)</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5.</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lang w:eastAsia="ar-SA"/>
              </w:rPr>
            </w:pPr>
            <w:r w:rsidRPr="009A7DE4">
              <w:rPr>
                <w:szCs w:val="24"/>
                <w:lang w:eastAsia="ar-SA"/>
              </w:rPr>
              <w:t>Анкета участника (Форма 3)</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6.</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Справка о перечне и объемах выполнения аналогичных работ (Форма 4)</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7</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lang w:eastAsia="ar-SA"/>
              </w:rPr>
            </w:pPr>
            <w:r w:rsidRPr="009A7DE4">
              <w:rPr>
                <w:szCs w:val="24"/>
                <w:lang w:eastAsia="ar-SA"/>
              </w:rPr>
              <w:t>Приложение №2 к Документации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49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8</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Приложение №3 к Документации (по необходимости)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717"/>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9</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Выписка (оригинал или копия, удостоверенная нотариально) из единого государственного реестра юридических лиц</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10</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 xml:space="preserve">Документы, подтверждающие полномочия лица на осуществление действий от имени участника закупки </w:t>
            </w:r>
            <w:r w:rsidRPr="009A7DE4">
              <w:rPr>
                <w:b/>
                <w:szCs w:val="24"/>
                <w:lang w:eastAsia="ar-SA"/>
              </w:rPr>
              <w:t>(копии решения и  приказа о назначении)</w:t>
            </w:r>
            <w:r w:rsidRPr="009A7DE4">
              <w:rPr>
                <w:szCs w:val="24"/>
                <w:lang w:eastAsia="ar-SA"/>
              </w:rPr>
              <w:t>, заверены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11</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Копия Устава в действующей редакции,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880"/>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12</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 xml:space="preserve">Копия свидетельства </w:t>
            </w:r>
            <w:proofErr w:type="gramStart"/>
            <w:r w:rsidRPr="009A7DE4">
              <w:rPr>
                <w:szCs w:val="24"/>
                <w:lang w:eastAsia="ar-SA"/>
              </w:rPr>
              <w:t>о постановке на учет в налоговом органе по месту нахождения на территории</w:t>
            </w:r>
            <w:proofErr w:type="gramEnd"/>
            <w:r w:rsidRPr="009A7DE4">
              <w:rPr>
                <w:szCs w:val="24"/>
                <w:lang w:eastAsia="ar-SA"/>
              </w:rPr>
              <w:t xml:space="preserve"> РФ,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279"/>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13</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Копия свидетельства о государственной регистрации,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14</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Копия свидетельства о внесении записи в ЕГРЮЛ о юридическом лице, зарегистрированном до 1 июля 2002 года (при наличии),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15</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Решение Участника об одобрении крупной сделки, оригинал (или копия, удостоверенная нотариально)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Pr>
                <w:szCs w:val="24"/>
                <w:lang w:eastAsia="ar-SA"/>
              </w:rPr>
              <w:t>16</w:t>
            </w:r>
            <w:r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both"/>
              <w:rPr>
                <w:szCs w:val="24"/>
                <w:lang w:eastAsia="ar-SA"/>
              </w:rPr>
            </w:pPr>
            <w:r w:rsidRPr="009A7DE4">
              <w:rPr>
                <w:szCs w:val="24"/>
                <w:lang w:eastAsia="ar-SA"/>
              </w:rPr>
              <w:t xml:space="preserve">Копия </w:t>
            </w:r>
            <w:r w:rsidR="009E377F">
              <w:rPr>
                <w:szCs w:val="24"/>
                <w:lang w:eastAsia="ar-SA"/>
              </w:rPr>
              <w:t>бухгалтерской отчетности за 2014</w:t>
            </w:r>
            <w:r w:rsidRPr="009A7DE4">
              <w:rPr>
                <w:szCs w:val="24"/>
                <w:lang w:eastAsia="ar-SA"/>
              </w:rPr>
              <w:t xml:space="preserve"> год с отметкой налоговой инспекции, заверена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8D66F7" w:rsidP="009A7DE4">
            <w:pPr>
              <w:spacing w:after="200"/>
              <w:jc w:val="left"/>
              <w:rPr>
                <w:szCs w:val="24"/>
                <w:lang w:eastAsia="ar-SA"/>
              </w:rPr>
            </w:pPr>
            <w:r>
              <w:rPr>
                <w:szCs w:val="24"/>
                <w:lang w:eastAsia="ar-SA"/>
              </w:rPr>
              <w:t>17</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both"/>
              <w:rPr>
                <w:szCs w:val="24"/>
                <w:highlight w:val="yellow"/>
                <w:lang w:eastAsia="ar-SA"/>
              </w:rPr>
            </w:pPr>
            <w:r w:rsidRPr="009A7DE4">
              <w:rPr>
                <w:szCs w:val="24"/>
                <w:lang w:eastAsia="ar-SA"/>
              </w:rPr>
              <w:t xml:space="preserve">Копии </w:t>
            </w:r>
            <w:r w:rsidRPr="009A7DE4">
              <w:rPr>
                <w:bCs/>
                <w:szCs w:val="24"/>
                <w:lang w:eastAsia="ar-SA"/>
              </w:rPr>
              <w:t xml:space="preserve">действующих </w:t>
            </w:r>
            <w:r w:rsidRPr="009A7DE4">
              <w:rPr>
                <w:b/>
                <w:bCs/>
                <w:szCs w:val="24"/>
                <w:lang w:eastAsia="ar-SA"/>
              </w:rPr>
              <w:t>свидетельств о членстве в саморегулируемой организации</w:t>
            </w:r>
            <w:r w:rsidRPr="009A7DE4">
              <w:rPr>
                <w:szCs w:val="24"/>
                <w:lang w:eastAsia="ar-SA"/>
              </w:rPr>
              <w:t>, заверенные уполномоченным лицом Участника</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8D66F7" w:rsidP="009A7DE4">
            <w:pPr>
              <w:spacing w:after="200"/>
              <w:jc w:val="left"/>
              <w:rPr>
                <w:szCs w:val="24"/>
                <w:lang w:eastAsia="ar-SA"/>
              </w:rPr>
            </w:pPr>
            <w:r>
              <w:rPr>
                <w:szCs w:val="24"/>
                <w:lang w:eastAsia="ar-SA"/>
              </w:rPr>
              <w:t>18</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both"/>
              <w:rPr>
                <w:szCs w:val="24"/>
                <w:lang w:eastAsia="ar-SA"/>
              </w:rPr>
            </w:pPr>
            <w:r w:rsidRPr="009A7DE4">
              <w:rPr>
                <w:szCs w:val="24"/>
                <w:lang w:eastAsia="ar-SA"/>
              </w:rPr>
              <w:t>Платежное поручение на обеспечение заявки</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8D66F7" w:rsidP="009A7DE4">
            <w:pPr>
              <w:spacing w:after="200"/>
              <w:jc w:val="left"/>
              <w:rPr>
                <w:szCs w:val="24"/>
                <w:lang w:eastAsia="ar-SA"/>
              </w:rPr>
            </w:pPr>
            <w:r>
              <w:rPr>
                <w:szCs w:val="24"/>
                <w:lang w:eastAsia="ar-SA"/>
              </w:rPr>
              <w:t>19</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both"/>
              <w:rPr>
                <w:szCs w:val="24"/>
                <w:highlight w:val="yellow"/>
                <w:lang w:eastAsia="ar-SA"/>
              </w:rPr>
            </w:pPr>
            <w:r w:rsidRPr="009A7DE4">
              <w:rPr>
                <w:szCs w:val="24"/>
                <w:lang w:eastAsia="ar-SA"/>
              </w:rPr>
              <w:t>Копии договоров, подтвержденных  представленными в заявке  копиями актов выполненных работ и другими  документами,  заверенные  уполномоченным лицом Участника закупки (на усмотрение Участника</w:t>
            </w:r>
            <w:r w:rsidR="008D66F7">
              <w:rPr>
                <w:szCs w:val="24"/>
                <w:lang w:eastAsia="ar-SA"/>
              </w:rPr>
              <w:t>, для оценки по критерию</w:t>
            </w:r>
            <w:r w:rsidRPr="009A7DE4">
              <w:rPr>
                <w:szCs w:val="24"/>
                <w:lang w:eastAsia="ar-SA"/>
              </w:rPr>
              <w:t>)</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8D66F7" w:rsidP="009A7DE4">
            <w:pPr>
              <w:spacing w:after="200"/>
              <w:jc w:val="left"/>
              <w:rPr>
                <w:szCs w:val="24"/>
                <w:lang w:eastAsia="ar-SA"/>
              </w:rPr>
            </w:pPr>
            <w:r>
              <w:rPr>
                <w:szCs w:val="24"/>
                <w:lang w:eastAsia="ar-SA"/>
              </w:rPr>
              <w:t>20</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both"/>
              <w:rPr>
                <w:szCs w:val="24"/>
                <w:lang w:eastAsia="ar-SA"/>
              </w:rPr>
            </w:pPr>
            <w:r w:rsidRPr="009A7DE4">
              <w:rPr>
                <w:bCs/>
                <w:szCs w:val="24"/>
                <w:lang w:eastAsia="ar-SA"/>
              </w:rPr>
              <w:t>Копии документов д</w:t>
            </w:r>
            <w:r w:rsidRPr="009A7DE4">
              <w:rPr>
                <w:bCs/>
                <w:iCs/>
                <w:szCs w:val="24"/>
                <w:lang w:eastAsia="ar-SA"/>
              </w:rPr>
              <w:t>ля  признания субъектов РФ аналогичными Мурманской области по климатическим условиям и удельному весу источников теплоснабжения на территории субъекта РФ, работающих на жидком топливе,</w:t>
            </w:r>
            <w:r w:rsidRPr="009A7DE4">
              <w:rPr>
                <w:szCs w:val="24"/>
                <w:lang w:eastAsia="ar-SA"/>
              </w:rPr>
              <w:t xml:space="preserve"> </w:t>
            </w:r>
            <w:r w:rsidRPr="009A7DE4">
              <w:rPr>
                <w:bCs/>
                <w:iCs/>
                <w:szCs w:val="24"/>
                <w:lang w:eastAsia="ar-SA"/>
              </w:rPr>
              <w:t xml:space="preserve">заверенные  уполномоченным лицом Участника закупки </w:t>
            </w:r>
            <w:r w:rsidR="008D66F7" w:rsidRPr="009A7DE4">
              <w:rPr>
                <w:szCs w:val="24"/>
                <w:lang w:eastAsia="ar-SA"/>
              </w:rPr>
              <w:t>(на усмотрение Участника</w:t>
            </w:r>
            <w:r w:rsidR="008D66F7">
              <w:rPr>
                <w:szCs w:val="24"/>
                <w:lang w:eastAsia="ar-SA"/>
              </w:rPr>
              <w:t>, для оценки по критерию</w:t>
            </w:r>
            <w:r w:rsidR="008D66F7" w:rsidRPr="009A7DE4">
              <w:rPr>
                <w:szCs w:val="24"/>
                <w:lang w:eastAsia="ar-SA"/>
              </w:rPr>
              <w:t>)</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rPr>
          <w:trHeight w:val="543"/>
        </w:trPr>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8D66F7" w:rsidP="009A7DE4">
            <w:pPr>
              <w:spacing w:after="200"/>
              <w:jc w:val="left"/>
              <w:rPr>
                <w:szCs w:val="24"/>
                <w:lang w:eastAsia="ar-SA"/>
              </w:rPr>
            </w:pPr>
            <w:r>
              <w:rPr>
                <w:szCs w:val="24"/>
                <w:lang w:eastAsia="ar-SA"/>
              </w:rPr>
              <w:t>21</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both"/>
              <w:rPr>
                <w:szCs w:val="24"/>
                <w:lang w:eastAsia="ar-SA"/>
              </w:rPr>
            </w:pPr>
            <w:r w:rsidRPr="009A7DE4">
              <w:rPr>
                <w:szCs w:val="24"/>
                <w:lang w:eastAsia="ar-SA"/>
              </w:rPr>
              <w:t xml:space="preserve">Копии отзывов и /или рекомендательных писем </w:t>
            </w:r>
            <w:r w:rsidR="008D66F7" w:rsidRPr="009A7DE4">
              <w:rPr>
                <w:szCs w:val="24"/>
                <w:lang w:eastAsia="ar-SA"/>
              </w:rPr>
              <w:t>(на усмотрение Участника</w:t>
            </w:r>
            <w:r w:rsidR="008D66F7">
              <w:rPr>
                <w:szCs w:val="24"/>
                <w:lang w:eastAsia="ar-SA"/>
              </w:rPr>
              <w:t>, для оценки по критерию</w:t>
            </w:r>
            <w:r w:rsidR="008D66F7" w:rsidRPr="009A7DE4">
              <w:rPr>
                <w:szCs w:val="24"/>
                <w:lang w:eastAsia="ar-SA"/>
              </w:rPr>
              <w:t>)</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8D66F7" w:rsidP="009A7DE4">
            <w:pPr>
              <w:spacing w:after="200"/>
              <w:jc w:val="left"/>
              <w:rPr>
                <w:szCs w:val="24"/>
                <w:lang w:eastAsia="ar-SA"/>
              </w:rPr>
            </w:pPr>
            <w:r>
              <w:rPr>
                <w:szCs w:val="24"/>
                <w:lang w:eastAsia="ar-SA"/>
              </w:rPr>
              <w:t>22</w:t>
            </w:r>
            <w:r w:rsidR="009A7DE4" w:rsidRPr="009A7DE4">
              <w:rPr>
                <w:szCs w:val="24"/>
                <w:lang w:eastAsia="ar-SA"/>
              </w:rPr>
              <w:t>.</w:t>
            </w:r>
          </w:p>
        </w:tc>
        <w:tc>
          <w:tcPr>
            <w:tcW w:w="5223"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9A7DE4" w:rsidRPr="009A7DE4" w:rsidRDefault="009A7DE4" w:rsidP="009A7DE4">
            <w:pPr>
              <w:spacing w:after="200"/>
              <w:jc w:val="left"/>
              <w:rPr>
                <w:szCs w:val="24"/>
                <w:highlight w:val="yellow"/>
                <w:lang w:eastAsia="ru-RU"/>
              </w:rPr>
            </w:pPr>
            <w:r w:rsidRPr="009A7DE4">
              <w:rPr>
                <w:szCs w:val="24"/>
                <w:lang w:eastAsia="ar-SA"/>
              </w:rPr>
              <w:t>Другие документы (указать какие)</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r w:rsidR="009A7DE4" w:rsidRPr="009A7DE4" w:rsidTr="009A7DE4">
        <w:tc>
          <w:tcPr>
            <w:tcW w:w="61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5223" w:type="dxa"/>
            <w:tcBorders>
              <w:top w:val="nil"/>
              <w:left w:val="single" w:sz="8" w:space="0" w:color="000000"/>
              <w:bottom w:val="single" w:sz="8" w:space="0" w:color="000000"/>
              <w:right w:val="nil"/>
            </w:tcBorders>
            <w:tcMar>
              <w:top w:w="0" w:type="dxa"/>
              <w:left w:w="108" w:type="dxa"/>
              <w:bottom w:w="0" w:type="dxa"/>
              <w:right w:w="108" w:type="dxa"/>
            </w:tcMar>
            <w:hideMark/>
          </w:tcPr>
          <w:p w:rsidR="009A7DE4" w:rsidRPr="009A7DE4" w:rsidRDefault="009A7DE4" w:rsidP="009A7DE4">
            <w:pPr>
              <w:spacing w:after="200"/>
              <w:jc w:val="left"/>
              <w:rPr>
                <w:szCs w:val="24"/>
                <w:lang w:eastAsia="ar-SA"/>
              </w:rPr>
            </w:pPr>
            <w:r w:rsidRPr="009A7DE4">
              <w:rPr>
                <w:szCs w:val="24"/>
                <w:lang w:eastAsia="ar-SA"/>
              </w:rPr>
              <w:t>Всего:</w:t>
            </w:r>
          </w:p>
        </w:tc>
        <w:tc>
          <w:tcPr>
            <w:tcW w:w="2367"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954" w:type="dxa"/>
            <w:tcBorders>
              <w:top w:val="nil"/>
              <w:left w:val="single" w:sz="8" w:space="0" w:color="000000"/>
              <w:bottom w:val="single" w:sz="8" w:space="0" w:color="000000"/>
              <w:right w:val="nil"/>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c>
          <w:tcPr>
            <w:tcW w:w="102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A7DE4" w:rsidRPr="009A7DE4" w:rsidRDefault="009A7DE4" w:rsidP="009A7DE4">
            <w:pPr>
              <w:spacing w:after="200"/>
              <w:jc w:val="left"/>
              <w:rPr>
                <w:szCs w:val="24"/>
                <w:lang w:eastAsia="ar-SA"/>
              </w:rPr>
            </w:pPr>
          </w:p>
        </w:tc>
      </w:tr>
    </w:tbl>
    <w:p w:rsidR="009A7DE4" w:rsidRPr="009A7DE4" w:rsidRDefault="009A7DE4" w:rsidP="009A7DE4">
      <w:pPr>
        <w:spacing w:after="200"/>
        <w:jc w:val="left"/>
        <w:rPr>
          <w:szCs w:val="24"/>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Дата «_____»______________20__г.</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Примечание: </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2) Организации, применяющие </w:t>
      </w:r>
      <w:r w:rsidRPr="00280FDE">
        <w:rPr>
          <w:rFonts w:eastAsia="Times New Roman" w:cs="Times New Roman"/>
          <w:bCs/>
          <w:sz w:val="28"/>
          <w:szCs w:val="28"/>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280FDE">
        <w:rPr>
          <w:rFonts w:eastAsia="Times New Roman" w:cs="Times New Roman"/>
          <w:bCs/>
          <w:sz w:val="28"/>
          <w:szCs w:val="28"/>
          <w:lang w:eastAsia="ru-RU"/>
        </w:rPr>
        <w:t xml:space="preserve">8 </w:t>
      </w:r>
      <w:r w:rsidRPr="00280FDE">
        <w:rPr>
          <w:rFonts w:eastAsia="Times New Roman" w:cs="Times New Roman"/>
          <w:bCs/>
          <w:sz w:val="28"/>
          <w:szCs w:val="28"/>
          <w:lang w:eastAsia="ru-RU"/>
        </w:rPr>
        <w:t xml:space="preserve">описи сведения с учетом требований п. 3.2. </w:t>
      </w:r>
      <w:r w:rsidRPr="00280FDE">
        <w:rPr>
          <w:rFonts w:eastAsia="Times New Roman" w:cs="Times New Roman"/>
          <w:sz w:val="28"/>
          <w:szCs w:val="28"/>
          <w:lang w:eastAsia="ar-SA"/>
        </w:rPr>
        <w:t>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cs="Times New Roman"/>
          <w:sz w:val="28"/>
          <w:szCs w:val="28"/>
        </w:rPr>
      </w:pPr>
      <w:r w:rsidRPr="00280FDE">
        <w:rPr>
          <w:rFonts w:eastAsia="Times New Roman" w:cs="Times New Roman"/>
          <w:sz w:val="28"/>
          <w:szCs w:val="28"/>
          <w:lang w:eastAsia="ar-SA"/>
        </w:rPr>
        <w:t xml:space="preserve">3) </w:t>
      </w:r>
      <w:r w:rsidR="00263D7D" w:rsidRPr="00280FDE">
        <w:rPr>
          <w:rFonts w:eastAsia="Times New Roman" w:cs="Times New Roman"/>
          <w:sz w:val="28"/>
          <w:szCs w:val="28"/>
          <w:lang w:eastAsia="ar-SA"/>
        </w:rPr>
        <w:t>Все д</w:t>
      </w:r>
      <w:r w:rsidRPr="00280FDE">
        <w:rPr>
          <w:rFonts w:eastAsia="Times New Roman" w:cs="Times New Roman"/>
          <w:sz w:val="28"/>
          <w:szCs w:val="28"/>
          <w:lang w:eastAsia="ar-SA"/>
        </w:rPr>
        <w:t xml:space="preserve">окументы должны быть подшиты в том (требование п.4.4.7. </w:t>
      </w:r>
      <w:proofErr w:type="gramStart"/>
      <w:r w:rsidRPr="00280FDE">
        <w:rPr>
          <w:rFonts w:eastAsia="Times New Roman" w:cs="Times New Roman"/>
          <w:sz w:val="28"/>
          <w:szCs w:val="28"/>
          <w:lang w:eastAsia="ar-SA"/>
        </w:rPr>
        <w:t>Документации</w:t>
      </w:r>
      <w:r w:rsidR="00263D7D" w:rsidRPr="00280FDE">
        <w:rPr>
          <w:rFonts w:eastAsia="Times New Roman" w:cs="Times New Roman"/>
          <w:sz w:val="28"/>
          <w:szCs w:val="28"/>
          <w:lang w:eastAsia="ar-SA"/>
        </w:rPr>
        <w:t>)</w:t>
      </w:r>
      <w:r w:rsidRPr="00280FDE">
        <w:rPr>
          <w:rFonts w:eastAsia="Times New Roman" w:cs="Times New Roman"/>
          <w:sz w:val="28"/>
          <w:szCs w:val="28"/>
          <w:lang w:eastAsia="ar-SA"/>
        </w:rPr>
        <w:t xml:space="preserve">, пронумерованы согласно нумерации описи. </w:t>
      </w:r>
      <w:proofErr w:type="gramEnd"/>
    </w:p>
    <w:sectPr w:rsidR="003A44A7" w:rsidRPr="00280FDE"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DFD" w:rsidRDefault="003B7DFD">
      <w:pPr>
        <w:spacing w:line="240" w:lineRule="auto"/>
      </w:pPr>
      <w:r>
        <w:separator/>
      </w:r>
    </w:p>
  </w:endnote>
  <w:endnote w:type="continuationSeparator" w:id="0">
    <w:p w:rsidR="003B7DFD" w:rsidRDefault="003B7D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FD" w:rsidRDefault="003B7DFD">
    <w:pPr>
      <w:pStyle w:val="affa"/>
      <w:jc w:val="right"/>
    </w:pPr>
  </w:p>
  <w:p w:rsidR="003B7DFD" w:rsidRDefault="003B7DF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FD" w:rsidRDefault="003B7DFD">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FD" w:rsidRDefault="003B7DFD">
    <w:pPr>
      <w:pStyle w:val="affa"/>
      <w:jc w:val="right"/>
    </w:pPr>
  </w:p>
  <w:p w:rsidR="003B7DFD" w:rsidRDefault="003B7DFD">
    <w:pPr>
      <w:pStyle w:val="affa"/>
      <w:jc w:val="right"/>
    </w:pPr>
  </w:p>
  <w:p w:rsidR="003B7DFD" w:rsidRDefault="003B7DFD">
    <w:pPr>
      <w:pStyle w:val="affa"/>
    </w:pPr>
  </w:p>
  <w:p w:rsidR="003B7DFD" w:rsidRDefault="003B7D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DFD" w:rsidRDefault="003B7DFD">
      <w:pPr>
        <w:spacing w:line="240" w:lineRule="auto"/>
      </w:pPr>
      <w:r>
        <w:separator/>
      </w:r>
    </w:p>
  </w:footnote>
  <w:footnote w:type="continuationSeparator" w:id="0">
    <w:p w:rsidR="003B7DFD" w:rsidRDefault="003B7DFD">
      <w:pPr>
        <w:spacing w:line="240" w:lineRule="auto"/>
      </w:pPr>
      <w:r>
        <w:continuationSeparator/>
      </w:r>
    </w:p>
  </w:footnote>
  <w:footnote w:id="1">
    <w:p w:rsidR="003B7DFD" w:rsidRPr="00367A76" w:rsidRDefault="003B7DFD" w:rsidP="000527A1">
      <w:pPr>
        <w:autoSpaceDE w:val="0"/>
        <w:autoSpaceDN w:val="0"/>
        <w:adjustRightInd w:val="0"/>
        <w:ind w:firstLine="540"/>
        <w:jc w:val="both"/>
        <w:rPr>
          <w:sz w:val="20"/>
          <w:szCs w:val="20"/>
        </w:rPr>
      </w:pPr>
      <w:r>
        <w:rPr>
          <w:rStyle w:val="afffffd"/>
          <w:sz w:val="20"/>
          <w:szCs w:val="20"/>
        </w:rPr>
        <w:footnoteRef/>
      </w:r>
      <w:r>
        <w:rPr>
          <w:sz w:val="20"/>
          <w:szCs w:val="20"/>
        </w:rPr>
        <w:t xml:space="preserve"> </w:t>
      </w:r>
      <w:proofErr w:type="gramStart"/>
      <w:r w:rsidRPr="00367A76">
        <w:rPr>
          <w:sz w:val="20"/>
          <w:szCs w:val="20"/>
        </w:rPr>
        <w:t>Указанное значение среднесуточной температуры используется в связи с тем, что согласно п. 11.7 приложения к приказу Минэнерго РФ № 115 от 24.03.2003 отопительный период начинается, если в течение пяти суток средняя суточная температура наружного воздуха составляет +8 град. С и ниже, и заканчивается, если в течение пяти суток средняя суточная температура наружного воздуха составляет +8 град. С и выше.</w:t>
      </w:r>
      <w:proofErr w:type="gramEnd"/>
    </w:p>
  </w:footnote>
  <w:footnote w:id="2">
    <w:p w:rsidR="003B7DFD" w:rsidRDefault="003B7DFD" w:rsidP="000527A1">
      <w:pPr>
        <w:pStyle w:val="afff3"/>
        <w:spacing w:line="240" w:lineRule="auto"/>
        <w:ind w:firstLine="540"/>
        <w:rPr>
          <w:sz w:val="20"/>
        </w:rPr>
      </w:pPr>
      <w:r>
        <w:rPr>
          <w:rStyle w:val="afffffd"/>
          <w:rFonts w:eastAsia="Arial Unicode MS"/>
          <w:sz w:val="20"/>
        </w:rPr>
        <w:footnoteRef/>
      </w:r>
      <w:r>
        <w:rPr>
          <w:sz w:val="20"/>
        </w:rPr>
        <w:t xml:space="preserve"> </w:t>
      </w:r>
      <w:r>
        <w:rPr>
          <w:color w:val="000000"/>
          <w:sz w:val="20"/>
        </w:rPr>
        <w:t>Среднее арифметическое максимального и минимального значений количества суток в году со среднесуточной температурой</w:t>
      </w:r>
      <w:r>
        <w:rPr>
          <w:rFonts w:eastAsia="Calibri"/>
          <w:sz w:val="20"/>
          <w:lang w:eastAsia="en-US"/>
        </w:rPr>
        <w:t xml:space="preserve"> ≤</w:t>
      </w:r>
      <w:r>
        <w:rPr>
          <w:color w:val="000000"/>
          <w:sz w:val="20"/>
        </w:rPr>
        <w:t xml:space="preserve"> 8 </w:t>
      </w:r>
      <w:r>
        <w:rPr>
          <w:rFonts w:eastAsia="Calibri"/>
          <w:sz w:val="20"/>
          <w:lang w:eastAsia="en-US"/>
        </w:rPr>
        <w:t>°С</w:t>
      </w:r>
      <w:r>
        <w:rPr>
          <w:color w:val="000000"/>
          <w:sz w:val="20"/>
        </w:rPr>
        <w:t xml:space="preserve"> по региону определяется в соответствии </w:t>
      </w:r>
      <w:r>
        <w:rPr>
          <w:sz w:val="20"/>
        </w:rPr>
        <w:t>СП 131.13330.2012 «Строительная климатология. Актуализированная версия».</w:t>
      </w:r>
    </w:p>
  </w:footnote>
  <w:footnote w:id="3">
    <w:p w:rsidR="003B7DFD" w:rsidRDefault="003B7DFD" w:rsidP="000527A1">
      <w:pPr>
        <w:pStyle w:val="afff3"/>
        <w:spacing w:line="240" w:lineRule="auto"/>
      </w:pPr>
      <w:r>
        <w:rPr>
          <w:rStyle w:val="afffffd"/>
          <w:rFonts w:eastAsia="Arial Unicode MS"/>
          <w:sz w:val="20"/>
        </w:rPr>
        <w:footnoteRef/>
      </w:r>
      <w:r>
        <w:rPr>
          <w:sz w:val="20"/>
        </w:rPr>
        <w:t xml:space="preserve"> </w:t>
      </w:r>
      <w:r>
        <w:rPr>
          <w:color w:val="000000"/>
          <w:sz w:val="20"/>
        </w:rPr>
        <w:t xml:space="preserve">Информационные справки должны включать в себя реквизиты источника статистических данных. </w:t>
      </w:r>
      <w:proofErr w:type="gramStart"/>
      <w:r>
        <w:rPr>
          <w:color w:val="000000"/>
          <w:sz w:val="20"/>
        </w:rPr>
        <w:t>В случае если такие данные получены на официальных сайтах органов государственной статистики, в информационной справке должны содержаться ссылки на соответствующие интернет-страницы; в случае, если статистические данные получены из официальных статистических бюллетеней (сборников, иных периодических изданий органов государственной статистики), то к информационной справке должны быть приложены копии титульной страницы издания и страниц, на которых указана требуемая информация.</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3B7DFD" w:rsidRDefault="003B7DFD">
        <w:pPr>
          <w:pStyle w:val="aff9"/>
        </w:pPr>
        <w:r>
          <w:fldChar w:fldCharType="begin"/>
        </w:r>
        <w:r>
          <w:instrText>PAGE   \* MERGEFORMAT</w:instrText>
        </w:r>
        <w:r>
          <w:fldChar w:fldCharType="separate"/>
        </w:r>
        <w:r w:rsidR="006F4A62">
          <w:rPr>
            <w:noProof/>
          </w:rPr>
          <w:t>78</w:t>
        </w:r>
        <w:r>
          <w:fldChar w:fldCharType="end"/>
        </w:r>
      </w:p>
    </w:sdtContent>
  </w:sdt>
  <w:p w:rsidR="003B7DFD" w:rsidRDefault="003B7DF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num>
  <w:num w:numId="40">
    <w:abstractNumId w:val="39"/>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2C35"/>
    <w:rsid w:val="000231F0"/>
    <w:rsid w:val="00026E64"/>
    <w:rsid w:val="00035094"/>
    <w:rsid w:val="00043A6A"/>
    <w:rsid w:val="000527A1"/>
    <w:rsid w:val="00066CFE"/>
    <w:rsid w:val="00075778"/>
    <w:rsid w:val="00081ACB"/>
    <w:rsid w:val="00082808"/>
    <w:rsid w:val="00091C5E"/>
    <w:rsid w:val="00093982"/>
    <w:rsid w:val="00095318"/>
    <w:rsid w:val="000A2B7C"/>
    <w:rsid w:val="000B514B"/>
    <w:rsid w:val="000C1E6A"/>
    <w:rsid w:val="000C5C69"/>
    <w:rsid w:val="000D6443"/>
    <w:rsid w:val="000D6481"/>
    <w:rsid w:val="000E3853"/>
    <w:rsid w:val="000E425B"/>
    <w:rsid w:val="000E5271"/>
    <w:rsid w:val="000E6213"/>
    <w:rsid w:val="000F6581"/>
    <w:rsid w:val="001021A6"/>
    <w:rsid w:val="00124051"/>
    <w:rsid w:val="00127ACB"/>
    <w:rsid w:val="00131405"/>
    <w:rsid w:val="00134782"/>
    <w:rsid w:val="00154B25"/>
    <w:rsid w:val="00163653"/>
    <w:rsid w:val="0016555E"/>
    <w:rsid w:val="00180E5D"/>
    <w:rsid w:val="001858B0"/>
    <w:rsid w:val="001B2B03"/>
    <w:rsid w:val="001B6AFA"/>
    <w:rsid w:val="001C615E"/>
    <w:rsid w:val="001E69F2"/>
    <w:rsid w:val="002054FA"/>
    <w:rsid w:val="00216C33"/>
    <w:rsid w:val="00223C9A"/>
    <w:rsid w:val="00224D92"/>
    <w:rsid w:val="00241217"/>
    <w:rsid w:val="00242878"/>
    <w:rsid w:val="002452AB"/>
    <w:rsid w:val="00247275"/>
    <w:rsid w:val="00250D49"/>
    <w:rsid w:val="00251BDB"/>
    <w:rsid w:val="00263D7D"/>
    <w:rsid w:val="0026744F"/>
    <w:rsid w:val="00277962"/>
    <w:rsid w:val="00280FDE"/>
    <w:rsid w:val="00286482"/>
    <w:rsid w:val="002926BF"/>
    <w:rsid w:val="00292CCE"/>
    <w:rsid w:val="002938AB"/>
    <w:rsid w:val="002952DF"/>
    <w:rsid w:val="002B3FCC"/>
    <w:rsid w:val="002B7408"/>
    <w:rsid w:val="002B7C04"/>
    <w:rsid w:val="002C3123"/>
    <w:rsid w:val="002E1453"/>
    <w:rsid w:val="002E3506"/>
    <w:rsid w:val="002E6BDA"/>
    <w:rsid w:val="002F2B9A"/>
    <w:rsid w:val="002F579E"/>
    <w:rsid w:val="00301EAD"/>
    <w:rsid w:val="00322155"/>
    <w:rsid w:val="00322212"/>
    <w:rsid w:val="00323159"/>
    <w:rsid w:val="00325064"/>
    <w:rsid w:val="0033096B"/>
    <w:rsid w:val="003404CB"/>
    <w:rsid w:val="00351AAB"/>
    <w:rsid w:val="00353CC4"/>
    <w:rsid w:val="00370951"/>
    <w:rsid w:val="003729A0"/>
    <w:rsid w:val="003A44A7"/>
    <w:rsid w:val="003B7DFD"/>
    <w:rsid w:val="003C55D2"/>
    <w:rsid w:val="003D7567"/>
    <w:rsid w:val="003F4762"/>
    <w:rsid w:val="0040392B"/>
    <w:rsid w:val="0041422C"/>
    <w:rsid w:val="004158C5"/>
    <w:rsid w:val="004165F3"/>
    <w:rsid w:val="004167F2"/>
    <w:rsid w:val="00417683"/>
    <w:rsid w:val="004236AE"/>
    <w:rsid w:val="00444DD8"/>
    <w:rsid w:val="00453AD1"/>
    <w:rsid w:val="0046059C"/>
    <w:rsid w:val="00465DC8"/>
    <w:rsid w:val="004676B4"/>
    <w:rsid w:val="0047081C"/>
    <w:rsid w:val="00474631"/>
    <w:rsid w:val="00482E82"/>
    <w:rsid w:val="00492BC4"/>
    <w:rsid w:val="0049566C"/>
    <w:rsid w:val="004970EB"/>
    <w:rsid w:val="004A1143"/>
    <w:rsid w:val="004B05A4"/>
    <w:rsid w:val="004B5FB5"/>
    <w:rsid w:val="004E1A28"/>
    <w:rsid w:val="004E5428"/>
    <w:rsid w:val="004F1CBD"/>
    <w:rsid w:val="005022CE"/>
    <w:rsid w:val="00503C69"/>
    <w:rsid w:val="00533C12"/>
    <w:rsid w:val="00534177"/>
    <w:rsid w:val="0053691B"/>
    <w:rsid w:val="0055008E"/>
    <w:rsid w:val="0055260F"/>
    <w:rsid w:val="0055486F"/>
    <w:rsid w:val="00560AE2"/>
    <w:rsid w:val="00565DF8"/>
    <w:rsid w:val="0056666B"/>
    <w:rsid w:val="0056721F"/>
    <w:rsid w:val="00567551"/>
    <w:rsid w:val="00587F41"/>
    <w:rsid w:val="005901D9"/>
    <w:rsid w:val="005B0EBD"/>
    <w:rsid w:val="005B1427"/>
    <w:rsid w:val="005B52B2"/>
    <w:rsid w:val="005D34B9"/>
    <w:rsid w:val="005E35E1"/>
    <w:rsid w:val="005E4530"/>
    <w:rsid w:val="00611DF8"/>
    <w:rsid w:val="0061341B"/>
    <w:rsid w:val="006149C2"/>
    <w:rsid w:val="00625693"/>
    <w:rsid w:val="006605CE"/>
    <w:rsid w:val="00665544"/>
    <w:rsid w:val="00673C28"/>
    <w:rsid w:val="00681D0F"/>
    <w:rsid w:val="006874FF"/>
    <w:rsid w:val="00687BEF"/>
    <w:rsid w:val="006A381E"/>
    <w:rsid w:val="006B0BD0"/>
    <w:rsid w:val="006B1B64"/>
    <w:rsid w:val="006B7146"/>
    <w:rsid w:val="006C251F"/>
    <w:rsid w:val="006C5A88"/>
    <w:rsid w:val="006C6855"/>
    <w:rsid w:val="006C7449"/>
    <w:rsid w:val="006D20F9"/>
    <w:rsid w:val="006E07E6"/>
    <w:rsid w:val="006E5628"/>
    <w:rsid w:val="006F4A62"/>
    <w:rsid w:val="006F79FE"/>
    <w:rsid w:val="00703DC9"/>
    <w:rsid w:val="00705D6D"/>
    <w:rsid w:val="0071090B"/>
    <w:rsid w:val="0071155C"/>
    <w:rsid w:val="00712AF1"/>
    <w:rsid w:val="007202A1"/>
    <w:rsid w:val="00724C88"/>
    <w:rsid w:val="007274DA"/>
    <w:rsid w:val="0073214B"/>
    <w:rsid w:val="00754D21"/>
    <w:rsid w:val="0075553B"/>
    <w:rsid w:val="00755BE4"/>
    <w:rsid w:val="00756F90"/>
    <w:rsid w:val="00766184"/>
    <w:rsid w:val="0076672E"/>
    <w:rsid w:val="00770141"/>
    <w:rsid w:val="007744FA"/>
    <w:rsid w:val="00774E35"/>
    <w:rsid w:val="00780A89"/>
    <w:rsid w:val="00785E0C"/>
    <w:rsid w:val="00793193"/>
    <w:rsid w:val="007B72D6"/>
    <w:rsid w:val="007D374C"/>
    <w:rsid w:val="007D5861"/>
    <w:rsid w:val="007E6834"/>
    <w:rsid w:val="007F01BB"/>
    <w:rsid w:val="007F17B9"/>
    <w:rsid w:val="007F1C03"/>
    <w:rsid w:val="007F2381"/>
    <w:rsid w:val="007F632F"/>
    <w:rsid w:val="00800B3C"/>
    <w:rsid w:val="00801C1E"/>
    <w:rsid w:val="00802C38"/>
    <w:rsid w:val="008109B2"/>
    <w:rsid w:val="00811E88"/>
    <w:rsid w:val="00813851"/>
    <w:rsid w:val="0082719F"/>
    <w:rsid w:val="00833B18"/>
    <w:rsid w:val="008435A4"/>
    <w:rsid w:val="008459D2"/>
    <w:rsid w:val="00853606"/>
    <w:rsid w:val="00864A0A"/>
    <w:rsid w:val="008710E6"/>
    <w:rsid w:val="008772CA"/>
    <w:rsid w:val="00883F33"/>
    <w:rsid w:val="008B41CB"/>
    <w:rsid w:val="008D66F7"/>
    <w:rsid w:val="008E11E5"/>
    <w:rsid w:val="008E4698"/>
    <w:rsid w:val="008F166A"/>
    <w:rsid w:val="008F3971"/>
    <w:rsid w:val="00901332"/>
    <w:rsid w:val="00910DD1"/>
    <w:rsid w:val="009131E3"/>
    <w:rsid w:val="00915D39"/>
    <w:rsid w:val="00922191"/>
    <w:rsid w:val="00935373"/>
    <w:rsid w:val="00936E1F"/>
    <w:rsid w:val="00942C57"/>
    <w:rsid w:val="009449DD"/>
    <w:rsid w:val="00945A60"/>
    <w:rsid w:val="009521AA"/>
    <w:rsid w:val="00967499"/>
    <w:rsid w:val="009747EC"/>
    <w:rsid w:val="00986EA6"/>
    <w:rsid w:val="00990058"/>
    <w:rsid w:val="00995DB7"/>
    <w:rsid w:val="009A7DE4"/>
    <w:rsid w:val="009E3214"/>
    <w:rsid w:val="009E3402"/>
    <w:rsid w:val="009E377F"/>
    <w:rsid w:val="00A0038F"/>
    <w:rsid w:val="00A01C81"/>
    <w:rsid w:val="00A05862"/>
    <w:rsid w:val="00A27442"/>
    <w:rsid w:val="00A43B0F"/>
    <w:rsid w:val="00A562A5"/>
    <w:rsid w:val="00A61D5F"/>
    <w:rsid w:val="00A62934"/>
    <w:rsid w:val="00A86156"/>
    <w:rsid w:val="00A938FA"/>
    <w:rsid w:val="00A96B59"/>
    <w:rsid w:val="00AA1090"/>
    <w:rsid w:val="00AA7532"/>
    <w:rsid w:val="00AB7859"/>
    <w:rsid w:val="00AC1BEF"/>
    <w:rsid w:val="00AD3D6F"/>
    <w:rsid w:val="00AD64ED"/>
    <w:rsid w:val="00AE6DD5"/>
    <w:rsid w:val="00AF77A1"/>
    <w:rsid w:val="00B01459"/>
    <w:rsid w:val="00B12E64"/>
    <w:rsid w:val="00B22CED"/>
    <w:rsid w:val="00B454DF"/>
    <w:rsid w:val="00B654C5"/>
    <w:rsid w:val="00B7296E"/>
    <w:rsid w:val="00B8269F"/>
    <w:rsid w:val="00B86673"/>
    <w:rsid w:val="00B86857"/>
    <w:rsid w:val="00B909D3"/>
    <w:rsid w:val="00BA51B1"/>
    <w:rsid w:val="00BB5A57"/>
    <w:rsid w:val="00BC1AAF"/>
    <w:rsid w:val="00BC20F0"/>
    <w:rsid w:val="00BC71DB"/>
    <w:rsid w:val="00BC7291"/>
    <w:rsid w:val="00BD0EED"/>
    <w:rsid w:val="00BD2005"/>
    <w:rsid w:val="00BD2143"/>
    <w:rsid w:val="00BF21D3"/>
    <w:rsid w:val="00BF5BA2"/>
    <w:rsid w:val="00C0047D"/>
    <w:rsid w:val="00C2665B"/>
    <w:rsid w:val="00C301FA"/>
    <w:rsid w:val="00C32208"/>
    <w:rsid w:val="00C54015"/>
    <w:rsid w:val="00C71009"/>
    <w:rsid w:val="00C73CC4"/>
    <w:rsid w:val="00C96DA5"/>
    <w:rsid w:val="00CA3CEF"/>
    <w:rsid w:val="00CB48C9"/>
    <w:rsid w:val="00CC7B5A"/>
    <w:rsid w:val="00CD1518"/>
    <w:rsid w:val="00CE0C0D"/>
    <w:rsid w:val="00CE0C68"/>
    <w:rsid w:val="00CF03D3"/>
    <w:rsid w:val="00CF1186"/>
    <w:rsid w:val="00CF3194"/>
    <w:rsid w:val="00CF388F"/>
    <w:rsid w:val="00D02F34"/>
    <w:rsid w:val="00D35C64"/>
    <w:rsid w:val="00D509E5"/>
    <w:rsid w:val="00D52D4D"/>
    <w:rsid w:val="00D7111C"/>
    <w:rsid w:val="00D75DEA"/>
    <w:rsid w:val="00D83952"/>
    <w:rsid w:val="00DA3268"/>
    <w:rsid w:val="00DA7D1D"/>
    <w:rsid w:val="00DB771D"/>
    <w:rsid w:val="00DC4CB3"/>
    <w:rsid w:val="00DD2320"/>
    <w:rsid w:val="00DE64CC"/>
    <w:rsid w:val="00DF4E39"/>
    <w:rsid w:val="00E10BEB"/>
    <w:rsid w:val="00E117A4"/>
    <w:rsid w:val="00E16B49"/>
    <w:rsid w:val="00E21D86"/>
    <w:rsid w:val="00E41236"/>
    <w:rsid w:val="00E60A76"/>
    <w:rsid w:val="00E62B92"/>
    <w:rsid w:val="00E80710"/>
    <w:rsid w:val="00E861EE"/>
    <w:rsid w:val="00E87306"/>
    <w:rsid w:val="00E90BC6"/>
    <w:rsid w:val="00E90C25"/>
    <w:rsid w:val="00E91395"/>
    <w:rsid w:val="00EA7926"/>
    <w:rsid w:val="00EC552E"/>
    <w:rsid w:val="00ED0CC6"/>
    <w:rsid w:val="00ED24EB"/>
    <w:rsid w:val="00ED54FD"/>
    <w:rsid w:val="00EE2DA5"/>
    <w:rsid w:val="00EF1A48"/>
    <w:rsid w:val="00EF20B9"/>
    <w:rsid w:val="00F10350"/>
    <w:rsid w:val="00F2637D"/>
    <w:rsid w:val="00F2677A"/>
    <w:rsid w:val="00F31E56"/>
    <w:rsid w:val="00F3228E"/>
    <w:rsid w:val="00F33A8C"/>
    <w:rsid w:val="00F35861"/>
    <w:rsid w:val="00F35FFB"/>
    <w:rsid w:val="00F4092B"/>
    <w:rsid w:val="00F428DE"/>
    <w:rsid w:val="00F537EC"/>
    <w:rsid w:val="00F64ECE"/>
    <w:rsid w:val="00F656CB"/>
    <w:rsid w:val="00F6629A"/>
    <w:rsid w:val="00F66D53"/>
    <w:rsid w:val="00F750FF"/>
    <w:rsid w:val="00F75628"/>
    <w:rsid w:val="00F75A50"/>
    <w:rsid w:val="00F77FBB"/>
    <w:rsid w:val="00FB2F7A"/>
    <w:rsid w:val="00FB40AE"/>
    <w:rsid w:val="00FC3053"/>
    <w:rsid w:val="00FD7B2A"/>
    <w:rsid w:val="00FE26CD"/>
    <w:rsid w:val="00FE46A6"/>
    <w:rsid w:val="00FE55C0"/>
    <w:rsid w:val="00FE731B"/>
    <w:rsid w:val="00FF162C"/>
    <w:rsid w:val="00FF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3228E"/>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 w:type="character" w:styleId="afffffd">
    <w:name w:val="footnote reference"/>
    <w:rsid w:val="000527A1"/>
    <w:rPr>
      <w:rFonts w:ascii="Times New Roman" w:hAnsi="Times New Roman"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3228E"/>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 w:type="character" w:styleId="afffffd">
    <w:name w:val="footnote reference"/>
    <w:rsid w:val="000527A1"/>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524369772">
      <w:bodyDiv w:val="1"/>
      <w:marLeft w:val="0"/>
      <w:marRight w:val="0"/>
      <w:marTop w:val="0"/>
      <w:marBottom w:val="0"/>
      <w:divBdr>
        <w:top w:val="none" w:sz="0" w:space="0" w:color="auto"/>
        <w:left w:val="none" w:sz="0" w:space="0" w:color="auto"/>
        <w:bottom w:val="none" w:sz="0" w:space="0" w:color="auto"/>
        <w:right w:val="none" w:sz="0" w:space="0" w:color="auto"/>
      </w:divBdr>
    </w:div>
    <w:div w:id="634527381">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hyperlink" Target="mailto:poborchiy@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poborchiy@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46D4D-7DAA-4D89-9700-527775EF3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2150</TotalTime>
  <Pages>92</Pages>
  <Words>25251</Words>
  <Characters>143935</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Urist1</cp:lastModifiedBy>
  <cp:revision>166</cp:revision>
  <dcterms:created xsi:type="dcterms:W3CDTF">2015-03-31T07:02:00Z</dcterms:created>
  <dcterms:modified xsi:type="dcterms:W3CDTF">2015-06-05T15:30:00Z</dcterms:modified>
</cp:coreProperties>
</file>