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3B1970" w:rsidRPr="0003391F" w:rsidRDefault="001568D0" w:rsidP="00493D20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C7AC0"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ассмотрения</w:t>
      </w:r>
      <w:r w:rsidR="00DC5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AC0"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1B628D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6614" w:rsidRP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</w:t>
      </w:r>
      <w:r w:rsidR="006248B4" w:rsidRPr="00624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заключения договора </w:t>
      </w:r>
      <w:r w:rsidR="001148C0" w:rsidRPr="00114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выполнение работ по ремонту </w:t>
      </w:r>
      <w:r w:rsidR="003231C6" w:rsidRPr="00323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кирпичной дымовой трубы Н=45м на котельной </w:t>
      </w:r>
      <w:proofErr w:type="spellStart"/>
      <w:r w:rsidR="003231C6" w:rsidRPr="00323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Start"/>
      <w:r w:rsidR="003231C6" w:rsidRPr="00323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</w:t>
      </w:r>
      <w:proofErr w:type="gramEnd"/>
      <w:r w:rsidR="003231C6" w:rsidRPr="00323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евда</w:t>
      </w:r>
      <w:proofErr w:type="spellEnd"/>
    </w:p>
    <w:p w:rsidR="00ED5046" w:rsidRDefault="00ED5046" w:rsidP="00ED504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781668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231C6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346DC5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1C6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346DC5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</w:t>
      </w:r>
      <w:r w:rsid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441A" w:rsidRP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48B4" w:rsidRPr="0069372C" w:rsidRDefault="006248B4" w:rsidP="006248B4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1148C0" w:rsidRPr="003937CF" w:rsidRDefault="006248B4" w:rsidP="001148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1148C0"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1148C0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1148C0" w:rsidRPr="0006340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</w:t>
      </w:r>
      <w:r w:rsidR="003231C6" w:rsidRPr="003231C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работ по ремонту кирпичной дымовой трубы Н=45м на котельной </w:t>
      </w:r>
      <w:proofErr w:type="spellStart"/>
      <w:r w:rsidR="003231C6" w:rsidRPr="003231C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п.Ревда</w:t>
      </w:r>
      <w:proofErr w:type="spellEnd"/>
      <w:r w:rsidR="001148C0" w:rsidRPr="0006340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1148C0" w:rsidRDefault="001148C0" w:rsidP="001148C0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Pr="00063408">
        <w:rPr>
          <w:rFonts w:ascii="Times New Roman" w:hAnsi="Times New Roman"/>
          <w:bCs/>
          <w:sz w:val="28"/>
          <w:szCs w:val="28"/>
        </w:rPr>
        <w:t xml:space="preserve">1 </w:t>
      </w:r>
      <w:proofErr w:type="spellStart"/>
      <w:r w:rsidRPr="00063408">
        <w:rPr>
          <w:rFonts w:ascii="Times New Roman" w:hAnsi="Times New Roman"/>
          <w:bCs/>
          <w:sz w:val="28"/>
          <w:szCs w:val="28"/>
        </w:rPr>
        <w:t>усл</w:t>
      </w:r>
      <w:proofErr w:type="spellEnd"/>
      <w:r w:rsidRPr="00063408">
        <w:rPr>
          <w:rFonts w:ascii="Times New Roman" w:hAnsi="Times New Roman"/>
          <w:bCs/>
          <w:sz w:val="28"/>
          <w:szCs w:val="28"/>
        </w:rPr>
        <w:t>. ед.</w:t>
      </w:r>
    </w:p>
    <w:p w:rsidR="00E56373" w:rsidRPr="00E56373" w:rsidRDefault="001148C0" w:rsidP="00E5637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E56373" w:rsidRPr="00E563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составляет 1 776 350,71  рублей, в том числе НДС, и</w:t>
      </w:r>
      <w:r w:rsidR="00E56373" w:rsidRPr="00E5637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  </w:t>
      </w:r>
      <w:r w:rsidR="00E56373" w:rsidRPr="00E563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E56373" w:rsidRPr="00E56373" w:rsidRDefault="001148C0" w:rsidP="00E5637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E56373" w:rsidRPr="00E563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30.07.2015г., работы внутри дымовой трубы в период плановой остановки котельной с 24.06.2015г. по 07.07.2015г.</w:t>
      </w:r>
    </w:p>
    <w:p w:rsidR="00E56373" w:rsidRPr="00E56373" w:rsidRDefault="001148C0" w:rsidP="00E5637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E56373" w:rsidRPr="00E563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</w:t>
      </w:r>
      <w:r w:rsidR="00E56373" w:rsidRPr="00E563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E56373" w:rsidRPr="00E563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Ловозерский</w:t>
      </w:r>
      <w:proofErr w:type="spellEnd"/>
      <w:r w:rsidR="00E56373" w:rsidRPr="00E563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район, </w:t>
      </w:r>
      <w:proofErr w:type="spellStart"/>
      <w:r w:rsidR="00E56373" w:rsidRPr="00E563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="00E56373" w:rsidRPr="00E563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.Р</w:t>
      </w:r>
      <w:proofErr w:type="gramEnd"/>
      <w:r w:rsidR="00E56373" w:rsidRPr="00E563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евда</w:t>
      </w:r>
      <w:proofErr w:type="spellEnd"/>
      <w:r w:rsidR="00E56373" w:rsidRPr="00E563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E56373" w:rsidRPr="00E563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ул.Умбозерская</w:t>
      </w:r>
      <w:proofErr w:type="spellEnd"/>
      <w:r w:rsidR="00E56373" w:rsidRPr="00E563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д.6           </w:t>
      </w:r>
    </w:p>
    <w:p w:rsidR="00E56373" w:rsidRPr="00A203C7" w:rsidRDefault="008A6EB2" w:rsidP="00E5637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оплаты</w:t>
      </w:r>
      <w:r w:rsidR="00E56373"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E56373" w:rsidRPr="00A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6248B4" w:rsidRPr="00E56373" w:rsidRDefault="00E56373" w:rsidP="00E5637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Окончательный расчет производится Заказчиком не позднее 60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(форма КС-2)  и справки о стоимости выполненных работ и затрат (форма КС-3).</w:t>
      </w:r>
      <w:r w:rsidRPr="00A203C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</w:p>
    <w:p w:rsidR="00A15E05" w:rsidRDefault="001B628D" w:rsidP="008A6EB2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56373" w:rsidRPr="00E56373" w:rsidRDefault="00E56373" w:rsidP="00E56373">
      <w:pPr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E56373">
        <w:rPr>
          <w:rFonts w:ascii="Times New Roman" w:hAnsi="Times New Roman" w:cs="Times New Roman"/>
          <w:iCs/>
          <w:sz w:val="28"/>
          <w:szCs w:val="28"/>
        </w:rPr>
        <w:t>Хоняк А.М. – начальник службы закупок ОАО «</w:t>
      </w:r>
      <w:proofErr w:type="spellStart"/>
      <w:r w:rsidRPr="00E56373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E56373">
        <w:rPr>
          <w:rFonts w:ascii="Times New Roman" w:hAnsi="Times New Roman" w:cs="Times New Roman"/>
          <w:iCs/>
          <w:sz w:val="28"/>
          <w:szCs w:val="28"/>
        </w:rPr>
        <w:t>»;</w:t>
      </w:r>
    </w:p>
    <w:p w:rsidR="00E56373" w:rsidRPr="00E56373" w:rsidRDefault="00E56373" w:rsidP="00E56373">
      <w:pPr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E56373">
        <w:rPr>
          <w:rFonts w:ascii="Times New Roman" w:hAnsi="Times New Roman" w:cs="Times New Roman"/>
          <w:iCs/>
          <w:sz w:val="28"/>
          <w:szCs w:val="28"/>
        </w:rPr>
        <w:t>Ефименко Н.Г.– ведущий  специалист отдела внутреннего контроля службы внутреннего контроля ОАО «</w:t>
      </w:r>
      <w:proofErr w:type="spellStart"/>
      <w:r w:rsidRPr="00E56373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E56373">
        <w:rPr>
          <w:rFonts w:ascii="Times New Roman" w:hAnsi="Times New Roman" w:cs="Times New Roman"/>
          <w:iCs/>
          <w:sz w:val="28"/>
          <w:szCs w:val="28"/>
        </w:rPr>
        <w:t>»;</w:t>
      </w:r>
    </w:p>
    <w:p w:rsidR="00E56373" w:rsidRPr="00E56373" w:rsidRDefault="00E56373" w:rsidP="00E56373">
      <w:pPr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E56373">
        <w:rPr>
          <w:rFonts w:ascii="Times New Roman" w:hAnsi="Times New Roman" w:cs="Times New Roman"/>
          <w:iCs/>
          <w:sz w:val="28"/>
          <w:szCs w:val="28"/>
        </w:rPr>
        <w:t>Звонарев В.И. – начальник отдела капитального ремонта и строительства ОАО «</w:t>
      </w:r>
      <w:proofErr w:type="spellStart"/>
      <w:r w:rsidRPr="00E56373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E56373">
        <w:rPr>
          <w:rFonts w:ascii="Times New Roman" w:hAnsi="Times New Roman" w:cs="Times New Roman"/>
          <w:iCs/>
          <w:sz w:val="28"/>
          <w:szCs w:val="28"/>
        </w:rPr>
        <w:t>»;</w:t>
      </w:r>
    </w:p>
    <w:p w:rsidR="00E56373" w:rsidRPr="00E56373" w:rsidRDefault="00E56373" w:rsidP="00E56373">
      <w:pPr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E56373">
        <w:rPr>
          <w:rFonts w:ascii="Times New Roman" w:hAnsi="Times New Roman" w:cs="Times New Roman"/>
          <w:iCs/>
          <w:sz w:val="28"/>
          <w:szCs w:val="28"/>
        </w:rPr>
        <w:t>Зайцева В.А. – заместитель начальника отдела капитального ремонта и строительства ОАО «</w:t>
      </w:r>
      <w:proofErr w:type="spellStart"/>
      <w:r w:rsidRPr="00E56373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E56373">
        <w:rPr>
          <w:rFonts w:ascii="Times New Roman" w:hAnsi="Times New Roman" w:cs="Times New Roman"/>
          <w:iCs/>
          <w:sz w:val="28"/>
          <w:szCs w:val="28"/>
        </w:rPr>
        <w:t>»;</w:t>
      </w:r>
    </w:p>
    <w:p w:rsidR="00E56373" w:rsidRPr="00E56373" w:rsidRDefault="00E56373" w:rsidP="00E56373">
      <w:pPr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E56373">
        <w:rPr>
          <w:rFonts w:ascii="Times New Roman" w:hAnsi="Times New Roman" w:cs="Times New Roman"/>
          <w:iCs/>
          <w:sz w:val="28"/>
          <w:szCs w:val="28"/>
        </w:rPr>
        <w:t xml:space="preserve">Поповская М.И. – инженер по проектно-сметной работе отдела капитального ремонта и </w:t>
      </w:r>
      <w:proofErr w:type="spellStart"/>
      <w:r w:rsidRPr="00E56373">
        <w:rPr>
          <w:rFonts w:ascii="Times New Roman" w:hAnsi="Times New Roman" w:cs="Times New Roman"/>
          <w:iCs/>
          <w:sz w:val="28"/>
          <w:szCs w:val="28"/>
        </w:rPr>
        <w:t>строительстваОАО</w:t>
      </w:r>
      <w:proofErr w:type="spellEnd"/>
      <w:r w:rsidRPr="00E56373">
        <w:rPr>
          <w:rFonts w:ascii="Times New Roman" w:hAnsi="Times New Roman" w:cs="Times New Roman"/>
          <w:iCs/>
          <w:sz w:val="28"/>
          <w:szCs w:val="28"/>
        </w:rPr>
        <w:t xml:space="preserve"> «</w:t>
      </w:r>
      <w:proofErr w:type="spellStart"/>
      <w:r w:rsidRPr="00E56373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E56373">
        <w:rPr>
          <w:rFonts w:ascii="Times New Roman" w:hAnsi="Times New Roman" w:cs="Times New Roman"/>
          <w:iCs/>
          <w:sz w:val="28"/>
          <w:szCs w:val="28"/>
        </w:rPr>
        <w:t>».</w:t>
      </w:r>
    </w:p>
    <w:p w:rsidR="00E56373" w:rsidRDefault="00E56373" w:rsidP="00E56373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  <w:r w:rsidRPr="00E56373">
        <w:rPr>
          <w:rFonts w:ascii="Times New Roman" w:hAnsi="Times New Roman" w:cs="Times New Roman"/>
          <w:b/>
          <w:iCs/>
          <w:sz w:val="28"/>
          <w:szCs w:val="28"/>
        </w:rPr>
        <w:t>Секретарь Комиссии по закупке (без права голоса):</w:t>
      </w:r>
    </w:p>
    <w:p w:rsidR="00E56373" w:rsidRPr="00E56373" w:rsidRDefault="00E56373" w:rsidP="00E56373">
      <w:pPr>
        <w:pStyle w:val="a3"/>
        <w:numPr>
          <w:ilvl w:val="0"/>
          <w:numId w:val="9"/>
        </w:numPr>
        <w:tabs>
          <w:tab w:val="left" w:pos="284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  <w:r w:rsidRPr="00E56373">
        <w:rPr>
          <w:rFonts w:ascii="Times New Roman" w:hAnsi="Times New Roman" w:cs="Times New Roman"/>
          <w:iCs/>
          <w:sz w:val="28"/>
          <w:szCs w:val="28"/>
        </w:rPr>
        <w:t>Ермоленко В.А. – специалист отдела закупок службы закупок ОАО «</w:t>
      </w:r>
      <w:proofErr w:type="spellStart"/>
      <w:r w:rsidRPr="00E56373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E56373">
        <w:rPr>
          <w:rFonts w:ascii="Times New Roman" w:hAnsi="Times New Roman" w:cs="Times New Roman"/>
          <w:iCs/>
          <w:sz w:val="28"/>
          <w:szCs w:val="28"/>
        </w:rPr>
        <w:t>».</w:t>
      </w:r>
    </w:p>
    <w:p w:rsidR="009E71FF" w:rsidRPr="003B1970" w:rsidRDefault="009E71FF" w:rsidP="003B1970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Default="00531F57" w:rsidP="00720BA0">
      <w:p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E56373" w:rsidRPr="00E563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работ по ремонту кирпичной дымовой трубы Н=45м на котельной </w:t>
      </w:r>
      <w:proofErr w:type="spellStart"/>
      <w:r w:rsidR="00E56373" w:rsidRPr="00E56373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proofErr w:type="gramStart"/>
      <w:r w:rsidR="00E56373" w:rsidRPr="00E56373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="00E56373" w:rsidRPr="00E56373">
        <w:rPr>
          <w:rFonts w:ascii="Times New Roman" w:eastAsia="Times New Roman" w:hAnsi="Times New Roman" w:cs="Times New Roman"/>
          <w:sz w:val="28"/>
          <w:szCs w:val="28"/>
          <w:lang w:eastAsia="ar-SA"/>
        </w:rPr>
        <w:t>евда</w:t>
      </w:r>
      <w:proofErr w:type="spellEnd"/>
      <w:r w:rsidR="00E56373" w:rsidRPr="00E563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A1A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</w:t>
      </w:r>
      <w:r w:rsidR="00752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 предложений)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E56373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56373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9A1A57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A1A57">
        <w:rPr>
          <w:rFonts w:ascii="Times New Roman" w:eastAsia="Times New Roman" w:hAnsi="Times New Roman" w:cs="Times New Roman"/>
          <w:sz w:val="28"/>
          <w:szCs w:val="28"/>
          <w:lang w:eastAsia="ru-RU"/>
        </w:rPr>
        <w:t>5 г. по адресу: г. Мурманск, ул. 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</w:t>
      </w:r>
      <w:r w:rsidR="00FC2A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ная, д. 15,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E56373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ED5046" w:rsidRDefault="00C16B3E" w:rsidP="00ED50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F604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6373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</w:t>
      </w:r>
      <w:r w:rsidR="00A75A83" w:rsidRPr="00A7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</w:t>
      </w:r>
      <w:r w:rsidR="00E5637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влено 4 (Четыре) заявки</w:t>
      </w:r>
      <w:r w:rsidR="00982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</w:t>
      </w:r>
      <w:r w:rsidR="00A7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203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ED504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56373" w:rsidRDefault="00E56373" w:rsidP="00ED50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B3C" w:rsidRPr="008A5CD0" w:rsidRDefault="004E1B3C" w:rsidP="004E1B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70F7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</w:t>
      </w: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вка № 1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CD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A5CD0">
        <w:rPr>
          <w:rFonts w:ascii="Times New Roman" w:hAnsi="Times New Roman" w:cs="Times New Roman"/>
          <w:sz w:val="28"/>
          <w:szCs w:val="28"/>
        </w:rPr>
        <w:t>бщество с ограниченной ответственностью "</w:t>
      </w:r>
      <w:proofErr w:type="spellStart"/>
      <w:r w:rsidR="005F648B">
        <w:rPr>
          <w:rFonts w:ascii="Times New Roman" w:hAnsi="Times New Roman" w:cs="Times New Roman"/>
          <w:sz w:val="28"/>
          <w:szCs w:val="28"/>
        </w:rPr>
        <w:t>Ко</w:t>
      </w:r>
      <w:r w:rsidR="005F648B" w:rsidRPr="008A5CD0">
        <w:rPr>
          <w:rFonts w:ascii="Times New Roman" w:hAnsi="Times New Roman" w:cs="Times New Roman"/>
          <w:sz w:val="28"/>
          <w:szCs w:val="28"/>
        </w:rPr>
        <w:t>РТ</w:t>
      </w:r>
      <w:proofErr w:type="spellEnd"/>
      <w:r w:rsidRPr="008A5CD0">
        <w:rPr>
          <w:rFonts w:ascii="Times New Roman" w:hAnsi="Times New Roman" w:cs="Times New Roman"/>
          <w:sz w:val="28"/>
          <w:szCs w:val="28"/>
        </w:rPr>
        <w:t>" (ООО</w:t>
      </w:r>
      <w:r>
        <w:rPr>
          <w:rFonts w:ascii="Times New Roman" w:hAnsi="Times New Roman" w:cs="Times New Roman"/>
          <w:sz w:val="28"/>
          <w:szCs w:val="28"/>
        </w:rPr>
        <w:t> "</w:t>
      </w:r>
      <w:proofErr w:type="spellStart"/>
      <w:r w:rsidR="005F648B">
        <w:rPr>
          <w:rFonts w:ascii="Times New Roman" w:hAnsi="Times New Roman" w:cs="Times New Roman"/>
          <w:sz w:val="28"/>
          <w:szCs w:val="28"/>
        </w:rPr>
        <w:t>Ко</w:t>
      </w:r>
      <w:r w:rsidR="005F648B" w:rsidRPr="008A5CD0">
        <w:rPr>
          <w:rFonts w:ascii="Times New Roman" w:hAnsi="Times New Roman" w:cs="Times New Roman"/>
          <w:sz w:val="28"/>
          <w:szCs w:val="28"/>
        </w:rPr>
        <w:t>РТ</w:t>
      </w:r>
      <w:proofErr w:type="spellEnd"/>
      <w:r w:rsidRPr="008A5CD0">
        <w:rPr>
          <w:rFonts w:ascii="Times New Roman" w:hAnsi="Times New Roman" w:cs="Times New Roman"/>
          <w:sz w:val="28"/>
          <w:szCs w:val="28"/>
        </w:rPr>
        <w:t>"</w:t>
      </w:r>
      <w:r w:rsidRPr="008A5CD0">
        <w:rPr>
          <w:rFonts w:ascii="TimesNewRomanPSMT" w:hAnsi="TimesNewRomanPSMT" w:cs="TimesNewRomanPSMT"/>
          <w:sz w:val="24"/>
          <w:szCs w:val="24"/>
        </w:rPr>
        <w:t>)</w:t>
      </w:r>
      <w:r w:rsidRPr="008A5CD0">
        <w:rPr>
          <w:rFonts w:ascii="Times New Roman" w:hAnsi="Times New Roman" w:cs="Times New Roman"/>
          <w:sz w:val="28"/>
          <w:szCs w:val="28"/>
        </w:rPr>
        <w:t xml:space="preserve">, </w:t>
      </w:r>
      <w:r w:rsidRPr="00D54BFE">
        <w:rPr>
          <w:rFonts w:ascii="Times New Roman" w:hAnsi="Times New Roman" w:cs="Times New Roman"/>
          <w:sz w:val="28"/>
          <w:szCs w:val="28"/>
        </w:rPr>
        <w:t xml:space="preserve">184381, Мурманская </w:t>
      </w:r>
      <w:r>
        <w:rPr>
          <w:rFonts w:ascii="Times New Roman" w:hAnsi="Times New Roman" w:cs="Times New Roman"/>
          <w:sz w:val="28"/>
          <w:szCs w:val="28"/>
        </w:rPr>
        <w:t xml:space="preserve">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</w:t>
      </w:r>
      <w:r w:rsidRPr="008A5CD0">
        <w:rPr>
          <w:rFonts w:ascii="Times New Roman" w:hAnsi="Times New Roman" w:cs="Times New Roman"/>
          <w:sz w:val="28"/>
          <w:szCs w:val="28"/>
        </w:rPr>
        <w:t>Кола</w:t>
      </w:r>
      <w:proofErr w:type="spellEnd"/>
      <w:r w:rsidRPr="008A5C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5CD0">
        <w:rPr>
          <w:rFonts w:ascii="Times New Roman" w:hAnsi="Times New Roman" w:cs="Times New Roman"/>
          <w:sz w:val="28"/>
          <w:szCs w:val="28"/>
        </w:rPr>
        <w:t>пр-кт</w:t>
      </w:r>
      <w:proofErr w:type="spellEnd"/>
      <w:r w:rsidRPr="008A5CD0">
        <w:rPr>
          <w:rFonts w:ascii="Times New Roman" w:hAnsi="Times New Roman" w:cs="Times New Roman"/>
          <w:sz w:val="28"/>
          <w:szCs w:val="28"/>
        </w:rPr>
        <w:t xml:space="preserve"> Защитников Заполярья, д.1А. ИНН 5112301020, КПП 510501001, ОГРН 1025100748331.</w:t>
      </w:r>
    </w:p>
    <w:p w:rsidR="004E1B3C" w:rsidRPr="000F5812" w:rsidRDefault="004E1B3C" w:rsidP="004E1B3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5812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1 </w:t>
      </w:r>
      <w:r w:rsidRPr="008A5CD0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8A5C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A5CD0">
        <w:rPr>
          <w:rFonts w:ascii="Times New Roman" w:hAnsi="Times New Roman" w:cs="Times New Roman"/>
          <w:sz w:val="28"/>
          <w:szCs w:val="28"/>
        </w:rPr>
        <w:t>.2015 г. в 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A5CD0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44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E56373" w:rsidRDefault="004E1B3C" w:rsidP="00E563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1</w:t>
      </w:r>
      <w:r w:rsidR="00AB7B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419</w:t>
      </w:r>
      <w:r w:rsidR="00AB7B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193,00 рублей, НДС не облагается, Общество применяет УСН.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828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Дата регистрации организации 10 декабря 1998 г.</w:t>
      </w:r>
    </w:p>
    <w:p w:rsidR="00001F89" w:rsidRDefault="00001F89" w:rsidP="00E563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1B3C" w:rsidRPr="00DF13B8" w:rsidRDefault="004E1B3C" w:rsidP="004E1B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5B4D6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</w:t>
      </w:r>
      <w:r w:rsidRPr="00A203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явка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 №  </w:t>
      </w:r>
      <w:r w:rsidRPr="00A203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</w:t>
      </w:r>
      <w:r w:rsidRPr="00DF13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8A5CD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A5CD0">
        <w:rPr>
          <w:rFonts w:ascii="Times New Roman" w:hAnsi="Times New Roman" w:cs="Times New Roman"/>
          <w:sz w:val="28"/>
          <w:szCs w:val="28"/>
        </w:rPr>
        <w:t>бщество с ограниченной ответственностью "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r w:rsidR="005F648B">
        <w:rPr>
          <w:rFonts w:ascii="Times New Roman" w:hAnsi="Times New Roman" w:cs="Times New Roman"/>
          <w:sz w:val="28"/>
          <w:szCs w:val="28"/>
        </w:rPr>
        <w:t>рэйс</w:t>
      </w:r>
      <w:proofErr w:type="spellEnd"/>
      <w:r w:rsidRPr="008A5CD0">
        <w:rPr>
          <w:rFonts w:ascii="Times New Roman" w:hAnsi="Times New Roman" w:cs="Times New Roman"/>
          <w:sz w:val="28"/>
          <w:szCs w:val="28"/>
        </w:rPr>
        <w:t>" (ООО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A5CD0">
        <w:rPr>
          <w:rFonts w:ascii="Times New Roman" w:hAnsi="Times New Roman" w:cs="Times New Roman"/>
          <w:sz w:val="28"/>
          <w:szCs w:val="28"/>
        </w:rPr>
        <w:t>"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r w:rsidR="005F648B">
        <w:rPr>
          <w:rFonts w:ascii="Times New Roman" w:hAnsi="Times New Roman" w:cs="Times New Roman"/>
          <w:sz w:val="28"/>
          <w:szCs w:val="28"/>
        </w:rPr>
        <w:t>рэйс</w:t>
      </w:r>
      <w:proofErr w:type="spellEnd"/>
      <w:r w:rsidRPr="00AB7B06">
        <w:rPr>
          <w:rFonts w:ascii="Times New Roman" w:hAnsi="Times New Roman" w:cs="Times New Roman"/>
          <w:sz w:val="28"/>
          <w:szCs w:val="28"/>
        </w:rPr>
        <w:t>"</w:t>
      </w:r>
      <w:r w:rsidRPr="00AB7B06">
        <w:rPr>
          <w:rFonts w:ascii="TimesNewRomanPSMT" w:hAnsi="TimesNewRomanPSMT" w:cs="TimesNewRomanPSMT"/>
          <w:sz w:val="24"/>
          <w:szCs w:val="24"/>
        </w:rPr>
        <w:t>)</w:t>
      </w:r>
      <w:r w:rsidRPr="00AB7B06">
        <w:rPr>
          <w:rFonts w:ascii="Times New Roman" w:hAnsi="Times New Roman" w:cs="Times New Roman"/>
          <w:sz w:val="28"/>
          <w:szCs w:val="28"/>
        </w:rPr>
        <w:t xml:space="preserve">, 183038, </w:t>
      </w:r>
      <w:r w:rsidRPr="008A5CD0">
        <w:rPr>
          <w:rFonts w:ascii="Times New Roman" w:hAnsi="Times New Roman" w:cs="Times New Roman"/>
          <w:sz w:val="28"/>
          <w:szCs w:val="28"/>
        </w:rPr>
        <w:t xml:space="preserve">Мурманская область, г. </w:t>
      </w:r>
      <w:r>
        <w:rPr>
          <w:rFonts w:ascii="Times New Roman" w:hAnsi="Times New Roman" w:cs="Times New Roman"/>
          <w:sz w:val="28"/>
          <w:szCs w:val="28"/>
        </w:rPr>
        <w:t>Мурманск</w:t>
      </w:r>
      <w:r w:rsidRPr="008A5CD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ул. Карла Маркса д. </w:t>
      </w:r>
      <w:r w:rsidRPr="00E70F78">
        <w:rPr>
          <w:rFonts w:ascii="Times New Roman" w:hAnsi="Times New Roman" w:cs="Times New Roman"/>
          <w:sz w:val="28"/>
          <w:szCs w:val="28"/>
        </w:rPr>
        <w:t>3. ИНН 5191317848, КПП 519001001, ОГРН 1025100868143.</w:t>
      </w:r>
    </w:p>
    <w:p w:rsidR="004E1B3C" w:rsidRPr="000F5812" w:rsidRDefault="004E1B3C" w:rsidP="004E1B3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5812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8A5CD0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8A5C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A5CD0">
        <w:rPr>
          <w:rFonts w:ascii="Times New Roman" w:hAnsi="Times New Roman" w:cs="Times New Roman"/>
          <w:sz w:val="28"/>
          <w:szCs w:val="28"/>
        </w:rPr>
        <w:t>.2015 г. в 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8A5CD0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51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4E1B3C" w:rsidRDefault="004E1B3C" w:rsidP="004E1B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с учетом НДС 1 506 335,95 рублей.</w:t>
      </w:r>
      <w:r w:rsidR="003828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Дата регистрации организации 01 апреля 1996 г.</w:t>
      </w:r>
    </w:p>
    <w:p w:rsidR="00E56373" w:rsidRDefault="00E56373" w:rsidP="00E563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1B3C" w:rsidRPr="00DF13B8" w:rsidRDefault="004E1B3C" w:rsidP="004E1B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5B4D6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</w:t>
      </w:r>
      <w:r w:rsidRPr="007C5F7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явка   №   3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Общество с ограниченной ответственностью «РЭСКОМ» (ООО «РЭСКОМ»), </w:t>
      </w:r>
      <w:r w:rsidRPr="00AB7B06">
        <w:rPr>
          <w:rFonts w:ascii="Times New Roman" w:hAnsi="Times New Roman" w:cs="Times New Roman"/>
          <w:sz w:val="28"/>
          <w:szCs w:val="28"/>
        </w:rPr>
        <w:t>195297, г</w:t>
      </w:r>
      <w:r>
        <w:rPr>
          <w:rFonts w:ascii="Times New Roman" w:hAnsi="Times New Roman" w:cs="Times New Roman"/>
          <w:sz w:val="28"/>
          <w:szCs w:val="28"/>
        </w:rPr>
        <w:t xml:space="preserve">. Санкт-Петербург, проспект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Светлановский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 113А, помещение </w:t>
      </w:r>
      <w:r w:rsidRPr="005B4D62">
        <w:rPr>
          <w:rFonts w:ascii="Times New Roman" w:hAnsi="Times New Roman" w:cs="Times New Roman"/>
          <w:sz w:val="28"/>
          <w:szCs w:val="28"/>
        </w:rPr>
        <w:t>19-Н. ИНН 7804432878, КПП 780401001, ОГРН 1107847057944.</w:t>
      </w:r>
    </w:p>
    <w:p w:rsidR="004E1B3C" w:rsidRPr="000F5812" w:rsidRDefault="004E1B3C" w:rsidP="004E1B3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5812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8A5CD0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8A5C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A5CD0">
        <w:rPr>
          <w:rFonts w:ascii="Times New Roman" w:hAnsi="Times New Roman" w:cs="Times New Roman"/>
          <w:sz w:val="28"/>
          <w:szCs w:val="28"/>
        </w:rPr>
        <w:t>.2015 г. в 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8A5CD0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E56373" w:rsidRDefault="004E1B3C" w:rsidP="004E1B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с учетом НДС 1 539 783,07 рублей.</w:t>
      </w:r>
      <w:r w:rsidR="00001F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Дата регистрации организации 02 марта 2010 г.</w:t>
      </w:r>
    </w:p>
    <w:p w:rsidR="00E56373" w:rsidRPr="00B60FBD" w:rsidRDefault="00E56373" w:rsidP="00E563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1B3C" w:rsidRPr="008A5CD0" w:rsidRDefault="004E1B3C" w:rsidP="004E1B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70F7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</w:t>
      </w: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Закрытое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акционерное общество «КОРТА» (ЗАО «КОРТА») </w:t>
      </w:r>
      <w:r w:rsidRPr="00943DD9">
        <w:rPr>
          <w:rFonts w:ascii="Times New Roman" w:hAnsi="Times New Roman" w:cs="Times New Roman"/>
          <w:sz w:val="28"/>
          <w:szCs w:val="28"/>
        </w:rPr>
        <w:t>188661</w:t>
      </w:r>
      <w:r w:rsidRPr="00E70F78">
        <w:rPr>
          <w:rFonts w:ascii="Times New Roman" w:hAnsi="Times New Roman" w:cs="Times New Roman"/>
          <w:sz w:val="28"/>
          <w:szCs w:val="28"/>
        </w:rPr>
        <w:t xml:space="preserve">, Ленинградская область, Всеволожский район, п. </w:t>
      </w:r>
      <w:proofErr w:type="spellStart"/>
      <w:r w:rsidRPr="00E70F78">
        <w:rPr>
          <w:rFonts w:ascii="Times New Roman" w:hAnsi="Times New Roman" w:cs="Times New Roman"/>
          <w:sz w:val="28"/>
          <w:szCs w:val="28"/>
        </w:rPr>
        <w:t>Мурино</w:t>
      </w:r>
      <w:proofErr w:type="spellEnd"/>
      <w:r w:rsidRPr="00E70F78">
        <w:rPr>
          <w:rFonts w:ascii="Times New Roman" w:hAnsi="Times New Roman" w:cs="Times New Roman"/>
          <w:sz w:val="28"/>
          <w:szCs w:val="28"/>
        </w:rPr>
        <w:t>, ул. Лесная, д.12А. ИНН 4703012494, КПП 470301001, ОГРН 1024700564778.</w:t>
      </w:r>
    </w:p>
    <w:p w:rsidR="004E1B3C" w:rsidRPr="000F5812" w:rsidRDefault="004E1B3C" w:rsidP="004E1B3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5812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8A5CD0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8A5C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A5CD0">
        <w:rPr>
          <w:rFonts w:ascii="Times New Roman" w:hAnsi="Times New Roman" w:cs="Times New Roman"/>
          <w:sz w:val="28"/>
          <w:szCs w:val="28"/>
        </w:rPr>
        <w:t>.2015 г. в 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A5CD0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E56373" w:rsidRDefault="004E1B3C" w:rsidP="00E563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с учетом НДС 1</w:t>
      </w:r>
      <w:r w:rsidR="00AB7B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717</w:t>
      </w:r>
      <w:r w:rsidR="00AB7B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829,84 рублей.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828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Дата регистрации организации 21 декабря 1994 г.</w:t>
      </w:r>
    </w:p>
    <w:p w:rsidR="00FF26EC" w:rsidRDefault="00FF26EC" w:rsidP="00FF26E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B7B06" w:rsidRDefault="00AB7B06" w:rsidP="00AB7B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запроса предложений</w:t>
      </w:r>
      <w:r w:rsidRPr="00141C0B"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D61CF6" w:rsidRPr="00D61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ремонту кирпичной дымовой трубы Н=45м на котельной </w:t>
      </w:r>
      <w:proofErr w:type="spellStart"/>
      <w:r w:rsidR="00D61CF6" w:rsidRPr="00D61CF6">
        <w:rPr>
          <w:rFonts w:ascii="Times New Roman" w:eastAsia="Times New Roman" w:hAnsi="Times New Roman" w:cs="Times New Roman"/>
          <w:sz w:val="28"/>
          <w:szCs w:val="28"/>
          <w:lang w:eastAsia="ru-RU"/>
        </w:rPr>
        <w:t>п.Ревда</w:t>
      </w:r>
      <w:proofErr w:type="spellEnd"/>
      <w:r w:rsidR="00D61CF6" w:rsidRPr="00D61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AB7B06" w:rsidRDefault="00AB7B06" w:rsidP="00AB7B0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B7B06" w:rsidRPr="007945E3" w:rsidRDefault="00AB7B06" w:rsidP="00AB7B0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РЕШЕНИЯ: </w:t>
      </w:r>
    </w:p>
    <w:p w:rsidR="00AB7B06" w:rsidRPr="003E35B4" w:rsidRDefault="00AB7B06" w:rsidP="00AB7B0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1E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</w:t>
      </w:r>
      <w:r w:rsidRPr="0079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Pr="00B54A08">
        <w:rPr>
          <w:rFonts w:ascii="Times New Roman" w:hAnsi="Times New Roman" w:cs="Times New Roman"/>
          <w:sz w:val="28"/>
          <w:szCs w:val="28"/>
        </w:rPr>
        <w:t>ООО "</w:t>
      </w:r>
      <w:proofErr w:type="spellStart"/>
      <w:r w:rsidR="005F648B">
        <w:rPr>
          <w:rFonts w:ascii="Times New Roman" w:hAnsi="Times New Roman" w:cs="Times New Roman"/>
          <w:sz w:val="28"/>
          <w:szCs w:val="28"/>
        </w:rPr>
        <w:t>Ко</w:t>
      </w:r>
      <w:r w:rsidR="005F648B" w:rsidRPr="008A5CD0">
        <w:rPr>
          <w:rFonts w:ascii="Times New Roman" w:hAnsi="Times New Roman" w:cs="Times New Roman"/>
          <w:sz w:val="28"/>
          <w:szCs w:val="28"/>
        </w:rPr>
        <w:t>РТ</w:t>
      </w:r>
      <w:proofErr w:type="spellEnd"/>
      <w:r w:rsidRPr="00B54A08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B7B06" w:rsidRPr="008D7B25" w:rsidRDefault="00AB7B06" w:rsidP="00AB7B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B7B06" w:rsidRPr="008D7B25" w:rsidRDefault="00AB7B06" w:rsidP="003D31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B7B06" w:rsidRPr="008D7B25" w:rsidRDefault="00AB7B06" w:rsidP="00AB7B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B54A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"</w:t>
      </w:r>
      <w:proofErr w:type="spellStart"/>
      <w:r w:rsidR="005F648B">
        <w:rPr>
          <w:rFonts w:ascii="Times New Roman" w:hAnsi="Times New Roman" w:cs="Times New Roman"/>
          <w:sz w:val="28"/>
          <w:szCs w:val="28"/>
        </w:rPr>
        <w:t>Ко</w:t>
      </w:r>
      <w:r w:rsidR="005F648B" w:rsidRPr="008A5CD0">
        <w:rPr>
          <w:rFonts w:ascii="Times New Roman" w:hAnsi="Times New Roman" w:cs="Times New Roman"/>
          <w:sz w:val="28"/>
          <w:szCs w:val="28"/>
        </w:rPr>
        <w:t>РТ</w:t>
      </w:r>
      <w:proofErr w:type="spellEnd"/>
      <w:r w:rsidRPr="00B54A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предложений соответствующей техническим требованиям Документации.</w:t>
      </w:r>
    </w:p>
    <w:p w:rsidR="00AB7B06" w:rsidRPr="008D7B25" w:rsidRDefault="00AB7B06" w:rsidP="00AB7B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B7B06" w:rsidRPr="008D7B25" w:rsidRDefault="00AB7B06" w:rsidP="003D31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B7B06" w:rsidRPr="008D7B25" w:rsidRDefault="00AB7B06" w:rsidP="00AB7B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B54A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"</w:t>
      </w:r>
      <w:proofErr w:type="spellStart"/>
      <w:r w:rsidR="005F648B">
        <w:rPr>
          <w:rFonts w:ascii="Times New Roman" w:hAnsi="Times New Roman" w:cs="Times New Roman"/>
          <w:sz w:val="28"/>
          <w:szCs w:val="28"/>
        </w:rPr>
        <w:t>Ко</w:t>
      </w:r>
      <w:r w:rsidR="005F648B" w:rsidRPr="008A5CD0">
        <w:rPr>
          <w:rFonts w:ascii="Times New Roman" w:hAnsi="Times New Roman" w:cs="Times New Roman"/>
          <w:sz w:val="28"/>
          <w:szCs w:val="28"/>
        </w:rPr>
        <w:t>РТ</w:t>
      </w:r>
      <w:proofErr w:type="spellEnd"/>
      <w:r w:rsidRPr="00B54A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B7B06" w:rsidRPr="008D7B25" w:rsidRDefault="00AB7B06" w:rsidP="00AB7B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B7B06" w:rsidRDefault="00AB7B06" w:rsidP="00AB7B0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61CF6" w:rsidRDefault="00D61CF6" w:rsidP="00AB7B0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61CF6" w:rsidRDefault="00D61CF6" w:rsidP="00D61CF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1E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4.2.</w:t>
      </w:r>
      <w:r w:rsidRPr="00B54A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B3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запросе предложений </w:t>
      </w:r>
      <w:r>
        <w:rPr>
          <w:rFonts w:ascii="Times New Roman" w:hAnsi="Times New Roman" w:cs="Times New Roman"/>
          <w:sz w:val="28"/>
          <w:szCs w:val="28"/>
        </w:rPr>
        <w:t>ОО</w:t>
      </w:r>
      <w:r w:rsidRPr="00B54A08">
        <w:rPr>
          <w:rFonts w:ascii="Times New Roman" w:hAnsi="Times New Roman" w:cs="Times New Roman"/>
          <w:sz w:val="28"/>
          <w:szCs w:val="28"/>
        </w:rPr>
        <w:t>О "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r w:rsidR="005F648B">
        <w:rPr>
          <w:rFonts w:ascii="Times New Roman" w:hAnsi="Times New Roman" w:cs="Times New Roman"/>
          <w:sz w:val="28"/>
          <w:szCs w:val="28"/>
        </w:rPr>
        <w:t>рэйс</w:t>
      </w:r>
      <w:proofErr w:type="spellEnd"/>
      <w:r w:rsidRPr="00B54A08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3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Документации.</w:t>
      </w:r>
    </w:p>
    <w:p w:rsidR="00D61CF6" w:rsidRPr="008D7B25" w:rsidRDefault="00D61CF6" w:rsidP="00D61C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61CF6" w:rsidRPr="008D7B25" w:rsidRDefault="00D61CF6" w:rsidP="003D31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61CF6" w:rsidRPr="008D7B25" w:rsidRDefault="00D61CF6" w:rsidP="00D61C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D61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"</w:t>
      </w:r>
      <w:proofErr w:type="spellStart"/>
      <w:r w:rsidRPr="00D61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5F64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рэйс</w:t>
      </w:r>
      <w:proofErr w:type="spellEnd"/>
      <w:r w:rsidRPr="00D61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предложений соответствующей техническим требованиям Документации.</w:t>
      </w:r>
    </w:p>
    <w:p w:rsidR="00D61CF6" w:rsidRPr="008D7B25" w:rsidRDefault="00D61CF6" w:rsidP="00D61C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61CF6" w:rsidRPr="008D7B25" w:rsidRDefault="00D61CF6" w:rsidP="003D31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61CF6" w:rsidRPr="008D7B25" w:rsidRDefault="00D61CF6" w:rsidP="00D61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>
        <w:rPr>
          <w:rFonts w:ascii="Times New Roman" w:hAnsi="Times New Roman" w:cs="Times New Roman"/>
          <w:sz w:val="28"/>
          <w:szCs w:val="28"/>
        </w:rPr>
        <w:t>ОО</w:t>
      </w:r>
      <w:r w:rsidRPr="00B54A08">
        <w:rPr>
          <w:rFonts w:ascii="Times New Roman" w:hAnsi="Times New Roman" w:cs="Times New Roman"/>
          <w:sz w:val="28"/>
          <w:szCs w:val="28"/>
        </w:rPr>
        <w:t>О "</w:t>
      </w:r>
      <w:proofErr w:type="spellStart"/>
      <w:r w:rsidR="005F648B">
        <w:rPr>
          <w:rFonts w:ascii="Times New Roman" w:hAnsi="Times New Roman" w:cs="Times New Roman"/>
          <w:sz w:val="28"/>
          <w:szCs w:val="28"/>
        </w:rPr>
        <w:t>Грэйс</w:t>
      </w:r>
      <w:proofErr w:type="spellEnd"/>
      <w:r w:rsidRPr="00B54A08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61CF6" w:rsidRPr="008D7B25" w:rsidRDefault="00D61CF6" w:rsidP="00D61C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61CF6" w:rsidRDefault="00D61CF6" w:rsidP="00D61CF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B7B06" w:rsidRDefault="00AB7B06" w:rsidP="00D61C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9B24E8" w:rsidRDefault="00AB7B06" w:rsidP="006373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1E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D61CF6" w:rsidRPr="005B1E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5B1E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79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B6B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Pr="00B54A08">
        <w:rPr>
          <w:rFonts w:ascii="Times New Roman" w:hAnsi="Times New Roman" w:cs="Times New Roman"/>
          <w:sz w:val="28"/>
          <w:szCs w:val="28"/>
        </w:rPr>
        <w:t>ООО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54A08">
        <w:rPr>
          <w:rFonts w:ascii="Times New Roman" w:hAnsi="Times New Roman" w:cs="Times New Roman"/>
          <w:sz w:val="28"/>
          <w:szCs w:val="28"/>
        </w:rPr>
        <w:t>"</w:t>
      </w:r>
      <w:r w:rsidR="00D61CF6">
        <w:rPr>
          <w:rFonts w:ascii="Times New Roman" w:hAnsi="Times New Roman" w:cs="Times New Roman"/>
          <w:sz w:val="28"/>
          <w:szCs w:val="28"/>
        </w:rPr>
        <w:t>РЭСКОМ</w:t>
      </w:r>
      <w:r w:rsidRPr="00B54A08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B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несоответствующей требованиям Документации:</w:t>
      </w:r>
    </w:p>
    <w:p w:rsidR="00411F3A" w:rsidRDefault="00411F3A" w:rsidP="006373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637322" w:rsidRDefault="00AB7B06" w:rsidP="006373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6B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выполнены требования п. 3.2. </w:t>
      </w:r>
      <w:r w:rsidR="002260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Документации,</w:t>
      </w:r>
      <w:r w:rsidR="009B24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373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именно:</w:t>
      </w:r>
      <w:r w:rsidR="00637322" w:rsidRPr="00B801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37322" w:rsidRDefault="00637322" w:rsidP="006373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lightGray"/>
          <w:lang w:eastAsia="ru-RU"/>
        </w:rPr>
      </w:pPr>
      <w:r w:rsidRPr="00B801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B9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составе заявки отсутствует </w:t>
      </w:r>
      <w:r w:rsidRPr="00411F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копия приказа о назначении или об избрании физического лица на должность,</w:t>
      </w:r>
      <w:r w:rsidRPr="00B97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соответствии с которым такое физическое лицо обладает правом действовать от имени участника закупки без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доверенности;</w:t>
      </w:r>
    </w:p>
    <w:p w:rsidR="00D61CF6" w:rsidRPr="00411F3A" w:rsidRDefault="00637322" w:rsidP="0063732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3D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 составе заявки отсутствует заверенная уполномоченным лицом Участника копия действующего на момент  подписания договора </w:t>
      </w:r>
      <w:r w:rsidRPr="00411F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полиса </w:t>
      </w:r>
      <w:r w:rsidRPr="00411F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страхования ответственности, при осуществлении деятельности в качестве Подрядчика.</w:t>
      </w:r>
    </w:p>
    <w:p w:rsidR="00AB7B06" w:rsidRPr="008D7B25" w:rsidRDefault="00AB7B06" w:rsidP="003D31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B7B06" w:rsidRPr="008D7B25" w:rsidRDefault="00AB7B06" w:rsidP="003D31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B7B06" w:rsidRPr="008D7B25" w:rsidRDefault="00AB7B06" w:rsidP="00AB7B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D61CF6" w:rsidRPr="00B54A08">
        <w:rPr>
          <w:rFonts w:ascii="Times New Roman" w:hAnsi="Times New Roman" w:cs="Times New Roman"/>
          <w:sz w:val="28"/>
          <w:szCs w:val="28"/>
        </w:rPr>
        <w:t>ООО</w:t>
      </w:r>
      <w:r w:rsidR="00D61CF6">
        <w:rPr>
          <w:rFonts w:ascii="Times New Roman" w:hAnsi="Times New Roman" w:cs="Times New Roman"/>
          <w:sz w:val="28"/>
          <w:szCs w:val="28"/>
        </w:rPr>
        <w:t> </w:t>
      </w:r>
      <w:r w:rsidR="00D61CF6" w:rsidRPr="00B54A08">
        <w:rPr>
          <w:rFonts w:ascii="Times New Roman" w:hAnsi="Times New Roman" w:cs="Times New Roman"/>
          <w:sz w:val="28"/>
          <w:szCs w:val="28"/>
        </w:rPr>
        <w:t>"</w:t>
      </w:r>
      <w:r w:rsidR="00D61CF6">
        <w:rPr>
          <w:rFonts w:ascii="Times New Roman" w:hAnsi="Times New Roman" w:cs="Times New Roman"/>
          <w:sz w:val="28"/>
          <w:szCs w:val="28"/>
        </w:rPr>
        <w:t>РЭСКОМ</w:t>
      </w:r>
      <w:r w:rsidR="00D61CF6" w:rsidRPr="00B54A08">
        <w:rPr>
          <w:rFonts w:ascii="Times New Roman" w:hAnsi="Times New Roman" w:cs="Times New Roman"/>
          <w:sz w:val="28"/>
          <w:szCs w:val="28"/>
        </w:rPr>
        <w:t>"</w:t>
      </w:r>
      <w:r w:rsidR="00D61CF6">
        <w:rPr>
          <w:rFonts w:ascii="Times New Roman" w:hAnsi="Times New Roman" w:cs="Times New Roman"/>
          <w:sz w:val="28"/>
          <w:szCs w:val="28"/>
        </w:rPr>
        <w:t xml:space="preserve">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B7B06" w:rsidRPr="008D7B25" w:rsidRDefault="00AB7B06" w:rsidP="00AB7B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B7B06" w:rsidRDefault="00AB7B06" w:rsidP="00D61CF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826C9" w:rsidRDefault="008826C9" w:rsidP="00D61CF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26C9" w:rsidRPr="003E35B4" w:rsidRDefault="005B1E00" w:rsidP="008826C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1E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4.4</w:t>
      </w:r>
      <w:r w:rsidR="008826C9" w:rsidRPr="005B1E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8826C9" w:rsidRPr="0079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826C9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8826C9"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="008826C9"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826C9" w:rsidRPr="00B54A08">
        <w:rPr>
          <w:rFonts w:ascii="Times New Roman" w:hAnsi="Times New Roman" w:cs="Times New Roman"/>
          <w:sz w:val="28"/>
          <w:szCs w:val="28"/>
        </w:rPr>
        <w:t>О "</w:t>
      </w:r>
      <w:r w:rsidR="008826C9">
        <w:rPr>
          <w:rFonts w:ascii="Times New Roman" w:hAnsi="Times New Roman" w:cs="Times New Roman"/>
          <w:sz w:val="28"/>
          <w:szCs w:val="28"/>
        </w:rPr>
        <w:t>КОРТ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26C9" w:rsidRPr="00B54A08">
        <w:rPr>
          <w:rFonts w:ascii="Times New Roman" w:hAnsi="Times New Roman" w:cs="Times New Roman"/>
          <w:sz w:val="28"/>
          <w:szCs w:val="28"/>
        </w:rPr>
        <w:t>"</w:t>
      </w:r>
      <w:r w:rsidR="008826C9">
        <w:rPr>
          <w:rFonts w:ascii="Times New Roman" w:hAnsi="Times New Roman" w:cs="Times New Roman"/>
          <w:sz w:val="28"/>
          <w:szCs w:val="28"/>
        </w:rPr>
        <w:t xml:space="preserve"> </w:t>
      </w:r>
      <w:r w:rsidR="008826C9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</w:t>
      </w:r>
      <w:r w:rsidR="008826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826C9" w:rsidRPr="008D7B25" w:rsidRDefault="008826C9" w:rsidP="008826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826C9" w:rsidRPr="008D7B25" w:rsidRDefault="008826C9" w:rsidP="008826C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826C9" w:rsidRPr="008D7B25" w:rsidRDefault="008826C9" w:rsidP="008826C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5B1E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</w:t>
      </w:r>
      <w:r w:rsidRPr="00B54A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"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КОРТ</w:t>
      </w:r>
      <w:r w:rsidR="005B1E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B54A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предложений соответствующей техническим требованиям Документации.</w:t>
      </w:r>
    </w:p>
    <w:p w:rsidR="008826C9" w:rsidRPr="008D7B25" w:rsidRDefault="008826C9" w:rsidP="008826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826C9" w:rsidRPr="008D7B25" w:rsidRDefault="008826C9" w:rsidP="008826C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826C9" w:rsidRPr="008D7B25" w:rsidRDefault="008826C9" w:rsidP="008826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5B1E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</w:t>
      </w:r>
      <w:r w:rsidRPr="00B54A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"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КОРТ</w:t>
      </w:r>
      <w:r w:rsidR="005B1E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B54A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826C9" w:rsidRPr="008D7B25" w:rsidRDefault="008826C9" w:rsidP="008826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826C9" w:rsidRDefault="008826C9" w:rsidP="008826C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B7B06" w:rsidRDefault="00AB7B06" w:rsidP="005B1E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AB7B06" w:rsidRPr="00F52997" w:rsidRDefault="00AB7B06" w:rsidP="00AB7B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E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4.</w:t>
      </w:r>
      <w:r w:rsidR="005B1E00" w:rsidRPr="005B1E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5B1E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F654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</w:t>
      </w:r>
      <w:r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одноэтапном запросе предложений </w:t>
      </w:r>
      <w:r w:rsidRPr="00F654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5B1E00" w:rsidRPr="0006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</w:t>
      </w:r>
      <w:r w:rsidR="005B1E00" w:rsidRPr="00DF1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ремонту кирпичной дымовой трубы Н=45м на котельной </w:t>
      </w:r>
      <w:proofErr w:type="spellStart"/>
      <w:r w:rsidR="005B1E00" w:rsidRPr="00DF13B8">
        <w:rPr>
          <w:rFonts w:ascii="Times New Roman" w:eastAsia="Times New Roman" w:hAnsi="Times New Roman" w:cs="Times New Roman"/>
          <w:sz w:val="28"/>
          <w:szCs w:val="28"/>
          <w:lang w:eastAsia="ru-RU"/>
        </w:rPr>
        <w:t>п.Ревда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признать запрос предложений состоявшимся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7B06" w:rsidRPr="00F52997" w:rsidRDefault="00AB7B06" w:rsidP="00AB7B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B7B06" w:rsidRPr="00F52997" w:rsidRDefault="00AB7B06" w:rsidP="003D31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B7B06" w:rsidRPr="00F52997" w:rsidRDefault="00AB7B06" w:rsidP="00AB7B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7B06" w:rsidRPr="00346DC5" w:rsidRDefault="00AB7B06" w:rsidP="00AB7B0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B7B06" w:rsidRPr="00346DC5" w:rsidRDefault="00AB7B06" w:rsidP="00AB7B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B7B06" w:rsidRPr="00346DC5" w:rsidRDefault="00AB7B06" w:rsidP="00AB7B0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 Хоняк А.М.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B7B06" w:rsidRPr="00346DC5" w:rsidRDefault="00AB7B06" w:rsidP="00AB7B0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B7B06" w:rsidRPr="00346DC5" w:rsidRDefault="00AC366D" w:rsidP="00AB7B0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="00AB7B06"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AB7B06" w:rsidRPr="00346DC5" w:rsidRDefault="00AB7B06" w:rsidP="00AB7B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7B06" w:rsidRPr="00346DC5" w:rsidRDefault="00AB7B06" w:rsidP="00AB7B0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AB7B06" w:rsidRPr="00346DC5" w:rsidRDefault="00AB7B06" w:rsidP="00AB7B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7B06" w:rsidRPr="00346DC5" w:rsidRDefault="00AB7B06" w:rsidP="00AB7B0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Зайцева В.А.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AB7B06" w:rsidRPr="00346DC5" w:rsidRDefault="00AB7B06" w:rsidP="00AB7B0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7B06" w:rsidRPr="00346DC5" w:rsidRDefault="00AB7B06" w:rsidP="00AB7B06">
      <w:pPr>
        <w:tabs>
          <w:tab w:val="left" w:pos="6096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Поповская М.И.</w:t>
      </w:r>
      <w:r w:rsidRPr="00346DC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46DC5">
        <w:rPr>
          <w:rFonts w:ascii="Times New Roman" w:hAnsi="Times New Roman" w:cs="Times New Roman"/>
          <w:iCs/>
          <w:sz w:val="28"/>
          <w:szCs w:val="28"/>
        </w:rPr>
        <w:tab/>
        <w:t xml:space="preserve">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B7B06" w:rsidRPr="00346DC5" w:rsidRDefault="00AB7B06" w:rsidP="00AB7B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1F89" w:rsidRDefault="00AB7B06" w:rsidP="00001F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15E05" w:rsidRPr="00001F89" w:rsidRDefault="00AC366D" w:rsidP="00001F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В.А.</w:t>
      </w:r>
      <w:r w:rsidR="00AB7B06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="00AB7B06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7B06"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A15E05" w:rsidRPr="00001F89" w:rsidSect="00161270">
      <w:headerReference w:type="default" r:id="rId8"/>
      <w:footerReference w:type="default" r:id="rId9"/>
      <w:pgSz w:w="11906" w:h="16838"/>
      <w:pgMar w:top="1134" w:right="567" w:bottom="1134" w:left="1418" w:header="708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409" w:rsidRDefault="00475409">
      <w:pPr>
        <w:spacing w:after="0" w:line="240" w:lineRule="auto"/>
      </w:pPr>
      <w:r>
        <w:separator/>
      </w:r>
    </w:p>
  </w:endnote>
  <w:endnote w:type="continuationSeparator" w:id="0">
    <w:p w:rsidR="00475409" w:rsidRDefault="00475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60" w:rsidRDefault="00E46E60" w:rsidP="003B5561">
    <w:pPr>
      <w:pStyle w:val="a5"/>
      <w:jc w:val="center"/>
    </w:pPr>
  </w:p>
  <w:p w:rsidR="00E46E60" w:rsidRDefault="00E46E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409" w:rsidRDefault="00475409">
      <w:pPr>
        <w:spacing w:after="0" w:line="240" w:lineRule="auto"/>
      </w:pPr>
      <w:r>
        <w:separator/>
      </w:r>
    </w:p>
  </w:footnote>
  <w:footnote w:type="continuationSeparator" w:id="0">
    <w:p w:rsidR="00475409" w:rsidRDefault="00475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4195983"/>
      <w:docPartObj>
        <w:docPartGallery w:val="Page Numbers (Top of Page)"/>
        <w:docPartUnique/>
      </w:docPartObj>
    </w:sdtPr>
    <w:sdtEndPr/>
    <w:sdtContent>
      <w:p w:rsidR="003B5561" w:rsidRDefault="003B55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1F3A">
          <w:rPr>
            <w:noProof/>
          </w:rPr>
          <w:t>4</w:t>
        </w:r>
        <w:r>
          <w:fldChar w:fldCharType="end"/>
        </w:r>
      </w:p>
    </w:sdtContent>
  </w:sdt>
  <w:p w:rsidR="003B5561" w:rsidRDefault="003B55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3DD7"/>
    <w:multiLevelType w:val="hybridMultilevel"/>
    <w:tmpl w:val="252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82762F6"/>
    <w:multiLevelType w:val="hybridMultilevel"/>
    <w:tmpl w:val="4AB8DCEE"/>
    <w:lvl w:ilvl="0" w:tplc="C3A62B7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7325EB"/>
    <w:multiLevelType w:val="hybridMultilevel"/>
    <w:tmpl w:val="1602B156"/>
    <w:lvl w:ilvl="0" w:tplc="C3A62B78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F89"/>
    <w:rsid w:val="000028C4"/>
    <w:rsid w:val="00003A68"/>
    <w:rsid w:val="00015208"/>
    <w:rsid w:val="00023BF0"/>
    <w:rsid w:val="0003133C"/>
    <w:rsid w:val="000319BB"/>
    <w:rsid w:val="000323BE"/>
    <w:rsid w:val="000429C3"/>
    <w:rsid w:val="00045047"/>
    <w:rsid w:val="000453F6"/>
    <w:rsid w:val="00051887"/>
    <w:rsid w:val="0005315D"/>
    <w:rsid w:val="000532D3"/>
    <w:rsid w:val="00054745"/>
    <w:rsid w:val="000560A0"/>
    <w:rsid w:val="00057C3C"/>
    <w:rsid w:val="00060DD5"/>
    <w:rsid w:val="00061303"/>
    <w:rsid w:val="00075644"/>
    <w:rsid w:val="0008002B"/>
    <w:rsid w:val="00083BAC"/>
    <w:rsid w:val="00085368"/>
    <w:rsid w:val="00086B90"/>
    <w:rsid w:val="00091D8A"/>
    <w:rsid w:val="00092A91"/>
    <w:rsid w:val="000A4EDF"/>
    <w:rsid w:val="000A63CF"/>
    <w:rsid w:val="000B36BD"/>
    <w:rsid w:val="000B6C36"/>
    <w:rsid w:val="000C173E"/>
    <w:rsid w:val="000C18AB"/>
    <w:rsid w:val="000C2163"/>
    <w:rsid w:val="000C64AF"/>
    <w:rsid w:val="000D7D9B"/>
    <w:rsid w:val="000E37C6"/>
    <w:rsid w:val="000F139A"/>
    <w:rsid w:val="000F25C4"/>
    <w:rsid w:val="000F2A5F"/>
    <w:rsid w:val="000F752B"/>
    <w:rsid w:val="000F7B65"/>
    <w:rsid w:val="001019E6"/>
    <w:rsid w:val="00107A85"/>
    <w:rsid w:val="001148C0"/>
    <w:rsid w:val="001160A2"/>
    <w:rsid w:val="00125EF7"/>
    <w:rsid w:val="00127F11"/>
    <w:rsid w:val="00131AA7"/>
    <w:rsid w:val="0013276A"/>
    <w:rsid w:val="00137363"/>
    <w:rsid w:val="00141BA9"/>
    <w:rsid w:val="00141C0B"/>
    <w:rsid w:val="001500B9"/>
    <w:rsid w:val="001568D0"/>
    <w:rsid w:val="001605DE"/>
    <w:rsid w:val="00160819"/>
    <w:rsid w:val="00161270"/>
    <w:rsid w:val="00162A14"/>
    <w:rsid w:val="00175ACB"/>
    <w:rsid w:val="00192CF0"/>
    <w:rsid w:val="001966DE"/>
    <w:rsid w:val="001A04C2"/>
    <w:rsid w:val="001B628D"/>
    <w:rsid w:val="001B7996"/>
    <w:rsid w:val="001C071E"/>
    <w:rsid w:val="001C0C10"/>
    <w:rsid w:val="001C6575"/>
    <w:rsid w:val="001E19EB"/>
    <w:rsid w:val="001E2134"/>
    <w:rsid w:val="001E7D92"/>
    <w:rsid w:val="001F14F6"/>
    <w:rsid w:val="001F5EB7"/>
    <w:rsid w:val="001F7447"/>
    <w:rsid w:val="0020033C"/>
    <w:rsid w:val="00201F61"/>
    <w:rsid w:val="00215F73"/>
    <w:rsid w:val="00225532"/>
    <w:rsid w:val="00225C8D"/>
    <w:rsid w:val="002260FC"/>
    <w:rsid w:val="00234A97"/>
    <w:rsid w:val="00246F63"/>
    <w:rsid w:val="0025436E"/>
    <w:rsid w:val="00262222"/>
    <w:rsid w:val="00272ED4"/>
    <w:rsid w:val="00275694"/>
    <w:rsid w:val="00275AA2"/>
    <w:rsid w:val="00280AC0"/>
    <w:rsid w:val="00286CDB"/>
    <w:rsid w:val="00295A66"/>
    <w:rsid w:val="002A178A"/>
    <w:rsid w:val="002A6969"/>
    <w:rsid w:val="002A7092"/>
    <w:rsid w:val="002A74FB"/>
    <w:rsid w:val="002B0229"/>
    <w:rsid w:val="002B05E9"/>
    <w:rsid w:val="002B293D"/>
    <w:rsid w:val="002C2EFC"/>
    <w:rsid w:val="002C68BC"/>
    <w:rsid w:val="002D5816"/>
    <w:rsid w:val="002D61B4"/>
    <w:rsid w:val="002E0FC4"/>
    <w:rsid w:val="002E623B"/>
    <w:rsid w:val="00303CC7"/>
    <w:rsid w:val="00307F0C"/>
    <w:rsid w:val="00312598"/>
    <w:rsid w:val="0031331B"/>
    <w:rsid w:val="0032049C"/>
    <w:rsid w:val="003231C6"/>
    <w:rsid w:val="003311D8"/>
    <w:rsid w:val="0034379A"/>
    <w:rsid w:val="00346DC5"/>
    <w:rsid w:val="00354513"/>
    <w:rsid w:val="00357F92"/>
    <w:rsid w:val="003623CD"/>
    <w:rsid w:val="0036519A"/>
    <w:rsid w:val="00371BCA"/>
    <w:rsid w:val="00375E12"/>
    <w:rsid w:val="00382869"/>
    <w:rsid w:val="00385542"/>
    <w:rsid w:val="00393B75"/>
    <w:rsid w:val="00394F5F"/>
    <w:rsid w:val="003B1970"/>
    <w:rsid w:val="003B3B77"/>
    <w:rsid w:val="003B5535"/>
    <w:rsid w:val="003B5561"/>
    <w:rsid w:val="003B6DFA"/>
    <w:rsid w:val="003C4C9D"/>
    <w:rsid w:val="003D0331"/>
    <w:rsid w:val="003D31C7"/>
    <w:rsid w:val="003D57CE"/>
    <w:rsid w:val="003D7F79"/>
    <w:rsid w:val="003E00EE"/>
    <w:rsid w:val="003E35B4"/>
    <w:rsid w:val="003E63EC"/>
    <w:rsid w:val="003F22E2"/>
    <w:rsid w:val="003F4E4E"/>
    <w:rsid w:val="00401087"/>
    <w:rsid w:val="004057F5"/>
    <w:rsid w:val="0040625C"/>
    <w:rsid w:val="00411F3A"/>
    <w:rsid w:val="0041512A"/>
    <w:rsid w:val="004211C5"/>
    <w:rsid w:val="00422248"/>
    <w:rsid w:val="00431A60"/>
    <w:rsid w:val="0043582E"/>
    <w:rsid w:val="0043747D"/>
    <w:rsid w:val="00454A23"/>
    <w:rsid w:val="00456FEE"/>
    <w:rsid w:val="00460355"/>
    <w:rsid w:val="004617BA"/>
    <w:rsid w:val="00475409"/>
    <w:rsid w:val="004760BE"/>
    <w:rsid w:val="00483C0B"/>
    <w:rsid w:val="00484C7A"/>
    <w:rsid w:val="00492A1B"/>
    <w:rsid w:val="00493D20"/>
    <w:rsid w:val="00495097"/>
    <w:rsid w:val="004959FF"/>
    <w:rsid w:val="004A0493"/>
    <w:rsid w:val="004A45E2"/>
    <w:rsid w:val="004A7E98"/>
    <w:rsid w:val="004A7EB3"/>
    <w:rsid w:val="004B0B40"/>
    <w:rsid w:val="004B6BFF"/>
    <w:rsid w:val="004C5247"/>
    <w:rsid w:val="004C527E"/>
    <w:rsid w:val="004D0E8D"/>
    <w:rsid w:val="004D1362"/>
    <w:rsid w:val="004D234F"/>
    <w:rsid w:val="004E1B3C"/>
    <w:rsid w:val="004E7758"/>
    <w:rsid w:val="004F3519"/>
    <w:rsid w:val="005005DF"/>
    <w:rsid w:val="005064E1"/>
    <w:rsid w:val="00511E9B"/>
    <w:rsid w:val="0053120F"/>
    <w:rsid w:val="00531F57"/>
    <w:rsid w:val="00532E9F"/>
    <w:rsid w:val="0053775A"/>
    <w:rsid w:val="00551171"/>
    <w:rsid w:val="00553EAF"/>
    <w:rsid w:val="00556766"/>
    <w:rsid w:val="00556D79"/>
    <w:rsid w:val="00564DBF"/>
    <w:rsid w:val="005714FF"/>
    <w:rsid w:val="005750F3"/>
    <w:rsid w:val="005765EE"/>
    <w:rsid w:val="00587686"/>
    <w:rsid w:val="00592255"/>
    <w:rsid w:val="005B1E00"/>
    <w:rsid w:val="005B5087"/>
    <w:rsid w:val="005B5FBD"/>
    <w:rsid w:val="005B6296"/>
    <w:rsid w:val="005C008A"/>
    <w:rsid w:val="005C2B0E"/>
    <w:rsid w:val="005C4B91"/>
    <w:rsid w:val="005C515C"/>
    <w:rsid w:val="005D0219"/>
    <w:rsid w:val="005D0D5B"/>
    <w:rsid w:val="005E3261"/>
    <w:rsid w:val="005E41E0"/>
    <w:rsid w:val="005F0F4D"/>
    <w:rsid w:val="005F648B"/>
    <w:rsid w:val="005F6652"/>
    <w:rsid w:val="0060497F"/>
    <w:rsid w:val="00612288"/>
    <w:rsid w:val="006248B4"/>
    <w:rsid w:val="00637322"/>
    <w:rsid w:val="0064156C"/>
    <w:rsid w:val="00643C65"/>
    <w:rsid w:val="00652F1E"/>
    <w:rsid w:val="006619C8"/>
    <w:rsid w:val="00666BC3"/>
    <w:rsid w:val="00671B9D"/>
    <w:rsid w:val="006741DD"/>
    <w:rsid w:val="00682289"/>
    <w:rsid w:val="00687C83"/>
    <w:rsid w:val="0069183C"/>
    <w:rsid w:val="00694319"/>
    <w:rsid w:val="0069557B"/>
    <w:rsid w:val="006A3B7C"/>
    <w:rsid w:val="006B0BCA"/>
    <w:rsid w:val="006B1D66"/>
    <w:rsid w:val="006B3F37"/>
    <w:rsid w:val="006B6D9D"/>
    <w:rsid w:val="006B791F"/>
    <w:rsid w:val="006C71A6"/>
    <w:rsid w:val="006D2B85"/>
    <w:rsid w:val="006D414E"/>
    <w:rsid w:val="006D48C5"/>
    <w:rsid w:val="006E2243"/>
    <w:rsid w:val="006E65D5"/>
    <w:rsid w:val="006E6EC9"/>
    <w:rsid w:val="006F2AEA"/>
    <w:rsid w:val="006F50FF"/>
    <w:rsid w:val="00705951"/>
    <w:rsid w:val="007131F5"/>
    <w:rsid w:val="00714595"/>
    <w:rsid w:val="00720BA0"/>
    <w:rsid w:val="0072677F"/>
    <w:rsid w:val="007366D6"/>
    <w:rsid w:val="007424EC"/>
    <w:rsid w:val="007523DC"/>
    <w:rsid w:val="00762995"/>
    <w:rsid w:val="00764836"/>
    <w:rsid w:val="0077325A"/>
    <w:rsid w:val="007804F7"/>
    <w:rsid w:val="00781668"/>
    <w:rsid w:val="00785547"/>
    <w:rsid w:val="00786C09"/>
    <w:rsid w:val="007941E7"/>
    <w:rsid w:val="007945E3"/>
    <w:rsid w:val="00796B9B"/>
    <w:rsid w:val="00797161"/>
    <w:rsid w:val="007A1258"/>
    <w:rsid w:val="007A196B"/>
    <w:rsid w:val="007A2E13"/>
    <w:rsid w:val="007A7652"/>
    <w:rsid w:val="007B16CD"/>
    <w:rsid w:val="007B1B8D"/>
    <w:rsid w:val="007B6210"/>
    <w:rsid w:val="007C7F4B"/>
    <w:rsid w:val="007D228D"/>
    <w:rsid w:val="007D34E1"/>
    <w:rsid w:val="007D38A1"/>
    <w:rsid w:val="007E4826"/>
    <w:rsid w:val="007E72C7"/>
    <w:rsid w:val="007F17BC"/>
    <w:rsid w:val="00804CC6"/>
    <w:rsid w:val="00804D1B"/>
    <w:rsid w:val="008060F9"/>
    <w:rsid w:val="00806874"/>
    <w:rsid w:val="008073FB"/>
    <w:rsid w:val="008127AF"/>
    <w:rsid w:val="008155B8"/>
    <w:rsid w:val="00820755"/>
    <w:rsid w:val="00837312"/>
    <w:rsid w:val="00842FBD"/>
    <w:rsid w:val="008436D4"/>
    <w:rsid w:val="0084447A"/>
    <w:rsid w:val="008444BE"/>
    <w:rsid w:val="00845DA2"/>
    <w:rsid w:val="0084730D"/>
    <w:rsid w:val="008546CB"/>
    <w:rsid w:val="008604B9"/>
    <w:rsid w:val="00861873"/>
    <w:rsid w:val="008630B4"/>
    <w:rsid w:val="0086598D"/>
    <w:rsid w:val="00870496"/>
    <w:rsid w:val="00872023"/>
    <w:rsid w:val="00872523"/>
    <w:rsid w:val="008765E3"/>
    <w:rsid w:val="008815EA"/>
    <w:rsid w:val="008826C9"/>
    <w:rsid w:val="00882948"/>
    <w:rsid w:val="0088671E"/>
    <w:rsid w:val="00892317"/>
    <w:rsid w:val="00896C63"/>
    <w:rsid w:val="008A124D"/>
    <w:rsid w:val="008A222C"/>
    <w:rsid w:val="008A6EB2"/>
    <w:rsid w:val="008A7D59"/>
    <w:rsid w:val="008B1F2C"/>
    <w:rsid w:val="008B4106"/>
    <w:rsid w:val="008C19A8"/>
    <w:rsid w:val="008C69FD"/>
    <w:rsid w:val="008D7B25"/>
    <w:rsid w:val="008E2D20"/>
    <w:rsid w:val="008E3BB2"/>
    <w:rsid w:val="008F448B"/>
    <w:rsid w:val="0091011C"/>
    <w:rsid w:val="009105A7"/>
    <w:rsid w:val="009109BB"/>
    <w:rsid w:val="009138F0"/>
    <w:rsid w:val="00915E06"/>
    <w:rsid w:val="00922748"/>
    <w:rsid w:val="0092471A"/>
    <w:rsid w:val="00925427"/>
    <w:rsid w:val="00927C30"/>
    <w:rsid w:val="009356F4"/>
    <w:rsid w:val="00936525"/>
    <w:rsid w:val="00945429"/>
    <w:rsid w:val="00950CF9"/>
    <w:rsid w:val="00952285"/>
    <w:rsid w:val="00966DE1"/>
    <w:rsid w:val="0097076C"/>
    <w:rsid w:val="009752E3"/>
    <w:rsid w:val="0098222A"/>
    <w:rsid w:val="00992650"/>
    <w:rsid w:val="009A1A57"/>
    <w:rsid w:val="009A4DD3"/>
    <w:rsid w:val="009A66B1"/>
    <w:rsid w:val="009B2170"/>
    <w:rsid w:val="009B24E8"/>
    <w:rsid w:val="009B2713"/>
    <w:rsid w:val="009B5746"/>
    <w:rsid w:val="009B5EC2"/>
    <w:rsid w:val="009D2C9F"/>
    <w:rsid w:val="009D30BB"/>
    <w:rsid w:val="009E5B94"/>
    <w:rsid w:val="009E71FF"/>
    <w:rsid w:val="00A0149B"/>
    <w:rsid w:val="00A02583"/>
    <w:rsid w:val="00A03ACD"/>
    <w:rsid w:val="00A0441A"/>
    <w:rsid w:val="00A04500"/>
    <w:rsid w:val="00A10518"/>
    <w:rsid w:val="00A14884"/>
    <w:rsid w:val="00A15E05"/>
    <w:rsid w:val="00A2058C"/>
    <w:rsid w:val="00A20C39"/>
    <w:rsid w:val="00A27EF4"/>
    <w:rsid w:val="00A3078C"/>
    <w:rsid w:val="00A45A6D"/>
    <w:rsid w:val="00A51519"/>
    <w:rsid w:val="00A53224"/>
    <w:rsid w:val="00A55871"/>
    <w:rsid w:val="00A57576"/>
    <w:rsid w:val="00A576D2"/>
    <w:rsid w:val="00A5795A"/>
    <w:rsid w:val="00A6192E"/>
    <w:rsid w:val="00A6345F"/>
    <w:rsid w:val="00A75A83"/>
    <w:rsid w:val="00A85F09"/>
    <w:rsid w:val="00A930A8"/>
    <w:rsid w:val="00A9374D"/>
    <w:rsid w:val="00A96847"/>
    <w:rsid w:val="00A97083"/>
    <w:rsid w:val="00AB39D1"/>
    <w:rsid w:val="00AB5F67"/>
    <w:rsid w:val="00AB7B06"/>
    <w:rsid w:val="00AC0314"/>
    <w:rsid w:val="00AC15C1"/>
    <w:rsid w:val="00AC366D"/>
    <w:rsid w:val="00AC56A3"/>
    <w:rsid w:val="00AC7AC0"/>
    <w:rsid w:val="00AD7693"/>
    <w:rsid w:val="00AE1855"/>
    <w:rsid w:val="00AE53B8"/>
    <w:rsid w:val="00AE5F89"/>
    <w:rsid w:val="00B105B7"/>
    <w:rsid w:val="00B126F9"/>
    <w:rsid w:val="00B26BDC"/>
    <w:rsid w:val="00B26C95"/>
    <w:rsid w:val="00B27A97"/>
    <w:rsid w:val="00B55397"/>
    <w:rsid w:val="00B55B2C"/>
    <w:rsid w:val="00B55F60"/>
    <w:rsid w:val="00B56D34"/>
    <w:rsid w:val="00B60B49"/>
    <w:rsid w:val="00B7245D"/>
    <w:rsid w:val="00B72889"/>
    <w:rsid w:val="00B8636D"/>
    <w:rsid w:val="00B8780C"/>
    <w:rsid w:val="00B94BFB"/>
    <w:rsid w:val="00B95C0B"/>
    <w:rsid w:val="00B961A6"/>
    <w:rsid w:val="00BA5B09"/>
    <w:rsid w:val="00BA7CDF"/>
    <w:rsid w:val="00BB454A"/>
    <w:rsid w:val="00BB60B2"/>
    <w:rsid w:val="00BC203D"/>
    <w:rsid w:val="00BC6F67"/>
    <w:rsid w:val="00BD014B"/>
    <w:rsid w:val="00BD16F9"/>
    <w:rsid w:val="00BD5E49"/>
    <w:rsid w:val="00BE58DE"/>
    <w:rsid w:val="00BE6190"/>
    <w:rsid w:val="00C16B3E"/>
    <w:rsid w:val="00C22F79"/>
    <w:rsid w:val="00C3402D"/>
    <w:rsid w:val="00C341F5"/>
    <w:rsid w:val="00C47D29"/>
    <w:rsid w:val="00C6211D"/>
    <w:rsid w:val="00C66511"/>
    <w:rsid w:val="00C66904"/>
    <w:rsid w:val="00C72E0F"/>
    <w:rsid w:val="00C73498"/>
    <w:rsid w:val="00C73C2D"/>
    <w:rsid w:val="00C779A7"/>
    <w:rsid w:val="00C90765"/>
    <w:rsid w:val="00C908D5"/>
    <w:rsid w:val="00C90EE7"/>
    <w:rsid w:val="00C967A9"/>
    <w:rsid w:val="00C96886"/>
    <w:rsid w:val="00CA08DD"/>
    <w:rsid w:val="00CA18EF"/>
    <w:rsid w:val="00CA2085"/>
    <w:rsid w:val="00CB05D1"/>
    <w:rsid w:val="00CC1108"/>
    <w:rsid w:val="00CC1350"/>
    <w:rsid w:val="00CC4CCF"/>
    <w:rsid w:val="00CC70DB"/>
    <w:rsid w:val="00CD5C23"/>
    <w:rsid w:val="00CE15A1"/>
    <w:rsid w:val="00CE2E7E"/>
    <w:rsid w:val="00CE3DC8"/>
    <w:rsid w:val="00D15B12"/>
    <w:rsid w:val="00D33374"/>
    <w:rsid w:val="00D37D4D"/>
    <w:rsid w:val="00D437A7"/>
    <w:rsid w:val="00D47345"/>
    <w:rsid w:val="00D55134"/>
    <w:rsid w:val="00D61CF6"/>
    <w:rsid w:val="00D63D4C"/>
    <w:rsid w:val="00D67C1F"/>
    <w:rsid w:val="00D80EE0"/>
    <w:rsid w:val="00DA648D"/>
    <w:rsid w:val="00DC04C9"/>
    <w:rsid w:val="00DC58CC"/>
    <w:rsid w:val="00DC593F"/>
    <w:rsid w:val="00DD1190"/>
    <w:rsid w:val="00DE2CFA"/>
    <w:rsid w:val="00DE50DF"/>
    <w:rsid w:val="00DE580B"/>
    <w:rsid w:val="00DF7AFF"/>
    <w:rsid w:val="00E02359"/>
    <w:rsid w:val="00E05E88"/>
    <w:rsid w:val="00E10575"/>
    <w:rsid w:val="00E15E90"/>
    <w:rsid w:val="00E165FB"/>
    <w:rsid w:val="00E16E03"/>
    <w:rsid w:val="00E22211"/>
    <w:rsid w:val="00E25D0F"/>
    <w:rsid w:val="00E275BB"/>
    <w:rsid w:val="00E27F2A"/>
    <w:rsid w:val="00E311D4"/>
    <w:rsid w:val="00E34E5A"/>
    <w:rsid w:val="00E41DDB"/>
    <w:rsid w:val="00E46E60"/>
    <w:rsid w:val="00E521CB"/>
    <w:rsid w:val="00E56373"/>
    <w:rsid w:val="00E616B1"/>
    <w:rsid w:val="00E837AC"/>
    <w:rsid w:val="00E909DD"/>
    <w:rsid w:val="00E91393"/>
    <w:rsid w:val="00E95702"/>
    <w:rsid w:val="00E96BE5"/>
    <w:rsid w:val="00E9785A"/>
    <w:rsid w:val="00EA4178"/>
    <w:rsid w:val="00EA7EAD"/>
    <w:rsid w:val="00EB5A2E"/>
    <w:rsid w:val="00EB5E40"/>
    <w:rsid w:val="00EB6D01"/>
    <w:rsid w:val="00ED5046"/>
    <w:rsid w:val="00EE5637"/>
    <w:rsid w:val="00EE6614"/>
    <w:rsid w:val="00EF56F3"/>
    <w:rsid w:val="00EF5D1C"/>
    <w:rsid w:val="00EF6659"/>
    <w:rsid w:val="00F0199B"/>
    <w:rsid w:val="00F01FD8"/>
    <w:rsid w:val="00F1324B"/>
    <w:rsid w:val="00F15352"/>
    <w:rsid w:val="00F15884"/>
    <w:rsid w:val="00F15F92"/>
    <w:rsid w:val="00F21C8B"/>
    <w:rsid w:val="00F234D0"/>
    <w:rsid w:val="00F23950"/>
    <w:rsid w:val="00F35554"/>
    <w:rsid w:val="00F4057C"/>
    <w:rsid w:val="00F524FB"/>
    <w:rsid w:val="00F52997"/>
    <w:rsid w:val="00F57A69"/>
    <w:rsid w:val="00F604A2"/>
    <w:rsid w:val="00F63105"/>
    <w:rsid w:val="00F64EAE"/>
    <w:rsid w:val="00F65403"/>
    <w:rsid w:val="00F770D4"/>
    <w:rsid w:val="00F811D0"/>
    <w:rsid w:val="00F8303F"/>
    <w:rsid w:val="00F85D97"/>
    <w:rsid w:val="00F9090D"/>
    <w:rsid w:val="00F94279"/>
    <w:rsid w:val="00FA4714"/>
    <w:rsid w:val="00FA5107"/>
    <w:rsid w:val="00FB3777"/>
    <w:rsid w:val="00FB3C4D"/>
    <w:rsid w:val="00FC2A01"/>
    <w:rsid w:val="00FC6D1F"/>
    <w:rsid w:val="00FD2D54"/>
    <w:rsid w:val="00FD3100"/>
    <w:rsid w:val="00FE7A40"/>
    <w:rsid w:val="00FF0C38"/>
    <w:rsid w:val="00FF26EC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9B24E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B24E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B24E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B24E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B24E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9B24E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B24E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B24E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B24E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B24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1239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Ермоленко</cp:lastModifiedBy>
  <cp:revision>33</cp:revision>
  <cp:lastPrinted>2015-06-11T04:52:00Z</cp:lastPrinted>
  <dcterms:created xsi:type="dcterms:W3CDTF">2015-04-17T08:17:00Z</dcterms:created>
  <dcterms:modified xsi:type="dcterms:W3CDTF">2015-06-11T04:56:00Z</dcterms:modified>
</cp:coreProperties>
</file>