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79FE" w:rsidRPr="006F79FE" w:rsidRDefault="006F79FE" w:rsidP="00353CC4">
      <w:pPr>
        <w:tabs>
          <w:tab w:val="left" w:pos="851"/>
        </w:tabs>
        <w:suppressAutoHyphens/>
        <w:spacing w:line="240" w:lineRule="auto"/>
        <w:ind w:left="-851"/>
        <w:jc w:val="right"/>
        <w:rPr>
          <w:rFonts w:eastAsia="Times New Roman" w:cs="Times New Roman"/>
          <w:color w:val="FF0000"/>
          <w:szCs w:val="24"/>
          <w:lang w:eastAsia="ar-SA"/>
        </w:rPr>
      </w:pPr>
      <w:r w:rsidRPr="006F79FE">
        <w:rPr>
          <w:rFonts w:eastAsia="Times New Roman" w:cs="Times New Roman"/>
          <w:szCs w:val="24"/>
          <w:lang w:eastAsia="ar-SA"/>
        </w:rPr>
        <w:t>УТВЕРЖДЕНО:</w:t>
      </w:r>
    </w:p>
    <w:p w:rsidR="006F79FE" w:rsidRPr="006F79FE" w:rsidRDefault="006F79FE" w:rsidP="00353CC4">
      <w:pPr>
        <w:suppressAutoHyphens/>
        <w:spacing w:line="240" w:lineRule="auto"/>
        <w:jc w:val="right"/>
        <w:rPr>
          <w:rFonts w:eastAsia="Times New Roman" w:cs="Times New Roman"/>
          <w:szCs w:val="24"/>
          <w:lang w:eastAsia="ar-SA"/>
        </w:rPr>
      </w:pPr>
      <w:r w:rsidRPr="006F79FE">
        <w:rPr>
          <w:rFonts w:eastAsia="Times New Roman" w:cs="Times New Roman"/>
          <w:szCs w:val="24"/>
          <w:lang w:eastAsia="ar-SA"/>
        </w:rPr>
        <w:t>Исполнительный директор</w:t>
      </w:r>
    </w:p>
    <w:p w:rsidR="006F79FE" w:rsidRPr="006F79FE" w:rsidRDefault="006F79FE" w:rsidP="00353CC4">
      <w:pPr>
        <w:suppressAutoHyphens/>
        <w:spacing w:line="240" w:lineRule="auto"/>
        <w:jc w:val="right"/>
        <w:rPr>
          <w:rFonts w:eastAsia="Times New Roman" w:cs="Times New Roman"/>
          <w:color w:val="FF0000"/>
          <w:szCs w:val="24"/>
          <w:lang w:eastAsia="ar-SA"/>
        </w:rPr>
      </w:pPr>
      <w:r w:rsidRPr="006F79FE">
        <w:rPr>
          <w:rFonts w:eastAsia="Times New Roman" w:cs="Times New Roman"/>
          <w:szCs w:val="24"/>
          <w:lang w:eastAsia="ar-SA"/>
        </w:rPr>
        <w:t xml:space="preserve">  ОАО «Мурманэнергосбыт»  Логинов В.В.</w:t>
      </w:r>
    </w:p>
    <w:p w:rsidR="006F79FE" w:rsidRPr="006F79FE" w:rsidRDefault="006F79FE" w:rsidP="00353CC4">
      <w:pPr>
        <w:suppressAutoHyphens/>
        <w:spacing w:line="240" w:lineRule="auto"/>
        <w:jc w:val="right"/>
        <w:rPr>
          <w:rFonts w:eastAsia="Times New Roman" w:cs="Times New Roman"/>
          <w:szCs w:val="24"/>
          <w:lang w:eastAsia="ar-SA"/>
        </w:rPr>
      </w:pPr>
      <w:r w:rsidRPr="006F79FE">
        <w:rPr>
          <w:rFonts w:eastAsia="Times New Roman" w:cs="Times New Roman"/>
          <w:szCs w:val="24"/>
          <w:lang w:eastAsia="ar-SA"/>
        </w:rPr>
        <w:t>Приказ №</w:t>
      </w:r>
      <w:r w:rsidR="00301EAD">
        <w:rPr>
          <w:rFonts w:eastAsia="Times New Roman" w:cs="Times New Roman"/>
          <w:szCs w:val="24"/>
          <w:lang w:eastAsia="ar-SA"/>
        </w:rPr>
        <w:t xml:space="preserve"> </w:t>
      </w:r>
      <w:r w:rsidR="00926604">
        <w:rPr>
          <w:rFonts w:eastAsia="Times New Roman" w:cs="Times New Roman"/>
          <w:szCs w:val="24"/>
          <w:lang w:eastAsia="ar-SA"/>
        </w:rPr>
        <w:t>88</w:t>
      </w:r>
      <w:r w:rsidRPr="006F79FE">
        <w:rPr>
          <w:rFonts w:eastAsia="Times New Roman" w:cs="Times New Roman"/>
          <w:szCs w:val="24"/>
          <w:lang w:eastAsia="ar-SA"/>
        </w:rPr>
        <w:t xml:space="preserve"> - з  от «</w:t>
      </w:r>
      <w:r w:rsidR="00926604">
        <w:rPr>
          <w:rFonts w:eastAsia="Times New Roman" w:cs="Times New Roman"/>
          <w:szCs w:val="24"/>
          <w:lang w:eastAsia="ar-SA"/>
        </w:rPr>
        <w:t>18</w:t>
      </w:r>
      <w:r w:rsidRPr="006F79FE">
        <w:rPr>
          <w:rFonts w:eastAsia="Times New Roman" w:cs="Times New Roman"/>
          <w:szCs w:val="24"/>
          <w:lang w:eastAsia="ar-SA"/>
        </w:rPr>
        <w:t xml:space="preserve">» </w:t>
      </w:r>
      <w:r w:rsidR="00BF5E16">
        <w:rPr>
          <w:rFonts w:eastAsia="Times New Roman" w:cs="Times New Roman"/>
          <w:szCs w:val="24"/>
          <w:lang w:eastAsia="ar-SA"/>
        </w:rPr>
        <w:t>мая</w:t>
      </w:r>
      <w:r w:rsidRPr="006F79FE">
        <w:rPr>
          <w:rFonts w:eastAsia="Times New Roman" w:cs="Times New Roman"/>
          <w:szCs w:val="24"/>
          <w:lang w:eastAsia="ar-SA"/>
        </w:rPr>
        <w:t xml:space="preserve">  2015 г.</w:t>
      </w:r>
    </w:p>
    <w:p w:rsidR="006F79FE" w:rsidRPr="006F79FE"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6F79FE"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6F79FE"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6F79FE"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6F79FE"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6F79FE"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6F79FE"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6F79FE"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6F79FE"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6F79FE"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6F79FE" w:rsidRDefault="006F79FE" w:rsidP="00353CC4">
      <w:pPr>
        <w:tabs>
          <w:tab w:val="left" w:pos="851"/>
        </w:tabs>
        <w:suppressAutoHyphens/>
        <w:spacing w:line="240" w:lineRule="auto"/>
        <w:ind w:left="-851"/>
        <w:rPr>
          <w:rFonts w:eastAsia="Times New Roman" w:cs="Times New Roman"/>
          <w:szCs w:val="24"/>
          <w:lang w:eastAsia="ar-SA"/>
        </w:rPr>
      </w:pPr>
    </w:p>
    <w:p w:rsidR="006F79FE" w:rsidRPr="006F79FE" w:rsidRDefault="006F79FE" w:rsidP="00353CC4">
      <w:pPr>
        <w:tabs>
          <w:tab w:val="left" w:pos="851"/>
        </w:tabs>
        <w:suppressAutoHyphens/>
        <w:spacing w:line="240" w:lineRule="auto"/>
        <w:ind w:left="-851"/>
        <w:rPr>
          <w:rFonts w:eastAsia="Times New Roman" w:cs="Times New Roman"/>
          <w:szCs w:val="24"/>
          <w:lang w:eastAsia="ar-SA"/>
        </w:rPr>
      </w:pPr>
    </w:p>
    <w:p w:rsidR="006F79FE" w:rsidRPr="006F79FE" w:rsidRDefault="006F79FE" w:rsidP="00353CC4">
      <w:pPr>
        <w:suppressAutoHyphens/>
        <w:rPr>
          <w:rFonts w:eastAsia="Calibri" w:cs="Times New Roman"/>
          <w:b/>
          <w:sz w:val="28"/>
          <w:szCs w:val="28"/>
          <w:lang w:eastAsia="ar-SA"/>
        </w:rPr>
      </w:pPr>
      <w:r w:rsidRPr="006F79FE">
        <w:rPr>
          <w:rFonts w:eastAsia="Calibri" w:cs="Times New Roman"/>
          <w:b/>
          <w:sz w:val="28"/>
          <w:szCs w:val="28"/>
          <w:lang w:eastAsia="ar-SA"/>
        </w:rPr>
        <w:t>ДОКУМЕНТАЦИЯ</w:t>
      </w:r>
    </w:p>
    <w:p w:rsidR="006F79FE" w:rsidRPr="006F79FE" w:rsidRDefault="006F79FE" w:rsidP="00353CC4">
      <w:pPr>
        <w:suppressAutoHyphens/>
        <w:rPr>
          <w:rFonts w:eastAsia="Times New Roman" w:cs="Times New Roman"/>
          <w:b/>
          <w:sz w:val="28"/>
          <w:szCs w:val="28"/>
          <w:lang w:eastAsia="ar-SA"/>
        </w:rPr>
      </w:pPr>
    </w:p>
    <w:p w:rsidR="00BF5E16" w:rsidRDefault="006F79FE" w:rsidP="00353CC4">
      <w:pPr>
        <w:tabs>
          <w:tab w:val="left" w:pos="851"/>
        </w:tabs>
        <w:suppressAutoHyphens/>
        <w:spacing w:line="240" w:lineRule="auto"/>
        <w:rPr>
          <w:b/>
          <w:sz w:val="28"/>
          <w:szCs w:val="28"/>
          <w:lang w:eastAsia="ru-RU"/>
        </w:rPr>
      </w:pPr>
      <w:r w:rsidRPr="006F79FE">
        <w:rPr>
          <w:rFonts w:eastAsia="Times New Roman" w:cs="Times New Roman"/>
          <w:b/>
          <w:sz w:val="28"/>
          <w:szCs w:val="28"/>
          <w:lang w:eastAsia="ar-SA"/>
        </w:rPr>
        <w:t xml:space="preserve">о проведении открытого одноэтапного запроса предложений </w:t>
      </w:r>
      <w:r w:rsidR="008435A4" w:rsidRPr="008435A4">
        <w:rPr>
          <w:b/>
          <w:sz w:val="28"/>
          <w:szCs w:val="28"/>
          <w:lang w:eastAsia="ru-RU"/>
        </w:rPr>
        <w:t xml:space="preserve">на право заключения договора </w:t>
      </w:r>
      <w:r w:rsidR="00BF5E16" w:rsidRPr="00BF5E16">
        <w:rPr>
          <w:b/>
          <w:sz w:val="28"/>
          <w:szCs w:val="28"/>
          <w:lang w:eastAsia="ru-RU"/>
        </w:rPr>
        <w:t xml:space="preserve">на выполнение комплекса работ по восстановлению асфальтобетонного покрытия после проведения ремонта тепловых сетей </w:t>
      </w:r>
    </w:p>
    <w:p w:rsidR="006F79FE" w:rsidRPr="006F79FE" w:rsidRDefault="00BF5E16" w:rsidP="00353CC4">
      <w:pPr>
        <w:tabs>
          <w:tab w:val="left" w:pos="851"/>
        </w:tabs>
        <w:suppressAutoHyphens/>
        <w:spacing w:line="240" w:lineRule="auto"/>
        <w:rPr>
          <w:rFonts w:eastAsia="Times New Roman" w:cs="Times New Roman"/>
          <w:sz w:val="18"/>
          <w:szCs w:val="18"/>
          <w:lang w:eastAsia="ar-SA"/>
        </w:rPr>
      </w:pPr>
      <w:r w:rsidRPr="00BF5E16">
        <w:rPr>
          <w:b/>
          <w:sz w:val="28"/>
          <w:szCs w:val="28"/>
          <w:lang w:eastAsia="ru-RU"/>
        </w:rPr>
        <w:t xml:space="preserve">в Ленинском и Октябрьском округах </w:t>
      </w:r>
      <w:proofErr w:type="spellStart"/>
      <w:r w:rsidRPr="00BF5E16">
        <w:rPr>
          <w:b/>
          <w:sz w:val="28"/>
          <w:szCs w:val="28"/>
          <w:lang w:eastAsia="ru-RU"/>
        </w:rPr>
        <w:t>г</w:t>
      </w:r>
      <w:proofErr w:type="gramStart"/>
      <w:r w:rsidRPr="00BF5E16">
        <w:rPr>
          <w:b/>
          <w:sz w:val="28"/>
          <w:szCs w:val="28"/>
          <w:lang w:eastAsia="ru-RU"/>
        </w:rPr>
        <w:t>.М</w:t>
      </w:r>
      <w:proofErr w:type="gramEnd"/>
      <w:r w:rsidRPr="00BF5E16">
        <w:rPr>
          <w:b/>
          <w:sz w:val="28"/>
          <w:szCs w:val="28"/>
          <w:lang w:eastAsia="ru-RU"/>
        </w:rPr>
        <w:t>урманска</w:t>
      </w:r>
      <w:proofErr w:type="spellEnd"/>
    </w:p>
    <w:p w:rsidR="006F79FE" w:rsidRPr="006F79FE" w:rsidRDefault="006F79FE" w:rsidP="003A44A7">
      <w:pPr>
        <w:widowControl w:val="0"/>
        <w:suppressAutoHyphens/>
        <w:autoSpaceDE w:val="0"/>
        <w:spacing w:before="2" w:line="180" w:lineRule="exact"/>
        <w:jc w:val="both"/>
        <w:rPr>
          <w:rFonts w:eastAsia="Times New Roman" w:cs="Times New Roman"/>
          <w:sz w:val="18"/>
          <w:szCs w:val="18"/>
          <w:lang w:eastAsia="ar-SA"/>
        </w:rPr>
      </w:pPr>
    </w:p>
    <w:p w:rsidR="006F79FE" w:rsidRPr="006F79FE" w:rsidRDefault="006F79FE" w:rsidP="003A44A7">
      <w:pPr>
        <w:widowControl w:val="0"/>
        <w:suppressAutoHyphens/>
        <w:autoSpaceDE w:val="0"/>
        <w:spacing w:before="2" w:line="180" w:lineRule="exact"/>
        <w:jc w:val="both"/>
        <w:rPr>
          <w:rFonts w:eastAsia="Times New Roman" w:cs="Times New Roman"/>
          <w:sz w:val="18"/>
          <w:szCs w:val="18"/>
          <w:lang w:eastAsia="ar-SA"/>
        </w:rPr>
      </w:pPr>
    </w:p>
    <w:p w:rsidR="006F79FE" w:rsidRPr="006F79FE" w:rsidRDefault="006F79FE" w:rsidP="003A44A7">
      <w:pPr>
        <w:widowControl w:val="0"/>
        <w:suppressAutoHyphens/>
        <w:autoSpaceDE w:val="0"/>
        <w:spacing w:before="2" w:line="180" w:lineRule="exact"/>
        <w:jc w:val="both"/>
        <w:rPr>
          <w:rFonts w:eastAsia="Times New Roman" w:cs="Times New Roman"/>
          <w:sz w:val="18"/>
          <w:szCs w:val="18"/>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565DF8" w:rsidRDefault="00565DF8" w:rsidP="003A44A7">
      <w:pPr>
        <w:widowControl w:val="0"/>
        <w:suppressAutoHyphens/>
        <w:autoSpaceDE w:val="0"/>
        <w:spacing w:line="200" w:lineRule="exact"/>
        <w:jc w:val="both"/>
        <w:rPr>
          <w:rFonts w:eastAsia="Times New Roman" w:cs="Times New Roman"/>
          <w:sz w:val="20"/>
          <w:szCs w:val="20"/>
          <w:lang w:eastAsia="ar-SA"/>
        </w:rPr>
      </w:pPr>
    </w:p>
    <w:p w:rsidR="00565DF8" w:rsidRPr="006F79FE" w:rsidRDefault="00565DF8" w:rsidP="003A44A7">
      <w:pPr>
        <w:widowControl w:val="0"/>
        <w:suppressAutoHyphens/>
        <w:autoSpaceDE w:val="0"/>
        <w:spacing w:line="200" w:lineRule="exact"/>
        <w:jc w:val="both"/>
        <w:rPr>
          <w:rFonts w:eastAsia="Times New Roman" w:cs="Times New Roman"/>
          <w:sz w:val="20"/>
          <w:szCs w:val="20"/>
          <w:lang w:eastAsia="ar-SA"/>
        </w:rPr>
      </w:pPr>
    </w:p>
    <w:p w:rsidR="006F79FE" w:rsidRDefault="006F79FE" w:rsidP="00EF20B9">
      <w:pPr>
        <w:widowControl w:val="0"/>
        <w:suppressAutoHyphens/>
        <w:autoSpaceDE w:val="0"/>
        <w:spacing w:line="200" w:lineRule="exact"/>
        <w:rPr>
          <w:rFonts w:eastAsia="Times New Roman" w:cs="Times New Roman"/>
          <w:sz w:val="20"/>
          <w:szCs w:val="20"/>
          <w:lang w:eastAsia="ar-SA"/>
        </w:rPr>
      </w:pPr>
    </w:p>
    <w:p w:rsidR="00EF20B9" w:rsidRDefault="00EF20B9" w:rsidP="00EF20B9">
      <w:pPr>
        <w:widowControl w:val="0"/>
        <w:suppressAutoHyphens/>
        <w:autoSpaceDE w:val="0"/>
        <w:spacing w:line="200" w:lineRule="exact"/>
        <w:rPr>
          <w:rFonts w:eastAsia="Times New Roman" w:cs="Times New Roman"/>
          <w:sz w:val="20"/>
          <w:szCs w:val="20"/>
          <w:lang w:eastAsia="ar-SA"/>
        </w:rPr>
      </w:pPr>
    </w:p>
    <w:p w:rsidR="00EF20B9" w:rsidRDefault="00EF20B9" w:rsidP="00EF20B9">
      <w:pPr>
        <w:widowControl w:val="0"/>
        <w:suppressAutoHyphens/>
        <w:autoSpaceDE w:val="0"/>
        <w:spacing w:line="200" w:lineRule="exact"/>
        <w:rPr>
          <w:rFonts w:eastAsia="Times New Roman" w:cs="Times New Roman"/>
          <w:sz w:val="20"/>
          <w:szCs w:val="20"/>
          <w:lang w:eastAsia="ar-SA"/>
        </w:rPr>
      </w:pPr>
    </w:p>
    <w:p w:rsidR="00EF20B9" w:rsidRDefault="00EF20B9" w:rsidP="00EF20B9">
      <w:pPr>
        <w:widowControl w:val="0"/>
        <w:suppressAutoHyphens/>
        <w:autoSpaceDE w:val="0"/>
        <w:spacing w:line="200" w:lineRule="exact"/>
        <w:rPr>
          <w:rFonts w:eastAsia="Times New Roman" w:cs="Times New Roman"/>
          <w:sz w:val="20"/>
          <w:szCs w:val="20"/>
          <w:lang w:eastAsia="ar-SA"/>
        </w:rPr>
      </w:pPr>
    </w:p>
    <w:p w:rsidR="00EF20B9" w:rsidRPr="006F79FE" w:rsidRDefault="00EF20B9" w:rsidP="00EF20B9">
      <w:pPr>
        <w:widowControl w:val="0"/>
        <w:suppressAutoHyphens/>
        <w:autoSpaceDE w:val="0"/>
        <w:spacing w:line="200" w:lineRule="exact"/>
        <w:rPr>
          <w:rFonts w:eastAsia="Times New Roman" w:cs="Times New Roman"/>
          <w:sz w:val="20"/>
          <w:szCs w:val="20"/>
          <w:lang w:eastAsia="ar-SA"/>
        </w:rPr>
      </w:pPr>
    </w:p>
    <w:p w:rsidR="006F79FE" w:rsidRPr="006F79FE" w:rsidRDefault="006F79FE" w:rsidP="003A44A7">
      <w:pPr>
        <w:widowControl w:val="0"/>
        <w:suppressAutoHyphens/>
        <w:autoSpaceDE w:val="0"/>
        <w:spacing w:line="240" w:lineRule="auto"/>
        <w:ind w:left="3275" w:right="3161"/>
        <w:jc w:val="both"/>
        <w:rPr>
          <w:rFonts w:eastAsia="Times New Roman" w:cs="Times New Roman"/>
          <w:spacing w:val="-1"/>
          <w:szCs w:val="24"/>
          <w:lang w:eastAsia="ar-SA"/>
        </w:rPr>
      </w:pPr>
    </w:p>
    <w:p w:rsidR="006F79FE" w:rsidRPr="006F79FE" w:rsidRDefault="006F79FE" w:rsidP="00CE0C0D">
      <w:pPr>
        <w:widowControl w:val="0"/>
        <w:suppressAutoHyphens/>
        <w:autoSpaceDE w:val="0"/>
        <w:spacing w:line="240" w:lineRule="auto"/>
        <w:ind w:left="3275" w:right="3161"/>
        <w:rPr>
          <w:rFonts w:eastAsia="Times New Roman" w:cs="Times New Roman"/>
          <w:szCs w:val="24"/>
          <w:lang w:eastAsia="ar-SA"/>
        </w:rPr>
      </w:pPr>
      <w:r w:rsidRPr="006F79FE">
        <w:rPr>
          <w:rFonts w:eastAsia="Times New Roman" w:cs="Times New Roman"/>
          <w:spacing w:val="-1"/>
          <w:szCs w:val="24"/>
          <w:lang w:eastAsia="ar-SA"/>
        </w:rPr>
        <w:t>г</w:t>
      </w:r>
      <w:r w:rsidRPr="006F79FE">
        <w:rPr>
          <w:rFonts w:eastAsia="Times New Roman" w:cs="Times New Roman"/>
          <w:szCs w:val="24"/>
          <w:lang w:eastAsia="ar-SA"/>
        </w:rPr>
        <w:t>.</w:t>
      </w:r>
      <w:r w:rsidRPr="006F79FE">
        <w:rPr>
          <w:rFonts w:eastAsia="Times New Roman" w:cs="Times New Roman"/>
          <w:spacing w:val="-2"/>
          <w:szCs w:val="24"/>
          <w:lang w:eastAsia="ar-SA"/>
        </w:rPr>
        <w:t xml:space="preserve"> </w:t>
      </w:r>
      <w:r w:rsidRPr="006F79FE">
        <w:rPr>
          <w:rFonts w:eastAsia="Times New Roman" w:cs="Times New Roman"/>
          <w:spacing w:val="5"/>
          <w:szCs w:val="24"/>
          <w:lang w:eastAsia="ar-SA"/>
        </w:rPr>
        <w:t>М</w:t>
      </w:r>
      <w:r w:rsidRPr="006F79FE">
        <w:rPr>
          <w:rFonts w:eastAsia="Times New Roman" w:cs="Times New Roman"/>
          <w:spacing w:val="-5"/>
          <w:szCs w:val="24"/>
          <w:lang w:eastAsia="ar-SA"/>
        </w:rPr>
        <w:t>у</w:t>
      </w:r>
      <w:r w:rsidRPr="006F79FE">
        <w:rPr>
          <w:rFonts w:eastAsia="Times New Roman" w:cs="Times New Roman"/>
          <w:spacing w:val="2"/>
          <w:szCs w:val="24"/>
          <w:lang w:eastAsia="ar-SA"/>
        </w:rPr>
        <w:t>р</w:t>
      </w:r>
      <w:r w:rsidRPr="006F79FE">
        <w:rPr>
          <w:rFonts w:eastAsia="Times New Roman" w:cs="Times New Roman"/>
          <w:spacing w:val="-1"/>
          <w:szCs w:val="24"/>
          <w:lang w:eastAsia="ar-SA"/>
        </w:rPr>
        <w:t>м</w:t>
      </w:r>
      <w:r w:rsidRPr="006F79FE">
        <w:rPr>
          <w:rFonts w:eastAsia="Times New Roman" w:cs="Times New Roman"/>
          <w:szCs w:val="24"/>
          <w:lang w:eastAsia="ar-SA"/>
        </w:rPr>
        <w:t>а</w:t>
      </w:r>
      <w:r w:rsidRPr="006F79FE">
        <w:rPr>
          <w:rFonts w:eastAsia="Times New Roman" w:cs="Times New Roman"/>
          <w:spacing w:val="1"/>
          <w:szCs w:val="24"/>
          <w:lang w:eastAsia="ar-SA"/>
        </w:rPr>
        <w:t>н</w:t>
      </w:r>
      <w:r w:rsidRPr="006F79FE">
        <w:rPr>
          <w:rFonts w:eastAsia="Times New Roman" w:cs="Times New Roman"/>
          <w:spacing w:val="3"/>
          <w:szCs w:val="24"/>
          <w:lang w:eastAsia="ar-SA"/>
        </w:rPr>
        <w:t>с</w:t>
      </w:r>
      <w:r w:rsidRPr="006F79FE">
        <w:rPr>
          <w:rFonts w:eastAsia="Times New Roman" w:cs="Times New Roman"/>
          <w:spacing w:val="-1"/>
          <w:szCs w:val="24"/>
          <w:lang w:eastAsia="ar-SA"/>
        </w:rPr>
        <w:t>к</w:t>
      </w:r>
    </w:p>
    <w:p w:rsidR="00353CC4" w:rsidRDefault="00353CC4" w:rsidP="00CE0C0D">
      <w:pPr>
        <w:widowControl w:val="0"/>
        <w:suppressAutoHyphens/>
        <w:autoSpaceDE w:val="0"/>
        <w:spacing w:line="240" w:lineRule="auto"/>
        <w:ind w:left="3275" w:right="3161"/>
        <w:rPr>
          <w:rFonts w:eastAsia="Times New Roman" w:cs="Times New Roman"/>
          <w:szCs w:val="24"/>
          <w:lang w:eastAsia="ar-SA"/>
        </w:rPr>
      </w:pPr>
    </w:p>
    <w:p w:rsidR="006F79FE" w:rsidRPr="006F79FE" w:rsidRDefault="006F79FE" w:rsidP="00CE0C0D">
      <w:pPr>
        <w:widowControl w:val="0"/>
        <w:suppressAutoHyphens/>
        <w:autoSpaceDE w:val="0"/>
        <w:spacing w:line="240" w:lineRule="auto"/>
        <w:ind w:left="3275" w:right="3161"/>
        <w:rPr>
          <w:rFonts w:eastAsia="Times New Roman" w:cs="Times New Roman"/>
          <w:b/>
          <w:iCs/>
          <w:szCs w:val="24"/>
          <w:lang w:eastAsia="ar-SA"/>
        </w:rPr>
      </w:pPr>
      <w:r w:rsidRPr="006F79FE">
        <w:rPr>
          <w:rFonts w:eastAsia="Times New Roman" w:cs="Times New Roman"/>
          <w:szCs w:val="24"/>
          <w:lang w:eastAsia="ar-SA"/>
        </w:rPr>
        <w:t>2015</w:t>
      </w:r>
      <w:r w:rsidRPr="006F79FE">
        <w:rPr>
          <w:rFonts w:eastAsia="Times New Roman" w:cs="Times New Roman"/>
          <w:spacing w:val="-3"/>
          <w:szCs w:val="24"/>
          <w:lang w:eastAsia="ar-SA"/>
        </w:rPr>
        <w:t xml:space="preserve"> </w:t>
      </w:r>
      <w:r w:rsidRPr="006F79FE">
        <w:rPr>
          <w:rFonts w:eastAsia="Times New Roman" w:cs="Times New Roman"/>
          <w:spacing w:val="-1"/>
          <w:w w:val="99"/>
          <w:szCs w:val="24"/>
          <w:lang w:eastAsia="ar-SA"/>
        </w:rPr>
        <w:t>г.</w:t>
      </w:r>
    </w:p>
    <w:p w:rsidR="006F79FE" w:rsidRPr="006F79FE" w:rsidRDefault="006F79FE" w:rsidP="003A44A7">
      <w:pPr>
        <w:suppressAutoHyphens/>
        <w:jc w:val="both"/>
        <w:rPr>
          <w:rFonts w:ascii="Calibri" w:eastAsia="Calibri" w:hAnsi="Calibri" w:cs="Times New Roman"/>
          <w:lang w:eastAsia="ar-SA"/>
        </w:rPr>
        <w:sectPr w:rsidR="006F79FE" w:rsidRPr="006F79FE" w:rsidSect="006F79FE">
          <w:headerReference w:type="default" r:id="rId9"/>
          <w:footerReference w:type="default" r:id="rId10"/>
          <w:pgSz w:w="11906" w:h="16838"/>
          <w:pgMar w:top="1134" w:right="567" w:bottom="1134" w:left="1418" w:header="720" w:footer="567" w:gutter="0"/>
          <w:cols w:space="720"/>
          <w:titlePg/>
          <w:docGrid w:linePitch="600" w:charSpace="36864"/>
        </w:sectPr>
      </w:pPr>
    </w:p>
    <w:p w:rsidR="00565DF8" w:rsidRDefault="00565DF8" w:rsidP="00026E64">
      <w:pPr>
        <w:rPr>
          <w:rFonts w:eastAsia="Times New Roman" w:cs="Times New Roman"/>
          <w:b/>
          <w:iCs/>
          <w:szCs w:val="24"/>
          <w:lang w:eastAsia="ar-SA"/>
        </w:rPr>
      </w:pPr>
    </w:p>
    <w:p w:rsidR="006F79FE" w:rsidRPr="006F79FE" w:rsidRDefault="006F79FE" w:rsidP="00353CC4">
      <w:pPr>
        <w:keepNext/>
        <w:suppressAutoHyphens/>
        <w:spacing w:line="240" w:lineRule="auto"/>
        <w:outlineLvl w:val="0"/>
        <w:rPr>
          <w:rFonts w:eastAsia="Times New Roman" w:cs="Times New Roman"/>
          <w:b/>
          <w:iCs/>
          <w:szCs w:val="24"/>
          <w:lang w:eastAsia="ar-SA"/>
        </w:rPr>
      </w:pPr>
      <w:bookmarkStart w:id="0" w:name="_Toc416344320"/>
      <w:r w:rsidRPr="006F79FE">
        <w:rPr>
          <w:rFonts w:eastAsia="Times New Roman" w:cs="Times New Roman"/>
          <w:b/>
          <w:iCs/>
          <w:szCs w:val="24"/>
          <w:lang w:val="x-none" w:eastAsia="ar-SA"/>
        </w:rPr>
        <w:t>Информационная карта</w:t>
      </w:r>
      <w:bookmarkEnd w:id="0"/>
    </w:p>
    <w:p w:rsidR="006F79FE" w:rsidRPr="008435A4" w:rsidRDefault="006F79FE" w:rsidP="00353CC4">
      <w:pPr>
        <w:tabs>
          <w:tab w:val="left" w:pos="0"/>
        </w:tabs>
        <w:suppressAutoHyphens/>
        <w:spacing w:line="240" w:lineRule="auto"/>
        <w:rPr>
          <w:rFonts w:eastAsia="Times New Roman" w:cs="Times New Roman"/>
          <w:b/>
          <w:szCs w:val="24"/>
          <w:lang w:eastAsia="ar-SA"/>
        </w:rPr>
      </w:pPr>
      <w:r w:rsidRPr="008435A4">
        <w:rPr>
          <w:rFonts w:eastAsia="Times New Roman" w:cs="Times New Roman"/>
          <w:b/>
          <w:szCs w:val="24"/>
          <w:lang w:eastAsia="ar-SA"/>
        </w:rPr>
        <w:t xml:space="preserve">о проведении открытого одноэтапного запроса предложений </w:t>
      </w:r>
      <w:r w:rsidR="008435A4" w:rsidRPr="008435A4">
        <w:rPr>
          <w:b/>
          <w:szCs w:val="24"/>
          <w:lang w:eastAsia="ru-RU"/>
        </w:rPr>
        <w:t xml:space="preserve">на право заключения договора </w:t>
      </w:r>
      <w:r w:rsidR="00BF5E16" w:rsidRPr="00BF5E16">
        <w:rPr>
          <w:b/>
          <w:szCs w:val="24"/>
          <w:lang w:eastAsia="ru-RU"/>
        </w:rPr>
        <w:t xml:space="preserve">на выполнение комплекса работ по восстановлению асфальтобетонного покрытия после проведения ремонта тепловых сетей в Ленинском и Октябрьском округах </w:t>
      </w:r>
      <w:proofErr w:type="spellStart"/>
      <w:r w:rsidR="00BF5E16" w:rsidRPr="00BF5E16">
        <w:rPr>
          <w:b/>
          <w:szCs w:val="24"/>
          <w:lang w:eastAsia="ru-RU"/>
        </w:rPr>
        <w:t>г</w:t>
      </w:r>
      <w:proofErr w:type="gramStart"/>
      <w:r w:rsidR="00BF5E16" w:rsidRPr="00BF5E16">
        <w:rPr>
          <w:b/>
          <w:szCs w:val="24"/>
          <w:lang w:eastAsia="ru-RU"/>
        </w:rPr>
        <w:t>.М</w:t>
      </w:r>
      <w:proofErr w:type="gramEnd"/>
      <w:r w:rsidR="00BF5E16" w:rsidRPr="00BF5E16">
        <w:rPr>
          <w:b/>
          <w:szCs w:val="24"/>
          <w:lang w:eastAsia="ru-RU"/>
        </w:rPr>
        <w:t>урманска</w:t>
      </w:r>
      <w:proofErr w:type="spellEnd"/>
    </w:p>
    <w:p w:rsidR="006F79FE" w:rsidRPr="006F79FE" w:rsidRDefault="006F79FE" w:rsidP="003A44A7">
      <w:pPr>
        <w:tabs>
          <w:tab w:val="left" w:pos="851"/>
        </w:tabs>
        <w:suppressAutoHyphens/>
        <w:spacing w:line="240" w:lineRule="auto"/>
        <w:jc w:val="both"/>
        <w:rPr>
          <w:rFonts w:eastAsia="Times New Roman" w:cs="Times New Roman"/>
          <w:iCs/>
          <w:szCs w:val="24"/>
          <w:lang w:eastAsia="ar-SA"/>
        </w:rPr>
      </w:pPr>
    </w:p>
    <w:p w:rsidR="006F79FE" w:rsidRPr="006F79FE" w:rsidRDefault="006F79FE" w:rsidP="003A44A7">
      <w:pPr>
        <w:tabs>
          <w:tab w:val="left" w:pos="6987"/>
        </w:tabs>
        <w:suppressAutoHyphens/>
        <w:spacing w:line="240" w:lineRule="auto"/>
        <w:jc w:val="both"/>
        <w:rPr>
          <w:rFonts w:eastAsia="Times New Roman" w:cs="Times New Roman"/>
          <w:szCs w:val="24"/>
          <w:lang w:eastAsia="ar-SA"/>
        </w:rPr>
      </w:pPr>
      <w:r w:rsidRPr="006F79FE">
        <w:rPr>
          <w:rFonts w:eastAsia="Times New Roman" w:cs="Times New Roman"/>
          <w:b/>
          <w:szCs w:val="24"/>
          <w:lang w:eastAsia="ar-SA"/>
        </w:rPr>
        <w:t>1. Способ проведения закупки:</w:t>
      </w:r>
      <w:r w:rsidRPr="006F79FE">
        <w:rPr>
          <w:rFonts w:eastAsia="Times New Roman" w:cs="Times New Roman"/>
          <w:szCs w:val="24"/>
          <w:lang w:eastAsia="ar-SA"/>
        </w:rPr>
        <w:t xml:space="preserve"> открытый одноэтапный запрос предложений (далее по  тексту – запрос предложений).</w:t>
      </w:r>
    </w:p>
    <w:p w:rsidR="006F79FE" w:rsidRPr="006F79FE" w:rsidRDefault="006F79FE" w:rsidP="003A44A7">
      <w:pPr>
        <w:tabs>
          <w:tab w:val="left" w:pos="6987"/>
        </w:tabs>
        <w:suppressAutoHyphens/>
        <w:spacing w:line="240" w:lineRule="auto"/>
        <w:jc w:val="both"/>
        <w:rPr>
          <w:rFonts w:eastAsia="Times New Roman" w:cs="Times New Roman"/>
          <w:szCs w:val="24"/>
          <w:lang w:eastAsia="ar-SA"/>
        </w:rPr>
      </w:pPr>
      <w:r w:rsidRPr="006F79FE">
        <w:rPr>
          <w:rFonts w:eastAsia="Times New Roman" w:cs="Times New Roman"/>
          <w:b/>
          <w:szCs w:val="24"/>
          <w:lang w:eastAsia="ar-SA"/>
        </w:rPr>
        <w:t>2. Сведения о Заказчике проведения закупки.</w:t>
      </w:r>
      <w:r w:rsidRPr="006F79FE">
        <w:rPr>
          <w:rFonts w:eastAsia="Times New Roman" w:cs="Times New Roman"/>
          <w:szCs w:val="24"/>
          <w:lang w:eastAsia="ar-SA"/>
        </w:rPr>
        <w:t xml:space="preserve">  </w:t>
      </w:r>
    </w:p>
    <w:p w:rsidR="006F79FE" w:rsidRPr="006F79FE" w:rsidRDefault="006F79FE" w:rsidP="003A44A7">
      <w:pPr>
        <w:tabs>
          <w:tab w:val="left" w:pos="6987"/>
        </w:tabs>
        <w:suppressAutoHyphens/>
        <w:jc w:val="both"/>
        <w:rPr>
          <w:rFonts w:eastAsia="Times New Roman" w:cs="Times New Roman"/>
          <w:szCs w:val="24"/>
          <w:lang w:eastAsia="ar-SA"/>
        </w:rPr>
      </w:pPr>
      <w:r w:rsidRPr="006F79FE">
        <w:rPr>
          <w:rFonts w:eastAsia="Times New Roman" w:cs="Times New Roman"/>
          <w:b/>
          <w:szCs w:val="24"/>
          <w:lang w:eastAsia="ar-SA"/>
        </w:rPr>
        <w:t>2.1</w:t>
      </w:r>
      <w:r w:rsidRPr="006F79FE">
        <w:rPr>
          <w:rFonts w:eastAsia="Times New Roman" w:cs="Times New Roman"/>
          <w:szCs w:val="24"/>
          <w:lang w:eastAsia="ar-SA"/>
        </w:rPr>
        <w:t>. Наименование: Открытое акционерное общество «Мурманэнергосбыт» (ОАО</w:t>
      </w:r>
      <w:r w:rsidR="00C75D7C">
        <w:rPr>
          <w:rFonts w:eastAsia="Times New Roman" w:cs="Times New Roman"/>
          <w:szCs w:val="24"/>
          <w:lang w:eastAsia="ar-SA"/>
        </w:rPr>
        <w:t> </w:t>
      </w:r>
      <w:r w:rsidRPr="006F79FE">
        <w:rPr>
          <w:rFonts w:eastAsia="Times New Roman" w:cs="Times New Roman"/>
          <w:szCs w:val="24"/>
          <w:lang w:eastAsia="ar-SA"/>
        </w:rPr>
        <w:t>«Мурманэнергосбыт»).</w:t>
      </w:r>
    </w:p>
    <w:p w:rsidR="006F79FE" w:rsidRPr="006F79FE" w:rsidRDefault="006F79FE" w:rsidP="003A44A7">
      <w:pPr>
        <w:tabs>
          <w:tab w:val="left" w:pos="6987"/>
        </w:tabs>
        <w:suppressAutoHyphens/>
        <w:jc w:val="both"/>
        <w:rPr>
          <w:rFonts w:eastAsia="Times New Roman" w:cs="Times New Roman"/>
          <w:szCs w:val="24"/>
          <w:lang w:eastAsia="ar-SA"/>
        </w:rPr>
      </w:pPr>
      <w:r w:rsidRPr="006F79FE">
        <w:rPr>
          <w:rFonts w:eastAsia="Times New Roman" w:cs="Times New Roman"/>
          <w:b/>
          <w:szCs w:val="24"/>
          <w:lang w:eastAsia="ar-SA"/>
        </w:rPr>
        <w:t>2.2.</w:t>
      </w:r>
      <w:r w:rsidRPr="006F79FE">
        <w:rPr>
          <w:rFonts w:eastAsia="Times New Roman" w:cs="Times New Roman"/>
          <w:szCs w:val="24"/>
          <w:lang w:eastAsia="ar-SA"/>
        </w:rPr>
        <w:t xml:space="preserve"> Место нахождения: 183034, г. Мурманск, ул. Свердлова, д. 39.</w:t>
      </w:r>
    </w:p>
    <w:p w:rsidR="006F79FE" w:rsidRPr="006F79FE" w:rsidRDefault="006F79FE" w:rsidP="003A44A7">
      <w:pPr>
        <w:tabs>
          <w:tab w:val="left" w:pos="6987"/>
        </w:tabs>
        <w:suppressAutoHyphens/>
        <w:jc w:val="both"/>
        <w:rPr>
          <w:rFonts w:eastAsia="Times New Roman" w:cs="Times New Roman"/>
          <w:szCs w:val="24"/>
          <w:lang w:eastAsia="ar-SA"/>
        </w:rPr>
      </w:pPr>
      <w:r w:rsidRPr="006F79FE">
        <w:rPr>
          <w:rFonts w:eastAsia="Times New Roman" w:cs="Times New Roman"/>
          <w:b/>
          <w:szCs w:val="24"/>
          <w:lang w:eastAsia="ar-SA"/>
        </w:rPr>
        <w:t>2.3.</w:t>
      </w:r>
      <w:r w:rsidRPr="006F79FE">
        <w:rPr>
          <w:rFonts w:eastAsia="Times New Roman" w:cs="Times New Roman"/>
          <w:szCs w:val="24"/>
          <w:lang w:eastAsia="ar-SA"/>
        </w:rPr>
        <w:t xml:space="preserve"> Адрес предоставления документации: 183034, г. Мурманск, ул. </w:t>
      </w:r>
      <w:proofErr w:type="gramStart"/>
      <w:r w:rsidRPr="006F79FE">
        <w:rPr>
          <w:rFonts w:eastAsia="Times New Roman" w:cs="Times New Roman"/>
          <w:szCs w:val="24"/>
          <w:lang w:eastAsia="ar-SA"/>
        </w:rPr>
        <w:t>Промышленная</w:t>
      </w:r>
      <w:proofErr w:type="gramEnd"/>
      <w:r w:rsidRPr="006F79FE">
        <w:rPr>
          <w:rFonts w:eastAsia="Times New Roman" w:cs="Times New Roman"/>
          <w:szCs w:val="24"/>
          <w:lang w:eastAsia="ar-SA"/>
        </w:rPr>
        <w:t xml:space="preserve">, д. 15, </w:t>
      </w:r>
      <w:proofErr w:type="spellStart"/>
      <w:r w:rsidRPr="006F79FE">
        <w:rPr>
          <w:rFonts w:eastAsia="Times New Roman" w:cs="Times New Roman"/>
          <w:szCs w:val="24"/>
          <w:lang w:eastAsia="ar-SA"/>
        </w:rPr>
        <w:t>каб</w:t>
      </w:r>
      <w:proofErr w:type="spellEnd"/>
      <w:r w:rsidRPr="006F79FE">
        <w:rPr>
          <w:rFonts w:eastAsia="Times New Roman" w:cs="Times New Roman"/>
          <w:szCs w:val="24"/>
          <w:lang w:eastAsia="ar-SA"/>
        </w:rPr>
        <w:t>.</w:t>
      </w:r>
      <w:r w:rsidR="00F2677A">
        <w:rPr>
          <w:rFonts w:eastAsia="Times New Roman" w:cs="Times New Roman"/>
          <w:szCs w:val="24"/>
          <w:lang w:eastAsia="ar-SA"/>
        </w:rPr>
        <w:t> </w:t>
      </w:r>
      <w:r w:rsidRPr="006F79FE">
        <w:rPr>
          <w:rFonts w:eastAsia="Times New Roman" w:cs="Times New Roman"/>
          <w:szCs w:val="24"/>
          <w:lang w:eastAsia="ar-SA"/>
        </w:rPr>
        <w:t xml:space="preserve">20.  </w:t>
      </w:r>
      <w:r w:rsidRPr="006F79FE">
        <w:rPr>
          <w:rFonts w:cs="Times New Roman"/>
          <w:szCs w:val="24"/>
        </w:rPr>
        <w:t>(</w:t>
      </w:r>
      <w:proofErr w:type="gramStart"/>
      <w:r w:rsidRPr="006F79FE">
        <w:rPr>
          <w:rFonts w:cs="Times New Roman"/>
          <w:szCs w:val="24"/>
        </w:rPr>
        <w:t>Центральное</w:t>
      </w:r>
      <w:proofErr w:type="gramEnd"/>
      <w:r w:rsidRPr="006F79FE">
        <w:rPr>
          <w:rFonts w:cs="Times New Roman"/>
          <w:szCs w:val="24"/>
        </w:rPr>
        <w:t xml:space="preserve"> КПП - № 1 заезд со стороны ул. Свердлова, при себе иметь документ удостоверяющий личность)</w:t>
      </w:r>
      <w:r w:rsidRPr="006F79FE">
        <w:rPr>
          <w:rFonts w:eastAsia="Times New Roman" w:cs="Times New Roman"/>
          <w:szCs w:val="24"/>
          <w:lang w:eastAsia="ar-SA"/>
        </w:rPr>
        <w:t>.</w:t>
      </w:r>
    </w:p>
    <w:p w:rsidR="006F79FE" w:rsidRPr="006F79FE" w:rsidRDefault="006F79FE" w:rsidP="003A44A7">
      <w:pPr>
        <w:tabs>
          <w:tab w:val="left" w:pos="6987"/>
        </w:tabs>
        <w:suppressAutoHyphens/>
        <w:spacing w:line="240" w:lineRule="auto"/>
        <w:jc w:val="both"/>
        <w:rPr>
          <w:rFonts w:eastAsia="Times New Roman" w:cs="Times New Roman"/>
          <w:szCs w:val="24"/>
          <w:lang w:eastAsia="ar-SA"/>
        </w:rPr>
      </w:pPr>
      <w:r w:rsidRPr="006F79FE">
        <w:rPr>
          <w:rFonts w:eastAsia="Times New Roman" w:cs="Times New Roman"/>
          <w:b/>
          <w:szCs w:val="24"/>
          <w:lang w:eastAsia="ar-SA"/>
        </w:rPr>
        <w:t>2.4.</w:t>
      </w:r>
      <w:r w:rsidRPr="006F79FE">
        <w:rPr>
          <w:rFonts w:eastAsia="Times New Roman" w:cs="Times New Roman"/>
          <w:szCs w:val="24"/>
          <w:lang w:eastAsia="ar-SA"/>
        </w:rPr>
        <w:t xml:space="preserve"> Телефон: +7 9</w:t>
      </w:r>
      <w:r w:rsidR="0056666B">
        <w:rPr>
          <w:rFonts w:eastAsia="Times New Roman" w:cs="Times New Roman"/>
          <w:szCs w:val="24"/>
          <w:lang w:eastAsia="ar-SA"/>
        </w:rPr>
        <w:t xml:space="preserve">53 753 06 95, </w:t>
      </w:r>
      <w:r w:rsidR="0001339D">
        <w:rPr>
          <w:rFonts w:eastAsia="Times New Roman" w:cs="Times New Roman"/>
          <w:szCs w:val="24"/>
          <w:lang w:eastAsia="ar-SA"/>
        </w:rPr>
        <w:t xml:space="preserve">8 (8152) </w:t>
      </w:r>
      <w:r w:rsidR="0056666B">
        <w:rPr>
          <w:rFonts w:eastAsia="Times New Roman" w:cs="Times New Roman"/>
          <w:szCs w:val="24"/>
          <w:lang w:eastAsia="ar-SA"/>
        </w:rPr>
        <w:t>68-62-64 доб.0-52</w:t>
      </w:r>
      <w:r w:rsidR="00FB2F7A">
        <w:rPr>
          <w:rFonts w:eastAsia="Times New Roman" w:cs="Times New Roman"/>
          <w:szCs w:val="24"/>
          <w:lang w:eastAsia="ar-SA"/>
        </w:rPr>
        <w:t>2</w:t>
      </w:r>
    </w:p>
    <w:p w:rsidR="006F79FE" w:rsidRPr="00833B18" w:rsidRDefault="006F79FE" w:rsidP="003A44A7">
      <w:pPr>
        <w:tabs>
          <w:tab w:val="left" w:pos="6987"/>
        </w:tabs>
        <w:suppressAutoHyphens/>
        <w:spacing w:line="240" w:lineRule="auto"/>
        <w:jc w:val="both"/>
        <w:rPr>
          <w:rFonts w:eastAsia="Times New Roman" w:cs="Times New Roman"/>
          <w:b/>
          <w:szCs w:val="24"/>
          <w:lang w:eastAsia="ar-SA"/>
        </w:rPr>
      </w:pPr>
      <w:r w:rsidRPr="00833B18">
        <w:rPr>
          <w:rFonts w:eastAsia="Times New Roman" w:cs="Times New Roman"/>
          <w:b/>
          <w:szCs w:val="24"/>
          <w:lang w:eastAsia="ar-SA"/>
        </w:rPr>
        <w:t>2.5</w:t>
      </w:r>
      <w:r w:rsidRPr="00833B18">
        <w:rPr>
          <w:rFonts w:eastAsia="Times New Roman" w:cs="Times New Roman"/>
          <w:szCs w:val="24"/>
          <w:lang w:eastAsia="ar-SA"/>
        </w:rPr>
        <w:t xml:space="preserve">. </w:t>
      </w:r>
      <w:proofErr w:type="gramStart"/>
      <w:r w:rsidRPr="006F79FE">
        <w:rPr>
          <w:rFonts w:eastAsia="Times New Roman" w:cs="Times New Roman"/>
          <w:szCs w:val="24"/>
          <w:lang w:eastAsia="ar-SA"/>
        </w:rPr>
        <w:t>Е</w:t>
      </w:r>
      <w:proofErr w:type="gramEnd"/>
      <w:r w:rsidRPr="00833B18">
        <w:rPr>
          <w:rFonts w:eastAsia="Times New Roman" w:cs="Times New Roman"/>
          <w:szCs w:val="24"/>
          <w:lang w:eastAsia="ar-SA"/>
        </w:rPr>
        <w:t>-</w:t>
      </w:r>
      <w:r w:rsidRPr="006F79FE">
        <w:rPr>
          <w:rFonts w:eastAsia="Times New Roman" w:cs="Times New Roman"/>
          <w:szCs w:val="24"/>
          <w:lang w:val="en-US" w:eastAsia="ar-SA"/>
        </w:rPr>
        <w:t>mail</w:t>
      </w:r>
      <w:r w:rsidRPr="00833B18">
        <w:rPr>
          <w:rFonts w:eastAsia="Times New Roman" w:cs="Times New Roman"/>
          <w:szCs w:val="24"/>
          <w:lang w:eastAsia="ar-SA"/>
        </w:rPr>
        <w:t>:</w:t>
      </w:r>
      <w:r w:rsidR="00FB2F7A">
        <w:rPr>
          <w:rFonts w:eastAsia="Calibri" w:cs="Times New Roman"/>
          <w:color w:val="0000FF"/>
          <w:szCs w:val="24"/>
          <w:u w:val="single"/>
          <w:lang w:eastAsia="ar-SA"/>
        </w:rPr>
        <w:t xml:space="preserve"> </w:t>
      </w:r>
      <w:hyperlink r:id="rId11" w:history="1">
        <w:r w:rsidRPr="006F79FE">
          <w:rPr>
            <w:rFonts w:eastAsia="Calibri" w:cs="Times New Roman"/>
            <w:color w:val="0000FF"/>
            <w:szCs w:val="24"/>
            <w:u w:val="single"/>
            <w:lang w:val="en-US" w:eastAsia="ar-SA"/>
          </w:rPr>
          <w:t>palchikovskaya</w:t>
        </w:r>
        <w:r w:rsidRPr="00833B18">
          <w:rPr>
            <w:rFonts w:eastAsia="Calibri" w:cs="Times New Roman"/>
            <w:color w:val="0000FF"/>
            <w:szCs w:val="24"/>
            <w:u w:val="single"/>
            <w:lang w:eastAsia="ar-SA"/>
          </w:rPr>
          <w:t>@</w:t>
        </w:r>
        <w:r w:rsidRPr="006F79FE">
          <w:rPr>
            <w:rFonts w:eastAsia="Calibri" w:cs="Times New Roman"/>
            <w:color w:val="0000FF"/>
            <w:szCs w:val="24"/>
            <w:u w:val="single"/>
            <w:lang w:val="en-US" w:eastAsia="ar-SA"/>
          </w:rPr>
          <w:t>mures</w:t>
        </w:r>
        <w:r w:rsidRPr="00833B18">
          <w:rPr>
            <w:rFonts w:eastAsia="Calibri" w:cs="Times New Roman"/>
            <w:color w:val="0000FF"/>
            <w:szCs w:val="24"/>
            <w:u w:val="single"/>
            <w:lang w:eastAsia="ar-SA"/>
          </w:rPr>
          <w:t>.</w:t>
        </w:r>
        <w:proofErr w:type="spellStart"/>
        <w:r w:rsidRPr="006F79FE">
          <w:rPr>
            <w:rFonts w:eastAsia="Calibri" w:cs="Times New Roman"/>
            <w:color w:val="0000FF"/>
            <w:szCs w:val="24"/>
            <w:u w:val="single"/>
            <w:lang w:val="en-US" w:eastAsia="ar-SA"/>
          </w:rPr>
          <w:t>ru</w:t>
        </w:r>
        <w:proofErr w:type="spellEnd"/>
      </w:hyperlink>
    </w:p>
    <w:p w:rsidR="006F79FE" w:rsidRDefault="006F79FE" w:rsidP="003A44A7">
      <w:pPr>
        <w:tabs>
          <w:tab w:val="left" w:pos="6987"/>
        </w:tabs>
        <w:suppressAutoHyphens/>
        <w:jc w:val="both"/>
        <w:rPr>
          <w:rFonts w:eastAsia="Times New Roman" w:cs="Times New Roman"/>
          <w:b/>
          <w:szCs w:val="24"/>
          <w:lang w:eastAsia="ar-SA"/>
        </w:rPr>
      </w:pPr>
      <w:r w:rsidRPr="006F79FE">
        <w:rPr>
          <w:rFonts w:eastAsia="Times New Roman" w:cs="Times New Roman"/>
          <w:b/>
          <w:szCs w:val="24"/>
          <w:lang w:eastAsia="ar-SA"/>
        </w:rPr>
        <w:t xml:space="preserve">3. Предмет запроса предложений: </w:t>
      </w:r>
    </w:p>
    <w:p w:rsidR="00A27442" w:rsidRPr="00A27442" w:rsidRDefault="000C5C69" w:rsidP="003A44A7">
      <w:pPr>
        <w:tabs>
          <w:tab w:val="left" w:pos="6987"/>
        </w:tabs>
        <w:autoSpaceDE w:val="0"/>
        <w:autoSpaceDN w:val="0"/>
        <w:adjustRightInd w:val="0"/>
        <w:jc w:val="both"/>
        <w:rPr>
          <w:rFonts w:eastAsia="Times New Roman" w:cs="Times New Roman"/>
          <w:color w:val="FF0000"/>
          <w:szCs w:val="24"/>
          <w:lang w:eastAsia="ru-RU"/>
        </w:rPr>
      </w:pPr>
      <w:r>
        <w:rPr>
          <w:rFonts w:eastAsia="Times New Roman" w:cs="Times New Roman"/>
          <w:b/>
          <w:bCs/>
          <w:szCs w:val="24"/>
          <w:lang w:eastAsia="ru-RU"/>
        </w:rPr>
        <w:t>3</w:t>
      </w:r>
      <w:r w:rsidR="00A27442" w:rsidRPr="00A27442">
        <w:rPr>
          <w:rFonts w:eastAsia="Times New Roman" w:cs="Times New Roman"/>
          <w:b/>
          <w:bCs/>
          <w:szCs w:val="24"/>
          <w:lang w:eastAsia="ru-RU"/>
        </w:rPr>
        <w:t xml:space="preserve">.1. Предмет договора: </w:t>
      </w:r>
      <w:r w:rsidR="00BF5E16" w:rsidRPr="00BF5E16">
        <w:rPr>
          <w:rFonts w:eastAsia="Times New Roman" w:cs="Times New Roman"/>
          <w:szCs w:val="24"/>
          <w:lang w:eastAsia="ru-RU"/>
        </w:rPr>
        <w:t>выполнение комплекса работ по восстановлению асфальтобетонного покрытия после ремонта тепловых сетей в Ленинском и Октябрьском округах г. Мурманска</w:t>
      </w:r>
      <w:r w:rsidR="00FB2F7A">
        <w:rPr>
          <w:rFonts w:eastAsia="Times New Roman" w:cs="Times New Roman"/>
          <w:szCs w:val="24"/>
          <w:lang w:eastAsia="ru-RU"/>
        </w:rPr>
        <w:t>.</w:t>
      </w:r>
    </w:p>
    <w:p w:rsidR="00A27442" w:rsidRPr="00A27442" w:rsidRDefault="000C5C69" w:rsidP="00E87306">
      <w:pPr>
        <w:tabs>
          <w:tab w:val="left" w:pos="6987"/>
        </w:tabs>
        <w:autoSpaceDE w:val="0"/>
        <w:autoSpaceDN w:val="0"/>
        <w:adjustRightInd w:val="0"/>
        <w:spacing w:line="240" w:lineRule="auto"/>
        <w:jc w:val="both"/>
        <w:rPr>
          <w:rFonts w:eastAsia="Times New Roman" w:cs="Times New Roman"/>
          <w:bCs/>
          <w:szCs w:val="24"/>
          <w:lang w:eastAsia="ru-RU"/>
        </w:rPr>
      </w:pPr>
      <w:r>
        <w:rPr>
          <w:rFonts w:eastAsia="Times New Roman" w:cs="Times New Roman"/>
          <w:b/>
          <w:bCs/>
          <w:szCs w:val="24"/>
          <w:lang w:eastAsia="ru-RU"/>
        </w:rPr>
        <w:t>3</w:t>
      </w:r>
      <w:r w:rsidR="00A27442" w:rsidRPr="00A27442">
        <w:rPr>
          <w:rFonts w:eastAsia="Times New Roman" w:cs="Times New Roman"/>
          <w:b/>
          <w:bCs/>
          <w:szCs w:val="24"/>
          <w:lang w:eastAsia="ru-RU"/>
        </w:rPr>
        <w:t xml:space="preserve">.2. Общее количество выполняемых работ:  </w:t>
      </w:r>
      <w:r w:rsidR="00BF5E16" w:rsidRPr="00BF5E16">
        <w:rPr>
          <w:rFonts w:eastAsia="Times New Roman" w:cs="Times New Roman"/>
          <w:bCs/>
          <w:szCs w:val="24"/>
          <w:lang w:eastAsia="ru-RU"/>
        </w:rPr>
        <w:t>1992 м</w:t>
      </w:r>
      <w:proofErr w:type="gramStart"/>
      <w:r w:rsidR="00BF5E16" w:rsidRPr="00BF5E16">
        <w:rPr>
          <w:rFonts w:eastAsia="Times New Roman" w:cs="Times New Roman"/>
          <w:bCs/>
          <w:szCs w:val="24"/>
          <w:vertAlign w:val="superscript"/>
          <w:lang w:eastAsia="ru-RU"/>
        </w:rPr>
        <w:t>2</w:t>
      </w:r>
      <w:proofErr w:type="gramEnd"/>
      <w:r w:rsidR="00BF5E16" w:rsidRPr="00BF5E16">
        <w:rPr>
          <w:rFonts w:eastAsia="Times New Roman" w:cs="Times New Roman"/>
          <w:bCs/>
          <w:szCs w:val="24"/>
          <w:lang w:eastAsia="ru-RU"/>
        </w:rPr>
        <w:t>, в том числе дорога-337 м</w:t>
      </w:r>
      <w:r w:rsidR="00BF5E16" w:rsidRPr="00BF5E16">
        <w:rPr>
          <w:rFonts w:eastAsia="Times New Roman" w:cs="Times New Roman"/>
          <w:bCs/>
          <w:szCs w:val="24"/>
          <w:vertAlign w:val="superscript"/>
          <w:lang w:eastAsia="ru-RU"/>
        </w:rPr>
        <w:t>2</w:t>
      </w:r>
      <w:r w:rsidR="00BF5E16" w:rsidRPr="00BF5E16">
        <w:rPr>
          <w:rFonts w:eastAsia="Times New Roman" w:cs="Times New Roman"/>
          <w:bCs/>
          <w:szCs w:val="24"/>
          <w:lang w:eastAsia="ru-RU"/>
        </w:rPr>
        <w:t>, дворовые проезды-1166 м</w:t>
      </w:r>
      <w:r w:rsidR="00BF5E16" w:rsidRPr="00BF5E16">
        <w:rPr>
          <w:rFonts w:eastAsia="Times New Roman" w:cs="Times New Roman"/>
          <w:bCs/>
          <w:szCs w:val="24"/>
          <w:vertAlign w:val="superscript"/>
          <w:lang w:eastAsia="ru-RU"/>
        </w:rPr>
        <w:t>2</w:t>
      </w:r>
      <w:r w:rsidR="00BF5E16" w:rsidRPr="00BF5E16">
        <w:rPr>
          <w:rFonts w:eastAsia="Times New Roman" w:cs="Times New Roman"/>
          <w:bCs/>
          <w:szCs w:val="24"/>
          <w:lang w:eastAsia="ru-RU"/>
        </w:rPr>
        <w:t>, тротуары-471 м</w:t>
      </w:r>
      <w:r w:rsidR="00BF5E16" w:rsidRPr="00BF5E16">
        <w:rPr>
          <w:rFonts w:eastAsia="Times New Roman" w:cs="Times New Roman"/>
          <w:bCs/>
          <w:szCs w:val="24"/>
          <w:vertAlign w:val="superscript"/>
          <w:lang w:eastAsia="ru-RU"/>
        </w:rPr>
        <w:t>2</w:t>
      </w:r>
      <w:r w:rsidR="00BF5E16" w:rsidRPr="00BF5E16">
        <w:rPr>
          <w:rFonts w:eastAsia="Times New Roman" w:cs="Times New Roman"/>
          <w:bCs/>
          <w:szCs w:val="24"/>
          <w:lang w:eastAsia="ru-RU"/>
        </w:rPr>
        <w:t>, отмостка-18 м</w:t>
      </w:r>
      <w:r w:rsidR="00BF5E16" w:rsidRPr="00BF5E16">
        <w:rPr>
          <w:rFonts w:eastAsia="Times New Roman" w:cs="Times New Roman"/>
          <w:bCs/>
          <w:szCs w:val="24"/>
          <w:vertAlign w:val="superscript"/>
          <w:lang w:eastAsia="ru-RU"/>
        </w:rPr>
        <w:t>2</w:t>
      </w:r>
      <w:r w:rsidR="00BF5E16">
        <w:rPr>
          <w:rFonts w:eastAsia="Times New Roman" w:cs="Times New Roman"/>
          <w:bCs/>
          <w:szCs w:val="24"/>
          <w:lang w:eastAsia="ru-RU"/>
        </w:rPr>
        <w:t>.</w:t>
      </w:r>
    </w:p>
    <w:p w:rsidR="00A27442" w:rsidRPr="00A27442" w:rsidRDefault="000C5C69" w:rsidP="00E87306">
      <w:pPr>
        <w:spacing w:line="240" w:lineRule="auto"/>
        <w:jc w:val="both"/>
        <w:rPr>
          <w:rFonts w:eastAsia="Times New Roman" w:cs="Times New Roman"/>
          <w:szCs w:val="24"/>
          <w:lang w:eastAsia="ar-SA"/>
        </w:rPr>
      </w:pPr>
      <w:r>
        <w:rPr>
          <w:rFonts w:eastAsia="Times New Roman" w:cs="Times New Roman"/>
          <w:b/>
          <w:bCs/>
          <w:szCs w:val="24"/>
          <w:lang w:eastAsia="ru-RU"/>
        </w:rPr>
        <w:t>3</w:t>
      </w:r>
      <w:r w:rsidR="00A27442" w:rsidRPr="00A27442">
        <w:rPr>
          <w:rFonts w:eastAsia="Times New Roman" w:cs="Times New Roman"/>
          <w:b/>
          <w:bCs/>
          <w:szCs w:val="24"/>
          <w:lang w:eastAsia="ru-RU"/>
        </w:rPr>
        <w:t xml:space="preserve">.3. Начальная (максимальная) цена договора: </w:t>
      </w:r>
      <w:r w:rsidR="00BF5E16" w:rsidRPr="00BF5E16">
        <w:rPr>
          <w:rFonts w:eastAsia="Times New Roman" w:cs="Times New Roman"/>
          <w:szCs w:val="24"/>
          <w:lang w:eastAsia="ru-RU"/>
        </w:rPr>
        <w:t>4 114</w:t>
      </w:r>
      <w:r w:rsidR="004C094A">
        <w:rPr>
          <w:rFonts w:eastAsia="Times New Roman" w:cs="Times New Roman"/>
          <w:szCs w:val="24"/>
          <w:lang w:eastAsia="ru-RU"/>
        </w:rPr>
        <w:t> </w:t>
      </w:r>
      <w:r w:rsidR="00BF5E16" w:rsidRPr="00BF5E16">
        <w:rPr>
          <w:rFonts w:eastAsia="Times New Roman" w:cs="Times New Roman"/>
          <w:szCs w:val="24"/>
          <w:lang w:eastAsia="ru-RU"/>
        </w:rPr>
        <w:t>380</w:t>
      </w:r>
      <w:r w:rsidR="004C094A">
        <w:rPr>
          <w:rFonts w:eastAsia="Times New Roman" w:cs="Times New Roman"/>
          <w:szCs w:val="24"/>
          <w:lang w:eastAsia="ru-RU"/>
        </w:rPr>
        <w:t xml:space="preserve"> рублей </w:t>
      </w:r>
      <w:r w:rsidR="00BF5E16" w:rsidRPr="00BF5E16">
        <w:rPr>
          <w:rFonts w:eastAsia="Times New Roman" w:cs="Times New Roman"/>
          <w:szCs w:val="24"/>
          <w:lang w:eastAsia="ru-RU"/>
        </w:rPr>
        <w:t xml:space="preserve">51 </w:t>
      </w:r>
      <w:r w:rsidR="004C094A">
        <w:rPr>
          <w:rFonts w:eastAsia="Times New Roman" w:cs="Times New Roman"/>
          <w:szCs w:val="24"/>
          <w:lang w:eastAsia="ru-RU"/>
        </w:rPr>
        <w:t>копейка</w:t>
      </w:r>
      <w:r w:rsidR="00BF5E16" w:rsidRPr="00BF5E16">
        <w:rPr>
          <w:rFonts w:eastAsia="Times New Roman" w:cs="Times New Roman"/>
          <w:szCs w:val="24"/>
          <w:lang w:eastAsia="ru-RU"/>
        </w:rPr>
        <w:t>, в т</w:t>
      </w:r>
      <w:r w:rsidR="004C094A">
        <w:rPr>
          <w:rFonts w:eastAsia="Times New Roman" w:cs="Times New Roman"/>
          <w:szCs w:val="24"/>
          <w:lang w:eastAsia="ru-RU"/>
        </w:rPr>
        <w:t xml:space="preserve">ом </w:t>
      </w:r>
      <w:r w:rsidR="00BF5E16" w:rsidRPr="00BF5E16">
        <w:rPr>
          <w:rFonts w:eastAsia="Times New Roman" w:cs="Times New Roman"/>
          <w:szCs w:val="24"/>
          <w:lang w:eastAsia="ru-RU"/>
        </w:rPr>
        <w:t>ч</w:t>
      </w:r>
      <w:r w:rsidR="004C094A">
        <w:rPr>
          <w:rFonts w:eastAsia="Times New Roman" w:cs="Times New Roman"/>
          <w:szCs w:val="24"/>
          <w:lang w:eastAsia="ru-RU"/>
        </w:rPr>
        <w:t>исле</w:t>
      </w:r>
      <w:r w:rsidR="00BF5E16" w:rsidRPr="00BF5E16">
        <w:rPr>
          <w:rFonts w:eastAsia="Times New Roman" w:cs="Times New Roman"/>
          <w:szCs w:val="24"/>
          <w:lang w:eastAsia="ru-RU"/>
        </w:rPr>
        <w:t xml:space="preserve"> НДС и  включает в себя все расходы Подрядчика, а также затраты, связанные с выездом персонала (командировочные расходы, проживание, стоимость проезда)</w:t>
      </w:r>
      <w:r w:rsidR="00BF5E16">
        <w:rPr>
          <w:rFonts w:eastAsia="Times New Roman" w:cs="Times New Roman"/>
          <w:szCs w:val="24"/>
          <w:lang w:eastAsia="ru-RU"/>
        </w:rPr>
        <w:t>.</w:t>
      </w:r>
    </w:p>
    <w:p w:rsidR="00E80710" w:rsidRDefault="000C5C69" w:rsidP="00E80710">
      <w:pPr>
        <w:tabs>
          <w:tab w:val="left" w:pos="6987"/>
        </w:tabs>
        <w:autoSpaceDE w:val="0"/>
        <w:autoSpaceDN w:val="0"/>
        <w:adjustRightInd w:val="0"/>
        <w:spacing w:line="240" w:lineRule="auto"/>
        <w:jc w:val="both"/>
        <w:rPr>
          <w:rFonts w:eastAsia="Times New Roman" w:cs="Times New Roman"/>
          <w:bCs/>
          <w:szCs w:val="24"/>
          <w:lang w:eastAsia="ru-RU"/>
        </w:rPr>
      </w:pPr>
      <w:r>
        <w:rPr>
          <w:rFonts w:eastAsia="Times New Roman" w:cs="Times New Roman"/>
          <w:b/>
          <w:bCs/>
          <w:szCs w:val="24"/>
          <w:lang w:eastAsia="ru-RU"/>
        </w:rPr>
        <w:t>3</w:t>
      </w:r>
      <w:r w:rsidR="00A27442" w:rsidRPr="00A27442">
        <w:rPr>
          <w:rFonts w:eastAsia="Times New Roman" w:cs="Times New Roman"/>
          <w:b/>
          <w:bCs/>
          <w:szCs w:val="24"/>
          <w:lang w:eastAsia="ru-RU"/>
        </w:rPr>
        <w:t>.</w:t>
      </w:r>
      <w:r w:rsidR="00A27442">
        <w:rPr>
          <w:rFonts w:eastAsia="Times New Roman" w:cs="Times New Roman"/>
          <w:b/>
          <w:bCs/>
          <w:szCs w:val="24"/>
          <w:lang w:eastAsia="ru-RU"/>
        </w:rPr>
        <w:t>4</w:t>
      </w:r>
      <w:r w:rsidR="00A27442" w:rsidRPr="00A27442">
        <w:rPr>
          <w:rFonts w:eastAsia="Times New Roman" w:cs="Times New Roman"/>
          <w:b/>
          <w:bCs/>
          <w:szCs w:val="24"/>
          <w:lang w:eastAsia="ru-RU"/>
        </w:rPr>
        <w:t>.</w:t>
      </w:r>
      <w:r w:rsidR="00E80710">
        <w:rPr>
          <w:rFonts w:eastAsia="Times New Roman" w:cs="Times New Roman"/>
          <w:b/>
          <w:bCs/>
          <w:szCs w:val="24"/>
          <w:lang w:eastAsia="ru-RU"/>
        </w:rPr>
        <w:t xml:space="preserve"> С</w:t>
      </w:r>
      <w:r w:rsidR="004165F3" w:rsidRPr="00FB2F7A">
        <w:rPr>
          <w:rFonts w:eastAsia="Times New Roman" w:cs="Times New Roman"/>
          <w:b/>
          <w:bCs/>
          <w:szCs w:val="24"/>
          <w:lang w:eastAsia="ru-RU"/>
        </w:rPr>
        <w:t xml:space="preserve">рок  выполнения работ:  </w:t>
      </w:r>
      <w:r w:rsidR="00BF5E16" w:rsidRPr="00BF5E16">
        <w:rPr>
          <w:rFonts w:eastAsia="Times New Roman" w:cs="Times New Roman"/>
          <w:bCs/>
          <w:szCs w:val="24"/>
          <w:lang w:eastAsia="ru-RU"/>
        </w:rPr>
        <w:t>с момента подписания Договора по 01.10.2015г. включительно.</w:t>
      </w:r>
    </w:p>
    <w:p w:rsidR="00BF5E16" w:rsidRPr="00BF5E16" w:rsidRDefault="000C5C69" w:rsidP="00BF5E16">
      <w:pPr>
        <w:tabs>
          <w:tab w:val="left" w:pos="6987"/>
        </w:tabs>
        <w:autoSpaceDE w:val="0"/>
        <w:autoSpaceDN w:val="0"/>
        <w:adjustRightInd w:val="0"/>
        <w:spacing w:line="240" w:lineRule="auto"/>
        <w:jc w:val="both"/>
        <w:rPr>
          <w:rFonts w:eastAsia="Times New Roman" w:cs="Times New Roman"/>
          <w:bCs/>
          <w:szCs w:val="24"/>
          <w:lang w:eastAsia="ru-RU"/>
        </w:rPr>
      </w:pPr>
      <w:r>
        <w:rPr>
          <w:rFonts w:eastAsia="Times New Roman" w:cs="Times New Roman"/>
          <w:b/>
          <w:bCs/>
          <w:szCs w:val="24"/>
          <w:lang w:eastAsia="ru-RU"/>
        </w:rPr>
        <w:t>3</w:t>
      </w:r>
      <w:r w:rsidR="00A27442" w:rsidRPr="00A27442">
        <w:rPr>
          <w:rFonts w:eastAsia="Times New Roman" w:cs="Times New Roman"/>
          <w:b/>
          <w:bCs/>
          <w:szCs w:val="24"/>
          <w:lang w:eastAsia="ru-RU"/>
        </w:rPr>
        <w:t>.</w:t>
      </w:r>
      <w:r w:rsidR="00A27442">
        <w:rPr>
          <w:rFonts w:eastAsia="Times New Roman" w:cs="Times New Roman"/>
          <w:b/>
          <w:bCs/>
          <w:szCs w:val="24"/>
          <w:lang w:eastAsia="ru-RU"/>
        </w:rPr>
        <w:t>5</w:t>
      </w:r>
      <w:r w:rsidR="00A27442" w:rsidRPr="00A27442">
        <w:rPr>
          <w:rFonts w:eastAsia="Times New Roman" w:cs="Times New Roman"/>
          <w:b/>
          <w:bCs/>
          <w:szCs w:val="24"/>
          <w:lang w:eastAsia="ru-RU"/>
        </w:rPr>
        <w:t xml:space="preserve">. </w:t>
      </w:r>
      <w:r w:rsidR="004165F3" w:rsidRPr="004165F3">
        <w:rPr>
          <w:rFonts w:eastAsia="Times New Roman" w:cs="Times New Roman"/>
          <w:b/>
          <w:bCs/>
          <w:szCs w:val="24"/>
          <w:lang w:eastAsia="ru-RU"/>
        </w:rPr>
        <w:t xml:space="preserve">Место выполнения работ: </w:t>
      </w:r>
      <w:r w:rsidR="00BF5E16" w:rsidRPr="00BF5E16">
        <w:rPr>
          <w:rFonts w:eastAsia="Times New Roman" w:cs="Times New Roman"/>
          <w:bCs/>
          <w:szCs w:val="24"/>
          <w:lang w:eastAsia="ru-RU"/>
        </w:rPr>
        <w:t xml:space="preserve">г. Мурманск, </w:t>
      </w:r>
      <w:proofErr w:type="gramStart"/>
      <w:r w:rsidR="00BF5E16" w:rsidRPr="00BF5E16">
        <w:rPr>
          <w:rFonts w:eastAsia="Times New Roman" w:cs="Times New Roman"/>
          <w:bCs/>
          <w:szCs w:val="24"/>
          <w:lang w:eastAsia="ru-RU"/>
        </w:rPr>
        <w:t>Ленинский</w:t>
      </w:r>
      <w:proofErr w:type="gramEnd"/>
      <w:r w:rsidR="00BF5E16" w:rsidRPr="00BF5E16">
        <w:rPr>
          <w:rFonts w:eastAsia="Times New Roman" w:cs="Times New Roman"/>
          <w:bCs/>
          <w:szCs w:val="24"/>
          <w:lang w:eastAsia="ru-RU"/>
        </w:rPr>
        <w:t xml:space="preserve"> и Октябрьский административные округи согласно Адресной программы. </w:t>
      </w:r>
    </w:p>
    <w:p w:rsidR="00BF5E16" w:rsidRDefault="00BF5E16" w:rsidP="00BF5E16">
      <w:pPr>
        <w:tabs>
          <w:tab w:val="left" w:pos="6987"/>
        </w:tabs>
        <w:autoSpaceDE w:val="0"/>
        <w:autoSpaceDN w:val="0"/>
        <w:adjustRightInd w:val="0"/>
        <w:spacing w:line="240" w:lineRule="auto"/>
        <w:jc w:val="both"/>
        <w:rPr>
          <w:rFonts w:eastAsia="Times New Roman" w:cs="Times New Roman"/>
          <w:bCs/>
          <w:szCs w:val="24"/>
          <w:lang w:eastAsia="ru-RU"/>
        </w:rPr>
      </w:pPr>
      <w:r w:rsidRPr="00BF5E16">
        <w:rPr>
          <w:rFonts w:eastAsia="Times New Roman" w:cs="Times New Roman"/>
          <w:bCs/>
          <w:szCs w:val="24"/>
          <w:lang w:eastAsia="ru-RU"/>
        </w:rPr>
        <w:t>Адресная программа может быть изменена путем подписания дополнительного соглашения.</w:t>
      </w:r>
    </w:p>
    <w:p w:rsidR="00BF5E16" w:rsidRPr="00BF5E16" w:rsidRDefault="000C5C69" w:rsidP="00BF5E16">
      <w:pPr>
        <w:tabs>
          <w:tab w:val="left" w:pos="6987"/>
        </w:tabs>
        <w:autoSpaceDE w:val="0"/>
        <w:autoSpaceDN w:val="0"/>
        <w:adjustRightInd w:val="0"/>
        <w:spacing w:line="240" w:lineRule="auto"/>
        <w:jc w:val="both"/>
        <w:rPr>
          <w:rFonts w:eastAsia="Times New Roman" w:cs="Times New Roman"/>
          <w:szCs w:val="24"/>
          <w:lang w:eastAsia="ru-RU"/>
        </w:rPr>
      </w:pPr>
      <w:r>
        <w:rPr>
          <w:rFonts w:eastAsia="Times New Roman" w:cs="Times New Roman"/>
          <w:b/>
          <w:bCs/>
          <w:szCs w:val="24"/>
          <w:lang w:eastAsia="ru-RU"/>
        </w:rPr>
        <w:t>3</w:t>
      </w:r>
      <w:r w:rsidR="00A27442" w:rsidRPr="00A27442">
        <w:rPr>
          <w:rFonts w:eastAsia="Times New Roman" w:cs="Times New Roman"/>
          <w:b/>
          <w:bCs/>
          <w:szCs w:val="24"/>
          <w:lang w:eastAsia="ru-RU"/>
        </w:rPr>
        <w:t>.</w:t>
      </w:r>
      <w:r w:rsidR="00A27442">
        <w:rPr>
          <w:rFonts w:eastAsia="Times New Roman" w:cs="Times New Roman"/>
          <w:b/>
          <w:bCs/>
          <w:szCs w:val="24"/>
          <w:lang w:eastAsia="ru-RU"/>
        </w:rPr>
        <w:t>6</w:t>
      </w:r>
      <w:r w:rsidR="00A27442" w:rsidRPr="00A27442">
        <w:rPr>
          <w:rFonts w:eastAsia="Times New Roman" w:cs="Times New Roman"/>
          <w:b/>
          <w:bCs/>
          <w:szCs w:val="24"/>
          <w:lang w:eastAsia="ru-RU"/>
        </w:rPr>
        <w:t xml:space="preserve">. Условия оплаты: </w:t>
      </w:r>
      <w:r w:rsidR="00BF5E16" w:rsidRPr="00BF5E16">
        <w:rPr>
          <w:rFonts w:eastAsia="Times New Roman" w:cs="Times New Roman"/>
          <w:szCs w:val="24"/>
          <w:lang w:eastAsia="ru-RU"/>
        </w:rPr>
        <w:t>В течение 20 банковских дней с момента подписания Договора Заказчиком производится предоплата (на приобретение материалов) в размере 30% от стоимости работ на основании счета.</w:t>
      </w:r>
    </w:p>
    <w:p w:rsidR="00BF5E16" w:rsidRDefault="00BF5E16" w:rsidP="00BF5E16">
      <w:pPr>
        <w:tabs>
          <w:tab w:val="left" w:pos="6987"/>
        </w:tabs>
        <w:autoSpaceDE w:val="0"/>
        <w:autoSpaceDN w:val="0"/>
        <w:adjustRightInd w:val="0"/>
        <w:spacing w:line="240" w:lineRule="auto"/>
        <w:jc w:val="both"/>
        <w:rPr>
          <w:rFonts w:eastAsia="Times New Roman" w:cs="Times New Roman"/>
          <w:szCs w:val="24"/>
          <w:lang w:eastAsia="ru-RU"/>
        </w:rPr>
      </w:pPr>
      <w:proofErr w:type="gramStart"/>
      <w:r w:rsidRPr="00BF5E16">
        <w:rPr>
          <w:rFonts w:eastAsia="Times New Roman" w:cs="Times New Roman"/>
          <w:szCs w:val="24"/>
          <w:lang w:eastAsia="ru-RU"/>
        </w:rPr>
        <w:t>Окончательный расчет по настоящему Договору производится Заказчиком не позднее 60 банковских дней с момента подписания Заказчиком Акта приема-передачи выполненных работ, исходя из фактического объема выполненных работ и получения счета и счета-фактуры на оплату выполненных работ, выставленных Заказчику на основании подписанных Сторонами акта приемки выполненных работ (форма КС-2)  и справки о стоимости выполненных работ и затрат (форма КС-3).</w:t>
      </w:r>
      <w:proofErr w:type="gramEnd"/>
    </w:p>
    <w:p w:rsidR="00B225E3" w:rsidRDefault="00B225E3" w:rsidP="00BF5E16">
      <w:pPr>
        <w:tabs>
          <w:tab w:val="left" w:pos="6987"/>
        </w:tabs>
        <w:autoSpaceDE w:val="0"/>
        <w:autoSpaceDN w:val="0"/>
        <w:adjustRightInd w:val="0"/>
        <w:spacing w:line="240" w:lineRule="auto"/>
        <w:jc w:val="both"/>
        <w:rPr>
          <w:rFonts w:eastAsia="Times New Roman" w:cs="Times New Roman"/>
          <w:szCs w:val="24"/>
          <w:lang w:eastAsia="ru-RU"/>
        </w:rPr>
      </w:pPr>
      <w:r w:rsidRPr="00B225E3">
        <w:rPr>
          <w:rFonts w:eastAsia="Times New Roman" w:cs="Times New Roman"/>
          <w:b/>
          <w:szCs w:val="24"/>
          <w:lang w:eastAsia="ru-RU"/>
        </w:rPr>
        <w:t>3.7. Гарантийный срок работ</w:t>
      </w:r>
      <w:r w:rsidRPr="00B225E3">
        <w:rPr>
          <w:rFonts w:eastAsia="Times New Roman" w:cs="Times New Roman"/>
          <w:szCs w:val="24"/>
          <w:lang w:eastAsia="ru-RU"/>
        </w:rPr>
        <w:t xml:space="preserve"> устанавливается в течение 24 месяцев с момента подписания Акта приема-передачи выполненных работ</w:t>
      </w:r>
      <w:r>
        <w:rPr>
          <w:rFonts w:eastAsia="Times New Roman" w:cs="Times New Roman"/>
          <w:szCs w:val="24"/>
          <w:lang w:eastAsia="ru-RU"/>
        </w:rPr>
        <w:t>.</w:t>
      </w:r>
    </w:p>
    <w:p w:rsidR="00BF5E16" w:rsidRPr="00BF5E16" w:rsidRDefault="000C5C69" w:rsidP="00BF5E16">
      <w:pPr>
        <w:tabs>
          <w:tab w:val="left" w:pos="6987"/>
        </w:tabs>
        <w:autoSpaceDE w:val="0"/>
        <w:autoSpaceDN w:val="0"/>
        <w:adjustRightInd w:val="0"/>
        <w:spacing w:line="240" w:lineRule="auto"/>
        <w:jc w:val="both"/>
        <w:rPr>
          <w:rFonts w:cs="Times New Roman"/>
          <w:szCs w:val="24"/>
          <w:lang w:eastAsia="ru-RU"/>
        </w:rPr>
      </w:pPr>
      <w:r>
        <w:rPr>
          <w:rFonts w:cs="Times New Roman"/>
          <w:b/>
          <w:szCs w:val="24"/>
          <w:lang w:eastAsia="ru-RU"/>
        </w:rPr>
        <w:t>3</w:t>
      </w:r>
      <w:r w:rsidR="00A27442" w:rsidRPr="00F2637D">
        <w:rPr>
          <w:rFonts w:cs="Times New Roman"/>
          <w:b/>
          <w:szCs w:val="24"/>
          <w:lang w:eastAsia="ru-RU"/>
        </w:rPr>
        <w:t>.</w:t>
      </w:r>
      <w:r w:rsidR="00B225E3">
        <w:rPr>
          <w:rFonts w:cs="Times New Roman"/>
          <w:b/>
          <w:szCs w:val="24"/>
          <w:lang w:eastAsia="ru-RU"/>
        </w:rPr>
        <w:t>8</w:t>
      </w:r>
      <w:r w:rsidR="00A27442" w:rsidRPr="00F2637D">
        <w:rPr>
          <w:rFonts w:cs="Times New Roman"/>
          <w:b/>
          <w:szCs w:val="24"/>
          <w:lang w:eastAsia="ru-RU"/>
        </w:rPr>
        <w:t xml:space="preserve">. </w:t>
      </w:r>
      <w:r w:rsidR="00BF5E16" w:rsidRPr="00BF5E16">
        <w:rPr>
          <w:rFonts w:cs="Times New Roman"/>
          <w:b/>
          <w:szCs w:val="24"/>
          <w:lang w:eastAsia="ru-RU"/>
        </w:rPr>
        <w:t xml:space="preserve">Особые условия: </w:t>
      </w:r>
      <w:r w:rsidR="00BF5E16" w:rsidRPr="00BF5E16">
        <w:rPr>
          <w:rFonts w:cs="Times New Roman"/>
          <w:szCs w:val="24"/>
          <w:lang w:eastAsia="ru-RU"/>
        </w:rPr>
        <w:t>Работы выполняются Подрядчиком на основании Адресной программы. Работы,  не включенные в Адресную программу, не принимаются и не оплачиваются.</w:t>
      </w:r>
    </w:p>
    <w:p w:rsidR="00BF5E16" w:rsidRPr="00BF5E16" w:rsidRDefault="00BF5E16" w:rsidP="00BF5E16">
      <w:pPr>
        <w:tabs>
          <w:tab w:val="left" w:pos="6987"/>
        </w:tabs>
        <w:autoSpaceDE w:val="0"/>
        <w:autoSpaceDN w:val="0"/>
        <w:adjustRightInd w:val="0"/>
        <w:spacing w:line="240" w:lineRule="auto"/>
        <w:jc w:val="both"/>
        <w:rPr>
          <w:rFonts w:cs="Times New Roman"/>
          <w:szCs w:val="24"/>
          <w:lang w:eastAsia="ru-RU"/>
        </w:rPr>
      </w:pPr>
      <w:r w:rsidRPr="00BF5E16">
        <w:rPr>
          <w:rFonts w:cs="Times New Roman"/>
          <w:szCs w:val="24"/>
          <w:lang w:eastAsia="ru-RU"/>
        </w:rPr>
        <w:t xml:space="preserve">Окончательная приемка и оплата выполненных работ производится Заказчиком только после сдачи территории благоустройства Комитету по развитию городского хозяйства администрации города Мурманска и/или управлению Ленинского/Октябрьского административного округа. </w:t>
      </w:r>
    </w:p>
    <w:p w:rsidR="006F79FE" w:rsidRPr="006F79FE" w:rsidRDefault="006F79FE" w:rsidP="00BF5E16">
      <w:pPr>
        <w:tabs>
          <w:tab w:val="left" w:pos="6987"/>
        </w:tabs>
        <w:autoSpaceDE w:val="0"/>
        <w:autoSpaceDN w:val="0"/>
        <w:adjustRightInd w:val="0"/>
        <w:spacing w:line="240" w:lineRule="auto"/>
        <w:jc w:val="both"/>
        <w:rPr>
          <w:rFonts w:eastAsia="Times New Roman" w:cs="Times New Roman"/>
          <w:strike/>
          <w:szCs w:val="24"/>
          <w:lang w:eastAsia="ar-SA"/>
        </w:rPr>
      </w:pPr>
      <w:r w:rsidRPr="006F79FE">
        <w:rPr>
          <w:rFonts w:eastAsia="Times New Roman" w:cs="Times New Roman"/>
          <w:b/>
          <w:szCs w:val="24"/>
          <w:lang w:eastAsia="ar-SA"/>
        </w:rPr>
        <w:t>4. Критерии оценки и их значимость:</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07"/>
        <w:gridCol w:w="5771"/>
        <w:gridCol w:w="2951"/>
      </w:tblGrid>
      <w:tr w:rsidR="006F79FE" w:rsidRPr="006F79FE" w:rsidTr="006F79FE">
        <w:trPr>
          <w:trHeight w:val="390"/>
        </w:trPr>
        <w:tc>
          <w:tcPr>
            <w:tcW w:w="1308" w:type="dxa"/>
          </w:tcPr>
          <w:p w:rsidR="006F79FE" w:rsidRPr="006F79FE" w:rsidRDefault="006F79FE" w:rsidP="003A44A7">
            <w:pPr>
              <w:spacing w:line="240" w:lineRule="auto"/>
              <w:jc w:val="both"/>
              <w:rPr>
                <w:rFonts w:eastAsia="Times New Roman" w:cs="Times New Roman"/>
                <w:szCs w:val="24"/>
                <w:lang w:eastAsia="ru-RU"/>
              </w:rPr>
            </w:pPr>
            <w:r w:rsidRPr="006F79FE">
              <w:rPr>
                <w:rFonts w:eastAsia="Times New Roman" w:cs="Times New Roman"/>
                <w:szCs w:val="24"/>
                <w:lang w:eastAsia="ru-RU"/>
              </w:rPr>
              <w:t xml:space="preserve">Номер </w:t>
            </w:r>
          </w:p>
          <w:p w:rsidR="006F79FE" w:rsidRPr="006F79FE" w:rsidRDefault="006F79FE" w:rsidP="003A44A7">
            <w:pPr>
              <w:spacing w:line="240" w:lineRule="auto"/>
              <w:jc w:val="both"/>
              <w:rPr>
                <w:rFonts w:eastAsia="Times New Roman" w:cs="Times New Roman"/>
                <w:szCs w:val="24"/>
                <w:lang w:eastAsia="ru-RU"/>
              </w:rPr>
            </w:pPr>
            <w:r w:rsidRPr="006F79FE">
              <w:rPr>
                <w:rFonts w:eastAsia="Times New Roman" w:cs="Times New Roman"/>
                <w:szCs w:val="24"/>
                <w:lang w:eastAsia="ru-RU"/>
              </w:rPr>
              <w:t>критерия</w:t>
            </w:r>
          </w:p>
        </w:tc>
        <w:tc>
          <w:tcPr>
            <w:tcW w:w="5794" w:type="dxa"/>
          </w:tcPr>
          <w:p w:rsidR="006F79FE" w:rsidRPr="006F79FE" w:rsidRDefault="006F79FE" w:rsidP="003A44A7">
            <w:pPr>
              <w:spacing w:line="240" w:lineRule="auto"/>
              <w:jc w:val="both"/>
              <w:rPr>
                <w:rFonts w:eastAsia="Times New Roman" w:cs="Times New Roman"/>
                <w:szCs w:val="24"/>
                <w:lang w:eastAsia="ru-RU"/>
              </w:rPr>
            </w:pPr>
            <w:r w:rsidRPr="006F79FE">
              <w:rPr>
                <w:rFonts w:eastAsia="Times New Roman" w:cs="Times New Roman"/>
                <w:szCs w:val="24"/>
                <w:lang w:eastAsia="ru-RU"/>
              </w:rPr>
              <w:t>Критерии оценки заявки по запросу предложений</w:t>
            </w:r>
          </w:p>
        </w:tc>
        <w:tc>
          <w:tcPr>
            <w:tcW w:w="2960" w:type="dxa"/>
          </w:tcPr>
          <w:p w:rsidR="006F79FE" w:rsidRPr="006F79FE" w:rsidRDefault="006F79FE" w:rsidP="003A44A7">
            <w:pPr>
              <w:spacing w:line="240" w:lineRule="auto"/>
              <w:jc w:val="both"/>
              <w:rPr>
                <w:rFonts w:eastAsia="Times New Roman" w:cs="Times New Roman"/>
                <w:szCs w:val="24"/>
                <w:lang w:eastAsia="ru-RU"/>
              </w:rPr>
            </w:pPr>
            <w:r w:rsidRPr="006F79FE">
              <w:rPr>
                <w:rFonts w:eastAsia="Times New Roman" w:cs="Times New Roman"/>
                <w:szCs w:val="24"/>
                <w:lang w:eastAsia="ru-RU"/>
              </w:rPr>
              <w:t>Значимость критерия, %</w:t>
            </w:r>
          </w:p>
        </w:tc>
      </w:tr>
      <w:tr w:rsidR="006F79FE" w:rsidRPr="006F79FE" w:rsidTr="006F79FE">
        <w:trPr>
          <w:trHeight w:val="236"/>
        </w:trPr>
        <w:tc>
          <w:tcPr>
            <w:tcW w:w="1308" w:type="dxa"/>
          </w:tcPr>
          <w:p w:rsidR="006F79FE" w:rsidRPr="006F79FE" w:rsidRDefault="006F79FE" w:rsidP="003A44A7">
            <w:pPr>
              <w:spacing w:line="240" w:lineRule="auto"/>
              <w:jc w:val="both"/>
              <w:rPr>
                <w:rFonts w:eastAsia="Times New Roman" w:cs="Times New Roman"/>
                <w:szCs w:val="24"/>
                <w:lang w:eastAsia="ru-RU"/>
              </w:rPr>
            </w:pPr>
            <w:r w:rsidRPr="006F79FE">
              <w:rPr>
                <w:rFonts w:eastAsia="Times New Roman" w:cs="Times New Roman"/>
                <w:szCs w:val="24"/>
                <w:lang w:eastAsia="ru-RU"/>
              </w:rPr>
              <w:t>1.</w:t>
            </w:r>
          </w:p>
        </w:tc>
        <w:tc>
          <w:tcPr>
            <w:tcW w:w="5794" w:type="dxa"/>
          </w:tcPr>
          <w:p w:rsidR="006F79FE" w:rsidRPr="00B909D3" w:rsidRDefault="00F35FFB" w:rsidP="00B909D3">
            <w:pPr>
              <w:suppressAutoHyphens/>
              <w:spacing w:line="240" w:lineRule="auto"/>
              <w:jc w:val="both"/>
              <w:rPr>
                <w:rFonts w:eastAsia="Times New Roman" w:cs="Times New Roman"/>
                <w:b/>
                <w:szCs w:val="24"/>
                <w:lang w:eastAsia="ar-SA"/>
              </w:rPr>
            </w:pPr>
            <w:r w:rsidRPr="00F35FFB">
              <w:rPr>
                <w:rFonts w:eastAsia="Times New Roman" w:cs="Times New Roman"/>
                <w:b/>
                <w:szCs w:val="24"/>
                <w:lang w:eastAsia="ar-SA"/>
              </w:rPr>
              <w:t>Цена договора</w:t>
            </w:r>
            <w:r w:rsidRPr="00F35FFB">
              <w:rPr>
                <w:rFonts w:eastAsia="Times New Roman" w:cs="Times New Roman"/>
                <w:szCs w:val="24"/>
                <w:lang w:eastAsia="ar-SA"/>
              </w:rPr>
              <w:t xml:space="preserve"> </w:t>
            </w:r>
          </w:p>
        </w:tc>
        <w:tc>
          <w:tcPr>
            <w:tcW w:w="2960" w:type="dxa"/>
          </w:tcPr>
          <w:p w:rsidR="006F79FE" w:rsidRPr="006F79FE" w:rsidRDefault="00FB2F7A" w:rsidP="003A44A7">
            <w:pPr>
              <w:spacing w:line="240" w:lineRule="auto"/>
              <w:jc w:val="both"/>
              <w:rPr>
                <w:rFonts w:eastAsia="Times New Roman" w:cs="Times New Roman"/>
                <w:szCs w:val="24"/>
                <w:lang w:eastAsia="ru-RU"/>
              </w:rPr>
            </w:pPr>
            <w:r>
              <w:rPr>
                <w:rFonts w:eastAsia="Times New Roman" w:cs="Times New Roman"/>
                <w:szCs w:val="24"/>
                <w:lang w:eastAsia="ru-RU"/>
              </w:rPr>
              <w:t>50</w:t>
            </w:r>
          </w:p>
        </w:tc>
      </w:tr>
      <w:tr w:rsidR="006F79FE" w:rsidRPr="006F79FE" w:rsidTr="006F79FE">
        <w:trPr>
          <w:trHeight w:val="345"/>
        </w:trPr>
        <w:tc>
          <w:tcPr>
            <w:tcW w:w="1308" w:type="dxa"/>
          </w:tcPr>
          <w:p w:rsidR="006F79FE" w:rsidRPr="006F79FE" w:rsidRDefault="006F79FE" w:rsidP="003A44A7">
            <w:pPr>
              <w:spacing w:line="240" w:lineRule="auto"/>
              <w:jc w:val="both"/>
              <w:rPr>
                <w:rFonts w:eastAsia="Times New Roman" w:cs="Times New Roman"/>
                <w:szCs w:val="24"/>
                <w:lang w:eastAsia="ru-RU"/>
              </w:rPr>
            </w:pPr>
            <w:r w:rsidRPr="006F79FE">
              <w:rPr>
                <w:rFonts w:eastAsia="Times New Roman" w:cs="Times New Roman"/>
                <w:szCs w:val="24"/>
                <w:lang w:eastAsia="ru-RU"/>
              </w:rPr>
              <w:lastRenderedPageBreak/>
              <w:t>2.</w:t>
            </w:r>
          </w:p>
        </w:tc>
        <w:tc>
          <w:tcPr>
            <w:tcW w:w="5794" w:type="dxa"/>
          </w:tcPr>
          <w:p w:rsidR="006F79FE" w:rsidRPr="00F35FFB" w:rsidRDefault="00BF5E16" w:rsidP="003A44A7">
            <w:pPr>
              <w:spacing w:line="240" w:lineRule="auto"/>
              <w:jc w:val="both"/>
              <w:rPr>
                <w:rFonts w:eastAsia="Times New Roman" w:cs="Times New Roman"/>
                <w:szCs w:val="24"/>
                <w:lang w:eastAsia="ru-RU"/>
              </w:rPr>
            </w:pPr>
            <w:r w:rsidRPr="00BF5E16">
              <w:rPr>
                <w:b/>
                <w:szCs w:val="24"/>
                <w:lang w:eastAsia="ar-SA"/>
              </w:rPr>
              <w:t>Наличие материально-технических ресурсов (специальной дорожной техники)</w:t>
            </w:r>
          </w:p>
        </w:tc>
        <w:tc>
          <w:tcPr>
            <w:tcW w:w="2960" w:type="dxa"/>
          </w:tcPr>
          <w:p w:rsidR="006F79FE" w:rsidRPr="006F79FE" w:rsidRDefault="00E80710" w:rsidP="003A44A7">
            <w:pPr>
              <w:spacing w:line="240" w:lineRule="auto"/>
              <w:jc w:val="both"/>
              <w:rPr>
                <w:rFonts w:eastAsia="Times New Roman" w:cs="Times New Roman"/>
                <w:szCs w:val="24"/>
                <w:lang w:eastAsia="ru-RU"/>
              </w:rPr>
            </w:pPr>
            <w:r>
              <w:rPr>
                <w:rFonts w:eastAsia="Times New Roman" w:cs="Times New Roman"/>
                <w:szCs w:val="24"/>
                <w:lang w:eastAsia="ru-RU"/>
              </w:rPr>
              <w:t>3</w:t>
            </w:r>
            <w:r w:rsidR="00F35FFB">
              <w:rPr>
                <w:rFonts w:eastAsia="Times New Roman" w:cs="Times New Roman"/>
                <w:szCs w:val="24"/>
                <w:lang w:eastAsia="ru-RU"/>
              </w:rPr>
              <w:t>0</w:t>
            </w:r>
          </w:p>
        </w:tc>
      </w:tr>
      <w:tr w:rsidR="006F79FE" w:rsidRPr="006F79FE" w:rsidTr="00B909D3">
        <w:trPr>
          <w:trHeight w:val="290"/>
        </w:trPr>
        <w:tc>
          <w:tcPr>
            <w:tcW w:w="1308" w:type="dxa"/>
          </w:tcPr>
          <w:p w:rsidR="006F79FE" w:rsidRPr="006F79FE" w:rsidRDefault="006F79FE" w:rsidP="003A44A7">
            <w:pPr>
              <w:spacing w:line="240" w:lineRule="auto"/>
              <w:jc w:val="both"/>
              <w:rPr>
                <w:rFonts w:eastAsia="Times New Roman" w:cs="Times New Roman"/>
                <w:szCs w:val="24"/>
                <w:lang w:eastAsia="ru-RU"/>
              </w:rPr>
            </w:pPr>
            <w:r w:rsidRPr="006F79FE">
              <w:rPr>
                <w:rFonts w:eastAsia="Times New Roman" w:cs="Times New Roman"/>
                <w:szCs w:val="24"/>
                <w:lang w:eastAsia="ru-RU"/>
              </w:rPr>
              <w:t>3.</w:t>
            </w:r>
          </w:p>
        </w:tc>
        <w:tc>
          <w:tcPr>
            <w:tcW w:w="5794" w:type="dxa"/>
          </w:tcPr>
          <w:p w:rsidR="006F79FE" w:rsidRPr="00F35FFB" w:rsidRDefault="00BF5E16" w:rsidP="003A44A7">
            <w:pPr>
              <w:spacing w:line="240" w:lineRule="auto"/>
              <w:jc w:val="both"/>
              <w:rPr>
                <w:rFonts w:eastAsia="Times New Roman" w:cs="Times New Roman"/>
                <w:szCs w:val="24"/>
                <w:lang w:eastAsia="ru-RU"/>
              </w:rPr>
            </w:pPr>
            <w:r w:rsidRPr="00BF5E16">
              <w:rPr>
                <w:b/>
                <w:szCs w:val="24"/>
                <w:lang w:eastAsia="ar-SA"/>
              </w:rPr>
              <w:t>Опыт выполнения аналогичных работ</w:t>
            </w:r>
          </w:p>
        </w:tc>
        <w:tc>
          <w:tcPr>
            <w:tcW w:w="2960" w:type="dxa"/>
          </w:tcPr>
          <w:p w:rsidR="006F79FE" w:rsidRPr="006F79FE" w:rsidRDefault="00E80710" w:rsidP="003A44A7">
            <w:pPr>
              <w:spacing w:line="240" w:lineRule="auto"/>
              <w:jc w:val="both"/>
              <w:rPr>
                <w:rFonts w:eastAsia="Times New Roman" w:cs="Times New Roman"/>
                <w:szCs w:val="24"/>
                <w:lang w:eastAsia="ru-RU"/>
              </w:rPr>
            </w:pPr>
            <w:r>
              <w:rPr>
                <w:rFonts w:eastAsia="Times New Roman" w:cs="Times New Roman"/>
                <w:szCs w:val="24"/>
                <w:lang w:eastAsia="ru-RU"/>
              </w:rPr>
              <w:t>2</w:t>
            </w:r>
            <w:r w:rsidR="00F35FFB">
              <w:rPr>
                <w:rFonts w:eastAsia="Times New Roman" w:cs="Times New Roman"/>
                <w:szCs w:val="24"/>
                <w:lang w:eastAsia="ru-RU"/>
              </w:rPr>
              <w:t>0</w:t>
            </w:r>
          </w:p>
        </w:tc>
      </w:tr>
    </w:tbl>
    <w:p w:rsidR="00B909D3" w:rsidRDefault="00B909D3" w:rsidP="003A44A7">
      <w:pPr>
        <w:tabs>
          <w:tab w:val="left" w:pos="6987"/>
        </w:tabs>
        <w:suppressAutoHyphens/>
        <w:spacing w:line="240" w:lineRule="auto"/>
        <w:jc w:val="both"/>
        <w:rPr>
          <w:rFonts w:eastAsia="Times New Roman" w:cs="Times New Roman"/>
          <w:szCs w:val="24"/>
          <w:u w:val="single"/>
          <w:lang w:eastAsia="ar-SA"/>
        </w:rPr>
      </w:pPr>
    </w:p>
    <w:p w:rsidR="006F79FE" w:rsidRPr="006F79FE" w:rsidRDefault="006F79FE" w:rsidP="003A44A7">
      <w:pPr>
        <w:tabs>
          <w:tab w:val="left" w:pos="6987"/>
        </w:tabs>
        <w:suppressAutoHyphens/>
        <w:spacing w:line="240" w:lineRule="auto"/>
        <w:jc w:val="both"/>
        <w:rPr>
          <w:rFonts w:eastAsia="Times New Roman" w:cs="Times New Roman"/>
          <w:szCs w:val="24"/>
          <w:u w:val="single"/>
          <w:lang w:eastAsia="ar-SA"/>
        </w:rPr>
      </w:pPr>
      <w:r w:rsidRPr="006F79FE">
        <w:rPr>
          <w:rFonts w:eastAsia="Times New Roman" w:cs="Times New Roman"/>
          <w:szCs w:val="24"/>
          <w:u w:val="single"/>
          <w:lang w:eastAsia="ar-SA"/>
        </w:rPr>
        <w:t>Порядок оценки заявок по каждому критерию подробно указаны в п. 4.12.1. Документации</w:t>
      </w:r>
      <w:r w:rsidR="00F656CB">
        <w:rPr>
          <w:rFonts w:eastAsia="Times New Roman" w:cs="Times New Roman"/>
          <w:szCs w:val="24"/>
          <w:u w:val="single"/>
          <w:lang w:eastAsia="ar-SA"/>
        </w:rPr>
        <w:t xml:space="preserve"> </w:t>
      </w:r>
      <w:r w:rsidR="00F656CB" w:rsidRPr="00F656CB">
        <w:rPr>
          <w:rFonts w:eastAsia="Times New Roman" w:cs="Times New Roman"/>
          <w:szCs w:val="24"/>
          <w:u w:val="single"/>
          <w:lang w:eastAsia="ar-SA"/>
        </w:rPr>
        <w:t xml:space="preserve">о проведении открытого одноэтапного запроса предложений на право заключения договора </w:t>
      </w:r>
      <w:r w:rsidR="00BF5E16" w:rsidRPr="00BF5E16">
        <w:rPr>
          <w:rFonts w:eastAsia="Times New Roman" w:cs="Times New Roman"/>
          <w:szCs w:val="24"/>
          <w:u w:val="single"/>
          <w:lang w:eastAsia="ar-SA"/>
        </w:rPr>
        <w:t xml:space="preserve">на выполнение комплекса работ по восстановлению асфальтобетонного покрытия после проведения ремонта тепловых сетей в Ленинском и Октябрьском округах </w:t>
      </w:r>
      <w:proofErr w:type="spellStart"/>
      <w:r w:rsidR="00BF5E16" w:rsidRPr="00BF5E16">
        <w:rPr>
          <w:rFonts w:eastAsia="Times New Roman" w:cs="Times New Roman"/>
          <w:szCs w:val="24"/>
          <w:u w:val="single"/>
          <w:lang w:eastAsia="ar-SA"/>
        </w:rPr>
        <w:t>г</w:t>
      </w:r>
      <w:proofErr w:type="gramStart"/>
      <w:r w:rsidR="00BF5E16" w:rsidRPr="00BF5E16">
        <w:rPr>
          <w:rFonts w:eastAsia="Times New Roman" w:cs="Times New Roman"/>
          <w:szCs w:val="24"/>
          <w:u w:val="single"/>
          <w:lang w:eastAsia="ar-SA"/>
        </w:rPr>
        <w:t>.М</w:t>
      </w:r>
      <w:proofErr w:type="gramEnd"/>
      <w:r w:rsidR="00BF5E16" w:rsidRPr="00BF5E16">
        <w:rPr>
          <w:rFonts w:eastAsia="Times New Roman" w:cs="Times New Roman"/>
          <w:szCs w:val="24"/>
          <w:u w:val="single"/>
          <w:lang w:eastAsia="ar-SA"/>
        </w:rPr>
        <w:t>урманска</w:t>
      </w:r>
      <w:proofErr w:type="spellEnd"/>
      <w:r w:rsidR="00F656CB">
        <w:rPr>
          <w:rFonts w:eastAsia="Times New Roman" w:cs="Times New Roman"/>
          <w:szCs w:val="24"/>
          <w:u w:val="single"/>
          <w:lang w:eastAsia="ar-SA"/>
        </w:rPr>
        <w:t xml:space="preserve"> (далее – Документация)</w:t>
      </w:r>
      <w:r w:rsidRPr="006F79FE">
        <w:rPr>
          <w:rFonts w:eastAsia="Times New Roman" w:cs="Times New Roman"/>
          <w:szCs w:val="24"/>
          <w:u w:val="single"/>
          <w:lang w:eastAsia="ar-SA"/>
        </w:rPr>
        <w:t xml:space="preserve">. </w:t>
      </w:r>
    </w:p>
    <w:p w:rsidR="006F79FE" w:rsidRPr="00312422" w:rsidRDefault="006F79FE" w:rsidP="003A44A7">
      <w:pPr>
        <w:tabs>
          <w:tab w:val="left" w:pos="6987"/>
        </w:tabs>
        <w:suppressAutoHyphens/>
        <w:spacing w:line="240" w:lineRule="auto"/>
        <w:jc w:val="both"/>
        <w:rPr>
          <w:rFonts w:eastAsia="Times New Roman" w:cs="Times New Roman"/>
          <w:szCs w:val="24"/>
          <w:u w:val="single"/>
          <w:lang w:eastAsia="ar-SA"/>
        </w:rPr>
      </w:pPr>
      <w:r w:rsidRPr="006F79FE">
        <w:rPr>
          <w:rFonts w:eastAsia="Times New Roman" w:cs="Times New Roman"/>
          <w:b/>
          <w:szCs w:val="24"/>
          <w:lang w:eastAsia="ar-SA"/>
        </w:rPr>
        <w:t xml:space="preserve">5. </w:t>
      </w:r>
      <w:r w:rsidRPr="006F79FE">
        <w:rPr>
          <w:rFonts w:eastAsia="Calibri" w:cs="Times New Roman"/>
          <w:b/>
          <w:szCs w:val="24"/>
          <w:lang w:eastAsia="ar-SA"/>
        </w:rPr>
        <w:t>Дата и место</w:t>
      </w:r>
      <w:r w:rsidRPr="006F79FE">
        <w:rPr>
          <w:rFonts w:eastAsia="Calibri" w:cs="Times New Roman"/>
          <w:szCs w:val="24"/>
          <w:lang w:eastAsia="ar-SA"/>
        </w:rPr>
        <w:t xml:space="preserve"> </w:t>
      </w:r>
      <w:r w:rsidRPr="006F79FE">
        <w:rPr>
          <w:rFonts w:eastAsia="Calibri" w:cs="Times New Roman"/>
          <w:b/>
          <w:szCs w:val="24"/>
          <w:lang w:eastAsia="ar-SA"/>
        </w:rPr>
        <w:t>вскрытия конвертов</w:t>
      </w:r>
      <w:r w:rsidRPr="006F79FE">
        <w:rPr>
          <w:rFonts w:eastAsia="Calibri" w:cs="Times New Roman"/>
          <w:szCs w:val="24"/>
          <w:lang w:eastAsia="ar-SA"/>
        </w:rPr>
        <w:t xml:space="preserve"> с заявками на участие в закупке</w:t>
      </w:r>
      <w:r w:rsidRPr="00312422">
        <w:rPr>
          <w:rFonts w:eastAsia="Calibri" w:cs="Times New Roman"/>
          <w:szCs w:val="24"/>
          <w:lang w:eastAsia="ar-SA"/>
        </w:rPr>
        <w:t xml:space="preserve">: </w:t>
      </w:r>
      <w:r w:rsidR="00A4197C" w:rsidRPr="00312422">
        <w:rPr>
          <w:rFonts w:eastAsia="Times New Roman" w:cs="Times New Roman"/>
          <w:b/>
          <w:szCs w:val="24"/>
          <w:lang w:eastAsia="ar-SA"/>
        </w:rPr>
        <w:t>26</w:t>
      </w:r>
      <w:r w:rsidR="00F35FFB" w:rsidRPr="00312422">
        <w:rPr>
          <w:rFonts w:eastAsia="Times New Roman" w:cs="Times New Roman"/>
          <w:b/>
          <w:szCs w:val="24"/>
          <w:lang w:eastAsia="ar-SA"/>
        </w:rPr>
        <w:t xml:space="preserve"> </w:t>
      </w:r>
      <w:r w:rsidR="00A4197C" w:rsidRPr="00312422">
        <w:rPr>
          <w:rFonts w:eastAsia="Times New Roman" w:cs="Times New Roman"/>
          <w:b/>
          <w:szCs w:val="24"/>
          <w:lang w:eastAsia="ar-SA"/>
        </w:rPr>
        <w:t xml:space="preserve">мая </w:t>
      </w:r>
      <w:r w:rsidRPr="00312422">
        <w:rPr>
          <w:rFonts w:eastAsia="Times New Roman" w:cs="Times New Roman"/>
          <w:b/>
          <w:szCs w:val="24"/>
          <w:lang w:eastAsia="ar-SA"/>
        </w:rPr>
        <w:t>2015 года</w:t>
      </w:r>
      <w:r w:rsidRPr="00312422">
        <w:rPr>
          <w:rFonts w:eastAsia="Times New Roman" w:cs="Times New Roman"/>
          <w:szCs w:val="24"/>
          <w:lang w:eastAsia="ar-SA"/>
        </w:rPr>
        <w:t>,</w:t>
      </w:r>
      <w:r w:rsidRPr="00312422">
        <w:rPr>
          <w:rFonts w:eastAsia="Calibri" w:cs="Times New Roman"/>
          <w:szCs w:val="24"/>
          <w:lang w:eastAsia="ar-SA"/>
        </w:rPr>
        <w:t xml:space="preserve"> г. Мурманск ул. Промышленная д. 15, каб.19</w:t>
      </w:r>
      <w:r w:rsidR="00F35FFB" w:rsidRPr="00312422">
        <w:rPr>
          <w:rFonts w:eastAsia="Calibri" w:cs="Times New Roman"/>
          <w:szCs w:val="24"/>
          <w:lang w:eastAsia="ar-SA"/>
        </w:rPr>
        <w:t>.</w:t>
      </w:r>
    </w:p>
    <w:p w:rsidR="006F79FE" w:rsidRPr="00312422" w:rsidRDefault="006F79FE" w:rsidP="003A44A7">
      <w:pPr>
        <w:tabs>
          <w:tab w:val="left" w:pos="0"/>
          <w:tab w:val="left" w:pos="567"/>
        </w:tabs>
        <w:suppressAutoHyphens/>
        <w:spacing w:line="240" w:lineRule="auto"/>
        <w:jc w:val="both"/>
        <w:rPr>
          <w:rFonts w:eastAsia="Times New Roman" w:cs="Times New Roman"/>
          <w:color w:val="FF0000"/>
          <w:szCs w:val="24"/>
          <w:lang w:eastAsia="ar-SA"/>
        </w:rPr>
      </w:pPr>
      <w:r w:rsidRPr="00312422">
        <w:rPr>
          <w:rFonts w:eastAsia="Times New Roman" w:cs="Times New Roman"/>
          <w:b/>
          <w:szCs w:val="24"/>
          <w:lang w:eastAsia="ar-SA"/>
        </w:rPr>
        <w:t>Время, дата и место рассмотрения заявок</w:t>
      </w:r>
      <w:r w:rsidRPr="00312422">
        <w:rPr>
          <w:rFonts w:eastAsia="Times New Roman" w:cs="Times New Roman"/>
          <w:szCs w:val="24"/>
          <w:lang w:eastAsia="ar-SA"/>
        </w:rPr>
        <w:t xml:space="preserve"> на участие в запросе предложений: </w:t>
      </w:r>
      <w:r w:rsidR="00A4197C" w:rsidRPr="00312422">
        <w:rPr>
          <w:rFonts w:eastAsia="Times New Roman" w:cs="Times New Roman"/>
          <w:b/>
          <w:szCs w:val="24"/>
          <w:lang w:eastAsia="ar-SA"/>
        </w:rPr>
        <w:t>08</w:t>
      </w:r>
      <w:r w:rsidRPr="00312422">
        <w:rPr>
          <w:rFonts w:eastAsia="Times New Roman" w:cs="Times New Roman"/>
          <w:b/>
          <w:szCs w:val="24"/>
          <w:lang w:eastAsia="ar-SA"/>
        </w:rPr>
        <w:t>:</w:t>
      </w:r>
      <w:r w:rsidR="00A4197C" w:rsidRPr="00312422">
        <w:rPr>
          <w:rFonts w:eastAsia="Times New Roman" w:cs="Times New Roman"/>
          <w:b/>
          <w:szCs w:val="24"/>
          <w:lang w:eastAsia="ar-SA"/>
        </w:rPr>
        <w:t>3</w:t>
      </w:r>
      <w:r w:rsidR="00F35FFB" w:rsidRPr="00312422">
        <w:rPr>
          <w:rFonts w:eastAsia="Times New Roman" w:cs="Times New Roman"/>
          <w:b/>
          <w:szCs w:val="24"/>
          <w:lang w:eastAsia="ar-SA"/>
        </w:rPr>
        <w:t xml:space="preserve">0 </w:t>
      </w:r>
      <w:r w:rsidR="00A4197C" w:rsidRPr="00312422">
        <w:rPr>
          <w:rFonts w:eastAsia="Times New Roman" w:cs="Times New Roman"/>
          <w:b/>
          <w:szCs w:val="24"/>
          <w:lang w:eastAsia="ar-SA"/>
        </w:rPr>
        <w:t>27</w:t>
      </w:r>
      <w:r w:rsidR="00F35FFB" w:rsidRPr="00312422">
        <w:rPr>
          <w:rFonts w:eastAsia="Times New Roman" w:cs="Times New Roman"/>
          <w:b/>
          <w:szCs w:val="24"/>
          <w:lang w:eastAsia="ar-SA"/>
        </w:rPr>
        <w:t> </w:t>
      </w:r>
      <w:r w:rsidR="00A4197C" w:rsidRPr="00312422">
        <w:rPr>
          <w:rFonts w:eastAsia="Times New Roman" w:cs="Times New Roman"/>
          <w:b/>
          <w:szCs w:val="24"/>
          <w:lang w:eastAsia="ar-SA"/>
        </w:rPr>
        <w:t>ма</w:t>
      </w:r>
      <w:r w:rsidR="00A93389" w:rsidRPr="00312422">
        <w:rPr>
          <w:rFonts w:eastAsia="Times New Roman" w:cs="Times New Roman"/>
          <w:b/>
          <w:szCs w:val="24"/>
          <w:lang w:eastAsia="ar-SA"/>
        </w:rPr>
        <w:t>я</w:t>
      </w:r>
      <w:r w:rsidRPr="00312422">
        <w:rPr>
          <w:rFonts w:eastAsia="Times New Roman" w:cs="Times New Roman"/>
          <w:b/>
          <w:szCs w:val="24"/>
          <w:lang w:eastAsia="ar-SA"/>
        </w:rPr>
        <w:t xml:space="preserve"> 2015 года</w:t>
      </w:r>
      <w:r w:rsidRPr="00312422">
        <w:rPr>
          <w:rFonts w:eastAsia="Times New Roman" w:cs="Times New Roman"/>
          <w:szCs w:val="24"/>
          <w:lang w:eastAsia="ar-SA"/>
        </w:rPr>
        <w:t>, г. Мурманск, ул. Промышленная, д. 15, каб.19.</w:t>
      </w:r>
    </w:p>
    <w:p w:rsidR="006F79FE" w:rsidRPr="00312422" w:rsidRDefault="006F79FE" w:rsidP="003A44A7">
      <w:pPr>
        <w:tabs>
          <w:tab w:val="left" w:pos="0"/>
          <w:tab w:val="left" w:pos="567"/>
        </w:tabs>
        <w:suppressAutoHyphens/>
        <w:spacing w:line="240" w:lineRule="auto"/>
        <w:jc w:val="both"/>
        <w:rPr>
          <w:rFonts w:eastAsia="Times New Roman" w:cs="Times New Roman"/>
          <w:szCs w:val="24"/>
          <w:lang w:eastAsia="ar-SA"/>
        </w:rPr>
      </w:pPr>
      <w:r w:rsidRPr="00312422">
        <w:rPr>
          <w:rFonts w:eastAsia="Times New Roman" w:cs="Times New Roman"/>
          <w:b/>
          <w:szCs w:val="24"/>
          <w:lang w:eastAsia="ar-SA"/>
        </w:rPr>
        <w:t>Время, дата и место подведения итогов:</w:t>
      </w:r>
      <w:r w:rsidRPr="00312422">
        <w:rPr>
          <w:rFonts w:eastAsia="Times New Roman" w:cs="Times New Roman"/>
          <w:szCs w:val="24"/>
          <w:lang w:eastAsia="ar-SA"/>
        </w:rPr>
        <w:t xml:space="preserve"> </w:t>
      </w:r>
      <w:r w:rsidR="00A4197C" w:rsidRPr="00312422">
        <w:rPr>
          <w:rFonts w:eastAsia="Times New Roman" w:cs="Times New Roman"/>
          <w:b/>
          <w:szCs w:val="24"/>
          <w:lang w:eastAsia="ar-SA"/>
        </w:rPr>
        <w:t>15</w:t>
      </w:r>
      <w:r w:rsidRPr="00312422">
        <w:rPr>
          <w:rFonts w:eastAsia="Times New Roman" w:cs="Times New Roman"/>
          <w:b/>
          <w:szCs w:val="24"/>
          <w:lang w:eastAsia="ar-SA"/>
        </w:rPr>
        <w:t>:</w:t>
      </w:r>
      <w:r w:rsidR="00A4197C" w:rsidRPr="00312422">
        <w:rPr>
          <w:rFonts w:eastAsia="Times New Roman" w:cs="Times New Roman"/>
          <w:b/>
          <w:szCs w:val="24"/>
          <w:lang w:eastAsia="ar-SA"/>
        </w:rPr>
        <w:t>30</w:t>
      </w:r>
      <w:r w:rsidRPr="00312422">
        <w:rPr>
          <w:rFonts w:eastAsia="Times New Roman" w:cs="Times New Roman"/>
          <w:szCs w:val="24"/>
          <w:lang w:eastAsia="ar-SA"/>
        </w:rPr>
        <w:t xml:space="preserve"> </w:t>
      </w:r>
      <w:r w:rsidR="00A4197C" w:rsidRPr="00312422">
        <w:rPr>
          <w:rFonts w:eastAsia="Times New Roman" w:cs="Times New Roman"/>
          <w:b/>
          <w:szCs w:val="24"/>
          <w:lang w:eastAsia="ar-SA"/>
        </w:rPr>
        <w:t>27</w:t>
      </w:r>
      <w:r w:rsidR="00990058" w:rsidRPr="00312422">
        <w:rPr>
          <w:rFonts w:eastAsia="Times New Roman" w:cs="Times New Roman"/>
          <w:b/>
          <w:szCs w:val="24"/>
          <w:lang w:eastAsia="ar-SA"/>
        </w:rPr>
        <w:t xml:space="preserve"> </w:t>
      </w:r>
      <w:r w:rsidR="00A4197C" w:rsidRPr="00312422">
        <w:rPr>
          <w:rFonts w:eastAsia="Times New Roman" w:cs="Times New Roman"/>
          <w:b/>
          <w:szCs w:val="24"/>
          <w:lang w:eastAsia="ar-SA"/>
        </w:rPr>
        <w:t>ма</w:t>
      </w:r>
      <w:r w:rsidR="00A93389" w:rsidRPr="00312422">
        <w:rPr>
          <w:rFonts w:eastAsia="Times New Roman" w:cs="Times New Roman"/>
          <w:b/>
          <w:szCs w:val="24"/>
          <w:lang w:eastAsia="ar-SA"/>
        </w:rPr>
        <w:t>я</w:t>
      </w:r>
      <w:r w:rsidRPr="00312422">
        <w:rPr>
          <w:rFonts w:eastAsia="Times New Roman" w:cs="Times New Roman"/>
          <w:b/>
          <w:szCs w:val="24"/>
          <w:lang w:eastAsia="ar-SA"/>
        </w:rPr>
        <w:t xml:space="preserve"> 2015 года</w:t>
      </w:r>
      <w:r w:rsidRPr="00312422">
        <w:rPr>
          <w:rFonts w:eastAsia="Times New Roman" w:cs="Times New Roman"/>
          <w:szCs w:val="24"/>
          <w:lang w:eastAsia="ar-SA"/>
        </w:rPr>
        <w:t>, г. Мурманск, ул. Промышленная, д. 15, каб.19.</w:t>
      </w:r>
    </w:p>
    <w:p w:rsidR="006F79FE" w:rsidRPr="00312422" w:rsidRDefault="006F79FE" w:rsidP="003A44A7">
      <w:pPr>
        <w:tabs>
          <w:tab w:val="left" w:pos="0"/>
          <w:tab w:val="left" w:pos="567"/>
        </w:tabs>
        <w:suppressAutoHyphens/>
        <w:spacing w:line="240" w:lineRule="auto"/>
        <w:jc w:val="both"/>
        <w:rPr>
          <w:rFonts w:eastAsia="Times New Roman" w:cs="Times New Roman"/>
          <w:szCs w:val="24"/>
          <w:lang w:eastAsia="ar-SA"/>
        </w:rPr>
      </w:pPr>
      <w:r w:rsidRPr="00312422">
        <w:rPr>
          <w:rFonts w:eastAsia="Times New Roman" w:cs="Times New Roman"/>
          <w:b/>
          <w:szCs w:val="24"/>
          <w:lang w:eastAsia="ar-SA"/>
        </w:rPr>
        <w:t xml:space="preserve">6. Требования к Участникам закупки. </w:t>
      </w:r>
    </w:p>
    <w:p w:rsidR="006F79FE" w:rsidRPr="00312422" w:rsidRDefault="006F79FE" w:rsidP="003A44A7">
      <w:pPr>
        <w:tabs>
          <w:tab w:val="left" w:pos="567"/>
          <w:tab w:val="left" w:pos="6987"/>
        </w:tabs>
        <w:suppressAutoHyphens/>
        <w:spacing w:line="240" w:lineRule="auto"/>
        <w:jc w:val="both"/>
        <w:rPr>
          <w:rFonts w:eastAsia="Times New Roman" w:cs="Times New Roman"/>
          <w:szCs w:val="24"/>
          <w:lang w:eastAsia="ar-SA"/>
        </w:rPr>
      </w:pPr>
      <w:r w:rsidRPr="00312422">
        <w:rPr>
          <w:rFonts w:eastAsia="Times New Roman" w:cs="Times New Roman"/>
          <w:szCs w:val="24"/>
          <w:lang w:eastAsia="ar-SA"/>
        </w:rPr>
        <w:t>Требования к Участникам закупки подробно указаны в Разделе 3 Документации.</w:t>
      </w:r>
    </w:p>
    <w:p w:rsidR="006F79FE" w:rsidRPr="00312422" w:rsidRDefault="006F79FE" w:rsidP="003A44A7">
      <w:pPr>
        <w:tabs>
          <w:tab w:val="left" w:pos="567"/>
          <w:tab w:val="left" w:pos="709"/>
        </w:tabs>
        <w:suppressAutoHyphens/>
        <w:spacing w:line="240" w:lineRule="auto"/>
        <w:jc w:val="both"/>
        <w:rPr>
          <w:rFonts w:eastAsia="Times New Roman" w:cs="Times New Roman"/>
          <w:color w:val="FF0000"/>
          <w:szCs w:val="24"/>
          <w:lang w:eastAsia="ar-SA"/>
        </w:rPr>
      </w:pPr>
      <w:r w:rsidRPr="00312422">
        <w:rPr>
          <w:rFonts w:eastAsia="Times New Roman" w:cs="Times New Roman"/>
          <w:b/>
          <w:szCs w:val="24"/>
          <w:lang w:eastAsia="ar-SA"/>
        </w:rPr>
        <w:t xml:space="preserve">7. Порядок и сроки предоставления Документации. </w:t>
      </w:r>
    </w:p>
    <w:p w:rsidR="006F79FE" w:rsidRPr="006F79FE" w:rsidRDefault="006F79FE" w:rsidP="003A44A7">
      <w:pPr>
        <w:tabs>
          <w:tab w:val="left" w:pos="567"/>
          <w:tab w:val="left" w:pos="709"/>
        </w:tabs>
        <w:suppressAutoHyphens/>
        <w:spacing w:line="240" w:lineRule="auto"/>
        <w:jc w:val="both"/>
        <w:rPr>
          <w:rFonts w:eastAsia="Times New Roman" w:cs="Times New Roman"/>
          <w:color w:val="FF0000"/>
          <w:szCs w:val="24"/>
          <w:lang w:eastAsia="ar-SA"/>
        </w:rPr>
      </w:pPr>
      <w:r w:rsidRPr="00312422">
        <w:rPr>
          <w:rFonts w:eastAsia="Times New Roman" w:cs="Times New Roman"/>
          <w:szCs w:val="24"/>
          <w:lang w:eastAsia="ar-SA"/>
        </w:rPr>
        <w:t xml:space="preserve">Документация доступна </w:t>
      </w:r>
      <w:r w:rsidR="00990058" w:rsidRPr="00312422">
        <w:rPr>
          <w:rFonts w:eastAsia="Times New Roman" w:cs="Times New Roman"/>
          <w:b/>
          <w:szCs w:val="24"/>
          <w:lang w:eastAsia="ar-SA"/>
        </w:rPr>
        <w:t xml:space="preserve">с </w:t>
      </w:r>
      <w:r w:rsidR="00A93389" w:rsidRPr="00312422">
        <w:rPr>
          <w:rFonts w:eastAsia="Times New Roman" w:cs="Times New Roman"/>
          <w:b/>
          <w:szCs w:val="24"/>
          <w:lang w:eastAsia="ar-SA"/>
        </w:rPr>
        <w:t>1</w:t>
      </w:r>
      <w:r w:rsidR="00312422" w:rsidRPr="00312422">
        <w:rPr>
          <w:rFonts w:eastAsia="Times New Roman" w:cs="Times New Roman"/>
          <w:b/>
          <w:szCs w:val="24"/>
          <w:lang w:eastAsia="ar-SA"/>
        </w:rPr>
        <w:t>8</w:t>
      </w:r>
      <w:r w:rsidR="00990058" w:rsidRPr="00312422">
        <w:rPr>
          <w:rFonts w:eastAsia="Times New Roman" w:cs="Times New Roman"/>
          <w:b/>
          <w:szCs w:val="24"/>
          <w:lang w:eastAsia="ar-SA"/>
        </w:rPr>
        <w:t xml:space="preserve"> </w:t>
      </w:r>
      <w:r w:rsidR="00BF5E16" w:rsidRPr="00312422">
        <w:rPr>
          <w:rFonts w:eastAsia="Times New Roman" w:cs="Times New Roman"/>
          <w:b/>
          <w:szCs w:val="24"/>
          <w:lang w:eastAsia="ar-SA"/>
        </w:rPr>
        <w:t>мая</w:t>
      </w:r>
      <w:r w:rsidRPr="00312422">
        <w:rPr>
          <w:rFonts w:eastAsia="Times New Roman" w:cs="Times New Roman"/>
          <w:b/>
          <w:szCs w:val="24"/>
          <w:lang w:eastAsia="ar-SA"/>
        </w:rPr>
        <w:t xml:space="preserve"> 2015 г.</w:t>
      </w:r>
      <w:r w:rsidRPr="00312422">
        <w:rPr>
          <w:rFonts w:eastAsia="Times New Roman" w:cs="Times New Roman"/>
          <w:szCs w:val="24"/>
          <w:lang w:eastAsia="ar-SA"/>
        </w:rPr>
        <w:t xml:space="preserve"> на официальном сайте Российской</w:t>
      </w:r>
      <w:r w:rsidRPr="002B7408">
        <w:rPr>
          <w:rFonts w:eastAsia="Times New Roman" w:cs="Times New Roman"/>
          <w:szCs w:val="24"/>
          <w:lang w:eastAsia="ar-SA"/>
        </w:rPr>
        <w:t xml:space="preserve"> Федерации для размещения информации о размещении заказов: </w:t>
      </w:r>
      <w:hyperlink r:id="rId12" w:history="1">
        <w:r w:rsidRPr="002B7408">
          <w:rPr>
            <w:rFonts w:eastAsia="Times New Roman" w:cs="Times New Roman"/>
            <w:color w:val="0000FF"/>
            <w:szCs w:val="24"/>
            <w:u w:val="single"/>
            <w:lang w:eastAsia="ar-SA"/>
          </w:rPr>
          <w:t>http://zakupki.gov.ru</w:t>
        </w:r>
      </w:hyperlink>
      <w:r w:rsidRPr="002B7408">
        <w:rPr>
          <w:rFonts w:eastAsia="Times New Roman" w:cs="Times New Roman"/>
          <w:color w:val="0000FF"/>
          <w:szCs w:val="24"/>
          <w:u w:val="single"/>
          <w:lang w:eastAsia="ar-SA"/>
        </w:rPr>
        <w:t>/223</w:t>
      </w:r>
      <w:r w:rsidRPr="002B7408">
        <w:rPr>
          <w:rFonts w:eastAsia="Times New Roman" w:cs="Times New Roman"/>
          <w:color w:val="0000FF"/>
          <w:szCs w:val="24"/>
          <w:lang w:eastAsia="ar-SA"/>
        </w:rPr>
        <w:t>.</w:t>
      </w:r>
      <w:r w:rsidRPr="006F79FE">
        <w:rPr>
          <w:rFonts w:eastAsia="Times New Roman" w:cs="Times New Roman"/>
          <w:color w:val="0000FF"/>
          <w:szCs w:val="24"/>
          <w:lang w:eastAsia="ar-SA"/>
        </w:rPr>
        <w:t xml:space="preserve"> </w:t>
      </w:r>
    </w:p>
    <w:p w:rsidR="006F79FE" w:rsidRPr="006F79FE" w:rsidRDefault="006F79FE" w:rsidP="003A44A7">
      <w:pPr>
        <w:tabs>
          <w:tab w:val="left" w:pos="567"/>
          <w:tab w:val="left" w:pos="709"/>
        </w:tabs>
        <w:suppressAutoHyphens/>
        <w:spacing w:line="240" w:lineRule="auto"/>
        <w:jc w:val="both"/>
        <w:rPr>
          <w:rFonts w:eastAsia="Times New Roman" w:cs="Times New Roman"/>
          <w:color w:val="FF0000"/>
          <w:szCs w:val="24"/>
          <w:lang w:eastAsia="ar-SA"/>
        </w:rPr>
      </w:pPr>
      <w:r w:rsidRPr="006F79FE">
        <w:rPr>
          <w:rFonts w:eastAsia="Times New Roman" w:cs="Times New Roman"/>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6F79FE">
        <w:rPr>
          <w:rFonts w:eastAsia="Times New Roman" w:cs="Times New Roman"/>
          <w:szCs w:val="24"/>
          <w:lang w:eastAsia="ar-SA"/>
        </w:rPr>
        <w:t>п.п</w:t>
      </w:r>
      <w:proofErr w:type="spellEnd"/>
      <w:r w:rsidRPr="006F79FE">
        <w:rPr>
          <w:rFonts w:eastAsia="Times New Roman" w:cs="Times New Roman"/>
          <w:szCs w:val="24"/>
          <w:lang w:eastAsia="ar-SA"/>
        </w:rPr>
        <w:t>. 2.3. п. 2. Информационной карты либо отправить запрос на электронную почту</w:t>
      </w:r>
      <w:r w:rsidRPr="006F79FE">
        <w:rPr>
          <w:rFonts w:eastAsia="Times New Roman" w:cs="Times New Roman"/>
          <w:color w:val="FF0000"/>
          <w:szCs w:val="24"/>
          <w:lang w:eastAsia="ar-SA"/>
        </w:rPr>
        <w:t xml:space="preserve"> </w:t>
      </w:r>
      <w:hyperlink r:id="rId13" w:history="1">
        <w:r w:rsidR="00A43B0F" w:rsidRPr="006F79FE">
          <w:rPr>
            <w:rFonts w:eastAsia="Calibri" w:cs="Times New Roman"/>
            <w:color w:val="0000FF"/>
            <w:szCs w:val="24"/>
            <w:u w:val="single"/>
            <w:lang w:val="en-US" w:eastAsia="ar-SA"/>
          </w:rPr>
          <w:t>palchikovskaya</w:t>
        </w:r>
        <w:r w:rsidR="00A43B0F" w:rsidRPr="006F79FE">
          <w:rPr>
            <w:rFonts w:eastAsia="Calibri" w:cs="Times New Roman"/>
            <w:color w:val="0000FF"/>
            <w:szCs w:val="24"/>
            <w:u w:val="single"/>
            <w:lang w:eastAsia="ar-SA"/>
          </w:rPr>
          <w:t>@</w:t>
        </w:r>
        <w:r w:rsidR="00A43B0F" w:rsidRPr="006F79FE">
          <w:rPr>
            <w:rFonts w:eastAsia="Calibri" w:cs="Times New Roman"/>
            <w:color w:val="0000FF"/>
            <w:szCs w:val="24"/>
            <w:u w:val="single"/>
            <w:lang w:val="en-US" w:eastAsia="ar-SA"/>
          </w:rPr>
          <w:t>mures</w:t>
        </w:r>
        <w:r w:rsidR="00A43B0F" w:rsidRPr="006F79FE">
          <w:rPr>
            <w:rFonts w:eastAsia="Calibri" w:cs="Times New Roman"/>
            <w:color w:val="0000FF"/>
            <w:szCs w:val="24"/>
            <w:u w:val="single"/>
            <w:lang w:eastAsia="ar-SA"/>
          </w:rPr>
          <w:t>.</w:t>
        </w:r>
        <w:proofErr w:type="spellStart"/>
        <w:r w:rsidR="00A43B0F" w:rsidRPr="006F79FE">
          <w:rPr>
            <w:rFonts w:eastAsia="Calibri" w:cs="Times New Roman"/>
            <w:color w:val="0000FF"/>
            <w:szCs w:val="24"/>
            <w:u w:val="single"/>
            <w:lang w:val="en-US" w:eastAsia="ar-SA"/>
          </w:rPr>
          <w:t>ru</w:t>
        </w:r>
        <w:proofErr w:type="spellEnd"/>
      </w:hyperlink>
      <w:r w:rsidRPr="00A43B0F">
        <w:rPr>
          <w:rFonts w:eastAsia="Times New Roman" w:cs="Times New Roman"/>
          <w:szCs w:val="24"/>
          <w:lang w:eastAsia="ar-SA"/>
        </w:rPr>
        <w:t xml:space="preserve"> </w:t>
      </w:r>
      <w:r w:rsidRPr="006F79FE">
        <w:rPr>
          <w:rFonts w:eastAsia="Times New Roman" w:cs="Times New Roman"/>
          <w:szCs w:val="24"/>
          <w:lang w:eastAsia="ar-SA"/>
        </w:rPr>
        <w:t>с указанием способа получения Документации.</w:t>
      </w:r>
    </w:p>
    <w:p w:rsidR="006F79FE" w:rsidRPr="006F79FE" w:rsidRDefault="006F79FE" w:rsidP="003A44A7">
      <w:pPr>
        <w:tabs>
          <w:tab w:val="left" w:pos="567"/>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Заказчик в течение двух рабочих дней</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(кроме субботы, воскресенья и праздничных дней)</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с 8.30 до 16.42 (12.30-13.30 перерыв)</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со дня получения соответствующего запроса предоставит такому лицу</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 по адресу,</w:t>
      </w:r>
      <w:r w:rsidRPr="006F79FE">
        <w:t xml:space="preserve"> </w:t>
      </w:r>
      <w:r w:rsidRPr="006F79FE">
        <w:rPr>
          <w:rFonts w:eastAsia="Times New Roman" w:cs="Times New Roman"/>
          <w:szCs w:val="24"/>
          <w:lang w:eastAsia="ar-SA"/>
        </w:rPr>
        <w:t>указанному в п. п. 2.3. п. 2 Информационной карты.</w:t>
      </w:r>
    </w:p>
    <w:p w:rsidR="006F79FE" w:rsidRPr="006F79FE" w:rsidRDefault="006F79FE" w:rsidP="003A44A7">
      <w:pPr>
        <w:suppressAutoHyphens/>
        <w:autoSpaceDE w:val="0"/>
        <w:spacing w:line="240" w:lineRule="auto"/>
        <w:jc w:val="both"/>
        <w:rPr>
          <w:rFonts w:eastAsia="Times New Roman" w:cs="Times New Roman"/>
          <w:szCs w:val="24"/>
          <w:lang w:eastAsia="ar-SA"/>
        </w:rPr>
      </w:pPr>
      <w:r w:rsidRPr="006F79FE">
        <w:rPr>
          <w:rFonts w:eastAsia="Times New Roman" w:cs="Times New Roman"/>
          <w:b/>
          <w:szCs w:val="24"/>
          <w:lang w:eastAsia="ar-SA"/>
        </w:rPr>
        <w:t>8. Порядок приема и рассмотрения предложений (заявок).</w:t>
      </w:r>
    </w:p>
    <w:p w:rsidR="006F79FE" w:rsidRPr="006F79FE" w:rsidRDefault="006F79FE" w:rsidP="003A44A7">
      <w:pPr>
        <w:suppressAutoHyphens/>
        <w:autoSpaceDE w:val="0"/>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Для участия в запросе предложений необходимо своевременно подать заявку, подготовленную в порядке, указанном в Документации, </w:t>
      </w:r>
      <w:r w:rsidRPr="006F79FE">
        <w:rPr>
          <w:rFonts w:eastAsia="Calibri" w:cs="Times New Roman"/>
          <w:szCs w:val="24"/>
          <w:lang w:eastAsia="ar-SA"/>
        </w:rPr>
        <w:t xml:space="preserve">в запечатанном конверте, </w:t>
      </w:r>
      <w:r w:rsidRPr="006F79FE">
        <w:rPr>
          <w:rFonts w:eastAsia="Times New Roman" w:cs="Times New Roman"/>
          <w:szCs w:val="24"/>
          <w:lang w:eastAsia="ar-SA"/>
        </w:rPr>
        <w:t xml:space="preserve">в письменной форме, </w:t>
      </w:r>
      <w:r w:rsidRPr="006F79FE">
        <w:rPr>
          <w:rFonts w:eastAsia="Calibri" w:cs="Times New Roman"/>
          <w:szCs w:val="24"/>
          <w:lang w:eastAsia="ar-SA"/>
        </w:rPr>
        <w:t>на бумажном носителе</w:t>
      </w:r>
      <w:r w:rsidRPr="006F79FE">
        <w:rPr>
          <w:rFonts w:eastAsia="Times New Roman" w:cs="Times New Roman"/>
          <w:szCs w:val="24"/>
          <w:lang w:eastAsia="ar-SA"/>
        </w:rPr>
        <w:t xml:space="preserve"> с приложением соответствующих документов, по адресу Заказчика, указанному в </w:t>
      </w:r>
      <w:proofErr w:type="spellStart"/>
      <w:r w:rsidRPr="006F79FE">
        <w:rPr>
          <w:rFonts w:eastAsia="Times New Roman" w:cs="Times New Roman"/>
          <w:szCs w:val="24"/>
          <w:lang w:eastAsia="ar-SA"/>
        </w:rPr>
        <w:t>п.п</w:t>
      </w:r>
      <w:proofErr w:type="spellEnd"/>
      <w:r w:rsidRPr="006F79FE">
        <w:rPr>
          <w:rFonts w:eastAsia="Times New Roman" w:cs="Times New Roman"/>
          <w:szCs w:val="24"/>
          <w:lang w:eastAsia="ar-SA"/>
        </w:rPr>
        <w:t>. 2.3. п. 2. Информационной  карты Заказчика.</w:t>
      </w:r>
    </w:p>
    <w:p w:rsidR="006F79FE" w:rsidRPr="00312422" w:rsidRDefault="006F79FE" w:rsidP="003A44A7">
      <w:pPr>
        <w:suppressAutoHyphens/>
        <w:autoSpaceDE w:val="0"/>
        <w:spacing w:line="240" w:lineRule="auto"/>
        <w:jc w:val="both"/>
        <w:rPr>
          <w:rFonts w:eastAsia="Times New Roman" w:cs="Times New Roman"/>
          <w:b/>
          <w:szCs w:val="24"/>
          <w:lang w:eastAsia="ar-SA"/>
        </w:rPr>
      </w:pPr>
      <w:r w:rsidRPr="00312422">
        <w:rPr>
          <w:rFonts w:eastAsia="Times New Roman" w:cs="Times New Roman"/>
          <w:b/>
          <w:szCs w:val="24"/>
          <w:lang w:eastAsia="ar-SA"/>
        </w:rPr>
        <w:t xml:space="preserve">Дата и время начала приема заявок </w:t>
      </w:r>
      <w:r w:rsidRPr="00312422">
        <w:rPr>
          <w:rFonts w:eastAsia="Times New Roman" w:cs="Times New Roman"/>
          <w:szCs w:val="24"/>
          <w:lang w:eastAsia="ar-SA"/>
        </w:rPr>
        <w:t xml:space="preserve">на участие в запросе предложений: с </w:t>
      </w:r>
      <w:r w:rsidR="00990058" w:rsidRPr="00312422">
        <w:rPr>
          <w:rFonts w:eastAsia="Times New Roman" w:cs="Times New Roman"/>
          <w:b/>
          <w:szCs w:val="24"/>
          <w:lang w:eastAsia="ar-SA"/>
        </w:rPr>
        <w:t xml:space="preserve">08:30 </w:t>
      </w:r>
      <w:r w:rsidR="00A93389" w:rsidRPr="00312422">
        <w:rPr>
          <w:rFonts w:eastAsia="Times New Roman" w:cs="Times New Roman"/>
          <w:b/>
          <w:szCs w:val="24"/>
          <w:lang w:eastAsia="ar-SA"/>
        </w:rPr>
        <w:t>19</w:t>
      </w:r>
      <w:r w:rsidR="00990058" w:rsidRPr="00312422">
        <w:rPr>
          <w:rFonts w:eastAsia="Times New Roman" w:cs="Times New Roman"/>
          <w:b/>
          <w:szCs w:val="24"/>
          <w:lang w:eastAsia="ar-SA"/>
        </w:rPr>
        <w:t xml:space="preserve"> </w:t>
      </w:r>
      <w:r w:rsidR="00936E1F" w:rsidRPr="00312422">
        <w:rPr>
          <w:rFonts w:eastAsia="Times New Roman" w:cs="Times New Roman"/>
          <w:b/>
          <w:szCs w:val="24"/>
          <w:lang w:eastAsia="ar-SA"/>
        </w:rPr>
        <w:t>мая</w:t>
      </w:r>
      <w:r w:rsidRPr="00312422">
        <w:rPr>
          <w:rFonts w:eastAsia="Times New Roman" w:cs="Times New Roman"/>
          <w:b/>
          <w:szCs w:val="24"/>
          <w:lang w:eastAsia="ar-SA"/>
        </w:rPr>
        <w:t xml:space="preserve"> 2015 г. </w:t>
      </w:r>
    </w:p>
    <w:p w:rsidR="006F79FE" w:rsidRPr="00312422" w:rsidRDefault="006F79FE" w:rsidP="003A44A7">
      <w:pPr>
        <w:suppressAutoHyphens/>
        <w:autoSpaceDE w:val="0"/>
        <w:spacing w:line="240" w:lineRule="auto"/>
        <w:jc w:val="both"/>
        <w:rPr>
          <w:rFonts w:eastAsia="Times New Roman" w:cs="Times New Roman"/>
          <w:b/>
          <w:strike/>
          <w:color w:val="FF0000"/>
          <w:szCs w:val="24"/>
          <w:lang w:eastAsia="ar-SA"/>
        </w:rPr>
      </w:pPr>
      <w:r w:rsidRPr="00312422">
        <w:rPr>
          <w:rFonts w:eastAsia="Times New Roman" w:cs="Times New Roman"/>
          <w:b/>
          <w:szCs w:val="24"/>
          <w:lang w:eastAsia="ar-SA"/>
        </w:rPr>
        <w:t xml:space="preserve">Дата и время окончания подачи заявок </w:t>
      </w:r>
      <w:r w:rsidRPr="00312422">
        <w:rPr>
          <w:rFonts w:eastAsia="Times New Roman" w:cs="Times New Roman"/>
          <w:szCs w:val="24"/>
          <w:lang w:eastAsia="ar-SA"/>
        </w:rPr>
        <w:t>на участие в запросе предложений:</w:t>
      </w:r>
      <w:r w:rsidRPr="00312422">
        <w:rPr>
          <w:rFonts w:eastAsia="Times New Roman" w:cs="Times New Roman"/>
          <w:color w:val="FF0000"/>
          <w:szCs w:val="24"/>
          <w:lang w:eastAsia="ar-SA"/>
        </w:rPr>
        <w:t xml:space="preserve"> </w:t>
      </w:r>
      <w:r w:rsidRPr="00312422">
        <w:rPr>
          <w:rFonts w:eastAsia="Times New Roman" w:cs="Times New Roman"/>
          <w:szCs w:val="24"/>
          <w:lang w:eastAsia="ar-SA"/>
        </w:rPr>
        <w:t>не позднее</w:t>
      </w:r>
      <w:r w:rsidRPr="00312422">
        <w:rPr>
          <w:rFonts w:eastAsia="Times New Roman" w:cs="Times New Roman"/>
          <w:color w:val="FF0000"/>
          <w:szCs w:val="24"/>
          <w:lang w:eastAsia="ar-SA"/>
        </w:rPr>
        <w:t xml:space="preserve"> </w:t>
      </w:r>
      <w:r w:rsidR="00A4197C" w:rsidRPr="00312422">
        <w:rPr>
          <w:rFonts w:eastAsia="Times New Roman" w:cs="Times New Roman"/>
          <w:b/>
          <w:szCs w:val="24"/>
          <w:lang w:eastAsia="ar-SA"/>
        </w:rPr>
        <w:t>10</w:t>
      </w:r>
      <w:r w:rsidR="00990058" w:rsidRPr="00312422">
        <w:rPr>
          <w:rFonts w:eastAsia="Times New Roman" w:cs="Times New Roman"/>
          <w:b/>
          <w:szCs w:val="24"/>
          <w:lang w:eastAsia="ar-SA"/>
        </w:rPr>
        <w:t>:</w:t>
      </w:r>
      <w:r w:rsidR="00A4197C" w:rsidRPr="00312422">
        <w:rPr>
          <w:rFonts w:eastAsia="Times New Roman" w:cs="Times New Roman"/>
          <w:b/>
          <w:szCs w:val="24"/>
          <w:lang w:eastAsia="ar-SA"/>
        </w:rPr>
        <w:t>00</w:t>
      </w:r>
      <w:r w:rsidR="00990058" w:rsidRPr="00312422">
        <w:rPr>
          <w:rFonts w:eastAsia="Times New Roman" w:cs="Times New Roman"/>
          <w:b/>
          <w:szCs w:val="24"/>
          <w:lang w:eastAsia="ar-SA"/>
        </w:rPr>
        <w:t xml:space="preserve"> </w:t>
      </w:r>
      <w:r w:rsidR="00A4197C" w:rsidRPr="00312422">
        <w:rPr>
          <w:rFonts w:eastAsia="Times New Roman" w:cs="Times New Roman"/>
          <w:b/>
          <w:szCs w:val="24"/>
          <w:lang w:eastAsia="ar-SA"/>
        </w:rPr>
        <w:t>26</w:t>
      </w:r>
      <w:r w:rsidR="00A93389" w:rsidRPr="00312422">
        <w:rPr>
          <w:rFonts w:eastAsia="Times New Roman" w:cs="Times New Roman"/>
          <w:b/>
          <w:szCs w:val="24"/>
          <w:lang w:eastAsia="ar-SA"/>
        </w:rPr>
        <w:t xml:space="preserve"> </w:t>
      </w:r>
      <w:r w:rsidR="00A4197C" w:rsidRPr="00312422">
        <w:rPr>
          <w:rFonts w:eastAsia="Times New Roman" w:cs="Times New Roman"/>
          <w:b/>
          <w:szCs w:val="24"/>
          <w:lang w:eastAsia="ar-SA"/>
        </w:rPr>
        <w:t>мая</w:t>
      </w:r>
      <w:r w:rsidRPr="00312422">
        <w:rPr>
          <w:rFonts w:eastAsia="Times New Roman" w:cs="Times New Roman"/>
          <w:b/>
          <w:szCs w:val="24"/>
          <w:lang w:eastAsia="ar-SA"/>
        </w:rPr>
        <w:t xml:space="preserve"> 2015 г.</w:t>
      </w:r>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proofErr w:type="gramStart"/>
      <w:r w:rsidRPr="00312422">
        <w:rPr>
          <w:rFonts w:eastAsia="Times New Roman" w:cs="Times New Roman"/>
          <w:szCs w:val="24"/>
          <w:lang w:eastAsia="ar-SA"/>
        </w:rPr>
        <w:t xml:space="preserve">Окончательные результаты </w:t>
      </w:r>
      <w:r w:rsidRPr="00312422">
        <w:rPr>
          <w:rFonts w:eastAsia="Times New Roman" w:cs="Times New Roman"/>
          <w:bCs/>
          <w:szCs w:val="24"/>
          <w:lang w:eastAsia="ar-SA"/>
        </w:rPr>
        <w:t xml:space="preserve">запроса </w:t>
      </w:r>
      <w:r w:rsidRPr="00312422">
        <w:rPr>
          <w:rFonts w:eastAsia="Times New Roman" w:cs="Times New Roman"/>
          <w:bCs/>
          <w:lang w:eastAsia="ar-SA"/>
        </w:rPr>
        <w:t>предложений</w:t>
      </w:r>
      <w:r w:rsidRPr="00312422">
        <w:rPr>
          <w:rFonts w:eastAsia="Times New Roman" w:cs="Times New Roman"/>
          <w:szCs w:val="24"/>
          <w:lang w:eastAsia="ar-SA"/>
        </w:rPr>
        <w:t xml:space="preserve"> оформляются итоговым</w:t>
      </w:r>
      <w:r w:rsidRPr="002B7408">
        <w:rPr>
          <w:rFonts w:eastAsia="Times New Roman" w:cs="Times New Roman"/>
          <w:szCs w:val="24"/>
          <w:lang w:eastAsia="ar-SA"/>
        </w:rPr>
        <w:t xml:space="preserve"> протоколом, в котором содержатся сведения о существенных условиях Договора, обо всех участниках запроса предложений, подавших заявки, об отклоненных заявках с обоснованием причин</w:t>
      </w:r>
      <w:r w:rsidRPr="006F79FE">
        <w:rPr>
          <w:rFonts w:eastAsia="Times New Roman" w:cs="Times New Roman"/>
          <w:szCs w:val="24"/>
          <w:lang w:eastAsia="ar-SA"/>
        </w:rPr>
        <w:t xml:space="preserve">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w:t>
      </w:r>
      <w:proofErr w:type="gramEnd"/>
      <w:r w:rsidRPr="006F79FE">
        <w:rPr>
          <w:rFonts w:eastAsia="Times New Roman" w:cs="Times New Roman"/>
          <w:szCs w:val="24"/>
          <w:lang w:eastAsia="ar-SA"/>
        </w:rPr>
        <w:t xml:space="preserve"> участника закупки, заявке которого присвоен второй номер. Указанный протокол подписывается всеми членами закупочной комиссии, представителем Заказчика и размещается на официальном сайте </w:t>
      </w:r>
      <w:hyperlink r:id="rId14" w:history="1">
        <w:r w:rsidRPr="006F79FE">
          <w:rPr>
            <w:rFonts w:eastAsia="Times New Roman" w:cs="Times New Roman"/>
            <w:color w:val="0000FF"/>
            <w:szCs w:val="24"/>
            <w:u w:val="single"/>
            <w:lang w:eastAsia="ar-SA"/>
          </w:rPr>
          <w:t>http://zakupki.gov.ru/223</w:t>
        </w:r>
      </w:hyperlink>
      <w:r w:rsidRPr="006F79FE">
        <w:rPr>
          <w:rFonts w:eastAsia="Times New Roman" w:cs="Times New Roman"/>
          <w:szCs w:val="24"/>
          <w:lang w:eastAsia="ar-SA"/>
        </w:rPr>
        <w:t xml:space="preserve"> не позднее, чем через три дня со дня подписания такого протокола.</w:t>
      </w:r>
    </w:p>
    <w:p w:rsidR="006F79FE" w:rsidRPr="006F79FE" w:rsidRDefault="006F79FE" w:rsidP="003A44A7">
      <w:pPr>
        <w:tabs>
          <w:tab w:val="left" w:pos="6987"/>
        </w:tabs>
        <w:suppressAutoHyphens/>
        <w:spacing w:line="240" w:lineRule="auto"/>
        <w:jc w:val="both"/>
        <w:rPr>
          <w:rFonts w:eastAsia="Times New Roman" w:cs="Times New Roman"/>
          <w:strike/>
          <w:color w:val="FF0000"/>
          <w:szCs w:val="24"/>
          <w:lang w:eastAsia="ar-SA"/>
        </w:rPr>
      </w:pPr>
      <w:r w:rsidRPr="006F79FE">
        <w:rPr>
          <w:rFonts w:eastAsia="Times New Roman" w:cs="Times New Roman"/>
          <w:szCs w:val="24"/>
          <w:lang w:eastAsia="ar-SA"/>
        </w:rPr>
        <w:t xml:space="preserve">Победителем запроса предложений (далее по тексту – Победитель) признается Участник закупки, соответствующий требованиям Документации и предложивший лучшие условия исполнения Договора, </w:t>
      </w:r>
      <w:r w:rsidRPr="006F79FE">
        <w:rPr>
          <w:rFonts w:eastAsia="Calibri" w:cs="Times New Roman"/>
          <w:szCs w:val="24"/>
          <w:lang w:eastAsia="ar-SA"/>
        </w:rPr>
        <w:t>и заявке которого присвоен первый номер.</w:t>
      </w:r>
    </w:p>
    <w:p w:rsidR="006F79FE" w:rsidRPr="006F79FE" w:rsidRDefault="006F79FE" w:rsidP="003A44A7">
      <w:pPr>
        <w:tabs>
          <w:tab w:val="left" w:pos="6987"/>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lastRenderedPageBreak/>
        <w:t>В случае</w:t>
      </w:r>
      <w:proofErr w:type="gramStart"/>
      <w:r w:rsidRPr="006F79FE">
        <w:rPr>
          <w:rFonts w:eastAsia="Times New Roman" w:cs="Times New Roman"/>
          <w:szCs w:val="24"/>
          <w:lang w:eastAsia="ar-SA"/>
        </w:rPr>
        <w:t>,</w:t>
      </w:r>
      <w:proofErr w:type="gramEnd"/>
      <w:r w:rsidRPr="006F79FE">
        <w:rPr>
          <w:rFonts w:eastAsia="Times New Roman" w:cs="Times New Roman"/>
          <w:szCs w:val="24"/>
          <w:lang w:eastAsia="ar-SA"/>
        </w:rPr>
        <w:t xml:space="preserve"> если по запросу предложений не подана ни одна заявка на участие или подана только одна заявка, или по результатам рассмотрения и оценки соответствующей требованиям Документации не была признана ни одна заявка или была признана только одна заявка или по результатам оценки заявок Комиссией по закупке не был выбран Победитель, запрос предложений признается несостоявшимся.</w:t>
      </w:r>
      <w:r w:rsidRPr="006F79FE">
        <w:rPr>
          <w:rFonts w:eastAsia="Times New Roman" w:cs="Times New Roman"/>
          <w:color w:val="FF0000"/>
          <w:szCs w:val="24"/>
          <w:lang w:eastAsia="ar-SA"/>
        </w:rPr>
        <w:t xml:space="preserve"> </w:t>
      </w:r>
      <w:r w:rsidRPr="006F79FE">
        <w:rPr>
          <w:rFonts w:eastAsia="Calibri" w:cs="Times New Roman"/>
          <w:szCs w:val="24"/>
          <w:lang w:eastAsia="ar-SA"/>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w:t>
      </w:r>
    </w:p>
    <w:p w:rsidR="006F79FE" w:rsidRPr="006F79FE" w:rsidRDefault="006F79FE" w:rsidP="003A44A7">
      <w:pPr>
        <w:tabs>
          <w:tab w:val="left" w:pos="6987"/>
        </w:tabs>
        <w:suppressAutoHyphens/>
        <w:spacing w:line="240" w:lineRule="auto"/>
        <w:jc w:val="both"/>
        <w:rPr>
          <w:rFonts w:eastAsia="Times New Roman" w:cs="Times New Roman"/>
          <w:szCs w:val="24"/>
          <w:lang w:eastAsia="ar-SA"/>
        </w:rPr>
      </w:pPr>
      <w:proofErr w:type="gramStart"/>
      <w:r w:rsidRPr="006F79FE">
        <w:rPr>
          <w:rFonts w:eastAsia="Times New Roman" w:cs="Times New Roman"/>
          <w:szCs w:val="24"/>
          <w:lang w:eastAsia="ar-SA"/>
        </w:rPr>
        <w:t>Заказчик имеет право</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отказаться от проведения запроса предложений</w:t>
      </w:r>
      <w:r w:rsidRPr="006F79FE">
        <w:t xml:space="preserve"> </w:t>
      </w:r>
      <w:r w:rsidRPr="006F79FE">
        <w:rPr>
          <w:rFonts w:eastAsia="Times New Roman" w:cs="Times New Roman"/>
          <w:szCs w:val="24"/>
          <w:lang w:eastAsia="ar-SA"/>
        </w:rPr>
        <w:t>на любом этапе, в любое время со дня публикации извещения о проведении запроса предложений  и Документации, в том числе – после окончания срока подачи заявок, 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w:t>
      </w:r>
      <w:proofErr w:type="gramEnd"/>
      <w:r w:rsidRPr="006F79FE">
        <w:rPr>
          <w:rFonts w:eastAsia="Times New Roman" w:cs="Times New Roman"/>
          <w:szCs w:val="24"/>
          <w:lang w:eastAsia="ar-SA"/>
        </w:rPr>
        <w:t xml:space="preserve"> Расходы, понесенные Участником закупки при подаче заявки на участие в запросе предложений, Заказчиком возмещению не подлежат.</w:t>
      </w:r>
    </w:p>
    <w:p w:rsidR="006F79FE" w:rsidRPr="006F79FE" w:rsidRDefault="006F79FE" w:rsidP="003A44A7">
      <w:pPr>
        <w:tabs>
          <w:tab w:val="left" w:pos="6987"/>
        </w:tabs>
        <w:suppressAutoHyphens/>
        <w:spacing w:line="240" w:lineRule="auto"/>
        <w:jc w:val="both"/>
        <w:rPr>
          <w:rFonts w:eastAsia="Times New Roman" w:cs="Times New Roman"/>
          <w:szCs w:val="24"/>
          <w:lang w:eastAsia="ar-SA"/>
        </w:rPr>
      </w:pPr>
      <w:r w:rsidRPr="006F79FE">
        <w:rPr>
          <w:rFonts w:eastAsia="Times New Roman" w:cs="Times New Roman"/>
          <w:b/>
          <w:szCs w:val="24"/>
          <w:lang w:eastAsia="ar-SA"/>
        </w:rPr>
        <w:t>9. Разъяснение положений Документации.</w:t>
      </w:r>
    </w:p>
    <w:p w:rsidR="006F79FE" w:rsidRPr="006F79FE" w:rsidRDefault="006F79FE" w:rsidP="003A44A7">
      <w:pPr>
        <w:tabs>
          <w:tab w:val="left" w:pos="6987"/>
        </w:tabs>
        <w:suppressAutoHyphens/>
        <w:spacing w:line="240" w:lineRule="auto"/>
        <w:jc w:val="both"/>
        <w:rPr>
          <w:rFonts w:eastAsia="Times New Roman" w:cs="Times New Roman"/>
          <w:b/>
          <w:szCs w:val="24"/>
          <w:lang w:eastAsia="ar-SA"/>
        </w:rPr>
      </w:pPr>
      <w:proofErr w:type="gramStart"/>
      <w:r w:rsidRPr="006F79FE">
        <w:rPr>
          <w:rFonts w:eastAsia="Times New Roman" w:cs="Times New Roman"/>
          <w:szCs w:val="24"/>
          <w:lang w:eastAsia="ar-SA"/>
        </w:rPr>
        <w:t>Любой Участник закупки вправе</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направить заказчику официальный письменный запрос за подписью уполномоченного лица Участника закупки о разъяснении положений</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Документации</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 xml:space="preserve">по адресу, указанному в </w:t>
      </w:r>
      <w:proofErr w:type="spellStart"/>
      <w:r w:rsidRPr="006F79FE">
        <w:rPr>
          <w:rFonts w:eastAsia="Times New Roman" w:cs="Times New Roman"/>
          <w:szCs w:val="24"/>
          <w:lang w:eastAsia="ar-SA"/>
        </w:rPr>
        <w:t>п.п</w:t>
      </w:r>
      <w:proofErr w:type="spellEnd"/>
      <w:r w:rsidRPr="006F79FE">
        <w:rPr>
          <w:rFonts w:eastAsia="Times New Roman" w:cs="Times New Roman"/>
          <w:szCs w:val="24"/>
          <w:lang w:eastAsia="ar-SA"/>
        </w:rPr>
        <w:t>. 2.3. п. 2</w:t>
      </w:r>
      <w:r w:rsidR="00A43B0F">
        <w:rPr>
          <w:rFonts w:eastAsia="Times New Roman" w:cs="Times New Roman"/>
          <w:szCs w:val="24"/>
          <w:lang w:eastAsia="ar-SA"/>
        </w:rPr>
        <w:t xml:space="preserve"> </w:t>
      </w:r>
      <w:r w:rsidR="00A43B0F" w:rsidRPr="006F79FE">
        <w:rPr>
          <w:rFonts w:eastAsia="Times New Roman" w:cs="Times New Roman"/>
          <w:szCs w:val="24"/>
          <w:lang w:eastAsia="ar-SA"/>
        </w:rPr>
        <w:t>Информационной карты либо отправить запрос на электронную почту</w:t>
      </w:r>
      <w:r w:rsidR="00915D39">
        <w:rPr>
          <w:rFonts w:eastAsia="Times New Roman" w:cs="Times New Roman"/>
          <w:color w:val="FF0000"/>
          <w:szCs w:val="24"/>
          <w:lang w:eastAsia="ar-SA"/>
        </w:rPr>
        <w:t xml:space="preserve"> </w:t>
      </w:r>
      <w:hyperlink r:id="rId15" w:history="1">
        <w:r w:rsidR="00915D39" w:rsidRPr="00C3574D">
          <w:rPr>
            <w:rStyle w:val="af"/>
            <w:rFonts w:eastAsia="Calibri" w:cs="Times New Roman"/>
            <w:szCs w:val="24"/>
            <w:lang w:val="en-US" w:eastAsia="ar-SA"/>
          </w:rPr>
          <w:t>palchikovskaya</w:t>
        </w:r>
        <w:r w:rsidR="00915D39" w:rsidRPr="00C3574D">
          <w:rPr>
            <w:rStyle w:val="af"/>
            <w:rFonts w:eastAsia="Calibri" w:cs="Times New Roman"/>
            <w:szCs w:val="24"/>
            <w:lang w:eastAsia="ar-SA"/>
          </w:rPr>
          <w:t>@</w:t>
        </w:r>
        <w:r w:rsidR="00915D39" w:rsidRPr="00C3574D">
          <w:rPr>
            <w:rStyle w:val="af"/>
            <w:rFonts w:eastAsia="Calibri" w:cs="Times New Roman"/>
            <w:szCs w:val="24"/>
            <w:lang w:val="en-US" w:eastAsia="ar-SA"/>
          </w:rPr>
          <w:t>mures</w:t>
        </w:r>
        <w:r w:rsidR="00915D39" w:rsidRPr="00C3574D">
          <w:rPr>
            <w:rStyle w:val="af"/>
            <w:rFonts w:eastAsia="Calibri" w:cs="Times New Roman"/>
            <w:szCs w:val="24"/>
            <w:lang w:eastAsia="ar-SA"/>
          </w:rPr>
          <w:t>.</w:t>
        </w:r>
        <w:proofErr w:type="spellStart"/>
        <w:r w:rsidR="00915D39" w:rsidRPr="00C3574D">
          <w:rPr>
            <w:rStyle w:val="af"/>
            <w:rFonts w:eastAsia="Calibri" w:cs="Times New Roman"/>
            <w:szCs w:val="24"/>
            <w:lang w:val="en-US" w:eastAsia="ar-SA"/>
          </w:rPr>
          <w:t>ru</w:t>
        </w:r>
        <w:proofErr w:type="spellEnd"/>
      </w:hyperlink>
      <w:r w:rsidR="00915D39">
        <w:rPr>
          <w:rFonts w:eastAsia="Times New Roman" w:cs="Times New Roman"/>
          <w:szCs w:val="24"/>
          <w:lang w:eastAsia="ar-SA"/>
        </w:rPr>
        <w:t xml:space="preserve"> </w:t>
      </w:r>
      <w:r w:rsidRPr="006F79FE">
        <w:rPr>
          <w:rFonts w:eastAsia="Times New Roman" w:cs="Times New Roman"/>
          <w:szCs w:val="24"/>
          <w:lang w:eastAsia="ar-SA"/>
        </w:rPr>
        <w:t xml:space="preserve">с указанием способа получения разъяснении положений Документации, не позднее, чем за 2 (два) </w:t>
      </w:r>
      <w:r w:rsidRPr="006F79FE">
        <w:rPr>
          <w:rFonts w:eastAsia="Calibri" w:cs="Times New Roman"/>
          <w:szCs w:val="24"/>
          <w:lang w:eastAsia="ar-SA"/>
        </w:rPr>
        <w:t>рабочих</w:t>
      </w:r>
      <w:r w:rsidRPr="006F79FE">
        <w:rPr>
          <w:rFonts w:ascii="Calibri" w:eastAsia="Calibri" w:hAnsi="Calibri" w:cs="Times New Roman"/>
          <w:lang w:eastAsia="ar-SA"/>
        </w:rPr>
        <w:t xml:space="preserve"> </w:t>
      </w:r>
      <w:r w:rsidRPr="006F79FE">
        <w:rPr>
          <w:rFonts w:eastAsia="Times New Roman" w:cs="Times New Roman"/>
          <w:szCs w:val="24"/>
          <w:lang w:eastAsia="ar-SA"/>
        </w:rPr>
        <w:t>дня до дня окончания подачи заявок на</w:t>
      </w:r>
      <w:proofErr w:type="gramEnd"/>
      <w:r w:rsidRPr="006F79FE">
        <w:rPr>
          <w:rFonts w:eastAsia="Times New Roman" w:cs="Times New Roman"/>
          <w:szCs w:val="24"/>
          <w:lang w:eastAsia="ar-SA"/>
        </w:rPr>
        <w:t xml:space="preserve"> участие в проведении запроса предложений.</w:t>
      </w:r>
    </w:p>
    <w:p w:rsidR="006F79FE" w:rsidRPr="00312422" w:rsidRDefault="006F79FE" w:rsidP="003A44A7">
      <w:pPr>
        <w:suppressAutoHyphens/>
        <w:autoSpaceDE w:val="0"/>
        <w:spacing w:line="240" w:lineRule="auto"/>
        <w:jc w:val="both"/>
        <w:rPr>
          <w:rFonts w:eastAsia="Times New Roman" w:cs="Times New Roman"/>
          <w:color w:val="FF0000"/>
          <w:szCs w:val="24"/>
          <w:lang w:eastAsia="ar-SA"/>
        </w:rPr>
      </w:pPr>
      <w:r w:rsidRPr="006F79FE">
        <w:rPr>
          <w:rFonts w:eastAsia="Times New Roman" w:cs="Times New Roman"/>
          <w:b/>
          <w:szCs w:val="24"/>
          <w:lang w:eastAsia="ar-SA"/>
        </w:rPr>
        <w:t xml:space="preserve">Дата и время </w:t>
      </w:r>
      <w:r w:rsidRPr="00312422">
        <w:rPr>
          <w:rFonts w:eastAsia="Times New Roman" w:cs="Times New Roman"/>
          <w:b/>
          <w:szCs w:val="24"/>
          <w:lang w:eastAsia="ar-SA"/>
        </w:rPr>
        <w:t>начала приема запросов на разъяснения положений Документации от Участников закупки:</w:t>
      </w:r>
      <w:r w:rsidRPr="00312422">
        <w:rPr>
          <w:rFonts w:eastAsia="Times New Roman" w:cs="Times New Roman"/>
          <w:szCs w:val="24"/>
          <w:lang w:eastAsia="ar-SA"/>
        </w:rPr>
        <w:t xml:space="preserve"> с</w:t>
      </w:r>
      <w:r w:rsidRPr="00312422">
        <w:rPr>
          <w:rFonts w:eastAsia="Times New Roman" w:cs="Times New Roman"/>
          <w:color w:val="FF0000"/>
          <w:szCs w:val="24"/>
          <w:lang w:eastAsia="ar-SA"/>
        </w:rPr>
        <w:t xml:space="preserve"> </w:t>
      </w:r>
      <w:r w:rsidRPr="00312422">
        <w:rPr>
          <w:rFonts w:eastAsia="Times New Roman" w:cs="Times New Roman"/>
          <w:szCs w:val="24"/>
          <w:lang w:eastAsia="ar-SA"/>
        </w:rPr>
        <w:t xml:space="preserve">08:30 </w:t>
      </w:r>
      <w:r w:rsidR="00A93389" w:rsidRPr="00312422">
        <w:rPr>
          <w:rFonts w:eastAsia="Times New Roman" w:cs="Times New Roman"/>
          <w:szCs w:val="24"/>
          <w:lang w:eastAsia="ar-SA"/>
        </w:rPr>
        <w:t>19</w:t>
      </w:r>
      <w:r w:rsidR="00990058" w:rsidRPr="00312422">
        <w:rPr>
          <w:rFonts w:eastAsia="Times New Roman" w:cs="Times New Roman"/>
          <w:szCs w:val="24"/>
          <w:lang w:eastAsia="ar-SA"/>
        </w:rPr>
        <w:t xml:space="preserve"> </w:t>
      </w:r>
      <w:r w:rsidR="00B454DF" w:rsidRPr="00312422">
        <w:rPr>
          <w:rFonts w:eastAsia="Times New Roman" w:cs="Times New Roman"/>
          <w:szCs w:val="24"/>
          <w:lang w:eastAsia="ar-SA"/>
        </w:rPr>
        <w:t>мая</w:t>
      </w:r>
      <w:r w:rsidRPr="00312422">
        <w:rPr>
          <w:rFonts w:eastAsia="Times New Roman" w:cs="Times New Roman"/>
          <w:szCs w:val="24"/>
          <w:lang w:eastAsia="ar-SA"/>
        </w:rPr>
        <w:t xml:space="preserve"> 2015 г. </w:t>
      </w:r>
    </w:p>
    <w:p w:rsidR="006F79FE" w:rsidRPr="00312422" w:rsidRDefault="006F79FE" w:rsidP="003A44A7">
      <w:pPr>
        <w:suppressAutoHyphens/>
        <w:autoSpaceDE w:val="0"/>
        <w:spacing w:line="240" w:lineRule="auto"/>
        <w:jc w:val="both"/>
        <w:rPr>
          <w:rFonts w:eastAsia="Times New Roman" w:cs="Times New Roman"/>
          <w:color w:val="FF0000"/>
          <w:szCs w:val="24"/>
          <w:lang w:eastAsia="ar-SA"/>
        </w:rPr>
      </w:pPr>
      <w:r w:rsidRPr="00312422">
        <w:rPr>
          <w:rFonts w:eastAsia="Times New Roman" w:cs="Times New Roman"/>
          <w:b/>
          <w:szCs w:val="24"/>
          <w:lang w:eastAsia="ar-SA"/>
        </w:rPr>
        <w:t xml:space="preserve">Дата и время окончания приема запросов на разъяснения положений Документации от Участников закупки: </w:t>
      </w:r>
      <w:r w:rsidRPr="00312422">
        <w:rPr>
          <w:rFonts w:eastAsia="Times New Roman" w:cs="Times New Roman"/>
          <w:szCs w:val="24"/>
          <w:lang w:eastAsia="ar-SA"/>
        </w:rPr>
        <w:t xml:space="preserve">не позднее </w:t>
      </w:r>
      <w:r w:rsidR="00990058" w:rsidRPr="00312422">
        <w:rPr>
          <w:rFonts w:eastAsia="Times New Roman" w:cs="Times New Roman"/>
          <w:szCs w:val="24"/>
          <w:lang w:eastAsia="ar-SA"/>
        </w:rPr>
        <w:t xml:space="preserve">10:00 </w:t>
      </w:r>
      <w:r w:rsidR="00A4197C" w:rsidRPr="00312422">
        <w:rPr>
          <w:rFonts w:eastAsia="Times New Roman" w:cs="Times New Roman"/>
          <w:szCs w:val="24"/>
          <w:lang w:eastAsia="ar-SA"/>
        </w:rPr>
        <w:t>22</w:t>
      </w:r>
      <w:r w:rsidR="002E6BDA" w:rsidRPr="00312422">
        <w:rPr>
          <w:rFonts w:eastAsia="Times New Roman" w:cs="Times New Roman"/>
          <w:szCs w:val="24"/>
          <w:lang w:eastAsia="ar-SA"/>
        </w:rPr>
        <w:t xml:space="preserve"> мая</w:t>
      </w:r>
      <w:r w:rsidRPr="00312422">
        <w:rPr>
          <w:rFonts w:eastAsia="Times New Roman" w:cs="Times New Roman"/>
          <w:szCs w:val="24"/>
          <w:lang w:eastAsia="ar-SA"/>
        </w:rPr>
        <w:t xml:space="preserve"> 2015 г.</w:t>
      </w:r>
    </w:p>
    <w:p w:rsidR="006F79FE" w:rsidRPr="006F79FE" w:rsidRDefault="006F79FE" w:rsidP="003A44A7">
      <w:pPr>
        <w:suppressAutoHyphens/>
        <w:autoSpaceDE w:val="0"/>
        <w:spacing w:line="240" w:lineRule="auto"/>
        <w:jc w:val="both"/>
        <w:rPr>
          <w:rFonts w:eastAsia="Times New Roman" w:cs="Times New Roman"/>
          <w:color w:val="FF0000"/>
          <w:szCs w:val="24"/>
          <w:lang w:eastAsia="ar-SA"/>
        </w:rPr>
      </w:pPr>
      <w:r w:rsidRPr="00312422">
        <w:rPr>
          <w:rFonts w:eastAsia="Times New Roman" w:cs="Times New Roman"/>
          <w:szCs w:val="24"/>
          <w:lang w:eastAsia="ar-SA"/>
        </w:rPr>
        <w:t xml:space="preserve">Заказчик в течение одного рабочего дня </w:t>
      </w:r>
      <w:r w:rsidRPr="00312422">
        <w:rPr>
          <w:rFonts w:eastAsia="Calibri" w:cs="Times New Roman"/>
          <w:szCs w:val="24"/>
          <w:lang w:eastAsia="ar-SA"/>
        </w:rPr>
        <w:t xml:space="preserve">со дня поступления запроса </w:t>
      </w:r>
      <w:r w:rsidRPr="00312422">
        <w:rPr>
          <w:rFonts w:eastAsia="Times New Roman" w:cs="Times New Roman"/>
          <w:szCs w:val="24"/>
          <w:lang w:eastAsia="ar-SA"/>
        </w:rPr>
        <w:t>о предоставлении разъяснений</w:t>
      </w:r>
      <w:r w:rsidRPr="00312422">
        <w:rPr>
          <w:rFonts w:eastAsia="Times New Roman" w:cs="Times New Roman"/>
          <w:color w:val="FF0000"/>
          <w:szCs w:val="24"/>
          <w:lang w:eastAsia="ar-SA"/>
        </w:rPr>
        <w:t xml:space="preserve"> </w:t>
      </w:r>
      <w:r w:rsidRPr="00312422">
        <w:rPr>
          <w:rFonts w:eastAsia="Times New Roman" w:cs="Times New Roman"/>
          <w:szCs w:val="24"/>
          <w:lang w:eastAsia="ar-SA"/>
        </w:rPr>
        <w:t>отвечает на вопрос и размещает на официальном</w:t>
      </w:r>
      <w:r w:rsidRPr="006F79FE">
        <w:rPr>
          <w:rFonts w:eastAsia="Times New Roman" w:cs="Times New Roman"/>
          <w:szCs w:val="24"/>
          <w:lang w:eastAsia="ar-SA"/>
        </w:rPr>
        <w:t xml:space="preserve"> сайте</w:t>
      </w:r>
      <w:r w:rsidRPr="006F79FE">
        <w:rPr>
          <w:rFonts w:eastAsia="Times New Roman" w:cs="Times New Roman"/>
          <w:color w:val="FF0000"/>
          <w:szCs w:val="24"/>
          <w:lang w:eastAsia="ar-SA"/>
        </w:rPr>
        <w:t xml:space="preserve"> </w:t>
      </w:r>
      <w:hyperlink r:id="rId16" w:history="1">
        <w:r w:rsidRPr="006F79FE">
          <w:rPr>
            <w:rFonts w:eastAsia="Calibri" w:cs="Times New Roman"/>
            <w:color w:val="0000FF"/>
            <w:szCs w:val="24"/>
            <w:u w:val="single"/>
            <w:lang w:eastAsia="ar-SA"/>
          </w:rPr>
          <w:t>http://zakupki.gov.ru/223</w:t>
        </w:r>
      </w:hyperlink>
      <w:r w:rsidRPr="006F79FE">
        <w:rPr>
          <w:rFonts w:eastAsia="Times New Roman" w:cs="Times New Roman"/>
          <w:color w:val="FF0000"/>
          <w:szCs w:val="24"/>
          <w:lang w:eastAsia="ar-SA"/>
        </w:rPr>
        <w:t xml:space="preserve"> </w:t>
      </w:r>
      <w:r w:rsidRPr="006F79FE">
        <w:rPr>
          <w:rFonts w:eastAsia="Times New Roman" w:cs="Times New Roman"/>
          <w:szCs w:val="24"/>
          <w:lang w:eastAsia="ar-SA"/>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w:t>
      </w:r>
      <w:proofErr w:type="gramStart"/>
      <w:r w:rsidRPr="006F79FE">
        <w:rPr>
          <w:rFonts w:eastAsia="Times New Roman" w:cs="Times New Roman"/>
          <w:szCs w:val="24"/>
          <w:lang w:eastAsia="ar-SA"/>
        </w:rPr>
        <w:t>позднее</w:t>
      </w:r>
      <w:proofErr w:type="gramEnd"/>
      <w:r w:rsidRPr="006F79FE">
        <w:rPr>
          <w:rFonts w:eastAsia="Times New Roman" w:cs="Times New Roman"/>
          <w:szCs w:val="24"/>
          <w:lang w:eastAsia="ar-SA"/>
        </w:rPr>
        <w:t xml:space="preserve"> чем за 2 (два) </w:t>
      </w:r>
      <w:r w:rsidRPr="006F79FE">
        <w:rPr>
          <w:rFonts w:eastAsia="Calibri" w:cs="Times New Roman"/>
          <w:szCs w:val="24"/>
          <w:lang w:eastAsia="ar-SA"/>
        </w:rPr>
        <w:t>рабочих</w:t>
      </w:r>
      <w:r w:rsidRPr="006F79FE">
        <w:rPr>
          <w:rFonts w:ascii="Calibri" w:eastAsia="Calibri" w:hAnsi="Calibri" w:cs="Times New Roman"/>
          <w:lang w:eastAsia="ar-SA"/>
        </w:rPr>
        <w:t xml:space="preserve"> </w:t>
      </w:r>
      <w:r w:rsidRPr="006F79FE">
        <w:rPr>
          <w:rFonts w:eastAsia="Times New Roman" w:cs="Times New Roman"/>
          <w:szCs w:val="24"/>
          <w:lang w:eastAsia="ar-SA"/>
        </w:rPr>
        <w:t xml:space="preserve">дня до дня окончания </w:t>
      </w:r>
      <w:r w:rsidRPr="006F79FE">
        <w:rPr>
          <w:rFonts w:eastAsia="Calibri" w:cs="Times New Roman"/>
          <w:szCs w:val="24"/>
          <w:lang w:eastAsia="ar-SA"/>
        </w:rPr>
        <w:t>срока</w:t>
      </w:r>
      <w:r w:rsidRPr="006F79FE">
        <w:rPr>
          <w:rFonts w:ascii="Calibri" w:eastAsia="Calibri" w:hAnsi="Calibri" w:cs="Times New Roman"/>
          <w:lang w:eastAsia="ar-SA"/>
        </w:rPr>
        <w:t xml:space="preserve"> </w:t>
      </w:r>
      <w:r w:rsidRPr="006F79FE">
        <w:rPr>
          <w:rFonts w:eastAsia="Times New Roman" w:cs="Times New Roman"/>
          <w:szCs w:val="24"/>
          <w:lang w:eastAsia="ar-SA"/>
        </w:rPr>
        <w:t>подачи заявок на участие.</w:t>
      </w:r>
      <w:r w:rsidRPr="006F79FE">
        <w:rPr>
          <w:rFonts w:eastAsia="Times New Roman" w:cs="Times New Roman"/>
          <w:color w:val="FF0000"/>
          <w:szCs w:val="24"/>
          <w:lang w:eastAsia="ar-SA"/>
        </w:rPr>
        <w:t xml:space="preserve">  </w:t>
      </w:r>
    </w:p>
    <w:p w:rsidR="006F79FE" w:rsidRPr="006F79FE" w:rsidRDefault="006F79FE" w:rsidP="003A44A7">
      <w:pPr>
        <w:suppressAutoHyphens/>
        <w:autoSpaceDE w:val="0"/>
        <w:spacing w:line="240" w:lineRule="auto"/>
        <w:jc w:val="both"/>
        <w:rPr>
          <w:rFonts w:eastAsia="Times New Roman" w:cs="Times New Roman"/>
          <w:color w:val="FF0000"/>
          <w:szCs w:val="24"/>
          <w:lang w:eastAsia="ar-SA"/>
        </w:rPr>
      </w:pPr>
    </w:p>
    <w:p w:rsidR="006F79FE" w:rsidRPr="006F79FE" w:rsidRDefault="006F79FE" w:rsidP="003A44A7">
      <w:pPr>
        <w:suppressAutoHyphens/>
        <w:jc w:val="both"/>
        <w:rPr>
          <w:rFonts w:ascii="Calibri" w:eastAsia="Calibri" w:hAnsi="Calibri" w:cs="Times New Roman"/>
          <w:lang w:eastAsia="ar-SA"/>
        </w:rPr>
        <w:sectPr w:rsidR="006F79FE" w:rsidRPr="006F79FE" w:rsidSect="006F79FE">
          <w:type w:val="continuous"/>
          <w:pgSz w:w="11906" w:h="16838"/>
          <w:pgMar w:top="1134" w:right="567" w:bottom="1134" w:left="1418" w:header="720" w:footer="567" w:gutter="0"/>
          <w:cols w:space="720"/>
          <w:docGrid w:linePitch="600" w:charSpace="36864"/>
        </w:sectPr>
      </w:pPr>
    </w:p>
    <w:p w:rsidR="004E5428" w:rsidRDefault="004E5428" w:rsidP="003A44A7">
      <w:pPr>
        <w:tabs>
          <w:tab w:val="left" w:pos="2928"/>
        </w:tabs>
        <w:suppressAutoHyphens/>
        <w:spacing w:line="240" w:lineRule="auto"/>
        <w:jc w:val="both"/>
        <w:rPr>
          <w:rFonts w:eastAsia="Times New Roman" w:cs="Times New Roman"/>
          <w:szCs w:val="24"/>
          <w:lang w:eastAsia="ar-SA"/>
        </w:rPr>
      </w:pPr>
    </w:p>
    <w:p w:rsidR="004E5428" w:rsidRDefault="004E5428" w:rsidP="003A44A7">
      <w:pPr>
        <w:tabs>
          <w:tab w:val="left" w:pos="2928"/>
        </w:tabs>
        <w:suppressAutoHyphens/>
        <w:spacing w:line="240" w:lineRule="auto"/>
        <w:jc w:val="both"/>
        <w:rPr>
          <w:rFonts w:eastAsia="Times New Roman" w:cs="Times New Roman"/>
          <w:szCs w:val="24"/>
          <w:lang w:eastAsia="ar-SA"/>
        </w:rPr>
      </w:pPr>
    </w:p>
    <w:p w:rsidR="004E5428" w:rsidRDefault="004E5428" w:rsidP="003A44A7">
      <w:pPr>
        <w:tabs>
          <w:tab w:val="left" w:pos="2928"/>
        </w:tabs>
        <w:suppressAutoHyphens/>
        <w:spacing w:line="240" w:lineRule="auto"/>
        <w:jc w:val="both"/>
        <w:rPr>
          <w:rFonts w:eastAsia="Times New Roman" w:cs="Times New Roman"/>
          <w:szCs w:val="24"/>
          <w:lang w:eastAsia="ar-SA"/>
        </w:rPr>
      </w:pPr>
    </w:p>
    <w:p w:rsidR="004E5428" w:rsidRDefault="004E5428" w:rsidP="003A44A7">
      <w:pPr>
        <w:tabs>
          <w:tab w:val="left" w:pos="2928"/>
        </w:tabs>
        <w:suppressAutoHyphens/>
        <w:spacing w:line="240" w:lineRule="auto"/>
        <w:jc w:val="both"/>
        <w:rPr>
          <w:rFonts w:eastAsia="Times New Roman" w:cs="Times New Roman"/>
          <w:szCs w:val="24"/>
          <w:lang w:eastAsia="ar-SA"/>
        </w:rPr>
      </w:pPr>
    </w:p>
    <w:p w:rsidR="004E5428" w:rsidRDefault="004E5428" w:rsidP="003A44A7">
      <w:pPr>
        <w:tabs>
          <w:tab w:val="left" w:pos="2928"/>
        </w:tabs>
        <w:suppressAutoHyphens/>
        <w:spacing w:line="240" w:lineRule="auto"/>
        <w:jc w:val="both"/>
        <w:rPr>
          <w:rFonts w:eastAsia="Times New Roman" w:cs="Times New Roman"/>
          <w:szCs w:val="24"/>
          <w:lang w:eastAsia="ar-SA"/>
        </w:rPr>
      </w:pPr>
    </w:p>
    <w:p w:rsidR="004E5428" w:rsidRDefault="004E5428" w:rsidP="003A44A7">
      <w:pPr>
        <w:tabs>
          <w:tab w:val="left" w:pos="2928"/>
        </w:tabs>
        <w:suppressAutoHyphens/>
        <w:spacing w:line="240" w:lineRule="auto"/>
        <w:jc w:val="both"/>
        <w:rPr>
          <w:rFonts w:eastAsia="Times New Roman" w:cs="Times New Roman"/>
          <w:szCs w:val="24"/>
          <w:lang w:eastAsia="ar-SA"/>
        </w:rPr>
      </w:pPr>
    </w:p>
    <w:p w:rsidR="004E5428" w:rsidRDefault="004E5428" w:rsidP="003A44A7">
      <w:pPr>
        <w:tabs>
          <w:tab w:val="left" w:pos="2928"/>
        </w:tabs>
        <w:suppressAutoHyphens/>
        <w:spacing w:line="240" w:lineRule="auto"/>
        <w:jc w:val="both"/>
        <w:rPr>
          <w:rFonts w:eastAsia="Times New Roman" w:cs="Times New Roman"/>
          <w:szCs w:val="24"/>
          <w:lang w:eastAsia="ar-SA"/>
        </w:rPr>
      </w:pPr>
    </w:p>
    <w:p w:rsidR="004E5428" w:rsidRDefault="004E5428" w:rsidP="003A44A7">
      <w:pPr>
        <w:tabs>
          <w:tab w:val="left" w:pos="2928"/>
        </w:tabs>
        <w:suppressAutoHyphens/>
        <w:spacing w:line="240" w:lineRule="auto"/>
        <w:jc w:val="both"/>
        <w:rPr>
          <w:rFonts w:eastAsia="Times New Roman" w:cs="Times New Roman"/>
          <w:szCs w:val="24"/>
          <w:lang w:eastAsia="ar-SA"/>
        </w:rPr>
      </w:pPr>
    </w:p>
    <w:p w:rsidR="004E5428" w:rsidRDefault="004E5428" w:rsidP="003A44A7">
      <w:pPr>
        <w:tabs>
          <w:tab w:val="left" w:pos="2928"/>
        </w:tabs>
        <w:suppressAutoHyphens/>
        <w:spacing w:line="240" w:lineRule="auto"/>
        <w:jc w:val="both"/>
        <w:rPr>
          <w:rFonts w:eastAsia="Times New Roman" w:cs="Times New Roman"/>
          <w:szCs w:val="24"/>
          <w:lang w:eastAsia="ar-SA"/>
        </w:rPr>
      </w:pPr>
    </w:p>
    <w:p w:rsidR="004E5428" w:rsidRDefault="004E5428" w:rsidP="003A44A7">
      <w:pPr>
        <w:tabs>
          <w:tab w:val="left" w:pos="2928"/>
        </w:tabs>
        <w:suppressAutoHyphens/>
        <w:spacing w:line="240" w:lineRule="auto"/>
        <w:jc w:val="both"/>
        <w:rPr>
          <w:rFonts w:eastAsia="Times New Roman" w:cs="Times New Roman"/>
          <w:szCs w:val="24"/>
          <w:lang w:eastAsia="ar-SA"/>
        </w:rPr>
      </w:pPr>
    </w:p>
    <w:p w:rsidR="004E5428" w:rsidRDefault="004E5428" w:rsidP="003A44A7">
      <w:pPr>
        <w:tabs>
          <w:tab w:val="left" w:pos="2928"/>
        </w:tabs>
        <w:suppressAutoHyphens/>
        <w:spacing w:line="240" w:lineRule="auto"/>
        <w:jc w:val="both"/>
        <w:rPr>
          <w:rFonts w:eastAsia="Times New Roman" w:cs="Times New Roman"/>
          <w:szCs w:val="24"/>
          <w:lang w:eastAsia="ar-SA"/>
        </w:rPr>
      </w:pPr>
    </w:p>
    <w:p w:rsidR="004E5428" w:rsidRDefault="004E5428" w:rsidP="003A44A7">
      <w:pPr>
        <w:tabs>
          <w:tab w:val="left" w:pos="2928"/>
        </w:tabs>
        <w:suppressAutoHyphens/>
        <w:spacing w:line="240" w:lineRule="auto"/>
        <w:jc w:val="both"/>
        <w:rPr>
          <w:rFonts w:eastAsia="Times New Roman" w:cs="Times New Roman"/>
          <w:szCs w:val="24"/>
          <w:lang w:eastAsia="ar-SA"/>
        </w:rPr>
      </w:pPr>
    </w:p>
    <w:p w:rsidR="006F79FE" w:rsidRPr="006F79FE" w:rsidRDefault="006F79FE" w:rsidP="003A44A7">
      <w:pPr>
        <w:tabs>
          <w:tab w:val="left" w:pos="2928"/>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ab/>
      </w:r>
    </w:p>
    <w:p w:rsidR="006F79FE" w:rsidRPr="006F79FE" w:rsidRDefault="006F79FE" w:rsidP="003A44A7">
      <w:pPr>
        <w:suppressAutoHyphens/>
        <w:spacing w:line="240" w:lineRule="auto"/>
        <w:jc w:val="both"/>
        <w:rPr>
          <w:rFonts w:eastAsia="Times New Roman" w:cs="Times New Roman"/>
          <w:sz w:val="28"/>
          <w:szCs w:val="28"/>
          <w:lang w:eastAsia="ar-SA"/>
        </w:rPr>
      </w:pPr>
    </w:p>
    <w:p w:rsidR="006F79FE" w:rsidRPr="006F79FE" w:rsidRDefault="006F79FE" w:rsidP="003A44A7">
      <w:pPr>
        <w:suppressAutoHyphens/>
        <w:spacing w:line="240" w:lineRule="auto"/>
        <w:jc w:val="both"/>
        <w:rPr>
          <w:rFonts w:eastAsia="Times New Roman" w:cs="Times New Roman"/>
          <w:sz w:val="28"/>
          <w:szCs w:val="28"/>
          <w:lang w:eastAsia="ar-SA"/>
        </w:rPr>
      </w:pPr>
    </w:p>
    <w:p w:rsidR="006F79FE" w:rsidRPr="006F79FE" w:rsidRDefault="006F79FE" w:rsidP="003A44A7">
      <w:pPr>
        <w:suppressAutoHyphens/>
        <w:spacing w:line="240" w:lineRule="auto"/>
        <w:jc w:val="both"/>
        <w:rPr>
          <w:rFonts w:eastAsia="Times New Roman" w:cs="Times New Roman"/>
          <w:sz w:val="28"/>
          <w:szCs w:val="28"/>
          <w:lang w:eastAsia="ar-SA"/>
        </w:rPr>
      </w:pPr>
    </w:p>
    <w:p w:rsidR="006F79FE" w:rsidRDefault="006F79FE" w:rsidP="003A44A7">
      <w:pPr>
        <w:suppressAutoHyphens/>
        <w:spacing w:line="240" w:lineRule="auto"/>
        <w:jc w:val="both"/>
        <w:rPr>
          <w:rFonts w:eastAsia="Times New Roman" w:cs="Times New Roman"/>
          <w:sz w:val="28"/>
          <w:szCs w:val="28"/>
          <w:lang w:eastAsia="ar-SA"/>
        </w:rPr>
      </w:pPr>
    </w:p>
    <w:p w:rsidR="000C5C69" w:rsidRPr="006F79FE" w:rsidRDefault="000C5C69" w:rsidP="003A44A7">
      <w:pPr>
        <w:suppressAutoHyphens/>
        <w:spacing w:line="240" w:lineRule="auto"/>
        <w:jc w:val="both"/>
        <w:rPr>
          <w:rFonts w:eastAsia="Times New Roman" w:cs="Times New Roman"/>
          <w:sz w:val="28"/>
          <w:szCs w:val="28"/>
          <w:lang w:eastAsia="ar-SA"/>
        </w:rPr>
      </w:pPr>
    </w:p>
    <w:p w:rsidR="006F79FE" w:rsidRDefault="006F79FE" w:rsidP="003A44A7">
      <w:pPr>
        <w:suppressAutoHyphens/>
        <w:spacing w:line="240" w:lineRule="auto"/>
        <w:jc w:val="both"/>
        <w:rPr>
          <w:rFonts w:eastAsia="Times New Roman" w:cs="Times New Roman"/>
          <w:sz w:val="28"/>
          <w:szCs w:val="28"/>
          <w:lang w:eastAsia="ar-SA"/>
        </w:rPr>
      </w:pPr>
    </w:p>
    <w:p w:rsidR="003A44A7" w:rsidRDefault="003A44A7" w:rsidP="003A44A7">
      <w:pPr>
        <w:suppressAutoHyphens/>
        <w:spacing w:line="240" w:lineRule="auto"/>
        <w:jc w:val="both"/>
        <w:rPr>
          <w:rFonts w:eastAsia="Times New Roman" w:cs="Times New Roman"/>
          <w:sz w:val="28"/>
          <w:szCs w:val="28"/>
          <w:lang w:eastAsia="ar-SA"/>
        </w:rPr>
      </w:pPr>
    </w:p>
    <w:p w:rsidR="004E5428" w:rsidRPr="006F79FE" w:rsidRDefault="004E5428" w:rsidP="00353CC4">
      <w:pPr>
        <w:keepNext/>
        <w:suppressAutoHyphens/>
        <w:spacing w:line="240" w:lineRule="auto"/>
        <w:outlineLvl w:val="0"/>
        <w:rPr>
          <w:rFonts w:eastAsia="Times New Roman" w:cs="Times New Roman"/>
          <w:iCs/>
          <w:szCs w:val="24"/>
          <w:lang w:val="x-none" w:eastAsia="ar-SA"/>
        </w:rPr>
      </w:pPr>
      <w:bookmarkStart w:id="1" w:name="_Toc416344321"/>
      <w:r w:rsidRPr="006F79FE">
        <w:rPr>
          <w:rFonts w:eastAsia="Times New Roman" w:cs="Times New Roman"/>
          <w:iCs/>
          <w:szCs w:val="24"/>
          <w:lang w:val="x-none" w:eastAsia="ar-SA"/>
        </w:rPr>
        <w:lastRenderedPageBreak/>
        <w:t>СОДЕРЖАНИЕ</w:t>
      </w:r>
      <w:bookmarkEnd w:id="1"/>
    </w:p>
    <w:p w:rsidR="00026E64" w:rsidRDefault="004E5428">
      <w:pPr>
        <w:pStyle w:val="1fc"/>
        <w:rPr>
          <w:rFonts w:asciiTheme="minorHAnsi" w:eastAsiaTheme="minorEastAsia" w:hAnsiTheme="minorHAnsi" w:cstheme="minorBidi"/>
          <w:b w:val="0"/>
          <w:bCs w:val="0"/>
          <w:caps w:val="0"/>
          <w:noProof/>
          <w:sz w:val="22"/>
          <w:szCs w:val="22"/>
          <w:lang w:eastAsia="ru-RU"/>
        </w:rPr>
      </w:pPr>
      <w:r w:rsidRPr="006F79FE">
        <w:rPr>
          <w:color w:val="FF0000"/>
        </w:rPr>
        <w:fldChar w:fldCharType="begin"/>
      </w:r>
      <w:r w:rsidRPr="006F79FE">
        <w:rPr>
          <w:color w:val="FF0000"/>
        </w:rPr>
        <w:instrText xml:space="preserve"> TOC \o "1-3" \h \z \u </w:instrText>
      </w:r>
      <w:r w:rsidRPr="006F79FE">
        <w:rPr>
          <w:color w:val="FF0000"/>
        </w:rPr>
        <w:fldChar w:fldCharType="separate"/>
      </w:r>
      <w:hyperlink w:anchor="_Toc416344320" w:history="1">
        <w:r w:rsidR="00026E64" w:rsidRPr="00925589">
          <w:rPr>
            <w:rStyle w:val="af"/>
            <w:rFonts w:eastAsia="Times New Roman"/>
            <w:iCs/>
            <w:noProof/>
            <w:lang w:val="x-none"/>
          </w:rPr>
          <w:t>Информационная карта</w:t>
        </w:r>
        <w:r w:rsidR="00026E64">
          <w:rPr>
            <w:noProof/>
            <w:webHidden/>
          </w:rPr>
          <w:tab/>
        </w:r>
        <w:r w:rsidR="00026E64">
          <w:rPr>
            <w:noProof/>
            <w:webHidden/>
          </w:rPr>
          <w:fldChar w:fldCharType="begin"/>
        </w:r>
        <w:r w:rsidR="00026E64">
          <w:rPr>
            <w:noProof/>
            <w:webHidden/>
          </w:rPr>
          <w:instrText xml:space="preserve"> PAGEREF _Toc416344320 \h </w:instrText>
        </w:r>
        <w:r w:rsidR="00026E64">
          <w:rPr>
            <w:noProof/>
            <w:webHidden/>
          </w:rPr>
        </w:r>
        <w:r w:rsidR="00026E64">
          <w:rPr>
            <w:noProof/>
            <w:webHidden/>
          </w:rPr>
          <w:fldChar w:fldCharType="separate"/>
        </w:r>
        <w:r w:rsidR="006A7A58">
          <w:rPr>
            <w:noProof/>
            <w:webHidden/>
          </w:rPr>
          <w:t>2</w:t>
        </w:r>
        <w:r w:rsidR="00026E64">
          <w:rPr>
            <w:noProof/>
            <w:webHidden/>
          </w:rPr>
          <w:fldChar w:fldCharType="end"/>
        </w:r>
      </w:hyperlink>
    </w:p>
    <w:p w:rsidR="00026E64" w:rsidRDefault="00C75D7C">
      <w:pPr>
        <w:pStyle w:val="1fc"/>
        <w:rPr>
          <w:rFonts w:asciiTheme="minorHAnsi" w:eastAsiaTheme="minorEastAsia" w:hAnsiTheme="minorHAnsi" w:cstheme="minorBidi"/>
          <w:b w:val="0"/>
          <w:bCs w:val="0"/>
          <w:caps w:val="0"/>
          <w:noProof/>
          <w:sz w:val="22"/>
          <w:szCs w:val="22"/>
          <w:lang w:eastAsia="ru-RU"/>
        </w:rPr>
      </w:pPr>
      <w:hyperlink w:anchor="_Toc416344321" w:history="1">
        <w:r w:rsidR="00026E64" w:rsidRPr="00925589">
          <w:rPr>
            <w:rStyle w:val="af"/>
            <w:rFonts w:eastAsia="Times New Roman"/>
            <w:iCs/>
            <w:noProof/>
            <w:lang w:val="x-none"/>
          </w:rPr>
          <w:t>СОДЕРЖАНИЕ</w:t>
        </w:r>
        <w:r w:rsidR="00026E64">
          <w:rPr>
            <w:noProof/>
            <w:webHidden/>
          </w:rPr>
          <w:tab/>
        </w:r>
        <w:r w:rsidR="00026E64">
          <w:rPr>
            <w:noProof/>
            <w:webHidden/>
          </w:rPr>
          <w:fldChar w:fldCharType="begin"/>
        </w:r>
        <w:r w:rsidR="00026E64">
          <w:rPr>
            <w:noProof/>
            <w:webHidden/>
          </w:rPr>
          <w:instrText xml:space="preserve"> PAGEREF _Toc416344321 \h </w:instrText>
        </w:r>
        <w:r w:rsidR="00026E64">
          <w:rPr>
            <w:noProof/>
            <w:webHidden/>
          </w:rPr>
        </w:r>
        <w:r w:rsidR="00026E64">
          <w:rPr>
            <w:noProof/>
            <w:webHidden/>
          </w:rPr>
          <w:fldChar w:fldCharType="separate"/>
        </w:r>
        <w:r w:rsidR="006A7A58">
          <w:rPr>
            <w:noProof/>
            <w:webHidden/>
          </w:rPr>
          <w:t>5</w:t>
        </w:r>
        <w:r w:rsidR="00026E64">
          <w:rPr>
            <w:noProof/>
            <w:webHidden/>
          </w:rPr>
          <w:fldChar w:fldCharType="end"/>
        </w:r>
      </w:hyperlink>
    </w:p>
    <w:p w:rsidR="00026E64" w:rsidRDefault="00C75D7C">
      <w:pPr>
        <w:pStyle w:val="1fc"/>
        <w:tabs>
          <w:tab w:val="left" w:pos="440"/>
        </w:tabs>
        <w:rPr>
          <w:rFonts w:asciiTheme="minorHAnsi" w:eastAsiaTheme="minorEastAsia" w:hAnsiTheme="minorHAnsi" w:cstheme="minorBidi"/>
          <w:b w:val="0"/>
          <w:bCs w:val="0"/>
          <w:caps w:val="0"/>
          <w:noProof/>
          <w:sz w:val="22"/>
          <w:szCs w:val="22"/>
          <w:lang w:eastAsia="ru-RU"/>
        </w:rPr>
      </w:pPr>
      <w:hyperlink w:anchor="_Toc416344322" w:history="1">
        <w:r w:rsidR="00026E64" w:rsidRPr="00925589">
          <w:rPr>
            <w:rStyle w:val="af"/>
            <w:rFonts w:eastAsia="Times New Roman"/>
            <w:iCs/>
            <w:noProof/>
            <w:lang w:val="x-none"/>
          </w:rPr>
          <w:t>1.</w:t>
        </w:r>
        <w:r w:rsidR="00026E64">
          <w:rPr>
            <w:rFonts w:asciiTheme="minorHAnsi" w:eastAsiaTheme="minorEastAsia" w:hAnsiTheme="minorHAnsi" w:cstheme="minorBidi"/>
            <w:b w:val="0"/>
            <w:bCs w:val="0"/>
            <w:caps w:val="0"/>
            <w:noProof/>
            <w:sz w:val="22"/>
            <w:szCs w:val="22"/>
            <w:lang w:eastAsia="ru-RU"/>
          </w:rPr>
          <w:t xml:space="preserve"> </w:t>
        </w:r>
        <w:r w:rsidR="00026E64" w:rsidRPr="00925589">
          <w:rPr>
            <w:rStyle w:val="af"/>
            <w:rFonts w:eastAsia="Times New Roman"/>
            <w:iCs/>
            <w:noProof/>
            <w:lang w:val="x-none"/>
          </w:rPr>
          <w:t>Термины и определения</w:t>
        </w:r>
        <w:r w:rsidR="00026E64">
          <w:rPr>
            <w:noProof/>
            <w:webHidden/>
          </w:rPr>
          <w:tab/>
        </w:r>
        <w:r w:rsidR="00026E64">
          <w:rPr>
            <w:noProof/>
            <w:webHidden/>
          </w:rPr>
          <w:fldChar w:fldCharType="begin"/>
        </w:r>
        <w:r w:rsidR="00026E64">
          <w:rPr>
            <w:noProof/>
            <w:webHidden/>
          </w:rPr>
          <w:instrText xml:space="preserve"> PAGEREF _Toc416344322 \h </w:instrText>
        </w:r>
        <w:r w:rsidR="00026E64">
          <w:rPr>
            <w:noProof/>
            <w:webHidden/>
          </w:rPr>
        </w:r>
        <w:r w:rsidR="00026E64">
          <w:rPr>
            <w:noProof/>
            <w:webHidden/>
          </w:rPr>
          <w:fldChar w:fldCharType="separate"/>
        </w:r>
        <w:r w:rsidR="006A7A58">
          <w:rPr>
            <w:noProof/>
            <w:webHidden/>
          </w:rPr>
          <w:t>6</w:t>
        </w:r>
        <w:r w:rsidR="00026E64">
          <w:rPr>
            <w:noProof/>
            <w:webHidden/>
          </w:rPr>
          <w:fldChar w:fldCharType="end"/>
        </w:r>
      </w:hyperlink>
    </w:p>
    <w:p w:rsidR="00026E64" w:rsidRDefault="00C75D7C">
      <w:pPr>
        <w:pStyle w:val="1fc"/>
        <w:tabs>
          <w:tab w:val="left" w:pos="440"/>
        </w:tabs>
        <w:rPr>
          <w:rFonts w:asciiTheme="minorHAnsi" w:eastAsiaTheme="minorEastAsia" w:hAnsiTheme="minorHAnsi" w:cstheme="minorBidi"/>
          <w:b w:val="0"/>
          <w:bCs w:val="0"/>
          <w:caps w:val="0"/>
          <w:noProof/>
          <w:sz w:val="22"/>
          <w:szCs w:val="22"/>
          <w:lang w:eastAsia="ru-RU"/>
        </w:rPr>
      </w:pPr>
      <w:hyperlink w:anchor="_Toc416344323" w:history="1">
        <w:r w:rsidR="00026E64" w:rsidRPr="00925589">
          <w:rPr>
            <w:rStyle w:val="af"/>
            <w:rFonts w:eastAsia="Times New Roman"/>
            <w:iCs/>
            <w:noProof/>
            <w:lang w:val="x-none"/>
          </w:rPr>
          <w:t>2.</w:t>
        </w:r>
        <w:r w:rsidR="00026E64">
          <w:rPr>
            <w:rFonts w:asciiTheme="minorHAnsi" w:eastAsiaTheme="minorEastAsia" w:hAnsiTheme="minorHAnsi" w:cstheme="minorBidi"/>
            <w:b w:val="0"/>
            <w:bCs w:val="0"/>
            <w:caps w:val="0"/>
            <w:noProof/>
            <w:sz w:val="22"/>
            <w:szCs w:val="22"/>
            <w:lang w:eastAsia="ru-RU"/>
          </w:rPr>
          <w:t xml:space="preserve"> </w:t>
        </w:r>
        <w:r w:rsidR="00026E64" w:rsidRPr="00925589">
          <w:rPr>
            <w:rStyle w:val="af"/>
            <w:rFonts w:eastAsia="Times New Roman"/>
            <w:iCs/>
            <w:noProof/>
            <w:lang w:val="x-none"/>
          </w:rPr>
          <w:t>Общие положения</w:t>
        </w:r>
        <w:r w:rsidR="00026E64">
          <w:rPr>
            <w:noProof/>
            <w:webHidden/>
          </w:rPr>
          <w:tab/>
        </w:r>
        <w:r w:rsidR="00026E64">
          <w:rPr>
            <w:noProof/>
            <w:webHidden/>
          </w:rPr>
          <w:fldChar w:fldCharType="begin"/>
        </w:r>
        <w:r w:rsidR="00026E64">
          <w:rPr>
            <w:noProof/>
            <w:webHidden/>
          </w:rPr>
          <w:instrText xml:space="preserve"> PAGEREF _Toc416344323 \h </w:instrText>
        </w:r>
        <w:r w:rsidR="00026E64">
          <w:rPr>
            <w:noProof/>
            <w:webHidden/>
          </w:rPr>
        </w:r>
        <w:r w:rsidR="00026E64">
          <w:rPr>
            <w:noProof/>
            <w:webHidden/>
          </w:rPr>
          <w:fldChar w:fldCharType="separate"/>
        </w:r>
        <w:r w:rsidR="006A7A58">
          <w:rPr>
            <w:noProof/>
            <w:webHidden/>
          </w:rPr>
          <w:t>7</w:t>
        </w:r>
        <w:r w:rsidR="00026E64">
          <w:rPr>
            <w:noProof/>
            <w:webHidden/>
          </w:rPr>
          <w:fldChar w:fldCharType="end"/>
        </w:r>
      </w:hyperlink>
    </w:p>
    <w:p w:rsidR="00026E64" w:rsidRDefault="00C75D7C">
      <w:pPr>
        <w:pStyle w:val="1fc"/>
        <w:rPr>
          <w:rFonts w:asciiTheme="minorHAnsi" w:eastAsiaTheme="minorEastAsia" w:hAnsiTheme="minorHAnsi" w:cstheme="minorBidi"/>
          <w:b w:val="0"/>
          <w:bCs w:val="0"/>
          <w:caps w:val="0"/>
          <w:noProof/>
          <w:sz w:val="22"/>
          <w:szCs w:val="22"/>
          <w:lang w:eastAsia="ru-RU"/>
        </w:rPr>
      </w:pPr>
      <w:hyperlink w:anchor="_Toc416344324" w:history="1">
        <w:r w:rsidR="00026E64" w:rsidRPr="00925589">
          <w:rPr>
            <w:rStyle w:val="af"/>
            <w:rFonts w:eastAsia="Times New Roman"/>
            <w:iCs/>
            <w:noProof/>
            <w:lang w:val="x-none"/>
          </w:rPr>
          <w:t>3. Требования к участникам закупки. Заявка и прилагаемые к ней документы.</w:t>
        </w:r>
        <w:r w:rsidR="00026E64">
          <w:rPr>
            <w:noProof/>
            <w:webHidden/>
          </w:rPr>
          <w:tab/>
        </w:r>
        <w:r w:rsidR="00026E64">
          <w:rPr>
            <w:noProof/>
            <w:webHidden/>
          </w:rPr>
          <w:fldChar w:fldCharType="begin"/>
        </w:r>
        <w:r w:rsidR="00026E64">
          <w:rPr>
            <w:noProof/>
            <w:webHidden/>
          </w:rPr>
          <w:instrText xml:space="preserve"> PAGEREF _Toc416344324 \h </w:instrText>
        </w:r>
        <w:r w:rsidR="00026E64">
          <w:rPr>
            <w:noProof/>
            <w:webHidden/>
          </w:rPr>
        </w:r>
        <w:r w:rsidR="00026E64">
          <w:rPr>
            <w:noProof/>
            <w:webHidden/>
          </w:rPr>
          <w:fldChar w:fldCharType="separate"/>
        </w:r>
        <w:r w:rsidR="006A7A58">
          <w:rPr>
            <w:noProof/>
            <w:webHidden/>
          </w:rPr>
          <w:t>9</w:t>
        </w:r>
        <w:r w:rsidR="00026E64">
          <w:rPr>
            <w:noProof/>
            <w:webHidden/>
          </w:rPr>
          <w:fldChar w:fldCharType="end"/>
        </w:r>
      </w:hyperlink>
    </w:p>
    <w:p w:rsidR="00026E64" w:rsidRDefault="00C75D7C">
      <w:pPr>
        <w:pStyle w:val="1fc"/>
        <w:rPr>
          <w:rFonts w:asciiTheme="minorHAnsi" w:eastAsiaTheme="minorEastAsia" w:hAnsiTheme="minorHAnsi" w:cstheme="minorBidi"/>
          <w:b w:val="0"/>
          <w:bCs w:val="0"/>
          <w:caps w:val="0"/>
          <w:noProof/>
          <w:sz w:val="22"/>
          <w:szCs w:val="22"/>
          <w:lang w:eastAsia="ru-RU"/>
        </w:rPr>
      </w:pPr>
      <w:hyperlink w:anchor="_Toc416344325" w:history="1">
        <w:r w:rsidR="00026E64" w:rsidRPr="00925589">
          <w:rPr>
            <w:rStyle w:val="af"/>
            <w:rFonts w:eastAsia="Times New Roman"/>
            <w:iCs/>
            <w:noProof/>
          </w:rPr>
          <w:t xml:space="preserve">5. </w:t>
        </w:r>
        <w:r w:rsidR="00026E64" w:rsidRPr="00925589">
          <w:rPr>
            <w:rStyle w:val="af"/>
            <w:rFonts w:eastAsia="Times New Roman"/>
            <w:iCs/>
            <w:noProof/>
            <w:lang w:val="x-none"/>
          </w:rPr>
          <w:t>Техническое задание</w:t>
        </w:r>
        <w:r w:rsidR="00026E64">
          <w:rPr>
            <w:noProof/>
            <w:webHidden/>
          </w:rPr>
          <w:tab/>
        </w:r>
        <w:r w:rsidR="00026E64">
          <w:rPr>
            <w:noProof/>
            <w:webHidden/>
          </w:rPr>
          <w:fldChar w:fldCharType="begin"/>
        </w:r>
        <w:r w:rsidR="00026E64">
          <w:rPr>
            <w:noProof/>
            <w:webHidden/>
          </w:rPr>
          <w:instrText xml:space="preserve"> PAGEREF _Toc416344325 \h </w:instrText>
        </w:r>
        <w:r w:rsidR="00026E64">
          <w:rPr>
            <w:noProof/>
            <w:webHidden/>
          </w:rPr>
        </w:r>
        <w:r w:rsidR="00026E64">
          <w:rPr>
            <w:noProof/>
            <w:webHidden/>
          </w:rPr>
          <w:fldChar w:fldCharType="separate"/>
        </w:r>
        <w:r w:rsidR="006A7A58">
          <w:rPr>
            <w:noProof/>
            <w:webHidden/>
          </w:rPr>
          <w:t>21</w:t>
        </w:r>
        <w:r w:rsidR="00026E64">
          <w:rPr>
            <w:noProof/>
            <w:webHidden/>
          </w:rPr>
          <w:fldChar w:fldCharType="end"/>
        </w:r>
      </w:hyperlink>
    </w:p>
    <w:p w:rsidR="00026E64" w:rsidRDefault="00C75D7C">
      <w:pPr>
        <w:pStyle w:val="1fc"/>
        <w:rPr>
          <w:rFonts w:asciiTheme="minorHAnsi" w:eastAsiaTheme="minorEastAsia" w:hAnsiTheme="minorHAnsi" w:cstheme="minorBidi"/>
          <w:b w:val="0"/>
          <w:bCs w:val="0"/>
          <w:caps w:val="0"/>
          <w:noProof/>
          <w:sz w:val="22"/>
          <w:szCs w:val="22"/>
          <w:lang w:eastAsia="ru-RU"/>
        </w:rPr>
      </w:pPr>
      <w:hyperlink w:anchor="_Toc416344326" w:history="1">
        <w:r w:rsidR="00026E64" w:rsidRPr="00925589">
          <w:rPr>
            <w:rStyle w:val="af"/>
            <w:rFonts w:eastAsia="Times New Roman"/>
            <w:noProof/>
            <w:lang w:val="x-none"/>
          </w:rPr>
          <w:t>Приложение № 1</w:t>
        </w:r>
        <w:r w:rsidR="00026E64">
          <w:rPr>
            <w:noProof/>
            <w:webHidden/>
          </w:rPr>
          <w:tab/>
        </w:r>
        <w:r w:rsidR="00026E64">
          <w:rPr>
            <w:noProof/>
            <w:webHidden/>
          </w:rPr>
          <w:fldChar w:fldCharType="begin"/>
        </w:r>
        <w:r w:rsidR="00026E64">
          <w:rPr>
            <w:noProof/>
            <w:webHidden/>
          </w:rPr>
          <w:instrText xml:space="preserve"> PAGEREF _Toc416344326 \h </w:instrText>
        </w:r>
        <w:r w:rsidR="00026E64">
          <w:rPr>
            <w:noProof/>
            <w:webHidden/>
          </w:rPr>
        </w:r>
        <w:r w:rsidR="00026E64">
          <w:rPr>
            <w:noProof/>
            <w:webHidden/>
          </w:rPr>
          <w:fldChar w:fldCharType="separate"/>
        </w:r>
        <w:r w:rsidR="006A7A58">
          <w:rPr>
            <w:noProof/>
            <w:webHidden/>
          </w:rPr>
          <w:t>25</w:t>
        </w:r>
        <w:r w:rsidR="00026E64">
          <w:rPr>
            <w:noProof/>
            <w:webHidden/>
          </w:rPr>
          <w:fldChar w:fldCharType="end"/>
        </w:r>
      </w:hyperlink>
    </w:p>
    <w:p w:rsidR="00026E64" w:rsidRDefault="00C75D7C">
      <w:pPr>
        <w:pStyle w:val="2c"/>
        <w:tabs>
          <w:tab w:val="right" w:leader="dot" w:pos="9911"/>
        </w:tabs>
        <w:rPr>
          <w:rFonts w:asciiTheme="minorHAnsi" w:eastAsiaTheme="minorEastAsia" w:hAnsiTheme="minorHAnsi" w:cstheme="minorBidi"/>
          <w:smallCaps w:val="0"/>
          <w:noProof/>
          <w:sz w:val="22"/>
          <w:szCs w:val="22"/>
          <w:lang w:eastAsia="ru-RU"/>
        </w:rPr>
      </w:pPr>
      <w:hyperlink w:anchor="_Toc416344327" w:history="1">
        <w:r w:rsidR="00026E64" w:rsidRPr="00925589">
          <w:rPr>
            <w:rStyle w:val="af"/>
            <w:rFonts w:eastAsia="Times New Roman" w:cs="Times New Roman"/>
            <w:b/>
            <w:bCs/>
            <w:iCs/>
            <w:noProof/>
          </w:rPr>
          <w:t>Коммерческое предложение (форма 1)</w:t>
        </w:r>
        <w:r w:rsidR="00026E64">
          <w:rPr>
            <w:noProof/>
            <w:webHidden/>
          </w:rPr>
          <w:tab/>
        </w:r>
        <w:r w:rsidR="00026E64">
          <w:rPr>
            <w:noProof/>
            <w:webHidden/>
          </w:rPr>
          <w:fldChar w:fldCharType="begin"/>
        </w:r>
        <w:r w:rsidR="00026E64">
          <w:rPr>
            <w:noProof/>
            <w:webHidden/>
          </w:rPr>
          <w:instrText xml:space="preserve"> PAGEREF _Toc416344327 \h </w:instrText>
        </w:r>
        <w:r w:rsidR="00026E64">
          <w:rPr>
            <w:noProof/>
            <w:webHidden/>
          </w:rPr>
        </w:r>
        <w:r w:rsidR="00026E64">
          <w:rPr>
            <w:noProof/>
            <w:webHidden/>
          </w:rPr>
          <w:fldChar w:fldCharType="separate"/>
        </w:r>
        <w:r w:rsidR="006A7A58">
          <w:rPr>
            <w:noProof/>
            <w:webHidden/>
          </w:rPr>
          <w:t>27</w:t>
        </w:r>
        <w:r w:rsidR="00026E64">
          <w:rPr>
            <w:noProof/>
            <w:webHidden/>
          </w:rPr>
          <w:fldChar w:fldCharType="end"/>
        </w:r>
      </w:hyperlink>
    </w:p>
    <w:p w:rsidR="00026E64" w:rsidRDefault="00C75D7C">
      <w:pPr>
        <w:pStyle w:val="2c"/>
        <w:tabs>
          <w:tab w:val="right" w:leader="dot" w:pos="9911"/>
        </w:tabs>
        <w:rPr>
          <w:rFonts w:asciiTheme="minorHAnsi" w:eastAsiaTheme="minorEastAsia" w:hAnsiTheme="minorHAnsi" w:cstheme="minorBidi"/>
          <w:smallCaps w:val="0"/>
          <w:noProof/>
          <w:sz w:val="22"/>
          <w:szCs w:val="22"/>
          <w:lang w:eastAsia="ru-RU"/>
        </w:rPr>
      </w:pPr>
      <w:hyperlink w:anchor="_Toc416344328" w:history="1">
        <w:r w:rsidR="00026E64" w:rsidRPr="00925589">
          <w:rPr>
            <w:rStyle w:val="af"/>
            <w:rFonts w:ascii="Times New Roman" w:hAnsi="Times New Roman" w:cs="Times New Roman"/>
            <w:noProof/>
          </w:rPr>
          <w:t>Техническое предложение (форма 2)</w:t>
        </w:r>
        <w:r w:rsidR="00026E64">
          <w:rPr>
            <w:noProof/>
            <w:webHidden/>
          </w:rPr>
          <w:tab/>
        </w:r>
        <w:r w:rsidR="00026E64">
          <w:rPr>
            <w:noProof/>
            <w:webHidden/>
          </w:rPr>
          <w:fldChar w:fldCharType="begin"/>
        </w:r>
        <w:r w:rsidR="00026E64">
          <w:rPr>
            <w:noProof/>
            <w:webHidden/>
          </w:rPr>
          <w:instrText xml:space="preserve"> PAGEREF _Toc416344328 \h </w:instrText>
        </w:r>
        <w:r w:rsidR="00026E64">
          <w:rPr>
            <w:noProof/>
            <w:webHidden/>
          </w:rPr>
        </w:r>
        <w:r w:rsidR="00026E64">
          <w:rPr>
            <w:noProof/>
            <w:webHidden/>
          </w:rPr>
          <w:fldChar w:fldCharType="separate"/>
        </w:r>
        <w:r w:rsidR="006A7A58">
          <w:rPr>
            <w:noProof/>
            <w:webHidden/>
          </w:rPr>
          <w:t>28</w:t>
        </w:r>
        <w:r w:rsidR="00026E64">
          <w:rPr>
            <w:noProof/>
            <w:webHidden/>
          </w:rPr>
          <w:fldChar w:fldCharType="end"/>
        </w:r>
      </w:hyperlink>
    </w:p>
    <w:p w:rsidR="00026E64" w:rsidRDefault="00C75D7C">
      <w:pPr>
        <w:pStyle w:val="2c"/>
        <w:tabs>
          <w:tab w:val="right" w:leader="dot" w:pos="9911"/>
        </w:tabs>
        <w:rPr>
          <w:rFonts w:asciiTheme="minorHAnsi" w:eastAsiaTheme="minorEastAsia" w:hAnsiTheme="minorHAnsi" w:cstheme="minorBidi"/>
          <w:smallCaps w:val="0"/>
          <w:noProof/>
          <w:sz w:val="22"/>
          <w:szCs w:val="22"/>
          <w:lang w:eastAsia="ru-RU"/>
        </w:rPr>
      </w:pPr>
      <w:hyperlink w:anchor="_Toc416344329" w:history="1">
        <w:r w:rsidR="00026E64" w:rsidRPr="00925589">
          <w:rPr>
            <w:rStyle w:val="af"/>
            <w:rFonts w:eastAsia="Times New Roman" w:cs="Times New Roman"/>
            <w:b/>
            <w:bCs/>
            <w:iCs/>
            <w:noProof/>
          </w:rPr>
          <w:t>Анкета Участника открытого одноэтапного запроса предложений (форма 3)</w:t>
        </w:r>
        <w:r w:rsidR="00026E64">
          <w:rPr>
            <w:noProof/>
            <w:webHidden/>
          </w:rPr>
          <w:tab/>
        </w:r>
        <w:r w:rsidR="00026E64">
          <w:rPr>
            <w:noProof/>
            <w:webHidden/>
          </w:rPr>
          <w:fldChar w:fldCharType="begin"/>
        </w:r>
        <w:r w:rsidR="00026E64">
          <w:rPr>
            <w:noProof/>
            <w:webHidden/>
          </w:rPr>
          <w:instrText xml:space="preserve"> PAGEREF _Toc416344329 \h </w:instrText>
        </w:r>
        <w:r w:rsidR="00026E64">
          <w:rPr>
            <w:noProof/>
            <w:webHidden/>
          </w:rPr>
        </w:r>
        <w:r w:rsidR="00026E64">
          <w:rPr>
            <w:noProof/>
            <w:webHidden/>
          </w:rPr>
          <w:fldChar w:fldCharType="separate"/>
        </w:r>
        <w:r w:rsidR="006A7A58">
          <w:rPr>
            <w:noProof/>
            <w:webHidden/>
          </w:rPr>
          <w:t>30</w:t>
        </w:r>
        <w:r w:rsidR="00026E64">
          <w:rPr>
            <w:noProof/>
            <w:webHidden/>
          </w:rPr>
          <w:fldChar w:fldCharType="end"/>
        </w:r>
      </w:hyperlink>
    </w:p>
    <w:p w:rsidR="00026E64" w:rsidRDefault="00C75D7C">
      <w:pPr>
        <w:pStyle w:val="2c"/>
        <w:tabs>
          <w:tab w:val="right" w:leader="dot" w:pos="9911"/>
        </w:tabs>
        <w:rPr>
          <w:rFonts w:asciiTheme="minorHAnsi" w:eastAsiaTheme="minorEastAsia" w:hAnsiTheme="minorHAnsi" w:cstheme="minorBidi"/>
          <w:smallCaps w:val="0"/>
          <w:noProof/>
          <w:sz w:val="22"/>
          <w:szCs w:val="22"/>
          <w:lang w:eastAsia="ru-RU"/>
        </w:rPr>
      </w:pPr>
      <w:hyperlink w:anchor="_Toc416344330" w:history="1">
        <w:r w:rsidR="00026E64" w:rsidRPr="00925589">
          <w:rPr>
            <w:rStyle w:val="af"/>
            <w:rFonts w:eastAsia="Times New Roman" w:cs="Times New Roman"/>
            <w:b/>
            <w:bCs/>
            <w:iCs/>
            <w:noProof/>
          </w:rPr>
          <w:t>Справка о перечне и годовых объемах выполнения аналогичных договоров (форма 4)</w:t>
        </w:r>
        <w:r w:rsidR="00026E64">
          <w:rPr>
            <w:noProof/>
            <w:webHidden/>
          </w:rPr>
          <w:tab/>
        </w:r>
        <w:r w:rsidR="00026E64">
          <w:rPr>
            <w:noProof/>
            <w:webHidden/>
          </w:rPr>
          <w:fldChar w:fldCharType="begin"/>
        </w:r>
        <w:r w:rsidR="00026E64">
          <w:rPr>
            <w:noProof/>
            <w:webHidden/>
          </w:rPr>
          <w:instrText xml:space="preserve"> PAGEREF _Toc416344330 \h </w:instrText>
        </w:r>
        <w:r w:rsidR="00026E64">
          <w:rPr>
            <w:noProof/>
            <w:webHidden/>
          </w:rPr>
        </w:r>
        <w:r w:rsidR="00026E64">
          <w:rPr>
            <w:noProof/>
            <w:webHidden/>
          </w:rPr>
          <w:fldChar w:fldCharType="separate"/>
        </w:r>
        <w:r w:rsidR="006A7A58">
          <w:rPr>
            <w:noProof/>
            <w:webHidden/>
          </w:rPr>
          <w:t>32</w:t>
        </w:r>
        <w:r w:rsidR="00026E64">
          <w:rPr>
            <w:noProof/>
            <w:webHidden/>
          </w:rPr>
          <w:fldChar w:fldCharType="end"/>
        </w:r>
      </w:hyperlink>
    </w:p>
    <w:p w:rsidR="00026E64" w:rsidRDefault="00C75D7C">
      <w:pPr>
        <w:pStyle w:val="2c"/>
        <w:tabs>
          <w:tab w:val="right" w:leader="dot" w:pos="9911"/>
        </w:tabs>
        <w:rPr>
          <w:rFonts w:asciiTheme="minorHAnsi" w:eastAsiaTheme="minorEastAsia" w:hAnsiTheme="minorHAnsi" w:cstheme="minorBidi"/>
          <w:smallCaps w:val="0"/>
          <w:noProof/>
          <w:sz w:val="22"/>
          <w:szCs w:val="22"/>
          <w:lang w:eastAsia="ru-RU"/>
        </w:rPr>
      </w:pPr>
      <w:hyperlink w:anchor="_Toc416344331" w:history="1">
        <w:r w:rsidR="00026E64" w:rsidRPr="00925589">
          <w:rPr>
            <w:rStyle w:val="af"/>
            <w:rFonts w:eastAsia="Times New Roman" w:cs="Times New Roman"/>
            <w:b/>
            <w:bCs/>
            <w:iCs/>
            <w:noProof/>
          </w:rPr>
          <w:t>Справка о материально-технических ресурсах (форма 5)</w:t>
        </w:r>
        <w:r w:rsidR="00026E64">
          <w:rPr>
            <w:noProof/>
            <w:webHidden/>
          </w:rPr>
          <w:tab/>
        </w:r>
        <w:r w:rsidR="00026E64">
          <w:rPr>
            <w:noProof/>
            <w:webHidden/>
          </w:rPr>
          <w:fldChar w:fldCharType="begin"/>
        </w:r>
        <w:r w:rsidR="00026E64">
          <w:rPr>
            <w:noProof/>
            <w:webHidden/>
          </w:rPr>
          <w:instrText xml:space="preserve"> PAGEREF _Toc416344331 \h </w:instrText>
        </w:r>
        <w:r w:rsidR="00026E64">
          <w:rPr>
            <w:noProof/>
            <w:webHidden/>
          </w:rPr>
        </w:r>
        <w:r w:rsidR="00026E64">
          <w:rPr>
            <w:noProof/>
            <w:webHidden/>
          </w:rPr>
          <w:fldChar w:fldCharType="separate"/>
        </w:r>
        <w:r w:rsidR="006A7A58">
          <w:rPr>
            <w:noProof/>
            <w:webHidden/>
          </w:rPr>
          <w:t>34</w:t>
        </w:r>
        <w:r w:rsidR="00026E64">
          <w:rPr>
            <w:noProof/>
            <w:webHidden/>
          </w:rPr>
          <w:fldChar w:fldCharType="end"/>
        </w:r>
      </w:hyperlink>
    </w:p>
    <w:p w:rsidR="00026E64" w:rsidRDefault="00C75D7C">
      <w:pPr>
        <w:pStyle w:val="2c"/>
        <w:tabs>
          <w:tab w:val="right" w:leader="dot" w:pos="9911"/>
        </w:tabs>
        <w:rPr>
          <w:rFonts w:asciiTheme="minorHAnsi" w:eastAsiaTheme="minorEastAsia" w:hAnsiTheme="minorHAnsi" w:cstheme="minorBidi"/>
          <w:smallCaps w:val="0"/>
          <w:noProof/>
          <w:sz w:val="22"/>
          <w:szCs w:val="22"/>
          <w:lang w:eastAsia="ru-RU"/>
        </w:rPr>
      </w:pPr>
      <w:hyperlink w:anchor="_Toc416344332" w:history="1">
        <w:r w:rsidR="00026E64" w:rsidRPr="00925589">
          <w:rPr>
            <w:rStyle w:val="af"/>
            <w:rFonts w:ascii="Times New Roman" w:hAnsi="Times New Roman"/>
            <w:noProof/>
            <w:lang w:eastAsia="ru-RU"/>
          </w:rPr>
          <w:t>Справка о кадровых ресурсах (форма 6)</w:t>
        </w:r>
        <w:r w:rsidR="00026E64">
          <w:rPr>
            <w:noProof/>
            <w:webHidden/>
          </w:rPr>
          <w:tab/>
        </w:r>
        <w:r w:rsidR="00026E64">
          <w:rPr>
            <w:noProof/>
            <w:webHidden/>
          </w:rPr>
          <w:fldChar w:fldCharType="begin"/>
        </w:r>
        <w:r w:rsidR="00026E64">
          <w:rPr>
            <w:noProof/>
            <w:webHidden/>
          </w:rPr>
          <w:instrText xml:space="preserve"> PAGEREF _Toc416344332 \h </w:instrText>
        </w:r>
        <w:r w:rsidR="00026E64">
          <w:rPr>
            <w:noProof/>
            <w:webHidden/>
          </w:rPr>
        </w:r>
        <w:r w:rsidR="00026E64">
          <w:rPr>
            <w:noProof/>
            <w:webHidden/>
          </w:rPr>
          <w:fldChar w:fldCharType="separate"/>
        </w:r>
        <w:r w:rsidR="006A7A58">
          <w:rPr>
            <w:noProof/>
            <w:webHidden/>
          </w:rPr>
          <w:t>36</w:t>
        </w:r>
        <w:r w:rsidR="00026E64">
          <w:rPr>
            <w:noProof/>
            <w:webHidden/>
          </w:rPr>
          <w:fldChar w:fldCharType="end"/>
        </w:r>
      </w:hyperlink>
    </w:p>
    <w:p w:rsidR="00026E64" w:rsidRDefault="00C75D7C">
      <w:pPr>
        <w:pStyle w:val="1fc"/>
        <w:rPr>
          <w:rFonts w:asciiTheme="minorHAnsi" w:eastAsiaTheme="minorEastAsia" w:hAnsiTheme="minorHAnsi" w:cstheme="minorBidi"/>
          <w:b w:val="0"/>
          <w:bCs w:val="0"/>
          <w:caps w:val="0"/>
          <w:noProof/>
          <w:sz w:val="22"/>
          <w:szCs w:val="22"/>
          <w:lang w:eastAsia="ru-RU"/>
        </w:rPr>
      </w:pPr>
      <w:hyperlink w:anchor="_Toc416344333" w:history="1">
        <w:r w:rsidR="00026E64" w:rsidRPr="00925589">
          <w:rPr>
            <w:rStyle w:val="af"/>
            <w:rFonts w:eastAsia="Times New Roman"/>
            <w:noProof/>
            <w:lang w:val="x-none"/>
          </w:rPr>
          <w:t xml:space="preserve">Приложение № </w:t>
        </w:r>
        <w:r w:rsidR="00026E64" w:rsidRPr="00925589">
          <w:rPr>
            <w:rStyle w:val="af"/>
            <w:rFonts w:eastAsia="Times New Roman"/>
            <w:noProof/>
          </w:rPr>
          <w:t>2</w:t>
        </w:r>
        <w:r w:rsidR="00026E64">
          <w:rPr>
            <w:noProof/>
            <w:webHidden/>
          </w:rPr>
          <w:tab/>
        </w:r>
        <w:r w:rsidR="00026E64">
          <w:rPr>
            <w:noProof/>
            <w:webHidden/>
          </w:rPr>
          <w:fldChar w:fldCharType="begin"/>
        </w:r>
        <w:r w:rsidR="00026E64">
          <w:rPr>
            <w:noProof/>
            <w:webHidden/>
          </w:rPr>
          <w:instrText xml:space="preserve"> PAGEREF _Toc416344333 \h </w:instrText>
        </w:r>
        <w:r w:rsidR="00026E64">
          <w:rPr>
            <w:noProof/>
            <w:webHidden/>
          </w:rPr>
        </w:r>
        <w:r w:rsidR="00026E64">
          <w:rPr>
            <w:noProof/>
            <w:webHidden/>
          </w:rPr>
          <w:fldChar w:fldCharType="separate"/>
        </w:r>
        <w:r w:rsidR="006A7A58">
          <w:rPr>
            <w:noProof/>
            <w:webHidden/>
          </w:rPr>
          <w:t>37</w:t>
        </w:r>
        <w:r w:rsidR="00026E64">
          <w:rPr>
            <w:noProof/>
            <w:webHidden/>
          </w:rPr>
          <w:fldChar w:fldCharType="end"/>
        </w:r>
      </w:hyperlink>
    </w:p>
    <w:p w:rsidR="00026E64" w:rsidRDefault="00C75D7C">
      <w:pPr>
        <w:pStyle w:val="1fc"/>
        <w:rPr>
          <w:rFonts w:asciiTheme="minorHAnsi" w:eastAsiaTheme="minorEastAsia" w:hAnsiTheme="minorHAnsi" w:cstheme="minorBidi"/>
          <w:b w:val="0"/>
          <w:bCs w:val="0"/>
          <w:caps w:val="0"/>
          <w:noProof/>
          <w:sz w:val="22"/>
          <w:szCs w:val="22"/>
          <w:lang w:eastAsia="ru-RU"/>
        </w:rPr>
      </w:pPr>
      <w:hyperlink w:anchor="_Toc416344334" w:history="1">
        <w:r w:rsidR="00026E64" w:rsidRPr="00925589">
          <w:rPr>
            <w:rStyle w:val="af"/>
            <w:rFonts w:eastAsia="Times New Roman"/>
            <w:noProof/>
            <w:lang w:val="x-none"/>
          </w:rPr>
          <w:t xml:space="preserve">Приложение № </w:t>
        </w:r>
        <w:r w:rsidR="00026E64" w:rsidRPr="00925589">
          <w:rPr>
            <w:rStyle w:val="af"/>
            <w:rFonts w:eastAsia="Times New Roman"/>
            <w:noProof/>
          </w:rPr>
          <w:t>3</w:t>
        </w:r>
        <w:r w:rsidR="00026E64">
          <w:rPr>
            <w:noProof/>
            <w:webHidden/>
          </w:rPr>
          <w:tab/>
        </w:r>
        <w:r w:rsidR="00026E64">
          <w:rPr>
            <w:noProof/>
            <w:webHidden/>
          </w:rPr>
          <w:fldChar w:fldCharType="begin"/>
        </w:r>
        <w:r w:rsidR="00026E64">
          <w:rPr>
            <w:noProof/>
            <w:webHidden/>
          </w:rPr>
          <w:instrText xml:space="preserve"> PAGEREF _Toc416344334 \h </w:instrText>
        </w:r>
        <w:r w:rsidR="00026E64">
          <w:rPr>
            <w:noProof/>
            <w:webHidden/>
          </w:rPr>
        </w:r>
        <w:r w:rsidR="00026E64">
          <w:rPr>
            <w:noProof/>
            <w:webHidden/>
          </w:rPr>
          <w:fldChar w:fldCharType="separate"/>
        </w:r>
        <w:r w:rsidR="006A7A58">
          <w:rPr>
            <w:noProof/>
            <w:webHidden/>
          </w:rPr>
          <w:t>38</w:t>
        </w:r>
        <w:r w:rsidR="00026E64">
          <w:rPr>
            <w:noProof/>
            <w:webHidden/>
          </w:rPr>
          <w:fldChar w:fldCharType="end"/>
        </w:r>
      </w:hyperlink>
    </w:p>
    <w:p w:rsidR="00026E64" w:rsidRDefault="00C75D7C">
      <w:pPr>
        <w:pStyle w:val="1fc"/>
        <w:rPr>
          <w:rFonts w:asciiTheme="minorHAnsi" w:eastAsiaTheme="minorEastAsia" w:hAnsiTheme="minorHAnsi" w:cstheme="minorBidi"/>
          <w:b w:val="0"/>
          <w:bCs w:val="0"/>
          <w:caps w:val="0"/>
          <w:noProof/>
          <w:sz w:val="22"/>
          <w:szCs w:val="22"/>
          <w:lang w:eastAsia="ru-RU"/>
        </w:rPr>
      </w:pPr>
      <w:hyperlink w:anchor="_Toc416344335" w:history="1">
        <w:r w:rsidR="00026E64" w:rsidRPr="00925589">
          <w:rPr>
            <w:rStyle w:val="af"/>
            <w:rFonts w:eastAsia="Times New Roman"/>
            <w:noProof/>
            <w:lang w:val="x-none"/>
          </w:rPr>
          <w:t xml:space="preserve">Приложение № </w:t>
        </w:r>
        <w:r w:rsidR="00026E64" w:rsidRPr="00925589">
          <w:rPr>
            <w:rStyle w:val="af"/>
            <w:rFonts w:eastAsia="Times New Roman"/>
            <w:noProof/>
          </w:rPr>
          <w:t>4</w:t>
        </w:r>
        <w:r w:rsidR="00026E64">
          <w:rPr>
            <w:noProof/>
            <w:webHidden/>
          </w:rPr>
          <w:tab/>
        </w:r>
        <w:r w:rsidR="00026E64">
          <w:rPr>
            <w:noProof/>
            <w:webHidden/>
          </w:rPr>
          <w:fldChar w:fldCharType="begin"/>
        </w:r>
        <w:r w:rsidR="00026E64">
          <w:rPr>
            <w:noProof/>
            <w:webHidden/>
          </w:rPr>
          <w:instrText xml:space="preserve"> PAGEREF _Toc416344335 \h </w:instrText>
        </w:r>
        <w:r w:rsidR="00026E64">
          <w:rPr>
            <w:noProof/>
            <w:webHidden/>
          </w:rPr>
        </w:r>
        <w:r w:rsidR="00026E64">
          <w:rPr>
            <w:noProof/>
            <w:webHidden/>
          </w:rPr>
          <w:fldChar w:fldCharType="separate"/>
        </w:r>
        <w:r w:rsidR="006A7A58">
          <w:rPr>
            <w:noProof/>
            <w:webHidden/>
          </w:rPr>
          <w:t>39</w:t>
        </w:r>
        <w:r w:rsidR="00026E64">
          <w:rPr>
            <w:noProof/>
            <w:webHidden/>
          </w:rPr>
          <w:fldChar w:fldCharType="end"/>
        </w:r>
      </w:hyperlink>
    </w:p>
    <w:p w:rsidR="00026E64" w:rsidRDefault="00C75D7C">
      <w:pPr>
        <w:pStyle w:val="1fc"/>
        <w:rPr>
          <w:rFonts w:asciiTheme="minorHAnsi" w:eastAsiaTheme="minorEastAsia" w:hAnsiTheme="minorHAnsi" w:cstheme="minorBidi"/>
          <w:b w:val="0"/>
          <w:bCs w:val="0"/>
          <w:caps w:val="0"/>
          <w:noProof/>
          <w:sz w:val="22"/>
          <w:szCs w:val="22"/>
          <w:lang w:eastAsia="ru-RU"/>
        </w:rPr>
      </w:pPr>
      <w:hyperlink w:anchor="_Toc416344339" w:history="1">
        <w:r w:rsidR="00026E64" w:rsidRPr="00925589">
          <w:rPr>
            <w:rStyle w:val="af"/>
            <w:rFonts w:eastAsia="Times New Roman"/>
            <w:noProof/>
            <w:lang w:val="x-none"/>
          </w:rPr>
          <w:t xml:space="preserve">Приложение № </w:t>
        </w:r>
        <w:r w:rsidR="00026E64" w:rsidRPr="00925589">
          <w:rPr>
            <w:rStyle w:val="af"/>
            <w:rFonts w:eastAsia="Times New Roman"/>
            <w:noProof/>
          </w:rPr>
          <w:t>5</w:t>
        </w:r>
        <w:r w:rsidR="00026E64">
          <w:rPr>
            <w:noProof/>
            <w:webHidden/>
          </w:rPr>
          <w:tab/>
        </w:r>
        <w:r w:rsidR="00026E64">
          <w:rPr>
            <w:noProof/>
            <w:webHidden/>
          </w:rPr>
          <w:fldChar w:fldCharType="begin"/>
        </w:r>
        <w:r w:rsidR="00026E64">
          <w:rPr>
            <w:noProof/>
            <w:webHidden/>
          </w:rPr>
          <w:instrText xml:space="preserve"> PAGEREF _Toc416344339 \h </w:instrText>
        </w:r>
        <w:r w:rsidR="00026E64">
          <w:rPr>
            <w:noProof/>
            <w:webHidden/>
          </w:rPr>
        </w:r>
        <w:r w:rsidR="00026E64">
          <w:rPr>
            <w:noProof/>
            <w:webHidden/>
          </w:rPr>
          <w:fldChar w:fldCharType="separate"/>
        </w:r>
        <w:r w:rsidR="006A7A58">
          <w:rPr>
            <w:noProof/>
            <w:webHidden/>
          </w:rPr>
          <w:t>54</w:t>
        </w:r>
        <w:r w:rsidR="00026E64">
          <w:rPr>
            <w:noProof/>
            <w:webHidden/>
          </w:rPr>
          <w:fldChar w:fldCharType="end"/>
        </w:r>
      </w:hyperlink>
    </w:p>
    <w:p w:rsidR="003A44A7" w:rsidRDefault="004E5428" w:rsidP="00353CC4">
      <w:pPr>
        <w:suppressAutoHyphens/>
        <w:spacing w:line="240" w:lineRule="auto"/>
        <w:ind w:right="822"/>
        <w:jc w:val="both"/>
        <w:rPr>
          <w:rFonts w:eastAsia="Times New Roman" w:cs="Times New Roman"/>
          <w:b/>
          <w:color w:val="FF0000"/>
          <w:szCs w:val="24"/>
          <w:lang w:eastAsia="ar-SA"/>
        </w:rPr>
      </w:pPr>
      <w:r w:rsidRPr="006F79FE">
        <w:rPr>
          <w:rFonts w:ascii="Calibri" w:eastAsia="Calibri" w:hAnsi="Calibri" w:cs="Times New Roman"/>
          <w:color w:val="FF0000"/>
          <w:lang w:eastAsia="ar-SA"/>
        </w:rPr>
        <w:fldChar w:fldCharType="end"/>
      </w:r>
      <w:r w:rsidR="00353CC4">
        <w:rPr>
          <w:rFonts w:eastAsia="Times New Roman" w:cs="Times New Roman"/>
          <w:b/>
          <w:color w:val="FF0000"/>
          <w:szCs w:val="24"/>
          <w:lang w:eastAsia="ar-SA"/>
        </w:rPr>
        <w:t xml:space="preserve">      </w:t>
      </w:r>
    </w:p>
    <w:p w:rsidR="0073214B" w:rsidRDefault="0073214B" w:rsidP="00353CC4">
      <w:pPr>
        <w:suppressAutoHyphens/>
        <w:spacing w:line="240" w:lineRule="auto"/>
        <w:ind w:right="822"/>
        <w:jc w:val="both"/>
        <w:rPr>
          <w:rFonts w:eastAsia="Times New Roman" w:cs="Times New Roman"/>
          <w:b/>
          <w:color w:val="FF0000"/>
          <w:szCs w:val="24"/>
          <w:lang w:eastAsia="ar-SA"/>
        </w:rPr>
      </w:pPr>
    </w:p>
    <w:p w:rsidR="0073214B" w:rsidRDefault="0073214B" w:rsidP="00353CC4">
      <w:pPr>
        <w:suppressAutoHyphens/>
        <w:spacing w:line="240" w:lineRule="auto"/>
        <w:ind w:right="822"/>
        <w:jc w:val="both"/>
        <w:rPr>
          <w:rFonts w:eastAsia="Times New Roman" w:cs="Times New Roman"/>
          <w:b/>
          <w:color w:val="FF0000"/>
          <w:szCs w:val="24"/>
          <w:lang w:eastAsia="ar-SA"/>
        </w:rPr>
      </w:pPr>
      <w:bookmarkStart w:id="2" w:name="_GoBack"/>
      <w:bookmarkEnd w:id="2"/>
    </w:p>
    <w:p w:rsidR="0073214B" w:rsidRDefault="0073214B" w:rsidP="00353CC4">
      <w:pPr>
        <w:suppressAutoHyphens/>
        <w:spacing w:line="240" w:lineRule="auto"/>
        <w:ind w:right="822"/>
        <w:jc w:val="both"/>
        <w:rPr>
          <w:rFonts w:eastAsia="Times New Roman" w:cs="Times New Roman"/>
          <w:b/>
          <w:color w:val="FF0000"/>
          <w:szCs w:val="24"/>
          <w:lang w:eastAsia="ar-SA"/>
        </w:rPr>
      </w:pPr>
    </w:p>
    <w:p w:rsidR="0073214B" w:rsidRDefault="0073214B" w:rsidP="00353CC4">
      <w:pPr>
        <w:suppressAutoHyphens/>
        <w:spacing w:line="240" w:lineRule="auto"/>
        <w:ind w:right="822"/>
        <w:jc w:val="both"/>
        <w:rPr>
          <w:rFonts w:eastAsia="Times New Roman" w:cs="Times New Roman"/>
          <w:b/>
          <w:color w:val="FF0000"/>
          <w:szCs w:val="24"/>
          <w:lang w:eastAsia="ar-SA"/>
        </w:rPr>
      </w:pPr>
    </w:p>
    <w:p w:rsidR="0073214B" w:rsidRDefault="0073214B" w:rsidP="00353CC4">
      <w:pPr>
        <w:suppressAutoHyphens/>
        <w:spacing w:line="240" w:lineRule="auto"/>
        <w:ind w:right="822"/>
        <w:jc w:val="both"/>
        <w:rPr>
          <w:rFonts w:eastAsia="Times New Roman" w:cs="Times New Roman"/>
          <w:b/>
          <w:color w:val="FF0000"/>
          <w:szCs w:val="24"/>
          <w:lang w:eastAsia="ar-SA"/>
        </w:rPr>
      </w:pPr>
    </w:p>
    <w:p w:rsidR="0073214B" w:rsidRDefault="0073214B" w:rsidP="00353CC4">
      <w:pPr>
        <w:suppressAutoHyphens/>
        <w:spacing w:line="240" w:lineRule="auto"/>
        <w:ind w:right="822"/>
        <w:jc w:val="both"/>
        <w:rPr>
          <w:rFonts w:eastAsia="Times New Roman" w:cs="Times New Roman"/>
          <w:b/>
          <w:color w:val="FF0000"/>
          <w:szCs w:val="24"/>
          <w:lang w:eastAsia="ar-SA"/>
        </w:rPr>
      </w:pPr>
    </w:p>
    <w:p w:rsidR="0073214B" w:rsidRDefault="0073214B" w:rsidP="00353CC4">
      <w:pPr>
        <w:suppressAutoHyphens/>
        <w:spacing w:line="240" w:lineRule="auto"/>
        <w:ind w:right="822"/>
        <w:jc w:val="both"/>
        <w:rPr>
          <w:rFonts w:eastAsia="Times New Roman" w:cs="Times New Roman"/>
          <w:b/>
          <w:color w:val="FF0000"/>
          <w:szCs w:val="24"/>
          <w:lang w:eastAsia="ar-SA"/>
        </w:rPr>
      </w:pPr>
    </w:p>
    <w:p w:rsidR="0073214B" w:rsidRDefault="0073214B" w:rsidP="00353CC4">
      <w:pPr>
        <w:suppressAutoHyphens/>
        <w:spacing w:line="240" w:lineRule="auto"/>
        <w:ind w:right="822"/>
        <w:jc w:val="both"/>
        <w:rPr>
          <w:rFonts w:eastAsia="Times New Roman" w:cs="Times New Roman"/>
          <w:b/>
          <w:color w:val="FF0000"/>
          <w:szCs w:val="24"/>
          <w:lang w:eastAsia="ar-SA"/>
        </w:rPr>
      </w:pPr>
    </w:p>
    <w:p w:rsidR="0073214B" w:rsidRDefault="0073214B" w:rsidP="00353CC4">
      <w:pPr>
        <w:suppressAutoHyphens/>
        <w:spacing w:line="240" w:lineRule="auto"/>
        <w:ind w:right="822"/>
        <w:jc w:val="both"/>
        <w:rPr>
          <w:rFonts w:eastAsia="Times New Roman" w:cs="Times New Roman"/>
          <w:b/>
          <w:color w:val="FF0000"/>
          <w:szCs w:val="24"/>
          <w:lang w:eastAsia="ar-SA"/>
        </w:rPr>
      </w:pPr>
    </w:p>
    <w:p w:rsidR="0073214B" w:rsidRDefault="0073214B" w:rsidP="00353CC4">
      <w:pPr>
        <w:suppressAutoHyphens/>
        <w:spacing w:line="240" w:lineRule="auto"/>
        <w:ind w:right="822"/>
        <w:jc w:val="both"/>
        <w:rPr>
          <w:rFonts w:eastAsia="Times New Roman" w:cs="Times New Roman"/>
          <w:b/>
          <w:color w:val="FF0000"/>
          <w:szCs w:val="24"/>
          <w:lang w:eastAsia="ar-SA"/>
        </w:rPr>
      </w:pPr>
    </w:p>
    <w:p w:rsidR="0073214B" w:rsidRDefault="0073214B" w:rsidP="00353CC4">
      <w:pPr>
        <w:suppressAutoHyphens/>
        <w:spacing w:line="240" w:lineRule="auto"/>
        <w:ind w:right="822"/>
        <w:jc w:val="both"/>
        <w:rPr>
          <w:rFonts w:eastAsia="Times New Roman" w:cs="Times New Roman"/>
          <w:b/>
          <w:color w:val="FF0000"/>
          <w:szCs w:val="24"/>
          <w:lang w:eastAsia="ar-SA"/>
        </w:rPr>
      </w:pPr>
    </w:p>
    <w:p w:rsidR="0073214B" w:rsidRDefault="0073214B"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F31E56" w:rsidRDefault="00F31E56"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E21D86" w:rsidRPr="00353CC4" w:rsidRDefault="00E21D86" w:rsidP="00353CC4">
      <w:pPr>
        <w:suppressAutoHyphens/>
        <w:spacing w:line="240" w:lineRule="auto"/>
        <w:ind w:right="822"/>
        <w:jc w:val="both"/>
        <w:rPr>
          <w:rFonts w:eastAsia="Times New Roman" w:cs="Times New Roman"/>
          <w:color w:val="FF0000"/>
          <w:szCs w:val="24"/>
          <w:lang w:eastAsia="ar-SA"/>
        </w:rPr>
      </w:pPr>
    </w:p>
    <w:p w:rsidR="006F79FE" w:rsidRPr="0073214B" w:rsidRDefault="006F79FE" w:rsidP="006A381E">
      <w:pPr>
        <w:keepNext/>
        <w:numPr>
          <w:ilvl w:val="0"/>
          <w:numId w:val="34"/>
        </w:numPr>
        <w:tabs>
          <w:tab w:val="num" w:pos="426"/>
        </w:tabs>
        <w:suppressAutoHyphens/>
        <w:spacing w:line="240" w:lineRule="auto"/>
        <w:ind w:hanging="720"/>
        <w:outlineLvl w:val="0"/>
        <w:rPr>
          <w:rFonts w:eastAsia="Times New Roman" w:cs="Times New Roman"/>
          <w:b/>
          <w:bCs/>
          <w:iCs/>
          <w:szCs w:val="24"/>
          <w:lang w:val="x-none" w:eastAsia="ar-SA"/>
        </w:rPr>
      </w:pPr>
      <w:bookmarkStart w:id="3" w:name="_Toc416344322"/>
      <w:r w:rsidRPr="006F79FE">
        <w:rPr>
          <w:rFonts w:eastAsia="Times New Roman" w:cs="Times New Roman"/>
          <w:b/>
          <w:iCs/>
          <w:szCs w:val="24"/>
          <w:lang w:val="x-none" w:eastAsia="ar-SA"/>
        </w:rPr>
        <w:lastRenderedPageBreak/>
        <w:t>Термины и определения</w:t>
      </w:r>
      <w:bookmarkEnd w:id="3"/>
    </w:p>
    <w:p w:rsidR="00035094" w:rsidRDefault="00035094" w:rsidP="000A2B7C">
      <w:pPr>
        <w:suppressAutoHyphens/>
        <w:spacing w:after="120" w:line="240" w:lineRule="auto"/>
        <w:jc w:val="both"/>
        <w:rPr>
          <w:rFonts w:eastAsia="Times New Roman" w:cs="Times New Roman"/>
          <w:b/>
          <w:bCs/>
          <w:szCs w:val="24"/>
          <w:lang w:eastAsia="ar-SA"/>
        </w:rPr>
      </w:pPr>
    </w:p>
    <w:p w:rsidR="006F79FE" w:rsidRPr="006F79FE" w:rsidRDefault="006F79FE" w:rsidP="000A2B7C">
      <w:pPr>
        <w:suppressAutoHyphens/>
        <w:spacing w:after="120" w:line="240" w:lineRule="auto"/>
        <w:jc w:val="both"/>
        <w:rPr>
          <w:rFonts w:eastAsia="Times New Roman" w:cs="Times New Roman"/>
          <w:b/>
          <w:bCs/>
          <w:szCs w:val="24"/>
          <w:lang w:eastAsia="ar-SA"/>
        </w:rPr>
      </w:pPr>
      <w:r w:rsidRPr="006F79FE">
        <w:rPr>
          <w:rFonts w:eastAsia="Times New Roman" w:cs="Times New Roman"/>
          <w:b/>
          <w:bCs/>
          <w:szCs w:val="24"/>
          <w:lang w:eastAsia="ar-SA"/>
        </w:rPr>
        <w:t>Заказчик</w:t>
      </w:r>
      <w:r w:rsidRPr="006F79FE">
        <w:rPr>
          <w:rFonts w:eastAsia="Times New Roman" w:cs="Times New Roman"/>
          <w:bCs/>
          <w:szCs w:val="24"/>
          <w:lang w:eastAsia="ar-SA"/>
        </w:rPr>
        <w:t xml:space="preserve"> – ОАО «Мурманэнергосбыт».</w:t>
      </w:r>
    </w:p>
    <w:p w:rsidR="006F79FE" w:rsidRPr="006F79FE" w:rsidRDefault="006F79FE" w:rsidP="000A2B7C">
      <w:pPr>
        <w:suppressAutoHyphens/>
        <w:spacing w:after="120" w:line="240" w:lineRule="auto"/>
        <w:jc w:val="both"/>
        <w:rPr>
          <w:rFonts w:eastAsia="Times New Roman" w:cs="Times New Roman"/>
          <w:b/>
          <w:bCs/>
          <w:szCs w:val="24"/>
          <w:lang w:eastAsia="ar-SA"/>
        </w:rPr>
      </w:pPr>
      <w:r w:rsidRPr="006F79FE">
        <w:rPr>
          <w:rFonts w:eastAsia="Times New Roman" w:cs="Times New Roman"/>
          <w:b/>
          <w:bCs/>
          <w:szCs w:val="24"/>
          <w:lang w:eastAsia="ar-SA"/>
        </w:rPr>
        <w:t>Комиссия по закупке</w:t>
      </w:r>
      <w:r w:rsidRPr="006F79FE">
        <w:rPr>
          <w:rFonts w:eastAsia="Times New Roman" w:cs="Times New Roman"/>
          <w:bCs/>
          <w:szCs w:val="24"/>
          <w:lang w:eastAsia="ar-SA"/>
        </w:rPr>
        <w:t xml:space="preserve"> – коллегиальный орган, сформированный для организации и проведения запроса предложений (далее – Комиссия; Комиссия по закупке).</w:t>
      </w:r>
    </w:p>
    <w:p w:rsidR="006F79FE" w:rsidRPr="006F79FE" w:rsidRDefault="006F79FE" w:rsidP="000A2B7C">
      <w:pPr>
        <w:tabs>
          <w:tab w:val="left" w:pos="900"/>
          <w:tab w:val="left" w:pos="1440"/>
        </w:tabs>
        <w:suppressAutoHyphens/>
        <w:spacing w:after="240" w:line="240" w:lineRule="auto"/>
        <w:jc w:val="both"/>
        <w:rPr>
          <w:rFonts w:eastAsia="Times New Roman" w:cs="Times New Roman"/>
          <w:b/>
          <w:bCs/>
          <w:szCs w:val="24"/>
          <w:lang w:eastAsia="ar-SA"/>
        </w:rPr>
      </w:pPr>
      <w:r w:rsidRPr="006F79FE">
        <w:rPr>
          <w:rFonts w:eastAsia="Times New Roman" w:cs="Times New Roman"/>
          <w:b/>
          <w:bCs/>
          <w:szCs w:val="24"/>
          <w:lang w:eastAsia="ar-SA"/>
        </w:rPr>
        <w:t>Запрос предложений</w:t>
      </w:r>
      <w:r w:rsidRPr="006F79FE">
        <w:rPr>
          <w:rFonts w:eastAsia="Times New Roman" w:cs="Times New Roman"/>
          <w:bCs/>
          <w:szCs w:val="24"/>
          <w:lang w:eastAsia="ar-SA"/>
        </w:rPr>
        <w:t xml:space="preserve"> – это способ закупки, в рамках которого Победителем может быть признан участник закупки, соответствующий требованиям Документации о проведении запроса предложений и предложивший лучшие условия исполнения Договора. </w:t>
      </w:r>
    </w:p>
    <w:p w:rsidR="006F79FE" w:rsidRPr="006F79FE" w:rsidRDefault="006F79FE" w:rsidP="000A2B7C">
      <w:pPr>
        <w:suppressAutoHyphens/>
        <w:spacing w:after="120" w:line="240" w:lineRule="auto"/>
        <w:jc w:val="both"/>
        <w:rPr>
          <w:rFonts w:eastAsia="Times New Roman" w:cs="Times New Roman"/>
          <w:b/>
          <w:bCs/>
          <w:szCs w:val="24"/>
          <w:lang w:eastAsia="ar-SA"/>
        </w:rPr>
      </w:pPr>
      <w:r w:rsidRPr="006F79FE">
        <w:rPr>
          <w:rFonts w:eastAsia="Times New Roman" w:cs="Times New Roman"/>
          <w:b/>
          <w:bCs/>
          <w:szCs w:val="24"/>
          <w:lang w:eastAsia="ar-SA"/>
        </w:rPr>
        <w:t>Извещение о проведении запроса предложений</w:t>
      </w:r>
      <w:r w:rsidRPr="006F79FE">
        <w:rPr>
          <w:rFonts w:eastAsia="Times New Roman" w:cs="Times New Roman"/>
          <w:bCs/>
          <w:szCs w:val="24"/>
          <w:lang w:eastAsia="ar-SA"/>
        </w:rPr>
        <w:t xml:space="preserve"> – информация о запросе предложений, публикуемая на официальном сайте </w:t>
      </w:r>
      <w:hyperlink r:id="rId17" w:history="1">
        <w:r w:rsidRPr="006F79FE">
          <w:rPr>
            <w:rFonts w:eastAsia="Times New Roman" w:cs="Times New Roman"/>
            <w:color w:val="0000FF"/>
            <w:szCs w:val="24"/>
            <w:u w:val="single"/>
            <w:lang w:eastAsia="ar-SA"/>
          </w:rPr>
          <w:t>http://zakupki.gov.ru/223</w:t>
        </w:r>
      </w:hyperlink>
      <w:r w:rsidRPr="006F79FE">
        <w:rPr>
          <w:rFonts w:eastAsia="Times New Roman" w:cs="Times New Roman"/>
          <w:szCs w:val="24"/>
          <w:lang w:eastAsia="ar-SA"/>
        </w:rPr>
        <w:t>/.</w:t>
      </w:r>
    </w:p>
    <w:p w:rsidR="006F79FE" w:rsidRPr="006F79FE" w:rsidRDefault="006F79FE" w:rsidP="000A2B7C">
      <w:pPr>
        <w:suppressAutoHyphens/>
        <w:spacing w:after="120" w:line="240" w:lineRule="auto"/>
        <w:jc w:val="both"/>
        <w:rPr>
          <w:rFonts w:eastAsia="Times New Roman" w:cs="Times New Roman"/>
          <w:b/>
          <w:bCs/>
          <w:szCs w:val="24"/>
          <w:lang w:eastAsia="ar-SA"/>
        </w:rPr>
      </w:pPr>
      <w:r w:rsidRPr="006F79FE">
        <w:rPr>
          <w:rFonts w:eastAsia="Times New Roman" w:cs="Times New Roman"/>
          <w:b/>
          <w:bCs/>
          <w:szCs w:val="24"/>
          <w:lang w:eastAsia="ar-SA"/>
        </w:rPr>
        <w:t>Документация о проведении запроса предложений</w:t>
      </w:r>
      <w:r w:rsidRPr="006F79FE">
        <w:rPr>
          <w:rFonts w:eastAsia="Times New Roman" w:cs="Times New Roman"/>
          <w:bCs/>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размещается на сайте </w:t>
      </w:r>
      <w:hyperlink r:id="rId18" w:history="1">
        <w:r w:rsidRPr="006F79FE">
          <w:rPr>
            <w:rFonts w:eastAsia="Times New Roman" w:cs="Times New Roman"/>
            <w:color w:val="0000FF"/>
            <w:szCs w:val="24"/>
            <w:u w:val="single"/>
            <w:lang w:eastAsia="ar-SA"/>
          </w:rPr>
          <w:t>http://zakupki.gov.ru/223</w:t>
        </w:r>
      </w:hyperlink>
      <w:r w:rsidRPr="006F79FE">
        <w:rPr>
          <w:rFonts w:eastAsia="Times New Roman" w:cs="Times New Roman"/>
          <w:szCs w:val="24"/>
          <w:lang w:eastAsia="ar-SA"/>
        </w:rPr>
        <w:t>/.</w:t>
      </w:r>
    </w:p>
    <w:p w:rsidR="006F79FE" w:rsidRPr="006F79FE" w:rsidRDefault="006F79FE" w:rsidP="000A2B7C">
      <w:pPr>
        <w:suppressAutoHyphens/>
        <w:spacing w:after="120" w:line="240" w:lineRule="auto"/>
        <w:jc w:val="both"/>
        <w:rPr>
          <w:rFonts w:eastAsia="Times New Roman" w:cs="Times New Roman"/>
          <w:b/>
          <w:szCs w:val="24"/>
          <w:lang w:eastAsia="ar-SA"/>
        </w:rPr>
      </w:pPr>
      <w:r w:rsidRPr="006F79FE">
        <w:rPr>
          <w:rFonts w:eastAsia="Times New Roman" w:cs="Times New Roman"/>
          <w:b/>
          <w:bCs/>
          <w:szCs w:val="24"/>
          <w:lang w:eastAsia="ar-SA"/>
        </w:rPr>
        <w:t>Заявка на участие в запросе предложений</w:t>
      </w:r>
      <w:r w:rsidRPr="006F79FE">
        <w:rPr>
          <w:rFonts w:eastAsia="Times New Roman" w:cs="Times New Roman"/>
          <w:bCs/>
          <w:szCs w:val="24"/>
          <w:lang w:eastAsia="ar-SA"/>
        </w:rPr>
        <w:t xml:space="preserve"> – комплект документов, соответствующий требованиям настоящей Документации, содержащий письменное предложение участника процедуры закупки, направленный заказчику по форме и в порядке, установленном Документацией.</w:t>
      </w:r>
    </w:p>
    <w:p w:rsidR="004B5FB5" w:rsidRPr="004B5FB5" w:rsidRDefault="004B5FB5" w:rsidP="004B5FB5">
      <w:pPr>
        <w:suppressAutoHyphens/>
        <w:spacing w:after="120" w:line="240" w:lineRule="auto"/>
        <w:jc w:val="both"/>
        <w:rPr>
          <w:rFonts w:eastAsia="Times New Roman" w:cs="Times New Roman"/>
          <w:szCs w:val="24"/>
          <w:lang w:eastAsia="ar-SA"/>
        </w:rPr>
      </w:pPr>
      <w:r w:rsidRPr="005B1427">
        <w:rPr>
          <w:rFonts w:eastAsia="Times New Roman" w:cs="Times New Roman"/>
          <w:b/>
          <w:szCs w:val="24"/>
          <w:lang w:eastAsia="ar-SA"/>
        </w:rPr>
        <w:t>Локальная смета</w:t>
      </w:r>
      <w:r w:rsidRPr="005B1427">
        <w:rPr>
          <w:rFonts w:eastAsia="Times New Roman" w:cs="Times New Roman"/>
          <w:szCs w:val="24"/>
          <w:lang w:eastAsia="ar-SA"/>
        </w:rPr>
        <w:t xml:space="preserve"> - это первичный сметный документ, который делается по отдельным видам работ и учитывает затраты отдельно взятых участков строительства и ремонта</w:t>
      </w:r>
      <w:r w:rsidR="005B1427" w:rsidRPr="005B1427">
        <w:t xml:space="preserve"> на основе </w:t>
      </w:r>
      <w:r w:rsidR="005B1427" w:rsidRPr="005B1427">
        <w:rPr>
          <w:color w:val="000000" w:themeColor="text1"/>
        </w:rPr>
        <w:t>объёмов, указанных в Документации.</w:t>
      </w:r>
      <w:r w:rsidRPr="005B1427">
        <w:rPr>
          <w:rFonts w:eastAsia="Times New Roman" w:cs="Times New Roman"/>
          <w:szCs w:val="24"/>
          <w:lang w:eastAsia="ar-SA"/>
        </w:rPr>
        <w:t xml:space="preserve"> Составляется в виде таблицы из двух взаимозависимых частей. В первой из них указывается описание — перечень работ, их шифр</w:t>
      </w:r>
      <w:r w:rsidR="005B1427" w:rsidRPr="005B1427">
        <w:rPr>
          <w:rFonts w:eastAsia="Times New Roman" w:cs="Times New Roman"/>
          <w:szCs w:val="24"/>
          <w:lang w:eastAsia="ar-SA"/>
        </w:rPr>
        <w:t>,</w:t>
      </w:r>
      <w:r w:rsidRPr="005B1427">
        <w:rPr>
          <w:rFonts w:eastAsia="Times New Roman" w:cs="Times New Roman"/>
          <w:szCs w:val="24"/>
          <w:lang w:eastAsia="ar-SA"/>
        </w:rPr>
        <w:t xml:space="preserve"> </w:t>
      </w:r>
      <w:r w:rsidR="005B1427" w:rsidRPr="005B1427">
        <w:t>объемы</w:t>
      </w:r>
      <w:r w:rsidR="005B1427" w:rsidRPr="005B1427">
        <w:rPr>
          <w:rFonts w:eastAsia="Times New Roman" w:cs="Times New Roman"/>
          <w:szCs w:val="24"/>
          <w:lang w:eastAsia="ar-SA"/>
        </w:rPr>
        <w:t xml:space="preserve"> </w:t>
      </w:r>
      <w:r w:rsidRPr="005B1427">
        <w:rPr>
          <w:rFonts w:eastAsia="Times New Roman" w:cs="Times New Roman"/>
          <w:szCs w:val="24"/>
          <w:lang w:eastAsia="ar-SA"/>
        </w:rPr>
        <w:t>и затраты на выполнение. Кроме того, указываются единицы измерения. В правой части указываются определенные затраты по смете, которые выражаются в денежном эквиваленте согласно расчетам на единицу продукции. Итог по смете является стоимостью планируемых работ.</w:t>
      </w:r>
      <w:r w:rsidRPr="004B5FB5">
        <w:rPr>
          <w:rFonts w:eastAsia="Times New Roman" w:cs="Times New Roman"/>
          <w:szCs w:val="24"/>
          <w:lang w:eastAsia="ar-SA"/>
        </w:rPr>
        <w:t xml:space="preserve"> </w:t>
      </w:r>
    </w:p>
    <w:p w:rsidR="006F79FE" w:rsidRPr="006F79FE" w:rsidRDefault="006F79FE" w:rsidP="003A44A7">
      <w:pPr>
        <w:suppressAutoHyphens/>
        <w:spacing w:after="120" w:line="240" w:lineRule="auto"/>
        <w:jc w:val="both"/>
        <w:rPr>
          <w:rFonts w:eastAsia="Times New Roman" w:cs="Times New Roman"/>
          <w:b/>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73214B" w:rsidRDefault="006F79FE" w:rsidP="006A381E">
      <w:pPr>
        <w:keepNext/>
        <w:numPr>
          <w:ilvl w:val="0"/>
          <w:numId w:val="27"/>
        </w:numPr>
        <w:tabs>
          <w:tab w:val="left" w:pos="426"/>
          <w:tab w:val="left" w:pos="4253"/>
        </w:tabs>
        <w:suppressAutoHyphens/>
        <w:spacing w:line="240" w:lineRule="auto"/>
        <w:outlineLvl w:val="0"/>
        <w:rPr>
          <w:rFonts w:eastAsia="Times New Roman" w:cs="Times New Roman"/>
          <w:b/>
          <w:bCs/>
          <w:iCs/>
          <w:szCs w:val="24"/>
          <w:lang w:val="x-none" w:eastAsia="ar-SA"/>
        </w:rPr>
      </w:pPr>
      <w:bookmarkStart w:id="4" w:name="_Toc416344323"/>
      <w:r w:rsidRPr="006F79FE">
        <w:rPr>
          <w:rFonts w:eastAsia="Times New Roman" w:cs="Times New Roman"/>
          <w:b/>
          <w:iCs/>
          <w:szCs w:val="24"/>
          <w:lang w:val="x-none" w:eastAsia="ar-SA"/>
        </w:rPr>
        <w:lastRenderedPageBreak/>
        <w:t>Общие положения</w:t>
      </w:r>
      <w:bookmarkEnd w:id="4"/>
    </w:p>
    <w:p w:rsidR="00035094" w:rsidRPr="00035094" w:rsidRDefault="00035094" w:rsidP="00035094">
      <w:pPr>
        <w:keepNext/>
        <w:tabs>
          <w:tab w:val="left" w:pos="567"/>
          <w:tab w:val="num" w:pos="7023"/>
        </w:tabs>
        <w:suppressAutoHyphens/>
        <w:spacing w:line="240" w:lineRule="auto"/>
        <w:ind w:left="7023"/>
        <w:jc w:val="both"/>
        <w:rPr>
          <w:rFonts w:eastAsia="Times New Roman" w:cs="Times New Roman"/>
          <w:szCs w:val="28"/>
          <w:lang w:val="x-none" w:eastAsia="ar-SA"/>
        </w:rPr>
      </w:pPr>
    </w:p>
    <w:p w:rsidR="0073214B" w:rsidRPr="0073214B" w:rsidRDefault="006F79FE" w:rsidP="006A381E">
      <w:pPr>
        <w:keepNext/>
        <w:numPr>
          <w:ilvl w:val="1"/>
          <w:numId w:val="27"/>
        </w:numPr>
        <w:tabs>
          <w:tab w:val="num" w:pos="0"/>
          <w:tab w:val="left" w:pos="567"/>
        </w:tabs>
        <w:suppressAutoHyphens/>
        <w:spacing w:line="240" w:lineRule="auto"/>
        <w:ind w:hanging="7023"/>
        <w:jc w:val="both"/>
        <w:rPr>
          <w:rFonts w:eastAsia="Times New Roman" w:cs="Times New Roman"/>
          <w:szCs w:val="28"/>
          <w:lang w:val="x-none" w:eastAsia="ar-SA"/>
        </w:rPr>
      </w:pPr>
      <w:r w:rsidRPr="006F79FE">
        <w:rPr>
          <w:rFonts w:eastAsia="Times New Roman" w:cs="Times New Roman"/>
          <w:b/>
          <w:bCs/>
          <w:szCs w:val="24"/>
          <w:lang w:eastAsia="ar-SA"/>
        </w:rPr>
        <w:t>Общие сведения о процедуре запроса предложений</w:t>
      </w:r>
    </w:p>
    <w:p w:rsidR="006F79FE" w:rsidRPr="006F79FE" w:rsidRDefault="006F79FE" w:rsidP="00E21D86">
      <w:pPr>
        <w:suppressAutoHyphens/>
        <w:spacing w:after="240" w:line="240" w:lineRule="auto"/>
        <w:jc w:val="both"/>
        <w:rPr>
          <w:rFonts w:eastAsia="Times New Roman" w:cs="Times New Roman"/>
          <w:bCs/>
          <w:szCs w:val="24"/>
          <w:lang w:eastAsia="ar-SA"/>
        </w:rPr>
      </w:pPr>
      <w:r w:rsidRPr="006F79FE">
        <w:rPr>
          <w:rFonts w:eastAsia="Times New Roman" w:cs="Times New Roman"/>
          <w:szCs w:val="28"/>
          <w:lang w:val="x-none" w:eastAsia="ar-SA"/>
        </w:rPr>
        <w:t>Заказчик</w:t>
      </w:r>
      <w:r w:rsidRPr="006F79FE">
        <w:rPr>
          <w:rFonts w:eastAsia="Times New Roman" w:cs="Times New Roman"/>
          <w:szCs w:val="24"/>
          <w:lang w:val="x-none" w:eastAsia="ar-SA"/>
        </w:rPr>
        <w:t xml:space="preserve"> извещением о проведении </w:t>
      </w:r>
      <w:r w:rsidRPr="006F79FE">
        <w:rPr>
          <w:rFonts w:eastAsia="Times New Roman" w:cs="Times New Roman"/>
          <w:szCs w:val="24"/>
          <w:lang w:eastAsia="ar-SA"/>
        </w:rPr>
        <w:t>запроса предложений</w:t>
      </w:r>
      <w:r w:rsidRPr="006F79FE">
        <w:rPr>
          <w:rFonts w:eastAsia="Times New Roman" w:cs="Times New Roman"/>
          <w:szCs w:val="24"/>
          <w:lang w:val="x-none" w:eastAsia="ar-SA"/>
        </w:rPr>
        <w:t xml:space="preserve">, опубликованным </w:t>
      </w:r>
      <w:r w:rsidRPr="006F79FE">
        <w:rPr>
          <w:rFonts w:eastAsia="Times New Roman" w:cs="Times New Roman"/>
          <w:iCs/>
          <w:szCs w:val="28"/>
          <w:lang w:val="x-none" w:eastAsia="ar-SA"/>
        </w:rPr>
        <w:t>на официальном сайте</w:t>
      </w:r>
      <w:r w:rsidRPr="006F79FE">
        <w:rPr>
          <w:rFonts w:eastAsia="Times New Roman" w:cs="Times New Roman"/>
          <w:iCs/>
          <w:szCs w:val="28"/>
          <w:lang w:eastAsia="ar-SA"/>
        </w:rPr>
        <w:t xml:space="preserve"> </w:t>
      </w:r>
      <w:hyperlink r:id="rId19" w:history="1">
        <w:r w:rsidRPr="006F79FE">
          <w:rPr>
            <w:rFonts w:eastAsia="Times New Roman" w:cs="Times New Roman"/>
            <w:iCs/>
            <w:color w:val="0000FF"/>
            <w:szCs w:val="28"/>
            <w:u w:val="single"/>
            <w:lang w:val="x-none" w:eastAsia="ar-SA"/>
          </w:rPr>
          <w:t>http:/</w:t>
        </w:r>
        <w:r w:rsidRPr="006F79FE">
          <w:rPr>
            <w:rFonts w:eastAsia="Times New Roman" w:cs="Times New Roman"/>
            <w:iCs/>
            <w:color w:val="0000FF"/>
            <w:szCs w:val="28"/>
            <w:u w:val="single"/>
            <w:lang w:eastAsia="ar-SA"/>
          </w:rPr>
          <w:t>/</w:t>
        </w:r>
        <w:r w:rsidRPr="006F79FE">
          <w:rPr>
            <w:rFonts w:eastAsia="Times New Roman" w:cs="Times New Roman"/>
            <w:iCs/>
            <w:color w:val="0000FF"/>
            <w:szCs w:val="28"/>
            <w:u w:val="single"/>
            <w:lang w:val="x-none" w:eastAsia="ar-SA"/>
          </w:rPr>
          <w:t>zakupki.gov.ru/223</w:t>
        </w:r>
      </w:hyperlink>
      <w:r w:rsidRPr="006F79FE">
        <w:rPr>
          <w:rFonts w:eastAsia="Times New Roman" w:cs="Times New Roman"/>
          <w:iCs/>
          <w:szCs w:val="28"/>
          <w:lang w:eastAsia="ar-SA"/>
        </w:rPr>
        <w:t xml:space="preserve">/ </w:t>
      </w:r>
      <w:r w:rsidRPr="006F79FE">
        <w:rPr>
          <w:rFonts w:eastAsia="Times New Roman" w:cs="Times New Roman"/>
          <w:szCs w:val="24"/>
          <w:lang w:val="x-none" w:eastAsia="ar-SA"/>
        </w:rPr>
        <w:t xml:space="preserve">в сети «Интернет» приглашает заинтересованных лиц к участию </w:t>
      </w:r>
      <w:r w:rsidRPr="006F79FE">
        <w:rPr>
          <w:rFonts w:eastAsia="Times New Roman" w:cs="Times New Roman"/>
          <w:iCs/>
          <w:szCs w:val="28"/>
          <w:lang w:val="x-none" w:eastAsia="ar-SA"/>
        </w:rPr>
        <w:t xml:space="preserve">в процедуре </w:t>
      </w:r>
      <w:r w:rsidRPr="006F79FE">
        <w:rPr>
          <w:rFonts w:eastAsia="Times New Roman" w:cs="Times New Roman"/>
          <w:szCs w:val="24"/>
          <w:lang w:eastAsia="ar-SA"/>
        </w:rPr>
        <w:t>запроса предложений</w:t>
      </w:r>
      <w:r w:rsidRPr="006F79FE">
        <w:rPr>
          <w:rFonts w:eastAsia="Times New Roman" w:cs="Times New Roman"/>
          <w:szCs w:val="24"/>
          <w:lang w:val="x-none" w:eastAsia="ar-SA"/>
        </w:rPr>
        <w:t>.</w:t>
      </w:r>
    </w:p>
    <w:p w:rsidR="006F79FE" w:rsidRPr="006F79FE" w:rsidRDefault="006F79FE" w:rsidP="006A381E">
      <w:pPr>
        <w:numPr>
          <w:ilvl w:val="2"/>
          <w:numId w:val="27"/>
        </w:numPr>
        <w:tabs>
          <w:tab w:val="clear" w:pos="720"/>
          <w:tab w:val="left" w:pos="0"/>
          <w:tab w:val="left" w:pos="567"/>
          <w:tab w:val="left" w:pos="993"/>
        </w:tabs>
        <w:suppressAutoHyphens/>
        <w:overflowPunct w:val="0"/>
        <w:autoSpaceDE w:val="0"/>
        <w:spacing w:after="120" w:line="240" w:lineRule="auto"/>
        <w:ind w:left="0" w:firstLine="0"/>
        <w:jc w:val="both"/>
        <w:rPr>
          <w:rFonts w:eastAsia="Times New Roman" w:cs="Times New Roman"/>
          <w:szCs w:val="24"/>
          <w:lang w:eastAsia="ar-SA"/>
        </w:rPr>
      </w:pPr>
      <w:r w:rsidRPr="006F79FE">
        <w:rPr>
          <w:rFonts w:eastAsia="Times New Roman" w:cs="Times New Roman"/>
          <w:bCs/>
          <w:szCs w:val="24"/>
          <w:lang w:eastAsia="ar-SA"/>
        </w:rPr>
        <w:t xml:space="preserve">Наименование и требование к </w:t>
      </w:r>
      <w:r w:rsidR="00DA7D1D">
        <w:rPr>
          <w:rFonts w:eastAsia="Calibri" w:cs="Times New Roman"/>
          <w:szCs w:val="24"/>
          <w:lang w:eastAsia="ar-SA"/>
        </w:rPr>
        <w:t>Работам</w:t>
      </w:r>
      <w:r w:rsidRPr="006F79FE">
        <w:rPr>
          <w:rFonts w:eastAsia="Times New Roman" w:cs="Times New Roman"/>
          <w:bCs/>
          <w:szCs w:val="24"/>
          <w:lang w:eastAsia="ar-SA"/>
        </w:rPr>
        <w:t xml:space="preserve"> указаны в разделе 5 «Техническое задание» Документации (далее по тексту ссылки на разделы, подразделы, пункты и подпункты относятся исключительно к настоящей Документации, если рядом с такой ссылкой не указано иное). </w:t>
      </w:r>
    </w:p>
    <w:p w:rsidR="004E5428" w:rsidRPr="004E5428" w:rsidRDefault="006F79FE" w:rsidP="00DD5046">
      <w:pPr>
        <w:numPr>
          <w:ilvl w:val="2"/>
          <w:numId w:val="27"/>
        </w:numPr>
        <w:tabs>
          <w:tab w:val="clear" w:pos="720"/>
          <w:tab w:val="num" w:pos="0"/>
        </w:tabs>
        <w:suppressAutoHyphens/>
        <w:overflowPunct w:val="0"/>
        <w:autoSpaceDE w:val="0"/>
        <w:spacing w:line="240" w:lineRule="auto"/>
        <w:ind w:left="0" w:firstLine="0"/>
        <w:jc w:val="both"/>
        <w:rPr>
          <w:rFonts w:eastAsia="Times New Roman" w:cs="Times New Roman"/>
          <w:szCs w:val="24"/>
          <w:lang w:eastAsia="ar-SA"/>
        </w:rPr>
      </w:pPr>
      <w:r w:rsidRPr="004E5428">
        <w:rPr>
          <w:rFonts w:eastAsia="Times New Roman" w:cs="Times New Roman"/>
          <w:szCs w:val="24"/>
          <w:lang w:eastAsia="ar-SA"/>
        </w:rPr>
        <w:t xml:space="preserve">Предметом настоящего запроса предложений является </w:t>
      </w:r>
      <w:r w:rsidR="00DD5046" w:rsidRPr="00DD5046">
        <w:rPr>
          <w:szCs w:val="24"/>
          <w:lang w:eastAsia="ru-RU"/>
        </w:rPr>
        <w:t>выполнение комплекса работ по восстановлению асфальтобетонного покрытия после ремонта тепловых сетей в Ленинском и Октябрьском округах г. Мурманска</w:t>
      </w:r>
      <w:r w:rsidR="004E5428" w:rsidRPr="00DA3268">
        <w:rPr>
          <w:sz w:val="28"/>
          <w:szCs w:val="28"/>
          <w:lang w:eastAsia="ru-RU"/>
        </w:rPr>
        <w:t>.</w:t>
      </w:r>
    </w:p>
    <w:p w:rsidR="006F79FE" w:rsidRPr="004E5428" w:rsidRDefault="006F79FE" w:rsidP="003A44A7">
      <w:pPr>
        <w:tabs>
          <w:tab w:val="left" w:pos="567"/>
        </w:tabs>
        <w:suppressAutoHyphens/>
        <w:overflowPunct w:val="0"/>
        <w:autoSpaceDE w:val="0"/>
        <w:spacing w:after="120" w:line="240" w:lineRule="auto"/>
        <w:jc w:val="both"/>
        <w:rPr>
          <w:rFonts w:eastAsia="Times New Roman" w:cs="Times New Roman"/>
          <w:szCs w:val="24"/>
          <w:lang w:eastAsia="ar-SA"/>
        </w:rPr>
      </w:pPr>
      <w:r w:rsidRPr="004E5428">
        <w:rPr>
          <w:rFonts w:eastAsia="Times New Roman" w:cs="Times New Roman"/>
          <w:szCs w:val="24"/>
          <w:lang w:eastAsia="ar-SA"/>
        </w:rPr>
        <w:t xml:space="preserve">Сроки и место </w:t>
      </w:r>
      <w:r w:rsidR="004E5428">
        <w:rPr>
          <w:rFonts w:eastAsia="Times New Roman" w:cs="Times New Roman"/>
          <w:szCs w:val="24"/>
          <w:lang w:eastAsia="ar-SA"/>
        </w:rPr>
        <w:t xml:space="preserve">выполнения работ </w:t>
      </w:r>
      <w:r w:rsidRPr="004E5428">
        <w:rPr>
          <w:rFonts w:eastAsia="Times New Roman" w:cs="Times New Roman"/>
          <w:szCs w:val="24"/>
          <w:lang w:eastAsia="ar-SA"/>
        </w:rPr>
        <w:t xml:space="preserve">указаны в Информационной карте о проведении запроса предложений.  </w:t>
      </w:r>
    </w:p>
    <w:p w:rsidR="006F79FE" w:rsidRPr="006F79FE" w:rsidRDefault="006F79FE" w:rsidP="006A381E">
      <w:pPr>
        <w:numPr>
          <w:ilvl w:val="2"/>
          <w:numId w:val="27"/>
        </w:numPr>
        <w:tabs>
          <w:tab w:val="clear" w:pos="720"/>
          <w:tab w:val="left" w:pos="0"/>
          <w:tab w:val="left" w:pos="567"/>
          <w:tab w:val="left" w:pos="993"/>
        </w:tabs>
        <w:suppressAutoHyphens/>
        <w:overflowPunct w:val="0"/>
        <w:autoSpaceDE w:val="0"/>
        <w:spacing w:after="120" w:line="240" w:lineRule="auto"/>
        <w:ind w:left="0" w:firstLine="0"/>
        <w:jc w:val="both"/>
        <w:rPr>
          <w:rFonts w:eastAsia="Times New Roman" w:cs="Times New Roman"/>
          <w:bCs/>
          <w:szCs w:val="28"/>
          <w:lang w:eastAsia="ar-SA"/>
        </w:rPr>
      </w:pPr>
      <w:r w:rsidRPr="006F79FE">
        <w:rPr>
          <w:rFonts w:eastAsia="Times New Roman" w:cs="Times New Roman"/>
          <w:bCs/>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6F79FE" w:rsidRPr="006F79FE" w:rsidRDefault="006F79FE" w:rsidP="006A381E">
      <w:pPr>
        <w:numPr>
          <w:ilvl w:val="2"/>
          <w:numId w:val="27"/>
        </w:numPr>
        <w:tabs>
          <w:tab w:val="clear" w:pos="720"/>
          <w:tab w:val="left" w:pos="-142"/>
          <w:tab w:val="left" w:pos="567"/>
          <w:tab w:val="left" w:pos="993"/>
        </w:tabs>
        <w:suppressAutoHyphens/>
        <w:overflowPunct w:val="0"/>
        <w:autoSpaceDE w:val="0"/>
        <w:spacing w:after="120" w:line="240" w:lineRule="auto"/>
        <w:ind w:left="0" w:firstLine="0"/>
        <w:jc w:val="both"/>
        <w:rPr>
          <w:rFonts w:eastAsia="Times New Roman" w:cs="Times New Roman"/>
          <w:bCs/>
          <w:szCs w:val="24"/>
          <w:lang w:eastAsia="ar-SA"/>
        </w:rPr>
      </w:pPr>
      <w:r w:rsidRPr="006F79FE">
        <w:rPr>
          <w:rFonts w:eastAsia="Times New Roman" w:cs="Times New Roman"/>
          <w:bCs/>
          <w:szCs w:val="28"/>
          <w:lang w:eastAsia="ar-SA"/>
        </w:rPr>
        <w:t xml:space="preserve">К этапу проведения </w:t>
      </w:r>
      <w:r w:rsidRPr="006F79FE">
        <w:rPr>
          <w:rFonts w:eastAsia="Times New Roman" w:cs="Times New Roman"/>
          <w:szCs w:val="24"/>
          <w:lang w:eastAsia="ar-SA"/>
        </w:rPr>
        <w:t>запроса предложений</w:t>
      </w:r>
      <w:r w:rsidRPr="006F79FE">
        <w:rPr>
          <w:rFonts w:eastAsia="Times New Roman" w:cs="Times New Roman"/>
          <w:bCs/>
          <w:szCs w:val="24"/>
          <w:lang w:eastAsia="ar-SA"/>
        </w:rPr>
        <w:t xml:space="preserve"> допускается Участник процедуры закупки, отвечающий требованиям, изложенным в Документации</w:t>
      </w:r>
      <w:r w:rsidRPr="006F79FE">
        <w:rPr>
          <w:rFonts w:eastAsia="Times New Roman" w:cs="Times New Roman"/>
          <w:bCs/>
          <w:lang w:eastAsia="ar-SA"/>
        </w:rPr>
        <w:t xml:space="preserve">, </w:t>
      </w:r>
      <w:r w:rsidRPr="006F79FE">
        <w:rPr>
          <w:rFonts w:eastAsia="Times New Roman" w:cs="Times New Roman"/>
          <w:bCs/>
          <w:szCs w:val="24"/>
          <w:lang w:eastAsia="ar-SA"/>
        </w:rPr>
        <w:t xml:space="preserve">своевременно подавший заявку на участие в </w:t>
      </w:r>
      <w:r w:rsidRPr="006F79FE">
        <w:rPr>
          <w:rFonts w:eastAsia="Times New Roman" w:cs="Times New Roman"/>
          <w:szCs w:val="24"/>
          <w:lang w:eastAsia="ar-SA"/>
        </w:rPr>
        <w:t>запросе предложений</w:t>
      </w:r>
      <w:r w:rsidRPr="006F79FE">
        <w:rPr>
          <w:rFonts w:eastAsia="Times New Roman" w:cs="Times New Roman"/>
          <w:bCs/>
          <w:szCs w:val="24"/>
          <w:lang w:eastAsia="ar-SA"/>
        </w:rPr>
        <w:t>, соответствующую требованиями Документации.</w:t>
      </w:r>
    </w:p>
    <w:p w:rsidR="006F79FE" w:rsidRPr="006F79FE" w:rsidRDefault="006F79FE" w:rsidP="006A381E">
      <w:pPr>
        <w:numPr>
          <w:ilvl w:val="2"/>
          <w:numId w:val="27"/>
        </w:numPr>
        <w:tabs>
          <w:tab w:val="clear" w:pos="720"/>
          <w:tab w:val="left" w:pos="567"/>
          <w:tab w:val="left" w:pos="993"/>
        </w:tabs>
        <w:suppressAutoHyphens/>
        <w:overflowPunct w:val="0"/>
        <w:autoSpaceDE w:val="0"/>
        <w:spacing w:after="120" w:line="240" w:lineRule="auto"/>
        <w:ind w:left="0" w:firstLine="0"/>
        <w:jc w:val="both"/>
        <w:rPr>
          <w:rFonts w:eastAsia="Times New Roman" w:cs="Times New Roman"/>
          <w:bCs/>
          <w:szCs w:val="24"/>
          <w:lang w:eastAsia="ar-SA"/>
        </w:rPr>
      </w:pPr>
      <w:r w:rsidRPr="006F79FE">
        <w:rPr>
          <w:rFonts w:eastAsia="Times New Roman" w:cs="Times New Roman"/>
          <w:bCs/>
          <w:szCs w:val="24"/>
          <w:lang w:eastAsia="ar-SA"/>
        </w:rPr>
        <w:t xml:space="preserve">Решение о допуске участников процедуры закупки принимает Комиссия по закупке. </w:t>
      </w:r>
    </w:p>
    <w:p w:rsidR="006F79FE" w:rsidRPr="006F79FE" w:rsidRDefault="006F79FE" w:rsidP="006A381E">
      <w:pPr>
        <w:numPr>
          <w:ilvl w:val="2"/>
          <w:numId w:val="27"/>
        </w:numPr>
        <w:tabs>
          <w:tab w:val="clear" w:pos="720"/>
          <w:tab w:val="left" w:pos="0"/>
          <w:tab w:val="left" w:pos="567"/>
          <w:tab w:val="left" w:pos="993"/>
        </w:tabs>
        <w:suppressAutoHyphens/>
        <w:overflowPunct w:val="0"/>
        <w:autoSpaceDE w:val="0"/>
        <w:spacing w:after="120" w:line="240" w:lineRule="auto"/>
        <w:ind w:left="0" w:firstLine="0"/>
        <w:jc w:val="both"/>
        <w:rPr>
          <w:rFonts w:eastAsia="Times New Roman" w:cs="Times New Roman"/>
          <w:bCs/>
          <w:lang w:eastAsia="ar-SA"/>
        </w:rPr>
      </w:pPr>
      <w:r w:rsidRPr="006F79FE">
        <w:rPr>
          <w:rFonts w:eastAsia="Times New Roman" w:cs="Times New Roman"/>
          <w:bCs/>
          <w:szCs w:val="24"/>
          <w:lang w:eastAsia="ar-SA"/>
        </w:rPr>
        <w:t xml:space="preserve">Комиссия вправе на основании информации о несоответствии Участника процедуры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процедуры закупки от </w:t>
      </w:r>
      <w:r w:rsidRPr="006F79FE">
        <w:rPr>
          <w:rFonts w:eastAsia="Times New Roman" w:cs="Times New Roman"/>
          <w:szCs w:val="24"/>
          <w:lang w:eastAsia="ar-SA"/>
        </w:rPr>
        <w:t>участия в запросе предложений</w:t>
      </w:r>
      <w:r w:rsidRPr="006F79FE">
        <w:rPr>
          <w:rFonts w:eastAsia="Times New Roman" w:cs="Times New Roman"/>
          <w:bCs/>
          <w:szCs w:val="24"/>
          <w:lang w:eastAsia="ar-SA"/>
        </w:rPr>
        <w:t xml:space="preserve"> на любом этапе проведения процедуры.</w:t>
      </w:r>
      <w:bookmarkStart w:id="5" w:name="_Ref56231144"/>
      <w:bookmarkStart w:id="6" w:name="_Ref56231140"/>
      <w:bookmarkStart w:id="7" w:name="_Ref55313246"/>
    </w:p>
    <w:p w:rsidR="006F79FE" w:rsidRPr="006F79FE" w:rsidRDefault="006F79FE" w:rsidP="006A381E">
      <w:pPr>
        <w:numPr>
          <w:ilvl w:val="2"/>
          <w:numId w:val="27"/>
        </w:numPr>
        <w:tabs>
          <w:tab w:val="clear" w:pos="720"/>
          <w:tab w:val="left" w:pos="0"/>
          <w:tab w:val="left" w:pos="567"/>
          <w:tab w:val="left" w:pos="993"/>
        </w:tabs>
        <w:suppressAutoHyphens/>
        <w:overflowPunct w:val="0"/>
        <w:autoSpaceDE w:val="0"/>
        <w:spacing w:after="120" w:line="240" w:lineRule="auto"/>
        <w:ind w:left="0" w:firstLine="0"/>
        <w:jc w:val="both"/>
        <w:rPr>
          <w:rFonts w:eastAsia="Times New Roman" w:cs="Times New Roman"/>
          <w:b/>
          <w:szCs w:val="24"/>
          <w:lang w:eastAsia="ar-SA"/>
        </w:rPr>
      </w:pPr>
      <w:proofErr w:type="gramStart"/>
      <w:r w:rsidRPr="006F79FE">
        <w:rPr>
          <w:rFonts w:eastAsia="Times New Roman" w:cs="Times New Roman"/>
          <w:bCs/>
          <w:lang w:eastAsia="ar-SA"/>
        </w:rPr>
        <w:t>В случае установления недостоверности сведений, содержащихся в документах, представленных Участниками процедуры закупки, установления факта проведения ликвидации, проведения или инициирования процедуры банкротства Участника процедуры закупки, в том числе путем подачи соответствующего искового заявления в арбитражный суд, либо факта наложения ареста на имущество Участника процедуры закупки, либо факта наличия задолженности по начисленным налогам, сборам и иным обязательным платежам в бюджеты любого уровня</w:t>
      </w:r>
      <w:proofErr w:type="gramEnd"/>
      <w:r w:rsidRPr="006F79FE">
        <w:rPr>
          <w:rFonts w:eastAsia="Times New Roman" w:cs="Times New Roman"/>
          <w:bCs/>
          <w:lang w:eastAsia="ar-SA"/>
        </w:rPr>
        <w:t xml:space="preserve"> </w:t>
      </w:r>
      <w:proofErr w:type="gramStart"/>
      <w:r w:rsidRPr="006F79FE">
        <w:rPr>
          <w:rFonts w:eastAsia="Times New Roman" w:cs="Times New Roman"/>
          <w:bCs/>
          <w:lang w:eastAsia="ar-SA"/>
        </w:rPr>
        <w:t xml:space="preserve">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определяемой по данным бухгалтерской отчетности за последний завершенный отчетный период, либо факта приостановления его деятельности в порядке, предусмотренном Кодексом Российской Федерации об административных правонарушениях, Комиссия вправе отстранить такого Участника процедуры закупки от участия в </w:t>
      </w:r>
      <w:r w:rsidRPr="006F79FE">
        <w:rPr>
          <w:rFonts w:eastAsia="Times New Roman" w:cs="Times New Roman"/>
          <w:szCs w:val="24"/>
          <w:lang w:eastAsia="ar-SA"/>
        </w:rPr>
        <w:t>запросе предложений</w:t>
      </w:r>
      <w:r w:rsidRPr="006F79FE">
        <w:rPr>
          <w:rFonts w:eastAsia="Times New Roman" w:cs="Times New Roman"/>
          <w:bCs/>
          <w:lang w:eastAsia="ar-SA"/>
        </w:rPr>
        <w:t xml:space="preserve"> на любом этапе проведения процедуры.</w:t>
      </w:r>
      <w:proofErr w:type="gramEnd"/>
    </w:p>
    <w:p w:rsidR="006F79FE" w:rsidRPr="006F79FE" w:rsidRDefault="006F79FE" w:rsidP="006A381E">
      <w:pPr>
        <w:keepNext/>
        <w:numPr>
          <w:ilvl w:val="1"/>
          <w:numId w:val="27"/>
        </w:numPr>
        <w:tabs>
          <w:tab w:val="left" w:pos="567"/>
        </w:tabs>
        <w:suppressAutoHyphens/>
        <w:spacing w:after="120" w:line="240" w:lineRule="auto"/>
        <w:ind w:left="958" w:hanging="958"/>
        <w:jc w:val="both"/>
        <w:rPr>
          <w:rFonts w:eastAsia="Times New Roman" w:cs="Times New Roman"/>
          <w:bCs/>
          <w:szCs w:val="24"/>
          <w:lang w:eastAsia="ar-SA"/>
        </w:rPr>
      </w:pPr>
      <w:r w:rsidRPr="006F79FE">
        <w:rPr>
          <w:rFonts w:eastAsia="Times New Roman" w:cs="Times New Roman"/>
          <w:b/>
          <w:szCs w:val="24"/>
          <w:lang w:eastAsia="ar-SA"/>
        </w:rPr>
        <w:t>Правовой статус процедуры и документов</w:t>
      </w:r>
      <w:bookmarkEnd w:id="5"/>
      <w:bookmarkEnd w:id="6"/>
      <w:bookmarkEnd w:id="7"/>
    </w:p>
    <w:p w:rsidR="006F79FE" w:rsidRPr="006F79FE" w:rsidRDefault="006F79FE" w:rsidP="006A381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bCs/>
          <w:szCs w:val="24"/>
          <w:lang w:eastAsia="ar-SA"/>
        </w:rPr>
      </w:pPr>
      <w:r w:rsidRPr="006F79FE">
        <w:rPr>
          <w:rFonts w:eastAsia="Times New Roman" w:cs="Times New Roman"/>
          <w:bCs/>
          <w:szCs w:val="24"/>
          <w:lang w:eastAsia="ar-SA"/>
        </w:rPr>
        <w:t xml:space="preserve">Данная процедура </w:t>
      </w:r>
      <w:r w:rsidRPr="006F79FE">
        <w:rPr>
          <w:rFonts w:eastAsia="Times New Roman" w:cs="Times New Roman"/>
          <w:szCs w:val="24"/>
          <w:lang w:eastAsia="ar-SA"/>
        </w:rPr>
        <w:t>запроса предложений</w:t>
      </w:r>
      <w:r w:rsidRPr="006F79FE">
        <w:rPr>
          <w:rFonts w:eastAsia="Times New Roman" w:cs="Times New Roman"/>
          <w:bCs/>
          <w:szCs w:val="24"/>
          <w:lang w:eastAsia="ar-SA"/>
        </w:rPr>
        <w:t xml:space="preserve"> проводится в соответствии с Федеральным законом от 08.07.2011 № 223-ФЗ «О закупках товаров, работ, услуг отдельными видами юридических лиц» и Положением о закупке товаров, работ, услуг ОАО «Мурманэнергосбыт»</w:t>
      </w:r>
      <w:r w:rsidRPr="006F79FE">
        <w:rPr>
          <w:rFonts w:eastAsia="Calibri" w:cs="Times New Roman"/>
          <w:bCs/>
          <w:szCs w:val="24"/>
          <w:lang w:eastAsia="ar-SA"/>
        </w:rPr>
        <w:t xml:space="preserve"> в действующей редакции</w:t>
      </w:r>
      <w:r w:rsidRPr="006F79FE">
        <w:rPr>
          <w:rFonts w:eastAsia="Times New Roman" w:cs="Times New Roman"/>
          <w:bCs/>
          <w:szCs w:val="24"/>
          <w:lang w:eastAsia="ar-SA"/>
        </w:rPr>
        <w:t xml:space="preserve">. </w:t>
      </w:r>
    </w:p>
    <w:p w:rsidR="006F79FE" w:rsidRPr="006F79FE" w:rsidRDefault="006F79FE" w:rsidP="006A381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szCs w:val="24"/>
          <w:lang w:eastAsia="ar-SA"/>
        </w:rPr>
      </w:pPr>
      <w:r w:rsidRPr="006F79FE">
        <w:rPr>
          <w:rFonts w:eastAsia="Times New Roman" w:cs="Times New Roman"/>
          <w:bCs/>
          <w:szCs w:val="24"/>
          <w:lang w:eastAsia="ar-SA"/>
        </w:rPr>
        <w:t xml:space="preserve">Процедура </w:t>
      </w:r>
      <w:r w:rsidRPr="006F79FE">
        <w:rPr>
          <w:rFonts w:eastAsia="Times New Roman" w:cs="Times New Roman"/>
          <w:szCs w:val="24"/>
          <w:lang w:eastAsia="ar-SA"/>
        </w:rPr>
        <w:t>запроса предложений</w:t>
      </w:r>
      <w:r w:rsidRPr="006F79FE">
        <w:rPr>
          <w:rFonts w:eastAsia="Times New Roman" w:cs="Times New Roman"/>
          <w:bCs/>
          <w:szCs w:val="24"/>
          <w:lang w:eastAsia="ar-SA"/>
        </w:rPr>
        <w:t xml:space="preserve"> не является конкурсом, и ее проведение не регулируется статьями 447-449 части первой Гражданского кодекса Российской Федерации. Процедура </w:t>
      </w:r>
      <w:r w:rsidRPr="006F79FE">
        <w:rPr>
          <w:rFonts w:eastAsia="Times New Roman" w:cs="Times New Roman"/>
          <w:szCs w:val="24"/>
          <w:lang w:eastAsia="ar-SA"/>
        </w:rPr>
        <w:t>запроса предложений</w:t>
      </w:r>
      <w:r w:rsidRPr="006F79FE">
        <w:rPr>
          <w:rFonts w:eastAsia="Times New Roman" w:cs="Times New Roman"/>
          <w:bCs/>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w:t>
      </w:r>
      <w:r w:rsidRPr="006F79FE">
        <w:rPr>
          <w:rFonts w:eastAsia="Times New Roman" w:cs="Times New Roman"/>
          <w:bCs/>
          <w:szCs w:val="24"/>
          <w:lang w:eastAsia="ar-SA"/>
        </w:rPr>
        <w:lastRenderedPageBreak/>
        <w:t xml:space="preserve">образом, данная процедура </w:t>
      </w:r>
      <w:r w:rsidRPr="006F79FE">
        <w:rPr>
          <w:rFonts w:eastAsia="Times New Roman" w:cs="Times New Roman"/>
          <w:szCs w:val="24"/>
          <w:lang w:eastAsia="ar-SA"/>
        </w:rPr>
        <w:t>запроса предложений</w:t>
      </w:r>
      <w:r w:rsidRPr="006F79FE">
        <w:rPr>
          <w:rFonts w:eastAsia="Times New Roman" w:cs="Times New Roman"/>
          <w:bCs/>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6F79FE" w:rsidRPr="006F79FE" w:rsidRDefault="006F79FE" w:rsidP="006A381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bCs/>
          <w:szCs w:val="24"/>
          <w:lang w:eastAsia="ar-SA"/>
        </w:rPr>
      </w:pPr>
      <w:r w:rsidRPr="006F79FE">
        <w:rPr>
          <w:rFonts w:eastAsia="Times New Roman" w:cs="Times New Roman"/>
          <w:szCs w:val="24"/>
          <w:lang w:eastAsia="ar-SA"/>
        </w:rPr>
        <w:t xml:space="preserve">Опубликованное </w:t>
      </w:r>
      <w:r w:rsidRPr="006F79FE">
        <w:rPr>
          <w:rFonts w:eastAsia="Times New Roman" w:cs="Times New Roman"/>
          <w:bCs/>
          <w:lang w:eastAsia="ar-SA"/>
        </w:rPr>
        <w:t xml:space="preserve">на официальном сайте </w:t>
      </w:r>
      <w:hyperlink r:id="rId20" w:history="1">
        <w:r w:rsidRPr="006F79FE">
          <w:rPr>
            <w:rFonts w:eastAsia="Times New Roman" w:cs="Times New Roman"/>
            <w:bCs/>
            <w:color w:val="0000FF"/>
            <w:u w:val="single"/>
            <w:lang w:eastAsia="ar-SA"/>
          </w:rPr>
          <w:t>http://zakupki.gov.ru/223</w:t>
        </w:r>
      </w:hyperlink>
      <w:r w:rsidRPr="006F79FE">
        <w:rPr>
          <w:rFonts w:eastAsia="Times New Roman" w:cs="Times New Roman"/>
          <w:bCs/>
          <w:color w:val="0000FF"/>
          <w:u w:val="single"/>
          <w:lang w:eastAsia="ar-SA"/>
        </w:rPr>
        <w:t>/</w:t>
      </w:r>
      <w:r w:rsidRPr="006F79FE">
        <w:rPr>
          <w:rFonts w:eastAsia="Times New Roman" w:cs="Times New Roman"/>
          <w:bCs/>
          <w:lang w:eastAsia="ar-SA"/>
        </w:rPr>
        <w:t xml:space="preserve"> </w:t>
      </w:r>
      <w:r w:rsidRPr="006F79FE">
        <w:rPr>
          <w:rFonts w:eastAsia="Times New Roman" w:cs="Times New Roman"/>
          <w:szCs w:val="24"/>
          <w:lang w:eastAsia="ar-SA"/>
        </w:rPr>
        <w:t>извещение о проведении запроса предложений вместе с Документацией являются приглашением делать оферты и должны рассматриваться Участниками</w:t>
      </w:r>
      <w:r w:rsidRPr="006F79FE">
        <w:rPr>
          <w:rFonts w:eastAsia="Times New Roman" w:cs="Times New Roman"/>
          <w:bCs/>
          <w:szCs w:val="24"/>
          <w:lang w:eastAsia="ar-SA"/>
        </w:rPr>
        <w:t xml:space="preserve"> закупки</w:t>
      </w:r>
      <w:r w:rsidRPr="006F79FE">
        <w:rPr>
          <w:rFonts w:eastAsia="Times New Roman" w:cs="Times New Roman"/>
          <w:szCs w:val="24"/>
          <w:lang w:eastAsia="ar-SA"/>
        </w:rPr>
        <w:t xml:space="preserve"> в соответствии с этим. </w:t>
      </w:r>
    </w:p>
    <w:p w:rsidR="006F79FE" w:rsidRPr="006F79FE" w:rsidRDefault="006F79FE" w:rsidP="006A381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szCs w:val="24"/>
          <w:lang w:eastAsia="ar-SA"/>
        </w:rPr>
      </w:pPr>
      <w:r w:rsidRPr="006F79FE">
        <w:rPr>
          <w:rFonts w:eastAsia="Calibri" w:cs="Times New Roman"/>
          <w:szCs w:val="24"/>
          <w:lang w:eastAsia="ar-SA"/>
        </w:rPr>
        <w:t>Заявка Участника закупки имеет правовой статус оферты и будет рассматриваться Заказчиком в соответствии с этим, однако Комиссия по закупке оставляет за собой право запрашивать документы и (или) разъяснения по документам, входящим в состав заявки Участника</w:t>
      </w:r>
      <w:r w:rsidRPr="006F79FE">
        <w:rPr>
          <w:rFonts w:eastAsia="Times New Roman" w:cs="Times New Roman"/>
          <w:bCs/>
          <w:lang w:eastAsia="ar-SA"/>
        </w:rPr>
        <w:t xml:space="preserve">. </w:t>
      </w:r>
    </w:p>
    <w:p w:rsidR="006F79FE" w:rsidRPr="006F79FE" w:rsidRDefault="006F79FE" w:rsidP="006A381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b/>
          <w:szCs w:val="24"/>
          <w:lang w:eastAsia="ar-SA"/>
        </w:rPr>
      </w:pPr>
      <w:r w:rsidRPr="006F79FE">
        <w:rPr>
          <w:rFonts w:eastAsia="Times New Roman" w:cs="Times New Roman"/>
          <w:szCs w:val="24"/>
          <w:lang w:eastAsia="ar-SA"/>
        </w:rPr>
        <w:t>В заключенном по результатам запроса предложений Договоре отражаются все достигнутые сторонами договоренности.</w:t>
      </w:r>
    </w:p>
    <w:p w:rsidR="006F79FE" w:rsidRPr="006F79FE" w:rsidRDefault="006F79FE" w:rsidP="006A381E">
      <w:pPr>
        <w:keepNext/>
        <w:numPr>
          <w:ilvl w:val="1"/>
          <w:numId w:val="27"/>
        </w:numPr>
        <w:tabs>
          <w:tab w:val="left" w:pos="709"/>
        </w:tabs>
        <w:suppressAutoHyphens/>
        <w:spacing w:after="120" w:line="240" w:lineRule="auto"/>
        <w:ind w:left="958" w:hanging="958"/>
        <w:jc w:val="both"/>
        <w:rPr>
          <w:rFonts w:eastAsia="Times New Roman" w:cs="Times New Roman"/>
          <w:bCs/>
          <w:szCs w:val="24"/>
          <w:lang w:eastAsia="ar-SA"/>
        </w:rPr>
      </w:pPr>
      <w:r w:rsidRPr="006F79FE">
        <w:rPr>
          <w:rFonts w:eastAsia="Times New Roman" w:cs="Times New Roman"/>
          <w:b/>
          <w:szCs w:val="24"/>
          <w:lang w:eastAsia="ar-SA"/>
        </w:rPr>
        <w:t>Затраты на участие в запросе предложений</w:t>
      </w:r>
    </w:p>
    <w:p w:rsidR="006F79FE" w:rsidRPr="006F79FE" w:rsidRDefault="006F79FE" w:rsidP="006A381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bCs/>
          <w:szCs w:val="24"/>
          <w:lang w:eastAsia="ar-SA"/>
        </w:rPr>
      </w:pPr>
      <w:r w:rsidRPr="006F79FE">
        <w:rPr>
          <w:rFonts w:eastAsia="Times New Roman" w:cs="Times New Roman"/>
          <w:bCs/>
          <w:szCs w:val="24"/>
          <w:lang w:eastAsia="ar-SA"/>
        </w:rPr>
        <w:t xml:space="preserve">Участник закупки несет все расходы, связанные с участием в </w:t>
      </w:r>
      <w:r w:rsidRPr="006F79FE">
        <w:rPr>
          <w:rFonts w:eastAsia="Times New Roman" w:cs="Times New Roman"/>
          <w:szCs w:val="24"/>
          <w:lang w:eastAsia="ar-SA"/>
        </w:rPr>
        <w:t>запросе предложений</w:t>
      </w:r>
      <w:r w:rsidRPr="006F79FE">
        <w:rPr>
          <w:rFonts w:eastAsia="Times New Roman" w:cs="Times New Roman"/>
          <w:bCs/>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Pr="006F79FE">
        <w:rPr>
          <w:rFonts w:eastAsia="Times New Roman" w:cs="Times New Roman"/>
          <w:szCs w:val="24"/>
          <w:lang w:eastAsia="ar-SA"/>
        </w:rPr>
        <w:t>запроса предложений</w:t>
      </w:r>
      <w:r w:rsidRPr="006F79FE">
        <w:rPr>
          <w:rFonts w:eastAsia="Times New Roman" w:cs="Times New Roman"/>
          <w:bCs/>
          <w:szCs w:val="24"/>
          <w:lang w:eastAsia="ar-SA"/>
        </w:rPr>
        <w:t xml:space="preserve">, а также оснований их завершения. </w:t>
      </w:r>
    </w:p>
    <w:p w:rsidR="006F79FE" w:rsidRPr="006F79FE" w:rsidRDefault="006F79FE" w:rsidP="003A44A7">
      <w:pPr>
        <w:suppressAutoHyphens/>
        <w:overflowPunct w:val="0"/>
        <w:autoSpaceDE w:val="0"/>
        <w:spacing w:after="120" w:line="240" w:lineRule="auto"/>
        <w:jc w:val="both"/>
        <w:rPr>
          <w:rFonts w:eastAsia="Times New Roman" w:cs="Times New Roman"/>
          <w:bCs/>
          <w:szCs w:val="24"/>
          <w:lang w:eastAsia="ar-SA"/>
        </w:rPr>
      </w:pPr>
      <w:r w:rsidRPr="006F79FE">
        <w:rPr>
          <w:rFonts w:eastAsia="Times New Roman" w:cs="Times New Roman"/>
          <w:bCs/>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и может привести к отклонению его заявки.</w:t>
      </w:r>
    </w:p>
    <w:p w:rsidR="006F79FE" w:rsidRPr="006F79FE" w:rsidRDefault="006F79FE" w:rsidP="006A381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b/>
          <w:szCs w:val="24"/>
          <w:lang w:eastAsia="ar-SA"/>
        </w:rPr>
      </w:pPr>
      <w:r w:rsidRPr="006F79FE">
        <w:rPr>
          <w:rFonts w:eastAsia="Times New Roman" w:cs="Times New Roman"/>
          <w:bCs/>
          <w:szCs w:val="24"/>
          <w:lang w:eastAsia="ar-SA"/>
        </w:rPr>
        <w:t xml:space="preserve">Участники процедуры закупки не вправе требовать компенсацию упущенной выгоды, понесенной в ходе подготовки и проведения </w:t>
      </w:r>
      <w:r w:rsidRPr="006F79FE">
        <w:rPr>
          <w:rFonts w:eastAsia="Times New Roman" w:cs="Times New Roman"/>
          <w:szCs w:val="24"/>
          <w:lang w:eastAsia="ar-SA"/>
        </w:rPr>
        <w:t>запроса предложений</w:t>
      </w:r>
      <w:r w:rsidRPr="006F79FE">
        <w:rPr>
          <w:rFonts w:eastAsia="Times New Roman" w:cs="Times New Roman"/>
          <w:bCs/>
          <w:szCs w:val="24"/>
          <w:lang w:eastAsia="ar-SA"/>
        </w:rPr>
        <w:t xml:space="preserve">. </w:t>
      </w:r>
    </w:p>
    <w:p w:rsidR="006F79FE" w:rsidRPr="006F79FE" w:rsidRDefault="006F79FE" w:rsidP="006A381E">
      <w:pPr>
        <w:keepNext/>
        <w:numPr>
          <w:ilvl w:val="1"/>
          <w:numId w:val="27"/>
        </w:numPr>
        <w:tabs>
          <w:tab w:val="clear" w:pos="7023"/>
          <w:tab w:val="left" w:pos="0"/>
          <w:tab w:val="left" w:pos="709"/>
        </w:tabs>
        <w:suppressAutoHyphens/>
        <w:spacing w:after="120" w:line="240" w:lineRule="auto"/>
        <w:ind w:left="0" w:firstLine="0"/>
        <w:jc w:val="both"/>
        <w:rPr>
          <w:rFonts w:eastAsia="Times New Roman" w:cs="Times New Roman"/>
          <w:szCs w:val="24"/>
          <w:lang w:eastAsia="ar-SA"/>
        </w:rPr>
      </w:pPr>
      <w:r w:rsidRPr="006F79FE">
        <w:rPr>
          <w:rFonts w:eastAsia="Times New Roman" w:cs="Times New Roman"/>
          <w:b/>
          <w:szCs w:val="24"/>
          <w:lang w:eastAsia="ar-SA"/>
        </w:rPr>
        <w:t>Отказ от проведения запроса предложений</w:t>
      </w:r>
    </w:p>
    <w:p w:rsidR="006F79FE" w:rsidRPr="006F79FE" w:rsidRDefault="006F79FE" w:rsidP="006A381E">
      <w:pPr>
        <w:numPr>
          <w:ilvl w:val="2"/>
          <w:numId w:val="27"/>
        </w:numPr>
        <w:tabs>
          <w:tab w:val="left" w:pos="0"/>
        </w:tabs>
        <w:suppressAutoHyphens/>
        <w:spacing w:after="120" w:line="240" w:lineRule="auto"/>
        <w:ind w:left="0" w:firstLine="0"/>
        <w:jc w:val="both"/>
        <w:rPr>
          <w:rFonts w:eastAsia="Times New Roman" w:cs="Times New Roman"/>
          <w:szCs w:val="24"/>
          <w:lang w:eastAsia="ar-SA"/>
        </w:rPr>
      </w:pPr>
      <w:r w:rsidRPr="006F79FE">
        <w:rPr>
          <w:rFonts w:eastAsia="Times New Roman" w:cs="Times New Roman"/>
          <w:szCs w:val="24"/>
          <w:lang w:eastAsia="ar-SA"/>
        </w:rPr>
        <w:t xml:space="preserve">Заказчик, разместивший на сайте </w:t>
      </w:r>
      <w:hyperlink r:id="rId21" w:history="1">
        <w:r w:rsidRPr="006F79FE">
          <w:rPr>
            <w:rFonts w:eastAsia="Times New Roman" w:cs="Times New Roman"/>
            <w:color w:val="0000FF"/>
            <w:szCs w:val="24"/>
            <w:u w:val="single"/>
            <w:lang w:eastAsia="ar-SA"/>
          </w:rPr>
          <w:t>http://zakupki.gov.ru</w:t>
        </w:r>
      </w:hyperlink>
      <w:r w:rsidRPr="006F79FE">
        <w:rPr>
          <w:rFonts w:eastAsia="Times New Roman" w:cs="Times New Roman"/>
          <w:color w:val="0000FF"/>
          <w:szCs w:val="24"/>
          <w:u w:val="single"/>
          <w:lang w:eastAsia="ar-SA"/>
        </w:rPr>
        <w:t>/223/</w:t>
      </w:r>
      <w:r w:rsidRPr="006F79FE">
        <w:rPr>
          <w:rFonts w:eastAsia="Times New Roman" w:cs="Times New Roman"/>
          <w:szCs w:val="24"/>
          <w:lang w:eastAsia="ar-SA"/>
        </w:rPr>
        <w:t xml:space="preserve"> извещение о проведении запроса предложений, вправе отказаться от проведения запроса предложений на любом этапе, в любое время со дня публикации извещения о проведении запроса предложений  и Документации, в том числе – после окончания срока подачи </w:t>
      </w:r>
      <w:proofErr w:type="gramStart"/>
      <w:r w:rsidRPr="006F79FE">
        <w:rPr>
          <w:rFonts w:eastAsia="Times New Roman" w:cs="Times New Roman"/>
          <w:szCs w:val="24"/>
          <w:lang w:eastAsia="ar-SA"/>
        </w:rPr>
        <w:t>заявок</w:t>
      </w:r>
      <w:proofErr w:type="gramEnd"/>
      <w:r w:rsidRPr="006F79FE">
        <w:rPr>
          <w:rFonts w:eastAsia="Times New Roman" w:cs="Times New Roman"/>
          <w:szCs w:val="24"/>
          <w:lang w:eastAsia="ar-SA"/>
        </w:rPr>
        <w:t xml:space="preserve"> 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 </w:t>
      </w:r>
    </w:p>
    <w:p w:rsidR="006F79FE" w:rsidRPr="006F79FE" w:rsidRDefault="006F79FE" w:rsidP="006A381E">
      <w:pPr>
        <w:numPr>
          <w:ilvl w:val="2"/>
          <w:numId w:val="27"/>
        </w:numPr>
        <w:tabs>
          <w:tab w:val="clear" w:pos="720"/>
          <w:tab w:val="num" w:pos="0"/>
        </w:tabs>
        <w:suppressAutoHyphens/>
        <w:spacing w:after="120" w:line="240" w:lineRule="auto"/>
        <w:ind w:left="0" w:firstLine="0"/>
        <w:jc w:val="both"/>
        <w:rPr>
          <w:rFonts w:eastAsia="Times New Roman" w:cs="Times New Roman"/>
          <w:b/>
          <w:szCs w:val="24"/>
          <w:lang w:eastAsia="ar-SA"/>
        </w:rPr>
      </w:pPr>
      <w:r w:rsidRPr="006F79FE">
        <w:rPr>
          <w:rFonts w:eastAsia="Times New Roman" w:cs="Times New Roman"/>
          <w:szCs w:val="24"/>
          <w:lang w:eastAsia="ar-SA"/>
        </w:rPr>
        <w:t xml:space="preserve">Извещение об отказе от проведения запроса предложений размещается Заказчиком </w:t>
      </w:r>
      <w:r w:rsidRPr="006F79FE">
        <w:rPr>
          <w:rFonts w:eastAsia="Times New Roman" w:cs="Times New Roman"/>
          <w:bCs/>
          <w:szCs w:val="24"/>
          <w:lang w:eastAsia="ar-SA"/>
        </w:rPr>
        <w:t xml:space="preserve">в течение 3 (трех) дней со дня принятия решения об отказе на официальном сайте Российской Федерации для размещения информации о закупках отдельными видами юридических лиц </w:t>
      </w:r>
      <w:hyperlink r:id="rId22" w:history="1">
        <w:r w:rsidRPr="006F79FE">
          <w:rPr>
            <w:rFonts w:eastAsia="Times New Roman" w:cs="Times New Roman"/>
            <w:color w:val="0000FF"/>
            <w:szCs w:val="24"/>
            <w:u w:val="single"/>
            <w:lang w:eastAsia="ar-SA"/>
          </w:rPr>
          <w:t>http://zakupki.gov.ru/223/</w:t>
        </w:r>
      </w:hyperlink>
      <w:r w:rsidRPr="006F79FE">
        <w:rPr>
          <w:rFonts w:eastAsia="Times New Roman" w:cs="Times New Roman"/>
          <w:color w:val="0000FF"/>
          <w:szCs w:val="24"/>
          <w:u w:val="single"/>
          <w:lang w:eastAsia="ar-SA"/>
        </w:rPr>
        <w:t xml:space="preserve">. </w:t>
      </w:r>
    </w:p>
    <w:p w:rsidR="006F79FE" w:rsidRPr="006F79FE" w:rsidRDefault="006F79FE" w:rsidP="006A381E">
      <w:pPr>
        <w:keepNext/>
        <w:numPr>
          <w:ilvl w:val="1"/>
          <w:numId w:val="27"/>
        </w:numPr>
        <w:tabs>
          <w:tab w:val="clear" w:pos="7023"/>
          <w:tab w:val="num" w:pos="0"/>
        </w:tabs>
        <w:suppressAutoHyphens/>
        <w:spacing w:after="120" w:line="240" w:lineRule="auto"/>
        <w:ind w:left="0" w:firstLine="0"/>
        <w:jc w:val="both"/>
        <w:rPr>
          <w:rFonts w:eastAsia="Times New Roman" w:cs="Times New Roman"/>
          <w:szCs w:val="24"/>
          <w:lang w:eastAsia="ar-SA"/>
        </w:rPr>
      </w:pPr>
      <w:r w:rsidRPr="006F79FE">
        <w:rPr>
          <w:rFonts w:eastAsia="Times New Roman" w:cs="Times New Roman"/>
          <w:b/>
          <w:szCs w:val="24"/>
          <w:lang w:eastAsia="ar-SA"/>
        </w:rPr>
        <w:t>Возврат документов</w:t>
      </w:r>
    </w:p>
    <w:p w:rsidR="006F79FE" w:rsidRPr="006F79FE" w:rsidRDefault="006F79FE" w:rsidP="006A381E">
      <w:pPr>
        <w:numPr>
          <w:ilvl w:val="2"/>
          <w:numId w:val="27"/>
        </w:numPr>
        <w:tabs>
          <w:tab w:val="left" w:pos="0"/>
        </w:tabs>
        <w:suppressAutoHyphens/>
        <w:spacing w:after="120" w:line="240" w:lineRule="auto"/>
        <w:ind w:left="0" w:firstLine="0"/>
        <w:jc w:val="both"/>
        <w:rPr>
          <w:rFonts w:eastAsia="Times New Roman" w:cs="Times New Roman"/>
          <w:b/>
          <w:bCs/>
          <w:iCs/>
          <w:szCs w:val="24"/>
          <w:lang w:val="x-none" w:eastAsia="ar-SA"/>
        </w:rPr>
      </w:pPr>
      <w:proofErr w:type="gramStart"/>
      <w:r w:rsidRPr="006F79FE">
        <w:rPr>
          <w:rFonts w:eastAsia="Times New Roman" w:cs="Times New Roman"/>
          <w:szCs w:val="24"/>
          <w:lang w:eastAsia="ar-SA"/>
        </w:rPr>
        <w:t>Все заявки на участие в запросе предложений, а также отдельные документы, входящие в состав заявки на участие в запросе предложений, присланные на процедуру закупки, не возвращаются, кроме отозванных Участниками закупки, опоздавших заявок на участие в запросе предложений,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w:t>
      </w:r>
      <w:proofErr w:type="gramEnd"/>
      <w:r w:rsidRPr="006F79FE">
        <w:rPr>
          <w:rFonts w:eastAsia="Times New Roman" w:cs="Times New Roman"/>
          <w:szCs w:val="24"/>
          <w:lang w:eastAsia="ar-SA"/>
        </w:rPr>
        <w:t xml:space="preserve"> отправления по почте с уведомлением о вручении (с отметкой о причине возврата) (по письменному запросу Участника закупки).</w:t>
      </w:r>
    </w:p>
    <w:p w:rsidR="00E21D86" w:rsidRDefault="00E21D86" w:rsidP="00E21D86">
      <w:pPr>
        <w:rPr>
          <w:rFonts w:eastAsia="Times New Roman" w:cs="Times New Roman"/>
          <w:b/>
          <w:iCs/>
          <w:szCs w:val="24"/>
          <w:lang w:eastAsia="ar-SA"/>
        </w:rPr>
      </w:pPr>
      <w:bookmarkStart w:id="8" w:name="_Toc416344324"/>
    </w:p>
    <w:p w:rsidR="006F79FE" w:rsidRPr="006F79FE" w:rsidRDefault="006F79FE" w:rsidP="003A44A7">
      <w:pPr>
        <w:keepNext/>
        <w:suppressAutoHyphens/>
        <w:spacing w:before="240" w:line="240" w:lineRule="auto"/>
        <w:jc w:val="both"/>
        <w:outlineLvl w:val="0"/>
        <w:rPr>
          <w:rFonts w:eastAsia="Times New Roman" w:cs="Times New Roman"/>
          <w:b/>
          <w:iCs/>
          <w:szCs w:val="24"/>
          <w:lang w:eastAsia="ar-SA"/>
        </w:rPr>
      </w:pPr>
      <w:r w:rsidRPr="006F79FE">
        <w:rPr>
          <w:rFonts w:eastAsia="Times New Roman" w:cs="Times New Roman"/>
          <w:b/>
          <w:iCs/>
          <w:szCs w:val="24"/>
          <w:lang w:val="x-none" w:eastAsia="ar-SA"/>
        </w:rPr>
        <w:lastRenderedPageBreak/>
        <w:t>3. Требования к участникам закупки. Заявка и прилагаемые к ней документы.</w:t>
      </w:r>
      <w:bookmarkEnd w:id="8"/>
    </w:p>
    <w:p w:rsidR="006F79FE" w:rsidRPr="006F79FE" w:rsidRDefault="006F79FE" w:rsidP="003A44A7">
      <w:pPr>
        <w:suppressAutoHyphens/>
        <w:spacing w:line="240" w:lineRule="auto"/>
        <w:jc w:val="both"/>
        <w:rPr>
          <w:rFonts w:ascii="Calibri" w:eastAsia="Calibri" w:hAnsi="Calibri" w:cs="Times New Roman"/>
          <w:lang w:eastAsia="ar-SA"/>
        </w:rPr>
      </w:pPr>
    </w:p>
    <w:p w:rsidR="006F79FE" w:rsidRPr="006F79FE" w:rsidRDefault="006F79FE" w:rsidP="003A44A7">
      <w:pPr>
        <w:jc w:val="both"/>
        <w:rPr>
          <w:rFonts w:cs="Times New Roman"/>
          <w:b/>
          <w:szCs w:val="24"/>
          <w:lang w:eastAsia="ar-SA"/>
        </w:rPr>
      </w:pPr>
      <w:bookmarkStart w:id="9" w:name="_Toc386463992"/>
      <w:r w:rsidRPr="006F79FE">
        <w:rPr>
          <w:rFonts w:cs="Times New Roman"/>
          <w:b/>
          <w:szCs w:val="24"/>
          <w:lang w:eastAsia="ar-SA"/>
        </w:rPr>
        <w:t>3.1.</w:t>
      </w:r>
      <w:r w:rsidRPr="006F79FE">
        <w:rPr>
          <w:rFonts w:cs="Times New Roman"/>
          <w:b/>
          <w:szCs w:val="24"/>
          <w:lang w:eastAsia="ar-SA"/>
        </w:rPr>
        <w:tab/>
        <w:t>К Участнику закупки предъявляются следующие обязательные требования:</w:t>
      </w:r>
      <w:bookmarkEnd w:id="9"/>
    </w:p>
    <w:p w:rsidR="006F79FE" w:rsidRPr="006F79FE" w:rsidRDefault="006F79FE" w:rsidP="003A44A7">
      <w:pPr>
        <w:suppressAutoHyphens/>
        <w:spacing w:line="240" w:lineRule="auto"/>
        <w:jc w:val="both"/>
        <w:rPr>
          <w:rFonts w:eastAsia="Times New Roman" w:cs="Times New Roman"/>
          <w:bCs/>
          <w:szCs w:val="24"/>
          <w:lang w:eastAsia="ar-SA"/>
        </w:rPr>
      </w:pPr>
      <w:r w:rsidRPr="006F79FE">
        <w:rPr>
          <w:rFonts w:eastAsia="Times New Roman" w:cs="Times New Roman"/>
          <w:bCs/>
          <w:szCs w:val="24"/>
          <w:lang w:eastAsia="ar-SA"/>
        </w:rPr>
        <w:t xml:space="preserve">3.1.1. Участник закупки должен соответствовать требованиям, предъявляемым в соответствии с законодательством Российской Федерации к лицам, осуществляющим </w:t>
      </w:r>
      <w:r w:rsidR="00DA7D1D">
        <w:rPr>
          <w:rFonts w:eastAsia="Calibri" w:cs="Times New Roman"/>
          <w:szCs w:val="24"/>
          <w:lang w:eastAsia="ar-SA"/>
        </w:rPr>
        <w:t>выполнение работ</w:t>
      </w:r>
      <w:r w:rsidRPr="006F79FE">
        <w:rPr>
          <w:rFonts w:eastAsia="Times New Roman" w:cs="Times New Roman"/>
          <w:bCs/>
          <w:szCs w:val="24"/>
          <w:lang w:eastAsia="ar-SA"/>
        </w:rPr>
        <w:t xml:space="preserve">, являющихся предметом </w:t>
      </w:r>
      <w:r w:rsidRPr="006F79FE">
        <w:rPr>
          <w:rFonts w:eastAsia="Times New Roman" w:cs="Times New Roman"/>
          <w:szCs w:val="24"/>
          <w:lang w:eastAsia="ar-SA"/>
        </w:rPr>
        <w:t>запроса предложений</w:t>
      </w:r>
      <w:r w:rsidRPr="006F79FE">
        <w:rPr>
          <w:rFonts w:eastAsia="Times New Roman" w:cs="Times New Roman"/>
          <w:bCs/>
          <w:szCs w:val="24"/>
          <w:lang w:eastAsia="ar-SA"/>
        </w:rPr>
        <w:t xml:space="preserve">. </w:t>
      </w:r>
    </w:p>
    <w:p w:rsidR="006F79FE" w:rsidRPr="006F79FE" w:rsidRDefault="006F79FE" w:rsidP="003A44A7">
      <w:pPr>
        <w:tabs>
          <w:tab w:val="left" w:pos="709"/>
        </w:tabs>
        <w:suppressAutoHyphens/>
        <w:overflowPunct w:val="0"/>
        <w:autoSpaceDE w:val="0"/>
        <w:spacing w:line="240" w:lineRule="auto"/>
        <w:jc w:val="both"/>
        <w:rPr>
          <w:rFonts w:eastAsia="Times New Roman" w:cs="Times New Roman"/>
          <w:bCs/>
          <w:szCs w:val="24"/>
          <w:lang w:eastAsia="ar-SA"/>
        </w:rPr>
      </w:pPr>
      <w:r w:rsidRPr="006F79FE">
        <w:rPr>
          <w:rFonts w:eastAsia="Times New Roman" w:cs="Times New Roman"/>
          <w:bCs/>
          <w:szCs w:val="24"/>
          <w:lang w:eastAsia="ar-SA"/>
        </w:rPr>
        <w:t>3.1.2.</w:t>
      </w:r>
      <w:r w:rsidRPr="006F79FE">
        <w:rPr>
          <w:rFonts w:eastAsia="Times New Roman" w:cs="Times New Roman"/>
          <w:bCs/>
          <w:szCs w:val="24"/>
          <w:lang w:eastAsia="ar-SA"/>
        </w:rPr>
        <w:tab/>
        <w:t>Участник закупки не должен находиться в процессе ликвидации (для юридического лица), в отношении Участника не должна быть введена или инициирована процедура банкротства, в том числе путем подачи соответствующего искового заявления в арбитражный суд.</w:t>
      </w:r>
    </w:p>
    <w:p w:rsidR="006F79FE" w:rsidRPr="006F79FE" w:rsidRDefault="006F79FE" w:rsidP="003A44A7">
      <w:pPr>
        <w:tabs>
          <w:tab w:val="left" w:pos="709"/>
        </w:tabs>
        <w:suppressAutoHyphens/>
        <w:overflowPunct w:val="0"/>
        <w:autoSpaceDE w:val="0"/>
        <w:spacing w:line="240" w:lineRule="auto"/>
        <w:jc w:val="both"/>
        <w:rPr>
          <w:rFonts w:eastAsia="Times New Roman" w:cs="Times New Roman"/>
          <w:bCs/>
          <w:szCs w:val="24"/>
          <w:lang w:eastAsia="ar-SA"/>
        </w:rPr>
      </w:pPr>
      <w:r w:rsidRPr="006F79FE">
        <w:rPr>
          <w:rFonts w:eastAsia="Times New Roman" w:cs="Times New Roman"/>
          <w:bCs/>
          <w:szCs w:val="24"/>
          <w:lang w:eastAsia="ar-SA"/>
        </w:rPr>
        <w:t>3.1.3.</w:t>
      </w:r>
      <w:r w:rsidRPr="006F79FE">
        <w:rPr>
          <w:rFonts w:eastAsia="Times New Roman" w:cs="Times New Roman"/>
          <w:bCs/>
          <w:szCs w:val="24"/>
          <w:lang w:eastAsia="ar-SA"/>
        </w:rPr>
        <w:tab/>
        <w:t>На имущество Участника не должен быть наложен арест на основании акта суда, административного органа и (или) его предпринимательская (хозяйственная) деятельность не должна быть приостановлена.</w:t>
      </w:r>
    </w:p>
    <w:p w:rsidR="006F79FE" w:rsidRPr="006F79FE" w:rsidRDefault="006F79FE" w:rsidP="003A44A7">
      <w:pPr>
        <w:tabs>
          <w:tab w:val="left" w:pos="709"/>
        </w:tabs>
        <w:suppressAutoHyphens/>
        <w:overflowPunct w:val="0"/>
        <w:autoSpaceDE w:val="0"/>
        <w:spacing w:line="240" w:lineRule="auto"/>
        <w:jc w:val="both"/>
        <w:rPr>
          <w:rFonts w:eastAsia="Times New Roman" w:cs="Times New Roman"/>
          <w:bCs/>
          <w:szCs w:val="24"/>
          <w:lang w:eastAsia="ar-SA"/>
        </w:rPr>
      </w:pPr>
      <w:r w:rsidRPr="006F79FE">
        <w:rPr>
          <w:rFonts w:eastAsia="Times New Roman" w:cs="Times New Roman"/>
          <w:bCs/>
          <w:szCs w:val="24"/>
          <w:lang w:eastAsia="ar-SA"/>
        </w:rPr>
        <w:t>3.1.4.</w:t>
      </w:r>
      <w:r w:rsidRPr="006F79FE">
        <w:rPr>
          <w:rFonts w:eastAsia="Times New Roman" w:cs="Times New Roman"/>
          <w:bCs/>
          <w:szCs w:val="24"/>
          <w:lang w:eastAsia="ar-SA"/>
        </w:rPr>
        <w:tab/>
        <w:t>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6F79FE" w:rsidRDefault="006F79FE" w:rsidP="003A44A7">
      <w:pPr>
        <w:tabs>
          <w:tab w:val="left" w:pos="709"/>
        </w:tabs>
        <w:suppressAutoHyphens/>
        <w:overflowPunct w:val="0"/>
        <w:autoSpaceDE w:val="0"/>
        <w:spacing w:line="240" w:lineRule="auto"/>
        <w:jc w:val="both"/>
        <w:rPr>
          <w:rFonts w:eastAsia="Times New Roman" w:cs="Times New Roman"/>
          <w:bCs/>
          <w:szCs w:val="24"/>
          <w:lang w:eastAsia="ar-SA"/>
        </w:rPr>
      </w:pPr>
      <w:r w:rsidRPr="006F79FE">
        <w:rPr>
          <w:rFonts w:eastAsia="Times New Roman" w:cs="Times New Roman"/>
          <w:bCs/>
          <w:szCs w:val="24"/>
          <w:lang w:eastAsia="ar-SA"/>
        </w:rPr>
        <w:t>3.1.5.</w:t>
      </w:r>
      <w:r w:rsidRPr="006F79FE">
        <w:rPr>
          <w:rFonts w:eastAsia="Times New Roman" w:cs="Times New Roman"/>
          <w:bCs/>
          <w:szCs w:val="24"/>
          <w:lang w:eastAsia="ar-SA"/>
        </w:rPr>
        <w:tab/>
        <w:t xml:space="preserve"> Сведения об участнике закупки должны отсутствовать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статьи 104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E21D86" w:rsidRPr="006F79FE" w:rsidRDefault="00E21D86" w:rsidP="003A44A7">
      <w:pPr>
        <w:tabs>
          <w:tab w:val="left" w:pos="709"/>
        </w:tabs>
        <w:suppressAutoHyphens/>
        <w:overflowPunct w:val="0"/>
        <w:autoSpaceDE w:val="0"/>
        <w:spacing w:line="240" w:lineRule="auto"/>
        <w:jc w:val="both"/>
        <w:rPr>
          <w:rFonts w:eastAsia="Times New Roman" w:cs="Times New Roman"/>
          <w:bCs/>
          <w:szCs w:val="24"/>
          <w:lang w:eastAsia="ar-SA"/>
        </w:rPr>
      </w:pPr>
    </w:p>
    <w:p w:rsidR="006F79FE" w:rsidRPr="006F79FE" w:rsidRDefault="006F79FE" w:rsidP="003A44A7">
      <w:pPr>
        <w:suppressAutoHyphens/>
        <w:spacing w:line="240" w:lineRule="auto"/>
        <w:jc w:val="both"/>
        <w:rPr>
          <w:rFonts w:eastAsia="Times New Roman" w:cs="Arial"/>
          <w:b/>
          <w:iCs/>
          <w:szCs w:val="28"/>
          <w:lang w:eastAsia="ar-SA"/>
        </w:rPr>
      </w:pPr>
      <w:bookmarkStart w:id="10" w:name="_Toc386463993"/>
      <w:r w:rsidRPr="006F79FE">
        <w:rPr>
          <w:rFonts w:eastAsia="Times New Roman" w:cs="Arial"/>
          <w:b/>
          <w:iCs/>
          <w:szCs w:val="24"/>
          <w:lang w:eastAsia="ar-SA"/>
        </w:rPr>
        <w:t xml:space="preserve">3.2.  </w:t>
      </w:r>
      <w:r w:rsidRPr="006F79FE">
        <w:rPr>
          <w:rFonts w:eastAsia="Times New Roman" w:cs="Arial"/>
          <w:b/>
          <w:bCs/>
          <w:iCs/>
          <w:szCs w:val="24"/>
          <w:lang w:eastAsia="ar-SA"/>
        </w:rPr>
        <w:t>Формирование заявки Участника</w:t>
      </w:r>
      <w:r w:rsidRPr="006F79FE">
        <w:rPr>
          <w:rFonts w:eastAsia="Times New Roman" w:cs="Arial"/>
          <w:b/>
          <w:iCs/>
          <w:szCs w:val="24"/>
          <w:lang w:eastAsia="ar-SA"/>
        </w:rPr>
        <w:t>.</w:t>
      </w:r>
      <w:bookmarkEnd w:id="10"/>
    </w:p>
    <w:p w:rsidR="006F79FE" w:rsidRPr="006F79FE" w:rsidRDefault="006F79FE" w:rsidP="0073214B">
      <w:pPr>
        <w:tabs>
          <w:tab w:val="left" w:pos="709"/>
        </w:tabs>
        <w:suppressAutoHyphens/>
        <w:overflowPunct w:val="0"/>
        <w:autoSpaceDE w:val="0"/>
        <w:spacing w:after="120" w:line="240" w:lineRule="auto"/>
        <w:jc w:val="both"/>
        <w:rPr>
          <w:rFonts w:eastAsia="Calibri" w:cs="Times New Roman"/>
          <w:szCs w:val="24"/>
          <w:lang w:eastAsia="ar-SA"/>
        </w:rPr>
      </w:pPr>
      <w:r w:rsidRPr="006F79FE">
        <w:rPr>
          <w:rFonts w:eastAsia="Times New Roman" w:cs="Times New Roman"/>
          <w:bCs/>
          <w:lang w:eastAsia="ar-SA"/>
        </w:rPr>
        <w:t xml:space="preserve">Участник </w:t>
      </w:r>
      <w:r w:rsidRPr="006F79FE">
        <w:rPr>
          <w:rFonts w:eastAsia="Calibri" w:cs="Times New Roman"/>
          <w:szCs w:val="24"/>
          <w:lang w:eastAsia="ar-SA"/>
        </w:rPr>
        <w:t>закупки</w:t>
      </w:r>
      <w:r w:rsidRPr="006F79FE">
        <w:rPr>
          <w:rFonts w:ascii="Calibri" w:eastAsia="Calibri" w:hAnsi="Calibri" w:cs="Times New Roman"/>
          <w:lang w:eastAsia="ar-SA"/>
        </w:rPr>
        <w:t xml:space="preserve"> </w:t>
      </w:r>
      <w:r w:rsidRPr="006F79FE">
        <w:rPr>
          <w:rFonts w:eastAsia="Times New Roman" w:cs="Times New Roman"/>
          <w:bCs/>
          <w:lang w:eastAsia="ar-SA"/>
        </w:rPr>
        <w:t xml:space="preserve">предоставляет Заказчику заявку на участие в </w:t>
      </w:r>
      <w:r w:rsidRPr="006F79FE">
        <w:rPr>
          <w:rFonts w:eastAsia="Times New Roman" w:cs="Times New Roman"/>
          <w:szCs w:val="24"/>
          <w:lang w:eastAsia="ar-SA"/>
        </w:rPr>
        <w:t>запросе предложений</w:t>
      </w:r>
      <w:r w:rsidRPr="006F79FE">
        <w:rPr>
          <w:rFonts w:eastAsia="Times New Roman" w:cs="Times New Roman"/>
          <w:bCs/>
          <w:lang w:eastAsia="ar-SA"/>
        </w:rPr>
        <w:t xml:space="preserve"> по форме и в соответствии с инструкциями, приведенными в настоящей Документации.</w:t>
      </w:r>
    </w:p>
    <w:p w:rsidR="006F79FE" w:rsidRPr="006F79FE" w:rsidRDefault="006F79FE" w:rsidP="0073214B">
      <w:pPr>
        <w:tabs>
          <w:tab w:val="left" w:pos="709"/>
        </w:tabs>
        <w:suppressAutoHyphens/>
        <w:overflowPunct w:val="0"/>
        <w:autoSpaceDE w:val="0"/>
        <w:spacing w:after="120" w:line="240" w:lineRule="auto"/>
        <w:jc w:val="both"/>
        <w:rPr>
          <w:rFonts w:eastAsia="Times New Roman" w:cs="Times New Roman"/>
          <w:bCs/>
          <w:lang w:eastAsia="ar-SA"/>
        </w:rPr>
      </w:pPr>
      <w:proofErr w:type="gramStart"/>
      <w:r w:rsidRPr="006F79FE">
        <w:rPr>
          <w:rFonts w:eastAsia="Calibri" w:cs="Times New Roman"/>
          <w:szCs w:val="24"/>
          <w:lang w:eastAsia="ar-SA"/>
        </w:rPr>
        <w:t>В заявке должна содержаться информация об Участнике: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roofErr w:type="gramEnd"/>
    </w:p>
    <w:p w:rsidR="006F79FE" w:rsidRDefault="006F79FE" w:rsidP="003A44A7">
      <w:pPr>
        <w:suppressAutoHyphens/>
        <w:spacing w:line="240" w:lineRule="auto"/>
        <w:jc w:val="both"/>
        <w:rPr>
          <w:rFonts w:eastAsia="Times New Roman" w:cs="Times New Roman"/>
          <w:bCs/>
          <w:lang w:eastAsia="ar-SA"/>
        </w:rPr>
      </w:pPr>
      <w:r w:rsidRPr="0073214B">
        <w:rPr>
          <w:rFonts w:eastAsia="Times New Roman" w:cs="Times New Roman"/>
          <w:bCs/>
          <w:u w:val="single"/>
          <w:lang w:eastAsia="ar-SA"/>
        </w:rPr>
        <w:t>Заявка в обязательном порядке должна содержать следующие документы</w:t>
      </w:r>
      <w:r w:rsidRPr="006F79FE">
        <w:rPr>
          <w:rFonts w:eastAsia="Times New Roman" w:cs="Times New Roman"/>
          <w:bCs/>
          <w:lang w:eastAsia="ar-SA"/>
        </w:rPr>
        <w:t xml:space="preserve">: </w:t>
      </w:r>
    </w:p>
    <w:p w:rsidR="0073214B" w:rsidRPr="006F79FE" w:rsidRDefault="0073214B" w:rsidP="003A44A7">
      <w:pPr>
        <w:suppressAutoHyphens/>
        <w:spacing w:line="240" w:lineRule="auto"/>
        <w:jc w:val="both"/>
        <w:rPr>
          <w:rFonts w:eastAsia="Times New Roman" w:cs="Times New Roman"/>
          <w:bCs/>
          <w:lang w:eastAsia="ar-SA"/>
        </w:rPr>
      </w:pPr>
    </w:p>
    <w:p w:rsidR="006F79FE" w:rsidRDefault="006F79FE" w:rsidP="003A44A7">
      <w:pPr>
        <w:suppressAutoHyphens/>
        <w:spacing w:line="240" w:lineRule="auto"/>
        <w:jc w:val="both"/>
        <w:rPr>
          <w:rFonts w:eastAsia="Times New Roman" w:cs="Times New Roman"/>
          <w:bCs/>
          <w:lang w:eastAsia="ar-SA"/>
        </w:rPr>
      </w:pPr>
      <w:r w:rsidRPr="006F79FE">
        <w:rPr>
          <w:rFonts w:eastAsia="Times New Roman" w:cs="Times New Roman"/>
          <w:bCs/>
          <w:lang w:eastAsia="ar-SA"/>
        </w:rPr>
        <w:t xml:space="preserve">       -</w:t>
      </w:r>
      <w:r w:rsidR="00474631">
        <w:rPr>
          <w:rFonts w:eastAsia="Times New Roman" w:cs="Times New Roman"/>
          <w:b/>
          <w:bCs/>
          <w:lang w:eastAsia="ar-SA"/>
        </w:rPr>
        <w:t xml:space="preserve"> опись документов </w:t>
      </w:r>
      <w:r w:rsidR="00474631" w:rsidRPr="00915D39">
        <w:rPr>
          <w:rFonts w:eastAsia="Times New Roman" w:cs="Times New Roman"/>
          <w:bCs/>
          <w:lang w:eastAsia="ar-SA"/>
        </w:rPr>
        <w:t>(</w:t>
      </w:r>
      <w:r w:rsidRPr="00915D39">
        <w:rPr>
          <w:rFonts w:eastAsia="Times New Roman" w:cs="Times New Roman"/>
          <w:bCs/>
          <w:u w:val="single"/>
          <w:lang w:eastAsia="ar-SA"/>
        </w:rPr>
        <w:t>п</w:t>
      </w:r>
      <w:r w:rsidR="00474631" w:rsidRPr="00915D39">
        <w:rPr>
          <w:rFonts w:eastAsia="Times New Roman" w:cs="Times New Roman"/>
          <w:bCs/>
          <w:u w:val="single"/>
          <w:lang w:eastAsia="ar-SA"/>
        </w:rPr>
        <w:t>риложение № 5</w:t>
      </w:r>
      <w:r w:rsidRPr="00915D39">
        <w:rPr>
          <w:rFonts w:eastAsia="Times New Roman" w:cs="Times New Roman"/>
          <w:bCs/>
          <w:lang w:eastAsia="ar-SA"/>
        </w:rPr>
        <w:t xml:space="preserve"> к Документации);</w:t>
      </w:r>
    </w:p>
    <w:p w:rsidR="0073214B" w:rsidRPr="00915D39" w:rsidRDefault="0073214B" w:rsidP="003A44A7">
      <w:pPr>
        <w:suppressAutoHyphens/>
        <w:spacing w:line="240" w:lineRule="auto"/>
        <w:jc w:val="both"/>
        <w:rPr>
          <w:rFonts w:eastAsia="Times New Roman" w:cs="Times New Roman"/>
          <w:bCs/>
          <w:lang w:eastAsia="ar-SA"/>
        </w:rPr>
      </w:pPr>
    </w:p>
    <w:p w:rsidR="006F79FE" w:rsidRDefault="006F79FE" w:rsidP="003A44A7">
      <w:pPr>
        <w:suppressAutoHyphens/>
        <w:spacing w:line="240" w:lineRule="auto"/>
        <w:jc w:val="both"/>
        <w:rPr>
          <w:rFonts w:eastAsia="Times New Roman" w:cs="Times New Roman"/>
          <w:b/>
          <w:bCs/>
          <w:lang w:eastAsia="ar-SA"/>
        </w:rPr>
      </w:pPr>
      <w:r w:rsidRPr="006F79FE">
        <w:rPr>
          <w:rFonts w:eastAsia="Times New Roman" w:cs="Times New Roman"/>
          <w:bCs/>
          <w:lang w:eastAsia="ar-SA"/>
        </w:rPr>
        <w:t xml:space="preserve">       - </w:t>
      </w:r>
      <w:hyperlink w:anchor="_Приложение_№_1_1" w:history="1">
        <w:r w:rsidRPr="00915D39">
          <w:rPr>
            <w:rFonts w:eastAsia="Times New Roman" w:cs="Times New Roman"/>
            <w:b/>
            <w:bCs/>
            <w:lang w:eastAsia="ar-SA"/>
          </w:rPr>
          <w:t>приложение №1</w:t>
        </w:r>
      </w:hyperlink>
      <w:r w:rsidRPr="00915D39">
        <w:rPr>
          <w:rFonts w:eastAsia="Times New Roman" w:cs="Times New Roman"/>
          <w:b/>
          <w:bCs/>
          <w:lang w:eastAsia="ar-SA"/>
        </w:rPr>
        <w:t xml:space="preserve"> к Д</w:t>
      </w:r>
      <w:r w:rsidR="00474631" w:rsidRPr="00915D39">
        <w:rPr>
          <w:rFonts w:eastAsia="Times New Roman" w:cs="Times New Roman"/>
          <w:b/>
          <w:bCs/>
          <w:lang w:eastAsia="ar-SA"/>
        </w:rPr>
        <w:t xml:space="preserve">окументации, включая </w:t>
      </w:r>
      <w:r w:rsidR="007202A1">
        <w:rPr>
          <w:rFonts w:eastAsia="Times New Roman" w:cs="Times New Roman"/>
          <w:bCs/>
          <w:lang w:eastAsia="ar-SA"/>
        </w:rPr>
        <w:t>оформленные</w:t>
      </w:r>
      <w:r w:rsidR="00D7111C" w:rsidRPr="00D7111C">
        <w:rPr>
          <w:rFonts w:eastAsia="Times New Roman" w:cs="Times New Roman"/>
          <w:bCs/>
          <w:lang w:eastAsia="ar-SA"/>
        </w:rPr>
        <w:t xml:space="preserve"> в соответствии с инструкциями по заполнению</w:t>
      </w:r>
      <w:r w:rsidR="00D7111C">
        <w:rPr>
          <w:rFonts w:eastAsia="Times New Roman" w:cs="Times New Roman"/>
          <w:b/>
          <w:bCs/>
          <w:lang w:eastAsia="ar-SA"/>
        </w:rPr>
        <w:t xml:space="preserve"> </w:t>
      </w:r>
      <w:r w:rsidR="004B05A4" w:rsidRPr="00915D39">
        <w:rPr>
          <w:rFonts w:eastAsia="Times New Roman" w:cs="Times New Roman"/>
          <w:b/>
          <w:bCs/>
          <w:lang w:eastAsia="ar-SA"/>
        </w:rPr>
        <w:t xml:space="preserve">формы </w:t>
      </w:r>
      <w:r w:rsidR="00D7111C">
        <w:rPr>
          <w:rFonts w:eastAsia="Times New Roman" w:cs="Times New Roman"/>
          <w:b/>
          <w:bCs/>
          <w:lang w:eastAsia="ar-SA"/>
        </w:rPr>
        <w:t xml:space="preserve">1 </w:t>
      </w:r>
      <w:r w:rsidR="004B05A4" w:rsidRPr="00915D39">
        <w:rPr>
          <w:rFonts w:eastAsia="Times New Roman" w:cs="Times New Roman"/>
          <w:b/>
          <w:bCs/>
          <w:lang w:eastAsia="ar-SA"/>
        </w:rPr>
        <w:t>– 6</w:t>
      </w:r>
      <w:r w:rsidRPr="00915D39">
        <w:rPr>
          <w:rFonts w:eastAsia="Times New Roman" w:cs="Times New Roman"/>
          <w:b/>
          <w:bCs/>
          <w:lang w:eastAsia="ar-SA"/>
        </w:rPr>
        <w:t xml:space="preserve"> </w:t>
      </w:r>
      <w:r w:rsidR="00915D39" w:rsidRPr="00915D39">
        <w:rPr>
          <w:rFonts w:eastAsia="Times New Roman" w:cs="Times New Roman"/>
          <w:b/>
          <w:bCs/>
          <w:lang w:eastAsia="ar-SA"/>
        </w:rPr>
        <w:t>Приложения №1 к Документации</w:t>
      </w:r>
      <w:r w:rsidR="00915D39">
        <w:rPr>
          <w:rFonts w:eastAsia="Times New Roman" w:cs="Times New Roman"/>
          <w:b/>
          <w:bCs/>
          <w:lang w:eastAsia="ar-SA"/>
        </w:rPr>
        <w:t>;</w:t>
      </w:r>
    </w:p>
    <w:p w:rsidR="0073214B" w:rsidRPr="006F79FE" w:rsidRDefault="0073214B" w:rsidP="003A44A7">
      <w:pPr>
        <w:suppressAutoHyphens/>
        <w:spacing w:line="240" w:lineRule="auto"/>
        <w:jc w:val="both"/>
        <w:rPr>
          <w:rFonts w:eastAsia="Times New Roman" w:cs="Times New Roman"/>
          <w:b/>
          <w:bCs/>
          <w:lang w:eastAsia="ar-SA"/>
        </w:rPr>
      </w:pPr>
    </w:p>
    <w:p w:rsidR="006F79FE" w:rsidRDefault="006F79FE" w:rsidP="003A44A7">
      <w:pPr>
        <w:suppressAutoHyphens/>
        <w:spacing w:line="240" w:lineRule="auto"/>
        <w:jc w:val="both"/>
        <w:rPr>
          <w:rFonts w:eastAsia="Times New Roman" w:cs="Times New Roman"/>
          <w:b/>
          <w:bCs/>
          <w:lang w:eastAsia="ar-SA"/>
        </w:rPr>
      </w:pPr>
      <w:r w:rsidRPr="006F79FE">
        <w:rPr>
          <w:rFonts w:eastAsia="Times New Roman" w:cs="Times New Roman"/>
          <w:bCs/>
          <w:lang w:eastAsia="ar-SA"/>
        </w:rPr>
        <w:t xml:space="preserve">       - </w:t>
      </w:r>
      <w:r w:rsidRPr="006F79FE">
        <w:rPr>
          <w:rFonts w:eastAsia="Times New Roman" w:cs="Times New Roman"/>
          <w:b/>
          <w:bCs/>
          <w:lang w:eastAsia="ar-SA"/>
        </w:rPr>
        <w:t xml:space="preserve">оригинал официального письма Участника </w:t>
      </w:r>
      <w:r w:rsidRPr="00915D39">
        <w:rPr>
          <w:rFonts w:eastAsia="Times New Roman" w:cs="Times New Roman"/>
          <w:b/>
          <w:bCs/>
          <w:lang w:eastAsia="ar-SA"/>
        </w:rPr>
        <w:t>(</w:t>
      </w:r>
      <w:hyperlink w:anchor="_Приложение_№_2" w:history="1">
        <w:r w:rsidRPr="00915D39">
          <w:rPr>
            <w:rFonts w:eastAsia="Times New Roman" w:cs="Times New Roman"/>
            <w:b/>
            <w:bCs/>
            <w:lang w:eastAsia="ar-SA"/>
          </w:rPr>
          <w:t>Приложение № 2</w:t>
        </w:r>
      </w:hyperlink>
      <w:r w:rsidRPr="00915D39">
        <w:rPr>
          <w:rFonts w:eastAsia="Times New Roman" w:cs="Times New Roman"/>
          <w:b/>
          <w:bCs/>
          <w:lang w:eastAsia="ar-SA"/>
        </w:rPr>
        <w:t xml:space="preserve"> к Документации</w:t>
      </w:r>
      <w:r w:rsidRPr="006F79FE">
        <w:rPr>
          <w:rFonts w:eastAsia="Times New Roman" w:cs="Times New Roman"/>
          <w:b/>
          <w:bCs/>
          <w:lang w:eastAsia="ar-SA"/>
        </w:rPr>
        <w:t>);</w:t>
      </w:r>
    </w:p>
    <w:p w:rsidR="0073214B" w:rsidRPr="006F79FE" w:rsidRDefault="0073214B" w:rsidP="003A44A7">
      <w:pPr>
        <w:suppressAutoHyphens/>
        <w:spacing w:line="240" w:lineRule="auto"/>
        <w:jc w:val="both"/>
        <w:rPr>
          <w:rFonts w:eastAsia="Times New Roman" w:cs="Times New Roman"/>
          <w:b/>
          <w:bCs/>
          <w:lang w:eastAsia="ar-SA"/>
        </w:rPr>
      </w:pPr>
    </w:p>
    <w:p w:rsidR="006F79FE" w:rsidRPr="006F79FE" w:rsidRDefault="006F79FE" w:rsidP="003A44A7">
      <w:pPr>
        <w:suppressAutoHyphens/>
        <w:spacing w:line="240" w:lineRule="auto"/>
        <w:jc w:val="both"/>
        <w:rPr>
          <w:rFonts w:eastAsia="Times New Roman" w:cs="Times New Roman"/>
          <w:bCs/>
          <w:lang w:eastAsia="ar-SA"/>
        </w:rPr>
      </w:pPr>
      <w:r w:rsidRPr="006F79FE">
        <w:rPr>
          <w:rFonts w:eastAsia="Times New Roman" w:cs="Times New Roman"/>
          <w:bCs/>
          <w:lang w:eastAsia="ar-SA"/>
        </w:rPr>
        <w:t xml:space="preserve">       - </w:t>
      </w:r>
      <w:r w:rsidRPr="006F79FE">
        <w:rPr>
          <w:rFonts w:eastAsia="Times New Roman" w:cs="Times New Roman"/>
          <w:bCs/>
          <w:u w:val="single"/>
          <w:lang w:eastAsia="ar-SA"/>
        </w:rPr>
        <w:t>для юридического лица</w:t>
      </w:r>
      <w:r w:rsidRPr="006F79FE">
        <w:rPr>
          <w:rFonts w:eastAsia="Times New Roman" w:cs="Times New Roman"/>
          <w:bCs/>
          <w:lang w:eastAsia="ar-SA"/>
        </w:rPr>
        <w:t xml:space="preserve">: полученную не ранее чем за три месяца до дня размещения на официальном сайте </w:t>
      </w:r>
      <w:r w:rsidR="000231F0" w:rsidRPr="000231F0">
        <w:rPr>
          <w:rFonts w:eastAsia="Times New Roman" w:cs="Times New Roman"/>
          <w:bCs/>
          <w:lang w:eastAsia="ar-SA"/>
        </w:rPr>
        <w:t xml:space="preserve">http://zakupki.gov.ru/223/ </w:t>
      </w:r>
      <w:r w:rsidR="000231F0">
        <w:rPr>
          <w:rFonts w:eastAsia="Times New Roman" w:cs="Times New Roman"/>
          <w:bCs/>
          <w:lang w:eastAsia="ar-SA"/>
        </w:rPr>
        <w:t>И</w:t>
      </w:r>
      <w:r w:rsidRPr="006F79FE">
        <w:rPr>
          <w:rFonts w:eastAsia="Times New Roman" w:cs="Times New Roman"/>
          <w:bCs/>
          <w:lang w:eastAsia="ar-SA"/>
        </w:rPr>
        <w:t xml:space="preserve">звещения о проведении </w:t>
      </w:r>
      <w:r w:rsidRPr="006F79FE">
        <w:rPr>
          <w:rFonts w:eastAsia="Times New Roman" w:cs="Times New Roman"/>
          <w:szCs w:val="24"/>
          <w:lang w:eastAsia="ar-SA"/>
        </w:rPr>
        <w:t>запроса предложений</w:t>
      </w:r>
      <w:r w:rsidRPr="006F79FE">
        <w:rPr>
          <w:rFonts w:eastAsia="Times New Roman" w:cs="Times New Roman"/>
          <w:bCs/>
          <w:lang w:eastAsia="ar-SA"/>
        </w:rPr>
        <w:t xml:space="preserve"> </w:t>
      </w:r>
      <w:r w:rsidRPr="006F79FE">
        <w:rPr>
          <w:rFonts w:eastAsia="Times New Roman" w:cs="Times New Roman"/>
          <w:b/>
          <w:bCs/>
          <w:lang w:eastAsia="ar-SA"/>
        </w:rPr>
        <w:t>выписку из единого государственного реестра юридических лиц или нотариально удостоверенную копию такой выписки</w:t>
      </w:r>
      <w:r w:rsidRPr="006F79FE">
        <w:rPr>
          <w:rFonts w:eastAsia="Times New Roman" w:cs="Times New Roman"/>
          <w:bCs/>
          <w:lang w:eastAsia="ar-SA"/>
        </w:rPr>
        <w:t xml:space="preserve">; </w:t>
      </w:r>
    </w:p>
    <w:p w:rsidR="006F79FE" w:rsidRDefault="006F79FE" w:rsidP="003A44A7">
      <w:pPr>
        <w:suppressAutoHyphens/>
        <w:spacing w:line="240" w:lineRule="auto"/>
        <w:jc w:val="both"/>
        <w:rPr>
          <w:rFonts w:eastAsia="Times New Roman" w:cs="Times New Roman"/>
          <w:bCs/>
          <w:lang w:eastAsia="ar-SA"/>
        </w:rPr>
      </w:pPr>
      <w:r w:rsidRPr="006F79FE">
        <w:rPr>
          <w:rFonts w:eastAsia="Times New Roman" w:cs="Times New Roman"/>
          <w:bCs/>
          <w:lang w:eastAsia="ar-SA"/>
        </w:rPr>
        <w:t xml:space="preserve">           </w:t>
      </w:r>
      <w:r w:rsidRPr="006F79FE">
        <w:rPr>
          <w:rFonts w:eastAsia="Times New Roman" w:cs="Times New Roman"/>
          <w:bCs/>
          <w:u w:val="single"/>
          <w:lang w:eastAsia="ar-SA"/>
        </w:rPr>
        <w:t>для физического лица (индивидуального предпринимателя)</w:t>
      </w:r>
      <w:r w:rsidRPr="006F79FE">
        <w:rPr>
          <w:rFonts w:eastAsia="Times New Roman" w:cs="Times New Roman"/>
          <w:bCs/>
          <w:lang w:eastAsia="ar-SA"/>
        </w:rPr>
        <w:t xml:space="preserve">: полученную не ранее чем за три месяца со дня размещения на официальном сайте </w:t>
      </w:r>
      <w:r w:rsidR="000231F0" w:rsidRPr="000231F0">
        <w:rPr>
          <w:rFonts w:eastAsia="Times New Roman" w:cs="Times New Roman"/>
          <w:bCs/>
          <w:lang w:eastAsia="ar-SA"/>
        </w:rPr>
        <w:t xml:space="preserve">http://zakupki.gov.ru/223/ </w:t>
      </w:r>
      <w:r w:rsidRPr="006F79FE">
        <w:rPr>
          <w:rFonts w:eastAsia="Times New Roman" w:cs="Times New Roman"/>
          <w:bCs/>
          <w:lang w:eastAsia="ar-SA"/>
        </w:rPr>
        <w:t xml:space="preserve">извещения о проведении </w:t>
      </w:r>
      <w:r w:rsidRPr="006F79FE">
        <w:rPr>
          <w:rFonts w:eastAsia="Times New Roman" w:cs="Times New Roman"/>
          <w:szCs w:val="24"/>
          <w:lang w:eastAsia="ar-SA"/>
        </w:rPr>
        <w:t>запроса предложений</w:t>
      </w:r>
      <w:r w:rsidRPr="006F79FE">
        <w:rPr>
          <w:rFonts w:eastAsia="Times New Roman" w:cs="Times New Roman"/>
          <w:bCs/>
          <w:lang w:eastAsia="ar-SA"/>
        </w:rPr>
        <w:t xml:space="preserve"> </w:t>
      </w:r>
      <w:r w:rsidRPr="006F79FE">
        <w:rPr>
          <w:rFonts w:eastAsia="Times New Roman" w:cs="Times New Roman"/>
          <w:b/>
          <w:bCs/>
          <w:lang w:eastAsia="ar-SA"/>
        </w:rPr>
        <w:t>выписку из единого государственного реестра индивидуальных предпринимателей или нотариально удостоверенную копию такой выписки</w:t>
      </w:r>
      <w:r w:rsidRPr="006F79FE">
        <w:rPr>
          <w:rFonts w:eastAsia="Times New Roman" w:cs="Times New Roman"/>
          <w:bCs/>
          <w:lang w:eastAsia="ar-SA"/>
        </w:rPr>
        <w:t>;</w:t>
      </w:r>
    </w:p>
    <w:p w:rsidR="0073214B" w:rsidRPr="006F79FE" w:rsidRDefault="0073214B" w:rsidP="003A44A7">
      <w:pPr>
        <w:suppressAutoHyphens/>
        <w:spacing w:line="240" w:lineRule="auto"/>
        <w:jc w:val="both"/>
        <w:rPr>
          <w:rFonts w:eastAsia="Times New Roman" w:cs="Times New Roman"/>
          <w:bCs/>
          <w:lang w:eastAsia="ar-SA"/>
        </w:rPr>
      </w:pPr>
    </w:p>
    <w:p w:rsidR="006F79FE" w:rsidRPr="006F79FE" w:rsidRDefault="006F79FE" w:rsidP="003A44A7">
      <w:pPr>
        <w:suppressAutoHyphens/>
        <w:spacing w:line="240" w:lineRule="auto"/>
        <w:jc w:val="both"/>
        <w:rPr>
          <w:rFonts w:eastAsia="Times New Roman" w:cs="Times New Roman"/>
          <w:bCs/>
          <w:lang w:eastAsia="ar-SA"/>
        </w:rPr>
      </w:pPr>
      <w:r w:rsidRPr="006F79FE">
        <w:rPr>
          <w:rFonts w:eastAsia="Times New Roman" w:cs="Times New Roman"/>
          <w:bCs/>
          <w:lang w:eastAsia="ar-SA"/>
        </w:rPr>
        <w:lastRenderedPageBreak/>
        <w:t xml:space="preserve">       - </w:t>
      </w:r>
      <w:r w:rsidRPr="006F79FE">
        <w:rPr>
          <w:rFonts w:eastAsia="Times New Roman" w:cs="Times New Roman"/>
          <w:b/>
          <w:bCs/>
          <w:lang w:eastAsia="ar-SA"/>
        </w:rPr>
        <w:t>документ, подтверждающий полномочия лица</w:t>
      </w:r>
      <w:r w:rsidRPr="006F79FE">
        <w:rPr>
          <w:rFonts w:eastAsia="Times New Roman" w:cs="Times New Roman"/>
          <w:bCs/>
          <w:lang w:eastAsia="ar-SA"/>
        </w:rPr>
        <w:t xml:space="preserve"> на осуществление действий от имени участника закупки: </w:t>
      </w:r>
    </w:p>
    <w:p w:rsidR="006F79FE" w:rsidRPr="006F79FE" w:rsidRDefault="0073214B" w:rsidP="003A44A7">
      <w:pPr>
        <w:overflowPunct w:val="0"/>
        <w:autoSpaceDE w:val="0"/>
        <w:autoSpaceDN w:val="0"/>
        <w:adjustRightInd w:val="0"/>
        <w:spacing w:line="240" w:lineRule="auto"/>
        <w:ind w:firstLine="426"/>
        <w:jc w:val="both"/>
        <w:rPr>
          <w:rFonts w:eastAsia="Times New Roman" w:cs="Times New Roman"/>
          <w:b/>
          <w:bCs/>
          <w:lang w:eastAsia="ru-RU"/>
        </w:rPr>
      </w:pPr>
      <w:r>
        <w:rPr>
          <w:rFonts w:eastAsia="Times New Roman" w:cs="Times New Roman"/>
          <w:bCs/>
          <w:lang w:eastAsia="ar-SA"/>
        </w:rPr>
        <w:t xml:space="preserve">  </w:t>
      </w:r>
      <w:r w:rsidR="006F79FE" w:rsidRPr="006F79FE">
        <w:rPr>
          <w:rFonts w:eastAsia="Times New Roman" w:cs="Times New Roman"/>
          <w:bCs/>
          <w:lang w:eastAsia="ar-SA"/>
        </w:rPr>
        <w:t xml:space="preserve"> </w:t>
      </w:r>
      <w:r w:rsidR="006F79FE" w:rsidRPr="006F79FE">
        <w:rPr>
          <w:rFonts w:eastAsia="Times New Roman" w:cs="Times New Roman"/>
          <w:bCs/>
          <w:u w:val="single"/>
          <w:lang w:eastAsia="ar-SA"/>
        </w:rPr>
        <w:t>для юридического лица</w:t>
      </w:r>
      <w:r w:rsidR="006F79FE" w:rsidRPr="006F79FE">
        <w:rPr>
          <w:rFonts w:eastAsia="Times New Roman" w:cs="Times New Roman"/>
          <w:bCs/>
          <w:lang w:eastAsia="ar-SA"/>
        </w:rPr>
        <w:t xml:space="preserve">: </w:t>
      </w:r>
      <w:r w:rsidR="006F79FE" w:rsidRPr="006F79FE">
        <w:rPr>
          <w:rFonts w:eastAsia="Times New Roman" w:cs="Times New Roman"/>
          <w:b/>
          <w:bCs/>
          <w:lang w:eastAsia="ru-RU"/>
        </w:rPr>
        <w:t>копия решения о назначении или об избрании физического лица на должность</w:t>
      </w:r>
      <w:r w:rsidR="006F79FE" w:rsidRPr="006F79FE">
        <w:rPr>
          <w:rFonts w:eastAsia="Times New Roman" w:cs="Times New Roman"/>
          <w:bCs/>
          <w:lang w:eastAsia="ru-RU"/>
        </w:rPr>
        <w:t>, в соответствии с которым такое физическое лицо обладает правом действовать от имени участника закупки без доверенности;</w:t>
      </w:r>
    </w:p>
    <w:p w:rsidR="006F79FE" w:rsidRPr="006F79FE" w:rsidRDefault="006F79FE" w:rsidP="003A44A7">
      <w:pPr>
        <w:overflowPunct w:val="0"/>
        <w:autoSpaceDE w:val="0"/>
        <w:autoSpaceDN w:val="0"/>
        <w:adjustRightInd w:val="0"/>
        <w:spacing w:line="240" w:lineRule="auto"/>
        <w:ind w:firstLine="426"/>
        <w:jc w:val="both"/>
        <w:rPr>
          <w:rFonts w:eastAsia="Times New Roman" w:cs="Times New Roman"/>
          <w:bCs/>
          <w:lang w:eastAsia="ru-RU"/>
        </w:rPr>
      </w:pPr>
      <w:r w:rsidRPr="006F79FE">
        <w:rPr>
          <w:rFonts w:eastAsia="Times New Roman" w:cs="Times New Roman"/>
          <w:b/>
          <w:bCs/>
          <w:lang w:eastAsia="ru-RU"/>
        </w:rPr>
        <w:t>копия приказа о назначении физического лица на должность</w:t>
      </w:r>
      <w:r w:rsidRPr="006F79FE">
        <w:rPr>
          <w:rFonts w:eastAsia="Times New Roman" w:cs="Times New Roman"/>
          <w:bCs/>
          <w:lang w:eastAsia="ru-RU"/>
        </w:rPr>
        <w:t xml:space="preserve">, в соответствии с которым такое физическое лицо обладает правом действовать от имени участника закупки без доверенности. </w:t>
      </w:r>
    </w:p>
    <w:p w:rsidR="006F79FE" w:rsidRPr="006F79FE" w:rsidRDefault="006F79FE" w:rsidP="003A44A7">
      <w:pPr>
        <w:suppressAutoHyphens/>
        <w:spacing w:line="240" w:lineRule="auto"/>
        <w:ind w:firstLine="708"/>
        <w:jc w:val="both"/>
        <w:rPr>
          <w:rFonts w:eastAsia="Times New Roman" w:cs="Times New Roman"/>
          <w:bCs/>
          <w:lang w:eastAsia="ar-SA"/>
        </w:rPr>
      </w:pPr>
      <w:r w:rsidRPr="006F79FE">
        <w:rPr>
          <w:rFonts w:eastAsia="Times New Roman" w:cs="Times New Roman"/>
          <w:bCs/>
          <w:lang w:eastAsia="ar-SA"/>
        </w:rPr>
        <w:t>В случае</w:t>
      </w:r>
      <w:proofErr w:type="gramStart"/>
      <w:r w:rsidRPr="006F79FE">
        <w:rPr>
          <w:rFonts w:eastAsia="Times New Roman" w:cs="Times New Roman"/>
          <w:bCs/>
          <w:lang w:eastAsia="ar-SA"/>
        </w:rPr>
        <w:t>,</w:t>
      </w:r>
      <w:proofErr w:type="gramEnd"/>
      <w:r w:rsidRPr="006F79FE">
        <w:rPr>
          <w:rFonts w:eastAsia="Times New Roman" w:cs="Times New Roman"/>
          <w:bCs/>
          <w:lang w:eastAsia="ar-SA"/>
        </w:rPr>
        <w:t xml:space="preserve"> если от имени участника закупки действует иное лицо, заявка на участие в </w:t>
      </w:r>
      <w:r w:rsidRPr="006F79FE">
        <w:rPr>
          <w:rFonts w:eastAsia="Times New Roman" w:cs="Times New Roman"/>
          <w:szCs w:val="24"/>
          <w:lang w:eastAsia="ar-SA"/>
        </w:rPr>
        <w:t>запросе предложений</w:t>
      </w:r>
      <w:r w:rsidRPr="006F79FE">
        <w:rPr>
          <w:rFonts w:eastAsia="Times New Roman" w:cs="Times New Roman"/>
          <w:bCs/>
          <w:lang w:eastAsia="ar-SA"/>
        </w:rPr>
        <w:t xml:space="preserve"> должна содержать также </w:t>
      </w:r>
      <w:r w:rsidRPr="006F79FE">
        <w:rPr>
          <w:rFonts w:eastAsia="Times New Roman" w:cs="Times New Roman"/>
          <w:b/>
          <w:bCs/>
          <w:lang w:eastAsia="ar-SA"/>
        </w:rPr>
        <w:t>доверенность на осуществление действий от имени участника закупки (</w:t>
      </w:r>
      <w:hyperlink w:anchor="_Приложение_№_3" w:history="1">
        <w:r w:rsidRPr="000231F0">
          <w:rPr>
            <w:rFonts w:eastAsia="Times New Roman" w:cs="Times New Roman"/>
            <w:b/>
            <w:bCs/>
            <w:lang w:eastAsia="ar-SA"/>
          </w:rPr>
          <w:t>Приложение №3</w:t>
        </w:r>
      </w:hyperlink>
      <w:r w:rsidRPr="006F79FE">
        <w:rPr>
          <w:rFonts w:eastAsia="Times New Roman" w:cs="Times New Roman"/>
          <w:b/>
          <w:bCs/>
          <w:lang w:eastAsia="ar-SA"/>
        </w:rPr>
        <w:t xml:space="preserve"> к Документации)</w:t>
      </w:r>
      <w:r w:rsidRPr="006F79FE">
        <w:rPr>
          <w:rFonts w:eastAsia="Times New Roman" w:cs="Times New Roman"/>
          <w:bCs/>
          <w:lang w:eastAsia="ar-SA"/>
        </w:rPr>
        <w:t>, заверенную печатью участника закупки и подписанную руководителем участника закупки или уполномоченным этим руководителем лицом, либо нотариально удостоверенную копию такой доверенности;</w:t>
      </w:r>
    </w:p>
    <w:p w:rsidR="000231F0" w:rsidRDefault="006F79FE" w:rsidP="003A44A7">
      <w:pPr>
        <w:suppressAutoHyphens/>
        <w:spacing w:line="240" w:lineRule="auto"/>
        <w:jc w:val="both"/>
        <w:rPr>
          <w:rFonts w:eastAsia="Times New Roman" w:cs="Times New Roman"/>
          <w:b/>
          <w:bCs/>
          <w:lang w:eastAsia="ar-SA"/>
        </w:rPr>
      </w:pPr>
      <w:r w:rsidRPr="006F79FE">
        <w:rPr>
          <w:rFonts w:eastAsia="Times New Roman" w:cs="Times New Roman"/>
          <w:bCs/>
          <w:lang w:eastAsia="ar-SA"/>
        </w:rPr>
        <w:t xml:space="preserve">         </w:t>
      </w:r>
      <w:r w:rsidRPr="006F79FE">
        <w:rPr>
          <w:rFonts w:eastAsia="Times New Roman" w:cs="Times New Roman"/>
          <w:bCs/>
          <w:u w:val="single"/>
          <w:lang w:eastAsia="ar-SA"/>
        </w:rPr>
        <w:t>для физического лица</w:t>
      </w:r>
      <w:r w:rsidRPr="006F79FE">
        <w:rPr>
          <w:rFonts w:eastAsia="Times New Roman" w:cs="Times New Roman"/>
          <w:bCs/>
          <w:lang w:eastAsia="ar-SA"/>
        </w:rPr>
        <w:t xml:space="preserve"> (индивидуального предпринимателя): </w:t>
      </w:r>
      <w:r w:rsidRPr="006F79FE">
        <w:rPr>
          <w:rFonts w:eastAsia="Times New Roman" w:cs="Times New Roman"/>
          <w:b/>
          <w:bCs/>
          <w:lang w:eastAsia="ar-SA"/>
        </w:rPr>
        <w:t xml:space="preserve">нотариально удостоверенная копия всех страниц паспорта гражданина. </w:t>
      </w:r>
    </w:p>
    <w:p w:rsidR="006F79FE" w:rsidRPr="006F79FE" w:rsidRDefault="006F79FE" w:rsidP="000231F0">
      <w:pPr>
        <w:suppressAutoHyphens/>
        <w:spacing w:line="240" w:lineRule="auto"/>
        <w:ind w:firstLine="708"/>
        <w:jc w:val="both"/>
        <w:rPr>
          <w:rFonts w:eastAsia="Times New Roman" w:cs="Times New Roman"/>
          <w:bCs/>
          <w:lang w:eastAsia="ar-SA"/>
        </w:rPr>
      </w:pPr>
      <w:proofErr w:type="gramStart"/>
      <w:r w:rsidRPr="006F79FE">
        <w:rPr>
          <w:rFonts w:eastAsia="Times New Roman" w:cs="Times New Roman"/>
          <w:bCs/>
          <w:lang w:eastAsia="ar-SA"/>
        </w:rPr>
        <w:t xml:space="preserve">В случае если от имени Участника закупки действует иное лицо, заявка на участие в запросе предложений должна содержать также </w:t>
      </w:r>
      <w:r w:rsidRPr="006F79FE">
        <w:rPr>
          <w:rFonts w:eastAsia="Times New Roman" w:cs="Times New Roman"/>
          <w:b/>
          <w:bCs/>
          <w:lang w:eastAsia="ar-SA"/>
        </w:rPr>
        <w:t xml:space="preserve">доверенность на осуществление действий от имени Участника закупки </w:t>
      </w:r>
      <w:r w:rsidRPr="000231F0">
        <w:rPr>
          <w:rFonts w:eastAsia="Times New Roman" w:cs="Times New Roman"/>
          <w:b/>
          <w:bCs/>
          <w:lang w:eastAsia="ar-SA"/>
        </w:rPr>
        <w:t>(</w:t>
      </w:r>
      <w:hyperlink w:anchor="_Приложение_№_3" w:history="1">
        <w:r w:rsidRPr="000231F0">
          <w:rPr>
            <w:rFonts w:eastAsia="Times New Roman" w:cs="Times New Roman"/>
            <w:b/>
            <w:bCs/>
            <w:lang w:eastAsia="ar-SA"/>
          </w:rPr>
          <w:t>Приложение №3</w:t>
        </w:r>
      </w:hyperlink>
      <w:r w:rsidRPr="006F79FE">
        <w:rPr>
          <w:rFonts w:eastAsia="Times New Roman" w:cs="Times New Roman"/>
          <w:b/>
          <w:bCs/>
          <w:lang w:eastAsia="ar-SA"/>
        </w:rPr>
        <w:t xml:space="preserve"> к Документации)</w:t>
      </w:r>
      <w:r w:rsidRPr="006F79FE">
        <w:rPr>
          <w:rFonts w:eastAsia="Times New Roman" w:cs="Times New Roman"/>
          <w:bCs/>
          <w:lang w:eastAsia="ar-SA"/>
        </w:rPr>
        <w:t>, заверенную печатью Участника закупки (при осуществлении предпринимательской деятельности с печатью) и подписанную уполномоченным лицом, либо нотариально удостоверенную копию такой доверенности;</w:t>
      </w:r>
      <w:proofErr w:type="gramEnd"/>
    </w:p>
    <w:p w:rsidR="006F79FE" w:rsidRPr="006F79FE" w:rsidRDefault="006F79FE" w:rsidP="003A44A7">
      <w:pPr>
        <w:suppressAutoHyphens/>
        <w:spacing w:line="240" w:lineRule="auto"/>
        <w:jc w:val="both"/>
        <w:rPr>
          <w:rFonts w:eastAsia="Times New Roman" w:cs="Times New Roman"/>
          <w:bCs/>
          <w:lang w:eastAsia="ar-SA"/>
        </w:rPr>
      </w:pPr>
    </w:p>
    <w:p w:rsidR="006F79FE" w:rsidRPr="006F79FE" w:rsidRDefault="006F79FE" w:rsidP="003A44A7">
      <w:pPr>
        <w:suppressAutoHyphens/>
        <w:spacing w:line="240" w:lineRule="auto"/>
        <w:jc w:val="both"/>
        <w:rPr>
          <w:rFonts w:eastAsia="Times New Roman" w:cs="Times New Roman"/>
          <w:bCs/>
          <w:lang w:eastAsia="ar-SA"/>
        </w:rPr>
      </w:pPr>
      <w:r w:rsidRPr="006F79FE">
        <w:rPr>
          <w:rFonts w:eastAsia="Times New Roman" w:cs="Times New Roman"/>
          <w:bCs/>
          <w:lang w:eastAsia="ar-SA"/>
        </w:rPr>
        <w:t xml:space="preserve">       - </w:t>
      </w:r>
      <w:r w:rsidRPr="006F79FE">
        <w:rPr>
          <w:rFonts w:eastAsia="Times New Roman" w:cs="Times New Roman"/>
          <w:b/>
          <w:bCs/>
          <w:lang w:eastAsia="ar-SA"/>
        </w:rPr>
        <w:t>нотариально удостоверенные копии</w:t>
      </w:r>
      <w:r w:rsidRPr="006F79FE">
        <w:rPr>
          <w:rFonts w:eastAsia="Times New Roman" w:cs="Times New Roman"/>
          <w:bCs/>
          <w:lang w:eastAsia="ar-SA"/>
        </w:rPr>
        <w:t>:</w:t>
      </w:r>
    </w:p>
    <w:p w:rsidR="006F79FE" w:rsidRPr="006F79FE" w:rsidRDefault="006F79FE" w:rsidP="003A44A7">
      <w:pPr>
        <w:suppressAutoHyphens/>
        <w:spacing w:line="240" w:lineRule="auto"/>
        <w:jc w:val="both"/>
        <w:rPr>
          <w:rFonts w:eastAsia="Times New Roman" w:cs="Times New Roman"/>
          <w:bCs/>
          <w:lang w:eastAsia="ar-SA"/>
        </w:rPr>
      </w:pPr>
      <w:r w:rsidRPr="006F79FE">
        <w:rPr>
          <w:rFonts w:eastAsia="Times New Roman" w:cs="Times New Roman"/>
          <w:bCs/>
          <w:lang w:eastAsia="ar-SA"/>
        </w:rPr>
        <w:t xml:space="preserve">        </w:t>
      </w:r>
      <w:r w:rsidRPr="006F79FE">
        <w:rPr>
          <w:rFonts w:eastAsia="Times New Roman" w:cs="Times New Roman"/>
          <w:bCs/>
          <w:u w:val="single"/>
          <w:lang w:eastAsia="ar-SA"/>
        </w:rPr>
        <w:t xml:space="preserve"> для юридического лица</w:t>
      </w:r>
      <w:r w:rsidRPr="006F79FE">
        <w:rPr>
          <w:rFonts w:eastAsia="Times New Roman" w:cs="Times New Roman"/>
          <w:bCs/>
          <w:lang w:eastAsia="ar-SA"/>
        </w:rPr>
        <w:t xml:space="preserve">: </w:t>
      </w:r>
    </w:p>
    <w:p w:rsidR="006F79FE" w:rsidRPr="006F79FE" w:rsidRDefault="006F79FE" w:rsidP="003A44A7">
      <w:pPr>
        <w:suppressAutoHyphens/>
        <w:spacing w:line="240" w:lineRule="auto"/>
        <w:jc w:val="both"/>
        <w:rPr>
          <w:rFonts w:eastAsia="Times New Roman" w:cs="Times New Roman"/>
          <w:bCs/>
          <w:lang w:eastAsia="ar-SA"/>
        </w:rPr>
      </w:pPr>
      <w:r w:rsidRPr="006F79FE">
        <w:rPr>
          <w:rFonts w:eastAsia="Times New Roman" w:cs="Times New Roman"/>
          <w:bCs/>
          <w:lang w:eastAsia="ar-SA"/>
        </w:rPr>
        <w:t>учредительных документов Участника закупки (</w:t>
      </w:r>
      <w:r w:rsidRPr="006F79FE">
        <w:rPr>
          <w:rFonts w:eastAsia="Times New Roman" w:cs="Times New Roman"/>
          <w:b/>
          <w:bCs/>
          <w:lang w:eastAsia="ar-SA"/>
        </w:rPr>
        <w:t>Устав</w:t>
      </w:r>
      <w:r w:rsidRPr="006F79FE">
        <w:rPr>
          <w:rFonts w:eastAsia="Times New Roman" w:cs="Times New Roman"/>
          <w:bCs/>
          <w:lang w:eastAsia="ar-SA"/>
        </w:rPr>
        <w:t xml:space="preserve">), </w:t>
      </w:r>
    </w:p>
    <w:p w:rsidR="006F79FE" w:rsidRPr="006F79FE" w:rsidRDefault="006F79FE" w:rsidP="003A44A7">
      <w:pPr>
        <w:suppressAutoHyphens/>
        <w:spacing w:line="240" w:lineRule="auto"/>
        <w:jc w:val="both"/>
        <w:rPr>
          <w:rFonts w:eastAsia="Times New Roman" w:cs="Times New Roman"/>
          <w:b/>
          <w:bCs/>
          <w:lang w:eastAsia="ar-SA"/>
        </w:rPr>
      </w:pPr>
      <w:r w:rsidRPr="006F79FE">
        <w:rPr>
          <w:rFonts w:eastAsia="Times New Roman" w:cs="Times New Roman"/>
          <w:b/>
          <w:bCs/>
          <w:lang w:eastAsia="ar-SA"/>
        </w:rPr>
        <w:t>свидетельства о постановке на учет в налоговом органе</w:t>
      </w:r>
      <w:r w:rsidRPr="006F79FE">
        <w:rPr>
          <w:rFonts w:eastAsia="Times New Roman" w:cs="Times New Roman"/>
          <w:bCs/>
          <w:lang w:eastAsia="ar-SA"/>
        </w:rPr>
        <w:t xml:space="preserve">, </w:t>
      </w:r>
    </w:p>
    <w:p w:rsidR="006F79FE" w:rsidRPr="006F79FE" w:rsidRDefault="006F79FE" w:rsidP="003A44A7">
      <w:pPr>
        <w:suppressAutoHyphens/>
        <w:spacing w:line="240" w:lineRule="auto"/>
        <w:jc w:val="both"/>
        <w:rPr>
          <w:rFonts w:eastAsia="Times New Roman" w:cs="Times New Roman"/>
          <w:b/>
          <w:bCs/>
          <w:lang w:eastAsia="ar-SA"/>
        </w:rPr>
      </w:pPr>
      <w:r w:rsidRPr="006F79FE">
        <w:rPr>
          <w:rFonts w:eastAsia="Times New Roman" w:cs="Times New Roman"/>
          <w:b/>
          <w:bCs/>
          <w:lang w:eastAsia="ar-SA"/>
        </w:rPr>
        <w:t>свидетельства о государственной регистрации</w:t>
      </w:r>
      <w:r w:rsidRPr="006F79FE">
        <w:rPr>
          <w:rFonts w:eastAsia="Times New Roman" w:cs="Times New Roman"/>
          <w:bCs/>
          <w:lang w:eastAsia="ar-SA"/>
        </w:rPr>
        <w:t>,</w:t>
      </w:r>
    </w:p>
    <w:p w:rsidR="006F79FE" w:rsidRPr="006F79FE" w:rsidRDefault="006F79FE" w:rsidP="003A44A7">
      <w:pPr>
        <w:suppressAutoHyphens/>
        <w:spacing w:line="240" w:lineRule="auto"/>
        <w:jc w:val="both"/>
        <w:rPr>
          <w:rFonts w:eastAsia="Times New Roman" w:cs="Times New Roman"/>
          <w:bCs/>
          <w:lang w:eastAsia="ar-SA"/>
        </w:rPr>
      </w:pPr>
      <w:r w:rsidRPr="006F79FE">
        <w:rPr>
          <w:rFonts w:eastAsia="Times New Roman" w:cs="Times New Roman"/>
          <w:b/>
          <w:bCs/>
          <w:lang w:eastAsia="ar-SA"/>
        </w:rPr>
        <w:t>свидетельства о внесении записи в ЕГРЮЛ</w:t>
      </w:r>
      <w:r w:rsidRPr="006F79FE">
        <w:rPr>
          <w:rFonts w:eastAsia="Times New Roman" w:cs="Times New Roman"/>
          <w:bCs/>
          <w:lang w:eastAsia="ar-SA"/>
        </w:rPr>
        <w:t xml:space="preserve"> о юридическом лице, зарегистрированном до 1 июля 2002 года </w:t>
      </w:r>
      <w:r w:rsidRPr="008710E6">
        <w:rPr>
          <w:rFonts w:eastAsia="Times New Roman" w:cs="Times New Roman"/>
          <w:bCs/>
          <w:lang w:eastAsia="ar-SA"/>
        </w:rPr>
        <w:t>(при наличии);</w:t>
      </w:r>
    </w:p>
    <w:p w:rsidR="006F79FE" w:rsidRPr="006F79FE" w:rsidRDefault="006F79FE" w:rsidP="003A44A7">
      <w:pPr>
        <w:suppressAutoHyphens/>
        <w:spacing w:line="240" w:lineRule="auto"/>
        <w:jc w:val="both"/>
        <w:rPr>
          <w:rFonts w:eastAsia="Times New Roman" w:cs="Times New Roman"/>
          <w:b/>
          <w:bCs/>
          <w:lang w:eastAsia="ar-SA"/>
        </w:rPr>
      </w:pPr>
      <w:r w:rsidRPr="006F79FE">
        <w:rPr>
          <w:rFonts w:eastAsia="Times New Roman" w:cs="Times New Roman"/>
          <w:bCs/>
          <w:lang w:eastAsia="ar-SA"/>
        </w:rPr>
        <w:t xml:space="preserve">         </w:t>
      </w:r>
      <w:r w:rsidRPr="006F79FE">
        <w:rPr>
          <w:rFonts w:eastAsia="Times New Roman" w:cs="Times New Roman"/>
          <w:bCs/>
          <w:u w:val="single"/>
          <w:lang w:eastAsia="ar-SA"/>
        </w:rPr>
        <w:t>для физического лица</w:t>
      </w:r>
      <w:r w:rsidRPr="006F79FE">
        <w:rPr>
          <w:rFonts w:eastAsia="Times New Roman" w:cs="Times New Roman"/>
          <w:bCs/>
          <w:lang w:eastAsia="ar-SA"/>
        </w:rPr>
        <w:t xml:space="preserve"> (индивидуального предпринимателя):</w:t>
      </w:r>
    </w:p>
    <w:p w:rsidR="006F79FE" w:rsidRPr="006F79FE" w:rsidRDefault="006F79FE" w:rsidP="003A44A7">
      <w:pPr>
        <w:suppressAutoHyphens/>
        <w:spacing w:line="240" w:lineRule="auto"/>
        <w:jc w:val="both"/>
        <w:rPr>
          <w:rFonts w:eastAsia="Times New Roman" w:cs="Times New Roman"/>
          <w:b/>
          <w:bCs/>
          <w:lang w:eastAsia="ar-SA"/>
        </w:rPr>
      </w:pPr>
      <w:r w:rsidRPr="006F79FE">
        <w:rPr>
          <w:rFonts w:eastAsia="Times New Roman" w:cs="Times New Roman"/>
          <w:b/>
          <w:bCs/>
          <w:lang w:eastAsia="ar-SA"/>
        </w:rPr>
        <w:t>свидетельства о постановке на учет в налоговом органе</w:t>
      </w:r>
      <w:r w:rsidRPr="006F79FE">
        <w:rPr>
          <w:rFonts w:eastAsia="Times New Roman" w:cs="Times New Roman"/>
          <w:bCs/>
          <w:lang w:eastAsia="ar-SA"/>
        </w:rPr>
        <w:t xml:space="preserve">, </w:t>
      </w:r>
    </w:p>
    <w:p w:rsidR="006F79FE" w:rsidRPr="006F79FE" w:rsidRDefault="006F79FE" w:rsidP="003A44A7">
      <w:pPr>
        <w:suppressAutoHyphens/>
        <w:spacing w:line="240" w:lineRule="auto"/>
        <w:jc w:val="both"/>
        <w:rPr>
          <w:rFonts w:eastAsia="Times New Roman" w:cs="Times New Roman"/>
          <w:b/>
          <w:bCs/>
          <w:lang w:eastAsia="ar-SA"/>
        </w:rPr>
      </w:pPr>
      <w:r w:rsidRPr="006F79FE">
        <w:rPr>
          <w:rFonts w:eastAsia="Times New Roman" w:cs="Times New Roman"/>
          <w:b/>
          <w:bCs/>
          <w:lang w:eastAsia="ar-SA"/>
        </w:rPr>
        <w:t>свидетельства о государственной регистрации физического лица</w:t>
      </w:r>
      <w:r w:rsidRPr="006F79FE">
        <w:rPr>
          <w:rFonts w:eastAsia="Times New Roman" w:cs="Times New Roman"/>
          <w:bCs/>
          <w:lang w:eastAsia="ar-SA"/>
        </w:rPr>
        <w:t xml:space="preserve"> в качестве индивидуального предпринимателя,</w:t>
      </w:r>
    </w:p>
    <w:p w:rsidR="006F79FE" w:rsidRPr="006F79FE" w:rsidRDefault="006F79FE" w:rsidP="003A44A7">
      <w:pPr>
        <w:suppressAutoHyphens/>
        <w:spacing w:line="240" w:lineRule="auto"/>
        <w:jc w:val="both"/>
        <w:rPr>
          <w:rFonts w:eastAsia="Times New Roman" w:cs="Times New Roman"/>
          <w:bCs/>
          <w:lang w:eastAsia="ar-SA"/>
        </w:rPr>
      </w:pPr>
      <w:r w:rsidRPr="006F79FE">
        <w:rPr>
          <w:rFonts w:eastAsia="Times New Roman" w:cs="Times New Roman"/>
          <w:b/>
          <w:bCs/>
          <w:lang w:eastAsia="ar-SA"/>
        </w:rPr>
        <w:t>свидетельства о внесении записи в ЕГРИП</w:t>
      </w:r>
      <w:r w:rsidRPr="006F79FE">
        <w:rPr>
          <w:rFonts w:eastAsia="Times New Roman" w:cs="Times New Roman"/>
          <w:bCs/>
          <w:lang w:eastAsia="ar-SA"/>
        </w:rPr>
        <w:t xml:space="preserve"> об индивидуальном предпринимателе, зарегистрированном до 1 января 2004 </w:t>
      </w:r>
      <w:r w:rsidRPr="008710E6">
        <w:rPr>
          <w:rFonts w:eastAsia="Times New Roman" w:cs="Times New Roman"/>
          <w:bCs/>
          <w:lang w:eastAsia="ar-SA"/>
        </w:rPr>
        <w:t>года (при наличии);</w:t>
      </w:r>
    </w:p>
    <w:p w:rsidR="006F79FE" w:rsidRPr="006F79FE" w:rsidRDefault="006F79FE" w:rsidP="003A44A7">
      <w:pPr>
        <w:suppressAutoHyphens/>
        <w:spacing w:line="240" w:lineRule="auto"/>
        <w:jc w:val="both"/>
        <w:rPr>
          <w:rFonts w:eastAsia="Times New Roman" w:cs="Times New Roman"/>
          <w:bCs/>
          <w:lang w:eastAsia="ar-SA"/>
        </w:rPr>
      </w:pPr>
    </w:p>
    <w:p w:rsidR="006F79FE" w:rsidRDefault="006F79FE" w:rsidP="003A44A7">
      <w:pPr>
        <w:suppressAutoHyphens/>
        <w:spacing w:line="240" w:lineRule="auto"/>
        <w:jc w:val="both"/>
        <w:rPr>
          <w:rFonts w:eastAsia="Times New Roman" w:cs="Times New Roman"/>
          <w:b/>
          <w:bCs/>
          <w:lang w:eastAsia="ar-SA"/>
        </w:rPr>
      </w:pPr>
      <w:r w:rsidRPr="006F79FE">
        <w:rPr>
          <w:rFonts w:eastAsia="Times New Roman" w:cs="Times New Roman"/>
          <w:bCs/>
          <w:lang w:eastAsia="ar-SA"/>
        </w:rPr>
        <w:t xml:space="preserve">       </w:t>
      </w:r>
      <w:proofErr w:type="gramStart"/>
      <w:r w:rsidRPr="006F79FE">
        <w:rPr>
          <w:rFonts w:eastAsia="Times New Roman" w:cs="Times New Roman"/>
          <w:bCs/>
          <w:lang w:eastAsia="ar-SA"/>
        </w:rPr>
        <w:t xml:space="preserve">- оригинал или нотариально удостоверенная копия </w:t>
      </w:r>
      <w:r w:rsidRPr="006F79FE">
        <w:rPr>
          <w:rFonts w:eastAsia="Times New Roman" w:cs="Times New Roman"/>
          <w:b/>
          <w:bCs/>
          <w:lang w:eastAsia="ar-SA"/>
        </w:rPr>
        <w:t xml:space="preserve">решения об одобрении или о совершении сделки, </w:t>
      </w:r>
      <w:r w:rsidRPr="006F79FE">
        <w:rPr>
          <w:rFonts w:eastAsia="Times New Roman" w:cs="Times New Roman"/>
          <w:bCs/>
          <w:lang w:eastAsia="ar-SA"/>
        </w:rPr>
        <w:t xml:space="preserve">заключенной по результатам настоящего запроса предложений в случае, если требование о необходимости наличия такого решения (одобрения) для совершения данной сделки установлено законодательством Российской Федерации, учредительными документами Участника закупки или если для Участника закупки выполнение Работ, являющихся предметом договора, является крупной сделкой, </w:t>
      </w:r>
      <w:r w:rsidRPr="006F79FE">
        <w:rPr>
          <w:rFonts w:eastAsia="Times New Roman" w:cs="Times New Roman"/>
          <w:b/>
          <w:bCs/>
          <w:lang w:eastAsia="ar-SA"/>
        </w:rPr>
        <w:t>либо оригинал официального письма</w:t>
      </w:r>
      <w:r w:rsidRPr="006F79FE">
        <w:rPr>
          <w:rFonts w:eastAsia="Times New Roman" w:cs="Times New Roman"/>
          <w:bCs/>
          <w:lang w:eastAsia="ar-SA"/>
        </w:rPr>
        <w:t xml:space="preserve"> </w:t>
      </w:r>
      <w:r w:rsidRPr="006F79FE">
        <w:rPr>
          <w:rFonts w:eastAsia="Times New Roman" w:cs="Times New Roman"/>
          <w:b/>
          <w:bCs/>
          <w:lang w:eastAsia="ar-SA"/>
        </w:rPr>
        <w:t>о том, что</w:t>
      </w:r>
      <w:proofErr w:type="gramEnd"/>
      <w:r w:rsidRPr="006F79FE">
        <w:rPr>
          <w:rFonts w:eastAsia="Times New Roman" w:cs="Times New Roman"/>
          <w:b/>
          <w:bCs/>
          <w:lang w:eastAsia="ar-SA"/>
        </w:rPr>
        <w:t xml:space="preserve"> сделка для Участника не является крупной, одобрение сделки не требуется;</w:t>
      </w:r>
    </w:p>
    <w:p w:rsidR="000231F0" w:rsidRPr="006F79FE" w:rsidRDefault="000231F0" w:rsidP="003A44A7">
      <w:pPr>
        <w:suppressAutoHyphens/>
        <w:spacing w:line="240" w:lineRule="auto"/>
        <w:jc w:val="both"/>
        <w:rPr>
          <w:rFonts w:eastAsia="Times New Roman" w:cs="Times New Roman"/>
          <w:b/>
          <w:bCs/>
          <w:lang w:eastAsia="ar-SA"/>
        </w:rPr>
      </w:pPr>
    </w:p>
    <w:p w:rsidR="006F79FE" w:rsidRPr="004B05A4" w:rsidRDefault="006F79FE" w:rsidP="003A44A7">
      <w:pPr>
        <w:spacing w:line="240" w:lineRule="auto"/>
        <w:jc w:val="both"/>
        <w:rPr>
          <w:rFonts w:eastAsia="Times New Roman" w:cs="Times New Roman"/>
          <w:bCs/>
          <w:szCs w:val="24"/>
          <w:lang w:eastAsia="ru-RU"/>
        </w:rPr>
      </w:pPr>
      <w:r w:rsidRPr="006F79FE">
        <w:rPr>
          <w:rFonts w:eastAsia="Times New Roman" w:cs="Times New Roman"/>
          <w:bCs/>
          <w:lang w:eastAsia="ar-SA"/>
        </w:rPr>
        <w:t xml:space="preserve">        </w:t>
      </w:r>
      <w:r w:rsidRPr="004B05A4">
        <w:rPr>
          <w:rFonts w:eastAsia="Times New Roman" w:cs="Times New Roman"/>
          <w:bCs/>
          <w:lang w:eastAsia="ar-SA"/>
        </w:rPr>
        <w:t xml:space="preserve">- </w:t>
      </w:r>
      <w:r w:rsidR="000231F0" w:rsidRPr="000231F0">
        <w:rPr>
          <w:rFonts w:eastAsia="Times New Roman" w:cs="Times New Roman"/>
          <w:bCs/>
          <w:szCs w:val="24"/>
          <w:lang w:eastAsia="ru-RU"/>
        </w:rPr>
        <w:t xml:space="preserve">заверенные уполномоченным лицом Участника </w:t>
      </w:r>
      <w:r w:rsidR="000231F0" w:rsidRPr="000231F0">
        <w:rPr>
          <w:rFonts w:eastAsia="Times New Roman" w:cs="Times New Roman"/>
          <w:b/>
          <w:bCs/>
          <w:szCs w:val="24"/>
          <w:lang w:eastAsia="ru-RU"/>
        </w:rPr>
        <w:t>копии баланса и отчета о прибылях и убытках за 2014 год</w:t>
      </w:r>
      <w:r w:rsidR="000231F0" w:rsidRPr="000231F0">
        <w:rPr>
          <w:rFonts w:eastAsia="Times New Roman" w:cs="Times New Roman"/>
          <w:bCs/>
          <w:szCs w:val="24"/>
          <w:lang w:eastAsia="ru-RU"/>
        </w:rPr>
        <w:t>, поданных в установленном порядке в налоговую инспекцию по месту регистрации Участника с отметкой о приеме.</w:t>
      </w:r>
    </w:p>
    <w:p w:rsidR="006F79FE" w:rsidRPr="006F79FE" w:rsidRDefault="006F79FE" w:rsidP="003A44A7">
      <w:pPr>
        <w:spacing w:line="240" w:lineRule="auto"/>
        <w:ind w:firstLine="708"/>
        <w:jc w:val="both"/>
        <w:rPr>
          <w:rFonts w:eastAsia="Times New Roman" w:cs="Times New Roman"/>
          <w:b/>
          <w:bCs/>
          <w:lang w:eastAsia="ru-RU"/>
        </w:rPr>
      </w:pPr>
      <w:r w:rsidRPr="004B05A4">
        <w:rPr>
          <w:rFonts w:eastAsia="Times New Roman" w:cs="Times New Roman"/>
          <w:bCs/>
          <w:lang w:eastAsia="ru-RU"/>
        </w:rPr>
        <w:t>Если бухгалтерский баланс</w:t>
      </w:r>
      <w:r w:rsidRPr="004B05A4">
        <w:rPr>
          <w:rFonts w:ascii="Calibri" w:eastAsia="Calibri" w:hAnsi="Calibri" w:cs="Times New Roman"/>
        </w:rPr>
        <w:t xml:space="preserve"> </w:t>
      </w:r>
      <w:r w:rsidRPr="004B05A4">
        <w:rPr>
          <w:rFonts w:eastAsia="Times New Roman" w:cs="Times New Roman"/>
          <w:bCs/>
          <w:lang w:eastAsia="ru-RU"/>
        </w:rPr>
        <w:t xml:space="preserve">и отчет о финансовых результатах (отчет о прибылях и убытках) были поданы в электронном виде - необходимо предоставить заверенную уполномоченным лицом Участника </w:t>
      </w:r>
      <w:r w:rsidRPr="004B05A4">
        <w:rPr>
          <w:rFonts w:eastAsia="Times New Roman" w:cs="Times New Roman"/>
          <w:b/>
          <w:bCs/>
          <w:lang w:eastAsia="ru-RU"/>
        </w:rPr>
        <w:t>копии направленных в электронном виде бухгалтерского баланса и отчета о финансовых результатах (отчета о прибылях и убытках) с отметкой о приеме (квитанцию о приеме).</w:t>
      </w:r>
    </w:p>
    <w:p w:rsidR="006F79FE" w:rsidRPr="006F79FE" w:rsidRDefault="006F79FE" w:rsidP="003A44A7">
      <w:pPr>
        <w:suppressAutoHyphens/>
        <w:spacing w:line="240" w:lineRule="auto"/>
        <w:ind w:firstLine="708"/>
        <w:jc w:val="both"/>
        <w:rPr>
          <w:rFonts w:eastAsia="Times New Roman" w:cs="Times New Roman"/>
          <w:bCs/>
          <w:u w:val="single"/>
          <w:lang w:eastAsia="ru-RU"/>
        </w:rPr>
      </w:pPr>
      <w:r w:rsidRPr="006F79FE">
        <w:rPr>
          <w:rFonts w:eastAsia="Times New Roman" w:cs="Times New Roman"/>
          <w:bCs/>
          <w:u w:val="single"/>
          <w:lang w:eastAsia="ru-RU"/>
        </w:rPr>
        <w:lastRenderedPageBreak/>
        <w:t xml:space="preserve">Некоммерческие организации </w:t>
      </w:r>
      <w:r w:rsidRPr="006F79FE">
        <w:rPr>
          <w:rFonts w:eastAsia="Times New Roman" w:cs="Times New Roman"/>
          <w:bCs/>
          <w:lang w:eastAsia="ru-RU"/>
        </w:rPr>
        <w:t xml:space="preserve">предоставляют заверенные уполномоченным лицом Участника </w:t>
      </w:r>
      <w:r w:rsidRPr="006F79FE">
        <w:rPr>
          <w:rFonts w:eastAsia="Times New Roman" w:cs="Times New Roman"/>
          <w:b/>
          <w:bCs/>
          <w:lang w:eastAsia="ru-RU"/>
        </w:rPr>
        <w:t>копии баланса и отчета о целевом использовании средств</w:t>
      </w:r>
      <w:r w:rsidRPr="006F79FE">
        <w:rPr>
          <w:rFonts w:eastAsia="Times New Roman" w:cs="Times New Roman"/>
          <w:bCs/>
          <w:lang w:eastAsia="ru-RU"/>
        </w:rPr>
        <w:t>.</w:t>
      </w:r>
      <w:r w:rsidRPr="006F79FE">
        <w:rPr>
          <w:rFonts w:eastAsia="Times New Roman" w:cs="Times New Roman"/>
          <w:bCs/>
          <w:u w:val="single"/>
          <w:lang w:eastAsia="ru-RU"/>
        </w:rPr>
        <w:t xml:space="preserve"> </w:t>
      </w:r>
    </w:p>
    <w:p w:rsidR="006F79FE" w:rsidRPr="006F79FE" w:rsidRDefault="006F79FE" w:rsidP="003A44A7">
      <w:pPr>
        <w:suppressAutoHyphens/>
        <w:spacing w:line="240" w:lineRule="auto"/>
        <w:jc w:val="both"/>
        <w:rPr>
          <w:rFonts w:eastAsia="Times New Roman" w:cs="Times New Roman"/>
          <w:bCs/>
          <w:lang w:eastAsia="ru-RU"/>
        </w:rPr>
      </w:pPr>
      <w:r w:rsidRPr="006F79FE">
        <w:rPr>
          <w:rFonts w:eastAsia="Times New Roman" w:cs="Times New Roman"/>
          <w:bCs/>
          <w:lang w:eastAsia="ru-RU"/>
        </w:rPr>
        <w:t xml:space="preserve">            </w:t>
      </w:r>
      <w:r w:rsidRPr="006F79FE">
        <w:rPr>
          <w:rFonts w:eastAsia="Times New Roman" w:cs="Times New Roman"/>
          <w:bCs/>
          <w:u w:val="single"/>
          <w:lang w:eastAsia="ru-RU"/>
        </w:rPr>
        <w:t>Организации, зарегистрированные после 1 января 2015 года, предоставляют:</w:t>
      </w:r>
      <w:r w:rsidRPr="006F79FE">
        <w:rPr>
          <w:rFonts w:eastAsia="Times New Roman" w:cs="Times New Roman"/>
          <w:bCs/>
          <w:lang w:eastAsia="ru-RU"/>
        </w:rPr>
        <w:t xml:space="preserve"> </w:t>
      </w:r>
      <w:r w:rsidRPr="006F79FE">
        <w:rPr>
          <w:rFonts w:eastAsia="Times New Roman" w:cs="Times New Roman"/>
          <w:b/>
          <w:bCs/>
          <w:lang w:eastAsia="ru-RU"/>
        </w:rPr>
        <w:t>официальное письмо, подтверждающее информацию о непредставлении в налоговые органы бухгалтерской отчетности</w:t>
      </w:r>
      <w:r w:rsidRPr="006F79FE">
        <w:rPr>
          <w:rFonts w:eastAsia="Times New Roman" w:cs="Times New Roman"/>
          <w:bCs/>
          <w:lang w:eastAsia="ru-RU"/>
        </w:rPr>
        <w:t>;</w:t>
      </w:r>
    </w:p>
    <w:p w:rsidR="006F79FE" w:rsidRDefault="006F79FE" w:rsidP="003A44A7">
      <w:pPr>
        <w:suppressAutoHyphens/>
        <w:spacing w:line="240" w:lineRule="auto"/>
        <w:jc w:val="both"/>
        <w:rPr>
          <w:rFonts w:eastAsia="Times New Roman" w:cs="Times New Roman"/>
          <w:bCs/>
          <w:szCs w:val="24"/>
          <w:lang w:eastAsia="ar-SA"/>
        </w:rPr>
      </w:pPr>
      <w:r w:rsidRPr="006F79FE">
        <w:rPr>
          <w:rFonts w:eastAsia="Times New Roman" w:cs="Times New Roman"/>
          <w:bCs/>
          <w:lang w:eastAsia="ru-RU"/>
        </w:rPr>
        <w:t xml:space="preserve">           </w:t>
      </w:r>
      <w:r w:rsidRPr="006F79FE">
        <w:rPr>
          <w:rFonts w:eastAsia="Times New Roman" w:cs="Times New Roman"/>
          <w:bCs/>
          <w:u w:val="single"/>
          <w:lang w:eastAsia="ru-RU"/>
        </w:rPr>
        <w:t xml:space="preserve">Индивидуальные предприниматели не предоставляют бухгалтерскую отчетность, если </w:t>
      </w:r>
      <w:r w:rsidRPr="006F79FE">
        <w:rPr>
          <w:rFonts w:eastAsia="Times New Roman" w:cs="Times New Roman"/>
          <w:bCs/>
          <w:lang w:eastAsia="ru-RU"/>
        </w:rPr>
        <w:t>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6F79FE">
        <w:rPr>
          <w:rFonts w:eastAsia="Times New Roman" w:cs="Times New Roman"/>
          <w:szCs w:val="24"/>
          <w:lang w:eastAsia="ar-SA"/>
        </w:rPr>
        <w:t xml:space="preserve"> В таком случае, и</w:t>
      </w:r>
      <w:r w:rsidRPr="006F79FE">
        <w:rPr>
          <w:rFonts w:eastAsia="Times New Roman" w:cs="Times New Roman"/>
          <w:bCs/>
          <w:lang w:eastAsia="ru-RU"/>
        </w:rPr>
        <w:t xml:space="preserve">ндивидуальные предприниматели предоставляют </w:t>
      </w:r>
      <w:r w:rsidRPr="006F79FE">
        <w:rPr>
          <w:rFonts w:eastAsia="Times New Roman" w:cs="Times New Roman"/>
          <w:b/>
          <w:bCs/>
          <w:lang w:eastAsia="ru-RU"/>
        </w:rPr>
        <w:t>официальное письмо, подтверждающее информацию о непредставлении в налоговые органы бухгалтерской отчетности</w:t>
      </w:r>
      <w:r w:rsidRPr="006F79FE">
        <w:rPr>
          <w:rFonts w:eastAsia="Times New Roman" w:cs="Times New Roman"/>
          <w:bCs/>
          <w:szCs w:val="24"/>
          <w:lang w:eastAsia="ar-SA"/>
        </w:rPr>
        <w:t>;</w:t>
      </w:r>
    </w:p>
    <w:p w:rsidR="001021A6" w:rsidRPr="00B225E3" w:rsidRDefault="001021A6" w:rsidP="00815BB0">
      <w:pPr>
        <w:suppressAutoHyphens/>
        <w:spacing w:line="240" w:lineRule="auto"/>
        <w:jc w:val="both"/>
        <w:rPr>
          <w:rFonts w:eastAsia="Times New Roman" w:cs="Times New Roman"/>
          <w:bCs/>
          <w:szCs w:val="24"/>
          <w:highlight w:val="yellow"/>
          <w:lang w:eastAsia="ar-SA"/>
        </w:rPr>
      </w:pPr>
    </w:p>
    <w:p w:rsidR="00B86857" w:rsidRPr="00815BB0" w:rsidRDefault="00B86857" w:rsidP="00815BB0">
      <w:pPr>
        <w:suppressAutoHyphens/>
        <w:spacing w:line="240" w:lineRule="auto"/>
        <w:ind w:firstLine="567"/>
        <w:jc w:val="both"/>
        <w:rPr>
          <w:rFonts w:eastAsia="Times New Roman" w:cs="Times New Roman"/>
          <w:bCs/>
          <w:szCs w:val="24"/>
          <w:lang w:eastAsia="ar-SA"/>
        </w:rPr>
      </w:pPr>
      <w:r w:rsidRPr="00815BB0">
        <w:rPr>
          <w:rFonts w:eastAsia="Times New Roman" w:cs="Times New Roman"/>
          <w:bCs/>
          <w:szCs w:val="24"/>
          <w:lang w:eastAsia="ar-SA"/>
        </w:rPr>
        <w:t>-</w:t>
      </w:r>
      <w:r w:rsidRPr="00815BB0">
        <w:t xml:space="preserve"> </w:t>
      </w:r>
      <w:r w:rsidRPr="00815BB0">
        <w:rPr>
          <w:rFonts w:eastAsia="Times New Roman" w:cs="Times New Roman"/>
          <w:bCs/>
          <w:szCs w:val="24"/>
          <w:lang w:eastAsia="ar-SA"/>
        </w:rPr>
        <w:t xml:space="preserve">заверенные уполномоченным лицом Участника </w:t>
      </w:r>
      <w:r w:rsidRPr="00815BB0">
        <w:rPr>
          <w:rFonts w:eastAsia="Times New Roman" w:cs="Times New Roman"/>
          <w:b/>
          <w:bCs/>
          <w:szCs w:val="24"/>
          <w:lang w:eastAsia="ar-SA"/>
        </w:rPr>
        <w:t>копии трудовых книжек</w:t>
      </w:r>
      <w:r w:rsidRPr="00815BB0">
        <w:rPr>
          <w:rFonts w:eastAsia="Times New Roman" w:cs="Times New Roman"/>
          <w:bCs/>
          <w:szCs w:val="24"/>
          <w:lang w:eastAsia="ar-SA"/>
        </w:rPr>
        <w:t xml:space="preserve"> и/или трудовых договоров с работниками, указанными в Справке о кадровых ресурсах (форма</w:t>
      </w:r>
      <w:r w:rsidR="00C0047D" w:rsidRPr="00815BB0">
        <w:rPr>
          <w:rFonts w:eastAsia="Times New Roman" w:cs="Times New Roman"/>
          <w:bCs/>
          <w:szCs w:val="24"/>
          <w:lang w:eastAsia="ar-SA"/>
        </w:rPr>
        <w:t xml:space="preserve"> 6 Приложения № 1 Документации);</w:t>
      </w:r>
      <w:r w:rsidRPr="00815BB0">
        <w:rPr>
          <w:rFonts w:eastAsia="Times New Roman" w:cs="Times New Roman"/>
          <w:bCs/>
          <w:szCs w:val="24"/>
          <w:lang w:eastAsia="ar-SA"/>
        </w:rPr>
        <w:t xml:space="preserve"> </w:t>
      </w:r>
    </w:p>
    <w:p w:rsidR="00BD6AE6" w:rsidRPr="00B225E3" w:rsidRDefault="00BD6AE6" w:rsidP="00815BB0">
      <w:pPr>
        <w:suppressAutoHyphens/>
        <w:spacing w:line="240" w:lineRule="auto"/>
        <w:jc w:val="both"/>
        <w:rPr>
          <w:rFonts w:eastAsia="Times New Roman" w:cs="Times New Roman"/>
          <w:bCs/>
          <w:szCs w:val="24"/>
          <w:highlight w:val="yellow"/>
          <w:lang w:eastAsia="ar-SA"/>
        </w:rPr>
      </w:pPr>
    </w:p>
    <w:p w:rsidR="00327544" w:rsidRDefault="00815BB0" w:rsidP="00815BB0">
      <w:pPr>
        <w:suppressAutoHyphens/>
        <w:spacing w:line="240" w:lineRule="auto"/>
        <w:ind w:firstLine="567"/>
        <w:jc w:val="both"/>
        <w:rPr>
          <w:rFonts w:eastAsia="Times New Roman" w:cs="Times New Roman"/>
          <w:b/>
          <w:szCs w:val="24"/>
          <w:lang w:eastAsia="ar-SA"/>
        </w:rPr>
      </w:pPr>
      <w:r w:rsidRPr="00815BB0">
        <w:rPr>
          <w:rFonts w:eastAsia="Times New Roman" w:cs="Times New Roman"/>
          <w:b/>
          <w:szCs w:val="24"/>
          <w:lang w:eastAsia="ar-SA"/>
        </w:rPr>
        <w:t xml:space="preserve">- </w:t>
      </w:r>
      <w:r w:rsidRPr="00815BB0">
        <w:rPr>
          <w:rFonts w:eastAsia="Times New Roman" w:cs="Times New Roman"/>
          <w:szCs w:val="24"/>
          <w:lang w:eastAsia="ar-SA"/>
        </w:rPr>
        <w:t>заверенн</w:t>
      </w:r>
      <w:r>
        <w:rPr>
          <w:rFonts w:eastAsia="Times New Roman" w:cs="Times New Roman"/>
          <w:szCs w:val="24"/>
          <w:lang w:eastAsia="ar-SA"/>
        </w:rPr>
        <w:t>ые</w:t>
      </w:r>
      <w:r w:rsidRPr="00815BB0">
        <w:rPr>
          <w:rFonts w:eastAsia="Times New Roman" w:cs="Times New Roman"/>
          <w:szCs w:val="24"/>
          <w:lang w:eastAsia="ar-SA"/>
        </w:rPr>
        <w:t xml:space="preserve"> уполномоченным лицом Участника </w:t>
      </w:r>
      <w:r w:rsidRPr="00815BB0">
        <w:rPr>
          <w:rFonts w:eastAsia="Times New Roman" w:cs="Times New Roman"/>
          <w:b/>
          <w:szCs w:val="24"/>
          <w:lang w:eastAsia="ar-SA"/>
        </w:rPr>
        <w:t>копи</w:t>
      </w:r>
      <w:r>
        <w:rPr>
          <w:rFonts w:eastAsia="Times New Roman" w:cs="Times New Roman"/>
          <w:b/>
          <w:szCs w:val="24"/>
          <w:lang w:eastAsia="ar-SA"/>
        </w:rPr>
        <w:t>и</w:t>
      </w:r>
      <w:r w:rsidRPr="00815BB0">
        <w:rPr>
          <w:rFonts w:eastAsia="Times New Roman" w:cs="Times New Roman"/>
          <w:b/>
          <w:szCs w:val="24"/>
          <w:lang w:eastAsia="ar-SA"/>
        </w:rPr>
        <w:t xml:space="preserve"> документов (паспорт</w:t>
      </w:r>
      <w:r>
        <w:rPr>
          <w:rFonts w:eastAsia="Times New Roman" w:cs="Times New Roman"/>
          <w:b/>
          <w:szCs w:val="24"/>
          <w:lang w:eastAsia="ar-SA"/>
        </w:rPr>
        <w:t>а</w:t>
      </w:r>
      <w:r w:rsidRPr="00815BB0">
        <w:rPr>
          <w:rFonts w:eastAsia="Times New Roman" w:cs="Times New Roman"/>
          <w:b/>
          <w:szCs w:val="24"/>
          <w:lang w:eastAsia="ar-SA"/>
        </w:rPr>
        <w:t>, паспорт</w:t>
      </w:r>
      <w:r>
        <w:rPr>
          <w:rFonts w:eastAsia="Times New Roman" w:cs="Times New Roman"/>
          <w:b/>
          <w:szCs w:val="24"/>
          <w:lang w:eastAsia="ar-SA"/>
        </w:rPr>
        <w:t>а</w:t>
      </w:r>
      <w:r w:rsidRPr="00815BB0">
        <w:rPr>
          <w:rFonts w:eastAsia="Times New Roman" w:cs="Times New Roman"/>
          <w:b/>
          <w:szCs w:val="24"/>
          <w:lang w:eastAsia="ar-SA"/>
        </w:rPr>
        <w:t xml:space="preserve"> транспортного средства и др.)</w:t>
      </w:r>
      <w:r w:rsidRPr="00815BB0">
        <w:rPr>
          <w:rFonts w:eastAsia="Times New Roman" w:cs="Times New Roman"/>
          <w:szCs w:val="24"/>
          <w:lang w:eastAsia="ar-SA"/>
        </w:rPr>
        <w:t xml:space="preserve"> на указанные в справке о материально-технических ресурсах (форма </w:t>
      </w:r>
      <w:r>
        <w:rPr>
          <w:rFonts w:eastAsia="Times New Roman" w:cs="Times New Roman"/>
          <w:szCs w:val="24"/>
          <w:lang w:eastAsia="ar-SA"/>
        </w:rPr>
        <w:t>5</w:t>
      </w:r>
      <w:r w:rsidRPr="00815BB0">
        <w:rPr>
          <w:rFonts w:eastAsia="Times New Roman" w:cs="Times New Roman"/>
          <w:szCs w:val="24"/>
          <w:lang w:eastAsia="ar-SA"/>
        </w:rPr>
        <w:t xml:space="preserve"> Приложения №1 Документации)</w:t>
      </w:r>
      <w:r>
        <w:rPr>
          <w:rFonts w:eastAsia="Times New Roman" w:cs="Times New Roman"/>
          <w:szCs w:val="24"/>
          <w:lang w:eastAsia="ar-SA"/>
        </w:rPr>
        <w:t xml:space="preserve"> </w:t>
      </w:r>
      <w:r w:rsidRPr="00815BB0">
        <w:rPr>
          <w:rFonts w:eastAsia="Times New Roman" w:cs="Times New Roman"/>
          <w:szCs w:val="24"/>
          <w:lang w:eastAsia="ar-SA"/>
        </w:rPr>
        <w:t>ресурсы</w:t>
      </w:r>
      <w:r>
        <w:rPr>
          <w:rFonts w:eastAsia="Times New Roman" w:cs="Times New Roman"/>
          <w:szCs w:val="24"/>
          <w:lang w:eastAsia="ar-SA"/>
        </w:rPr>
        <w:t>.</w:t>
      </w:r>
      <w:r w:rsidRPr="00815BB0">
        <w:t xml:space="preserve"> </w:t>
      </w:r>
      <w:r w:rsidRPr="00815BB0">
        <w:rPr>
          <w:rFonts w:eastAsia="Times New Roman" w:cs="Times New Roman"/>
          <w:szCs w:val="24"/>
          <w:lang w:eastAsia="ar-SA"/>
        </w:rPr>
        <w:t>В связи с тем, что наличие материально-технических ресурсов является для участника обязательным, заявка, не содержащая сведения о наличии указанных ресурсов</w:t>
      </w:r>
      <w:r>
        <w:rPr>
          <w:rFonts w:eastAsia="Times New Roman" w:cs="Times New Roman"/>
          <w:szCs w:val="24"/>
          <w:lang w:eastAsia="ar-SA"/>
        </w:rPr>
        <w:t xml:space="preserve"> (не менее 1 ед.)</w:t>
      </w:r>
      <w:r w:rsidRPr="00815BB0">
        <w:rPr>
          <w:rFonts w:eastAsia="Times New Roman" w:cs="Times New Roman"/>
          <w:szCs w:val="24"/>
          <w:lang w:eastAsia="ar-SA"/>
        </w:rPr>
        <w:t xml:space="preserve"> и копии подтверждающих </w:t>
      </w:r>
      <w:r>
        <w:rPr>
          <w:rFonts w:eastAsia="Times New Roman" w:cs="Times New Roman"/>
          <w:szCs w:val="24"/>
          <w:lang w:eastAsia="ar-SA"/>
        </w:rPr>
        <w:t>документов, подлежит отклонению;</w:t>
      </w:r>
    </w:p>
    <w:p w:rsidR="00815BB0" w:rsidRPr="00B225E3" w:rsidRDefault="00815BB0" w:rsidP="000E3853">
      <w:pPr>
        <w:suppressAutoHyphens/>
        <w:spacing w:line="240" w:lineRule="auto"/>
        <w:jc w:val="both"/>
        <w:rPr>
          <w:rFonts w:eastAsia="Times New Roman" w:cs="Times New Roman"/>
          <w:bCs/>
          <w:szCs w:val="24"/>
          <w:highlight w:val="yellow"/>
          <w:lang w:eastAsia="ar-SA"/>
        </w:rPr>
      </w:pPr>
    </w:p>
    <w:p w:rsidR="008710E6" w:rsidRPr="00815BB0" w:rsidRDefault="0055008E" w:rsidP="00C0047D">
      <w:pPr>
        <w:suppressAutoHyphens/>
        <w:spacing w:line="240" w:lineRule="auto"/>
        <w:ind w:firstLine="567"/>
        <w:jc w:val="both"/>
        <w:rPr>
          <w:rFonts w:eastAsia="Calibri" w:cs="Times New Roman"/>
          <w:szCs w:val="24"/>
          <w:lang w:eastAsia="ru-RU"/>
        </w:rPr>
      </w:pPr>
      <w:r w:rsidRPr="00815BB0">
        <w:rPr>
          <w:rFonts w:eastAsia="Times New Roman" w:cs="Times New Roman"/>
          <w:bCs/>
          <w:szCs w:val="24"/>
          <w:lang w:eastAsia="ar-SA"/>
        </w:rPr>
        <w:t xml:space="preserve">- </w:t>
      </w:r>
      <w:r w:rsidRPr="00815BB0">
        <w:rPr>
          <w:rFonts w:eastAsia="Calibri" w:cs="Times New Roman"/>
          <w:szCs w:val="24"/>
          <w:lang w:eastAsia="ar-SA"/>
        </w:rPr>
        <w:t xml:space="preserve">заверенные </w:t>
      </w:r>
      <w:r w:rsidRPr="00815BB0">
        <w:rPr>
          <w:rFonts w:eastAsia="Calibri" w:cs="Times New Roman"/>
          <w:bCs/>
          <w:szCs w:val="24"/>
          <w:lang w:eastAsia="ar-SA"/>
        </w:rPr>
        <w:t>уполномоченным лицом Участника</w:t>
      </w:r>
      <w:r w:rsidRPr="00815BB0">
        <w:rPr>
          <w:rFonts w:eastAsia="Calibri" w:cs="Times New Roman"/>
          <w:szCs w:val="24"/>
          <w:lang w:eastAsia="ru-RU"/>
        </w:rPr>
        <w:t xml:space="preserve"> </w:t>
      </w:r>
      <w:r w:rsidRPr="00815BB0">
        <w:rPr>
          <w:rFonts w:eastAsia="Calibri" w:cs="Times New Roman"/>
          <w:b/>
          <w:szCs w:val="24"/>
          <w:lang w:eastAsia="ru-RU"/>
        </w:rPr>
        <w:t xml:space="preserve">копии договоров, </w:t>
      </w:r>
      <w:r w:rsidRPr="00815BB0">
        <w:rPr>
          <w:rFonts w:eastAsia="Calibri" w:cs="Times New Roman"/>
          <w:szCs w:val="24"/>
          <w:lang w:eastAsia="ru-RU"/>
        </w:rPr>
        <w:t xml:space="preserve">указанных в </w:t>
      </w:r>
      <w:r w:rsidR="00C0047D" w:rsidRPr="00815BB0">
        <w:rPr>
          <w:rFonts w:eastAsia="Calibri" w:cs="Times New Roman"/>
          <w:szCs w:val="24"/>
          <w:lang w:eastAsia="ru-RU"/>
        </w:rPr>
        <w:t>справке о перечне и объемах выполнения аналогичных договоров</w:t>
      </w:r>
      <w:r w:rsidR="00322212" w:rsidRPr="00815BB0">
        <w:rPr>
          <w:rFonts w:cs="Times New Roman"/>
          <w:szCs w:val="24"/>
          <w:lang w:eastAsia="ru-RU"/>
        </w:rPr>
        <w:t xml:space="preserve"> </w:t>
      </w:r>
      <w:r w:rsidR="00A93389" w:rsidRPr="00815BB0">
        <w:rPr>
          <w:rFonts w:cs="Times New Roman"/>
          <w:szCs w:val="24"/>
          <w:lang w:eastAsia="ru-RU"/>
        </w:rPr>
        <w:t>по восстановлению асфальтобетонного покрытия</w:t>
      </w:r>
      <w:r w:rsidR="00C0047D" w:rsidRPr="00815BB0">
        <w:rPr>
          <w:rFonts w:eastAsia="Calibri" w:cs="Times New Roman"/>
          <w:szCs w:val="24"/>
          <w:lang w:eastAsia="ru-RU"/>
        </w:rPr>
        <w:t xml:space="preserve"> </w:t>
      </w:r>
      <w:r w:rsidRPr="00815BB0">
        <w:rPr>
          <w:rFonts w:eastAsia="Calibri" w:cs="Times New Roman"/>
          <w:bCs/>
          <w:szCs w:val="24"/>
          <w:lang w:eastAsia="ar-SA"/>
        </w:rPr>
        <w:t>(форма 4</w:t>
      </w:r>
      <w:r w:rsidRPr="00815BB0">
        <w:rPr>
          <w:rFonts w:eastAsia="Calibri" w:cs="Times New Roman"/>
          <w:szCs w:val="24"/>
          <w:lang w:eastAsia="ru-RU"/>
        </w:rPr>
        <w:t xml:space="preserve"> Приложения № 1 Документации)</w:t>
      </w:r>
      <w:r w:rsidRPr="00815BB0">
        <w:rPr>
          <w:rFonts w:eastAsia="Calibri" w:cs="Times New Roman"/>
          <w:color w:val="FF0000"/>
          <w:szCs w:val="24"/>
          <w:lang w:eastAsia="ru-RU"/>
        </w:rPr>
        <w:t xml:space="preserve"> </w:t>
      </w:r>
      <w:r w:rsidR="00B8269F" w:rsidRPr="00815BB0">
        <w:rPr>
          <w:rFonts w:eastAsia="Calibri" w:cs="Times New Roman"/>
          <w:b/>
          <w:szCs w:val="24"/>
          <w:lang w:eastAsia="ru-RU"/>
        </w:rPr>
        <w:t>за 201</w:t>
      </w:r>
      <w:r w:rsidR="00A93389" w:rsidRPr="00815BB0">
        <w:rPr>
          <w:rFonts w:eastAsia="Calibri" w:cs="Times New Roman"/>
          <w:b/>
          <w:szCs w:val="24"/>
          <w:lang w:eastAsia="ru-RU"/>
        </w:rPr>
        <w:t>2</w:t>
      </w:r>
      <w:r w:rsidR="00B8269F" w:rsidRPr="00815BB0">
        <w:rPr>
          <w:rFonts w:eastAsia="Calibri" w:cs="Times New Roman"/>
          <w:b/>
          <w:szCs w:val="24"/>
          <w:lang w:eastAsia="ru-RU"/>
        </w:rPr>
        <w:t>-2014 годы</w:t>
      </w:r>
      <w:r w:rsidR="00B8269F" w:rsidRPr="00815BB0">
        <w:rPr>
          <w:rFonts w:eastAsia="Calibri" w:cs="Times New Roman"/>
          <w:bCs/>
          <w:szCs w:val="24"/>
          <w:lang w:eastAsia="ar-SA"/>
        </w:rPr>
        <w:t xml:space="preserve"> </w:t>
      </w:r>
      <w:r w:rsidR="007744FA" w:rsidRPr="00815BB0">
        <w:rPr>
          <w:rFonts w:eastAsia="Calibri" w:cs="Times New Roman"/>
          <w:szCs w:val="24"/>
          <w:lang w:eastAsia="ru-RU"/>
        </w:rPr>
        <w:t xml:space="preserve">вместе с  </w:t>
      </w:r>
      <w:r w:rsidR="007744FA" w:rsidRPr="00815BB0">
        <w:rPr>
          <w:rFonts w:eastAsia="Calibri" w:cs="Times New Roman"/>
          <w:b/>
          <w:szCs w:val="24"/>
          <w:lang w:eastAsia="ru-RU"/>
        </w:rPr>
        <w:t>копиями актов выполненных работ</w:t>
      </w:r>
      <w:r w:rsidR="007744FA" w:rsidRPr="00815BB0">
        <w:rPr>
          <w:rFonts w:eastAsia="Calibri" w:cs="Times New Roman"/>
          <w:szCs w:val="24"/>
          <w:lang w:eastAsia="ru-RU"/>
        </w:rPr>
        <w:t xml:space="preserve"> (иными документами, подтверждающими выполнение работ)</w:t>
      </w:r>
      <w:r w:rsidR="004B05A4" w:rsidRPr="00815BB0">
        <w:rPr>
          <w:rFonts w:eastAsia="Calibri" w:cs="Times New Roman"/>
          <w:szCs w:val="24"/>
          <w:lang w:eastAsia="ru-RU"/>
        </w:rPr>
        <w:t xml:space="preserve"> (на усмотрение Участника).</w:t>
      </w:r>
      <w:r w:rsidRPr="00815BB0">
        <w:rPr>
          <w:rFonts w:eastAsia="Calibri" w:cs="Times New Roman"/>
          <w:szCs w:val="24"/>
          <w:lang w:eastAsia="ru-RU"/>
        </w:rPr>
        <w:t xml:space="preserve"> </w:t>
      </w:r>
    </w:p>
    <w:p w:rsidR="0055008E" w:rsidRDefault="0055008E" w:rsidP="008710E6">
      <w:pPr>
        <w:suppressAutoHyphens/>
        <w:spacing w:line="240" w:lineRule="auto"/>
        <w:jc w:val="both"/>
        <w:rPr>
          <w:rFonts w:eastAsia="Times New Roman" w:cs="Times New Roman"/>
          <w:bCs/>
          <w:szCs w:val="24"/>
          <w:lang w:eastAsia="ar-SA"/>
        </w:rPr>
      </w:pPr>
      <w:proofErr w:type="gramStart"/>
      <w:r w:rsidRPr="00815BB0">
        <w:rPr>
          <w:rFonts w:eastAsia="Calibri" w:cs="Times New Roman"/>
          <w:szCs w:val="24"/>
          <w:lang w:eastAsia="ru-RU"/>
        </w:rPr>
        <w:t>Так как</w:t>
      </w:r>
      <w:r w:rsidRPr="00815BB0">
        <w:rPr>
          <w:rFonts w:eastAsia="Calibri" w:cs="Times New Roman"/>
          <w:lang w:eastAsia="ar-SA"/>
        </w:rPr>
        <w:t xml:space="preserve"> </w:t>
      </w:r>
      <w:r w:rsidR="007744FA" w:rsidRPr="00815BB0">
        <w:rPr>
          <w:rFonts w:eastAsia="Calibri" w:cs="Times New Roman"/>
          <w:lang w:eastAsia="ar-SA"/>
        </w:rPr>
        <w:t>о</w:t>
      </w:r>
      <w:r w:rsidR="007744FA" w:rsidRPr="00815BB0">
        <w:rPr>
          <w:rFonts w:eastAsia="Calibri" w:cs="Times New Roman"/>
          <w:szCs w:val="24"/>
          <w:lang w:eastAsia="ru-RU"/>
        </w:rPr>
        <w:t xml:space="preserve">пыт выполнения аналогичных работ </w:t>
      </w:r>
      <w:r w:rsidRPr="00815BB0">
        <w:rPr>
          <w:rFonts w:eastAsia="Calibri" w:cs="Times New Roman"/>
          <w:szCs w:val="24"/>
          <w:lang w:eastAsia="ru-RU"/>
        </w:rPr>
        <w:t xml:space="preserve">является критерием оценки Участников, то </w:t>
      </w:r>
      <w:r w:rsidR="00815BB0">
        <w:rPr>
          <w:rFonts w:eastAsia="Calibri" w:cs="Times New Roman"/>
          <w:szCs w:val="24"/>
          <w:lang w:eastAsia="ru-RU"/>
        </w:rPr>
        <w:t xml:space="preserve">в </w:t>
      </w:r>
      <w:r w:rsidR="00822391" w:rsidRPr="00503C69">
        <w:rPr>
          <w:rFonts w:eastAsia="Times New Roman" w:cs="Times New Roman"/>
          <w:bCs/>
          <w:szCs w:val="24"/>
          <w:lang w:eastAsia="ar-SA"/>
        </w:rPr>
        <w:t xml:space="preserve">случае не указания сведений по объему выполнения  </w:t>
      </w:r>
      <w:r w:rsidR="00822391">
        <w:rPr>
          <w:rFonts w:eastAsia="Times New Roman" w:cs="Times New Roman"/>
          <w:bCs/>
          <w:szCs w:val="24"/>
          <w:lang w:eastAsia="ar-SA"/>
        </w:rPr>
        <w:t xml:space="preserve">аналогичных договоров </w:t>
      </w:r>
      <w:r w:rsidR="00822391" w:rsidRPr="00B225E3">
        <w:rPr>
          <w:rFonts w:eastAsia="Times New Roman" w:cs="Times New Roman"/>
          <w:bCs/>
          <w:szCs w:val="24"/>
          <w:lang w:eastAsia="ar-SA"/>
        </w:rPr>
        <w:t xml:space="preserve">за 2012-2014 годы </w:t>
      </w:r>
      <w:r w:rsidR="00822391" w:rsidRPr="00B225E3">
        <w:rPr>
          <w:rFonts w:cs="Times New Roman"/>
          <w:szCs w:val="24"/>
          <w:lang w:eastAsia="ru-RU"/>
        </w:rPr>
        <w:t xml:space="preserve">по восстановлению асфальтобетонного покрытия в </w:t>
      </w:r>
      <w:r w:rsidR="00822391" w:rsidRPr="00503C69">
        <w:rPr>
          <w:rFonts w:eastAsia="Times New Roman" w:cs="Times New Roman"/>
          <w:bCs/>
          <w:szCs w:val="24"/>
          <w:lang w:eastAsia="ar-SA"/>
        </w:rPr>
        <w:t>справке</w:t>
      </w:r>
      <w:r w:rsidR="00822391">
        <w:rPr>
          <w:rFonts w:eastAsia="Times New Roman" w:cs="Times New Roman"/>
          <w:bCs/>
          <w:szCs w:val="24"/>
          <w:lang w:eastAsia="ar-SA"/>
        </w:rPr>
        <w:t xml:space="preserve"> </w:t>
      </w:r>
      <w:r w:rsidR="00822391" w:rsidRPr="00503C69">
        <w:rPr>
          <w:rFonts w:eastAsia="Times New Roman" w:cs="Times New Roman"/>
          <w:bCs/>
          <w:szCs w:val="24"/>
          <w:lang w:eastAsia="ar-SA"/>
        </w:rPr>
        <w:t>(форма 4 Приложения №1 Документации), не предоставления в составе заявки копий договоров, указанных в справке</w:t>
      </w:r>
      <w:r w:rsidR="00822391">
        <w:rPr>
          <w:rFonts w:eastAsia="Times New Roman" w:cs="Times New Roman"/>
          <w:bCs/>
          <w:szCs w:val="24"/>
          <w:lang w:eastAsia="ar-SA"/>
        </w:rPr>
        <w:t xml:space="preserve"> </w:t>
      </w:r>
      <w:r w:rsidR="00822391" w:rsidRPr="00503C69">
        <w:rPr>
          <w:rFonts w:eastAsia="Times New Roman" w:cs="Times New Roman"/>
          <w:bCs/>
          <w:szCs w:val="24"/>
          <w:lang w:eastAsia="ar-SA"/>
        </w:rPr>
        <w:t>(форма 4 Приложения №1 Документации), а так же не предоставления в составе заявки актов выполненных</w:t>
      </w:r>
      <w:proofErr w:type="gramEnd"/>
      <w:r w:rsidR="00822391" w:rsidRPr="00503C69">
        <w:rPr>
          <w:rFonts w:eastAsia="Times New Roman" w:cs="Times New Roman"/>
          <w:bCs/>
          <w:szCs w:val="24"/>
          <w:lang w:eastAsia="ar-SA"/>
        </w:rPr>
        <w:t xml:space="preserve"> работ</w:t>
      </w:r>
      <w:r w:rsidR="00822391">
        <w:rPr>
          <w:rFonts w:eastAsia="Times New Roman" w:cs="Times New Roman"/>
          <w:bCs/>
          <w:szCs w:val="24"/>
          <w:lang w:eastAsia="ar-SA"/>
        </w:rPr>
        <w:t xml:space="preserve"> (</w:t>
      </w:r>
      <w:r w:rsidR="00822391" w:rsidRPr="00503C69">
        <w:rPr>
          <w:rFonts w:eastAsia="Times New Roman" w:cs="Times New Roman"/>
          <w:bCs/>
          <w:szCs w:val="24"/>
          <w:lang w:eastAsia="ar-SA"/>
        </w:rPr>
        <w:t>иных документов, подтверждающих выполнение работ по предоставленным договорам</w:t>
      </w:r>
      <w:r w:rsidR="00822391">
        <w:rPr>
          <w:rFonts w:eastAsia="Times New Roman" w:cs="Times New Roman"/>
          <w:bCs/>
          <w:szCs w:val="24"/>
          <w:lang w:eastAsia="ar-SA"/>
        </w:rPr>
        <w:t>)</w:t>
      </w:r>
      <w:r w:rsidR="00822391" w:rsidRPr="00503C69">
        <w:rPr>
          <w:rFonts w:eastAsia="Times New Roman" w:cs="Times New Roman"/>
          <w:bCs/>
          <w:szCs w:val="24"/>
          <w:lang w:eastAsia="ar-SA"/>
        </w:rPr>
        <w:t xml:space="preserve">, заявке такого Участника будет присуждаться 0 баллов по данному критерию. </w:t>
      </w:r>
      <w:proofErr w:type="gramStart"/>
      <w:r w:rsidR="00822391" w:rsidRPr="00503C69">
        <w:rPr>
          <w:rFonts w:eastAsia="Times New Roman" w:cs="Times New Roman"/>
          <w:bCs/>
          <w:szCs w:val="24"/>
          <w:lang w:eastAsia="ar-SA"/>
        </w:rPr>
        <w:t>Договоры</w:t>
      </w:r>
      <w:proofErr w:type="gramEnd"/>
      <w:r w:rsidR="00822391" w:rsidRPr="00503C69">
        <w:rPr>
          <w:rFonts w:eastAsia="Times New Roman" w:cs="Times New Roman"/>
          <w:bCs/>
          <w:szCs w:val="24"/>
          <w:lang w:eastAsia="ar-SA"/>
        </w:rPr>
        <w:t xml:space="preserve">  не подтвержденные документами о выполнении работ не учитываются  при оценке.</w:t>
      </w:r>
    </w:p>
    <w:p w:rsidR="00815BB0" w:rsidRPr="00F35861" w:rsidRDefault="00815BB0" w:rsidP="008710E6">
      <w:pPr>
        <w:suppressAutoHyphens/>
        <w:spacing w:line="240" w:lineRule="auto"/>
        <w:jc w:val="both"/>
        <w:rPr>
          <w:rFonts w:eastAsia="Calibri" w:cs="Times New Roman"/>
          <w:szCs w:val="24"/>
          <w:lang w:eastAsia="ru-RU"/>
        </w:rPr>
      </w:pPr>
    </w:p>
    <w:p w:rsidR="006F79FE" w:rsidRPr="006F79FE" w:rsidRDefault="006F79FE" w:rsidP="003A44A7">
      <w:pPr>
        <w:suppressAutoHyphens/>
        <w:overflowPunct w:val="0"/>
        <w:autoSpaceDE w:val="0"/>
        <w:spacing w:line="240" w:lineRule="auto"/>
        <w:ind w:firstLine="426"/>
        <w:jc w:val="both"/>
        <w:rPr>
          <w:rFonts w:eastAsia="Times New Roman" w:cs="Times New Roman"/>
          <w:bCs/>
          <w:lang w:eastAsia="ar-SA"/>
        </w:rPr>
      </w:pPr>
      <w:r w:rsidRPr="00F35861">
        <w:rPr>
          <w:rFonts w:eastAsia="Times New Roman" w:cs="Times New Roman"/>
          <w:bCs/>
          <w:lang w:eastAsia="ar-SA"/>
        </w:rPr>
        <w:t>В случае предоставления Участником заявки и/или приложенной к ней документации на иностранном языке (не русском), Участник обязан предоставить</w:t>
      </w:r>
      <w:r w:rsidRPr="006F79FE">
        <w:rPr>
          <w:rFonts w:eastAsia="Times New Roman" w:cs="Times New Roman"/>
          <w:bCs/>
          <w:lang w:eastAsia="ar-SA"/>
        </w:rPr>
        <w:t xml:space="preserve"> надлежащим образом </w:t>
      </w:r>
      <w:r w:rsidRPr="006F79FE">
        <w:rPr>
          <w:rFonts w:eastAsia="Times New Roman" w:cs="Times New Roman"/>
          <w:b/>
          <w:bCs/>
          <w:lang w:eastAsia="ar-SA"/>
        </w:rPr>
        <w:t>удостоверенный нотариально перевод на русский язык</w:t>
      </w:r>
      <w:r w:rsidRPr="006F79FE">
        <w:rPr>
          <w:rFonts w:eastAsia="Times New Roman" w:cs="Times New Roman"/>
          <w:bCs/>
          <w:lang w:eastAsia="ar-SA"/>
        </w:rPr>
        <w:t xml:space="preserve"> таких документов (в случаях предусмотренных действующим законодательством РФ на документах должен быть проставлен </w:t>
      </w:r>
      <w:proofErr w:type="spellStart"/>
      <w:r w:rsidRPr="006F79FE">
        <w:rPr>
          <w:rFonts w:eastAsia="Times New Roman" w:cs="Times New Roman"/>
          <w:bCs/>
          <w:lang w:eastAsia="ar-SA"/>
        </w:rPr>
        <w:t>апостиль</w:t>
      </w:r>
      <w:proofErr w:type="spellEnd"/>
      <w:r w:rsidRPr="006F79FE">
        <w:rPr>
          <w:rFonts w:eastAsia="Times New Roman" w:cs="Times New Roman"/>
          <w:bCs/>
          <w:lang w:eastAsia="ar-SA"/>
        </w:rPr>
        <w:t xml:space="preserve"> компетентного органа государства, в котором этот документ был составлен).</w:t>
      </w:r>
    </w:p>
    <w:p w:rsidR="008459D2" w:rsidRDefault="008459D2" w:rsidP="00224D92">
      <w:pPr>
        <w:rPr>
          <w:rFonts w:eastAsia="Times New Roman" w:cs="Times New Roman"/>
          <w:b/>
          <w:iCs/>
          <w:szCs w:val="24"/>
          <w:lang w:eastAsia="ar-SA"/>
        </w:rPr>
      </w:pPr>
    </w:p>
    <w:p w:rsidR="006F79FE" w:rsidRPr="00E91395" w:rsidRDefault="006F79FE" w:rsidP="00E91395">
      <w:pPr>
        <w:pStyle w:val="1"/>
        <w:numPr>
          <w:ilvl w:val="0"/>
          <w:numId w:val="0"/>
        </w:numPr>
        <w:ind w:left="1134" w:hanging="1134"/>
        <w:jc w:val="both"/>
        <w:rPr>
          <w:b/>
        </w:rPr>
      </w:pPr>
      <w:r w:rsidRPr="00E91395">
        <w:rPr>
          <w:b/>
        </w:rPr>
        <w:t>4. Порядок проведения запроса предложений</w:t>
      </w:r>
    </w:p>
    <w:p w:rsidR="0073214B" w:rsidRPr="00E91395" w:rsidRDefault="0073214B" w:rsidP="00224D92">
      <w:pPr>
        <w:rPr>
          <w:rFonts w:eastAsia="Times New Roman" w:cs="Times New Roman"/>
          <w:b/>
          <w:iCs/>
          <w:szCs w:val="24"/>
          <w:lang w:eastAsia="ar-SA"/>
        </w:rPr>
      </w:pPr>
    </w:p>
    <w:p w:rsidR="006F79FE" w:rsidRPr="006F79FE" w:rsidRDefault="0055260F" w:rsidP="0073214B">
      <w:pPr>
        <w:jc w:val="both"/>
        <w:rPr>
          <w:rFonts w:eastAsia="Times New Roman" w:cs="Arial"/>
          <w:b/>
          <w:bCs/>
          <w:iCs/>
          <w:szCs w:val="24"/>
          <w:lang w:eastAsia="ar-SA"/>
        </w:rPr>
      </w:pPr>
      <w:bookmarkStart w:id="11" w:name="_Toc386463995"/>
      <w:bookmarkStart w:id="12" w:name="_Toc403634871"/>
      <w:bookmarkStart w:id="13" w:name="_Toc403725255"/>
      <w:bookmarkStart w:id="14" w:name="_Toc403725326"/>
      <w:bookmarkStart w:id="15" w:name="_Toc416268809"/>
      <w:r>
        <w:rPr>
          <w:rFonts w:eastAsia="Times New Roman" w:cs="Arial"/>
          <w:b/>
          <w:szCs w:val="24"/>
          <w:lang w:eastAsia="ar-SA"/>
        </w:rPr>
        <w:t xml:space="preserve">4.1. </w:t>
      </w:r>
      <w:r w:rsidR="006F79FE" w:rsidRPr="006F79FE">
        <w:rPr>
          <w:rFonts w:eastAsia="Times New Roman" w:cs="Arial"/>
          <w:b/>
          <w:szCs w:val="24"/>
          <w:lang w:eastAsia="ar-SA"/>
        </w:rPr>
        <w:t xml:space="preserve">Получение документации о проведении </w:t>
      </w:r>
      <w:r w:rsidR="006F79FE" w:rsidRPr="006F79FE">
        <w:rPr>
          <w:rFonts w:eastAsia="Times New Roman" w:cs="Arial"/>
          <w:b/>
          <w:bCs/>
          <w:iCs/>
          <w:szCs w:val="24"/>
          <w:lang w:eastAsia="ar-SA"/>
        </w:rPr>
        <w:t>запроса предложений</w:t>
      </w:r>
      <w:bookmarkEnd w:id="11"/>
      <w:bookmarkEnd w:id="12"/>
      <w:bookmarkEnd w:id="13"/>
      <w:bookmarkEnd w:id="14"/>
      <w:bookmarkEnd w:id="15"/>
    </w:p>
    <w:p w:rsidR="006F79FE" w:rsidRPr="006F79FE" w:rsidRDefault="006F79FE" w:rsidP="006A381E">
      <w:pPr>
        <w:numPr>
          <w:ilvl w:val="2"/>
          <w:numId w:val="19"/>
        </w:numPr>
        <w:tabs>
          <w:tab w:val="left" w:pos="0"/>
          <w:tab w:val="num" w:pos="142"/>
        </w:tabs>
        <w:suppressAutoHyphens/>
        <w:spacing w:after="120" w:line="240" w:lineRule="auto"/>
        <w:ind w:left="0" w:firstLine="0"/>
        <w:jc w:val="both"/>
        <w:rPr>
          <w:rFonts w:eastAsia="Times New Roman" w:cs="Times New Roman"/>
          <w:szCs w:val="24"/>
          <w:lang w:eastAsia="ar-SA"/>
        </w:rPr>
      </w:pPr>
      <w:r w:rsidRPr="006F79FE">
        <w:rPr>
          <w:rFonts w:eastAsia="Times New Roman" w:cs="Times New Roman"/>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6F79FE">
        <w:rPr>
          <w:rFonts w:eastAsia="Times New Roman" w:cs="Times New Roman"/>
          <w:szCs w:val="24"/>
          <w:lang w:eastAsia="ar-SA"/>
        </w:rPr>
        <w:t>п.п</w:t>
      </w:r>
      <w:proofErr w:type="spellEnd"/>
      <w:r w:rsidRPr="006F79FE">
        <w:rPr>
          <w:rFonts w:eastAsia="Times New Roman" w:cs="Times New Roman"/>
          <w:szCs w:val="24"/>
          <w:lang w:eastAsia="ar-SA"/>
        </w:rPr>
        <w:t>. 2.3. п. 2.</w:t>
      </w:r>
      <w:r w:rsidR="00A43B0F">
        <w:rPr>
          <w:rFonts w:eastAsia="Times New Roman" w:cs="Times New Roman"/>
          <w:szCs w:val="24"/>
          <w:lang w:eastAsia="ar-SA"/>
        </w:rPr>
        <w:t xml:space="preserve"> </w:t>
      </w:r>
      <w:r w:rsidR="00A43B0F" w:rsidRPr="006F79FE">
        <w:rPr>
          <w:rFonts w:eastAsia="Times New Roman" w:cs="Times New Roman"/>
          <w:szCs w:val="24"/>
          <w:lang w:eastAsia="ar-SA"/>
        </w:rPr>
        <w:t>Информационной карты либо отправить запрос на электронную почту</w:t>
      </w:r>
      <w:r w:rsidR="00A43B0F" w:rsidRPr="006F79FE">
        <w:rPr>
          <w:rFonts w:eastAsia="Times New Roman" w:cs="Times New Roman"/>
          <w:color w:val="FF0000"/>
          <w:szCs w:val="24"/>
          <w:lang w:eastAsia="ar-SA"/>
        </w:rPr>
        <w:t xml:space="preserve"> </w:t>
      </w:r>
      <w:hyperlink r:id="rId23" w:history="1">
        <w:r w:rsidR="000231F0" w:rsidRPr="00C3574D">
          <w:rPr>
            <w:rStyle w:val="af"/>
            <w:rFonts w:eastAsia="Calibri" w:cs="Times New Roman"/>
            <w:szCs w:val="24"/>
            <w:lang w:val="en-US" w:eastAsia="ar-SA"/>
          </w:rPr>
          <w:t>palchikovskaya</w:t>
        </w:r>
        <w:r w:rsidR="000231F0" w:rsidRPr="00C3574D">
          <w:rPr>
            <w:rStyle w:val="af"/>
            <w:rFonts w:eastAsia="Calibri" w:cs="Times New Roman"/>
            <w:szCs w:val="24"/>
            <w:lang w:eastAsia="ar-SA"/>
          </w:rPr>
          <w:t>@</w:t>
        </w:r>
        <w:r w:rsidR="000231F0" w:rsidRPr="00C3574D">
          <w:rPr>
            <w:rStyle w:val="af"/>
            <w:rFonts w:eastAsia="Calibri" w:cs="Times New Roman"/>
            <w:szCs w:val="24"/>
            <w:lang w:val="en-US" w:eastAsia="ar-SA"/>
          </w:rPr>
          <w:t>mures</w:t>
        </w:r>
        <w:r w:rsidR="000231F0" w:rsidRPr="00C3574D">
          <w:rPr>
            <w:rStyle w:val="af"/>
            <w:rFonts w:eastAsia="Calibri" w:cs="Times New Roman"/>
            <w:szCs w:val="24"/>
            <w:lang w:eastAsia="ar-SA"/>
          </w:rPr>
          <w:t>.</w:t>
        </w:r>
        <w:proofErr w:type="spellStart"/>
        <w:r w:rsidR="000231F0" w:rsidRPr="00C3574D">
          <w:rPr>
            <w:rStyle w:val="af"/>
            <w:rFonts w:eastAsia="Calibri" w:cs="Times New Roman"/>
            <w:szCs w:val="24"/>
            <w:lang w:val="en-US" w:eastAsia="ar-SA"/>
          </w:rPr>
          <w:t>ru</w:t>
        </w:r>
        <w:proofErr w:type="spellEnd"/>
      </w:hyperlink>
      <w:r w:rsidR="000231F0">
        <w:rPr>
          <w:rFonts w:eastAsia="Times New Roman" w:cs="Times New Roman"/>
          <w:szCs w:val="24"/>
          <w:lang w:eastAsia="ar-SA"/>
        </w:rPr>
        <w:t xml:space="preserve"> </w:t>
      </w:r>
      <w:r w:rsidRPr="006F79FE">
        <w:rPr>
          <w:rFonts w:eastAsia="Times New Roman" w:cs="Times New Roman"/>
          <w:szCs w:val="24"/>
          <w:lang w:eastAsia="ar-SA"/>
        </w:rPr>
        <w:t xml:space="preserve">с указанием способа получения Документации. </w:t>
      </w:r>
    </w:p>
    <w:p w:rsidR="006F79FE" w:rsidRPr="006F79FE" w:rsidRDefault="006F79FE" w:rsidP="006A381E">
      <w:pPr>
        <w:numPr>
          <w:ilvl w:val="2"/>
          <w:numId w:val="19"/>
        </w:numPr>
        <w:tabs>
          <w:tab w:val="left" w:pos="0"/>
          <w:tab w:val="num" w:pos="142"/>
          <w:tab w:val="left" w:pos="284"/>
        </w:tabs>
        <w:suppressAutoHyphens/>
        <w:spacing w:after="120" w:line="240" w:lineRule="auto"/>
        <w:ind w:left="0" w:firstLine="0"/>
        <w:jc w:val="both"/>
        <w:rPr>
          <w:rFonts w:eastAsia="Times New Roman" w:cs="Times New Roman"/>
          <w:szCs w:val="24"/>
          <w:lang w:eastAsia="ar-SA"/>
        </w:rPr>
      </w:pPr>
      <w:proofErr w:type="gramStart"/>
      <w:r w:rsidRPr="006F79FE">
        <w:rPr>
          <w:rFonts w:eastAsia="Times New Roman" w:cs="Times New Roman"/>
          <w:szCs w:val="24"/>
          <w:lang w:eastAsia="ar-SA"/>
        </w:rPr>
        <w:lastRenderedPageBreak/>
        <w:t>Заказчик в течение двух рабочих дней</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(кроме субботы, воскресенья, а также праздничных дней)</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с 8.30 до 16.42 (12.30-13.30 перерыв)</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со дня получения соответствующего запроса предоставит такому лицу</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w:t>
      </w:r>
      <w:proofErr w:type="gramEnd"/>
      <w:r w:rsidRPr="006F79FE">
        <w:rPr>
          <w:rFonts w:eastAsia="Times New Roman" w:cs="Times New Roman"/>
          <w:szCs w:val="24"/>
          <w:lang w:eastAsia="ar-SA"/>
        </w:rPr>
        <w:t xml:space="preserve"> Предоставление Документации о закупке осуществляется бесплатно по адресу: 183038, </w:t>
      </w:r>
      <w:r w:rsidRPr="006F79FE">
        <w:rPr>
          <w:rFonts w:eastAsia="Calibri" w:cs="Times New Roman"/>
          <w:bCs/>
          <w:szCs w:val="24"/>
          <w:lang w:eastAsia="ar-SA"/>
        </w:rPr>
        <w:t xml:space="preserve">г. Мурманск, ул. </w:t>
      </w:r>
      <w:proofErr w:type="gramStart"/>
      <w:r w:rsidRPr="006F79FE">
        <w:rPr>
          <w:rFonts w:eastAsia="Calibri" w:cs="Times New Roman"/>
          <w:bCs/>
          <w:szCs w:val="24"/>
          <w:lang w:eastAsia="ar-SA"/>
        </w:rPr>
        <w:t>Промышленная</w:t>
      </w:r>
      <w:proofErr w:type="gramEnd"/>
      <w:r w:rsidRPr="006F79FE">
        <w:rPr>
          <w:rFonts w:eastAsia="Calibri" w:cs="Times New Roman"/>
          <w:bCs/>
          <w:szCs w:val="24"/>
          <w:lang w:eastAsia="ar-SA"/>
        </w:rPr>
        <w:t xml:space="preserve"> д.15, </w:t>
      </w:r>
      <w:proofErr w:type="spellStart"/>
      <w:r w:rsidRPr="006F79FE">
        <w:rPr>
          <w:rFonts w:eastAsia="Calibri" w:cs="Times New Roman"/>
          <w:bCs/>
          <w:szCs w:val="24"/>
          <w:lang w:eastAsia="ar-SA"/>
        </w:rPr>
        <w:t>каб</w:t>
      </w:r>
      <w:proofErr w:type="spellEnd"/>
      <w:r w:rsidRPr="006F79FE">
        <w:rPr>
          <w:rFonts w:eastAsia="Calibri" w:cs="Times New Roman"/>
          <w:bCs/>
          <w:szCs w:val="24"/>
          <w:lang w:eastAsia="ar-SA"/>
        </w:rPr>
        <w:t>. 20.</w:t>
      </w:r>
      <w:r w:rsidRPr="006F79FE">
        <w:rPr>
          <w:rFonts w:eastAsia="Times New Roman" w:cs="Times New Roman"/>
          <w:szCs w:val="24"/>
          <w:lang w:eastAsia="ar-SA"/>
        </w:rPr>
        <w:t xml:space="preserve"> (Отдел закупок ОАО «Мурманэнергосбыт»). </w:t>
      </w:r>
    </w:p>
    <w:p w:rsidR="006F79FE" w:rsidRPr="006F79FE" w:rsidRDefault="006F79FE" w:rsidP="006A381E">
      <w:pPr>
        <w:numPr>
          <w:ilvl w:val="2"/>
          <w:numId w:val="19"/>
        </w:numPr>
        <w:tabs>
          <w:tab w:val="left" w:pos="0"/>
          <w:tab w:val="num" w:pos="142"/>
          <w:tab w:val="left" w:pos="284"/>
        </w:tabs>
        <w:suppressAutoHyphens/>
        <w:spacing w:after="120" w:line="240" w:lineRule="auto"/>
        <w:ind w:left="0" w:firstLine="0"/>
        <w:jc w:val="both"/>
        <w:rPr>
          <w:rFonts w:eastAsia="Times New Roman" w:cs="Times New Roman"/>
          <w:szCs w:val="24"/>
          <w:lang w:eastAsia="ar-SA"/>
        </w:rPr>
      </w:pPr>
      <w:r w:rsidRPr="006F79FE">
        <w:rPr>
          <w:rFonts w:eastAsia="Times New Roman" w:cs="Times New Roman"/>
          <w:szCs w:val="24"/>
          <w:lang w:eastAsia="ar-SA"/>
        </w:rPr>
        <w:t>Документация о проведении запроса предложений доступна для ознакомления на официальном сайте</w:t>
      </w:r>
      <w:r w:rsidRPr="006F79FE">
        <w:rPr>
          <w:rFonts w:eastAsia="Times New Roman" w:cs="Times New Roman"/>
          <w:color w:val="0000FF"/>
          <w:szCs w:val="24"/>
          <w:u w:val="single"/>
          <w:lang w:eastAsia="ar-SA"/>
        </w:rPr>
        <w:t xml:space="preserve"> http://zakupki.gov.ru/223 </w:t>
      </w:r>
      <w:r w:rsidRPr="006F79FE">
        <w:rPr>
          <w:rFonts w:eastAsia="Times New Roman" w:cs="Times New Roman"/>
          <w:color w:val="0000FF"/>
          <w:szCs w:val="24"/>
          <w:lang w:eastAsia="ar-SA"/>
        </w:rPr>
        <w:t xml:space="preserve">  </w:t>
      </w:r>
      <w:r w:rsidRPr="006F79FE">
        <w:rPr>
          <w:rFonts w:eastAsia="Times New Roman" w:cs="Times New Roman"/>
          <w:szCs w:val="24"/>
          <w:lang w:eastAsia="ar-SA"/>
        </w:rPr>
        <w:t xml:space="preserve">и на сайте Заказчика </w:t>
      </w:r>
      <w:r w:rsidRPr="006F79FE">
        <w:rPr>
          <w:rFonts w:eastAsia="Times New Roman" w:cs="Times New Roman"/>
          <w:color w:val="0000FF"/>
          <w:szCs w:val="24"/>
          <w:u w:val="single"/>
          <w:lang w:eastAsia="ar-SA"/>
        </w:rPr>
        <w:t>http://</w:t>
      </w:r>
      <w:proofErr w:type="spellStart"/>
      <w:r w:rsidRPr="006F79FE">
        <w:rPr>
          <w:rFonts w:eastAsia="Times New Roman" w:cs="Times New Roman"/>
          <w:color w:val="0000FF"/>
          <w:szCs w:val="24"/>
          <w:u w:val="single"/>
          <w:lang w:val="en-US" w:eastAsia="ar-SA"/>
        </w:rPr>
        <w:t>mures</w:t>
      </w:r>
      <w:proofErr w:type="spellEnd"/>
      <w:r w:rsidRPr="006F79FE">
        <w:rPr>
          <w:rFonts w:eastAsia="Times New Roman" w:cs="Times New Roman"/>
          <w:color w:val="0000FF"/>
          <w:szCs w:val="24"/>
          <w:u w:val="single"/>
          <w:lang w:eastAsia="ar-SA"/>
        </w:rPr>
        <w:t>.</w:t>
      </w:r>
      <w:proofErr w:type="spellStart"/>
      <w:r w:rsidRPr="006F79FE">
        <w:rPr>
          <w:rFonts w:eastAsia="Times New Roman" w:cs="Times New Roman"/>
          <w:color w:val="0000FF"/>
          <w:szCs w:val="24"/>
          <w:u w:val="single"/>
          <w:lang w:val="en-US" w:eastAsia="ar-SA"/>
        </w:rPr>
        <w:t>ru</w:t>
      </w:r>
      <w:proofErr w:type="spellEnd"/>
      <w:r w:rsidRPr="006F79FE">
        <w:rPr>
          <w:rFonts w:eastAsia="Times New Roman" w:cs="Times New Roman"/>
          <w:color w:val="0000FF"/>
          <w:szCs w:val="24"/>
          <w:u w:val="single"/>
          <w:lang w:eastAsia="ar-SA"/>
        </w:rPr>
        <w:t>.</w:t>
      </w:r>
    </w:p>
    <w:p w:rsidR="006F79FE" w:rsidRPr="0073214B" w:rsidRDefault="006F79FE" w:rsidP="006A381E">
      <w:pPr>
        <w:numPr>
          <w:ilvl w:val="2"/>
          <w:numId w:val="19"/>
        </w:numPr>
        <w:tabs>
          <w:tab w:val="left" w:pos="0"/>
          <w:tab w:val="num" w:pos="142"/>
          <w:tab w:val="left" w:pos="284"/>
        </w:tabs>
        <w:suppressAutoHyphens/>
        <w:spacing w:line="240" w:lineRule="auto"/>
        <w:ind w:left="0" w:firstLine="0"/>
        <w:jc w:val="both"/>
        <w:rPr>
          <w:rFonts w:eastAsia="Times New Roman" w:cs="Times New Roman"/>
          <w:b/>
          <w:bCs/>
          <w:iCs/>
          <w:szCs w:val="24"/>
          <w:lang w:eastAsia="ar-SA"/>
        </w:rPr>
      </w:pPr>
      <w:r w:rsidRPr="006F79FE">
        <w:rPr>
          <w:rFonts w:eastAsia="Times New Roman" w:cs="Times New Roman"/>
          <w:szCs w:val="24"/>
          <w:lang w:eastAsia="ar-SA"/>
        </w:rPr>
        <w:t xml:space="preserve"> Если заинтересованное лицо получило Документацию иным способом, чем это указано в пункте 4.1.1 - 4.1.3., Заказчик не несет ответственности за неполучение таким лицом информации об изменениях и (или) разъяснениях положений настоящей Документации.</w:t>
      </w:r>
    </w:p>
    <w:p w:rsidR="0073214B" w:rsidRPr="006F79FE" w:rsidRDefault="0073214B" w:rsidP="0073214B">
      <w:pPr>
        <w:tabs>
          <w:tab w:val="left" w:pos="0"/>
          <w:tab w:val="left" w:pos="284"/>
          <w:tab w:val="num" w:pos="1004"/>
        </w:tabs>
        <w:suppressAutoHyphens/>
        <w:spacing w:line="240" w:lineRule="auto"/>
        <w:jc w:val="both"/>
        <w:rPr>
          <w:rFonts w:eastAsia="Times New Roman" w:cs="Times New Roman"/>
          <w:b/>
          <w:bCs/>
          <w:iCs/>
          <w:szCs w:val="24"/>
          <w:lang w:eastAsia="ar-SA"/>
        </w:rPr>
      </w:pPr>
    </w:p>
    <w:p w:rsidR="006F79FE" w:rsidRPr="006F79FE" w:rsidRDefault="0055260F" w:rsidP="0073214B">
      <w:pPr>
        <w:jc w:val="both"/>
        <w:rPr>
          <w:rFonts w:eastAsia="Times New Roman" w:cs="Arial"/>
          <w:b/>
          <w:bCs/>
          <w:iCs/>
          <w:szCs w:val="24"/>
          <w:lang w:eastAsia="ar-SA"/>
        </w:rPr>
      </w:pPr>
      <w:bookmarkStart w:id="16" w:name="_Toc386463996"/>
      <w:bookmarkStart w:id="17" w:name="_Toc403634872"/>
      <w:bookmarkStart w:id="18" w:name="_Toc403725256"/>
      <w:bookmarkStart w:id="19" w:name="_Toc403725327"/>
      <w:bookmarkStart w:id="20" w:name="_Toc416268810"/>
      <w:r>
        <w:rPr>
          <w:rFonts w:eastAsia="Times New Roman" w:cs="Arial"/>
          <w:b/>
          <w:szCs w:val="24"/>
          <w:lang w:eastAsia="ar-SA"/>
        </w:rPr>
        <w:t xml:space="preserve">4.2. </w:t>
      </w:r>
      <w:r w:rsidR="006F79FE" w:rsidRPr="006F79FE">
        <w:rPr>
          <w:rFonts w:eastAsia="Times New Roman" w:cs="Arial"/>
          <w:b/>
          <w:szCs w:val="24"/>
          <w:lang w:eastAsia="ar-SA"/>
        </w:rPr>
        <w:t xml:space="preserve">Разъяснение положений документации о проведении  </w:t>
      </w:r>
      <w:r w:rsidR="006F79FE" w:rsidRPr="006F79FE">
        <w:rPr>
          <w:rFonts w:eastAsia="Times New Roman" w:cs="Arial"/>
          <w:b/>
          <w:bCs/>
          <w:iCs/>
          <w:szCs w:val="24"/>
          <w:lang w:eastAsia="ar-SA"/>
        </w:rPr>
        <w:t>запроса предложений</w:t>
      </w:r>
      <w:bookmarkEnd w:id="16"/>
      <w:bookmarkEnd w:id="17"/>
      <w:bookmarkEnd w:id="18"/>
      <w:bookmarkEnd w:id="19"/>
      <w:bookmarkEnd w:id="20"/>
    </w:p>
    <w:p w:rsidR="006F79FE" w:rsidRPr="006F79FE" w:rsidRDefault="0055260F" w:rsidP="0055260F">
      <w:pPr>
        <w:tabs>
          <w:tab w:val="left" w:pos="0"/>
        </w:tabs>
        <w:suppressAutoHyphens/>
        <w:spacing w:line="240" w:lineRule="auto"/>
        <w:jc w:val="both"/>
        <w:rPr>
          <w:rFonts w:eastAsia="Times New Roman" w:cs="Times New Roman"/>
          <w:szCs w:val="24"/>
          <w:lang w:eastAsia="ar-SA"/>
        </w:rPr>
      </w:pPr>
      <w:r>
        <w:rPr>
          <w:rFonts w:eastAsia="Times New Roman" w:cs="Times New Roman"/>
          <w:szCs w:val="24"/>
          <w:lang w:eastAsia="ar-SA"/>
        </w:rPr>
        <w:t xml:space="preserve">4.2.1. </w:t>
      </w:r>
      <w:proofErr w:type="gramStart"/>
      <w:r w:rsidR="006F79FE" w:rsidRPr="006F79FE">
        <w:rPr>
          <w:rFonts w:eastAsia="Times New Roman" w:cs="Times New Roman"/>
          <w:szCs w:val="24"/>
          <w:lang w:eastAsia="ar-SA"/>
        </w:rPr>
        <w:t>Любой Участник закупки вправе</w:t>
      </w:r>
      <w:r w:rsidR="006F79FE" w:rsidRPr="006F79FE">
        <w:rPr>
          <w:rFonts w:eastAsia="Times New Roman" w:cs="Times New Roman"/>
          <w:color w:val="FF0000"/>
          <w:szCs w:val="24"/>
          <w:lang w:eastAsia="ar-SA"/>
        </w:rPr>
        <w:t xml:space="preserve"> </w:t>
      </w:r>
      <w:r w:rsidR="006F79FE" w:rsidRPr="006F79FE">
        <w:rPr>
          <w:rFonts w:eastAsia="Times New Roman" w:cs="Times New Roman"/>
          <w:szCs w:val="24"/>
          <w:lang w:eastAsia="ar-SA"/>
        </w:rPr>
        <w:t>направить заказчику официальный письменный запрос за подписью уполномоченного лица Участника закупки о разъяснении положений</w:t>
      </w:r>
      <w:r w:rsidR="006F79FE" w:rsidRPr="006F79FE">
        <w:rPr>
          <w:rFonts w:eastAsia="Times New Roman" w:cs="Times New Roman"/>
          <w:color w:val="FF0000"/>
          <w:szCs w:val="24"/>
          <w:lang w:eastAsia="ar-SA"/>
        </w:rPr>
        <w:t xml:space="preserve"> </w:t>
      </w:r>
      <w:r w:rsidR="006F79FE" w:rsidRPr="006F79FE">
        <w:rPr>
          <w:rFonts w:eastAsia="Times New Roman" w:cs="Times New Roman"/>
          <w:szCs w:val="24"/>
          <w:lang w:eastAsia="ar-SA"/>
        </w:rPr>
        <w:t>Документации</w:t>
      </w:r>
      <w:r w:rsidR="006F79FE" w:rsidRPr="006F79FE">
        <w:rPr>
          <w:rFonts w:eastAsia="Times New Roman" w:cs="Times New Roman"/>
          <w:color w:val="FF0000"/>
          <w:szCs w:val="24"/>
          <w:lang w:eastAsia="ar-SA"/>
        </w:rPr>
        <w:t xml:space="preserve"> </w:t>
      </w:r>
      <w:r w:rsidR="006F79FE" w:rsidRPr="006F79FE">
        <w:rPr>
          <w:rFonts w:eastAsia="Times New Roman" w:cs="Times New Roman"/>
          <w:szCs w:val="24"/>
          <w:lang w:eastAsia="ar-SA"/>
        </w:rPr>
        <w:t xml:space="preserve">по адресу, указанному в </w:t>
      </w:r>
      <w:proofErr w:type="spellStart"/>
      <w:r w:rsidR="006F79FE" w:rsidRPr="006F79FE">
        <w:rPr>
          <w:rFonts w:eastAsia="Times New Roman" w:cs="Times New Roman"/>
          <w:szCs w:val="24"/>
          <w:lang w:eastAsia="ar-SA"/>
        </w:rPr>
        <w:t>п.п</w:t>
      </w:r>
      <w:proofErr w:type="spellEnd"/>
      <w:r w:rsidR="006F79FE" w:rsidRPr="006F79FE">
        <w:rPr>
          <w:rFonts w:eastAsia="Times New Roman" w:cs="Times New Roman"/>
          <w:szCs w:val="24"/>
          <w:lang w:eastAsia="ar-SA"/>
        </w:rPr>
        <w:t>. 2.3. п. 2</w:t>
      </w:r>
      <w:r w:rsidR="00A27442">
        <w:rPr>
          <w:rFonts w:eastAsia="Times New Roman" w:cs="Times New Roman"/>
          <w:szCs w:val="24"/>
          <w:lang w:eastAsia="ar-SA"/>
        </w:rPr>
        <w:t xml:space="preserve"> </w:t>
      </w:r>
      <w:r w:rsidR="00A27442" w:rsidRPr="006F79FE">
        <w:rPr>
          <w:rFonts w:eastAsia="Times New Roman" w:cs="Times New Roman"/>
          <w:szCs w:val="24"/>
          <w:lang w:eastAsia="ar-SA"/>
        </w:rPr>
        <w:t>Информационной карты либо отправить запрос на электронную почту</w:t>
      </w:r>
      <w:r w:rsidR="00A27442" w:rsidRPr="006F79FE">
        <w:rPr>
          <w:rFonts w:eastAsia="Times New Roman" w:cs="Times New Roman"/>
          <w:color w:val="FF0000"/>
          <w:szCs w:val="24"/>
          <w:lang w:eastAsia="ar-SA"/>
        </w:rPr>
        <w:t xml:space="preserve"> </w:t>
      </w:r>
      <w:hyperlink r:id="rId24" w:history="1">
        <w:r w:rsidR="000231F0" w:rsidRPr="00C3574D">
          <w:rPr>
            <w:rStyle w:val="af"/>
            <w:rFonts w:eastAsia="Calibri" w:cs="Times New Roman"/>
            <w:szCs w:val="24"/>
            <w:lang w:val="en-US" w:eastAsia="ar-SA"/>
          </w:rPr>
          <w:t>palchikovskaya</w:t>
        </w:r>
        <w:r w:rsidR="000231F0" w:rsidRPr="00C3574D">
          <w:rPr>
            <w:rStyle w:val="af"/>
            <w:rFonts w:eastAsia="Calibri" w:cs="Times New Roman"/>
            <w:szCs w:val="24"/>
            <w:lang w:eastAsia="ar-SA"/>
          </w:rPr>
          <w:t>@</w:t>
        </w:r>
        <w:r w:rsidR="000231F0" w:rsidRPr="00C3574D">
          <w:rPr>
            <w:rStyle w:val="af"/>
            <w:rFonts w:eastAsia="Calibri" w:cs="Times New Roman"/>
            <w:szCs w:val="24"/>
            <w:lang w:val="en-US" w:eastAsia="ar-SA"/>
          </w:rPr>
          <w:t>mures</w:t>
        </w:r>
        <w:r w:rsidR="000231F0" w:rsidRPr="00C3574D">
          <w:rPr>
            <w:rStyle w:val="af"/>
            <w:rFonts w:eastAsia="Calibri" w:cs="Times New Roman"/>
            <w:szCs w:val="24"/>
            <w:lang w:eastAsia="ar-SA"/>
          </w:rPr>
          <w:t>.</w:t>
        </w:r>
        <w:proofErr w:type="spellStart"/>
        <w:r w:rsidR="000231F0" w:rsidRPr="00C3574D">
          <w:rPr>
            <w:rStyle w:val="af"/>
            <w:rFonts w:eastAsia="Calibri" w:cs="Times New Roman"/>
            <w:szCs w:val="24"/>
            <w:lang w:val="en-US" w:eastAsia="ar-SA"/>
          </w:rPr>
          <w:t>ru</w:t>
        </w:r>
        <w:proofErr w:type="spellEnd"/>
      </w:hyperlink>
      <w:r w:rsidR="000231F0">
        <w:rPr>
          <w:rFonts w:eastAsia="Times New Roman" w:cs="Times New Roman"/>
          <w:szCs w:val="24"/>
          <w:lang w:eastAsia="ar-SA"/>
        </w:rPr>
        <w:t xml:space="preserve"> </w:t>
      </w:r>
      <w:r w:rsidR="006F79FE" w:rsidRPr="006F79FE">
        <w:rPr>
          <w:rFonts w:eastAsia="Times New Roman" w:cs="Times New Roman"/>
          <w:szCs w:val="24"/>
          <w:lang w:eastAsia="ar-SA"/>
        </w:rPr>
        <w:t>с указанием способа получения разъяснении положений Документации, не позднее, чем за 2 (два) рабочих дня до дня окончания подачи заявок на</w:t>
      </w:r>
      <w:proofErr w:type="gramEnd"/>
      <w:r w:rsidR="006F79FE" w:rsidRPr="006F79FE">
        <w:rPr>
          <w:rFonts w:eastAsia="Times New Roman" w:cs="Times New Roman"/>
          <w:szCs w:val="24"/>
          <w:lang w:eastAsia="ar-SA"/>
        </w:rPr>
        <w:t xml:space="preserve"> участие в проведении запроса предложений. </w:t>
      </w:r>
    </w:p>
    <w:p w:rsidR="006F79FE" w:rsidRPr="00312422" w:rsidRDefault="006F79FE" w:rsidP="003A44A7">
      <w:pPr>
        <w:tabs>
          <w:tab w:val="left" w:pos="0"/>
          <w:tab w:val="left" w:pos="709"/>
          <w:tab w:val="left" w:pos="960"/>
          <w:tab w:val="left" w:pos="1276"/>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         </w:t>
      </w:r>
      <w:r w:rsidRPr="006F79FE">
        <w:rPr>
          <w:rFonts w:eastAsia="Times New Roman" w:cs="Times New Roman"/>
          <w:b/>
          <w:szCs w:val="24"/>
          <w:lang w:eastAsia="ar-SA"/>
        </w:rPr>
        <w:t xml:space="preserve">Дата и время </w:t>
      </w:r>
      <w:r w:rsidRPr="00312422">
        <w:rPr>
          <w:rFonts w:eastAsia="Times New Roman" w:cs="Times New Roman"/>
          <w:b/>
          <w:szCs w:val="24"/>
          <w:lang w:eastAsia="ar-SA"/>
        </w:rPr>
        <w:t>начала приема запросов на разъяснения положений Документации от Участников закупки:</w:t>
      </w:r>
      <w:r w:rsidRPr="00312422">
        <w:rPr>
          <w:rFonts w:eastAsia="Times New Roman" w:cs="Times New Roman"/>
          <w:szCs w:val="24"/>
          <w:lang w:eastAsia="ar-SA"/>
        </w:rPr>
        <w:t xml:space="preserve"> с</w:t>
      </w:r>
      <w:r w:rsidRPr="00312422">
        <w:rPr>
          <w:rFonts w:eastAsia="Times New Roman" w:cs="Times New Roman"/>
          <w:color w:val="FF0000"/>
          <w:szCs w:val="24"/>
          <w:lang w:eastAsia="ar-SA"/>
        </w:rPr>
        <w:t xml:space="preserve"> </w:t>
      </w:r>
      <w:r w:rsidR="001E69F2" w:rsidRPr="00312422">
        <w:rPr>
          <w:rFonts w:eastAsia="Times New Roman" w:cs="Times New Roman"/>
          <w:szCs w:val="24"/>
          <w:lang w:eastAsia="ar-SA"/>
        </w:rPr>
        <w:t xml:space="preserve">08:30  </w:t>
      </w:r>
      <w:r w:rsidR="00BC0193" w:rsidRPr="00312422">
        <w:rPr>
          <w:rFonts w:eastAsia="Times New Roman" w:cs="Times New Roman"/>
          <w:szCs w:val="24"/>
          <w:lang w:eastAsia="ar-SA"/>
        </w:rPr>
        <w:t>19</w:t>
      </w:r>
      <w:r w:rsidR="001E69F2" w:rsidRPr="00312422">
        <w:rPr>
          <w:rFonts w:eastAsia="Times New Roman" w:cs="Times New Roman"/>
          <w:szCs w:val="24"/>
          <w:lang w:eastAsia="ar-SA"/>
        </w:rPr>
        <w:t xml:space="preserve"> </w:t>
      </w:r>
      <w:r w:rsidR="00B454DF" w:rsidRPr="00312422">
        <w:rPr>
          <w:rFonts w:eastAsia="Times New Roman" w:cs="Times New Roman"/>
          <w:szCs w:val="24"/>
          <w:lang w:eastAsia="ar-SA"/>
        </w:rPr>
        <w:t>мая</w:t>
      </w:r>
      <w:r w:rsidRPr="00312422">
        <w:rPr>
          <w:rFonts w:eastAsia="Times New Roman" w:cs="Times New Roman"/>
          <w:szCs w:val="24"/>
          <w:lang w:eastAsia="ar-SA"/>
        </w:rPr>
        <w:t xml:space="preserve"> 2015 г. </w:t>
      </w:r>
    </w:p>
    <w:p w:rsidR="006F79FE" w:rsidRPr="00312422" w:rsidRDefault="006F79FE" w:rsidP="003A44A7">
      <w:pPr>
        <w:suppressAutoHyphens/>
        <w:autoSpaceDE w:val="0"/>
        <w:spacing w:line="240" w:lineRule="auto"/>
        <w:jc w:val="both"/>
        <w:rPr>
          <w:rFonts w:eastAsia="Times New Roman" w:cs="Times New Roman"/>
          <w:color w:val="FF0000"/>
          <w:szCs w:val="24"/>
          <w:lang w:eastAsia="ar-SA"/>
        </w:rPr>
      </w:pPr>
      <w:r w:rsidRPr="00312422">
        <w:rPr>
          <w:rFonts w:eastAsia="Times New Roman" w:cs="Times New Roman"/>
          <w:szCs w:val="24"/>
          <w:lang w:eastAsia="ar-SA"/>
        </w:rPr>
        <w:t xml:space="preserve">         </w:t>
      </w:r>
      <w:r w:rsidRPr="00312422">
        <w:rPr>
          <w:rFonts w:eastAsia="Times New Roman" w:cs="Times New Roman"/>
          <w:b/>
          <w:szCs w:val="24"/>
          <w:lang w:eastAsia="ar-SA"/>
        </w:rPr>
        <w:t xml:space="preserve">Дата и время окончания приема запросов на разъяснения положений Документации от Участников закупки: </w:t>
      </w:r>
      <w:r w:rsidR="004B05A4" w:rsidRPr="00312422">
        <w:rPr>
          <w:rFonts w:eastAsia="Times New Roman" w:cs="Times New Roman"/>
          <w:szCs w:val="24"/>
          <w:lang w:eastAsia="ar-SA"/>
        </w:rPr>
        <w:t xml:space="preserve">не позднее 10:00 </w:t>
      </w:r>
      <w:r w:rsidR="00A4197C" w:rsidRPr="00312422">
        <w:rPr>
          <w:rFonts w:eastAsia="Times New Roman" w:cs="Times New Roman"/>
          <w:szCs w:val="24"/>
          <w:lang w:eastAsia="ar-SA"/>
        </w:rPr>
        <w:t>22</w:t>
      </w:r>
      <w:r w:rsidR="001E69F2" w:rsidRPr="00312422">
        <w:rPr>
          <w:rFonts w:eastAsia="Times New Roman" w:cs="Times New Roman"/>
          <w:szCs w:val="24"/>
          <w:lang w:eastAsia="ar-SA"/>
        </w:rPr>
        <w:t xml:space="preserve"> </w:t>
      </w:r>
      <w:r w:rsidR="002E6BDA" w:rsidRPr="00312422">
        <w:rPr>
          <w:rFonts w:eastAsia="Times New Roman" w:cs="Times New Roman"/>
          <w:szCs w:val="24"/>
          <w:lang w:eastAsia="ar-SA"/>
        </w:rPr>
        <w:t>ма</w:t>
      </w:r>
      <w:r w:rsidR="001E69F2" w:rsidRPr="00312422">
        <w:rPr>
          <w:rFonts w:eastAsia="Times New Roman" w:cs="Times New Roman"/>
          <w:szCs w:val="24"/>
          <w:lang w:eastAsia="ar-SA"/>
        </w:rPr>
        <w:t xml:space="preserve">я </w:t>
      </w:r>
      <w:r w:rsidRPr="00312422">
        <w:rPr>
          <w:rFonts w:eastAsia="Times New Roman" w:cs="Times New Roman"/>
          <w:szCs w:val="24"/>
          <w:lang w:eastAsia="ar-SA"/>
        </w:rPr>
        <w:t>2015 г.</w:t>
      </w:r>
      <w:r w:rsidRPr="00312422">
        <w:rPr>
          <w:rFonts w:eastAsia="Times New Roman" w:cs="Times New Roman"/>
          <w:color w:val="FF0000"/>
          <w:szCs w:val="24"/>
          <w:lang w:eastAsia="ar-SA"/>
        </w:rPr>
        <w:t xml:space="preserve">    </w:t>
      </w:r>
    </w:p>
    <w:p w:rsidR="006F79FE" w:rsidRPr="006F79FE" w:rsidRDefault="0055260F" w:rsidP="00F428DE">
      <w:pPr>
        <w:tabs>
          <w:tab w:val="left" w:pos="0"/>
        </w:tabs>
        <w:suppressAutoHyphens/>
        <w:spacing w:after="120" w:line="240" w:lineRule="auto"/>
        <w:jc w:val="both"/>
        <w:rPr>
          <w:rFonts w:eastAsia="Times New Roman" w:cs="Times New Roman"/>
          <w:b/>
          <w:bCs/>
          <w:iCs/>
          <w:szCs w:val="24"/>
          <w:lang w:eastAsia="ar-SA"/>
        </w:rPr>
      </w:pPr>
      <w:r w:rsidRPr="00312422">
        <w:rPr>
          <w:rFonts w:eastAsia="Times New Roman" w:cs="Times New Roman"/>
          <w:szCs w:val="24"/>
          <w:lang w:eastAsia="ar-SA"/>
        </w:rPr>
        <w:t xml:space="preserve">4.2.2. </w:t>
      </w:r>
      <w:r w:rsidR="006F79FE" w:rsidRPr="00312422">
        <w:rPr>
          <w:rFonts w:eastAsia="Times New Roman" w:cs="Times New Roman"/>
          <w:szCs w:val="24"/>
          <w:lang w:eastAsia="ar-SA"/>
        </w:rPr>
        <w:t xml:space="preserve">Заказчик в течение одного рабочего дня </w:t>
      </w:r>
      <w:r w:rsidR="006F79FE" w:rsidRPr="00312422">
        <w:rPr>
          <w:rFonts w:eastAsia="Calibri" w:cs="Times New Roman"/>
          <w:szCs w:val="24"/>
          <w:lang w:eastAsia="ar-SA"/>
        </w:rPr>
        <w:t xml:space="preserve">со дня поступления запроса </w:t>
      </w:r>
      <w:r w:rsidR="006F79FE" w:rsidRPr="00312422">
        <w:rPr>
          <w:rFonts w:eastAsia="Times New Roman" w:cs="Times New Roman"/>
          <w:szCs w:val="24"/>
          <w:lang w:eastAsia="ar-SA"/>
        </w:rPr>
        <w:t>о предоставлении разъяснений</w:t>
      </w:r>
      <w:r w:rsidR="006F79FE" w:rsidRPr="00312422">
        <w:rPr>
          <w:rFonts w:eastAsia="Times New Roman" w:cs="Times New Roman"/>
          <w:color w:val="FF0000"/>
          <w:szCs w:val="24"/>
          <w:lang w:eastAsia="ar-SA"/>
        </w:rPr>
        <w:t xml:space="preserve"> </w:t>
      </w:r>
      <w:r w:rsidR="006F79FE" w:rsidRPr="00312422">
        <w:rPr>
          <w:rFonts w:eastAsia="Times New Roman" w:cs="Times New Roman"/>
          <w:szCs w:val="24"/>
          <w:lang w:eastAsia="ar-SA"/>
        </w:rPr>
        <w:t>отвечает на вопрос и размещает на официальном</w:t>
      </w:r>
      <w:r w:rsidR="006F79FE" w:rsidRPr="006F79FE">
        <w:rPr>
          <w:rFonts w:eastAsia="Times New Roman" w:cs="Times New Roman"/>
          <w:szCs w:val="24"/>
          <w:lang w:eastAsia="ar-SA"/>
        </w:rPr>
        <w:t xml:space="preserve"> сайте</w:t>
      </w:r>
      <w:r w:rsidR="006F79FE" w:rsidRPr="006F79FE">
        <w:rPr>
          <w:rFonts w:eastAsia="Times New Roman" w:cs="Times New Roman"/>
          <w:color w:val="FF0000"/>
          <w:szCs w:val="24"/>
          <w:lang w:eastAsia="ar-SA"/>
        </w:rPr>
        <w:t xml:space="preserve"> </w:t>
      </w:r>
      <w:hyperlink r:id="rId25" w:history="1">
        <w:r w:rsidR="006F79FE" w:rsidRPr="006F79FE">
          <w:rPr>
            <w:rFonts w:eastAsia="Calibri" w:cs="Times New Roman"/>
            <w:color w:val="0000FF"/>
            <w:szCs w:val="24"/>
            <w:u w:val="single"/>
            <w:lang w:eastAsia="ar-SA"/>
          </w:rPr>
          <w:t>http://zakupki.gov.ru/223</w:t>
        </w:r>
      </w:hyperlink>
      <w:r w:rsidR="006F79FE" w:rsidRPr="006F79FE">
        <w:rPr>
          <w:rFonts w:eastAsia="Times New Roman" w:cs="Times New Roman"/>
          <w:color w:val="FF0000"/>
          <w:szCs w:val="24"/>
          <w:lang w:eastAsia="ar-SA"/>
        </w:rPr>
        <w:t xml:space="preserve"> </w:t>
      </w:r>
      <w:r w:rsidR="006F79FE" w:rsidRPr="006F79FE">
        <w:rPr>
          <w:rFonts w:eastAsia="Times New Roman" w:cs="Times New Roman"/>
          <w:szCs w:val="24"/>
          <w:lang w:eastAsia="ar-SA"/>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w:t>
      </w:r>
      <w:proofErr w:type="gramStart"/>
      <w:r w:rsidR="006F79FE" w:rsidRPr="006F79FE">
        <w:rPr>
          <w:rFonts w:eastAsia="Times New Roman" w:cs="Times New Roman"/>
          <w:szCs w:val="24"/>
          <w:lang w:eastAsia="ar-SA"/>
        </w:rPr>
        <w:t>позднее</w:t>
      </w:r>
      <w:proofErr w:type="gramEnd"/>
      <w:r w:rsidR="006F79FE" w:rsidRPr="006F79FE">
        <w:rPr>
          <w:rFonts w:eastAsia="Times New Roman" w:cs="Times New Roman"/>
          <w:szCs w:val="24"/>
          <w:lang w:eastAsia="ar-SA"/>
        </w:rPr>
        <w:t xml:space="preserve"> чем за 2 (два) </w:t>
      </w:r>
      <w:r w:rsidR="006F79FE" w:rsidRPr="006F79FE">
        <w:rPr>
          <w:rFonts w:eastAsia="Calibri" w:cs="Times New Roman"/>
          <w:szCs w:val="24"/>
          <w:lang w:eastAsia="ar-SA"/>
        </w:rPr>
        <w:t>рабочих</w:t>
      </w:r>
      <w:r w:rsidR="006F79FE" w:rsidRPr="006F79FE">
        <w:rPr>
          <w:rFonts w:ascii="Calibri" w:eastAsia="Calibri" w:hAnsi="Calibri" w:cs="Times New Roman"/>
          <w:lang w:eastAsia="ar-SA"/>
        </w:rPr>
        <w:t xml:space="preserve"> </w:t>
      </w:r>
      <w:r w:rsidR="006F79FE" w:rsidRPr="006F79FE">
        <w:rPr>
          <w:rFonts w:eastAsia="Times New Roman" w:cs="Times New Roman"/>
          <w:szCs w:val="24"/>
          <w:lang w:eastAsia="ar-SA"/>
        </w:rPr>
        <w:t xml:space="preserve">дня до дня окончания </w:t>
      </w:r>
      <w:r w:rsidR="006F79FE" w:rsidRPr="006F79FE">
        <w:rPr>
          <w:rFonts w:eastAsia="Calibri" w:cs="Times New Roman"/>
          <w:szCs w:val="24"/>
          <w:lang w:eastAsia="ar-SA"/>
        </w:rPr>
        <w:t xml:space="preserve">срока </w:t>
      </w:r>
      <w:r w:rsidR="006F79FE" w:rsidRPr="006F79FE">
        <w:rPr>
          <w:rFonts w:eastAsia="Times New Roman" w:cs="Times New Roman"/>
          <w:szCs w:val="24"/>
          <w:lang w:eastAsia="ar-SA"/>
        </w:rPr>
        <w:t>подачи заявок на участие.</w:t>
      </w:r>
    </w:p>
    <w:p w:rsidR="006F79FE" w:rsidRPr="006F79FE" w:rsidRDefault="0055260F" w:rsidP="0073214B">
      <w:pPr>
        <w:jc w:val="both"/>
        <w:rPr>
          <w:rFonts w:eastAsia="Times New Roman" w:cs="Arial"/>
          <w:b/>
          <w:bCs/>
          <w:iCs/>
          <w:szCs w:val="24"/>
          <w:lang w:eastAsia="ar-SA"/>
        </w:rPr>
      </w:pPr>
      <w:bookmarkStart w:id="21" w:name="_Toc386463997"/>
      <w:bookmarkStart w:id="22" w:name="_Toc403634873"/>
      <w:bookmarkStart w:id="23" w:name="_Toc403725257"/>
      <w:bookmarkStart w:id="24" w:name="_Toc403725328"/>
      <w:bookmarkStart w:id="25" w:name="_Toc416268811"/>
      <w:r>
        <w:rPr>
          <w:rFonts w:eastAsia="Times New Roman" w:cs="Arial"/>
          <w:b/>
          <w:szCs w:val="24"/>
          <w:lang w:eastAsia="ar-SA"/>
        </w:rPr>
        <w:t xml:space="preserve">4.3. </w:t>
      </w:r>
      <w:r w:rsidR="006F79FE" w:rsidRPr="006F79FE">
        <w:rPr>
          <w:rFonts w:eastAsia="Times New Roman" w:cs="Arial"/>
          <w:b/>
          <w:szCs w:val="24"/>
          <w:lang w:eastAsia="ar-SA"/>
        </w:rPr>
        <w:t xml:space="preserve">Внесение изменений в Документацию о проведении </w:t>
      </w:r>
      <w:r w:rsidR="006F79FE" w:rsidRPr="006F79FE">
        <w:rPr>
          <w:rFonts w:eastAsia="Times New Roman" w:cs="Arial"/>
          <w:b/>
          <w:bCs/>
          <w:iCs/>
          <w:szCs w:val="24"/>
          <w:lang w:eastAsia="ar-SA"/>
        </w:rPr>
        <w:t>запроса предложений</w:t>
      </w:r>
      <w:bookmarkEnd w:id="21"/>
      <w:bookmarkEnd w:id="22"/>
      <w:bookmarkEnd w:id="23"/>
      <w:bookmarkEnd w:id="24"/>
      <w:bookmarkEnd w:id="25"/>
    </w:p>
    <w:p w:rsidR="006F79FE" w:rsidRPr="006F79FE" w:rsidRDefault="0055260F" w:rsidP="00F428DE">
      <w:pPr>
        <w:tabs>
          <w:tab w:val="left" w:pos="0"/>
        </w:tabs>
        <w:suppressAutoHyphens/>
        <w:spacing w:after="120" w:line="240" w:lineRule="auto"/>
        <w:jc w:val="both"/>
        <w:rPr>
          <w:rFonts w:eastAsia="Times New Roman" w:cs="Times New Roman"/>
          <w:szCs w:val="24"/>
          <w:lang w:eastAsia="ar-SA"/>
        </w:rPr>
      </w:pPr>
      <w:r>
        <w:rPr>
          <w:rFonts w:eastAsia="Times New Roman" w:cs="Times New Roman"/>
          <w:szCs w:val="24"/>
          <w:lang w:eastAsia="ar-SA"/>
        </w:rPr>
        <w:t xml:space="preserve">4.3.1. </w:t>
      </w:r>
      <w:r w:rsidR="006F79FE" w:rsidRPr="006F79FE">
        <w:rPr>
          <w:rFonts w:eastAsia="Times New Roman" w:cs="Times New Roman"/>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6F79FE" w:rsidRPr="006F79FE" w:rsidRDefault="0055260F" w:rsidP="00F428DE">
      <w:pPr>
        <w:tabs>
          <w:tab w:val="left" w:pos="0"/>
        </w:tabs>
        <w:suppressAutoHyphens/>
        <w:spacing w:after="120" w:line="240" w:lineRule="auto"/>
        <w:jc w:val="both"/>
        <w:rPr>
          <w:rFonts w:eastAsia="Calibri" w:cs="Times New Roman"/>
          <w:szCs w:val="24"/>
          <w:lang w:eastAsia="ar-SA"/>
        </w:rPr>
      </w:pPr>
      <w:r>
        <w:rPr>
          <w:rFonts w:eastAsia="Times New Roman" w:cs="Times New Roman"/>
          <w:szCs w:val="24"/>
          <w:lang w:eastAsia="ar-SA"/>
        </w:rPr>
        <w:t xml:space="preserve">4.3.2. </w:t>
      </w:r>
      <w:r w:rsidR="006F79FE" w:rsidRPr="006F79FE">
        <w:rPr>
          <w:rFonts w:eastAsia="Times New Roman" w:cs="Times New Roman"/>
          <w:szCs w:val="24"/>
          <w:lang w:eastAsia="ar-SA"/>
        </w:rPr>
        <w:t xml:space="preserve">В течение </w:t>
      </w:r>
      <w:r w:rsidR="006F79FE" w:rsidRPr="006F79FE">
        <w:rPr>
          <w:rFonts w:eastAsia="Times New Roman" w:cs="Times New Roman"/>
          <w:bCs/>
          <w:szCs w:val="24"/>
          <w:lang w:eastAsia="ar-SA"/>
        </w:rPr>
        <w:t>трех дней</w:t>
      </w:r>
      <w:r w:rsidR="006F79FE" w:rsidRPr="006F79FE">
        <w:rPr>
          <w:rFonts w:eastAsia="Times New Roman" w:cs="Times New Roman"/>
          <w:b/>
          <w:bCs/>
          <w:lang w:eastAsia="ar-SA"/>
        </w:rPr>
        <w:t xml:space="preserve"> </w:t>
      </w:r>
      <w:r w:rsidR="006F79FE" w:rsidRPr="006F79FE">
        <w:rPr>
          <w:rFonts w:eastAsia="Times New Roman" w:cs="Times New Roman"/>
          <w:szCs w:val="24"/>
          <w:lang w:eastAsia="ar-SA"/>
        </w:rPr>
        <w:t xml:space="preserve">со дня принятия решения о внесении изменений в Документацию такие изменения размещаются заказчиком на официальном сайте Российской Федерации для размещения информации о закупках отдельными видами юридических лиц </w:t>
      </w:r>
      <w:hyperlink r:id="rId26" w:history="1">
        <w:r w:rsidR="006F79FE" w:rsidRPr="006F79FE">
          <w:rPr>
            <w:rFonts w:eastAsia="Times New Roman" w:cs="Times New Roman"/>
            <w:color w:val="0000FF"/>
            <w:szCs w:val="24"/>
            <w:u w:val="single"/>
            <w:lang w:eastAsia="ar-SA"/>
          </w:rPr>
          <w:t>http://zakupki.gov.ru/223/</w:t>
        </w:r>
      </w:hyperlink>
      <w:r w:rsidR="006F79FE" w:rsidRPr="006F79FE">
        <w:rPr>
          <w:rFonts w:eastAsia="Times New Roman" w:cs="Times New Roman"/>
          <w:szCs w:val="24"/>
          <w:lang w:eastAsia="ar-SA"/>
        </w:rPr>
        <w:t xml:space="preserve">. </w:t>
      </w:r>
    </w:p>
    <w:p w:rsidR="006F79FE" w:rsidRPr="006F79FE"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6F79FE">
        <w:rPr>
          <w:rFonts w:eastAsia="Calibri" w:cs="Times New Roman"/>
          <w:szCs w:val="24"/>
          <w:lang w:eastAsia="ar-SA"/>
        </w:rPr>
        <w:t>В случае внесения изменений в Извещение и Документацию о проведении запроса предложений, срок подачи заявок должен быть продлен Заказчиком так, чтобы со дня размещения на официальном сайте внесенных изменений до даты окончания срока подачи заявок на участие в запросе цен срок составлял не менее пяти дней.</w:t>
      </w:r>
      <w:r w:rsidRPr="006F79FE">
        <w:rPr>
          <w:rFonts w:eastAsia="Times New Roman" w:cs="Times New Roman"/>
          <w:szCs w:val="24"/>
          <w:lang w:eastAsia="ar-SA"/>
        </w:rPr>
        <w:t xml:space="preserve"> </w:t>
      </w:r>
    </w:p>
    <w:p w:rsidR="006F79FE" w:rsidRPr="006F79FE"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 xml:space="preserve">4.3.3.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 без ее отзыва.  Изменения предоставляются, так же как и заявка на бумажном носителе, в запечатанном конверте, в соответствии с </w:t>
      </w:r>
      <w:proofErr w:type="spellStart"/>
      <w:r w:rsidRPr="006F79FE">
        <w:rPr>
          <w:rFonts w:eastAsia="Times New Roman" w:cs="Times New Roman"/>
          <w:szCs w:val="24"/>
          <w:lang w:eastAsia="ar-SA"/>
        </w:rPr>
        <w:t>п.п</w:t>
      </w:r>
      <w:proofErr w:type="spellEnd"/>
      <w:r w:rsidRPr="006F79FE">
        <w:rPr>
          <w:rFonts w:eastAsia="Times New Roman" w:cs="Times New Roman"/>
          <w:szCs w:val="24"/>
          <w:lang w:eastAsia="ar-SA"/>
        </w:rPr>
        <w:t>. 4.4.3.-4.4.9.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6F79FE" w:rsidRPr="006F79FE"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 xml:space="preserve">- наименование, адрес Заказчика, </w:t>
      </w:r>
    </w:p>
    <w:p w:rsidR="006F79FE" w:rsidRPr="006F79FE"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lastRenderedPageBreak/>
        <w:t>- полное фирменное наименование Участника закупки, его почтовый адрес,</w:t>
      </w:r>
    </w:p>
    <w:p w:rsidR="006F79FE" w:rsidRPr="006F79FE"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 xml:space="preserve">- Изменения </w:t>
      </w:r>
      <w:proofErr w:type="gramStart"/>
      <w:r w:rsidRPr="006F79FE">
        <w:rPr>
          <w:rFonts w:eastAsia="Times New Roman" w:cs="Times New Roman"/>
          <w:szCs w:val="24"/>
          <w:lang w:eastAsia="ar-SA"/>
        </w:rPr>
        <w:t>к</w:t>
      </w:r>
      <w:proofErr w:type="gramEnd"/>
      <w:r w:rsidRPr="006F79FE">
        <w:rPr>
          <w:rFonts w:eastAsia="Times New Roman" w:cs="Times New Roman"/>
          <w:szCs w:val="24"/>
          <w:lang w:eastAsia="ar-SA"/>
        </w:rPr>
        <w:t xml:space="preserve"> …(наименование закупки и дата подачи заявки).</w:t>
      </w:r>
    </w:p>
    <w:p w:rsidR="006F79FE" w:rsidRPr="006F79FE"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 xml:space="preserve">Запечатанный конверт с изменениями к заявке на участие в запросе предложений должен быть предоставлен Заказчику по адресу, указанному в Извещении.  </w:t>
      </w:r>
    </w:p>
    <w:p w:rsidR="006F79FE" w:rsidRPr="006F79FE"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 xml:space="preserve">Заказчик вправе требовать предъявления документа, удостоверяющего личность, и документа, подтверждающего полномочия лица, подающего конверт с изменениями к заявке на участие в запросе предложений.  </w:t>
      </w:r>
    </w:p>
    <w:p w:rsidR="006F79FE" w:rsidRPr="006F79FE"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регистрационного номера, даты и времени получения конверта.</w:t>
      </w:r>
    </w:p>
    <w:p w:rsidR="006F79FE" w:rsidRPr="006F79FE"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 xml:space="preserve">Заказчик регистрирует поступивший конверт </w:t>
      </w:r>
      <w:proofErr w:type="gramStart"/>
      <w:r w:rsidRPr="006F79FE">
        <w:rPr>
          <w:rFonts w:eastAsia="Times New Roman" w:cs="Times New Roman"/>
          <w:szCs w:val="24"/>
          <w:lang w:eastAsia="ar-SA"/>
        </w:rPr>
        <w:t>с изменениями к заявке на участие в запросе предложений в Журнале</w:t>
      </w:r>
      <w:proofErr w:type="gramEnd"/>
      <w:r w:rsidRPr="006F79FE">
        <w:rPr>
          <w:rFonts w:eastAsia="Times New Roman" w:cs="Times New Roman"/>
          <w:szCs w:val="24"/>
          <w:lang w:eastAsia="ar-SA"/>
        </w:rPr>
        <w:t xml:space="preserve"> регистрации конвертов (заявок на участие) с указанием, что это изменения заявки.</w:t>
      </w:r>
    </w:p>
    <w:p w:rsidR="006F79FE" w:rsidRPr="006F79FE"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Комиссия по закупке рассматривает такую заявку Участника закупки с учетом изменений.</w:t>
      </w:r>
    </w:p>
    <w:p w:rsidR="006F79FE" w:rsidRPr="006F79FE" w:rsidRDefault="006F79FE" w:rsidP="006A381E">
      <w:pPr>
        <w:numPr>
          <w:ilvl w:val="2"/>
          <w:numId w:val="35"/>
        </w:numPr>
        <w:tabs>
          <w:tab w:val="left" w:pos="0"/>
          <w:tab w:val="left" w:pos="284"/>
        </w:tabs>
        <w:suppressAutoHyphens/>
        <w:spacing w:after="120" w:line="240" w:lineRule="auto"/>
        <w:ind w:left="0" w:firstLine="0"/>
        <w:jc w:val="both"/>
        <w:rPr>
          <w:rFonts w:eastAsia="Times New Roman" w:cs="Times New Roman"/>
          <w:b/>
          <w:bCs/>
          <w:iCs/>
          <w:szCs w:val="24"/>
          <w:lang w:eastAsia="ar-SA"/>
        </w:rPr>
      </w:pPr>
      <w:r w:rsidRPr="006F79FE">
        <w:rPr>
          <w:rFonts w:eastAsia="Times New Roman" w:cs="Times New Roman"/>
          <w:szCs w:val="24"/>
          <w:lang w:eastAsia="ar-SA"/>
        </w:rPr>
        <w:t xml:space="preserve">Заказчик вправе принять решение </w:t>
      </w:r>
      <w:proofErr w:type="gramStart"/>
      <w:r w:rsidRPr="006F79FE">
        <w:rPr>
          <w:rFonts w:eastAsia="Times New Roman" w:cs="Times New Roman"/>
          <w:szCs w:val="24"/>
          <w:lang w:eastAsia="ar-SA"/>
        </w:rPr>
        <w:t>о продлении срока окончания подачи заявок на участие в запросе предложений в любое время до даты</w:t>
      </w:r>
      <w:proofErr w:type="gramEnd"/>
      <w:r w:rsidRPr="006F79FE">
        <w:rPr>
          <w:rFonts w:eastAsia="Times New Roman" w:cs="Times New Roman"/>
          <w:szCs w:val="24"/>
          <w:lang w:eastAsia="ar-SA"/>
        </w:rPr>
        <w:t xml:space="preserve"> окончания подачи заявок на участие в запросе предложений. В течение одного дня со дня принятия указанного решения такие изменения размещаются заказчиком на официальном сайте Российской Федерации: </w:t>
      </w:r>
      <w:hyperlink r:id="rId27" w:history="1">
        <w:r w:rsidRPr="006F79FE">
          <w:rPr>
            <w:rFonts w:eastAsia="Times New Roman" w:cs="Times New Roman"/>
            <w:color w:val="0000FF"/>
            <w:szCs w:val="24"/>
            <w:u w:val="single"/>
            <w:lang w:eastAsia="ar-SA"/>
          </w:rPr>
          <w:t>http://zakupki.gov.ru</w:t>
        </w:r>
      </w:hyperlink>
      <w:r w:rsidRPr="006F79FE">
        <w:rPr>
          <w:rFonts w:eastAsia="Times New Roman" w:cs="Times New Roman"/>
          <w:color w:val="0000FF"/>
          <w:szCs w:val="24"/>
          <w:u w:val="single"/>
          <w:lang w:eastAsia="ar-SA"/>
        </w:rPr>
        <w:t>/223/</w:t>
      </w:r>
      <w:r w:rsidRPr="006F79FE">
        <w:rPr>
          <w:rFonts w:eastAsia="Times New Roman" w:cs="Times New Roman"/>
          <w:szCs w:val="24"/>
          <w:lang w:eastAsia="ar-SA"/>
        </w:rPr>
        <w:t>.</w:t>
      </w:r>
    </w:p>
    <w:p w:rsidR="006F79FE" w:rsidRPr="006F79FE" w:rsidRDefault="0055260F" w:rsidP="0073214B">
      <w:pPr>
        <w:jc w:val="both"/>
        <w:rPr>
          <w:rFonts w:eastAsia="Times New Roman" w:cs="Arial"/>
          <w:b/>
          <w:bCs/>
          <w:iCs/>
          <w:szCs w:val="24"/>
          <w:lang w:eastAsia="ar-SA"/>
        </w:rPr>
      </w:pPr>
      <w:bookmarkStart w:id="26" w:name="_Toc386463998"/>
      <w:bookmarkStart w:id="27" w:name="_Toc403634874"/>
      <w:bookmarkStart w:id="28" w:name="_Toc403725258"/>
      <w:bookmarkStart w:id="29" w:name="_Toc403725329"/>
      <w:bookmarkStart w:id="30" w:name="_Toc416268812"/>
      <w:r>
        <w:rPr>
          <w:rFonts w:eastAsia="Times New Roman" w:cs="Arial"/>
          <w:b/>
          <w:szCs w:val="24"/>
          <w:lang w:eastAsia="ar-SA"/>
        </w:rPr>
        <w:t xml:space="preserve">4.4. </w:t>
      </w:r>
      <w:r w:rsidR="006F79FE" w:rsidRPr="006F79FE">
        <w:rPr>
          <w:rFonts w:eastAsia="Times New Roman" w:cs="Arial"/>
          <w:b/>
          <w:szCs w:val="24"/>
          <w:lang w:eastAsia="ar-SA"/>
        </w:rPr>
        <w:t xml:space="preserve">Общие требования к заявке на участие в </w:t>
      </w:r>
      <w:r w:rsidR="006F79FE" w:rsidRPr="006F79FE">
        <w:rPr>
          <w:rFonts w:eastAsia="Times New Roman" w:cs="Arial"/>
          <w:b/>
          <w:bCs/>
          <w:iCs/>
          <w:szCs w:val="24"/>
          <w:lang w:eastAsia="ar-SA"/>
        </w:rPr>
        <w:t>запросе предложений</w:t>
      </w:r>
      <w:bookmarkEnd w:id="26"/>
      <w:bookmarkEnd w:id="27"/>
      <w:bookmarkEnd w:id="28"/>
      <w:bookmarkEnd w:id="29"/>
      <w:bookmarkEnd w:id="30"/>
    </w:p>
    <w:p w:rsidR="006F79FE" w:rsidRPr="006F79FE" w:rsidRDefault="006F79FE" w:rsidP="006A381E">
      <w:pPr>
        <w:numPr>
          <w:ilvl w:val="2"/>
          <w:numId w:val="36"/>
        </w:numPr>
        <w:tabs>
          <w:tab w:val="num" w:pos="1004"/>
        </w:tabs>
        <w:suppressAutoHyphens/>
        <w:spacing w:line="240" w:lineRule="auto"/>
        <w:ind w:left="0" w:firstLine="0"/>
        <w:jc w:val="both"/>
        <w:rPr>
          <w:rFonts w:eastAsia="Times New Roman" w:cs="Times New Roman"/>
          <w:szCs w:val="24"/>
          <w:lang w:eastAsia="ar-SA"/>
        </w:rPr>
      </w:pPr>
      <w:r w:rsidRPr="006F79FE">
        <w:rPr>
          <w:rFonts w:eastAsia="Times New Roman" w:cs="Times New Roman"/>
          <w:szCs w:val="24"/>
          <w:lang w:eastAsia="ar-SA"/>
        </w:rPr>
        <w:t xml:space="preserve">Для целей настоящей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настоящей Документации, с приложением полного комплекта документов, содержание которых соответствуют требованиям настоящей Документации. </w:t>
      </w:r>
    </w:p>
    <w:p w:rsidR="006F79FE" w:rsidRPr="006F79FE" w:rsidRDefault="006F79FE" w:rsidP="006A381E">
      <w:pPr>
        <w:numPr>
          <w:ilvl w:val="2"/>
          <w:numId w:val="36"/>
        </w:numPr>
        <w:tabs>
          <w:tab w:val="num" w:pos="1004"/>
        </w:tabs>
        <w:suppressAutoHyphens/>
        <w:spacing w:line="240" w:lineRule="auto"/>
        <w:ind w:left="0" w:firstLine="0"/>
        <w:jc w:val="both"/>
        <w:rPr>
          <w:rFonts w:eastAsia="Times New Roman" w:cs="Times New Roman"/>
          <w:szCs w:val="24"/>
          <w:lang w:eastAsia="ar-SA"/>
        </w:rPr>
      </w:pPr>
      <w:r w:rsidRPr="006F79FE">
        <w:rPr>
          <w:rFonts w:eastAsia="Times New Roman" w:cs="Times New Roman"/>
          <w:szCs w:val="24"/>
          <w:lang w:eastAsia="ar-SA"/>
        </w:rPr>
        <w:t>Одно лицо, желающее участвовать в закупке, может подать только одну заявку. При этом не допускается подача з</w:t>
      </w:r>
      <w:r w:rsidR="00853606">
        <w:rPr>
          <w:rFonts w:eastAsia="Times New Roman" w:cs="Times New Roman"/>
          <w:szCs w:val="24"/>
          <w:lang w:eastAsia="ar-SA"/>
        </w:rPr>
        <w:t>аявки на часть Работ</w:t>
      </w:r>
      <w:r w:rsidRPr="006F79FE">
        <w:rPr>
          <w:rFonts w:eastAsia="Times New Roman" w:cs="Times New Roman"/>
          <w:szCs w:val="24"/>
          <w:lang w:eastAsia="ar-SA"/>
        </w:rPr>
        <w:t xml:space="preserve">. </w:t>
      </w:r>
    </w:p>
    <w:p w:rsidR="006F79FE" w:rsidRPr="006F79FE" w:rsidRDefault="006F79FE" w:rsidP="003A44A7">
      <w:pPr>
        <w:tabs>
          <w:tab w:val="left" w:pos="709"/>
          <w:tab w:val="left" w:pos="2847"/>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В случае установления факта подачи одним Участником процедуры закупки двух и более заявок при условии, что поданные ранее заявки этим Участником процедуры закупки не отозваны, все заявки такого Участника закупки не рассматриваются.</w:t>
      </w:r>
    </w:p>
    <w:p w:rsidR="006F79FE" w:rsidRPr="006F79FE" w:rsidRDefault="006F79FE" w:rsidP="006A381E">
      <w:pPr>
        <w:numPr>
          <w:ilvl w:val="2"/>
          <w:numId w:val="18"/>
        </w:numPr>
        <w:tabs>
          <w:tab w:val="left" w:pos="567"/>
        </w:tabs>
        <w:suppressAutoHyphens/>
        <w:spacing w:line="240" w:lineRule="auto"/>
        <w:ind w:left="0" w:firstLine="0"/>
        <w:contextualSpacing/>
        <w:jc w:val="both"/>
        <w:rPr>
          <w:rFonts w:eastAsia="Times New Roman" w:cs="Times New Roman"/>
          <w:szCs w:val="24"/>
          <w:lang w:eastAsia="ar-SA"/>
        </w:rPr>
      </w:pPr>
      <w:r w:rsidRPr="006F79FE">
        <w:rPr>
          <w:rFonts w:eastAsia="Times New Roman" w:cs="Times New Roman"/>
          <w:szCs w:val="24"/>
          <w:lang w:eastAsia="ar-SA"/>
        </w:rPr>
        <w:t xml:space="preserve">Каждый документ от Участника закупки, входящий в заявку на участие в запросе предложений,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w:t>
      </w:r>
      <w:proofErr w:type="gramStart"/>
      <w:r w:rsidRPr="006F79FE">
        <w:rPr>
          <w:rFonts w:eastAsia="Times New Roman" w:cs="Times New Roman"/>
          <w:szCs w:val="24"/>
          <w:lang w:eastAsia="ar-SA"/>
        </w:rPr>
        <w:t>образом</w:t>
      </w:r>
      <w:proofErr w:type="gramEnd"/>
      <w:r w:rsidRPr="006F79FE">
        <w:rPr>
          <w:rFonts w:eastAsia="Times New Roman" w:cs="Times New Roman"/>
          <w:szCs w:val="24"/>
          <w:lang w:eastAsia="ar-SA"/>
        </w:rPr>
        <w:t xml:space="preserve"> уполномоченным им лицом на основании доверенности (далее – уполномоченного лица). В последнем случае оригинал доверенности, либо нотариально удостоверенная копия доверенности, прикладывается к заявке на участие в запросе предложений. Факсимильное воспроизведение подписи не допускается.</w:t>
      </w:r>
    </w:p>
    <w:p w:rsidR="006F79FE" w:rsidRPr="006F79FE" w:rsidRDefault="006F79FE" w:rsidP="006A381E">
      <w:pPr>
        <w:numPr>
          <w:ilvl w:val="2"/>
          <w:numId w:val="18"/>
        </w:numPr>
        <w:tabs>
          <w:tab w:val="left" w:pos="0"/>
          <w:tab w:val="left" w:pos="567"/>
          <w:tab w:val="left" w:pos="851"/>
          <w:tab w:val="left" w:pos="1276"/>
        </w:tabs>
        <w:suppressAutoHyphens/>
        <w:spacing w:line="240" w:lineRule="auto"/>
        <w:ind w:left="0" w:firstLine="0"/>
        <w:jc w:val="both"/>
        <w:rPr>
          <w:rFonts w:eastAsia="Times New Roman" w:cs="Times New Roman"/>
          <w:szCs w:val="24"/>
          <w:lang w:eastAsia="ar-SA"/>
        </w:rPr>
      </w:pPr>
      <w:r w:rsidRPr="006F79FE">
        <w:rPr>
          <w:rFonts w:eastAsia="Times New Roman" w:cs="Times New Roman"/>
          <w:szCs w:val="24"/>
          <w:lang w:eastAsia="ar-SA"/>
        </w:rPr>
        <w:t>Каждый документ, входящий в заявку на участие в запросе предложений, должен быть скреплен печатью Участника процедуры закупки</w:t>
      </w:r>
      <w:r w:rsidR="00A562A5">
        <w:rPr>
          <w:rFonts w:eastAsia="Times New Roman" w:cs="Times New Roman"/>
          <w:szCs w:val="24"/>
          <w:lang w:eastAsia="ar-SA"/>
        </w:rPr>
        <w:t xml:space="preserve"> (при наличии)</w:t>
      </w:r>
      <w:r w:rsidRPr="006F79FE">
        <w:rPr>
          <w:rFonts w:eastAsia="Times New Roman" w:cs="Times New Roman"/>
          <w:szCs w:val="24"/>
          <w:lang w:eastAsia="ar-SA"/>
        </w:rPr>
        <w:t>.</w:t>
      </w:r>
    </w:p>
    <w:p w:rsidR="006F79FE" w:rsidRPr="006F79FE" w:rsidRDefault="006F79FE" w:rsidP="006A381E">
      <w:pPr>
        <w:numPr>
          <w:ilvl w:val="2"/>
          <w:numId w:val="18"/>
        </w:numPr>
        <w:tabs>
          <w:tab w:val="left" w:pos="0"/>
          <w:tab w:val="left" w:pos="567"/>
          <w:tab w:val="left" w:pos="851"/>
          <w:tab w:val="left" w:pos="1276"/>
        </w:tabs>
        <w:suppressAutoHyphens/>
        <w:spacing w:line="240" w:lineRule="auto"/>
        <w:ind w:left="0" w:firstLine="0"/>
        <w:jc w:val="both"/>
        <w:rPr>
          <w:rFonts w:eastAsia="Times New Roman" w:cs="Times New Roman"/>
          <w:szCs w:val="24"/>
          <w:lang w:eastAsia="ar-SA"/>
        </w:rPr>
      </w:pPr>
      <w:r w:rsidRPr="006F79FE">
        <w:rPr>
          <w:rFonts w:eastAsia="Times New Roman" w:cs="Times New Roman"/>
          <w:szCs w:val="24"/>
          <w:lang w:eastAsia="ar-SA"/>
        </w:rPr>
        <w:t xml:space="preserve">Требования </w:t>
      </w:r>
      <w:proofErr w:type="spellStart"/>
      <w:r w:rsidRPr="006F79FE">
        <w:rPr>
          <w:rFonts w:eastAsia="Times New Roman" w:cs="Times New Roman"/>
          <w:szCs w:val="24"/>
          <w:lang w:eastAsia="ar-SA"/>
        </w:rPr>
        <w:t>пп</w:t>
      </w:r>
      <w:proofErr w:type="spellEnd"/>
      <w:r w:rsidRPr="006F79FE">
        <w:rPr>
          <w:rFonts w:eastAsia="Times New Roman" w:cs="Times New Roman"/>
          <w:szCs w:val="24"/>
          <w:lang w:eastAsia="ar-SA"/>
        </w:rPr>
        <w:t>. 4.4.3, 4.4.4. не распространяются на нотариально заверенные копии документов или документы, переплетенные типографским способом.</w:t>
      </w:r>
    </w:p>
    <w:p w:rsidR="006F79FE" w:rsidRPr="006F79FE" w:rsidRDefault="006F79FE" w:rsidP="006A381E">
      <w:pPr>
        <w:numPr>
          <w:ilvl w:val="2"/>
          <w:numId w:val="18"/>
        </w:numPr>
        <w:tabs>
          <w:tab w:val="left" w:pos="0"/>
          <w:tab w:val="left" w:pos="567"/>
          <w:tab w:val="left" w:pos="851"/>
          <w:tab w:val="left" w:pos="1276"/>
        </w:tabs>
        <w:suppressAutoHyphens/>
        <w:spacing w:line="240" w:lineRule="auto"/>
        <w:ind w:left="0" w:firstLine="0"/>
        <w:jc w:val="both"/>
        <w:rPr>
          <w:rFonts w:eastAsia="Times New Roman" w:cs="Times New Roman"/>
          <w:szCs w:val="24"/>
          <w:lang w:eastAsia="ar-SA"/>
        </w:rPr>
      </w:pPr>
      <w:r w:rsidRPr="006F79FE">
        <w:rPr>
          <w:rFonts w:eastAsia="Times New Roman" w:cs="Times New Roman"/>
          <w:szCs w:val="24"/>
          <w:lang w:eastAsia="ar-SA"/>
        </w:rPr>
        <w:t>Предоставляемые в составе заявки на участие в запросе предложений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6F79FE">
        <w:rPr>
          <w:rFonts w:eastAsia="Times New Roman" w:cs="Times New Roman"/>
          <w:szCs w:val="24"/>
          <w:lang w:eastAsia="ar-SA"/>
        </w:rPr>
        <w:t>исправленному</w:t>
      </w:r>
      <w:proofErr w:type="gramEnd"/>
      <w:r w:rsidRPr="006F79FE">
        <w:rPr>
          <w:rFonts w:eastAsia="Times New Roman" w:cs="Times New Roman"/>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процедуры закупки</w:t>
      </w:r>
      <w:r w:rsidR="00A562A5">
        <w:rPr>
          <w:rFonts w:eastAsia="Times New Roman" w:cs="Times New Roman"/>
          <w:szCs w:val="24"/>
          <w:lang w:eastAsia="ar-SA"/>
        </w:rPr>
        <w:t xml:space="preserve"> (при наличии)</w:t>
      </w:r>
      <w:r w:rsidRPr="006F79FE">
        <w:rPr>
          <w:rFonts w:eastAsia="Times New Roman" w:cs="Times New Roman"/>
          <w:szCs w:val="24"/>
          <w:lang w:eastAsia="ar-SA"/>
        </w:rPr>
        <w:t>.</w:t>
      </w:r>
    </w:p>
    <w:p w:rsidR="000D6481" w:rsidRDefault="004970EB" w:rsidP="006A381E">
      <w:pPr>
        <w:numPr>
          <w:ilvl w:val="2"/>
          <w:numId w:val="18"/>
        </w:numPr>
        <w:tabs>
          <w:tab w:val="left" w:pos="567"/>
          <w:tab w:val="left" w:pos="851"/>
          <w:tab w:val="left" w:pos="1276"/>
        </w:tabs>
        <w:suppressAutoHyphens/>
        <w:spacing w:line="240" w:lineRule="auto"/>
        <w:ind w:left="0" w:firstLine="0"/>
        <w:jc w:val="both"/>
        <w:rPr>
          <w:rFonts w:eastAsia="Times New Roman" w:cs="Times New Roman"/>
          <w:szCs w:val="24"/>
          <w:lang w:eastAsia="ar-SA"/>
        </w:rPr>
      </w:pPr>
      <w:proofErr w:type="gramStart"/>
      <w:r w:rsidRPr="004970EB">
        <w:rPr>
          <w:rFonts w:eastAsia="Times New Roman" w:cs="Times New Roman"/>
          <w:szCs w:val="24"/>
          <w:lang w:eastAsia="ar-SA"/>
        </w:rPr>
        <w:t>Все листы заявки на участие в запросе предложений с описью входящих в ее состав документов (Приложение №5), а также все приложенные документы (указанные в п.3.2.</w:t>
      </w:r>
      <w:proofErr w:type="gramEnd"/>
      <w:r w:rsidRPr="004970EB">
        <w:rPr>
          <w:rFonts w:eastAsia="Times New Roman" w:cs="Times New Roman"/>
          <w:szCs w:val="24"/>
          <w:lang w:eastAsia="ar-SA"/>
        </w:rPr>
        <w:t xml:space="preserve"> </w:t>
      </w:r>
      <w:proofErr w:type="gramStart"/>
      <w:r w:rsidRPr="004970EB">
        <w:rPr>
          <w:rFonts w:eastAsia="Times New Roman" w:cs="Times New Roman"/>
          <w:szCs w:val="24"/>
          <w:lang w:eastAsia="ar-SA"/>
        </w:rPr>
        <w:t xml:space="preserve">Документации), нумеруются, прошиваются в </w:t>
      </w:r>
      <w:r w:rsidR="00B7296E">
        <w:rPr>
          <w:rFonts w:eastAsia="Times New Roman" w:cs="Times New Roman"/>
          <w:szCs w:val="24"/>
          <w:lang w:eastAsia="ar-SA"/>
        </w:rPr>
        <w:t xml:space="preserve">один </w:t>
      </w:r>
      <w:r w:rsidRPr="004970EB">
        <w:rPr>
          <w:rFonts w:eastAsia="Times New Roman" w:cs="Times New Roman"/>
          <w:szCs w:val="24"/>
          <w:lang w:eastAsia="ar-SA"/>
        </w:rPr>
        <w:t xml:space="preserve">том нитью, заклеенной бумажной </w:t>
      </w:r>
      <w:r w:rsidRPr="004970EB">
        <w:rPr>
          <w:rFonts w:eastAsia="Times New Roman" w:cs="Times New Roman"/>
          <w:szCs w:val="24"/>
          <w:lang w:eastAsia="ar-SA"/>
        </w:rPr>
        <w:lastRenderedPageBreak/>
        <w:t>наклейкой, с указанием на ней количества листов в томе, скрепленной печатью Участника (</w:t>
      </w:r>
      <w:r>
        <w:rPr>
          <w:rFonts w:eastAsia="Times New Roman" w:cs="Times New Roman"/>
          <w:szCs w:val="24"/>
          <w:lang w:eastAsia="ar-SA"/>
        </w:rPr>
        <w:t>при наличии</w:t>
      </w:r>
      <w:r w:rsidRPr="004970EB">
        <w:rPr>
          <w:rFonts w:eastAsia="Times New Roman" w:cs="Times New Roman"/>
          <w:szCs w:val="24"/>
          <w:lang w:eastAsia="ar-SA"/>
        </w:rPr>
        <w:t>) и подписью уполномоченного лица Участника.</w:t>
      </w:r>
      <w:proofErr w:type="gramEnd"/>
      <w:r w:rsidRPr="004970EB">
        <w:rPr>
          <w:rFonts w:eastAsia="Times New Roman" w:cs="Times New Roman"/>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r w:rsidR="000D6481" w:rsidRPr="000D6481">
        <w:rPr>
          <w:rFonts w:eastAsia="Times New Roman" w:cs="Times New Roman"/>
          <w:szCs w:val="24"/>
          <w:lang w:eastAsia="ar-SA"/>
        </w:rPr>
        <w:t>.</w:t>
      </w:r>
    </w:p>
    <w:p w:rsidR="006F79FE" w:rsidRDefault="006F79FE" w:rsidP="006A381E">
      <w:pPr>
        <w:numPr>
          <w:ilvl w:val="2"/>
          <w:numId w:val="18"/>
        </w:numPr>
        <w:tabs>
          <w:tab w:val="left" w:pos="0"/>
          <w:tab w:val="left" w:pos="567"/>
          <w:tab w:val="left" w:pos="851"/>
          <w:tab w:val="left" w:pos="1276"/>
        </w:tabs>
        <w:suppressAutoHyphens/>
        <w:spacing w:line="240" w:lineRule="auto"/>
        <w:ind w:left="0" w:firstLine="0"/>
        <w:jc w:val="both"/>
        <w:rPr>
          <w:rFonts w:eastAsia="Times New Roman" w:cs="Times New Roman"/>
          <w:szCs w:val="24"/>
          <w:lang w:eastAsia="ar-SA"/>
        </w:rPr>
      </w:pPr>
      <w:r w:rsidRPr="006F79FE">
        <w:rPr>
          <w:rFonts w:eastAsia="Times New Roman" w:cs="Times New Roman"/>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0D6481" w:rsidRDefault="000D6481" w:rsidP="006A381E">
      <w:pPr>
        <w:numPr>
          <w:ilvl w:val="2"/>
          <w:numId w:val="18"/>
        </w:numPr>
        <w:tabs>
          <w:tab w:val="left" w:pos="567"/>
          <w:tab w:val="left" w:pos="851"/>
          <w:tab w:val="left" w:pos="1276"/>
        </w:tabs>
        <w:suppressAutoHyphens/>
        <w:spacing w:line="240" w:lineRule="auto"/>
        <w:ind w:left="0" w:firstLine="0"/>
        <w:jc w:val="both"/>
        <w:rPr>
          <w:rFonts w:eastAsia="Times New Roman" w:cs="Times New Roman"/>
          <w:szCs w:val="24"/>
          <w:lang w:eastAsia="ar-SA"/>
        </w:rPr>
      </w:pPr>
      <w:r w:rsidRPr="000D6481">
        <w:rPr>
          <w:rFonts w:eastAsia="Times New Roman" w:cs="Times New Roman"/>
          <w:szCs w:val="24"/>
          <w:lang w:eastAsia="ar-SA"/>
        </w:rPr>
        <w:t>Заявки должны сохранять свое действие до завершения настоящей процедуры закупки. В противном случае Комиссия по закупке может отклонить такую заявку.</w:t>
      </w:r>
    </w:p>
    <w:p w:rsidR="00F428DE" w:rsidRPr="006F79FE" w:rsidRDefault="00F428DE" w:rsidP="00F428DE">
      <w:pPr>
        <w:tabs>
          <w:tab w:val="left" w:pos="567"/>
          <w:tab w:val="left" w:pos="851"/>
          <w:tab w:val="left" w:pos="1276"/>
        </w:tabs>
        <w:suppressAutoHyphens/>
        <w:spacing w:line="240" w:lineRule="auto"/>
        <w:jc w:val="both"/>
        <w:rPr>
          <w:rFonts w:eastAsia="Times New Roman" w:cs="Times New Roman"/>
          <w:szCs w:val="24"/>
          <w:lang w:eastAsia="ar-SA"/>
        </w:rPr>
      </w:pPr>
    </w:p>
    <w:p w:rsidR="006F79FE" w:rsidRPr="006F79FE" w:rsidRDefault="0055260F" w:rsidP="0073214B">
      <w:pPr>
        <w:jc w:val="both"/>
        <w:rPr>
          <w:rFonts w:eastAsia="Times New Roman" w:cs="Arial"/>
          <w:b/>
          <w:bCs/>
          <w:iCs/>
          <w:szCs w:val="24"/>
          <w:lang w:eastAsia="ar-SA"/>
        </w:rPr>
      </w:pPr>
      <w:bookmarkStart w:id="31" w:name="_Toc386463999"/>
      <w:bookmarkStart w:id="32" w:name="_Toc403634875"/>
      <w:bookmarkStart w:id="33" w:name="_Toc403725259"/>
      <w:bookmarkStart w:id="34" w:name="_Toc403725330"/>
      <w:bookmarkStart w:id="35" w:name="_Toc416268813"/>
      <w:r>
        <w:rPr>
          <w:rFonts w:eastAsia="Times New Roman" w:cs="Arial"/>
          <w:b/>
          <w:szCs w:val="24"/>
          <w:lang w:eastAsia="ar-SA"/>
        </w:rPr>
        <w:t xml:space="preserve">4.5. </w:t>
      </w:r>
      <w:r w:rsidR="006F79FE" w:rsidRPr="006F79FE">
        <w:rPr>
          <w:rFonts w:eastAsia="Times New Roman" w:cs="Arial"/>
          <w:b/>
          <w:szCs w:val="24"/>
          <w:lang w:eastAsia="ar-SA"/>
        </w:rPr>
        <w:t xml:space="preserve">Официальный язык </w:t>
      </w:r>
      <w:r w:rsidR="006F79FE" w:rsidRPr="006F79FE">
        <w:rPr>
          <w:rFonts w:eastAsia="Times New Roman" w:cs="Arial"/>
          <w:b/>
          <w:bCs/>
          <w:iCs/>
          <w:szCs w:val="24"/>
          <w:lang w:eastAsia="ar-SA"/>
        </w:rPr>
        <w:t>запроса предложений</w:t>
      </w:r>
      <w:bookmarkEnd w:id="31"/>
      <w:bookmarkEnd w:id="32"/>
      <w:bookmarkEnd w:id="33"/>
      <w:bookmarkEnd w:id="34"/>
      <w:bookmarkEnd w:id="35"/>
    </w:p>
    <w:p w:rsidR="006F79FE" w:rsidRPr="006F79FE" w:rsidRDefault="006F79FE" w:rsidP="006A381E">
      <w:pPr>
        <w:numPr>
          <w:ilvl w:val="2"/>
          <w:numId w:val="16"/>
        </w:numPr>
        <w:tabs>
          <w:tab w:val="left" w:pos="0"/>
          <w:tab w:val="left" w:pos="567"/>
          <w:tab w:val="left" w:pos="851"/>
        </w:tabs>
        <w:suppressAutoHyphens/>
        <w:spacing w:after="120" w:line="240" w:lineRule="auto"/>
        <w:ind w:left="0" w:firstLine="0"/>
        <w:jc w:val="both"/>
        <w:rPr>
          <w:rFonts w:eastAsia="Times New Roman" w:cs="Times New Roman"/>
          <w:szCs w:val="24"/>
          <w:lang w:eastAsia="ar-SA"/>
        </w:rPr>
      </w:pPr>
      <w:r w:rsidRPr="006F79FE">
        <w:rPr>
          <w:rFonts w:eastAsia="Times New Roman" w:cs="Times New Roman"/>
          <w:szCs w:val="24"/>
          <w:lang w:eastAsia="ar-SA"/>
        </w:rPr>
        <w:t xml:space="preserve">Заявка на участие в запросе предложений, подготовленная участником закупки, а также вся корреспонденция и документация, связанная с запросом предложений, которой обмениваются участники закупки и заказчик, должны быть написаны на русском языке. </w:t>
      </w:r>
    </w:p>
    <w:p w:rsidR="006F79FE" w:rsidRPr="00F428DE" w:rsidRDefault="006F79FE" w:rsidP="006A381E">
      <w:pPr>
        <w:numPr>
          <w:ilvl w:val="2"/>
          <w:numId w:val="16"/>
        </w:numPr>
        <w:tabs>
          <w:tab w:val="left" w:pos="0"/>
          <w:tab w:val="left" w:pos="567"/>
          <w:tab w:val="left" w:pos="851"/>
        </w:tabs>
        <w:suppressAutoHyphens/>
        <w:spacing w:line="240" w:lineRule="auto"/>
        <w:ind w:left="0" w:firstLine="0"/>
        <w:jc w:val="both"/>
        <w:rPr>
          <w:rFonts w:eastAsia="Times New Roman" w:cs="Times New Roman"/>
          <w:b/>
          <w:bCs/>
          <w:iCs/>
          <w:szCs w:val="24"/>
          <w:lang w:eastAsia="ar-SA"/>
        </w:rPr>
      </w:pPr>
      <w:r w:rsidRPr="006F79FE">
        <w:rPr>
          <w:rFonts w:eastAsia="Times New Roman" w:cs="Times New Roman"/>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РФ, на документах должен быть проставлен </w:t>
      </w:r>
      <w:proofErr w:type="spellStart"/>
      <w:r w:rsidRPr="006F79FE">
        <w:rPr>
          <w:rFonts w:eastAsia="Times New Roman" w:cs="Times New Roman"/>
          <w:szCs w:val="24"/>
          <w:lang w:eastAsia="ar-SA"/>
        </w:rPr>
        <w:t>апостиль</w:t>
      </w:r>
      <w:proofErr w:type="spellEnd"/>
      <w:r w:rsidRPr="006F79FE">
        <w:rPr>
          <w:rFonts w:eastAsia="Times New Roman" w:cs="Times New Roman"/>
          <w:szCs w:val="24"/>
          <w:lang w:eastAsia="ar-SA"/>
        </w:rPr>
        <w:t xml:space="preserve"> компетентного органа государства, в котором этот документ был составлен).</w:t>
      </w:r>
    </w:p>
    <w:p w:rsidR="00F428DE" w:rsidRPr="006F79FE" w:rsidRDefault="00F428DE" w:rsidP="00F428DE">
      <w:pPr>
        <w:tabs>
          <w:tab w:val="left" w:pos="567"/>
          <w:tab w:val="left" w:pos="851"/>
        </w:tabs>
        <w:suppressAutoHyphens/>
        <w:spacing w:line="240" w:lineRule="auto"/>
        <w:jc w:val="both"/>
        <w:rPr>
          <w:rFonts w:eastAsia="Times New Roman" w:cs="Times New Roman"/>
          <w:b/>
          <w:bCs/>
          <w:iCs/>
          <w:szCs w:val="24"/>
          <w:lang w:eastAsia="ar-SA"/>
        </w:rPr>
      </w:pPr>
    </w:p>
    <w:p w:rsidR="006F79FE" w:rsidRPr="006F79FE" w:rsidRDefault="0055260F" w:rsidP="0073214B">
      <w:pPr>
        <w:spacing w:line="240" w:lineRule="auto"/>
        <w:jc w:val="both"/>
        <w:rPr>
          <w:rFonts w:eastAsia="Times New Roman" w:cs="Arial"/>
          <w:b/>
          <w:bCs/>
          <w:iCs/>
          <w:szCs w:val="24"/>
          <w:lang w:eastAsia="ar-SA"/>
        </w:rPr>
      </w:pPr>
      <w:bookmarkStart w:id="36" w:name="_Toc386464000"/>
      <w:bookmarkStart w:id="37" w:name="_Toc403634876"/>
      <w:bookmarkStart w:id="38" w:name="_Toc403725260"/>
      <w:bookmarkStart w:id="39" w:name="_Toc403725331"/>
      <w:bookmarkStart w:id="40" w:name="_Toc416268814"/>
      <w:r>
        <w:rPr>
          <w:rFonts w:eastAsia="Times New Roman" w:cs="Arial"/>
          <w:b/>
          <w:szCs w:val="24"/>
          <w:lang w:eastAsia="ar-SA"/>
        </w:rPr>
        <w:t xml:space="preserve">4.6. </w:t>
      </w:r>
      <w:r w:rsidR="006F79FE" w:rsidRPr="006F79FE">
        <w:rPr>
          <w:rFonts w:eastAsia="Times New Roman" w:cs="Arial"/>
          <w:b/>
          <w:szCs w:val="24"/>
          <w:lang w:eastAsia="ar-SA"/>
        </w:rPr>
        <w:t xml:space="preserve">Валюта </w:t>
      </w:r>
      <w:r w:rsidR="006F79FE" w:rsidRPr="006F79FE">
        <w:rPr>
          <w:rFonts w:eastAsia="Times New Roman" w:cs="Arial"/>
          <w:b/>
          <w:bCs/>
          <w:iCs/>
          <w:szCs w:val="24"/>
          <w:lang w:eastAsia="ar-SA"/>
        </w:rPr>
        <w:t>запроса предложений</w:t>
      </w:r>
      <w:bookmarkEnd w:id="36"/>
      <w:bookmarkEnd w:id="37"/>
      <w:bookmarkEnd w:id="38"/>
      <w:bookmarkEnd w:id="39"/>
      <w:bookmarkEnd w:id="40"/>
    </w:p>
    <w:p w:rsidR="006F79FE" w:rsidRPr="006F79FE" w:rsidRDefault="006F79FE" w:rsidP="006A381E">
      <w:pPr>
        <w:numPr>
          <w:ilvl w:val="2"/>
          <w:numId w:val="24"/>
        </w:numPr>
        <w:tabs>
          <w:tab w:val="left" w:pos="0"/>
          <w:tab w:val="left" w:pos="567"/>
          <w:tab w:val="left" w:pos="851"/>
        </w:tabs>
        <w:suppressAutoHyphens/>
        <w:spacing w:after="120" w:line="240" w:lineRule="auto"/>
        <w:ind w:left="0" w:firstLine="0"/>
        <w:jc w:val="both"/>
        <w:rPr>
          <w:rFonts w:eastAsia="Times New Roman" w:cs="Times New Roman"/>
          <w:szCs w:val="24"/>
          <w:lang w:eastAsia="ar-SA"/>
        </w:rPr>
      </w:pPr>
      <w:r w:rsidRPr="006F79FE">
        <w:rPr>
          <w:rFonts w:eastAsia="Times New Roman" w:cs="Times New Roman"/>
          <w:szCs w:val="24"/>
          <w:lang w:eastAsia="ar-SA"/>
        </w:rPr>
        <w:t>Все суммы денежных сре</w:t>
      </w:r>
      <w:proofErr w:type="gramStart"/>
      <w:r w:rsidRPr="006F79FE">
        <w:rPr>
          <w:rFonts w:eastAsia="Times New Roman" w:cs="Times New Roman"/>
          <w:szCs w:val="24"/>
          <w:lang w:eastAsia="ar-SA"/>
        </w:rPr>
        <w:t>дств в з</w:t>
      </w:r>
      <w:proofErr w:type="gramEnd"/>
      <w:r w:rsidRPr="006F79FE">
        <w:rPr>
          <w:rFonts w:eastAsia="Times New Roman" w:cs="Times New Roman"/>
          <w:szCs w:val="24"/>
          <w:lang w:eastAsia="ar-SA"/>
        </w:rPr>
        <w:t>аявке на участие в запросе предложений должны быть выражены в валюте - российский рубль.</w:t>
      </w:r>
    </w:p>
    <w:p w:rsidR="006F79FE" w:rsidRPr="00F428DE" w:rsidRDefault="006F79FE" w:rsidP="006A381E">
      <w:pPr>
        <w:numPr>
          <w:ilvl w:val="2"/>
          <w:numId w:val="24"/>
        </w:numPr>
        <w:tabs>
          <w:tab w:val="left" w:pos="0"/>
          <w:tab w:val="left" w:pos="567"/>
          <w:tab w:val="left" w:pos="851"/>
        </w:tabs>
        <w:suppressAutoHyphens/>
        <w:spacing w:line="240" w:lineRule="auto"/>
        <w:ind w:left="0" w:firstLine="0"/>
        <w:jc w:val="both"/>
        <w:rPr>
          <w:rFonts w:eastAsia="Times New Roman" w:cs="Times New Roman"/>
          <w:b/>
          <w:bCs/>
          <w:iCs/>
          <w:szCs w:val="24"/>
          <w:lang w:eastAsia="ar-SA"/>
        </w:rPr>
      </w:pPr>
      <w:r w:rsidRPr="006F79FE">
        <w:rPr>
          <w:rFonts w:eastAsia="Times New Roman" w:cs="Times New Roman"/>
          <w:szCs w:val="24"/>
          <w:lang w:eastAsia="ar-SA"/>
        </w:rPr>
        <w:t>Выражение денежных сумм в других валютах, может быть расценено Комиссией как несоответствие заявки на участие в запросе предложений требованиям, установленным настоящей документацией.</w:t>
      </w:r>
    </w:p>
    <w:p w:rsidR="00F428DE" w:rsidRPr="006F79FE" w:rsidRDefault="00F428DE" w:rsidP="00F428DE">
      <w:pPr>
        <w:tabs>
          <w:tab w:val="left" w:pos="567"/>
          <w:tab w:val="left" w:pos="851"/>
        </w:tabs>
        <w:suppressAutoHyphens/>
        <w:spacing w:line="240" w:lineRule="auto"/>
        <w:jc w:val="both"/>
        <w:rPr>
          <w:rFonts w:eastAsia="Times New Roman" w:cs="Times New Roman"/>
          <w:b/>
          <w:bCs/>
          <w:iCs/>
          <w:szCs w:val="24"/>
          <w:lang w:eastAsia="ar-SA"/>
        </w:rPr>
      </w:pPr>
    </w:p>
    <w:p w:rsidR="006F79FE" w:rsidRPr="006F79FE" w:rsidRDefault="0055260F" w:rsidP="0073214B">
      <w:pPr>
        <w:spacing w:line="240" w:lineRule="auto"/>
        <w:jc w:val="both"/>
        <w:rPr>
          <w:rFonts w:eastAsia="Times New Roman" w:cs="Arial"/>
          <w:b/>
          <w:bCs/>
          <w:iCs/>
          <w:szCs w:val="24"/>
          <w:lang w:eastAsia="ar-SA"/>
        </w:rPr>
      </w:pPr>
      <w:bookmarkStart w:id="41" w:name="_Toc386464001"/>
      <w:bookmarkStart w:id="42" w:name="_Toc403634877"/>
      <w:bookmarkStart w:id="43" w:name="_Toc403725261"/>
      <w:bookmarkStart w:id="44" w:name="_Toc403725332"/>
      <w:bookmarkStart w:id="45" w:name="_Toc416268815"/>
      <w:r>
        <w:rPr>
          <w:rFonts w:eastAsia="Times New Roman" w:cs="Arial"/>
          <w:b/>
          <w:szCs w:val="24"/>
          <w:lang w:eastAsia="ar-SA"/>
        </w:rPr>
        <w:t xml:space="preserve">4.7. </w:t>
      </w:r>
      <w:r w:rsidR="006F79FE" w:rsidRPr="006F79FE">
        <w:rPr>
          <w:rFonts w:eastAsia="Times New Roman" w:cs="Arial"/>
          <w:b/>
          <w:szCs w:val="24"/>
          <w:lang w:eastAsia="ar-SA"/>
        </w:rPr>
        <w:t>Сведения о цене договора</w:t>
      </w:r>
      <w:bookmarkEnd w:id="41"/>
      <w:bookmarkEnd w:id="42"/>
      <w:bookmarkEnd w:id="43"/>
      <w:bookmarkEnd w:id="44"/>
      <w:r w:rsidR="0040392B">
        <w:rPr>
          <w:rFonts w:eastAsia="Times New Roman" w:cs="Arial"/>
          <w:b/>
          <w:szCs w:val="24"/>
          <w:lang w:eastAsia="ar-SA"/>
        </w:rPr>
        <w:t xml:space="preserve"> </w:t>
      </w:r>
      <w:r w:rsidR="0040392B" w:rsidRPr="008710E6">
        <w:rPr>
          <w:rFonts w:eastAsia="Times New Roman" w:cs="Arial"/>
          <w:b/>
          <w:szCs w:val="24"/>
          <w:lang w:eastAsia="ar-SA"/>
        </w:rPr>
        <w:t xml:space="preserve">и </w:t>
      </w:r>
      <w:r w:rsidR="0040392B" w:rsidRPr="008710E6">
        <w:rPr>
          <w:rFonts w:eastAsia="Times New Roman" w:cs="Times New Roman"/>
          <w:b/>
          <w:szCs w:val="24"/>
          <w:lang w:eastAsia="ar-SA"/>
        </w:rPr>
        <w:t>порядок формирования цены Договора.</w:t>
      </w:r>
      <w:bookmarkEnd w:id="45"/>
    </w:p>
    <w:p w:rsidR="006F79FE" w:rsidRPr="002E3506" w:rsidRDefault="006F79FE" w:rsidP="00F428DE">
      <w:pPr>
        <w:spacing w:line="240" w:lineRule="auto"/>
        <w:jc w:val="both"/>
        <w:rPr>
          <w:rFonts w:eastAsia="Times New Roman" w:cs="Times New Roman"/>
          <w:sz w:val="28"/>
          <w:szCs w:val="28"/>
          <w:lang w:eastAsia="ar-SA"/>
        </w:rPr>
      </w:pPr>
      <w:r w:rsidRPr="006F79FE">
        <w:rPr>
          <w:rFonts w:eastAsia="Times New Roman" w:cs="Times New Roman"/>
          <w:szCs w:val="24"/>
          <w:lang w:eastAsia="ar-SA"/>
        </w:rPr>
        <w:t xml:space="preserve">4.7.1. </w:t>
      </w:r>
      <w:r w:rsidR="0040392B" w:rsidRPr="0040392B">
        <w:rPr>
          <w:bCs/>
          <w:szCs w:val="24"/>
          <w:lang w:eastAsia="ru-RU"/>
        </w:rPr>
        <w:t xml:space="preserve">Начальная (максимальная) цена </w:t>
      </w:r>
      <w:r w:rsidR="0040392B" w:rsidRPr="00A01C81">
        <w:rPr>
          <w:bCs/>
          <w:szCs w:val="24"/>
          <w:lang w:eastAsia="ru-RU"/>
        </w:rPr>
        <w:t>договора</w:t>
      </w:r>
      <w:r w:rsidR="00A01C81" w:rsidRPr="00A01C81">
        <w:rPr>
          <w:bCs/>
          <w:szCs w:val="24"/>
          <w:lang w:eastAsia="ru-RU"/>
        </w:rPr>
        <w:t xml:space="preserve"> составляет</w:t>
      </w:r>
      <w:r w:rsidR="0040392B" w:rsidRPr="00B70272">
        <w:rPr>
          <w:b/>
          <w:bCs/>
          <w:sz w:val="28"/>
          <w:szCs w:val="28"/>
          <w:lang w:eastAsia="ru-RU"/>
        </w:rPr>
        <w:t xml:space="preserve"> </w:t>
      </w:r>
      <w:r w:rsidR="00B225E3" w:rsidRPr="00B225E3">
        <w:rPr>
          <w:rFonts w:eastAsia="Times New Roman" w:cs="Times New Roman"/>
          <w:szCs w:val="24"/>
          <w:lang w:eastAsia="ru-RU"/>
        </w:rPr>
        <w:t>4 114</w:t>
      </w:r>
      <w:r w:rsidR="00B225E3">
        <w:rPr>
          <w:rFonts w:eastAsia="Times New Roman" w:cs="Times New Roman"/>
          <w:szCs w:val="24"/>
          <w:lang w:eastAsia="ru-RU"/>
        </w:rPr>
        <w:t> </w:t>
      </w:r>
      <w:r w:rsidR="00B225E3" w:rsidRPr="00B225E3">
        <w:rPr>
          <w:rFonts w:eastAsia="Times New Roman" w:cs="Times New Roman"/>
          <w:szCs w:val="24"/>
          <w:lang w:eastAsia="ru-RU"/>
        </w:rPr>
        <w:t>380</w:t>
      </w:r>
      <w:r w:rsidR="00B225E3">
        <w:rPr>
          <w:rFonts w:eastAsia="Times New Roman" w:cs="Times New Roman"/>
          <w:szCs w:val="24"/>
          <w:lang w:eastAsia="ru-RU"/>
        </w:rPr>
        <w:t xml:space="preserve"> </w:t>
      </w:r>
      <w:r w:rsidR="00DA3268" w:rsidRPr="00DA3268">
        <w:rPr>
          <w:rFonts w:eastAsia="Times New Roman" w:cs="Times New Roman"/>
          <w:szCs w:val="24"/>
          <w:lang w:eastAsia="ru-RU"/>
        </w:rPr>
        <w:t>рублей</w:t>
      </w:r>
      <w:r w:rsidR="006B7146">
        <w:rPr>
          <w:rFonts w:eastAsia="Times New Roman" w:cs="Times New Roman"/>
          <w:szCs w:val="24"/>
          <w:lang w:eastAsia="ru-RU"/>
        </w:rPr>
        <w:t xml:space="preserve"> </w:t>
      </w:r>
      <w:r w:rsidR="00B225E3">
        <w:rPr>
          <w:rFonts w:eastAsia="Times New Roman" w:cs="Times New Roman"/>
          <w:szCs w:val="24"/>
          <w:lang w:eastAsia="ru-RU"/>
        </w:rPr>
        <w:t>51</w:t>
      </w:r>
      <w:r w:rsidR="006B7146">
        <w:rPr>
          <w:rFonts w:eastAsia="Times New Roman" w:cs="Times New Roman"/>
          <w:szCs w:val="24"/>
          <w:lang w:eastAsia="ru-RU"/>
        </w:rPr>
        <w:t xml:space="preserve"> копе</w:t>
      </w:r>
      <w:r w:rsidR="00312422">
        <w:rPr>
          <w:rFonts w:eastAsia="Times New Roman" w:cs="Times New Roman"/>
          <w:szCs w:val="24"/>
          <w:lang w:eastAsia="ru-RU"/>
        </w:rPr>
        <w:t>йка</w:t>
      </w:r>
      <w:r w:rsidR="00DA3268" w:rsidRPr="00DA3268">
        <w:rPr>
          <w:rFonts w:eastAsia="Times New Roman" w:cs="Times New Roman"/>
          <w:szCs w:val="24"/>
          <w:lang w:eastAsia="ru-RU"/>
        </w:rPr>
        <w:t xml:space="preserve">, в том числе </w:t>
      </w:r>
      <w:r w:rsidR="00B225E3" w:rsidRPr="00B225E3">
        <w:rPr>
          <w:rFonts w:eastAsia="Times New Roman" w:cs="Times New Roman"/>
          <w:szCs w:val="24"/>
          <w:lang w:eastAsia="ru-RU"/>
        </w:rPr>
        <w:t>НДС и  включает в себя все расходы Подрядчика, а также затраты, связанные с выездом персонала (командировочные расходы, проживание, стоимость проезда)</w:t>
      </w:r>
      <w:r w:rsidR="00DA3268" w:rsidRPr="00DA3268">
        <w:rPr>
          <w:rFonts w:eastAsia="Times New Roman" w:cs="Times New Roman"/>
          <w:szCs w:val="24"/>
          <w:lang w:eastAsia="ru-RU"/>
        </w:rPr>
        <w:t>.</w:t>
      </w:r>
    </w:p>
    <w:p w:rsidR="006F79FE" w:rsidRPr="006F79FE" w:rsidRDefault="0040392B" w:rsidP="00F428DE">
      <w:pPr>
        <w:tabs>
          <w:tab w:val="left" w:pos="0"/>
        </w:tabs>
        <w:suppressAutoHyphens/>
        <w:spacing w:line="240" w:lineRule="auto"/>
        <w:jc w:val="both"/>
        <w:rPr>
          <w:rFonts w:eastAsia="Times New Roman" w:cs="Times New Roman"/>
          <w:szCs w:val="24"/>
          <w:lang w:eastAsia="ar-SA"/>
        </w:rPr>
      </w:pPr>
      <w:r>
        <w:rPr>
          <w:rFonts w:eastAsia="Times New Roman" w:cs="Times New Roman"/>
          <w:bCs/>
          <w:szCs w:val="24"/>
          <w:lang w:eastAsia="ru-RU"/>
        </w:rPr>
        <w:t>4.7.2</w:t>
      </w:r>
      <w:r w:rsidR="006F79FE" w:rsidRPr="006F79FE">
        <w:rPr>
          <w:rFonts w:eastAsia="Times New Roman" w:cs="Times New Roman"/>
          <w:bCs/>
          <w:szCs w:val="24"/>
          <w:lang w:eastAsia="ru-RU"/>
        </w:rPr>
        <w:t xml:space="preserve">. Обоснование цены: </w:t>
      </w:r>
    </w:p>
    <w:p w:rsidR="00B225E3" w:rsidRDefault="00B225E3" w:rsidP="003A44A7">
      <w:pPr>
        <w:tabs>
          <w:tab w:val="left" w:pos="0"/>
          <w:tab w:val="left" w:pos="709"/>
        </w:tabs>
        <w:suppressAutoHyphens/>
        <w:spacing w:line="240" w:lineRule="auto"/>
        <w:jc w:val="both"/>
        <w:rPr>
          <w:rFonts w:eastAsia="Times New Roman" w:cs="Times New Roman"/>
          <w:szCs w:val="24"/>
          <w:lang w:eastAsia="ru-RU"/>
        </w:rPr>
      </w:pPr>
      <w:bookmarkStart w:id="46" w:name="_Toc386464002"/>
      <w:r w:rsidRPr="00B225E3">
        <w:rPr>
          <w:rFonts w:eastAsia="Times New Roman" w:cs="Times New Roman"/>
          <w:szCs w:val="24"/>
          <w:lang w:eastAsia="ru-RU"/>
        </w:rPr>
        <w:t xml:space="preserve">Источником информации о стоимости комплекса работ по восстановлению асфальтобетонного покрытия после ремонта тепловых сетей в Ленинском и Октябрьском округах г. Мурманска служит локальная смета, составленная инженером </w:t>
      </w:r>
      <w:proofErr w:type="spellStart"/>
      <w:r w:rsidRPr="00B225E3">
        <w:rPr>
          <w:rFonts w:eastAsia="Times New Roman" w:cs="Times New Roman"/>
          <w:szCs w:val="24"/>
          <w:lang w:eastAsia="ru-RU"/>
        </w:rPr>
        <w:t>ОКРиС</w:t>
      </w:r>
      <w:proofErr w:type="spellEnd"/>
      <w:r w:rsidRPr="00B225E3">
        <w:rPr>
          <w:rFonts w:eastAsia="Times New Roman" w:cs="Times New Roman"/>
          <w:szCs w:val="24"/>
          <w:lang w:eastAsia="ru-RU"/>
        </w:rPr>
        <w:t>. Начальная (максимальная) цена определена на основе сметы.</w:t>
      </w:r>
    </w:p>
    <w:p w:rsidR="006F79FE" w:rsidRDefault="0040392B" w:rsidP="003A44A7">
      <w:pPr>
        <w:tabs>
          <w:tab w:val="left" w:pos="0"/>
          <w:tab w:val="left" w:pos="709"/>
        </w:tabs>
        <w:suppressAutoHyphens/>
        <w:spacing w:line="240" w:lineRule="auto"/>
        <w:jc w:val="both"/>
        <w:rPr>
          <w:rFonts w:eastAsia="Times New Roman" w:cs="Times New Roman"/>
          <w:szCs w:val="24"/>
          <w:lang w:eastAsia="ar-SA"/>
        </w:rPr>
      </w:pPr>
      <w:r>
        <w:rPr>
          <w:rFonts w:eastAsia="Times New Roman" w:cs="Times New Roman"/>
          <w:szCs w:val="24"/>
          <w:lang w:eastAsia="ar-SA"/>
        </w:rPr>
        <w:t>4.7.3</w:t>
      </w:r>
      <w:r w:rsidR="006F79FE" w:rsidRPr="006F79FE">
        <w:rPr>
          <w:rFonts w:eastAsia="Times New Roman" w:cs="Times New Roman"/>
          <w:szCs w:val="24"/>
          <w:lang w:eastAsia="ar-SA"/>
        </w:rPr>
        <w:t xml:space="preserve">. В соответствии со ст. 171 НК РФ Заказчик имеет право применить налоговый вычет НДС в отношении </w:t>
      </w:r>
      <w:r w:rsidR="004B5FB5">
        <w:rPr>
          <w:rFonts w:eastAsia="Times New Roman" w:cs="Times New Roman"/>
          <w:szCs w:val="24"/>
          <w:lang w:eastAsia="ar-SA"/>
        </w:rPr>
        <w:t>выполняемых работ</w:t>
      </w:r>
      <w:r w:rsidR="006F79FE" w:rsidRPr="006F79FE">
        <w:rPr>
          <w:rFonts w:eastAsia="Times New Roman" w:cs="Times New Roman"/>
          <w:szCs w:val="24"/>
          <w:lang w:eastAsia="ar-SA"/>
        </w:rPr>
        <w:t xml:space="preserve">. Поэтому для оценки и в качестве единого базиса сравнения ценовых предложений используются цены предложений Участников закупки без учета НДС </w:t>
      </w:r>
      <w:r w:rsidR="006F79FE" w:rsidRPr="006F79FE">
        <w:rPr>
          <w:rFonts w:eastAsia="Times New Roman" w:cs="Times New Roman"/>
          <w:b/>
          <w:bCs/>
          <w:szCs w:val="24"/>
          <w:lang w:eastAsia="ar-SA"/>
        </w:rPr>
        <w:t>(</w:t>
      </w:r>
      <w:r w:rsidR="006F79FE" w:rsidRPr="006F79FE">
        <w:rPr>
          <w:rFonts w:eastAsia="Times New Roman" w:cs="Times New Roman"/>
          <w:bCs/>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006F79FE" w:rsidRPr="006F79FE">
        <w:rPr>
          <w:rFonts w:eastAsia="Times New Roman" w:cs="Times New Roman"/>
          <w:szCs w:val="24"/>
          <w:lang w:eastAsia="ar-SA"/>
        </w:rPr>
        <w:t>.</w:t>
      </w:r>
    </w:p>
    <w:p w:rsidR="00F428DE" w:rsidRPr="006F79FE" w:rsidRDefault="00F428DE" w:rsidP="003A44A7">
      <w:pPr>
        <w:tabs>
          <w:tab w:val="left" w:pos="0"/>
          <w:tab w:val="left" w:pos="709"/>
        </w:tabs>
        <w:suppressAutoHyphens/>
        <w:spacing w:line="240" w:lineRule="auto"/>
        <w:jc w:val="both"/>
        <w:rPr>
          <w:rFonts w:eastAsia="Times New Roman" w:cs="Times New Roman"/>
          <w:szCs w:val="24"/>
          <w:lang w:eastAsia="ar-SA"/>
        </w:rPr>
      </w:pPr>
    </w:p>
    <w:p w:rsidR="006F79FE" w:rsidRPr="00312422" w:rsidRDefault="006F79FE" w:rsidP="0073214B">
      <w:pPr>
        <w:jc w:val="both"/>
        <w:rPr>
          <w:rFonts w:eastAsia="Times New Roman" w:cs="Times New Roman"/>
          <w:b/>
          <w:bCs/>
          <w:i/>
          <w:iCs/>
          <w:szCs w:val="24"/>
          <w:lang w:eastAsia="ar-SA"/>
        </w:rPr>
      </w:pPr>
      <w:bookmarkStart w:id="47" w:name="_Toc403634878"/>
      <w:bookmarkStart w:id="48" w:name="_Toc403725262"/>
      <w:bookmarkStart w:id="49" w:name="_Toc403725333"/>
      <w:bookmarkStart w:id="50" w:name="_Toc416268816"/>
      <w:r w:rsidRPr="006F79FE">
        <w:rPr>
          <w:rFonts w:eastAsia="Times New Roman" w:cs="Times New Roman"/>
          <w:b/>
          <w:szCs w:val="24"/>
          <w:lang w:eastAsia="ar-SA"/>
        </w:rPr>
        <w:t xml:space="preserve">4.8. </w:t>
      </w:r>
      <w:r w:rsidR="000C5C69">
        <w:rPr>
          <w:rFonts w:eastAsia="Times New Roman" w:cs="Times New Roman"/>
          <w:b/>
          <w:szCs w:val="24"/>
          <w:lang w:eastAsia="ar-SA"/>
        </w:rPr>
        <w:t xml:space="preserve"> </w:t>
      </w:r>
      <w:r w:rsidRPr="006F79FE">
        <w:rPr>
          <w:rFonts w:eastAsia="Times New Roman" w:cs="Times New Roman"/>
          <w:b/>
          <w:szCs w:val="24"/>
          <w:lang w:eastAsia="ar-SA"/>
        </w:rPr>
        <w:t xml:space="preserve">Порядок предоставления заявок на участие в </w:t>
      </w:r>
      <w:r w:rsidRPr="006F79FE">
        <w:rPr>
          <w:rFonts w:eastAsia="Times New Roman" w:cs="Times New Roman"/>
          <w:b/>
          <w:bCs/>
          <w:iCs/>
          <w:szCs w:val="24"/>
          <w:lang w:eastAsia="ar-SA"/>
        </w:rPr>
        <w:t xml:space="preserve">запросе </w:t>
      </w:r>
      <w:r w:rsidRPr="00312422">
        <w:rPr>
          <w:rFonts w:eastAsia="Times New Roman" w:cs="Times New Roman"/>
          <w:b/>
          <w:bCs/>
          <w:iCs/>
          <w:szCs w:val="24"/>
          <w:lang w:eastAsia="ar-SA"/>
        </w:rPr>
        <w:t>предложений</w:t>
      </w:r>
      <w:bookmarkEnd w:id="46"/>
      <w:bookmarkEnd w:id="47"/>
      <w:bookmarkEnd w:id="48"/>
      <w:bookmarkEnd w:id="49"/>
      <w:bookmarkEnd w:id="50"/>
    </w:p>
    <w:p w:rsidR="006F79FE" w:rsidRPr="00312422" w:rsidRDefault="006F79FE" w:rsidP="0073214B">
      <w:pPr>
        <w:widowControl w:val="0"/>
        <w:suppressAutoHyphens/>
        <w:autoSpaceDE w:val="0"/>
        <w:spacing w:line="240" w:lineRule="auto"/>
        <w:ind w:right="-20"/>
        <w:jc w:val="both"/>
        <w:rPr>
          <w:rFonts w:eastAsia="Times New Roman" w:cs="Times New Roman"/>
          <w:szCs w:val="24"/>
          <w:lang w:eastAsia="ar-SA"/>
        </w:rPr>
      </w:pPr>
      <w:r w:rsidRPr="00312422">
        <w:rPr>
          <w:rFonts w:eastAsia="Calibri" w:cs="Times New Roman"/>
          <w:szCs w:val="24"/>
          <w:lang w:eastAsia="ar-SA"/>
        </w:rPr>
        <w:t xml:space="preserve">Участник обязан подать заявку на участие в </w:t>
      </w:r>
      <w:r w:rsidRPr="00312422">
        <w:rPr>
          <w:rFonts w:eastAsia="Times New Roman" w:cs="Times New Roman"/>
          <w:szCs w:val="24"/>
          <w:lang w:eastAsia="ar-SA"/>
        </w:rPr>
        <w:t>запросе предложений</w:t>
      </w:r>
      <w:r w:rsidRPr="00312422">
        <w:rPr>
          <w:rFonts w:eastAsia="Calibri" w:cs="Times New Roman"/>
          <w:szCs w:val="24"/>
          <w:lang w:eastAsia="ar-SA"/>
        </w:rPr>
        <w:t xml:space="preserve"> в период </w:t>
      </w:r>
      <w:r w:rsidR="00533C12" w:rsidRPr="00312422">
        <w:rPr>
          <w:rFonts w:eastAsia="Calibri" w:cs="Times New Roman"/>
          <w:b/>
          <w:szCs w:val="24"/>
          <w:lang w:eastAsia="ar-SA"/>
        </w:rPr>
        <w:t xml:space="preserve">с 08 часов 30 минут </w:t>
      </w:r>
      <w:r w:rsidR="001D28C0" w:rsidRPr="00312422">
        <w:rPr>
          <w:rFonts w:eastAsia="Calibri" w:cs="Times New Roman"/>
          <w:b/>
          <w:szCs w:val="24"/>
          <w:lang w:eastAsia="ar-SA"/>
        </w:rPr>
        <w:t>19</w:t>
      </w:r>
      <w:r w:rsidR="00533C12" w:rsidRPr="00312422">
        <w:rPr>
          <w:rFonts w:eastAsia="Calibri" w:cs="Times New Roman"/>
          <w:b/>
          <w:szCs w:val="24"/>
          <w:lang w:eastAsia="ar-SA"/>
        </w:rPr>
        <w:t xml:space="preserve"> </w:t>
      </w:r>
      <w:r w:rsidR="00B454DF" w:rsidRPr="00312422">
        <w:rPr>
          <w:rFonts w:eastAsia="Calibri" w:cs="Times New Roman"/>
          <w:b/>
          <w:szCs w:val="24"/>
          <w:lang w:eastAsia="ar-SA"/>
        </w:rPr>
        <w:t>мая</w:t>
      </w:r>
      <w:r w:rsidR="00533C12" w:rsidRPr="00312422">
        <w:rPr>
          <w:rFonts w:eastAsia="Calibri" w:cs="Times New Roman"/>
          <w:b/>
          <w:szCs w:val="24"/>
          <w:lang w:eastAsia="ar-SA"/>
        </w:rPr>
        <w:t xml:space="preserve"> 2015 г. по 10 часов 00 минут </w:t>
      </w:r>
      <w:r w:rsidR="00A4197C" w:rsidRPr="00312422">
        <w:rPr>
          <w:rFonts w:eastAsia="Calibri" w:cs="Times New Roman"/>
          <w:b/>
          <w:szCs w:val="24"/>
          <w:lang w:eastAsia="ar-SA"/>
        </w:rPr>
        <w:t>26</w:t>
      </w:r>
      <w:r w:rsidRPr="00312422">
        <w:rPr>
          <w:rFonts w:eastAsia="Calibri" w:cs="Times New Roman"/>
          <w:b/>
          <w:szCs w:val="24"/>
          <w:lang w:eastAsia="ar-SA"/>
        </w:rPr>
        <w:t xml:space="preserve"> </w:t>
      </w:r>
      <w:r w:rsidR="00A4197C" w:rsidRPr="00312422">
        <w:rPr>
          <w:rFonts w:eastAsia="Calibri" w:cs="Times New Roman"/>
          <w:b/>
          <w:szCs w:val="24"/>
          <w:lang w:eastAsia="ar-SA"/>
        </w:rPr>
        <w:t>мая</w:t>
      </w:r>
      <w:r w:rsidR="00533C12" w:rsidRPr="00312422">
        <w:rPr>
          <w:rFonts w:eastAsia="Calibri" w:cs="Times New Roman"/>
          <w:b/>
          <w:szCs w:val="24"/>
          <w:lang w:eastAsia="ar-SA"/>
        </w:rPr>
        <w:t xml:space="preserve"> </w:t>
      </w:r>
      <w:r w:rsidRPr="00312422">
        <w:rPr>
          <w:rFonts w:eastAsia="Calibri" w:cs="Times New Roman"/>
          <w:b/>
          <w:szCs w:val="24"/>
          <w:lang w:eastAsia="ar-SA"/>
        </w:rPr>
        <w:t>2015 г.</w:t>
      </w:r>
      <w:r w:rsidRPr="00312422">
        <w:rPr>
          <w:rFonts w:eastAsia="Calibri" w:cs="Times New Roman"/>
          <w:szCs w:val="24"/>
          <w:lang w:eastAsia="ar-SA"/>
        </w:rPr>
        <w:t xml:space="preserve"> в письменной форме.</w:t>
      </w:r>
      <w:r w:rsidRPr="00312422">
        <w:rPr>
          <w:rFonts w:eastAsia="Times New Roman" w:cs="Times New Roman"/>
          <w:szCs w:val="24"/>
          <w:lang w:eastAsia="ar-SA"/>
        </w:rPr>
        <w:t xml:space="preserve"> </w:t>
      </w:r>
    </w:p>
    <w:p w:rsidR="006F79FE" w:rsidRPr="006F79FE" w:rsidRDefault="006F79FE" w:rsidP="0073214B">
      <w:pPr>
        <w:widowControl w:val="0"/>
        <w:suppressAutoHyphens/>
        <w:autoSpaceDE w:val="0"/>
        <w:spacing w:line="240" w:lineRule="auto"/>
        <w:ind w:right="-20"/>
        <w:jc w:val="both"/>
        <w:rPr>
          <w:rFonts w:eastAsia="Times New Roman" w:cs="Times New Roman"/>
          <w:szCs w:val="24"/>
          <w:lang w:eastAsia="ar-SA"/>
        </w:rPr>
      </w:pPr>
      <w:r w:rsidRPr="00312422">
        <w:rPr>
          <w:rFonts w:eastAsia="Times New Roman" w:cs="Times New Roman"/>
          <w:szCs w:val="24"/>
          <w:lang w:eastAsia="ar-SA"/>
        </w:rPr>
        <w:t xml:space="preserve">Заявка с приложенными к ней документами должна быть сшита в </w:t>
      </w:r>
      <w:r w:rsidR="00B7296E" w:rsidRPr="00312422">
        <w:rPr>
          <w:rFonts w:eastAsia="Times New Roman" w:cs="Times New Roman"/>
          <w:szCs w:val="24"/>
          <w:lang w:eastAsia="ar-SA"/>
        </w:rPr>
        <w:t>соответствии</w:t>
      </w:r>
      <w:r w:rsidR="00B7296E" w:rsidRPr="002B7408">
        <w:rPr>
          <w:rFonts w:eastAsia="Times New Roman" w:cs="Times New Roman"/>
          <w:szCs w:val="24"/>
          <w:lang w:eastAsia="ar-SA"/>
        </w:rPr>
        <w:t xml:space="preserve"> с п. 4.4.7 </w:t>
      </w:r>
      <w:r w:rsidR="00B7296E" w:rsidRPr="002B7408">
        <w:rPr>
          <w:rFonts w:eastAsia="Times New Roman" w:cs="Times New Roman"/>
          <w:szCs w:val="24"/>
          <w:lang w:eastAsia="ar-SA"/>
        </w:rPr>
        <w:lastRenderedPageBreak/>
        <w:t xml:space="preserve">Документации </w:t>
      </w:r>
      <w:r w:rsidRPr="002B7408">
        <w:rPr>
          <w:rFonts w:eastAsia="Times New Roman" w:cs="Times New Roman"/>
          <w:szCs w:val="24"/>
          <w:lang w:eastAsia="ar-SA"/>
        </w:rPr>
        <w:t xml:space="preserve">и вложена в </w:t>
      </w:r>
      <w:r w:rsidR="00B7296E" w:rsidRPr="002B7408">
        <w:rPr>
          <w:rFonts w:eastAsia="Times New Roman" w:cs="Times New Roman"/>
          <w:szCs w:val="24"/>
          <w:lang w:eastAsia="ar-SA"/>
        </w:rPr>
        <w:t xml:space="preserve">один непрозрачный </w:t>
      </w:r>
      <w:r w:rsidRPr="002B7408">
        <w:rPr>
          <w:rFonts w:eastAsia="Times New Roman" w:cs="Times New Roman"/>
          <w:szCs w:val="24"/>
          <w:lang w:eastAsia="ar-SA"/>
        </w:rPr>
        <w:t>конверт. При этом на конверте указывается наименование, адрес Заказчика, полное фирменное наименование Участника,</w:t>
      </w:r>
      <w:r w:rsidRPr="00F31E56">
        <w:rPr>
          <w:rFonts w:eastAsia="Times New Roman" w:cs="Times New Roman"/>
          <w:szCs w:val="24"/>
          <w:lang w:eastAsia="ar-SA"/>
        </w:rPr>
        <w:t xml:space="preserve"> его почтовый адрес, наименование способа проведения</w:t>
      </w:r>
      <w:r w:rsidRPr="006F79FE">
        <w:rPr>
          <w:rFonts w:eastAsia="Times New Roman" w:cs="Times New Roman"/>
          <w:szCs w:val="24"/>
          <w:lang w:eastAsia="ar-SA"/>
        </w:rPr>
        <w:t xml:space="preserve"> закупки, предмет закупки. </w:t>
      </w:r>
    </w:p>
    <w:p w:rsidR="006F79FE" w:rsidRPr="006F79FE" w:rsidRDefault="006F79FE" w:rsidP="0073214B">
      <w:pPr>
        <w:widowControl w:val="0"/>
        <w:suppressAutoHyphens/>
        <w:autoSpaceDE w:val="0"/>
        <w:spacing w:before="71" w:line="240" w:lineRule="auto"/>
        <w:ind w:right="50"/>
        <w:jc w:val="both"/>
        <w:rPr>
          <w:rFonts w:eastAsia="Times New Roman" w:cs="Times New Roman"/>
          <w:szCs w:val="24"/>
          <w:lang w:eastAsia="ar-SA"/>
        </w:rPr>
      </w:pPr>
      <w:r w:rsidRPr="006F79FE">
        <w:rPr>
          <w:rFonts w:eastAsia="Times New Roman" w:cs="Times New Roman"/>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извещении о проведении запроса предложений.   </w:t>
      </w:r>
    </w:p>
    <w:p w:rsidR="006F79FE" w:rsidRPr="006F79FE" w:rsidRDefault="006F79FE" w:rsidP="0073214B">
      <w:pPr>
        <w:widowControl w:val="0"/>
        <w:suppressAutoHyphens/>
        <w:autoSpaceDE w:val="0"/>
        <w:spacing w:before="71" w:line="240" w:lineRule="auto"/>
        <w:ind w:right="50"/>
        <w:jc w:val="both"/>
        <w:rPr>
          <w:rFonts w:eastAsia="Times New Roman" w:cs="Times New Roman"/>
          <w:szCs w:val="24"/>
          <w:lang w:eastAsia="ar-SA"/>
        </w:rPr>
      </w:pPr>
      <w:r w:rsidRPr="006F79FE">
        <w:rPr>
          <w:rFonts w:eastAsia="Times New Roman" w:cs="Times New Roman"/>
          <w:szCs w:val="24"/>
          <w:lang w:eastAsia="ar-SA"/>
        </w:rPr>
        <w:t>Заказчик вправе требовать предъявления документа удостоверяющего личность, и документа подтверждающего полномочия лица, подающего конверт с заявкой на участие в запросе предложений.</w:t>
      </w:r>
    </w:p>
    <w:p w:rsidR="006F79FE" w:rsidRPr="006F79FE" w:rsidRDefault="006F79FE" w:rsidP="0073214B">
      <w:pPr>
        <w:widowControl w:val="0"/>
        <w:suppressAutoHyphens/>
        <w:autoSpaceDE w:val="0"/>
        <w:spacing w:before="71" w:line="240" w:lineRule="auto"/>
        <w:ind w:right="50"/>
        <w:jc w:val="both"/>
        <w:rPr>
          <w:rFonts w:eastAsia="Times New Roman" w:cs="Times New Roman"/>
          <w:szCs w:val="24"/>
          <w:lang w:eastAsia="ar-SA"/>
        </w:rPr>
      </w:pPr>
      <w:r w:rsidRPr="006F79FE">
        <w:rPr>
          <w:rFonts w:eastAsia="Times New Roman" w:cs="Times New Roman"/>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регистрационного номера, даты и времени получения конверта.</w:t>
      </w:r>
    </w:p>
    <w:p w:rsidR="00F428DE" w:rsidRDefault="006F79FE" w:rsidP="0073214B">
      <w:pPr>
        <w:widowControl w:val="0"/>
        <w:suppressAutoHyphens/>
        <w:autoSpaceDE w:val="0"/>
        <w:spacing w:line="240" w:lineRule="auto"/>
        <w:ind w:right="-20"/>
        <w:jc w:val="both"/>
        <w:rPr>
          <w:rFonts w:eastAsia="Calibri" w:cs="Times New Roman"/>
          <w:szCs w:val="24"/>
          <w:lang w:eastAsia="ar-SA"/>
        </w:rPr>
      </w:pPr>
      <w:r w:rsidRPr="006F79FE">
        <w:rPr>
          <w:rFonts w:eastAsia="Times New Roman" w:cs="Times New Roman"/>
          <w:szCs w:val="24"/>
          <w:lang w:eastAsia="ar-SA"/>
        </w:rPr>
        <w:t xml:space="preserve">Заказчик регистрирует поступившие конверты с заявками на участие в запросе предложений в Журнале регистрации конвертов </w:t>
      </w:r>
      <w:r w:rsidRPr="006F79FE">
        <w:rPr>
          <w:rFonts w:eastAsia="Calibri" w:cs="Times New Roman"/>
          <w:szCs w:val="24"/>
          <w:lang w:eastAsia="ar-SA"/>
        </w:rPr>
        <w:t>(заявок на участие)</w:t>
      </w:r>
      <w:r w:rsidRPr="006F79FE">
        <w:rPr>
          <w:rFonts w:eastAsia="Times New Roman" w:cs="Times New Roman"/>
          <w:szCs w:val="24"/>
          <w:lang w:eastAsia="ar-SA"/>
        </w:rPr>
        <w:t xml:space="preserve">. </w:t>
      </w:r>
      <w:bookmarkStart w:id="51" w:name="_Toc386464003"/>
      <w:bookmarkStart w:id="52" w:name="_Toc403634879"/>
      <w:bookmarkStart w:id="53" w:name="_Toc403725263"/>
      <w:bookmarkStart w:id="54" w:name="_Toc403725334"/>
      <w:bookmarkStart w:id="55" w:name="_Toc416268817"/>
    </w:p>
    <w:p w:rsidR="00F428DE" w:rsidRDefault="00F428DE" w:rsidP="0073214B">
      <w:pPr>
        <w:widowControl w:val="0"/>
        <w:suppressAutoHyphens/>
        <w:autoSpaceDE w:val="0"/>
        <w:spacing w:line="240" w:lineRule="auto"/>
        <w:ind w:right="-20" w:firstLine="567"/>
        <w:jc w:val="both"/>
        <w:rPr>
          <w:rFonts w:eastAsia="Calibri" w:cs="Times New Roman"/>
          <w:szCs w:val="24"/>
          <w:lang w:eastAsia="ar-SA"/>
        </w:rPr>
      </w:pPr>
    </w:p>
    <w:p w:rsidR="006F79FE" w:rsidRPr="006F79FE" w:rsidRDefault="006F79FE" w:rsidP="0073214B">
      <w:pPr>
        <w:widowControl w:val="0"/>
        <w:suppressAutoHyphens/>
        <w:autoSpaceDE w:val="0"/>
        <w:spacing w:line="240" w:lineRule="auto"/>
        <w:ind w:right="-20"/>
        <w:jc w:val="both"/>
        <w:rPr>
          <w:rFonts w:eastAsia="Times New Roman" w:cs="Times New Roman"/>
          <w:b/>
          <w:bCs/>
          <w:iCs/>
          <w:szCs w:val="24"/>
          <w:lang w:eastAsia="ar-SA"/>
        </w:rPr>
      </w:pPr>
      <w:r w:rsidRPr="006F79FE">
        <w:rPr>
          <w:rFonts w:eastAsia="Times New Roman" w:cs="Times New Roman"/>
          <w:b/>
          <w:bCs/>
          <w:iCs/>
          <w:szCs w:val="24"/>
          <w:lang w:eastAsia="ar-SA"/>
        </w:rPr>
        <w:t xml:space="preserve">4.9. </w:t>
      </w:r>
      <w:r w:rsidR="000C5C69">
        <w:rPr>
          <w:rFonts w:eastAsia="Times New Roman" w:cs="Times New Roman"/>
          <w:b/>
          <w:bCs/>
          <w:iCs/>
          <w:szCs w:val="24"/>
          <w:lang w:eastAsia="ar-SA"/>
        </w:rPr>
        <w:t xml:space="preserve"> </w:t>
      </w:r>
      <w:r w:rsidRPr="006F79FE">
        <w:rPr>
          <w:rFonts w:eastAsia="Times New Roman" w:cs="Times New Roman"/>
          <w:b/>
          <w:bCs/>
          <w:iCs/>
          <w:szCs w:val="24"/>
          <w:lang w:eastAsia="ar-SA"/>
        </w:rPr>
        <w:t>Отзыв заявок на участие в запросе предложений</w:t>
      </w:r>
      <w:bookmarkEnd w:id="51"/>
      <w:bookmarkEnd w:id="52"/>
      <w:bookmarkEnd w:id="53"/>
      <w:bookmarkEnd w:id="54"/>
      <w:bookmarkEnd w:id="55"/>
    </w:p>
    <w:p w:rsidR="006F79FE" w:rsidRPr="006F79FE" w:rsidRDefault="006F79FE" w:rsidP="0073214B">
      <w:pPr>
        <w:tabs>
          <w:tab w:val="left" w:pos="709"/>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Участник до момента окончания приема заявок имеет право отозвать свою заявку, направив в адрес Заказчика соответствующее официальное заявление.</w:t>
      </w:r>
    </w:p>
    <w:p w:rsidR="006F79FE" w:rsidRPr="006F79FE" w:rsidRDefault="006F79FE" w:rsidP="003A44A7">
      <w:pPr>
        <w:tabs>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 xml:space="preserve">4.9.1. Для отзыва заявки на участие в запросе предложений, участник закупки, подавший заявку на участие в запросе предложений,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заверенная уполномоченным лицом копия), подтверждающий полномочия такого лица. В уведомление указывается наименование запроса предложений, по которому отзывается данная заявка, наименование и почтовый адрес участника закупки, отзывающего заявку на участие в запросе предложений, способ возврата заявки (в случае такой необходимости). </w:t>
      </w:r>
    </w:p>
    <w:p w:rsidR="006F79FE" w:rsidRPr="006F79FE" w:rsidRDefault="006F79FE" w:rsidP="0073214B">
      <w:pPr>
        <w:tabs>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 xml:space="preserve">4.9.2. Предоставление отзыва заявок на участие в запросе предложений, их прием и регистрация осуществляется в порядке, аналогичном порядку, определенному п. 4.8 настоящей Документации. </w:t>
      </w:r>
    </w:p>
    <w:p w:rsidR="006F79FE" w:rsidRPr="006F79FE" w:rsidRDefault="006F79FE" w:rsidP="0073214B">
      <w:pPr>
        <w:tabs>
          <w:tab w:val="left" w:pos="1276"/>
        </w:tabs>
        <w:suppressAutoHyphens/>
        <w:spacing w:after="120" w:line="240" w:lineRule="auto"/>
        <w:jc w:val="both"/>
        <w:rPr>
          <w:rFonts w:eastAsia="Times New Roman" w:cs="Times New Roman"/>
          <w:b/>
          <w:bCs/>
          <w:iCs/>
          <w:szCs w:val="24"/>
          <w:lang w:eastAsia="ar-SA"/>
        </w:rPr>
      </w:pPr>
      <w:r w:rsidRPr="006F79FE">
        <w:rPr>
          <w:rFonts w:eastAsia="Times New Roman" w:cs="Times New Roman"/>
          <w:szCs w:val="24"/>
          <w:lang w:eastAsia="ar-SA"/>
        </w:rPr>
        <w:t>4.9.3. В случае неисполнения требований вышеуказанных пунктов Комиссия вправе считать, что отзыв заявки не подан, и рассматривать заявку и документы Участника, поступившие ранее.</w:t>
      </w:r>
    </w:p>
    <w:p w:rsidR="006F79FE" w:rsidRPr="006F79FE" w:rsidRDefault="006F79FE" w:rsidP="0073214B">
      <w:pPr>
        <w:spacing w:line="240" w:lineRule="auto"/>
        <w:jc w:val="left"/>
        <w:rPr>
          <w:rFonts w:eastAsia="Times New Roman" w:cs="Arial"/>
          <w:b/>
          <w:bCs/>
          <w:iCs/>
          <w:szCs w:val="24"/>
          <w:lang w:eastAsia="ar-SA"/>
        </w:rPr>
      </w:pPr>
      <w:bookmarkStart w:id="56" w:name="_Toc386464004"/>
      <w:bookmarkStart w:id="57" w:name="_Toc403634880"/>
      <w:bookmarkStart w:id="58" w:name="_Toc403725264"/>
      <w:bookmarkStart w:id="59" w:name="_Toc403725335"/>
      <w:bookmarkStart w:id="60" w:name="_Toc416268818"/>
      <w:r w:rsidRPr="006F79FE">
        <w:rPr>
          <w:rFonts w:eastAsia="Times New Roman" w:cs="Arial"/>
          <w:b/>
          <w:szCs w:val="24"/>
          <w:lang w:eastAsia="ar-SA"/>
        </w:rPr>
        <w:t>4.10. Вскрытие конвертов с заявками на участие в запросе предложений и рассмотрение заявок</w:t>
      </w:r>
      <w:bookmarkEnd w:id="56"/>
      <w:bookmarkEnd w:id="57"/>
      <w:bookmarkEnd w:id="58"/>
      <w:bookmarkEnd w:id="59"/>
      <w:bookmarkEnd w:id="60"/>
      <w:r w:rsidRPr="006F79FE">
        <w:rPr>
          <w:rFonts w:eastAsia="Times New Roman" w:cs="Arial"/>
          <w:b/>
          <w:szCs w:val="24"/>
          <w:lang w:eastAsia="ar-SA"/>
        </w:rPr>
        <w:t xml:space="preserve"> </w:t>
      </w:r>
    </w:p>
    <w:p w:rsidR="006F79FE" w:rsidRPr="006F79FE" w:rsidRDefault="006F79FE" w:rsidP="0073214B">
      <w:pPr>
        <w:tabs>
          <w:tab w:val="left" w:pos="567"/>
          <w:tab w:val="left" w:pos="709"/>
          <w:tab w:val="left" w:pos="1701"/>
        </w:tabs>
        <w:suppressAutoHyphens/>
        <w:spacing w:after="120" w:line="240" w:lineRule="auto"/>
        <w:jc w:val="both"/>
        <w:rPr>
          <w:rFonts w:eastAsia="Times New Roman" w:cs="Times New Roman"/>
          <w:szCs w:val="24"/>
          <w:lang w:eastAsia="ar-SA"/>
        </w:rPr>
      </w:pPr>
      <w:bookmarkStart w:id="61" w:name="_Ref125771274"/>
      <w:r w:rsidRPr="006F79FE">
        <w:rPr>
          <w:rFonts w:eastAsia="Times New Roman" w:cs="Times New Roman"/>
          <w:szCs w:val="24"/>
          <w:lang w:eastAsia="ar-SA"/>
        </w:rPr>
        <w:t>4.10.1. Процедура публичного вскрытия заявок на бумажном носителе по данному запросу предложений не предусматривается.</w:t>
      </w:r>
    </w:p>
    <w:p w:rsidR="006F79FE" w:rsidRPr="006F79FE" w:rsidRDefault="006F79FE" w:rsidP="0073214B">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4.10.2.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6F79FE" w:rsidRPr="006F79FE" w:rsidRDefault="006F79FE" w:rsidP="0073214B">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При рассмотрении заявок на участие в запросе предложений Комиссия по закупке проверяет:</w:t>
      </w:r>
    </w:p>
    <w:p w:rsidR="006F79FE" w:rsidRPr="006F79FE" w:rsidRDefault="006F79FE" w:rsidP="0073214B">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а) правильность оформления заявки и ее соответствие требованиям настоящей Документации по существу;</w:t>
      </w:r>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б) соответствие Участников закупки требованиям Документации;</w:t>
      </w:r>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в) соответствие технического предложения требованиям Документации; </w:t>
      </w:r>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г) наличие существенных ошибок в данных при расчётах;</w:t>
      </w:r>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д) имеют ли заявки законченный вид;</w:t>
      </w:r>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ж) соответствие предлагаемых Участником закупки договорных условий требованиям настоящей Документации.</w:t>
      </w:r>
    </w:p>
    <w:p w:rsidR="006F79FE" w:rsidRPr="006F79FE" w:rsidRDefault="006F79FE" w:rsidP="003A44A7">
      <w:pPr>
        <w:tabs>
          <w:tab w:val="left" w:pos="709"/>
        </w:tabs>
        <w:suppressAutoHyphens/>
        <w:spacing w:line="240" w:lineRule="auto"/>
        <w:ind w:firstLine="567"/>
        <w:jc w:val="both"/>
        <w:rPr>
          <w:rFonts w:eastAsia="Times New Roman" w:cs="Times New Roman"/>
          <w:szCs w:val="24"/>
          <w:lang w:eastAsia="ar-SA"/>
        </w:rPr>
      </w:pPr>
      <w:r w:rsidRPr="006F79FE">
        <w:rPr>
          <w:rFonts w:eastAsia="Times New Roman" w:cs="Times New Roman"/>
          <w:szCs w:val="24"/>
          <w:lang w:eastAsia="ar-SA"/>
        </w:rPr>
        <w:lastRenderedPageBreak/>
        <w:t>При рассмотрении заявок на участие в запросе предложений Комиссия по закупке может запросить у Участников закупки разъяснения или дополнения по их заявкам, в том числе представления отсутствующих документов.</w:t>
      </w:r>
    </w:p>
    <w:p w:rsidR="006F79FE" w:rsidRPr="006F79FE" w:rsidRDefault="006F79FE" w:rsidP="003A44A7">
      <w:pPr>
        <w:tabs>
          <w:tab w:val="left" w:pos="709"/>
        </w:tabs>
        <w:suppressAutoHyphens/>
        <w:spacing w:line="240" w:lineRule="auto"/>
        <w:ind w:firstLine="567"/>
        <w:jc w:val="both"/>
        <w:rPr>
          <w:rFonts w:eastAsia="Times New Roman" w:cs="Times New Roman"/>
          <w:szCs w:val="24"/>
          <w:lang w:eastAsia="ar-SA"/>
        </w:rPr>
      </w:pPr>
      <w:r w:rsidRPr="006F79FE">
        <w:rPr>
          <w:rFonts w:eastAsia="Times New Roman" w:cs="Times New Roman"/>
          <w:szCs w:val="24"/>
          <w:lang w:eastAsia="ar-SA"/>
        </w:rPr>
        <w:t xml:space="preserve">При проверке правильности оформления заявки Комиссия по закупке вправе </w:t>
      </w:r>
      <w:proofErr w:type="gramStart"/>
      <w:r w:rsidRPr="006F79FE">
        <w:rPr>
          <w:rFonts w:eastAsia="Times New Roman" w:cs="Times New Roman"/>
          <w:szCs w:val="24"/>
          <w:lang w:eastAsia="ar-SA"/>
        </w:rPr>
        <w:t>не обращать внимание</w:t>
      </w:r>
      <w:proofErr w:type="gramEnd"/>
      <w:r w:rsidRPr="006F79FE">
        <w:rPr>
          <w:rFonts w:eastAsia="Times New Roman" w:cs="Times New Roman"/>
          <w:szCs w:val="24"/>
          <w:lang w:eastAsia="ar-SA"/>
        </w:rPr>
        <w:t xml:space="preserve"> на мелкие недочеты и погрешности, которые не влияют на существо заявки.</w:t>
      </w:r>
    </w:p>
    <w:p w:rsidR="006F79FE" w:rsidRPr="006F79FE" w:rsidRDefault="006F79FE" w:rsidP="003A44A7">
      <w:pPr>
        <w:tabs>
          <w:tab w:val="left" w:pos="709"/>
        </w:tabs>
        <w:suppressAutoHyphens/>
        <w:spacing w:line="240" w:lineRule="auto"/>
        <w:ind w:firstLine="567"/>
        <w:jc w:val="both"/>
        <w:rPr>
          <w:rFonts w:eastAsia="Times New Roman" w:cs="Times New Roman"/>
          <w:szCs w:val="24"/>
          <w:lang w:eastAsia="ar-SA"/>
        </w:rPr>
      </w:pPr>
      <w:r w:rsidRPr="006F79FE">
        <w:rPr>
          <w:rFonts w:eastAsia="Times New Roman" w:cs="Times New Roman"/>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По результатам рассмотрения заявок на участие в запросе предложений Комиссия по закупке имеет право отклонить заявки в следующих случаях:</w:t>
      </w:r>
    </w:p>
    <w:p w:rsidR="000D6481" w:rsidRPr="000D6481" w:rsidRDefault="000D6481" w:rsidP="003A44A7">
      <w:pPr>
        <w:spacing w:line="240" w:lineRule="auto"/>
        <w:jc w:val="both"/>
        <w:rPr>
          <w:rFonts w:eastAsia="Calibri" w:cs="Times New Roman"/>
          <w:szCs w:val="24"/>
        </w:rPr>
      </w:pPr>
      <w:r w:rsidRPr="000D6481">
        <w:rPr>
          <w:rFonts w:eastAsia="Calibri" w:cs="Times New Roman"/>
          <w:szCs w:val="24"/>
        </w:rPr>
        <w:t>a) заявк</w:t>
      </w:r>
      <w:r w:rsidRPr="000D6481">
        <w:rPr>
          <w:rFonts w:eastAsia="Calibri" w:cs="Times New Roman"/>
          <w:b/>
          <w:bCs/>
          <w:szCs w:val="24"/>
        </w:rPr>
        <w:t xml:space="preserve">а </w:t>
      </w:r>
      <w:r w:rsidRPr="000D6481">
        <w:rPr>
          <w:rFonts w:eastAsia="Calibri" w:cs="Times New Roman"/>
          <w:szCs w:val="24"/>
        </w:rPr>
        <w:t>не отвеча</w:t>
      </w:r>
      <w:r w:rsidRPr="000D6481">
        <w:rPr>
          <w:rFonts w:eastAsia="Calibri" w:cs="Times New Roman"/>
          <w:b/>
          <w:bCs/>
          <w:szCs w:val="24"/>
        </w:rPr>
        <w:t>е</w:t>
      </w:r>
      <w:r w:rsidRPr="000D6481">
        <w:rPr>
          <w:rFonts w:eastAsia="Calibri" w:cs="Times New Roman"/>
          <w:szCs w:val="24"/>
        </w:rPr>
        <w:t>т требованиям к оформлению Документации;</w:t>
      </w:r>
    </w:p>
    <w:p w:rsidR="000D6481" w:rsidRPr="000D6481" w:rsidRDefault="000D6481" w:rsidP="003A44A7">
      <w:pPr>
        <w:spacing w:line="240" w:lineRule="auto"/>
        <w:jc w:val="both"/>
        <w:rPr>
          <w:rFonts w:eastAsia="Calibri" w:cs="Times New Roman"/>
          <w:szCs w:val="24"/>
        </w:rPr>
      </w:pPr>
      <w:r w:rsidRPr="000D6481">
        <w:rPr>
          <w:rFonts w:eastAsia="Calibri" w:cs="Times New Roman"/>
          <w:szCs w:val="24"/>
        </w:rPr>
        <w:t>б) документы, требуемые в соответствии с Документацией, предоставлены не в полном объеме;</w:t>
      </w:r>
    </w:p>
    <w:p w:rsidR="000D6481" w:rsidRPr="000D6481" w:rsidRDefault="000D6481" w:rsidP="003A44A7">
      <w:pPr>
        <w:spacing w:line="240" w:lineRule="auto"/>
        <w:jc w:val="both"/>
        <w:rPr>
          <w:rFonts w:eastAsia="Calibri" w:cs="Times New Roman"/>
          <w:szCs w:val="24"/>
        </w:rPr>
      </w:pPr>
      <w:r w:rsidRPr="000D6481">
        <w:rPr>
          <w:rFonts w:eastAsia="Calibri" w:cs="Times New Roman"/>
          <w:szCs w:val="24"/>
        </w:rPr>
        <w:t>в) заявка подана Участником закупки, который не отвечает требованиям Документации;</w:t>
      </w:r>
    </w:p>
    <w:p w:rsidR="000D6481" w:rsidRPr="000D6481" w:rsidRDefault="000D6481" w:rsidP="003A44A7">
      <w:pPr>
        <w:spacing w:line="240" w:lineRule="auto"/>
        <w:jc w:val="both"/>
        <w:rPr>
          <w:rFonts w:eastAsia="Calibri" w:cs="Times New Roman"/>
          <w:szCs w:val="24"/>
        </w:rPr>
      </w:pPr>
      <w:r w:rsidRPr="000D6481">
        <w:rPr>
          <w:rFonts w:eastAsia="Calibri" w:cs="Times New Roman"/>
          <w:szCs w:val="24"/>
        </w:rPr>
        <w:t>г) заявка содержит предложения, по существу не отвечающие техническим, коммерческим или договорным требованиям Документации;</w:t>
      </w:r>
    </w:p>
    <w:p w:rsidR="000D6481" w:rsidRPr="000D6481" w:rsidRDefault="000D6481" w:rsidP="003A44A7">
      <w:pPr>
        <w:spacing w:line="240" w:lineRule="auto"/>
        <w:jc w:val="both"/>
        <w:rPr>
          <w:rFonts w:eastAsia="Calibri" w:cs="Times New Roman"/>
          <w:szCs w:val="24"/>
        </w:rPr>
      </w:pPr>
      <w:r w:rsidRPr="000D6481">
        <w:rPr>
          <w:rFonts w:eastAsia="Calibri" w:cs="Times New Roman"/>
          <w:szCs w:val="24"/>
        </w:rPr>
        <w:t>д) заявка содержит очевидные арифметические ошибки;</w:t>
      </w:r>
    </w:p>
    <w:p w:rsidR="000D6481" w:rsidRPr="000D6481" w:rsidRDefault="000D6481" w:rsidP="003A44A7">
      <w:pPr>
        <w:spacing w:line="240" w:lineRule="auto"/>
        <w:jc w:val="both"/>
        <w:rPr>
          <w:rFonts w:eastAsia="Calibri" w:cs="Times New Roman"/>
          <w:szCs w:val="24"/>
        </w:rPr>
      </w:pPr>
      <w:r w:rsidRPr="000D6481">
        <w:rPr>
          <w:rFonts w:eastAsia="Calibri" w:cs="Times New Roman"/>
          <w:szCs w:val="24"/>
        </w:rPr>
        <w:t>е) срок действия заявки истек до завершения процедуры закупки.</w:t>
      </w:r>
    </w:p>
    <w:p w:rsidR="006F79FE" w:rsidRPr="006F79FE" w:rsidRDefault="006F79FE" w:rsidP="003A44A7">
      <w:pPr>
        <w:tabs>
          <w:tab w:val="left" w:pos="709"/>
        </w:tabs>
        <w:suppressAutoHyphens/>
        <w:spacing w:line="240" w:lineRule="auto"/>
        <w:ind w:firstLine="567"/>
        <w:jc w:val="both"/>
        <w:rPr>
          <w:rFonts w:eastAsia="Times New Roman" w:cs="Times New Roman"/>
          <w:szCs w:val="24"/>
          <w:lang w:eastAsia="ar-SA"/>
        </w:rPr>
      </w:pPr>
      <w:proofErr w:type="gramStart"/>
      <w:r w:rsidRPr="006F79FE">
        <w:rPr>
          <w:rFonts w:eastAsia="Times New Roman" w:cs="Times New Roman"/>
          <w:szCs w:val="24"/>
          <w:lang w:eastAsia="ar-SA"/>
        </w:rPr>
        <w:t>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запросе предложений, оформляются протоколом рассмотрения заявок на участие в запросе предложений.</w:t>
      </w:r>
      <w:proofErr w:type="gramEnd"/>
      <w:r w:rsidRPr="006F79FE">
        <w:rPr>
          <w:rFonts w:eastAsia="Times New Roman" w:cs="Times New Roman"/>
          <w:szCs w:val="24"/>
          <w:lang w:eastAsia="ar-SA"/>
        </w:rPr>
        <w:t xml:space="preserve"> Такой протокол подписывается всеми членами Комиссии по закупке и публикуется на официальном сайте </w:t>
      </w:r>
      <w:hyperlink r:id="rId28" w:history="1">
        <w:r w:rsidRPr="006F79FE">
          <w:rPr>
            <w:rFonts w:eastAsia="Times New Roman" w:cs="Times New Roman"/>
            <w:color w:val="0000FF"/>
            <w:szCs w:val="24"/>
            <w:u w:val="single"/>
            <w:lang w:eastAsia="ar-SA"/>
          </w:rPr>
          <w:t>http://zakupki.gov.ru/223/.</w:t>
        </w:r>
      </w:hyperlink>
    </w:p>
    <w:bookmarkEnd w:id="61"/>
    <w:p w:rsidR="006F79FE" w:rsidRPr="006F79FE" w:rsidRDefault="006F79FE" w:rsidP="003A44A7">
      <w:pPr>
        <w:tabs>
          <w:tab w:val="left" w:pos="567"/>
          <w:tab w:val="left" w:pos="709"/>
          <w:tab w:val="left" w:pos="1701"/>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ab/>
        <w:t>Комиссия по закупке не рассматривает отозванные в установленном порядке заявки на участие в запросе предложений.</w:t>
      </w:r>
    </w:p>
    <w:p w:rsidR="006F79FE" w:rsidRPr="006F79FE" w:rsidRDefault="006F79FE" w:rsidP="003A44A7">
      <w:pPr>
        <w:tabs>
          <w:tab w:val="left" w:pos="567"/>
          <w:tab w:val="left" w:pos="709"/>
          <w:tab w:val="left" w:pos="1701"/>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 xml:space="preserve">4.10.3. </w:t>
      </w:r>
      <w:proofErr w:type="gramStart"/>
      <w:r w:rsidRPr="006F79FE">
        <w:rPr>
          <w:rFonts w:eastAsia="Times New Roman" w:cs="Times New Roman"/>
          <w:szCs w:val="24"/>
          <w:lang w:eastAsia="ar-SA"/>
        </w:rPr>
        <w:t>В случае если по окончании срока подачи заявок на участие в запросе предложений не подана ни одна заявка или подана только одна заявка, или по результатам рассмотрения заявок Комиссией по закупке не была признана ни одна заявка или была признана только одна заявка соответствующей требованиям Документации или по результатам оценки заявок Комиссией по закупке не был выбран Победитель, запрос предложений</w:t>
      </w:r>
      <w:proofErr w:type="gramEnd"/>
      <w:r w:rsidRPr="006F79FE">
        <w:rPr>
          <w:rFonts w:eastAsia="Times New Roman" w:cs="Times New Roman"/>
          <w:szCs w:val="24"/>
          <w:lang w:eastAsia="ar-SA"/>
        </w:rPr>
        <w:t xml:space="preserve"> признается несостоявшимся. </w:t>
      </w:r>
    </w:p>
    <w:p w:rsidR="006F79FE" w:rsidRDefault="006F79FE" w:rsidP="00F428DE">
      <w:pPr>
        <w:tabs>
          <w:tab w:val="left" w:pos="567"/>
          <w:tab w:val="left" w:pos="709"/>
          <w:tab w:val="left" w:pos="1701"/>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Комиссии по закупке принимает решение о возможности заключения договора с таким Участником.</w:t>
      </w:r>
    </w:p>
    <w:p w:rsidR="00F428DE" w:rsidRPr="006F79FE" w:rsidRDefault="00F428DE" w:rsidP="00F428DE">
      <w:pPr>
        <w:tabs>
          <w:tab w:val="left" w:pos="567"/>
          <w:tab w:val="left" w:pos="709"/>
          <w:tab w:val="left" w:pos="1701"/>
        </w:tabs>
        <w:suppressAutoHyphens/>
        <w:spacing w:line="240" w:lineRule="auto"/>
        <w:jc w:val="both"/>
        <w:rPr>
          <w:rFonts w:eastAsia="Times New Roman" w:cs="Times New Roman"/>
          <w:b/>
          <w:bCs/>
          <w:iCs/>
          <w:szCs w:val="24"/>
          <w:lang w:eastAsia="ar-SA"/>
        </w:rPr>
      </w:pPr>
    </w:p>
    <w:p w:rsidR="006F79FE" w:rsidRPr="006F79FE" w:rsidRDefault="0055260F" w:rsidP="0073214B">
      <w:pPr>
        <w:jc w:val="both"/>
        <w:rPr>
          <w:rFonts w:eastAsia="Times New Roman" w:cs="Arial"/>
          <w:b/>
          <w:bCs/>
          <w:iCs/>
          <w:szCs w:val="24"/>
          <w:lang w:eastAsia="ar-SA"/>
        </w:rPr>
      </w:pPr>
      <w:bookmarkStart w:id="62" w:name="_Toc386464005"/>
      <w:bookmarkStart w:id="63" w:name="_Toc403634881"/>
      <w:bookmarkStart w:id="64" w:name="_Toc403725265"/>
      <w:bookmarkStart w:id="65" w:name="_Toc403725336"/>
      <w:bookmarkStart w:id="66" w:name="_Toc416268819"/>
      <w:r>
        <w:rPr>
          <w:rFonts w:eastAsia="Times New Roman" w:cs="Arial"/>
          <w:b/>
          <w:szCs w:val="24"/>
          <w:lang w:eastAsia="ar-SA"/>
        </w:rPr>
        <w:t xml:space="preserve">4.11. </w:t>
      </w:r>
      <w:r w:rsidR="006F79FE" w:rsidRPr="006F79FE">
        <w:rPr>
          <w:rFonts w:eastAsia="Times New Roman" w:cs="Arial"/>
          <w:b/>
          <w:szCs w:val="24"/>
          <w:lang w:eastAsia="ar-SA"/>
        </w:rPr>
        <w:t>Опоздавшие заявки на участие в </w:t>
      </w:r>
      <w:r w:rsidR="006F79FE" w:rsidRPr="006F79FE">
        <w:rPr>
          <w:rFonts w:eastAsia="Times New Roman" w:cs="Arial"/>
          <w:b/>
          <w:bCs/>
          <w:iCs/>
          <w:szCs w:val="24"/>
          <w:lang w:eastAsia="ar-SA"/>
        </w:rPr>
        <w:t>запросе предложений</w:t>
      </w:r>
      <w:bookmarkEnd w:id="62"/>
      <w:bookmarkEnd w:id="63"/>
      <w:bookmarkEnd w:id="64"/>
      <w:bookmarkEnd w:id="65"/>
      <w:bookmarkEnd w:id="66"/>
    </w:p>
    <w:p w:rsidR="006F79FE" w:rsidRPr="006F79FE" w:rsidRDefault="006F79FE" w:rsidP="003A44A7">
      <w:pPr>
        <w:tabs>
          <w:tab w:val="left" w:pos="0"/>
          <w:tab w:val="left" w:pos="425"/>
          <w:tab w:val="left" w:pos="567"/>
          <w:tab w:val="left" w:pos="709"/>
        </w:tabs>
        <w:suppressAutoHyphens/>
        <w:spacing w:line="240" w:lineRule="auto"/>
        <w:jc w:val="both"/>
        <w:rPr>
          <w:rFonts w:eastAsia="Times New Roman" w:cs="Times New Roman"/>
          <w:bCs/>
          <w:szCs w:val="24"/>
          <w:lang w:eastAsia="ar-SA"/>
        </w:rPr>
      </w:pPr>
      <w:r w:rsidRPr="006F79FE">
        <w:rPr>
          <w:rFonts w:eastAsia="Times New Roman" w:cs="Times New Roman"/>
          <w:szCs w:val="24"/>
          <w:lang w:eastAsia="ar-SA"/>
        </w:rPr>
        <w:t>4.11.1. Заявки, поступившие после окончания срока подачи заявок и не принятые Заказчиком, вскрываются и возвращаются Участнику закупки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и признана опоздавшей.</w:t>
      </w:r>
    </w:p>
    <w:p w:rsidR="006F79FE" w:rsidRPr="006F79FE" w:rsidRDefault="006F79FE" w:rsidP="003A44A7">
      <w:pPr>
        <w:tabs>
          <w:tab w:val="left" w:pos="0"/>
          <w:tab w:val="left" w:pos="425"/>
          <w:tab w:val="left" w:pos="567"/>
          <w:tab w:val="left" w:pos="709"/>
        </w:tabs>
        <w:suppressAutoHyphens/>
        <w:spacing w:line="240" w:lineRule="auto"/>
        <w:jc w:val="both"/>
        <w:rPr>
          <w:rFonts w:eastAsia="Times New Roman" w:cs="Times New Roman"/>
          <w:bCs/>
          <w:szCs w:val="24"/>
          <w:lang w:eastAsia="ar-SA"/>
        </w:rPr>
      </w:pPr>
      <w:r w:rsidRPr="006F79FE">
        <w:rPr>
          <w:rFonts w:eastAsia="Times New Roman" w:cs="Times New Roman"/>
          <w:bCs/>
          <w:szCs w:val="24"/>
          <w:lang w:eastAsia="ar-SA"/>
        </w:rPr>
        <w:t>4.11.2. Если конверты с заявками на участие в закупке были признаны опоздавшими непосредственно на процедуре вскрытия, такие конверты  вскрываются Комиссией по закупке, а сведения о таких опоздавших заявках заносятся в протокол вскрытия конвертов.</w:t>
      </w:r>
    </w:p>
    <w:p w:rsidR="006F79FE" w:rsidRDefault="006F79FE" w:rsidP="003A44A7">
      <w:pPr>
        <w:tabs>
          <w:tab w:val="left" w:pos="0"/>
          <w:tab w:val="left" w:pos="425"/>
          <w:tab w:val="left" w:pos="567"/>
          <w:tab w:val="left" w:pos="709"/>
        </w:tabs>
        <w:suppressAutoHyphens/>
        <w:spacing w:line="240" w:lineRule="auto"/>
        <w:jc w:val="both"/>
        <w:rPr>
          <w:rFonts w:eastAsia="Times New Roman" w:cs="Times New Roman"/>
          <w:bCs/>
          <w:szCs w:val="24"/>
          <w:lang w:eastAsia="ar-SA"/>
        </w:rPr>
      </w:pPr>
      <w:r w:rsidRPr="006F79FE">
        <w:rPr>
          <w:rFonts w:eastAsia="Times New Roman" w:cs="Times New Roman"/>
          <w:bCs/>
          <w:szCs w:val="24"/>
          <w:lang w:eastAsia="ar-SA"/>
        </w:rPr>
        <w:t>4.11.3. Если конверты с заявками на участие в закупке получены после окончания процедуры вскрытия конвертов, Заказчиком составляется а</w:t>
      </w:r>
      <w:proofErr w:type="gramStart"/>
      <w:r w:rsidRPr="006F79FE">
        <w:rPr>
          <w:rFonts w:eastAsia="Times New Roman" w:cs="Times New Roman"/>
          <w:bCs/>
          <w:szCs w:val="24"/>
          <w:lang w:eastAsia="ar-SA"/>
        </w:rPr>
        <w:t>кт вскр</w:t>
      </w:r>
      <w:proofErr w:type="gramEnd"/>
      <w:r w:rsidRPr="006F79FE">
        <w:rPr>
          <w:rFonts w:eastAsia="Times New Roman" w:cs="Times New Roman"/>
          <w:bCs/>
          <w:szCs w:val="24"/>
          <w:lang w:eastAsia="ar-SA"/>
        </w:rPr>
        <w:t>ытия опоздавшей заявки.</w:t>
      </w:r>
    </w:p>
    <w:p w:rsidR="00F428DE" w:rsidRPr="006F79FE" w:rsidRDefault="00F428DE" w:rsidP="003A44A7">
      <w:pPr>
        <w:tabs>
          <w:tab w:val="left" w:pos="0"/>
          <w:tab w:val="left" w:pos="425"/>
          <w:tab w:val="left" w:pos="567"/>
          <w:tab w:val="left" w:pos="709"/>
        </w:tabs>
        <w:suppressAutoHyphens/>
        <w:spacing w:line="240" w:lineRule="auto"/>
        <w:jc w:val="both"/>
        <w:rPr>
          <w:rFonts w:eastAsia="Times New Roman" w:cs="Times New Roman"/>
          <w:b/>
          <w:bCs/>
          <w:iCs/>
          <w:szCs w:val="24"/>
          <w:lang w:eastAsia="ar-SA"/>
        </w:rPr>
      </w:pPr>
    </w:p>
    <w:p w:rsidR="006F79FE" w:rsidRPr="006F79FE" w:rsidRDefault="006F79FE" w:rsidP="003D7567">
      <w:pPr>
        <w:spacing w:line="240" w:lineRule="auto"/>
        <w:jc w:val="left"/>
        <w:rPr>
          <w:rFonts w:eastAsia="Times New Roman" w:cs="Arial"/>
          <w:b/>
          <w:bCs/>
          <w:iCs/>
          <w:szCs w:val="24"/>
          <w:lang w:eastAsia="ar-SA"/>
        </w:rPr>
      </w:pPr>
      <w:bookmarkStart w:id="67" w:name="_Toc386464006"/>
      <w:bookmarkStart w:id="68" w:name="_Toc403634882"/>
      <w:r w:rsidRPr="006F79FE">
        <w:rPr>
          <w:rFonts w:eastAsia="Times New Roman" w:cs="Arial"/>
          <w:b/>
          <w:szCs w:val="24"/>
          <w:lang w:eastAsia="ar-SA"/>
        </w:rPr>
        <w:t xml:space="preserve"> </w:t>
      </w:r>
      <w:bookmarkStart w:id="69" w:name="_Toc403725266"/>
      <w:bookmarkStart w:id="70" w:name="_Toc403725337"/>
      <w:bookmarkStart w:id="71" w:name="_Toc416268820"/>
      <w:r w:rsidR="0055260F">
        <w:rPr>
          <w:rFonts w:eastAsia="Times New Roman" w:cs="Arial"/>
          <w:b/>
          <w:szCs w:val="24"/>
          <w:lang w:eastAsia="ar-SA"/>
        </w:rPr>
        <w:t xml:space="preserve">4.12. </w:t>
      </w:r>
      <w:r w:rsidRPr="006F79FE">
        <w:rPr>
          <w:rFonts w:eastAsia="Times New Roman" w:cs="Arial"/>
          <w:b/>
          <w:szCs w:val="24"/>
          <w:lang w:eastAsia="ar-SA"/>
        </w:rPr>
        <w:t xml:space="preserve">Отбор участников и </w:t>
      </w:r>
      <w:r w:rsidRPr="006F79FE">
        <w:rPr>
          <w:rFonts w:eastAsia="Times New Roman" w:cs="Arial"/>
          <w:b/>
          <w:iCs/>
          <w:szCs w:val="24"/>
          <w:lang w:eastAsia="ar-SA"/>
        </w:rPr>
        <w:t>оформление окончательного решения</w:t>
      </w:r>
      <w:bookmarkEnd w:id="67"/>
      <w:bookmarkEnd w:id="68"/>
      <w:bookmarkEnd w:id="69"/>
      <w:bookmarkEnd w:id="70"/>
      <w:bookmarkEnd w:id="71"/>
    </w:p>
    <w:p w:rsidR="006F79FE" w:rsidRPr="006F79FE" w:rsidRDefault="0073214B" w:rsidP="003D7567">
      <w:pPr>
        <w:suppressAutoHyphens/>
        <w:spacing w:line="240" w:lineRule="auto"/>
        <w:jc w:val="both"/>
        <w:rPr>
          <w:rFonts w:eastAsia="Times New Roman" w:cs="Times New Roman"/>
          <w:bCs/>
          <w:szCs w:val="24"/>
          <w:lang w:eastAsia="ar-SA"/>
        </w:rPr>
      </w:pPr>
      <w:r>
        <w:rPr>
          <w:rFonts w:eastAsia="Times New Roman" w:cs="Times New Roman"/>
          <w:szCs w:val="24"/>
          <w:lang w:eastAsia="ar-SA"/>
        </w:rPr>
        <w:t xml:space="preserve"> </w:t>
      </w:r>
      <w:r w:rsidR="006F79FE" w:rsidRPr="006F79FE">
        <w:rPr>
          <w:rFonts w:eastAsia="Times New Roman" w:cs="Times New Roman"/>
          <w:szCs w:val="24"/>
          <w:lang w:eastAsia="ar-SA"/>
        </w:rPr>
        <w:t>4.12.1.</w:t>
      </w:r>
      <w:r w:rsidR="006F79FE" w:rsidRPr="006F79FE">
        <w:rPr>
          <w:rFonts w:eastAsia="Times New Roman" w:cs="Times New Roman"/>
          <w:b/>
          <w:szCs w:val="24"/>
          <w:lang w:eastAsia="ar-SA"/>
        </w:rPr>
        <w:t xml:space="preserve"> </w:t>
      </w:r>
      <w:r w:rsidR="006F79FE" w:rsidRPr="006F79FE">
        <w:rPr>
          <w:rFonts w:eastAsia="Times New Roman" w:cs="Times New Roman"/>
          <w:szCs w:val="24"/>
          <w:lang w:eastAsia="ar-SA"/>
        </w:rPr>
        <w:t>Оценка заявок. Общие положения.</w:t>
      </w:r>
    </w:p>
    <w:p w:rsidR="006F79FE" w:rsidRPr="006F79FE" w:rsidRDefault="006F79FE" w:rsidP="003D7567">
      <w:pPr>
        <w:suppressAutoHyphens/>
        <w:overflowPunct w:val="0"/>
        <w:autoSpaceDE w:val="0"/>
        <w:spacing w:line="240" w:lineRule="auto"/>
        <w:jc w:val="both"/>
        <w:rPr>
          <w:rFonts w:eastAsia="Times New Roman" w:cs="Times New Roman"/>
          <w:szCs w:val="24"/>
          <w:lang w:eastAsia="ar-SA"/>
        </w:rPr>
      </w:pPr>
      <w:r w:rsidRPr="006F79FE">
        <w:rPr>
          <w:rFonts w:eastAsia="Times New Roman" w:cs="Times New Roman"/>
          <w:bCs/>
          <w:szCs w:val="24"/>
          <w:lang w:eastAsia="ar-SA"/>
        </w:rPr>
        <w:t>Оценка заявок осуществляется Комиссией по закупке и иными лицами (экспертами и специалистами), привлеченными Комиссией</w:t>
      </w:r>
      <w:r w:rsidRPr="006F79FE">
        <w:rPr>
          <w:rFonts w:eastAsia="Times New Roman" w:cs="Times New Roman"/>
          <w:szCs w:val="24"/>
          <w:lang w:eastAsia="ar-SA"/>
        </w:rPr>
        <w:t xml:space="preserve"> </w:t>
      </w:r>
      <w:r w:rsidRPr="006F79FE">
        <w:rPr>
          <w:rFonts w:eastAsia="Times New Roman" w:cs="Times New Roman"/>
          <w:bCs/>
          <w:szCs w:val="24"/>
          <w:lang w:eastAsia="ar-SA"/>
        </w:rPr>
        <w:t>по закупке.</w:t>
      </w:r>
    </w:p>
    <w:p w:rsidR="006F79FE" w:rsidRPr="006F79FE" w:rsidRDefault="006F79FE" w:rsidP="003D756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lastRenderedPageBreak/>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tbl>
      <w:tblPr>
        <w:tblpPr w:leftFromText="180" w:rightFromText="180" w:vertAnchor="text" w:horzAnchor="margin" w:tblpX="108" w:tblpY="491"/>
        <w:tblW w:w="10031" w:type="dxa"/>
        <w:tblLayout w:type="fixed"/>
        <w:tblLook w:val="0000" w:firstRow="0" w:lastRow="0" w:firstColumn="0" w:lastColumn="0" w:noHBand="0" w:noVBand="0"/>
      </w:tblPr>
      <w:tblGrid>
        <w:gridCol w:w="959"/>
        <w:gridCol w:w="3118"/>
        <w:gridCol w:w="5954"/>
      </w:tblGrid>
      <w:tr w:rsidR="00AC1BEF" w:rsidRPr="00AC1BEF" w:rsidTr="00AC1BEF">
        <w:trPr>
          <w:trHeight w:val="390"/>
        </w:trPr>
        <w:tc>
          <w:tcPr>
            <w:tcW w:w="959" w:type="dxa"/>
            <w:tcBorders>
              <w:top w:val="single" w:sz="4" w:space="0" w:color="000000"/>
              <w:left w:val="single" w:sz="4" w:space="0" w:color="000000"/>
              <w:bottom w:val="single" w:sz="4" w:space="0" w:color="000000"/>
            </w:tcBorders>
            <w:shd w:val="clear" w:color="auto" w:fill="auto"/>
          </w:tcPr>
          <w:p w:rsidR="00AC1BEF" w:rsidRPr="00AC1BEF" w:rsidRDefault="00AC1BEF" w:rsidP="00AC1BEF">
            <w:pPr>
              <w:suppressAutoHyphens/>
              <w:spacing w:line="240" w:lineRule="auto"/>
              <w:rPr>
                <w:rFonts w:eastAsia="Times New Roman" w:cs="Times New Roman"/>
                <w:szCs w:val="24"/>
                <w:lang w:eastAsia="ar-SA"/>
              </w:rPr>
            </w:pPr>
            <w:r w:rsidRPr="00AC1BEF">
              <w:rPr>
                <w:rFonts w:eastAsia="Times New Roman" w:cs="Times New Roman"/>
                <w:szCs w:val="24"/>
                <w:lang w:eastAsia="ar-SA"/>
              </w:rPr>
              <w:t>Номер</w:t>
            </w:r>
          </w:p>
          <w:p w:rsidR="00AC1BEF" w:rsidRPr="00AC1BEF" w:rsidRDefault="00AC1BEF" w:rsidP="00AC1BEF">
            <w:pPr>
              <w:suppressAutoHyphens/>
              <w:spacing w:line="240" w:lineRule="auto"/>
              <w:rPr>
                <w:rFonts w:eastAsia="Times New Roman" w:cs="Times New Roman"/>
                <w:szCs w:val="24"/>
                <w:lang w:eastAsia="ar-SA"/>
              </w:rPr>
            </w:pPr>
            <w:r w:rsidRPr="00AC1BEF">
              <w:rPr>
                <w:rFonts w:eastAsia="Times New Roman" w:cs="Times New Roman"/>
                <w:szCs w:val="24"/>
                <w:lang w:eastAsia="ar-SA"/>
              </w:rPr>
              <w:t>критерия</w:t>
            </w:r>
          </w:p>
        </w:tc>
        <w:tc>
          <w:tcPr>
            <w:tcW w:w="3118" w:type="dxa"/>
            <w:tcBorders>
              <w:top w:val="single" w:sz="4" w:space="0" w:color="000000"/>
              <w:left w:val="single" w:sz="4" w:space="0" w:color="000000"/>
              <w:bottom w:val="single" w:sz="4" w:space="0" w:color="000000"/>
            </w:tcBorders>
            <w:shd w:val="clear" w:color="auto" w:fill="auto"/>
          </w:tcPr>
          <w:p w:rsidR="00AC1BEF" w:rsidRPr="00AC1BEF" w:rsidRDefault="00AC1BEF" w:rsidP="00AC1BEF">
            <w:pPr>
              <w:suppressAutoHyphens/>
              <w:spacing w:line="240" w:lineRule="auto"/>
              <w:rPr>
                <w:rFonts w:eastAsia="Times New Roman" w:cs="Times New Roman"/>
                <w:szCs w:val="24"/>
                <w:lang w:eastAsia="ar-SA"/>
              </w:rPr>
            </w:pPr>
            <w:r w:rsidRPr="00AC1BEF">
              <w:rPr>
                <w:rFonts w:eastAsia="Times New Roman" w:cs="Times New Roman"/>
                <w:szCs w:val="24"/>
                <w:lang w:eastAsia="ar-SA"/>
              </w:rPr>
              <w:t>Критерии оценка заявки по запросу предложений, значимость критерия</w:t>
            </w:r>
            <w:proofErr w:type="gramStart"/>
            <w:r w:rsidRPr="00AC1BEF">
              <w:rPr>
                <w:rFonts w:eastAsia="Times New Roman" w:cs="Times New Roman"/>
                <w:szCs w:val="24"/>
                <w:lang w:eastAsia="ar-SA"/>
              </w:rPr>
              <w:t xml:space="preserve"> (%).</w:t>
            </w:r>
            <w:proofErr w:type="gramEnd"/>
          </w:p>
        </w:tc>
        <w:tc>
          <w:tcPr>
            <w:tcW w:w="5954" w:type="dxa"/>
            <w:tcBorders>
              <w:top w:val="single" w:sz="4" w:space="0" w:color="000000"/>
              <w:left w:val="single" w:sz="4" w:space="0" w:color="000000"/>
              <w:bottom w:val="single" w:sz="4" w:space="0" w:color="000000"/>
              <w:right w:val="single" w:sz="4" w:space="0" w:color="000000"/>
            </w:tcBorders>
            <w:shd w:val="clear" w:color="auto" w:fill="auto"/>
          </w:tcPr>
          <w:p w:rsidR="00AC1BEF" w:rsidRPr="00AC1BEF" w:rsidRDefault="00AC1BEF" w:rsidP="00AC1BEF">
            <w:pPr>
              <w:suppressAutoHyphens/>
              <w:spacing w:line="240" w:lineRule="auto"/>
              <w:rPr>
                <w:rFonts w:eastAsia="Times New Roman" w:cs="Times New Roman"/>
                <w:szCs w:val="24"/>
                <w:lang w:eastAsia="ar-SA"/>
              </w:rPr>
            </w:pPr>
            <w:r w:rsidRPr="00AC1BEF">
              <w:rPr>
                <w:rFonts w:eastAsia="Times New Roman" w:cs="Times New Roman"/>
                <w:szCs w:val="24"/>
                <w:lang w:eastAsia="ar-SA"/>
              </w:rPr>
              <w:t>Порядок оценки:</w:t>
            </w:r>
          </w:p>
        </w:tc>
      </w:tr>
      <w:tr w:rsidR="00AC1BEF" w:rsidRPr="00AC1BEF" w:rsidTr="00AC1BEF">
        <w:trPr>
          <w:trHeight w:val="236"/>
        </w:trPr>
        <w:tc>
          <w:tcPr>
            <w:tcW w:w="959" w:type="dxa"/>
            <w:tcBorders>
              <w:top w:val="single" w:sz="4" w:space="0" w:color="000000"/>
              <w:left w:val="single" w:sz="4" w:space="0" w:color="000000"/>
              <w:bottom w:val="single" w:sz="4" w:space="0" w:color="000000"/>
            </w:tcBorders>
            <w:shd w:val="clear" w:color="auto" w:fill="auto"/>
          </w:tcPr>
          <w:p w:rsidR="00AC1BEF" w:rsidRPr="00AC1BEF" w:rsidRDefault="00AC1BEF" w:rsidP="00AC1BEF">
            <w:pPr>
              <w:suppressAutoHyphens/>
              <w:spacing w:line="240" w:lineRule="auto"/>
              <w:jc w:val="both"/>
              <w:rPr>
                <w:rFonts w:eastAsia="Times New Roman" w:cs="Times New Roman"/>
                <w:b/>
                <w:szCs w:val="24"/>
                <w:lang w:eastAsia="ar-SA"/>
              </w:rPr>
            </w:pPr>
            <w:r w:rsidRPr="00AC1BEF">
              <w:rPr>
                <w:rFonts w:eastAsia="Times New Roman" w:cs="Times New Roman"/>
                <w:b/>
                <w:szCs w:val="24"/>
                <w:lang w:eastAsia="ar-SA"/>
              </w:rPr>
              <w:t>1.</w:t>
            </w:r>
          </w:p>
        </w:tc>
        <w:tc>
          <w:tcPr>
            <w:tcW w:w="3118" w:type="dxa"/>
            <w:tcBorders>
              <w:top w:val="single" w:sz="4" w:space="0" w:color="000000"/>
              <w:left w:val="single" w:sz="4" w:space="0" w:color="000000"/>
              <w:bottom w:val="single" w:sz="4" w:space="0" w:color="000000"/>
            </w:tcBorders>
            <w:shd w:val="clear" w:color="auto" w:fill="auto"/>
          </w:tcPr>
          <w:p w:rsidR="00AC1BEF" w:rsidRPr="00AC1BEF" w:rsidRDefault="00AC1BEF" w:rsidP="00AC1BEF">
            <w:pPr>
              <w:suppressAutoHyphens/>
              <w:spacing w:line="240" w:lineRule="auto"/>
              <w:jc w:val="both"/>
              <w:rPr>
                <w:rFonts w:eastAsia="Times New Roman" w:cs="Times New Roman"/>
                <w:b/>
                <w:szCs w:val="24"/>
                <w:lang w:eastAsia="ar-SA"/>
              </w:rPr>
            </w:pPr>
            <w:r w:rsidRPr="00AC1BEF">
              <w:rPr>
                <w:rFonts w:eastAsia="Times New Roman" w:cs="Times New Roman"/>
                <w:b/>
                <w:szCs w:val="24"/>
                <w:lang w:eastAsia="ar-SA"/>
              </w:rPr>
              <w:t>Цена договора</w:t>
            </w:r>
            <w:r w:rsidRPr="00AC1BEF">
              <w:rPr>
                <w:rFonts w:eastAsia="Times New Roman" w:cs="Times New Roman"/>
                <w:szCs w:val="24"/>
                <w:lang w:eastAsia="ar-SA"/>
              </w:rPr>
              <w:t xml:space="preserve"> </w:t>
            </w:r>
            <w:r w:rsidRPr="00AC1BEF">
              <w:rPr>
                <w:rFonts w:eastAsia="Times New Roman" w:cs="Times New Roman"/>
                <w:b/>
                <w:szCs w:val="24"/>
                <w:lang w:eastAsia="ar-SA"/>
              </w:rPr>
              <w:t>(50%)</w:t>
            </w:r>
          </w:p>
          <w:p w:rsidR="00AC1BEF" w:rsidRPr="00AC1BEF" w:rsidRDefault="00AC1BEF" w:rsidP="00AC1BEF">
            <w:pPr>
              <w:tabs>
                <w:tab w:val="left" w:pos="6987"/>
              </w:tabs>
              <w:autoSpaceDE w:val="0"/>
              <w:autoSpaceDN w:val="0"/>
              <w:adjustRightInd w:val="0"/>
              <w:spacing w:line="240" w:lineRule="auto"/>
              <w:jc w:val="left"/>
              <w:rPr>
                <w:rFonts w:eastAsia="MS Mincho" w:cs="Times New Roman"/>
                <w:i/>
                <w:szCs w:val="24"/>
                <w:lang w:eastAsia="ru-RU"/>
              </w:rPr>
            </w:pPr>
            <w:r w:rsidRPr="00AC1BEF">
              <w:rPr>
                <w:rFonts w:eastAsia="Times New Roman" w:cs="Times New Roman"/>
                <w:b/>
                <w:bCs/>
                <w:i/>
                <w:szCs w:val="24"/>
                <w:lang w:eastAsia="ru-RU"/>
              </w:rPr>
              <w:t xml:space="preserve">Примечание: </w:t>
            </w:r>
            <w:r w:rsidRPr="00AC1BEF">
              <w:rPr>
                <w:rFonts w:eastAsia="Times New Roman" w:cs="Times New Roman"/>
                <w:bCs/>
                <w:i/>
                <w:szCs w:val="24"/>
                <w:lang w:eastAsia="ru-RU"/>
              </w:rPr>
              <w:t>Итоговая стоимость заявки</w:t>
            </w:r>
            <w:r w:rsidRPr="00AC1BEF">
              <w:rPr>
                <w:rFonts w:eastAsia="MS Mincho" w:cs="Times New Roman"/>
                <w:i/>
                <w:szCs w:val="24"/>
                <w:lang w:eastAsia="ru-RU"/>
              </w:rPr>
              <w:t xml:space="preserve"> Участника, не должна превышать начальную (максимальную) сумму договора, установленную Заказчиком. </w:t>
            </w:r>
          </w:p>
          <w:p w:rsidR="00AC1BEF" w:rsidRPr="00AC1BEF" w:rsidRDefault="00AC1BEF" w:rsidP="00AC1BEF">
            <w:pPr>
              <w:suppressAutoHyphens/>
              <w:spacing w:line="240" w:lineRule="auto"/>
              <w:jc w:val="both"/>
              <w:rPr>
                <w:rFonts w:eastAsia="Times New Roman" w:cs="Times New Roman"/>
                <w:szCs w:val="24"/>
                <w:lang w:eastAsia="ar-SA"/>
              </w:rPr>
            </w:pPr>
          </w:p>
        </w:tc>
        <w:tc>
          <w:tcPr>
            <w:tcW w:w="5954" w:type="dxa"/>
            <w:tcBorders>
              <w:top w:val="single" w:sz="4" w:space="0" w:color="000000"/>
              <w:left w:val="single" w:sz="4" w:space="0" w:color="000000"/>
              <w:bottom w:val="single" w:sz="4" w:space="0" w:color="000000"/>
              <w:right w:val="single" w:sz="4" w:space="0" w:color="000000"/>
            </w:tcBorders>
            <w:shd w:val="clear" w:color="auto" w:fill="auto"/>
          </w:tcPr>
          <w:p w:rsidR="00AC1BEF" w:rsidRPr="00AC1BEF" w:rsidRDefault="00AC1BEF" w:rsidP="00AC1BEF">
            <w:pPr>
              <w:suppressAutoHyphens/>
              <w:autoSpaceDE w:val="0"/>
              <w:spacing w:line="240" w:lineRule="auto"/>
              <w:ind w:left="34"/>
              <w:jc w:val="both"/>
              <w:rPr>
                <w:rFonts w:eastAsia="Times New Roman" w:cs="Times New Roman"/>
                <w:szCs w:val="24"/>
                <w:lang w:eastAsia="ar-SA"/>
              </w:rPr>
            </w:pPr>
            <w:r w:rsidRPr="00AC1BEF">
              <w:rPr>
                <w:rFonts w:eastAsia="Times New Roman" w:cs="Times New Roman"/>
                <w:szCs w:val="24"/>
                <w:lang w:eastAsia="ar-SA"/>
              </w:rPr>
              <w:t>Оценка заявок по критерию «Цена договора», определяется на основании поданных Участниками закупки коммерческих предложений.  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AC1BEF" w:rsidRPr="00AC1BEF" w:rsidRDefault="00AC1BEF" w:rsidP="00AC1BEF">
            <w:pPr>
              <w:suppressAutoHyphens/>
              <w:spacing w:line="240" w:lineRule="auto"/>
              <w:jc w:val="both"/>
              <w:rPr>
                <w:rFonts w:eastAsia="Times New Roman" w:cs="Times New Roman"/>
                <w:szCs w:val="24"/>
                <w:lang w:eastAsia="ar-SA"/>
              </w:rPr>
            </w:pPr>
            <w:r w:rsidRPr="00AC1BEF">
              <w:rPr>
                <w:rFonts w:eastAsia="Times New Roman" w:cs="Times New Roman"/>
                <w:szCs w:val="24"/>
              </w:rPr>
              <w:t>В соответствии со ст. 171 НК РФ Заказчик имеет право применить налоговый вычет НДС в отношении выполняемых работ. Поэтому для оценки и в качестве единого базиса сравнения ценовых предложений используются цены предложений Участников закупки без учета НДС</w:t>
            </w:r>
            <w:r w:rsidRPr="00AC1BEF">
              <w:rPr>
                <w:rFonts w:ascii="Calibri" w:eastAsia="Times New Roman" w:hAnsi="Calibri" w:cs="Times New Roman"/>
                <w:szCs w:val="24"/>
              </w:rPr>
              <w:t xml:space="preserve"> </w:t>
            </w:r>
            <w:r w:rsidRPr="00AC1BEF">
              <w:rPr>
                <w:rFonts w:eastAsia="Times New Roman" w:cs="Times New Roman"/>
                <w:szCs w:val="24"/>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AC1BEF" w:rsidRPr="00AC1BEF" w:rsidTr="00BD6AE6">
        <w:trPr>
          <w:trHeight w:val="632"/>
        </w:trPr>
        <w:tc>
          <w:tcPr>
            <w:tcW w:w="959" w:type="dxa"/>
            <w:tcBorders>
              <w:top w:val="single" w:sz="4" w:space="0" w:color="000000"/>
              <w:left w:val="single" w:sz="4" w:space="0" w:color="000000"/>
              <w:bottom w:val="single" w:sz="4" w:space="0" w:color="000000"/>
            </w:tcBorders>
            <w:shd w:val="clear" w:color="auto" w:fill="auto"/>
          </w:tcPr>
          <w:p w:rsidR="00AC1BEF" w:rsidRPr="00AC1BEF" w:rsidRDefault="00AC1BEF" w:rsidP="00AC1BEF">
            <w:pPr>
              <w:suppressAutoHyphens/>
              <w:spacing w:line="240" w:lineRule="auto"/>
              <w:jc w:val="both"/>
              <w:rPr>
                <w:rFonts w:eastAsia="Times New Roman" w:cs="Times New Roman"/>
                <w:b/>
                <w:szCs w:val="24"/>
                <w:lang w:eastAsia="ar-SA"/>
              </w:rPr>
            </w:pPr>
            <w:r w:rsidRPr="00AC1BEF">
              <w:rPr>
                <w:rFonts w:eastAsia="Times New Roman" w:cs="Times New Roman"/>
                <w:b/>
                <w:szCs w:val="24"/>
                <w:lang w:eastAsia="ar-SA"/>
              </w:rPr>
              <w:t>2.</w:t>
            </w:r>
          </w:p>
        </w:tc>
        <w:tc>
          <w:tcPr>
            <w:tcW w:w="3118" w:type="dxa"/>
            <w:tcBorders>
              <w:top w:val="single" w:sz="4" w:space="0" w:color="000000"/>
              <w:left w:val="single" w:sz="4" w:space="0" w:color="000000"/>
              <w:bottom w:val="single" w:sz="4" w:space="0" w:color="000000"/>
            </w:tcBorders>
            <w:shd w:val="clear" w:color="auto" w:fill="auto"/>
          </w:tcPr>
          <w:p w:rsidR="00AC1BEF" w:rsidRPr="00AC1BEF" w:rsidRDefault="00B225E3" w:rsidP="00AC1BEF">
            <w:pPr>
              <w:suppressAutoHyphens/>
              <w:spacing w:after="200"/>
              <w:jc w:val="left"/>
              <w:rPr>
                <w:rFonts w:eastAsia="Times New Roman" w:cs="Times New Roman"/>
                <w:szCs w:val="24"/>
                <w:lang w:eastAsia="ar-SA"/>
              </w:rPr>
            </w:pPr>
            <w:r w:rsidRPr="00EE2D23">
              <w:rPr>
                <w:b/>
                <w:lang w:eastAsia="ar-SA"/>
              </w:rPr>
              <w:t>Наличие материально-технических ресурсов</w:t>
            </w:r>
            <w:r>
              <w:rPr>
                <w:lang w:eastAsia="ar-SA"/>
              </w:rPr>
              <w:t xml:space="preserve"> (специальной дорожной техники)(30 %).</w:t>
            </w:r>
          </w:p>
        </w:tc>
        <w:tc>
          <w:tcPr>
            <w:tcW w:w="5954" w:type="dxa"/>
            <w:tcBorders>
              <w:top w:val="single" w:sz="4" w:space="0" w:color="000000"/>
              <w:left w:val="single" w:sz="4" w:space="0" w:color="000000"/>
              <w:bottom w:val="single" w:sz="4" w:space="0" w:color="000000"/>
              <w:right w:val="single" w:sz="4" w:space="0" w:color="auto"/>
            </w:tcBorders>
            <w:shd w:val="clear" w:color="auto" w:fill="auto"/>
          </w:tcPr>
          <w:p w:rsidR="00B225E3" w:rsidRPr="00B225E3" w:rsidRDefault="00B225E3" w:rsidP="00B225E3">
            <w:pPr>
              <w:suppressAutoHyphens/>
              <w:spacing w:line="240" w:lineRule="auto"/>
              <w:jc w:val="both"/>
              <w:rPr>
                <w:rFonts w:eastAsia="Times New Roman" w:cs="Times New Roman"/>
                <w:szCs w:val="24"/>
                <w:lang w:eastAsia="ar-SA"/>
              </w:rPr>
            </w:pPr>
            <w:r w:rsidRPr="00B225E3">
              <w:rPr>
                <w:rFonts w:eastAsia="Times New Roman" w:cs="Times New Roman"/>
                <w:szCs w:val="24"/>
                <w:lang w:eastAsia="ar-SA"/>
              </w:rPr>
              <w:t>Оценка заявок по критерию «Наличие материально-технических ресурсов» осуществляется на основании анализа сведений, указанных в справке о материально-технических ресурсах, подтвержденных представленными в заявке копиями документов (паспорт, паспорт транспортного средства и др.) на указанные ресурсы.</w:t>
            </w:r>
          </w:p>
          <w:p w:rsidR="00B225E3" w:rsidRPr="00B225E3" w:rsidRDefault="00B225E3" w:rsidP="00B225E3">
            <w:pPr>
              <w:suppressAutoHyphens/>
              <w:spacing w:line="240" w:lineRule="auto"/>
              <w:jc w:val="both"/>
              <w:rPr>
                <w:rFonts w:eastAsia="Times New Roman" w:cs="Times New Roman"/>
                <w:szCs w:val="24"/>
                <w:lang w:eastAsia="ar-SA"/>
              </w:rPr>
            </w:pPr>
            <w:r w:rsidRPr="00B225E3">
              <w:rPr>
                <w:rFonts w:eastAsia="Times New Roman" w:cs="Times New Roman"/>
                <w:szCs w:val="24"/>
                <w:lang w:eastAsia="ar-SA"/>
              </w:rPr>
              <w:t>При этом для присуждения оценочного балла заявкам Участников рассчитывается сумма рейтингов подкритериев, определяющихся путем произведения значимости подкритерия на количество единиц технических ресурсов:</w:t>
            </w:r>
          </w:p>
          <w:tbl>
            <w:tblPr>
              <w:tblW w:w="6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4"/>
              <w:gridCol w:w="1985"/>
              <w:gridCol w:w="591"/>
            </w:tblGrid>
            <w:tr w:rsidR="00B225E3" w:rsidRPr="000451E0" w:rsidTr="00BD6AE6">
              <w:tc>
                <w:tcPr>
                  <w:tcW w:w="3714" w:type="dxa"/>
                  <w:tcBorders>
                    <w:top w:val="single" w:sz="4" w:space="0" w:color="auto"/>
                    <w:left w:val="single" w:sz="4" w:space="0" w:color="auto"/>
                    <w:bottom w:val="single" w:sz="4" w:space="0" w:color="auto"/>
                    <w:right w:val="single" w:sz="4" w:space="0" w:color="auto"/>
                  </w:tcBorders>
                  <w:shd w:val="clear" w:color="auto" w:fill="auto"/>
                  <w:hideMark/>
                </w:tcPr>
                <w:p w:rsidR="00B225E3" w:rsidRPr="00F8438C" w:rsidRDefault="00B225E3" w:rsidP="004C094A">
                  <w:pPr>
                    <w:framePr w:hSpace="180" w:wrap="around" w:vAnchor="text" w:hAnchor="margin" w:x="108" w:y="491"/>
                    <w:suppressAutoHyphens/>
                    <w:rPr>
                      <w:lang w:eastAsia="ar-SA"/>
                    </w:rPr>
                  </w:pPr>
                  <w:r w:rsidRPr="00F8438C">
                    <w:rPr>
                      <w:rFonts w:eastAsia="Calibri"/>
                      <w:lang w:eastAsia="ar-SA"/>
                    </w:rPr>
                    <w:t>Подкритерий</w:t>
                  </w:r>
                </w:p>
              </w:tc>
              <w:tc>
                <w:tcPr>
                  <w:tcW w:w="2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B225E3" w:rsidRPr="00F8438C" w:rsidRDefault="00B225E3" w:rsidP="004C094A">
                  <w:pPr>
                    <w:framePr w:hSpace="180" w:wrap="around" w:vAnchor="text" w:hAnchor="margin" w:x="108" w:y="491"/>
                    <w:suppressAutoHyphens/>
                    <w:rPr>
                      <w:rFonts w:eastAsia="Calibri"/>
                      <w:lang w:eastAsia="ar-SA"/>
                    </w:rPr>
                  </w:pPr>
                  <w:r w:rsidRPr="00F8438C">
                    <w:rPr>
                      <w:rFonts w:eastAsia="Calibri"/>
                      <w:lang w:eastAsia="ar-SA"/>
                    </w:rPr>
                    <w:t>Значимость</w:t>
                  </w:r>
                </w:p>
                <w:p w:rsidR="00B225E3" w:rsidRPr="00F8438C" w:rsidRDefault="00B225E3" w:rsidP="004C094A">
                  <w:pPr>
                    <w:framePr w:hSpace="180" w:wrap="around" w:vAnchor="text" w:hAnchor="margin" w:x="108" w:y="491"/>
                    <w:suppressAutoHyphens/>
                    <w:rPr>
                      <w:lang w:eastAsia="ar-SA"/>
                    </w:rPr>
                  </w:pPr>
                  <w:r w:rsidRPr="00F8438C">
                    <w:rPr>
                      <w:rFonts w:eastAsia="Calibri"/>
                      <w:lang w:eastAsia="ar-SA"/>
                    </w:rPr>
                    <w:t xml:space="preserve"> подкритерия</w:t>
                  </w:r>
                </w:p>
              </w:tc>
            </w:tr>
            <w:tr w:rsidR="00B225E3" w:rsidRPr="000451E0" w:rsidTr="00BD6AE6">
              <w:tc>
                <w:tcPr>
                  <w:tcW w:w="3714" w:type="dxa"/>
                  <w:tcBorders>
                    <w:top w:val="single" w:sz="4" w:space="0" w:color="auto"/>
                    <w:left w:val="single" w:sz="4" w:space="0" w:color="auto"/>
                    <w:bottom w:val="single" w:sz="4" w:space="0" w:color="auto"/>
                    <w:right w:val="single" w:sz="4" w:space="0" w:color="auto"/>
                  </w:tcBorders>
                  <w:shd w:val="clear" w:color="auto" w:fill="auto"/>
                  <w:hideMark/>
                </w:tcPr>
                <w:p w:rsidR="00B225E3" w:rsidRPr="00F8438C" w:rsidRDefault="00B225E3" w:rsidP="004C094A">
                  <w:pPr>
                    <w:framePr w:hSpace="180" w:wrap="around" w:vAnchor="text" w:hAnchor="margin" w:x="108" w:y="491"/>
                    <w:suppressAutoHyphens/>
                    <w:jc w:val="left"/>
                    <w:rPr>
                      <w:lang w:eastAsia="ar-SA"/>
                    </w:rPr>
                  </w:pPr>
                  <w:r w:rsidRPr="00F8438C">
                    <w:rPr>
                      <w:rFonts w:eastAsia="Calibri"/>
                      <w:lang w:eastAsia="ar-SA"/>
                    </w:rPr>
                    <w:t>Каток (1шт.)</w:t>
                  </w:r>
                </w:p>
              </w:tc>
              <w:tc>
                <w:tcPr>
                  <w:tcW w:w="2576" w:type="dxa"/>
                  <w:gridSpan w:val="2"/>
                  <w:tcBorders>
                    <w:top w:val="single" w:sz="4" w:space="0" w:color="auto"/>
                    <w:left w:val="single" w:sz="4" w:space="0" w:color="auto"/>
                    <w:bottom w:val="single" w:sz="4" w:space="0" w:color="auto"/>
                    <w:right w:val="single" w:sz="4" w:space="0" w:color="auto"/>
                  </w:tcBorders>
                  <w:shd w:val="clear" w:color="auto" w:fill="auto"/>
                </w:tcPr>
                <w:p w:rsidR="00B225E3" w:rsidRPr="00F8438C" w:rsidRDefault="00B225E3" w:rsidP="004C094A">
                  <w:pPr>
                    <w:framePr w:hSpace="180" w:wrap="around" w:vAnchor="text" w:hAnchor="margin" w:x="108" w:y="491"/>
                    <w:suppressAutoHyphens/>
                    <w:jc w:val="both"/>
                    <w:rPr>
                      <w:lang w:eastAsia="ar-SA"/>
                    </w:rPr>
                  </w:pPr>
                  <w:r w:rsidRPr="00F8438C">
                    <w:rPr>
                      <w:lang w:eastAsia="ar-SA"/>
                    </w:rPr>
                    <w:t>20%</w:t>
                  </w:r>
                </w:p>
              </w:tc>
            </w:tr>
            <w:tr w:rsidR="00B225E3" w:rsidRPr="000451E0" w:rsidTr="00BD6AE6">
              <w:tc>
                <w:tcPr>
                  <w:tcW w:w="3714" w:type="dxa"/>
                  <w:tcBorders>
                    <w:top w:val="single" w:sz="4" w:space="0" w:color="auto"/>
                    <w:left w:val="single" w:sz="4" w:space="0" w:color="auto"/>
                    <w:bottom w:val="single" w:sz="4" w:space="0" w:color="auto"/>
                    <w:right w:val="single" w:sz="4" w:space="0" w:color="auto"/>
                  </w:tcBorders>
                  <w:shd w:val="clear" w:color="auto" w:fill="auto"/>
                </w:tcPr>
                <w:p w:rsidR="00B225E3" w:rsidRPr="00F8438C" w:rsidRDefault="00B225E3" w:rsidP="004C094A">
                  <w:pPr>
                    <w:framePr w:hSpace="180" w:wrap="around" w:vAnchor="text" w:hAnchor="margin" w:x="108" w:y="491"/>
                    <w:suppressAutoHyphens/>
                    <w:jc w:val="left"/>
                    <w:rPr>
                      <w:lang w:eastAsia="ar-SA"/>
                    </w:rPr>
                  </w:pPr>
                  <w:r w:rsidRPr="00F8438C">
                    <w:rPr>
                      <w:lang w:eastAsia="ar-SA"/>
                    </w:rPr>
                    <w:t xml:space="preserve">Автомобиль-самосвал грузоподъемностью более 10т </w:t>
                  </w:r>
                </w:p>
                <w:p w:rsidR="00B225E3" w:rsidRPr="00F8438C" w:rsidRDefault="00B225E3" w:rsidP="004C094A">
                  <w:pPr>
                    <w:framePr w:hSpace="180" w:wrap="around" w:vAnchor="text" w:hAnchor="margin" w:x="108" w:y="491"/>
                    <w:suppressAutoHyphens/>
                    <w:jc w:val="left"/>
                    <w:rPr>
                      <w:lang w:eastAsia="ar-SA"/>
                    </w:rPr>
                  </w:pPr>
                  <w:r w:rsidRPr="00F8438C">
                    <w:rPr>
                      <w:lang w:eastAsia="ar-SA"/>
                    </w:rPr>
                    <w:t xml:space="preserve">(1 </w:t>
                  </w:r>
                  <w:proofErr w:type="spellStart"/>
                  <w:proofErr w:type="gramStart"/>
                  <w:r w:rsidRPr="00F8438C">
                    <w:rPr>
                      <w:lang w:eastAsia="ar-SA"/>
                    </w:rPr>
                    <w:t>шт</w:t>
                  </w:r>
                  <w:proofErr w:type="spellEnd"/>
                  <w:proofErr w:type="gramEnd"/>
                  <w:r w:rsidRPr="00F8438C">
                    <w:rPr>
                      <w:lang w:eastAsia="ar-SA"/>
                    </w:rPr>
                    <w:t>)</w:t>
                  </w:r>
                </w:p>
              </w:tc>
              <w:tc>
                <w:tcPr>
                  <w:tcW w:w="2576" w:type="dxa"/>
                  <w:gridSpan w:val="2"/>
                  <w:tcBorders>
                    <w:top w:val="single" w:sz="4" w:space="0" w:color="auto"/>
                    <w:left w:val="single" w:sz="4" w:space="0" w:color="auto"/>
                    <w:bottom w:val="single" w:sz="4" w:space="0" w:color="auto"/>
                    <w:right w:val="single" w:sz="4" w:space="0" w:color="auto"/>
                  </w:tcBorders>
                  <w:shd w:val="clear" w:color="auto" w:fill="auto"/>
                </w:tcPr>
                <w:p w:rsidR="00B225E3" w:rsidRPr="00F8438C" w:rsidRDefault="00B225E3" w:rsidP="004C094A">
                  <w:pPr>
                    <w:framePr w:hSpace="180" w:wrap="around" w:vAnchor="text" w:hAnchor="margin" w:x="108" w:y="491"/>
                    <w:suppressAutoHyphens/>
                    <w:jc w:val="both"/>
                    <w:rPr>
                      <w:lang w:eastAsia="ar-SA"/>
                    </w:rPr>
                  </w:pPr>
                  <w:r w:rsidRPr="00F8438C">
                    <w:rPr>
                      <w:lang w:eastAsia="ar-SA"/>
                    </w:rPr>
                    <w:t>20%</w:t>
                  </w:r>
                </w:p>
              </w:tc>
            </w:tr>
            <w:tr w:rsidR="00B225E3" w:rsidRPr="000451E0" w:rsidTr="00BD6AE6">
              <w:tc>
                <w:tcPr>
                  <w:tcW w:w="3714" w:type="dxa"/>
                  <w:tcBorders>
                    <w:top w:val="single" w:sz="4" w:space="0" w:color="auto"/>
                    <w:left w:val="single" w:sz="4" w:space="0" w:color="auto"/>
                    <w:bottom w:val="single" w:sz="4" w:space="0" w:color="auto"/>
                    <w:right w:val="single" w:sz="4" w:space="0" w:color="auto"/>
                  </w:tcBorders>
                  <w:shd w:val="clear" w:color="auto" w:fill="auto"/>
                  <w:hideMark/>
                </w:tcPr>
                <w:p w:rsidR="00B225E3" w:rsidRPr="00F8438C" w:rsidRDefault="00B225E3" w:rsidP="004C094A">
                  <w:pPr>
                    <w:framePr w:hSpace="180" w:wrap="around" w:vAnchor="text" w:hAnchor="margin" w:x="108" w:y="491"/>
                    <w:suppressAutoHyphens/>
                    <w:jc w:val="left"/>
                    <w:rPr>
                      <w:lang w:eastAsia="ar-SA"/>
                    </w:rPr>
                  </w:pPr>
                  <w:r w:rsidRPr="00F8438C">
                    <w:rPr>
                      <w:rFonts w:eastAsia="Calibri"/>
                      <w:lang w:eastAsia="ar-SA"/>
                    </w:rPr>
                    <w:t>Средство для погрузки-разгрузки, перевозки катка к месту выполнения работ (1 шт.)</w:t>
                  </w:r>
                </w:p>
              </w:tc>
              <w:tc>
                <w:tcPr>
                  <w:tcW w:w="2576" w:type="dxa"/>
                  <w:gridSpan w:val="2"/>
                  <w:tcBorders>
                    <w:top w:val="single" w:sz="4" w:space="0" w:color="auto"/>
                    <w:left w:val="single" w:sz="4" w:space="0" w:color="auto"/>
                    <w:bottom w:val="single" w:sz="4" w:space="0" w:color="auto"/>
                    <w:right w:val="single" w:sz="4" w:space="0" w:color="auto"/>
                  </w:tcBorders>
                  <w:shd w:val="clear" w:color="auto" w:fill="auto"/>
                </w:tcPr>
                <w:p w:rsidR="00B225E3" w:rsidRPr="00F8438C" w:rsidRDefault="00B225E3" w:rsidP="004C094A">
                  <w:pPr>
                    <w:framePr w:hSpace="180" w:wrap="around" w:vAnchor="text" w:hAnchor="margin" w:x="108" w:y="491"/>
                    <w:suppressAutoHyphens/>
                    <w:jc w:val="both"/>
                    <w:rPr>
                      <w:lang w:eastAsia="ar-SA"/>
                    </w:rPr>
                  </w:pPr>
                  <w:r w:rsidRPr="00F8438C">
                    <w:rPr>
                      <w:lang w:eastAsia="ar-SA"/>
                    </w:rPr>
                    <w:t>20%</w:t>
                  </w:r>
                </w:p>
              </w:tc>
            </w:tr>
            <w:tr w:rsidR="00B225E3" w:rsidTr="00BD6AE6">
              <w:trPr>
                <w:gridAfter w:val="1"/>
                <w:wAfter w:w="591" w:type="dxa"/>
              </w:trPr>
              <w:tc>
                <w:tcPr>
                  <w:tcW w:w="3714" w:type="dxa"/>
                  <w:shd w:val="clear" w:color="auto" w:fill="auto"/>
                </w:tcPr>
                <w:p w:rsidR="00B225E3" w:rsidRPr="00F8438C" w:rsidRDefault="00B225E3" w:rsidP="004C094A">
                  <w:pPr>
                    <w:framePr w:hSpace="180" w:wrap="around" w:vAnchor="text" w:hAnchor="margin" w:x="108" w:y="491"/>
                    <w:suppressAutoHyphens/>
                    <w:jc w:val="both"/>
                    <w:rPr>
                      <w:lang w:eastAsia="ar-SA"/>
                    </w:rPr>
                  </w:pPr>
                  <w:proofErr w:type="spellStart"/>
                  <w:r w:rsidRPr="00F8438C">
                    <w:rPr>
                      <w:lang w:eastAsia="ar-SA"/>
                    </w:rPr>
                    <w:t>Швонарезчик</w:t>
                  </w:r>
                  <w:proofErr w:type="spellEnd"/>
                  <w:r w:rsidRPr="00F8438C">
                    <w:rPr>
                      <w:lang w:eastAsia="ar-SA"/>
                    </w:rPr>
                    <w:t xml:space="preserve"> </w:t>
                  </w:r>
                  <w:r w:rsidRPr="00F8438C">
                    <w:rPr>
                      <w:rFonts w:eastAsia="Calibri"/>
                      <w:lang w:eastAsia="ar-SA"/>
                    </w:rPr>
                    <w:t>(1 шт.)</w:t>
                  </w:r>
                </w:p>
              </w:tc>
              <w:tc>
                <w:tcPr>
                  <w:tcW w:w="1985" w:type="dxa"/>
                  <w:tcBorders>
                    <w:right w:val="nil"/>
                  </w:tcBorders>
                  <w:shd w:val="clear" w:color="auto" w:fill="auto"/>
                </w:tcPr>
                <w:p w:rsidR="00B225E3" w:rsidRPr="00F8438C" w:rsidRDefault="00B225E3" w:rsidP="004C094A">
                  <w:pPr>
                    <w:framePr w:hSpace="180" w:wrap="around" w:vAnchor="text" w:hAnchor="margin" w:x="108" w:y="491"/>
                    <w:suppressAutoHyphens/>
                    <w:jc w:val="both"/>
                    <w:rPr>
                      <w:lang w:eastAsia="ar-SA"/>
                    </w:rPr>
                  </w:pPr>
                  <w:r w:rsidRPr="00F8438C">
                    <w:rPr>
                      <w:lang w:eastAsia="ar-SA"/>
                    </w:rPr>
                    <w:t>10%</w:t>
                  </w:r>
                </w:p>
              </w:tc>
            </w:tr>
            <w:tr w:rsidR="00B225E3" w:rsidRPr="000451E0" w:rsidTr="00BD6AE6">
              <w:tc>
                <w:tcPr>
                  <w:tcW w:w="3714" w:type="dxa"/>
                  <w:tcBorders>
                    <w:top w:val="single" w:sz="4" w:space="0" w:color="auto"/>
                    <w:left w:val="single" w:sz="4" w:space="0" w:color="auto"/>
                    <w:bottom w:val="single" w:sz="4" w:space="0" w:color="auto"/>
                    <w:right w:val="single" w:sz="4" w:space="0" w:color="auto"/>
                  </w:tcBorders>
                  <w:shd w:val="clear" w:color="auto" w:fill="auto"/>
                  <w:hideMark/>
                </w:tcPr>
                <w:p w:rsidR="00B225E3" w:rsidRPr="00F8438C" w:rsidRDefault="00B225E3" w:rsidP="004C094A">
                  <w:pPr>
                    <w:framePr w:hSpace="180" w:wrap="around" w:vAnchor="text" w:hAnchor="margin" w:x="108" w:y="491"/>
                    <w:suppressAutoHyphens/>
                    <w:jc w:val="left"/>
                    <w:rPr>
                      <w:lang w:eastAsia="ar-SA"/>
                    </w:rPr>
                  </w:pPr>
                  <w:r w:rsidRPr="00F8438C">
                    <w:rPr>
                      <w:rFonts w:eastAsia="Calibri"/>
                      <w:lang w:eastAsia="ar-SA"/>
                    </w:rPr>
                    <w:t>Компрессор (1 шт.)</w:t>
                  </w:r>
                </w:p>
              </w:tc>
              <w:tc>
                <w:tcPr>
                  <w:tcW w:w="2576" w:type="dxa"/>
                  <w:gridSpan w:val="2"/>
                  <w:tcBorders>
                    <w:top w:val="single" w:sz="4" w:space="0" w:color="auto"/>
                    <w:left w:val="single" w:sz="4" w:space="0" w:color="auto"/>
                    <w:bottom w:val="single" w:sz="4" w:space="0" w:color="auto"/>
                    <w:right w:val="single" w:sz="4" w:space="0" w:color="auto"/>
                  </w:tcBorders>
                  <w:shd w:val="clear" w:color="auto" w:fill="auto"/>
                </w:tcPr>
                <w:p w:rsidR="00B225E3" w:rsidRPr="00F8438C" w:rsidRDefault="00B225E3" w:rsidP="004C094A">
                  <w:pPr>
                    <w:framePr w:hSpace="180" w:wrap="around" w:vAnchor="text" w:hAnchor="margin" w:x="108" w:y="491"/>
                    <w:suppressAutoHyphens/>
                    <w:jc w:val="both"/>
                    <w:rPr>
                      <w:lang w:eastAsia="ar-SA"/>
                    </w:rPr>
                  </w:pPr>
                  <w:r w:rsidRPr="00F8438C">
                    <w:rPr>
                      <w:lang w:eastAsia="ar-SA"/>
                    </w:rPr>
                    <w:t>10%</w:t>
                  </w:r>
                </w:p>
              </w:tc>
            </w:tr>
            <w:tr w:rsidR="00B225E3" w:rsidTr="00BD6AE6">
              <w:trPr>
                <w:gridAfter w:val="1"/>
                <w:wAfter w:w="591" w:type="dxa"/>
              </w:trPr>
              <w:tc>
                <w:tcPr>
                  <w:tcW w:w="3714" w:type="dxa"/>
                  <w:shd w:val="clear" w:color="auto" w:fill="auto"/>
                </w:tcPr>
                <w:p w:rsidR="00B225E3" w:rsidRPr="00F8438C" w:rsidRDefault="00B225E3" w:rsidP="004C094A">
                  <w:pPr>
                    <w:framePr w:hSpace="180" w:wrap="around" w:vAnchor="text" w:hAnchor="margin" w:x="108" w:y="491"/>
                    <w:suppressAutoHyphens/>
                    <w:jc w:val="both"/>
                    <w:rPr>
                      <w:lang w:eastAsia="ar-SA"/>
                    </w:rPr>
                  </w:pPr>
                  <w:r w:rsidRPr="00F8438C">
                    <w:rPr>
                      <w:lang w:eastAsia="ar-SA"/>
                    </w:rPr>
                    <w:t xml:space="preserve">Генератор </w:t>
                  </w:r>
                  <w:r w:rsidRPr="00F8438C">
                    <w:rPr>
                      <w:rFonts w:eastAsia="Calibri"/>
                      <w:lang w:eastAsia="ar-SA"/>
                    </w:rPr>
                    <w:t>(1 шт.)</w:t>
                  </w:r>
                </w:p>
              </w:tc>
              <w:tc>
                <w:tcPr>
                  <w:tcW w:w="1985" w:type="dxa"/>
                  <w:tcBorders>
                    <w:right w:val="nil"/>
                  </w:tcBorders>
                  <w:shd w:val="clear" w:color="auto" w:fill="auto"/>
                </w:tcPr>
                <w:p w:rsidR="00B225E3" w:rsidRPr="00F8438C" w:rsidRDefault="00B225E3" w:rsidP="004C094A">
                  <w:pPr>
                    <w:framePr w:hSpace="180" w:wrap="around" w:vAnchor="text" w:hAnchor="margin" w:x="108" w:y="491"/>
                    <w:suppressAutoHyphens/>
                    <w:jc w:val="both"/>
                    <w:rPr>
                      <w:lang w:eastAsia="ar-SA"/>
                    </w:rPr>
                  </w:pPr>
                  <w:r w:rsidRPr="00F8438C">
                    <w:rPr>
                      <w:lang w:eastAsia="ar-SA"/>
                    </w:rPr>
                    <w:t>10%</w:t>
                  </w:r>
                </w:p>
              </w:tc>
            </w:tr>
            <w:tr w:rsidR="00B225E3" w:rsidTr="00BD6AE6">
              <w:trPr>
                <w:gridAfter w:val="1"/>
                <w:wAfter w:w="591" w:type="dxa"/>
              </w:trPr>
              <w:tc>
                <w:tcPr>
                  <w:tcW w:w="3714" w:type="dxa"/>
                  <w:shd w:val="clear" w:color="auto" w:fill="auto"/>
                </w:tcPr>
                <w:p w:rsidR="00B225E3" w:rsidRPr="00F8438C" w:rsidRDefault="00B225E3" w:rsidP="004C094A">
                  <w:pPr>
                    <w:framePr w:hSpace="180" w:wrap="around" w:vAnchor="text" w:hAnchor="margin" w:x="108" w:y="491"/>
                    <w:suppressAutoHyphens/>
                    <w:jc w:val="both"/>
                    <w:rPr>
                      <w:lang w:eastAsia="ar-SA"/>
                    </w:rPr>
                  </w:pPr>
                  <w:r w:rsidRPr="00F8438C">
                    <w:rPr>
                      <w:lang w:eastAsia="ar-SA"/>
                    </w:rPr>
                    <w:lastRenderedPageBreak/>
                    <w:t>Электро-</w:t>
                  </w:r>
                  <w:proofErr w:type="spellStart"/>
                  <w:r w:rsidRPr="00F8438C">
                    <w:rPr>
                      <w:lang w:eastAsia="ar-SA"/>
                    </w:rPr>
                    <w:t>пневмо</w:t>
                  </w:r>
                  <w:proofErr w:type="spellEnd"/>
                  <w:r w:rsidRPr="00F8438C">
                    <w:rPr>
                      <w:lang w:eastAsia="ar-SA"/>
                    </w:rPr>
                    <w:t xml:space="preserve"> инструмент </w:t>
                  </w:r>
                  <w:r w:rsidRPr="00F8438C">
                    <w:rPr>
                      <w:rFonts w:eastAsia="Calibri"/>
                      <w:lang w:eastAsia="ar-SA"/>
                    </w:rPr>
                    <w:t>(1 шт.)</w:t>
                  </w:r>
                </w:p>
              </w:tc>
              <w:tc>
                <w:tcPr>
                  <w:tcW w:w="1985" w:type="dxa"/>
                  <w:tcBorders>
                    <w:bottom w:val="single" w:sz="4" w:space="0" w:color="auto"/>
                    <w:right w:val="nil"/>
                  </w:tcBorders>
                  <w:shd w:val="clear" w:color="auto" w:fill="auto"/>
                </w:tcPr>
                <w:p w:rsidR="00B225E3" w:rsidRPr="00F8438C" w:rsidRDefault="00B225E3" w:rsidP="004C094A">
                  <w:pPr>
                    <w:framePr w:hSpace="180" w:wrap="around" w:vAnchor="text" w:hAnchor="margin" w:x="108" w:y="491"/>
                    <w:suppressAutoHyphens/>
                    <w:jc w:val="both"/>
                    <w:rPr>
                      <w:lang w:eastAsia="ar-SA"/>
                    </w:rPr>
                  </w:pPr>
                  <w:r w:rsidRPr="00F8438C">
                    <w:rPr>
                      <w:lang w:eastAsia="ar-SA"/>
                    </w:rPr>
                    <w:t>10%</w:t>
                  </w:r>
                </w:p>
              </w:tc>
            </w:tr>
          </w:tbl>
          <w:p w:rsidR="00B225E3" w:rsidRDefault="00B225E3" w:rsidP="00AC1BEF">
            <w:pPr>
              <w:jc w:val="both"/>
              <w:rPr>
                <w:rFonts w:eastAsia="Times New Roman" w:cs="Times New Roman"/>
                <w:szCs w:val="24"/>
                <w:lang w:eastAsia="ar-SA"/>
              </w:rPr>
            </w:pPr>
          </w:p>
          <w:p w:rsidR="00B225E3" w:rsidRPr="00B225E3" w:rsidRDefault="00B225E3" w:rsidP="00B225E3">
            <w:pPr>
              <w:suppressAutoHyphens/>
              <w:spacing w:line="240" w:lineRule="auto"/>
              <w:jc w:val="both"/>
              <w:rPr>
                <w:rFonts w:eastAsia="Times New Roman" w:cs="Times New Roman"/>
                <w:szCs w:val="24"/>
                <w:lang w:eastAsia="ar-SA"/>
              </w:rPr>
            </w:pPr>
            <w:r w:rsidRPr="00B225E3">
              <w:rPr>
                <w:rFonts w:eastAsia="Times New Roman" w:cs="Times New Roman"/>
                <w:szCs w:val="24"/>
                <w:lang w:eastAsia="ar-SA"/>
              </w:rPr>
              <w:t>Заявке, набравшей наибольшую сумму рейтингов подкритериев, присуждается 5 баллов. Дальнейшее распределение баллов осуществляется в порядке убывания показателя суммы.</w:t>
            </w:r>
          </w:p>
          <w:p w:rsidR="00AC1BEF" w:rsidRPr="00AC1BEF" w:rsidRDefault="00B225E3" w:rsidP="00BD6AE6">
            <w:pPr>
              <w:spacing w:line="240" w:lineRule="auto"/>
              <w:jc w:val="both"/>
              <w:rPr>
                <w:rFonts w:eastAsia="Times New Roman" w:cs="Times New Roman"/>
                <w:szCs w:val="24"/>
              </w:rPr>
            </w:pPr>
            <w:r w:rsidRPr="00B225E3">
              <w:rPr>
                <w:rFonts w:eastAsia="Times New Roman" w:cs="Times New Roman"/>
                <w:b/>
                <w:szCs w:val="24"/>
                <w:lang w:eastAsia="ar-SA"/>
              </w:rPr>
              <w:t>В связи с тем, что наличие материально-технических ресурсов является для участника обязательным, заявка, не содержащая сведения о наличии указанных ресурсов и копии подтверждающих документов, подлежит отклонению.</w:t>
            </w:r>
          </w:p>
        </w:tc>
      </w:tr>
      <w:tr w:rsidR="00AC1BEF" w:rsidRPr="00AC1BEF" w:rsidTr="00AC1BEF">
        <w:trPr>
          <w:trHeight w:val="632"/>
        </w:trPr>
        <w:tc>
          <w:tcPr>
            <w:tcW w:w="959" w:type="dxa"/>
            <w:tcBorders>
              <w:top w:val="single" w:sz="4" w:space="0" w:color="000000"/>
              <w:left w:val="single" w:sz="4" w:space="0" w:color="000000"/>
              <w:bottom w:val="single" w:sz="4" w:space="0" w:color="000000"/>
            </w:tcBorders>
            <w:shd w:val="clear" w:color="auto" w:fill="auto"/>
          </w:tcPr>
          <w:p w:rsidR="00AC1BEF" w:rsidRPr="00AC1BEF" w:rsidRDefault="00AC1BEF" w:rsidP="00AC1BEF">
            <w:pPr>
              <w:suppressAutoHyphens/>
              <w:spacing w:line="240" w:lineRule="auto"/>
              <w:jc w:val="both"/>
              <w:rPr>
                <w:rFonts w:eastAsia="Times New Roman" w:cs="Times New Roman"/>
                <w:b/>
                <w:bCs/>
                <w:szCs w:val="24"/>
                <w:lang w:eastAsia="ar-SA"/>
              </w:rPr>
            </w:pPr>
            <w:r w:rsidRPr="00AC1BEF">
              <w:rPr>
                <w:rFonts w:eastAsia="Times New Roman" w:cs="Times New Roman"/>
                <w:b/>
                <w:szCs w:val="24"/>
                <w:lang w:eastAsia="ar-SA"/>
              </w:rPr>
              <w:lastRenderedPageBreak/>
              <w:t>3.</w:t>
            </w:r>
          </w:p>
        </w:tc>
        <w:tc>
          <w:tcPr>
            <w:tcW w:w="3118" w:type="dxa"/>
            <w:tcBorders>
              <w:top w:val="single" w:sz="4" w:space="0" w:color="000000"/>
              <w:left w:val="single" w:sz="4" w:space="0" w:color="000000"/>
              <w:bottom w:val="single" w:sz="4" w:space="0" w:color="000000"/>
            </w:tcBorders>
            <w:shd w:val="clear" w:color="auto" w:fill="auto"/>
          </w:tcPr>
          <w:p w:rsidR="00AC1BEF" w:rsidRPr="00AC1BEF" w:rsidRDefault="00AC1BEF" w:rsidP="00AC1BEF">
            <w:pPr>
              <w:suppressAutoHyphens/>
              <w:spacing w:line="240" w:lineRule="auto"/>
              <w:jc w:val="left"/>
              <w:rPr>
                <w:rFonts w:eastAsia="Times New Roman" w:cs="Times New Roman"/>
                <w:b/>
                <w:szCs w:val="24"/>
                <w:lang w:eastAsia="ar-SA"/>
              </w:rPr>
            </w:pPr>
            <w:r w:rsidRPr="00AC1BEF">
              <w:rPr>
                <w:rFonts w:eastAsia="Times New Roman" w:cs="Times New Roman"/>
                <w:b/>
                <w:szCs w:val="24"/>
                <w:lang w:eastAsia="ar-SA"/>
              </w:rPr>
              <w:t>Опыт выполнения аналогичных работ (20%)</w:t>
            </w:r>
            <w:r w:rsidRPr="00AC1BEF">
              <w:rPr>
                <w:rFonts w:eastAsia="Times New Roman" w:cs="Times New Roman"/>
                <w:b/>
                <w:bCs/>
                <w:szCs w:val="24"/>
                <w:lang w:eastAsia="ar-SA"/>
              </w:rPr>
              <w:t xml:space="preserve">                                                                                                                                                                                                                                                                                                                                        </w:t>
            </w:r>
          </w:p>
        </w:tc>
        <w:tc>
          <w:tcPr>
            <w:tcW w:w="5954" w:type="dxa"/>
            <w:tcBorders>
              <w:top w:val="single" w:sz="4" w:space="0" w:color="000000"/>
              <w:left w:val="single" w:sz="4" w:space="0" w:color="000000"/>
              <w:bottom w:val="single" w:sz="4" w:space="0" w:color="000000"/>
              <w:right w:val="single" w:sz="4" w:space="0" w:color="000000"/>
            </w:tcBorders>
            <w:shd w:val="clear" w:color="auto" w:fill="auto"/>
          </w:tcPr>
          <w:p w:rsidR="00AC1BEF" w:rsidRPr="00AC1BEF" w:rsidRDefault="00AC1BEF" w:rsidP="00AC1BEF">
            <w:pPr>
              <w:suppressAutoHyphens/>
              <w:spacing w:line="240" w:lineRule="auto"/>
              <w:jc w:val="both"/>
              <w:rPr>
                <w:rFonts w:eastAsia="Times New Roman" w:cs="Times New Roman"/>
                <w:szCs w:val="24"/>
                <w:lang w:eastAsia="ar-SA"/>
              </w:rPr>
            </w:pPr>
            <w:proofErr w:type="gramStart"/>
            <w:r w:rsidRPr="00AC1BEF">
              <w:rPr>
                <w:rFonts w:eastAsia="Times New Roman" w:cs="Times New Roman"/>
                <w:szCs w:val="24"/>
                <w:lang w:eastAsia="ar-SA"/>
              </w:rPr>
              <w:t>Оценка заявок по критерию</w:t>
            </w:r>
            <w:r w:rsidRPr="00AC1BEF">
              <w:rPr>
                <w:rFonts w:eastAsia="Times New Roman" w:cs="Times New Roman"/>
                <w:color w:val="000000"/>
                <w:szCs w:val="24"/>
                <w:shd w:val="clear" w:color="auto" w:fill="FFFFFF"/>
                <w:lang w:eastAsia="ar-SA"/>
              </w:rPr>
              <w:t xml:space="preserve"> «Опыт </w:t>
            </w:r>
            <w:r w:rsidRPr="00AC1BEF">
              <w:rPr>
                <w:rFonts w:eastAsia="Times New Roman" w:cs="Times New Roman"/>
                <w:bCs/>
                <w:szCs w:val="24"/>
                <w:lang w:eastAsia="ar-SA"/>
              </w:rPr>
              <w:t>выполнения аналогичных работ</w:t>
            </w:r>
            <w:r w:rsidRPr="00AC1BEF">
              <w:rPr>
                <w:rFonts w:eastAsia="Times New Roman" w:cs="Times New Roman"/>
                <w:color w:val="000000"/>
                <w:szCs w:val="24"/>
                <w:shd w:val="clear" w:color="auto" w:fill="FFFFFF"/>
                <w:lang w:eastAsia="ar-SA"/>
              </w:rPr>
              <w:t xml:space="preserve">» </w:t>
            </w:r>
            <w:r w:rsidRPr="00AC1BEF">
              <w:rPr>
                <w:rFonts w:eastAsia="Times New Roman" w:cs="Times New Roman"/>
                <w:szCs w:val="24"/>
                <w:lang w:eastAsia="ar-SA"/>
              </w:rPr>
              <w:t xml:space="preserve">осуществляется на основании анализа </w:t>
            </w:r>
            <w:r w:rsidRPr="00AC1BEF">
              <w:rPr>
                <w:rFonts w:eastAsia="Times New Roman" w:cs="Times New Roman"/>
                <w:bCs/>
                <w:szCs w:val="24"/>
                <w:lang w:eastAsia="ar-SA"/>
              </w:rPr>
              <w:t xml:space="preserve">сведений, указанных в справке о перечне и объемах выполнения аналогичных договоров </w:t>
            </w:r>
            <w:r w:rsidR="00322212" w:rsidRPr="00322212">
              <w:rPr>
                <w:rFonts w:cs="Times New Roman"/>
                <w:szCs w:val="24"/>
                <w:lang w:eastAsia="ru-RU"/>
              </w:rPr>
              <w:t xml:space="preserve"> по ремонту железобетонной дымовой  трубы</w:t>
            </w:r>
            <w:r w:rsidR="00322212" w:rsidRPr="00AC1BEF">
              <w:rPr>
                <w:rFonts w:eastAsia="Times New Roman" w:cs="Times New Roman"/>
                <w:bCs/>
                <w:szCs w:val="24"/>
                <w:lang w:eastAsia="ar-SA"/>
              </w:rPr>
              <w:t xml:space="preserve"> </w:t>
            </w:r>
            <w:r w:rsidRPr="00AC1BEF">
              <w:rPr>
                <w:rFonts w:eastAsia="Times New Roman" w:cs="Times New Roman"/>
                <w:bCs/>
                <w:szCs w:val="24"/>
                <w:lang w:eastAsia="ar-SA"/>
              </w:rPr>
              <w:t>(форма 4 Приложения №1 Документации) за 201</w:t>
            </w:r>
            <w:r w:rsidR="00312422">
              <w:rPr>
                <w:rFonts w:eastAsia="Times New Roman" w:cs="Times New Roman"/>
                <w:bCs/>
                <w:szCs w:val="24"/>
                <w:lang w:eastAsia="ar-SA"/>
              </w:rPr>
              <w:t>2</w:t>
            </w:r>
            <w:r w:rsidRPr="00AC1BEF">
              <w:rPr>
                <w:rFonts w:eastAsia="Times New Roman" w:cs="Times New Roman"/>
                <w:bCs/>
                <w:szCs w:val="24"/>
                <w:lang w:eastAsia="ar-SA"/>
              </w:rPr>
              <w:t>-2014 годы</w:t>
            </w:r>
            <w:r w:rsidRPr="00AC1BEF">
              <w:rPr>
                <w:rFonts w:eastAsia="Times New Roman" w:cs="Times New Roman"/>
                <w:szCs w:val="24"/>
                <w:lang w:eastAsia="ar-SA"/>
              </w:rPr>
              <w:t>, подтвержденных представленными в заявке копиями договоров на выполнение аналогичных работ</w:t>
            </w:r>
            <w:r w:rsidRPr="00AC1BEF">
              <w:rPr>
                <w:rFonts w:eastAsia="Times New Roman" w:cs="Times New Roman"/>
                <w:szCs w:val="24"/>
                <w:lang w:eastAsia="ru-RU"/>
              </w:rPr>
              <w:t xml:space="preserve"> </w:t>
            </w:r>
            <w:r w:rsidRPr="00AC1BEF">
              <w:rPr>
                <w:rFonts w:eastAsia="Times New Roman" w:cs="Times New Roman"/>
                <w:szCs w:val="24"/>
                <w:lang w:eastAsia="ar-SA"/>
              </w:rPr>
              <w:t>вместе с актами выполненных работ (иными документами, подтверждающими выполнение работ), заверенными уполномоченным лицом Участника</w:t>
            </w:r>
            <w:proofErr w:type="gramEnd"/>
            <w:r w:rsidRPr="00AC1BEF">
              <w:rPr>
                <w:rFonts w:eastAsia="Times New Roman" w:cs="Times New Roman"/>
                <w:szCs w:val="24"/>
                <w:lang w:eastAsia="ar-SA"/>
              </w:rPr>
              <w:t xml:space="preserve"> закупки.</w:t>
            </w:r>
          </w:p>
          <w:p w:rsidR="00B225E3" w:rsidRPr="00B225E3" w:rsidRDefault="00B225E3" w:rsidP="00B225E3">
            <w:pPr>
              <w:tabs>
                <w:tab w:val="left" w:pos="6987"/>
              </w:tabs>
              <w:jc w:val="left"/>
              <w:rPr>
                <w:rFonts w:eastAsia="Times New Roman" w:cs="Times New Roman"/>
                <w:szCs w:val="24"/>
                <w:lang w:eastAsia="ru-RU"/>
              </w:rPr>
            </w:pPr>
            <w:r w:rsidRPr="00B225E3">
              <w:rPr>
                <w:rFonts w:eastAsia="Times New Roman" w:cs="Times New Roman"/>
                <w:szCs w:val="24"/>
                <w:lang w:eastAsia="ru-RU"/>
              </w:rPr>
              <w:t xml:space="preserve">5 баллов – </w:t>
            </w:r>
            <w:r w:rsidRPr="00B225E3">
              <w:rPr>
                <w:rFonts w:eastAsia="Times New Roman" w:cs="Times New Roman"/>
                <w:bCs/>
                <w:szCs w:val="24"/>
                <w:lang w:eastAsia="ru-RU"/>
              </w:rPr>
              <w:t>21 000 001 рубль и более</w:t>
            </w:r>
            <w:r w:rsidRPr="00B225E3">
              <w:rPr>
                <w:rFonts w:eastAsia="Times New Roman" w:cs="Times New Roman"/>
                <w:szCs w:val="24"/>
                <w:lang w:eastAsia="ru-RU"/>
              </w:rPr>
              <w:t xml:space="preserve">; </w:t>
            </w:r>
          </w:p>
          <w:p w:rsidR="00B225E3" w:rsidRPr="00B225E3" w:rsidRDefault="00B225E3" w:rsidP="00B225E3">
            <w:pPr>
              <w:tabs>
                <w:tab w:val="left" w:pos="6987"/>
              </w:tabs>
              <w:jc w:val="left"/>
              <w:rPr>
                <w:rFonts w:eastAsia="Times New Roman" w:cs="Times New Roman"/>
                <w:szCs w:val="24"/>
                <w:lang w:eastAsia="ru-RU"/>
              </w:rPr>
            </w:pPr>
            <w:r w:rsidRPr="00B225E3">
              <w:rPr>
                <w:rFonts w:eastAsia="Times New Roman" w:cs="Times New Roman"/>
                <w:szCs w:val="24"/>
                <w:lang w:eastAsia="ru-RU"/>
              </w:rPr>
              <w:t xml:space="preserve">4 балла – </w:t>
            </w:r>
            <w:r w:rsidRPr="00B225E3">
              <w:rPr>
                <w:rFonts w:eastAsia="Times New Roman" w:cs="Times New Roman"/>
                <w:bCs/>
                <w:szCs w:val="24"/>
                <w:lang w:eastAsia="ru-RU"/>
              </w:rPr>
              <w:t>от 16 000 001 рубля до 21 000 000 рублей включительно</w:t>
            </w:r>
            <w:r w:rsidRPr="00B225E3">
              <w:rPr>
                <w:rFonts w:eastAsia="Times New Roman" w:cs="Times New Roman"/>
                <w:szCs w:val="24"/>
                <w:lang w:eastAsia="ru-RU"/>
              </w:rPr>
              <w:t>;</w:t>
            </w:r>
          </w:p>
          <w:p w:rsidR="00B225E3" w:rsidRPr="00B225E3" w:rsidRDefault="00B225E3" w:rsidP="00B225E3">
            <w:pPr>
              <w:tabs>
                <w:tab w:val="left" w:pos="6987"/>
              </w:tabs>
              <w:jc w:val="left"/>
              <w:rPr>
                <w:rFonts w:eastAsia="Times New Roman" w:cs="Times New Roman"/>
                <w:szCs w:val="24"/>
                <w:lang w:eastAsia="ru-RU"/>
              </w:rPr>
            </w:pPr>
            <w:r w:rsidRPr="00B225E3">
              <w:rPr>
                <w:rFonts w:eastAsia="Times New Roman" w:cs="Times New Roman"/>
                <w:szCs w:val="24"/>
                <w:lang w:eastAsia="ru-RU"/>
              </w:rPr>
              <w:t xml:space="preserve">3 балла – </w:t>
            </w:r>
            <w:r w:rsidRPr="00B225E3">
              <w:rPr>
                <w:rFonts w:eastAsia="Times New Roman" w:cs="Times New Roman"/>
                <w:bCs/>
                <w:szCs w:val="24"/>
                <w:lang w:eastAsia="ru-RU"/>
              </w:rPr>
              <w:t>от 11 000 001 рубля до 16 000 000 рублей включительно</w:t>
            </w:r>
            <w:r w:rsidRPr="00B225E3">
              <w:rPr>
                <w:rFonts w:eastAsia="Times New Roman" w:cs="Times New Roman"/>
                <w:szCs w:val="24"/>
                <w:lang w:eastAsia="ru-RU"/>
              </w:rPr>
              <w:t>;</w:t>
            </w:r>
          </w:p>
          <w:p w:rsidR="00B225E3" w:rsidRPr="00B225E3" w:rsidRDefault="00B225E3" w:rsidP="00B225E3">
            <w:pPr>
              <w:tabs>
                <w:tab w:val="left" w:pos="6987"/>
              </w:tabs>
              <w:jc w:val="left"/>
              <w:rPr>
                <w:rFonts w:eastAsia="Times New Roman" w:cs="Times New Roman"/>
                <w:bCs/>
                <w:szCs w:val="24"/>
                <w:lang w:eastAsia="ru-RU"/>
              </w:rPr>
            </w:pPr>
            <w:r w:rsidRPr="00B225E3">
              <w:rPr>
                <w:rFonts w:eastAsia="Times New Roman" w:cs="Times New Roman"/>
                <w:szCs w:val="24"/>
                <w:lang w:eastAsia="ru-RU"/>
              </w:rPr>
              <w:t xml:space="preserve">2 балла – </w:t>
            </w:r>
            <w:r w:rsidRPr="00B225E3">
              <w:rPr>
                <w:rFonts w:eastAsia="Times New Roman" w:cs="Times New Roman"/>
                <w:bCs/>
                <w:szCs w:val="24"/>
                <w:lang w:eastAsia="ru-RU"/>
              </w:rPr>
              <w:t>от 6 000 001 рубля до 11 000 000 рублей включительно;</w:t>
            </w:r>
          </w:p>
          <w:p w:rsidR="00B225E3" w:rsidRPr="00B225E3" w:rsidRDefault="00B225E3" w:rsidP="00B225E3">
            <w:pPr>
              <w:tabs>
                <w:tab w:val="left" w:pos="6987"/>
              </w:tabs>
              <w:jc w:val="left"/>
              <w:rPr>
                <w:rFonts w:eastAsia="Times New Roman" w:cs="Times New Roman"/>
                <w:szCs w:val="24"/>
                <w:lang w:eastAsia="ru-RU"/>
              </w:rPr>
            </w:pPr>
            <w:r w:rsidRPr="00B225E3">
              <w:rPr>
                <w:rFonts w:eastAsia="Times New Roman" w:cs="Times New Roman"/>
                <w:bCs/>
                <w:szCs w:val="24"/>
                <w:lang w:eastAsia="ru-RU"/>
              </w:rPr>
              <w:t>1 балл – от 1000 001 рубля до 6 000 000 рублей включительно;</w:t>
            </w:r>
          </w:p>
          <w:p w:rsidR="00B225E3" w:rsidRPr="00B225E3" w:rsidRDefault="00B225E3" w:rsidP="00B225E3">
            <w:pPr>
              <w:tabs>
                <w:tab w:val="left" w:pos="6987"/>
              </w:tabs>
              <w:jc w:val="left"/>
              <w:rPr>
                <w:rFonts w:eastAsia="Times New Roman" w:cs="Times New Roman"/>
                <w:bCs/>
                <w:szCs w:val="24"/>
                <w:lang w:eastAsia="ru-RU"/>
              </w:rPr>
            </w:pPr>
            <w:r w:rsidRPr="00B225E3">
              <w:rPr>
                <w:rFonts w:eastAsia="Times New Roman" w:cs="Times New Roman"/>
                <w:szCs w:val="24"/>
                <w:lang w:eastAsia="ru-RU"/>
              </w:rPr>
              <w:t xml:space="preserve">0 баллов – </w:t>
            </w:r>
            <w:r w:rsidRPr="00B225E3">
              <w:rPr>
                <w:rFonts w:eastAsia="Times New Roman" w:cs="Times New Roman"/>
                <w:bCs/>
                <w:szCs w:val="24"/>
                <w:lang w:eastAsia="ru-RU"/>
              </w:rPr>
              <w:t>1000 000 рублей и менее</w:t>
            </w:r>
            <w:r w:rsidRPr="00B225E3">
              <w:rPr>
                <w:rFonts w:eastAsia="Times New Roman" w:cs="Times New Roman"/>
                <w:szCs w:val="24"/>
                <w:lang w:eastAsia="ru-RU"/>
              </w:rPr>
              <w:t>.</w:t>
            </w:r>
          </w:p>
          <w:p w:rsidR="00AC1BEF" w:rsidRPr="00AC1BEF" w:rsidRDefault="00503C69" w:rsidP="00312422">
            <w:pPr>
              <w:tabs>
                <w:tab w:val="left" w:pos="6987"/>
              </w:tabs>
              <w:suppressAutoHyphens/>
              <w:spacing w:line="240" w:lineRule="auto"/>
              <w:jc w:val="both"/>
              <w:rPr>
                <w:rFonts w:eastAsia="Times New Roman" w:cs="Times New Roman"/>
                <w:szCs w:val="24"/>
                <w:lang w:eastAsia="ar-SA"/>
              </w:rPr>
            </w:pPr>
            <w:proofErr w:type="gramStart"/>
            <w:r w:rsidRPr="00503C69">
              <w:rPr>
                <w:rFonts w:eastAsia="Times New Roman" w:cs="Times New Roman"/>
                <w:bCs/>
                <w:szCs w:val="24"/>
                <w:lang w:eastAsia="ar-SA"/>
              </w:rPr>
              <w:t xml:space="preserve">В случае не указания сведений по объему выполнения  </w:t>
            </w:r>
            <w:r w:rsidR="006B7146">
              <w:rPr>
                <w:rFonts w:eastAsia="Times New Roman" w:cs="Times New Roman"/>
                <w:bCs/>
                <w:szCs w:val="24"/>
                <w:lang w:eastAsia="ar-SA"/>
              </w:rPr>
              <w:t xml:space="preserve">аналогичных </w:t>
            </w:r>
            <w:r w:rsidR="00B225E3">
              <w:rPr>
                <w:rFonts w:eastAsia="Times New Roman" w:cs="Times New Roman"/>
                <w:bCs/>
                <w:szCs w:val="24"/>
                <w:lang w:eastAsia="ar-SA"/>
              </w:rPr>
              <w:t xml:space="preserve">договоров </w:t>
            </w:r>
            <w:r w:rsidR="00B225E3" w:rsidRPr="00B225E3">
              <w:rPr>
                <w:rFonts w:eastAsia="Times New Roman" w:cs="Times New Roman"/>
                <w:bCs/>
                <w:szCs w:val="24"/>
                <w:lang w:eastAsia="ar-SA"/>
              </w:rPr>
              <w:t xml:space="preserve">за 2012-2014 годы </w:t>
            </w:r>
            <w:r w:rsidR="00B225E3" w:rsidRPr="00B225E3">
              <w:rPr>
                <w:rFonts w:cs="Times New Roman"/>
                <w:szCs w:val="24"/>
                <w:lang w:eastAsia="ru-RU"/>
              </w:rPr>
              <w:t xml:space="preserve">по восстановлению асфальтобетонного покрытия в </w:t>
            </w:r>
            <w:r w:rsidRPr="00503C69">
              <w:rPr>
                <w:rFonts w:eastAsia="Times New Roman" w:cs="Times New Roman"/>
                <w:bCs/>
                <w:szCs w:val="24"/>
                <w:lang w:eastAsia="ar-SA"/>
              </w:rPr>
              <w:t>справке</w:t>
            </w:r>
            <w:r>
              <w:rPr>
                <w:rFonts w:eastAsia="Times New Roman" w:cs="Times New Roman"/>
                <w:bCs/>
                <w:szCs w:val="24"/>
                <w:lang w:eastAsia="ar-SA"/>
              </w:rPr>
              <w:t xml:space="preserve"> </w:t>
            </w:r>
            <w:r w:rsidRPr="00503C69">
              <w:rPr>
                <w:rFonts w:eastAsia="Times New Roman" w:cs="Times New Roman"/>
                <w:bCs/>
                <w:szCs w:val="24"/>
                <w:lang w:eastAsia="ar-SA"/>
              </w:rPr>
              <w:t>(форма 4 Приложения №1 Документации), не предоставления в составе заявки копий договоров, указанных в справке</w:t>
            </w:r>
            <w:r>
              <w:rPr>
                <w:rFonts w:eastAsia="Times New Roman" w:cs="Times New Roman"/>
                <w:bCs/>
                <w:szCs w:val="24"/>
                <w:lang w:eastAsia="ar-SA"/>
              </w:rPr>
              <w:t xml:space="preserve"> </w:t>
            </w:r>
            <w:r w:rsidRPr="00503C69">
              <w:rPr>
                <w:rFonts w:eastAsia="Times New Roman" w:cs="Times New Roman"/>
                <w:bCs/>
                <w:szCs w:val="24"/>
                <w:lang w:eastAsia="ar-SA"/>
              </w:rPr>
              <w:t>(форма 4 Приложения №1 Документации), а так же не предоставления в составе заявки актов выполненных работ</w:t>
            </w:r>
            <w:r w:rsidR="0053691B">
              <w:rPr>
                <w:rFonts w:eastAsia="Times New Roman" w:cs="Times New Roman"/>
                <w:bCs/>
                <w:szCs w:val="24"/>
                <w:lang w:eastAsia="ar-SA"/>
              </w:rPr>
              <w:t xml:space="preserve"> (</w:t>
            </w:r>
            <w:r w:rsidRPr="00503C69">
              <w:rPr>
                <w:rFonts w:eastAsia="Times New Roman" w:cs="Times New Roman"/>
                <w:bCs/>
                <w:szCs w:val="24"/>
                <w:lang w:eastAsia="ar-SA"/>
              </w:rPr>
              <w:t>иных документов, подтверждающих выполнение работ по предоставленным договорам</w:t>
            </w:r>
            <w:r w:rsidR="0053691B">
              <w:rPr>
                <w:rFonts w:eastAsia="Times New Roman" w:cs="Times New Roman"/>
                <w:bCs/>
                <w:szCs w:val="24"/>
                <w:lang w:eastAsia="ar-SA"/>
              </w:rPr>
              <w:t>)</w:t>
            </w:r>
            <w:r w:rsidRPr="00503C69">
              <w:rPr>
                <w:rFonts w:eastAsia="Times New Roman" w:cs="Times New Roman"/>
                <w:bCs/>
                <w:szCs w:val="24"/>
                <w:lang w:eastAsia="ar-SA"/>
              </w:rPr>
              <w:t>, заявке такого</w:t>
            </w:r>
            <w:proofErr w:type="gramEnd"/>
            <w:r w:rsidRPr="00503C69">
              <w:rPr>
                <w:rFonts w:eastAsia="Times New Roman" w:cs="Times New Roman"/>
                <w:bCs/>
                <w:szCs w:val="24"/>
                <w:lang w:eastAsia="ar-SA"/>
              </w:rPr>
              <w:t xml:space="preserve"> Участника будет присуждаться 0 баллов по данному критерию. </w:t>
            </w:r>
            <w:proofErr w:type="gramStart"/>
            <w:r w:rsidRPr="00503C69">
              <w:rPr>
                <w:rFonts w:eastAsia="Times New Roman" w:cs="Times New Roman"/>
                <w:bCs/>
                <w:szCs w:val="24"/>
                <w:lang w:eastAsia="ar-SA"/>
              </w:rPr>
              <w:t>Договоры</w:t>
            </w:r>
            <w:proofErr w:type="gramEnd"/>
            <w:r w:rsidRPr="00503C69">
              <w:rPr>
                <w:rFonts w:eastAsia="Times New Roman" w:cs="Times New Roman"/>
                <w:bCs/>
                <w:szCs w:val="24"/>
                <w:lang w:eastAsia="ar-SA"/>
              </w:rPr>
              <w:t xml:space="preserve">  не подтвержденные документами о выполнении работ не учитываются  при оценке.</w:t>
            </w:r>
          </w:p>
        </w:tc>
      </w:tr>
    </w:tbl>
    <w:p w:rsidR="0041422C" w:rsidRPr="006F79FE" w:rsidRDefault="0041422C" w:rsidP="003A44A7">
      <w:pPr>
        <w:suppressAutoHyphens/>
        <w:spacing w:line="240" w:lineRule="auto"/>
        <w:ind w:firstLine="567"/>
        <w:jc w:val="both"/>
        <w:rPr>
          <w:rFonts w:eastAsia="Times New Roman" w:cs="Times New Roman"/>
          <w:szCs w:val="24"/>
          <w:lang w:eastAsia="ar-SA"/>
        </w:rPr>
      </w:pPr>
    </w:p>
    <w:p w:rsidR="006F79FE" w:rsidRPr="006F79FE" w:rsidRDefault="006F79FE" w:rsidP="0073214B">
      <w:pPr>
        <w:suppressAutoHyphens/>
        <w:autoSpaceDE w:val="0"/>
        <w:spacing w:line="240" w:lineRule="auto"/>
        <w:jc w:val="both"/>
        <w:rPr>
          <w:rFonts w:eastAsia="Calibri" w:cs="Times New Roman"/>
          <w:szCs w:val="24"/>
          <w:lang w:eastAsia="ar-SA"/>
        </w:rPr>
      </w:pPr>
      <w:r w:rsidRPr="006F79FE">
        <w:rPr>
          <w:rFonts w:eastAsia="Calibri" w:cs="Times New Roman"/>
          <w:szCs w:val="24"/>
          <w:lang w:eastAsia="ar-SA"/>
        </w:rPr>
        <w:t>Оценка заявок осуществляется в следующем порядке:</w:t>
      </w:r>
    </w:p>
    <w:p w:rsidR="006F79FE" w:rsidRPr="006F79FE" w:rsidRDefault="006F79FE" w:rsidP="003A44A7">
      <w:pPr>
        <w:suppressAutoHyphens/>
        <w:autoSpaceDE w:val="0"/>
        <w:spacing w:line="240" w:lineRule="auto"/>
        <w:jc w:val="both"/>
        <w:rPr>
          <w:rFonts w:eastAsia="Calibri" w:cs="Times New Roman"/>
          <w:szCs w:val="24"/>
          <w:lang w:eastAsia="ar-SA"/>
        </w:rPr>
      </w:pPr>
      <w:r w:rsidRPr="006F79FE">
        <w:rPr>
          <w:rFonts w:eastAsia="Calibri" w:cs="Times New Roman"/>
          <w:szCs w:val="24"/>
          <w:lang w:eastAsia="ar-SA"/>
        </w:rPr>
        <w:lastRenderedPageBreak/>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6F79FE" w:rsidRPr="006F79FE" w:rsidRDefault="006F79FE" w:rsidP="003A44A7">
      <w:pPr>
        <w:suppressAutoHyphens/>
        <w:autoSpaceDE w:val="0"/>
        <w:spacing w:line="240" w:lineRule="auto"/>
        <w:jc w:val="both"/>
        <w:rPr>
          <w:rFonts w:eastAsia="Calibri" w:cs="Times New Roman"/>
          <w:szCs w:val="24"/>
          <w:lang w:eastAsia="ar-SA"/>
        </w:rPr>
      </w:pPr>
      <w:r w:rsidRPr="006F79FE">
        <w:rPr>
          <w:rFonts w:eastAsia="Calibri" w:cs="Times New Roman"/>
          <w:szCs w:val="24"/>
          <w:lang w:eastAsia="ar-SA"/>
        </w:rPr>
        <w:t xml:space="preserve">2) Рейтинг заявки по конкретному критерию рассчитывается как произведение коэффициента значимости на балл. </w:t>
      </w:r>
      <w:r w:rsidRPr="006F79FE">
        <w:rPr>
          <w:rFonts w:eastAsia="Times New Roman" w:cs="Times New Roman"/>
          <w:szCs w:val="24"/>
          <w:lang w:eastAsia="ar-SA"/>
        </w:rPr>
        <w:t>Дробное значение рейтинга округляется до двух десятичных знаков после запятой по математическим правилам округления.</w:t>
      </w:r>
    </w:p>
    <w:p w:rsidR="006F79FE" w:rsidRPr="006F79FE" w:rsidRDefault="006F79FE" w:rsidP="003A44A7">
      <w:pPr>
        <w:suppressAutoHyphens/>
        <w:autoSpaceDE w:val="0"/>
        <w:spacing w:line="240" w:lineRule="auto"/>
        <w:jc w:val="both"/>
        <w:rPr>
          <w:rFonts w:eastAsia="Calibri" w:cs="Times New Roman"/>
          <w:szCs w:val="24"/>
          <w:lang w:eastAsia="ar-SA"/>
        </w:rPr>
      </w:pPr>
      <w:r w:rsidRPr="006F79FE">
        <w:rPr>
          <w:rFonts w:eastAsia="Calibri" w:cs="Times New Roman"/>
          <w:szCs w:val="24"/>
          <w:lang w:eastAsia="ar-SA"/>
        </w:rPr>
        <w:t xml:space="preserve">3) Присуждение каждой заявке порядкового номера по мере </w:t>
      </w:r>
      <w:proofErr w:type="gramStart"/>
      <w:r w:rsidRPr="006F79FE">
        <w:rPr>
          <w:rFonts w:eastAsia="Calibri" w:cs="Times New Roman"/>
          <w:szCs w:val="24"/>
          <w:lang w:eastAsia="ar-SA"/>
        </w:rPr>
        <w:t>уменьшения степени привлекательности предложения участника</w:t>
      </w:r>
      <w:proofErr w:type="gramEnd"/>
      <w:r w:rsidRPr="006F79FE">
        <w:rPr>
          <w:rFonts w:eastAsia="Calibri" w:cs="Times New Roman"/>
          <w:szCs w:val="24"/>
          <w:lang w:eastAsia="ar-SA"/>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w:t>
      </w:r>
      <w:r w:rsidRPr="006F79FE">
        <w:rPr>
          <w:rFonts w:eastAsia="Times New Roman" w:cs="Times New Roman"/>
          <w:szCs w:val="24"/>
          <w:lang w:eastAsia="ar-SA"/>
        </w:rPr>
        <w:t>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В случае внесения изменений в заявку  в соответствии с п.4.3.3.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6F79FE" w:rsidRPr="006F79FE" w:rsidRDefault="006F79FE" w:rsidP="003A44A7">
      <w:pPr>
        <w:suppressAutoHyphens/>
        <w:autoSpaceDE w:val="0"/>
        <w:spacing w:line="240" w:lineRule="auto"/>
        <w:jc w:val="both"/>
        <w:rPr>
          <w:rFonts w:eastAsia="Times New Roman" w:cs="Times New Roman"/>
          <w:szCs w:val="24"/>
          <w:lang w:eastAsia="ar-SA"/>
        </w:rPr>
      </w:pPr>
      <w:r w:rsidRPr="006F79FE">
        <w:rPr>
          <w:rFonts w:eastAsia="Calibri" w:cs="Times New Roman"/>
          <w:szCs w:val="24"/>
          <w:lang w:eastAsia="ar-SA"/>
        </w:rPr>
        <w:t xml:space="preserve">4) </w:t>
      </w:r>
      <w:r w:rsidRPr="006F79FE">
        <w:rPr>
          <w:rFonts w:eastAsia="Times New Roman" w:cs="Times New Roman"/>
          <w:szCs w:val="24"/>
          <w:lang w:eastAsia="ar-SA"/>
        </w:rPr>
        <w:t>Комиссия по закупке учитывает оценки и рекомендации экспертов, однако, может принимать самостоятельные решения.</w:t>
      </w:r>
    </w:p>
    <w:p w:rsidR="006F79FE" w:rsidRPr="006F79FE" w:rsidRDefault="006F79FE" w:rsidP="003A44A7">
      <w:pPr>
        <w:tabs>
          <w:tab w:val="left" w:pos="0"/>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Результаты и мотивы решения Комиссии по закупке об отклонении заявки не подлежат обсуждению с Участником запроса предложений.</w:t>
      </w:r>
    </w:p>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4.12.2. Оформление окончательного решения Комиссии по закупке.</w:t>
      </w:r>
    </w:p>
    <w:p w:rsidR="006F79FE" w:rsidRPr="006F79FE" w:rsidRDefault="006F79FE" w:rsidP="0073214B">
      <w:pPr>
        <w:suppressAutoHyphens/>
        <w:spacing w:line="240" w:lineRule="auto"/>
        <w:jc w:val="both"/>
        <w:rPr>
          <w:rFonts w:eastAsia="Calibri" w:cs="Times New Roman"/>
          <w:szCs w:val="24"/>
          <w:lang w:eastAsia="ar-SA"/>
        </w:rPr>
      </w:pPr>
      <w:proofErr w:type="gramStart"/>
      <w:r w:rsidRPr="006F79FE">
        <w:rPr>
          <w:rFonts w:eastAsia="Times New Roman" w:cs="Times New Roman"/>
          <w:szCs w:val="24"/>
          <w:lang w:eastAsia="ar-SA"/>
        </w:rPr>
        <w:t xml:space="preserve">Окончательные результаты </w:t>
      </w:r>
      <w:r w:rsidRPr="006F79FE">
        <w:rPr>
          <w:rFonts w:eastAsia="Times New Roman" w:cs="Times New Roman"/>
          <w:bCs/>
          <w:szCs w:val="24"/>
          <w:lang w:eastAsia="ar-SA"/>
        </w:rPr>
        <w:t xml:space="preserve">запроса </w:t>
      </w:r>
      <w:r w:rsidRPr="006F79FE">
        <w:rPr>
          <w:rFonts w:eastAsia="Times New Roman" w:cs="Times New Roman"/>
          <w:bCs/>
          <w:lang w:eastAsia="ar-SA"/>
        </w:rPr>
        <w:t>предложений</w:t>
      </w:r>
      <w:r w:rsidRPr="006F79FE">
        <w:rPr>
          <w:rFonts w:eastAsia="Times New Roman" w:cs="Times New Roman"/>
          <w:szCs w:val="24"/>
          <w:lang w:eastAsia="ar-SA"/>
        </w:rPr>
        <w:t xml:space="preserve"> оформляются итоговым протоколом, в котором содержатся сведения о существенных условиях Договора, обо всех участниках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w:t>
      </w:r>
      <w:proofErr w:type="gramEnd"/>
      <w:r w:rsidRPr="006F79FE">
        <w:rPr>
          <w:rFonts w:eastAsia="Times New Roman" w:cs="Times New Roman"/>
          <w:szCs w:val="24"/>
          <w:lang w:eastAsia="ar-SA"/>
        </w:rPr>
        <w:t xml:space="preserve"> участника закупки, заявке которого присвоен второй номер. Указанный протокол подписывается всеми членами закупочной комиссии, представителем Заказчика и размещается на официальном сайте </w:t>
      </w:r>
      <w:hyperlink r:id="rId29" w:history="1">
        <w:r w:rsidRPr="006F79FE">
          <w:rPr>
            <w:rFonts w:eastAsia="Times New Roman" w:cs="Times New Roman"/>
            <w:color w:val="0000FF"/>
            <w:szCs w:val="24"/>
            <w:u w:val="single"/>
            <w:lang w:eastAsia="ar-SA"/>
          </w:rPr>
          <w:t>http://zakupki.gov.ru/223</w:t>
        </w:r>
      </w:hyperlink>
      <w:r w:rsidRPr="006F79FE">
        <w:rPr>
          <w:rFonts w:eastAsia="Times New Roman" w:cs="Times New Roman"/>
          <w:szCs w:val="24"/>
          <w:lang w:eastAsia="ar-SA"/>
        </w:rPr>
        <w:t xml:space="preserve"> не позднее, чем через три  дня со дня подписания такого протокола.</w:t>
      </w:r>
    </w:p>
    <w:p w:rsidR="006F79FE" w:rsidRPr="006F79FE" w:rsidRDefault="006F79FE" w:rsidP="0073214B">
      <w:pPr>
        <w:suppressAutoHyphens/>
        <w:spacing w:line="240" w:lineRule="auto"/>
        <w:jc w:val="both"/>
        <w:rPr>
          <w:rFonts w:eastAsia="Times New Roman" w:cs="Times New Roman"/>
          <w:szCs w:val="24"/>
          <w:lang w:eastAsia="ar-SA"/>
        </w:rPr>
      </w:pPr>
      <w:r w:rsidRPr="006F79FE">
        <w:rPr>
          <w:rFonts w:eastAsia="Calibri" w:cs="Times New Roman"/>
          <w:szCs w:val="24"/>
          <w:lang w:eastAsia="ar-SA"/>
        </w:rPr>
        <w:t>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w:t>
      </w: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73214B">
      <w:pPr>
        <w:jc w:val="left"/>
        <w:rPr>
          <w:rFonts w:eastAsia="Times New Roman" w:cs="Times New Roman"/>
          <w:szCs w:val="24"/>
          <w:lang w:eastAsia="ar-SA"/>
        </w:rPr>
      </w:pPr>
      <w:bookmarkStart w:id="72" w:name="_Toc386464007"/>
      <w:bookmarkStart w:id="73" w:name="_Toc403634883"/>
      <w:bookmarkStart w:id="74" w:name="_Toc403725267"/>
      <w:bookmarkStart w:id="75" w:name="_Toc403725338"/>
      <w:bookmarkStart w:id="76" w:name="_Toc416268821"/>
      <w:r w:rsidRPr="006F79FE">
        <w:rPr>
          <w:rFonts w:eastAsia="Times New Roman" w:cs="Times New Roman"/>
          <w:b/>
          <w:szCs w:val="24"/>
          <w:lang w:eastAsia="ar-SA"/>
        </w:rPr>
        <w:t>4.13.</w:t>
      </w:r>
      <w:r w:rsidRPr="006F79FE">
        <w:rPr>
          <w:rFonts w:eastAsia="Times New Roman" w:cs="Times New Roman"/>
          <w:b/>
          <w:szCs w:val="24"/>
          <w:lang w:eastAsia="ar-SA"/>
        </w:rPr>
        <w:tab/>
        <w:t>Заключение Договора.</w:t>
      </w:r>
      <w:bookmarkEnd w:id="72"/>
      <w:bookmarkEnd w:id="73"/>
      <w:bookmarkEnd w:id="74"/>
      <w:bookmarkEnd w:id="75"/>
      <w:bookmarkEnd w:id="76"/>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4.13.1.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4.13.2.</w:t>
      </w:r>
      <w:r w:rsidRPr="006F79FE">
        <w:rPr>
          <w:rFonts w:eastAsia="Times New Roman" w:cs="Times New Roman"/>
          <w:b/>
          <w:szCs w:val="24"/>
          <w:lang w:eastAsia="ar-SA"/>
        </w:rPr>
        <w:t xml:space="preserve"> </w:t>
      </w:r>
      <w:r w:rsidRPr="006F79FE">
        <w:rPr>
          <w:rFonts w:eastAsia="Times New Roman" w:cs="Times New Roman"/>
          <w:szCs w:val="24"/>
          <w:lang w:eastAsia="ar-SA"/>
        </w:rPr>
        <w:t>Участник, признанный</w:t>
      </w:r>
      <w:r w:rsidRPr="006F79FE">
        <w:rPr>
          <w:rFonts w:eastAsia="Times New Roman" w:cs="Times New Roman"/>
          <w:b/>
          <w:szCs w:val="24"/>
          <w:lang w:eastAsia="ar-SA"/>
        </w:rPr>
        <w:t xml:space="preserve"> </w:t>
      </w:r>
      <w:r w:rsidRPr="006F79FE">
        <w:rPr>
          <w:rFonts w:eastAsia="Times New Roman" w:cs="Times New Roman"/>
          <w:szCs w:val="24"/>
          <w:lang w:eastAsia="ar-SA"/>
        </w:rPr>
        <w:t xml:space="preserve">Победителем </w:t>
      </w:r>
      <w:r w:rsidRPr="006F79FE">
        <w:rPr>
          <w:rFonts w:eastAsia="Times New Roman" w:cs="Times New Roman"/>
          <w:bCs/>
          <w:szCs w:val="24"/>
          <w:lang w:eastAsia="ar-SA"/>
        </w:rPr>
        <w:t xml:space="preserve">запроса </w:t>
      </w:r>
      <w:r w:rsidRPr="006F79FE">
        <w:rPr>
          <w:rFonts w:eastAsia="Times New Roman" w:cs="Times New Roman"/>
          <w:bCs/>
          <w:lang w:eastAsia="ar-SA"/>
        </w:rPr>
        <w:t>предложений (в соответствии с п. 4.12.2.),</w:t>
      </w:r>
      <w:r w:rsidRPr="006F79FE">
        <w:rPr>
          <w:rFonts w:eastAsia="Times New Roman" w:cs="Times New Roman"/>
          <w:szCs w:val="24"/>
          <w:lang w:eastAsia="ar-SA"/>
        </w:rPr>
        <w:t xml:space="preserve"> либо иное лицо с которым заключается договор (в соответствии с п. 4.10.3.), обязан заключить Договор, являющийся </w:t>
      </w:r>
      <w:hyperlink w:anchor="_Приложение_№_4" w:history="1">
        <w:r w:rsidRPr="006F79FE">
          <w:rPr>
            <w:rFonts w:eastAsia="Times New Roman" w:cs="Times New Roman"/>
            <w:szCs w:val="24"/>
            <w:u w:val="single"/>
            <w:lang w:eastAsia="ar-SA"/>
          </w:rPr>
          <w:t>Приложением №4</w:t>
        </w:r>
      </w:hyperlink>
      <w:r w:rsidRPr="006F79FE">
        <w:rPr>
          <w:rFonts w:eastAsia="Times New Roman" w:cs="Times New Roman"/>
          <w:szCs w:val="24"/>
          <w:lang w:eastAsia="ar-SA"/>
        </w:rPr>
        <w:t xml:space="preserve"> к настоящей Документации, с учетом существенных условий, указанных в итоговом Протоколе Комиссии по закупке.</w:t>
      </w:r>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4.13.3. Договор, являющийся </w:t>
      </w:r>
      <w:hyperlink w:anchor="_Приложение_№_4" w:history="1">
        <w:r w:rsidRPr="006F79FE">
          <w:rPr>
            <w:rFonts w:eastAsia="Times New Roman" w:cs="Times New Roman"/>
            <w:szCs w:val="24"/>
            <w:u w:val="single"/>
            <w:lang w:eastAsia="ar-SA"/>
          </w:rPr>
          <w:t>Приложением №4</w:t>
        </w:r>
      </w:hyperlink>
      <w:r w:rsidRPr="006F79FE">
        <w:rPr>
          <w:rFonts w:eastAsia="Times New Roman" w:cs="Times New Roman"/>
          <w:szCs w:val="24"/>
          <w:lang w:eastAsia="ar-SA"/>
        </w:rPr>
        <w:t xml:space="preserve"> к настоящей Документации, заключается между Заказчиком и Участником закупки (согласно п.4.13.2.) в срок не позднее 10 дней со дня подписания итогового протокола. Заказчик представляет в адрес Участника закупки (согласно п.4.13.2.) заполненный, подписанный со своей стороны и скрепленный печатью</w:t>
      </w:r>
      <w:r w:rsidR="004236AE">
        <w:rPr>
          <w:rFonts w:eastAsia="Times New Roman" w:cs="Times New Roman"/>
          <w:szCs w:val="24"/>
          <w:lang w:eastAsia="ar-SA"/>
        </w:rPr>
        <w:t xml:space="preserve"> (при наличии)</w:t>
      </w:r>
      <w:r w:rsidRPr="006F79FE">
        <w:rPr>
          <w:rFonts w:eastAsia="Times New Roman" w:cs="Times New Roman"/>
          <w:szCs w:val="24"/>
          <w:lang w:eastAsia="ar-SA"/>
        </w:rPr>
        <w:t xml:space="preserve"> Договор в двух экземплярах в течение 5 (пяти) дней со дня подписания итогового протокола.</w:t>
      </w:r>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4.13.4.</w:t>
      </w:r>
      <w:r w:rsidRPr="006F79FE">
        <w:rPr>
          <w:rFonts w:eastAsia="Times New Roman" w:cs="Times New Roman"/>
          <w:b/>
          <w:szCs w:val="24"/>
          <w:lang w:eastAsia="ar-SA"/>
        </w:rPr>
        <w:t xml:space="preserve"> </w:t>
      </w:r>
      <w:r w:rsidRPr="006F79FE">
        <w:rPr>
          <w:rFonts w:eastAsia="Times New Roman" w:cs="Times New Roman"/>
          <w:szCs w:val="24"/>
          <w:lang w:eastAsia="ar-SA"/>
        </w:rPr>
        <w:t xml:space="preserve">В случае если Участник закупки (согласно п.4.13.2.), обязанный заключить Договор, не предоставил Заказчику в срок и в порядке, указанном в пункте 4.13.2. Документации, подписанный им Договор, являющийся </w:t>
      </w:r>
      <w:hyperlink w:anchor="_Приложение_№_4" w:history="1">
        <w:r w:rsidRPr="006F79FE">
          <w:rPr>
            <w:rFonts w:eastAsia="Times New Roman" w:cs="Times New Roman"/>
            <w:szCs w:val="24"/>
            <w:u w:val="single"/>
            <w:lang w:eastAsia="ar-SA"/>
          </w:rPr>
          <w:t>Приложением № 4</w:t>
        </w:r>
      </w:hyperlink>
      <w:r w:rsidRPr="006F79FE">
        <w:rPr>
          <w:rFonts w:eastAsia="Times New Roman" w:cs="Times New Roman"/>
          <w:szCs w:val="24"/>
          <w:lang w:eastAsia="ar-SA"/>
        </w:rPr>
        <w:t xml:space="preserve"> к Документации, такой Участник закупки признается </w:t>
      </w:r>
      <w:proofErr w:type="gramStart"/>
      <w:r w:rsidRPr="006F79FE">
        <w:rPr>
          <w:rFonts w:eastAsia="Times New Roman" w:cs="Times New Roman"/>
          <w:szCs w:val="24"/>
          <w:lang w:eastAsia="ar-SA"/>
        </w:rPr>
        <w:t>Заказчиком</w:t>
      </w:r>
      <w:proofErr w:type="gramEnd"/>
      <w:r w:rsidRPr="006F79FE">
        <w:rPr>
          <w:rFonts w:eastAsia="Times New Roman" w:cs="Times New Roman"/>
          <w:szCs w:val="24"/>
          <w:lang w:eastAsia="ar-SA"/>
        </w:rPr>
        <w:t xml:space="preserve"> уклонившимся от заключения Договора.</w:t>
      </w:r>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4.13.5.</w:t>
      </w:r>
      <w:r w:rsidRPr="006F79FE">
        <w:rPr>
          <w:rFonts w:eastAsia="Times New Roman" w:cs="Times New Roman"/>
          <w:b/>
          <w:szCs w:val="24"/>
          <w:lang w:eastAsia="ar-SA"/>
        </w:rPr>
        <w:t xml:space="preserve"> </w:t>
      </w:r>
      <w:r w:rsidRPr="006F79FE">
        <w:rPr>
          <w:rFonts w:eastAsia="Times New Roman" w:cs="Times New Roman"/>
          <w:szCs w:val="24"/>
          <w:lang w:eastAsia="ar-SA"/>
        </w:rPr>
        <w:t xml:space="preserve">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w:t>
      </w:r>
      <w:r w:rsidRPr="006F79FE">
        <w:rPr>
          <w:rFonts w:eastAsia="Times New Roman" w:cs="Times New Roman"/>
          <w:szCs w:val="24"/>
          <w:lang w:eastAsia="ar-SA"/>
        </w:rPr>
        <w:lastRenderedPageBreak/>
        <w:t xml:space="preserve">которого присвоен следующий порядковый номер. </w:t>
      </w:r>
      <w:proofErr w:type="gramStart"/>
      <w:r w:rsidRPr="006F79FE">
        <w:rPr>
          <w:rFonts w:eastAsia="Times New Roman" w:cs="Times New Roman"/>
          <w:szCs w:val="24"/>
          <w:lang w:eastAsia="ar-SA"/>
        </w:rPr>
        <w:t>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представляет в адрес Заказчика заполненный, подписанный со своей стороны и скрепленный печатью (в случае, если Участник осуществляет предпринимательскую деятельность с печатью) Договор, содержащий существенные условия</w:t>
      </w:r>
      <w:proofErr w:type="gramEnd"/>
      <w:r w:rsidRPr="006F79FE">
        <w:rPr>
          <w:rFonts w:eastAsia="Times New Roman" w:cs="Times New Roman"/>
          <w:szCs w:val="24"/>
          <w:lang w:eastAsia="ar-SA"/>
        </w:rPr>
        <w:t xml:space="preserve">, </w:t>
      </w:r>
      <w:proofErr w:type="gramStart"/>
      <w:r w:rsidRPr="006F79FE">
        <w:rPr>
          <w:rFonts w:eastAsia="Times New Roman" w:cs="Times New Roman"/>
          <w:szCs w:val="24"/>
          <w:lang w:eastAsia="ar-SA"/>
        </w:rPr>
        <w:t>указанные в п. 4.13.2. настоящей Документации.</w:t>
      </w:r>
      <w:proofErr w:type="gramEnd"/>
    </w:p>
    <w:p w:rsidR="006F79FE" w:rsidRPr="006F79FE" w:rsidRDefault="006F79FE" w:rsidP="003A44A7">
      <w:pPr>
        <w:tabs>
          <w:tab w:val="left" w:pos="709"/>
        </w:tabs>
        <w:suppressAutoHyphens/>
        <w:spacing w:line="240" w:lineRule="auto"/>
        <w:jc w:val="both"/>
        <w:rPr>
          <w:rFonts w:eastAsia="Calibri" w:cs="Times New Roman"/>
          <w:b/>
          <w:lang w:eastAsia="ar-SA"/>
        </w:rPr>
      </w:pPr>
    </w:p>
    <w:p w:rsidR="006F79FE" w:rsidRPr="006F79FE" w:rsidRDefault="006F79FE" w:rsidP="0073214B">
      <w:pPr>
        <w:jc w:val="left"/>
        <w:rPr>
          <w:rFonts w:eastAsia="Times New Roman" w:cs="Times New Roman"/>
          <w:szCs w:val="24"/>
          <w:lang w:eastAsia="ar-SA"/>
        </w:rPr>
      </w:pPr>
      <w:bookmarkStart w:id="77" w:name="_Toc386464008"/>
      <w:bookmarkStart w:id="78" w:name="_Toc403634884"/>
      <w:bookmarkStart w:id="79" w:name="_Toc403725268"/>
      <w:bookmarkStart w:id="80" w:name="_Toc403725339"/>
      <w:bookmarkStart w:id="81" w:name="_Toc416268822"/>
      <w:r w:rsidRPr="006F79FE">
        <w:rPr>
          <w:rFonts w:eastAsia="Times New Roman" w:cs="Times New Roman"/>
          <w:b/>
          <w:szCs w:val="24"/>
          <w:lang w:eastAsia="ar-SA"/>
        </w:rPr>
        <w:t>4.14.</w:t>
      </w:r>
      <w:r w:rsidRPr="006F79FE">
        <w:rPr>
          <w:rFonts w:eastAsia="Times New Roman" w:cs="Times New Roman"/>
          <w:b/>
          <w:szCs w:val="24"/>
          <w:lang w:eastAsia="ar-SA"/>
        </w:rPr>
        <w:tab/>
        <w:t xml:space="preserve">Уведомление Участников о результатах </w:t>
      </w:r>
      <w:r w:rsidRPr="006F79FE">
        <w:rPr>
          <w:rFonts w:eastAsia="Times New Roman" w:cs="Times New Roman"/>
          <w:b/>
          <w:bCs/>
          <w:szCs w:val="24"/>
          <w:lang w:eastAsia="ar-SA"/>
        </w:rPr>
        <w:t>запроса предложений</w:t>
      </w:r>
      <w:bookmarkEnd w:id="77"/>
      <w:bookmarkEnd w:id="78"/>
      <w:bookmarkEnd w:id="79"/>
      <w:bookmarkEnd w:id="80"/>
      <w:bookmarkEnd w:id="81"/>
    </w:p>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Заказчик публикует сведения о результатах </w:t>
      </w:r>
      <w:r w:rsidRPr="006F79FE">
        <w:rPr>
          <w:rFonts w:eastAsia="Times New Roman" w:cs="Times New Roman"/>
          <w:bCs/>
          <w:szCs w:val="24"/>
          <w:lang w:eastAsia="ar-SA"/>
        </w:rPr>
        <w:t xml:space="preserve">запроса </w:t>
      </w:r>
      <w:r w:rsidRPr="006F79FE">
        <w:rPr>
          <w:rFonts w:eastAsia="Times New Roman" w:cs="Times New Roman"/>
          <w:bCs/>
          <w:lang w:eastAsia="ar-SA"/>
        </w:rPr>
        <w:t>предложений</w:t>
      </w:r>
      <w:r w:rsidRPr="006F79FE">
        <w:rPr>
          <w:rFonts w:eastAsia="Times New Roman" w:cs="Times New Roman"/>
          <w:szCs w:val="24"/>
          <w:lang w:eastAsia="ar-SA"/>
        </w:rPr>
        <w:t xml:space="preserve"> или о том, что процедура </w:t>
      </w:r>
      <w:r w:rsidRPr="006F79FE">
        <w:rPr>
          <w:rFonts w:eastAsia="Times New Roman" w:cs="Times New Roman"/>
          <w:bCs/>
          <w:szCs w:val="24"/>
          <w:lang w:eastAsia="ar-SA"/>
        </w:rPr>
        <w:t xml:space="preserve">запроса </w:t>
      </w:r>
      <w:r w:rsidRPr="006F79FE">
        <w:rPr>
          <w:rFonts w:eastAsia="Times New Roman" w:cs="Times New Roman"/>
          <w:bCs/>
          <w:lang w:eastAsia="ar-SA"/>
        </w:rPr>
        <w:t>предложений</w:t>
      </w:r>
      <w:r w:rsidRPr="006F79FE">
        <w:rPr>
          <w:rFonts w:eastAsia="Times New Roman" w:cs="Times New Roman"/>
          <w:szCs w:val="24"/>
          <w:lang w:eastAsia="ar-SA"/>
        </w:rPr>
        <w:t xml:space="preserve"> не состоялась на официальном Интернет – сайте по адресу: </w:t>
      </w:r>
      <w:hyperlink r:id="rId30" w:history="1">
        <w:r w:rsidRPr="006F79FE">
          <w:rPr>
            <w:rFonts w:eastAsia="Times New Roman" w:cs="Times New Roman"/>
            <w:color w:val="0000FF"/>
            <w:szCs w:val="24"/>
            <w:u w:val="single"/>
            <w:lang w:eastAsia="ar-SA"/>
          </w:rPr>
          <w:t>http://zakupki.gov.ru/223</w:t>
        </w:r>
      </w:hyperlink>
      <w:r w:rsidRPr="006F79FE">
        <w:rPr>
          <w:rFonts w:eastAsia="Times New Roman" w:cs="Times New Roman"/>
          <w:szCs w:val="24"/>
          <w:lang w:eastAsia="ar-SA"/>
        </w:rPr>
        <w:t xml:space="preserve">. </w:t>
      </w:r>
    </w:p>
    <w:p w:rsidR="006F79FE" w:rsidRPr="006F79FE" w:rsidRDefault="006F79FE" w:rsidP="003A44A7">
      <w:pPr>
        <w:suppressAutoHyphens/>
        <w:spacing w:line="240" w:lineRule="auto"/>
        <w:jc w:val="both"/>
        <w:rPr>
          <w:rFonts w:eastAsia="Times New Roman" w:cs="Times New Roman"/>
          <w:b/>
          <w:szCs w:val="24"/>
          <w:lang w:eastAsia="ar-SA"/>
        </w:rPr>
      </w:pPr>
    </w:p>
    <w:p w:rsidR="006F79FE" w:rsidRPr="006F79FE" w:rsidRDefault="006F79FE" w:rsidP="0073214B">
      <w:pPr>
        <w:jc w:val="left"/>
        <w:rPr>
          <w:rFonts w:eastAsia="Times New Roman" w:cs="Times New Roman"/>
          <w:bCs/>
          <w:szCs w:val="24"/>
          <w:lang w:eastAsia="ar-SA"/>
        </w:rPr>
      </w:pPr>
      <w:bookmarkStart w:id="82" w:name="_Toc386464009"/>
      <w:bookmarkStart w:id="83" w:name="_Toc403634885"/>
      <w:bookmarkStart w:id="84" w:name="_Toc403725269"/>
      <w:bookmarkStart w:id="85" w:name="_Toc403725340"/>
      <w:bookmarkStart w:id="86" w:name="_Toc416268823"/>
      <w:r w:rsidRPr="006F79FE">
        <w:rPr>
          <w:rFonts w:eastAsia="Times New Roman" w:cs="Times New Roman"/>
          <w:b/>
          <w:szCs w:val="24"/>
          <w:lang w:eastAsia="ar-SA"/>
        </w:rPr>
        <w:t>4.15.   Обеспечение заявки.</w:t>
      </w:r>
      <w:bookmarkEnd w:id="82"/>
      <w:bookmarkEnd w:id="83"/>
      <w:bookmarkEnd w:id="84"/>
      <w:bookmarkEnd w:id="85"/>
      <w:bookmarkEnd w:id="86"/>
    </w:p>
    <w:p w:rsidR="00B86857" w:rsidRDefault="004B5FB5" w:rsidP="003A44A7">
      <w:pPr>
        <w:spacing w:line="240" w:lineRule="auto"/>
        <w:jc w:val="both"/>
        <w:rPr>
          <w:rFonts w:eastAsia="Times New Roman" w:cs="Times New Roman"/>
          <w:bCs/>
          <w:szCs w:val="24"/>
          <w:lang w:eastAsia="ar-SA"/>
        </w:rPr>
      </w:pPr>
      <w:bookmarkStart w:id="87" w:name="_Toc386464010"/>
      <w:bookmarkStart w:id="88" w:name="_Toc403634886"/>
      <w:bookmarkStart w:id="89" w:name="_Toc403725270"/>
      <w:bookmarkStart w:id="90" w:name="_Toc403725341"/>
      <w:r w:rsidRPr="004B5FB5">
        <w:rPr>
          <w:rFonts w:eastAsia="Times New Roman" w:cs="Times New Roman"/>
          <w:bCs/>
          <w:szCs w:val="24"/>
          <w:lang w:eastAsia="ar-SA"/>
        </w:rPr>
        <w:t>Заказчиком в рамках Документации не устанавливается требование обеспечения Заявки</w:t>
      </w:r>
      <w:r>
        <w:rPr>
          <w:rFonts w:eastAsia="Times New Roman" w:cs="Times New Roman"/>
          <w:bCs/>
          <w:szCs w:val="24"/>
          <w:lang w:eastAsia="ar-SA"/>
        </w:rPr>
        <w:t>.</w:t>
      </w:r>
    </w:p>
    <w:p w:rsidR="004B5FB5" w:rsidRDefault="004B5FB5" w:rsidP="003A44A7">
      <w:pPr>
        <w:spacing w:line="240" w:lineRule="auto"/>
        <w:jc w:val="both"/>
        <w:rPr>
          <w:rFonts w:eastAsia="Times New Roman" w:cs="Times New Roman"/>
          <w:bCs/>
          <w:szCs w:val="24"/>
          <w:lang w:eastAsia="ar-SA"/>
        </w:rPr>
      </w:pPr>
    </w:p>
    <w:p w:rsidR="006F79FE" w:rsidRPr="006F79FE" w:rsidRDefault="006F79FE" w:rsidP="0073214B">
      <w:pPr>
        <w:spacing w:line="240" w:lineRule="auto"/>
        <w:jc w:val="left"/>
        <w:rPr>
          <w:rFonts w:eastAsia="Times New Roman" w:cs="Times New Roman"/>
          <w:szCs w:val="24"/>
          <w:lang w:eastAsia="ar-SA"/>
        </w:rPr>
      </w:pPr>
      <w:r w:rsidRPr="006F79FE">
        <w:rPr>
          <w:rFonts w:eastAsia="Times New Roman" w:cs="Times New Roman"/>
          <w:b/>
          <w:szCs w:val="24"/>
          <w:lang w:eastAsia="ar-SA"/>
        </w:rPr>
        <w:t>4.16.  П</w:t>
      </w:r>
      <w:r w:rsidRPr="006F79FE">
        <w:rPr>
          <w:rFonts w:eastAsia="Times New Roman" w:cs="Times New Roman"/>
          <w:b/>
          <w:spacing w:val="1"/>
          <w:szCs w:val="24"/>
          <w:lang w:eastAsia="ar-SA"/>
        </w:rPr>
        <w:t>р</w:t>
      </w:r>
      <w:r w:rsidRPr="006F79FE">
        <w:rPr>
          <w:rFonts w:eastAsia="Times New Roman" w:cs="Times New Roman"/>
          <w:b/>
          <w:szCs w:val="24"/>
          <w:lang w:eastAsia="ar-SA"/>
        </w:rPr>
        <w:t>авовое</w:t>
      </w:r>
      <w:r w:rsidRPr="006F79FE">
        <w:rPr>
          <w:rFonts w:eastAsia="Times New Roman" w:cs="Times New Roman"/>
          <w:b/>
          <w:spacing w:val="-1"/>
          <w:szCs w:val="24"/>
          <w:lang w:eastAsia="ar-SA"/>
        </w:rPr>
        <w:t xml:space="preserve"> </w:t>
      </w:r>
      <w:r w:rsidRPr="006F79FE">
        <w:rPr>
          <w:rFonts w:eastAsia="Times New Roman" w:cs="Times New Roman"/>
          <w:b/>
          <w:spacing w:val="1"/>
          <w:szCs w:val="24"/>
          <w:lang w:eastAsia="ar-SA"/>
        </w:rPr>
        <w:t>р</w:t>
      </w:r>
      <w:r w:rsidRPr="006F79FE">
        <w:rPr>
          <w:rFonts w:eastAsia="Times New Roman" w:cs="Times New Roman"/>
          <w:b/>
          <w:spacing w:val="-1"/>
          <w:szCs w:val="24"/>
          <w:lang w:eastAsia="ar-SA"/>
        </w:rPr>
        <w:t>ег</w:t>
      </w:r>
      <w:r w:rsidRPr="006F79FE">
        <w:rPr>
          <w:rFonts w:eastAsia="Times New Roman" w:cs="Times New Roman"/>
          <w:b/>
          <w:szCs w:val="24"/>
          <w:lang w:eastAsia="ar-SA"/>
        </w:rPr>
        <w:t>ул</w:t>
      </w:r>
      <w:r w:rsidRPr="006F79FE">
        <w:rPr>
          <w:rFonts w:eastAsia="Times New Roman" w:cs="Times New Roman"/>
          <w:b/>
          <w:spacing w:val="1"/>
          <w:szCs w:val="24"/>
          <w:lang w:eastAsia="ar-SA"/>
        </w:rPr>
        <w:t>ир</w:t>
      </w:r>
      <w:r w:rsidRPr="006F79FE">
        <w:rPr>
          <w:rFonts w:eastAsia="Times New Roman" w:cs="Times New Roman"/>
          <w:b/>
          <w:szCs w:val="24"/>
          <w:lang w:eastAsia="ar-SA"/>
        </w:rPr>
        <w:t>ова</w:t>
      </w:r>
      <w:r w:rsidRPr="006F79FE">
        <w:rPr>
          <w:rFonts w:eastAsia="Times New Roman" w:cs="Times New Roman"/>
          <w:b/>
          <w:spacing w:val="1"/>
          <w:szCs w:val="24"/>
          <w:lang w:eastAsia="ar-SA"/>
        </w:rPr>
        <w:t>ни</w:t>
      </w:r>
      <w:r w:rsidRPr="006F79FE">
        <w:rPr>
          <w:rFonts w:eastAsia="Times New Roman" w:cs="Times New Roman"/>
          <w:b/>
          <w:szCs w:val="24"/>
          <w:lang w:eastAsia="ar-SA"/>
        </w:rPr>
        <w:t>е.</w:t>
      </w:r>
      <w:bookmarkEnd w:id="87"/>
      <w:bookmarkEnd w:id="88"/>
      <w:bookmarkEnd w:id="89"/>
      <w:bookmarkEnd w:id="90"/>
    </w:p>
    <w:p w:rsidR="006F79FE" w:rsidRPr="006F79FE" w:rsidRDefault="006F79FE" w:rsidP="003A44A7">
      <w:pPr>
        <w:widowControl w:val="0"/>
        <w:tabs>
          <w:tab w:val="left" w:pos="709"/>
        </w:tabs>
        <w:suppressAutoHyphens/>
        <w:autoSpaceDE w:val="0"/>
        <w:spacing w:line="240" w:lineRule="auto"/>
        <w:ind w:right="-20"/>
        <w:jc w:val="both"/>
        <w:rPr>
          <w:rFonts w:eastAsia="Times New Roman" w:cs="Times New Roman"/>
          <w:szCs w:val="24"/>
          <w:lang w:eastAsia="ar-SA"/>
        </w:rPr>
      </w:pPr>
      <w:r w:rsidRPr="006F79FE">
        <w:rPr>
          <w:rFonts w:eastAsia="Times New Roman" w:cs="Times New Roman"/>
          <w:szCs w:val="24"/>
          <w:lang w:eastAsia="ar-SA"/>
        </w:rPr>
        <w:t xml:space="preserve">4.16.1. Закупка, проводимая в соответствии с настоящей Документацией, регулируется Положением о закупке товаров, работ, услуг ОАО «Мурманэнергосбыт» и действующим законодательством. </w:t>
      </w:r>
    </w:p>
    <w:p w:rsidR="006F79FE" w:rsidRPr="006F79FE" w:rsidRDefault="006F79FE" w:rsidP="003A44A7">
      <w:pPr>
        <w:widowControl w:val="0"/>
        <w:tabs>
          <w:tab w:val="left" w:pos="709"/>
        </w:tabs>
        <w:suppressAutoHyphens/>
        <w:autoSpaceDE w:val="0"/>
        <w:spacing w:line="240" w:lineRule="auto"/>
        <w:ind w:right="-20"/>
        <w:jc w:val="both"/>
        <w:rPr>
          <w:rFonts w:eastAsia="Times New Roman" w:cs="Times New Roman"/>
          <w:szCs w:val="24"/>
          <w:lang w:eastAsia="ar-SA"/>
        </w:rPr>
      </w:pPr>
      <w:r w:rsidRPr="006F79FE">
        <w:rPr>
          <w:rFonts w:eastAsia="Times New Roman" w:cs="Times New Roman"/>
          <w:szCs w:val="24"/>
          <w:lang w:eastAsia="ar-SA"/>
        </w:rPr>
        <w:t xml:space="preserve">4.16.2. В случае возникновения любых противоречий, претензий, разногласий и споров, связанных с размещением заказа путем проведения </w:t>
      </w:r>
      <w:r w:rsidRPr="006F79FE">
        <w:rPr>
          <w:rFonts w:eastAsia="Times New Roman" w:cs="Times New Roman"/>
          <w:bCs/>
          <w:szCs w:val="24"/>
          <w:lang w:eastAsia="ar-SA"/>
        </w:rPr>
        <w:t xml:space="preserve">запроса </w:t>
      </w:r>
      <w:r w:rsidRPr="006F79FE">
        <w:rPr>
          <w:rFonts w:eastAsia="Times New Roman" w:cs="Times New Roman"/>
          <w:bCs/>
          <w:lang w:eastAsia="ar-SA"/>
        </w:rPr>
        <w:t>предложений</w:t>
      </w:r>
      <w:r w:rsidRPr="006F79FE">
        <w:rPr>
          <w:rFonts w:eastAsia="Times New Roman" w:cs="Times New Roman"/>
          <w:szCs w:val="24"/>
          <w:lang w:eastAsia="ar-SA"/>
        </w:rPr>
        <w:t>,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6F79FE" w:rsidRDefault="006F79FE" w:rsidP="003A44A7">
      <w:pPr>
        <w:widowControl w:val="0"/>
        <w:tabs>
          <w:tab w:val="left" w:pos="709"/>
        </w:tabs>
        <w:suppressAutoHyphens/>
        <w:autoSpaceDE w:val="0"/>
        <w:spacing w:line="240" w:lineRule="auto"/>
        <w:ind w:right="-20"/>
        <w:jc w:val="both"/>
        <w:rPr>
          <w:rFonts w:eastAsia="Times New Roman" w:cs="Times New Roman"/>
          <w:spacing w:val="1"/>
          <w:szCs w:val="24"/>
          <w:lang w:eastAsia="ar-SA"/>
        </w:rPr>
      </w:pPr>
      <w:r w:rsidRPr="006F79FE">
        <w:rPr>
          <w:rFonts w:eastAsia="Times New Roman" w:cs="Times New Roman"/>
          <w:szCs w:val="24"/>
          <w:lang w:eastAsia="ar-SA"/>
        </w:rPr>
        <w:t>4.16.3.</w:t>
      </w:r>
      <w:r w:rsidRPr="006F79FE">
        <w:rPr>
          <w:rFonts w:eastAsia="Times New Roman" w:cs="Times New Roman"/>
          <w:spacing w:val="1"/>
          <w:szCs w:val="24"/>
          <w:lang w:eastAsia="ar-SA"/>
        </w:rPr>
        <w:t xml:space="preserve"> </w:t>
      </w:r>
      <w:r w:rsidRPr="006F79FE">
        <w:rPr>
          <w:rFonts w:eastAsia="Times New Roman" w:cs="Times New Roman"/>
          <w:szCs w:val="24"/>
          <w:lang w:eastAsia="ar-SA"/>
        </w:rPr>
        <w:t>Л</w:t>
      </w:r>
      <w:r w:rsidRPr="006F79FE">
        <w:rPr>
          <w:rFonts w:eastAsia="Times New Roman" w:cs="Times New Roman"/>
          <w:spacing w:val="1"/>
          <w:szCs w:val="24"/>
          <w:lang w:eastAsia="ar-SA"/>
        </w:rPr>
        <w:t>ю</w:t>
      </w:r>
      <w:r w:rsidRPr="006F79FE">
        <w:rPr>
          <w:rFonts w:eastAsia="Times New Roman" w:cs="Times New Roman"/>
          <w:szCs w:val="24"/>
          <w:lang w:eastAsia="ar-SA"/>
        </w:rPr>
        <w:t xml:space="preserve">бые </w:t>
      </w:r>
      <w:r w:rsidRPr="006F79FE">
        <w:rPr>
          <w:rFonts w:eastAsia="Times New Roman" w:cs="Times New Roman"/>
          <w:spacing w:val="-1"/>
          <w:szCs w:val="24"/>
          <w:lang w:eastAsia="ar-SA"/>
        </w:rPr>
        <w:t>с</w:t>
      </w:r>
      <w:r w:rsidRPr="006F79FE">
        <w:rPr>
          <w:rFonts w:eastAsia="Times New Roman" w:cs="Times New Roman"/>
          <w:spacing w:val="1"/>
          <w:szCs w:val="24"/>
          <w:lang w:eastAsia="ar-SA"/>
        </w:rPr>
        <w:t>п</w:t>
      </w:r>
      <w:r w:rsidRPr="006F79FE">
        <w:rPr>
          <w:rFonts w:eastAsia="Times New Roman" w:cs="Times New Roman"/>
          <w:szCs w:val="24"/>
          <w:lang w:eastAsia="ar-SA"/>
        </w:rPr>
        <w:t>оры,</w:t>
      </w:r>
      <w:r w:rsidRPr="006F79FE">
        <w:rPr>
          <w:rFonts w:eastAsia="Times New Roman" w:cs="Times New Roman"/>
          <w:spacing w:val="4"/>
          <w:szCs w:val="24"/>
          <w:lang w:eastAsia="ar-SA"/>
        </w:rPr>
        <w:t xml:space="preserve"> </w:t>
      </w:r>
      <w:r w:rsidRPr="006F79FE">
        <w:rPr>
          <w:rFonts w:eastAsia="Times New Roman" w:cs="Times New Roman"/>
          <w:szCs w:val="24"/>
          <w:lang w:eastAsia="ar-SA"/>
        </w:rPr>
        <w:t>о</w:t>
      </w:r>
      <w:r w:rsidRPr="006F79FE">
        <w:rPr>
          <w:rFonts w:eastAsia="Times New Roman" w:cs="Times New Roman"/>
          <w:spacing w:val="-1"/>
          <w:szCs w:val="24"/>
          <w:lang w:eastAsia="ar-SA"/>
        </w:rPr>
        <w:t>с</w:t>
      </w:r>
      <w:r w:rsidRPr="006F79FE">
        <w:rPr>
          <w:rFonts w:eastAsia="Times New Roman" w:cs="Times New Roman"/>
          <w:spacing w:val="1"/>
          <w:szCs w:val="24"/>
          <w:lang w:eastAsia="ar-SA"/>
        </w:rPr>
        <w:t>т</w:t>
      </w:r>
      <w:r w:rsidRPr="006F79FE">
        <w:rPr>
          <w:rFonts w:eastAsia="Times New Roman" w:cs="Times New Roman"/>
          <w:spacing w:val="-1"/>
          <w:szCs w:val="24"/>
          <w:lang w:eastAsia="ar-SA"/>
        </w:rPr>
        <w:t>а</w:t>
      </w:r>
      <w:r w:rsidRPr="006F79FE">
        <w:rPr>
          <w:rFonts w:eastAsia="Times New Roman" w:cs="Times New Roman"/>
          <w:spacing w:val="1"/>
          <w:szCs w:val="24"/>
          <w:lang w:eastAsia="ar-SA"/>
        </w:rPr>
        <w:t>ю</w:t>
      </w:r>
      <w:r w:rsidRPr="006F79FE">
        <w:rPr>
          <w:rFonts w:eastAsia="Times New Roman" w:cs="Times New Roman"/>
          <w:szCs w:val="24"/>
          <w:lang w:eastAsia="ar-SA"/>
        </w:rPr>
        <w:t>щ</w:t>
      </w:r>
      <w:r w:rsidRPr="006F79FE">
        <w:rPr>
          <w:rFonts w:eastAsia="Times New Roman" w:cs="Times New Roman"/>
          <w:spacing w:val="1"/>
          <w:szCs w:val="24"/>
          <w:lang w:eastAsia="ar-SA"/>
        </w:rPr>
        <w:t>и</w:t>
      </w:r>
      <w:r w:rsidRPr="006F79FE">
        <w:rPr>
          <w:rFonts w:eastAsia="Times New Roman" w:cs="Times New Roman"/>
          <w:spacing w:val="-1"/>
          <w:szCs w:val="24"/>
          <w:lang w:eastAsia="ar-SA"/>
        </w:rPr>
        <w:t>ес</w:t>
      </w:r>
      <w:r w:rsidRPr="006F79FE">
        <w:rPr>
          <w:rFonts w:eastAsia="Times New Roman" w:cs="Times New Roman"/>
          <w:szCs w:val="24"/>
          <w:lang w:eastAsia="ar-SA"/>
        </w:rPr>
        <w:t>я</w:t>
      </w:r>
      <w:r w:rsidRPr="006F79FE">
        <w:rPr>
          <w:rFonts w:eastAsia="Times New Roman" w:cs="Times New Roman"/>
          <w:spacing w:val="1"/>
          <w:szCs w:val="24"/>
          <w:lang w:eastAsia="ar-SA"/>
        </w:rPr>
        <w:t xml:space="preserve"> н</w:t>
      </w:r>
      <w:r w:rsidRPr="006F79FE">
        <w:rPr>
          <w:rFonts w:eastAsia="Times New Roman" w:cs="Times New Roman"/>
          <w:spacing w:val="4"/>
          <w:szCs w:val="24"/>
          <w:lang w:eastAsia="ar-SA"/>
        </w:rPr>
        <w:t>е</w:t>
      </w:r>
      <w:r w:rsidRPr="006F79FE">
        <w:rPr>
          <w:rFonts w:eastAsia="Times New Roman" w:cs="Times New Roman"/>
          <w:spacing w:val="-5"/>
          <w:szCs w:val="24"/>
          <w:lang w:eastAsia="ar-SA"/>
        </w:rPr>
        <w:t>у</w:t>
      </w:r>
      <w:r w:rsidRPr="006F79FE">
        <w:rPr>
          <w:rFonts w:eastAsia="Times New Roman" w:cs="Times New Roman"/>
          <w:spacing w:val="2"/>
          <w:szCs w:val="24"/>
          <w:lang w:eastAsia="ar-SA"/>
        </w:rPr>
        <w:t>р</w:t>
      </w:r>
      <w:r w:rsidRPr="006F79FE">
        <w:rPr>
          <w:rFonts w:eastAsia="Times New Roman" w:cs="Times New Roman"/>
          <w:spacing w:val="-1"/>
          <w:szCs w:val="24"/>
          <w:lang w:eastAsia="ar-SA"/>
        </w:rPr>
        <w:t>е</w:t>
      </w:r>
      <w:r w:rsidRPr="006F79FE">
        <w:rPr>
          <w:rFonts w:eastAsia="Times New Roman" w:cs="Times New Roman"/>
          <w:spacing w:val="5"/>
          <w:szCs w:val="24"/>
          <w:lang w:eastAsia="ar-SA"/>
        </w:rPr>
        <w:t>г</w:t>
      </w:r>
      <w:r w:rsidRPr="006F79FE">
        <w:rPr>
          <w:rFonts w:eastAsia="Times New Roman" w:cs="Times New Roman"/>
          <w:spacing w:val="-5"/>
          <w:szCs w:val="24"/>
          <w:lang w:eastAsia="ar-SA"/>
        </w:rPr>
        <w:t>у</w:t>
      </w:r>
      <w:r w:rsidRPr="006F79FE">
        <w:rPr>
          <w:rFonts w:eastAsia="Times New Roman" w:cs="Times New Roman"/>
          <w:spacing w:val="3"/>
          <w:szCs w:val="24"/>
          <w:lang w:eastAsia="ar-SA"/>
        </w:rPr>
        <w:t>л</w:t>
      </w:r>
      <w:r w:rsidRPr="006F79FE">
        <w:rPr>
          <w:rFonts w:eastAsia="Times New Roman" w:cs="Times New Roman"/>
          <w:spacing w:val="1"/>
          <w:szCs w:val="24"/>
          <w:lang w:eastAsia="ar-SA"/>
        </w:rPr>
        <w:t>и</w:t>
      </w:r>
      <w:r w:rsidRPr="006F79FE">
        <w:rPr>
          <w:rFonts w:eastAsia="Times New Roman" w:cs="Times New Roman"/>
          <w:szCs w:val="24"/>
          <w:lang w:eastAsia="ar-SA"/>
        </w:rPr>
        <w:t>ров</w:t>
      </w:r>
      <w:r w:rsidRPr="006F79FE">
        <w:rPr>
          <w:rFonts w:eastAsia="Times New Roman" w:cs="Times New Roman"/>
          <w:spacing w:val="-1"/>
          <w:szCs w:val="24"/>
          <w:lang w:eastAsia="ar-SA"/>
        </w:rPr>
        <w:t>а</w:t>
      </w:r>
      <w:r w:rsidRPr="006F79FE">
        <w:rPr>
          <w:rFonts w:eastAsia="Times New Roman" w:cs="Times New Roman"/>
          <w:spacing w:val="1"/>
          <w:szCs w:val="24"/>
          <w:lang w:eastAsia="ar-SA"/>
        </w:rPr>
        <w:t>нн</w:t>
      </w:r>
      <w:r w:rsidRPr="006F79FE">
        <w:rPr>
          <w:rFonts w:eastAsia="Times New Roman" w:cs="Times New Roman"/>
          <w:szCs w:val="24"/>
          <w:lang w:eastAsia="ar-SA"/>
        </w:rPr>
        <w:t>ы</w:t>
      </w:r>
      <w:r w:rsidRPr="006F79FE">
        <w:rPr>
          <w:rFonts w:eastAsia="Times New Roman" w:cs="Times New Roman"/>
          <w:spacing w:val="-1"/>
          <w:szCs w:val="24"/>
          <w:lang w:eastAsia="ar-SA"/>
        </w:rPr>
        <w:t>м</w:t>
      </w:r>
      <w:r w:rsidRPr="006F79FE">
        <w:rPr>
          <w:rFonts w:eastAsia="Times New Roman" w:cs="Times New Roman"/>
          <w:szCs w:val="24"/>
          <w:lang w:eastAsia="ar-SA"/>
        </w:rPr>
        <w:t>и</w:t>
      </w:r>
      <w:r w:rsidRPr="006F79FE">
        <w:rPr>
          <w:rFonts w:eastAsia="Times New Roman" w:cs="Times New Roman"/>
          <w:spacing w:val="3"/>
          <w:szCs w:val="24"/>
          <w:lang w:eastAsia="ar-SA"/>
        </w:rPr>
        <w:t xml:space="preserve"> </w:t>
      </w:r>
      <w:r w:rsidRPr="006F79FE">
        <w:rPr>
          <w:rFonts w:eastAsia="Times New Roman" w:cs="Times New Roman"/>
          <w:szCs w:val="24"/>
          <w:lang w:eastAsia="ar-SA"/>
        </w:rPr>
        <w:t>во</w:t>
      </w:r>
      <w:r w:rsidRPr="006F79FE">
        <w:rPr>
          <w:rFonts w:eastAsia="Times New Roman" w:cs="Times New Roman"/>
          <w:spacing w:val="1"/>
          <w:szCs w:val="24"/>
          <w:lang w:eastAsia="ar-SA"/>
        </w:rPr>
        <w:t xml:space="preserve"> </w:t>
      </w:r>
      <w:r w:rsidRPr="006F79FE">
        <w:rPr>
          <w:rFonts w:eastAsia="Times New Roman" w:cs="Times New Roman"/>
          <w:szCs w:val="24"/>
          <w:lang w:eastAsia="ar-SA"/>
        </w:rPr>
        <w:t>в</w:t>
      </w:r>
      <w:r w:rsidRPr="006F79FE">
        <w:rPr>
          <w:rFonts w:eastAsia="Times New Roman" w:cs="Times New Roman"/>
          <w:spacing w:val="1"/>
          <w:szCs w:val="24"/>
          <w:lang w:eastAsia="ar-SA"/>
        </w:rPr>
        <w:t>н</w:t>
      </w:r>
      <w:r w:rsidRPr="006F79FE">
        <w:rPr>
          <w:rFonts w:eastAsia="Times New Roman" w:cs="Times New Roman"/>
          <w:spacing w:val="-1"/>
          <w:szCs w:val="24"/>
          <w:lang w:eastAsia="ar-SA"/>
        </w:rPr>
        <w:t>е</w:t>
      </w:r>
      <w:r w:rsidRPr="006F79FE">
        <w:rPr>
          <w:rFonts w:eastAsia="Times New Roman" w:cs="Times New Roman"/>
          <w:spacing w:val="4"/>
          <w:szCs w:val="24"/>
          <w:lang w:eastAsia="ar-SA"/>
        </w:rPr>
        <w:t>с</w:t>
      </w:r>
      <w:r w:rsidRPr="006F79FE">
        <w:rPr>
          <w:rFonts w:eastAsia="Times New Roman" w:cs="Times New Roman"/>
          <w:spacing w:val="-2"/>
          <w:szCs w:val="24"/>
          <w:lang w:eastAsia="ar-SA"/>
        </w:rPr>
        <w:t>у</w:t>
      </w:r>
      <w:r w:rsidRPr="006F79FE">
        <w:rPr>
          <w:rFonts w:eastAsia="Times New Roman" w:cs="Times New Roman"/>
          <w:szCs w:val="24"/>
          <w:lang w:eastAsia="ar-SA"/>
        </w:rPr>
        <w:t>д</w:t>
      </w:r>
      <w:r w:rsidRPr="006F79FE">
        <w:rPr>
          <w:rFonts w:eastAsia="Times New Roman" w:cs="Times New Roman"/>
          <w:spacing w:val="-1"/>
          <w:szCs w:val="24"/>
          <w:lang w:eastAsia="ar-SA"/>
        </w:rPr>
        <w:t>е</w:t>
      </w:r>
      <w:r w:rsidRPr="006F79FE">
        <w:rPr>
          <w:rFonts w:eastAsia="Times New Roman" w:cs="Times New Roman"/>
          <w:szCs w:val="24"/>
          <w:lang w:eastAsia="ar-SA"/>
        </w:rPr>
        <w:t>б</w:t>
      </w:r>
      <w:r w:rsidRPr="006F79FE">
        <w:rPr>
          <w:rFonts w:eastAsia="Times New Roman" w:cs="Times New Roman"/>
          <w:spacing w:val="1"/>
          <w:szCs w:val="24"/>
          <w:lang w:eastAsia="ar-SA"/>
        </w:rPr>
        <w:t>н</w:t>
      </w:r>
      <w:r w:rsidRPr="006F79FE">
        <w:rPr>
          <w:rFonts w:eastAsia="Times New Roman" w:cs="Times New Roman"/>
          <w:szCs w:val="24"/>
          <w:lang w:eastAsia="ar-SA"/>
        </w:rPr>
        <w:t>ом</w:t>
      </w:r>
      <w:r w:rsidRPr="006F79FE">
        <w:rPr>
          <w:rFonts w:eastAsia="Times New Roman" w:cs="Times New Roman"/>
          <w:spacing w:val="1"/>
          <w:szCs w:val="24"/>
          <w:lang w:eastAsia="ar-SA"/>
        </w:rPr>
        <w:t xml:space="preserve"> п</w:t>
      </w:r>
      <w:r w:rsidRPr="006F79FE">
        <w:rPr>
          <w:rFonts w:eastAsia="Times New Roman" w:cs="Times New Roman"/>
          <w:szCs w:val="24"/>
          <w:lang w:eastAsia="ar-SA"/>
        </w:rPr>
        <w:t>оряд</w:t>
      </w:r>
      <w:r w:rsidRPr="006F79FE">
        <w:rPr>
          <w:rFonts w:eastAsia="Times New Roman" w:cs="Times New Roman"/>
          <w:spacing w:val="1"/>
          <w:szCs w:val="24"/>
          <w:lang w:eastAsia="ar-SA"/>
        </w:rPr>
        <w:t>к</w:t>
      </w:r>
      <w:r w:rsidRPr="006F79FE">
        <w:rPr>
          <w:rFonts w:eastAsia="Times New Roman" w:cs="Times New Roman"/>
          <w:spacing w:val="-1"/>
          <w:szCs w:val="24"/>
          <w:lang w:eastAsia="ar-SA"/>
        </w:rPr>
        <w:t>е</w:t>
      </w:r>
      <w:r w:rsidRPr="006F79FE">
        <w:rPr>
          <w:rFonts w:eastAsia="Times New Roman" w:cs="Times New Roman"/>
          <w:szCs w:val="24"/>
          <w:lang w:eastAsia="ar-SA"/>
        </w:rPr>
        <w:t>, р</w:t>
      </w:r>
      <w:r w:rsidRPr="006F79FE">
        <w:rPr>
          <w:rFonts w:eastAsia="Times New Roman" w:cs="Times New Roman"/>
          <w:spacing w:val="-1"/>
          <w:szCs w:val="24"/>
          <w:lang w:eastAsia="ar-SA"/>
        </w:rPr>
        <w:t>а</w:t>
      </w:r>
      <w:r w:rsidRPr="006F79FE">
        <w:rPr>
          <w:rFonts w:eastAsia="Times New Roman" w:cs="Times New Roman"/>
          <w:spacing w:val="1"/>
          <w:szCs w:val="24"/>
          <w:lang w:eastAsia="ar-SA"/>
        </w:rPr>
        <w:t>з</w:t>
      </w:r>
      <w:r w:rsidRPr="006F79FE">
        <w:rPr>
          <w:rFonts w:eastAsia="Times New Roman" w:cs="Times New Roman"/>
          <w:szCs w:val="24"/>
          <w:lang w:eastAsia="ar-SA"/>
        </w:rPr>
        <w:t>р</w:t>
      </w:r>
      <w:r w:rsidRPr="006F79FE">
        <w:rPr>
          <w:rFonts w:eastAsia="Times New Roman" w:cs="Times New Roman"/>
          <w:spacing w:val="-1"/>
          <w:szCs w:val="24"/>
          <w:lang w:eastAsia="ar-SA"/>
        </w:rPr>
        <w:t>е</w:t>
      </w:r>
      <w:r w:rsidRPr="006F79FE">
        <w:rPr>
          <w:rFonts w:eastAsia="Times New Roman" w:cs="Times New Roman"/>
          <w:szCs w:val="24"/>
          <w:lang w:eastAsia="ar-SA"/>
        </w:rPr>
        <w:t>ш</w:t>
      </w:r>
      <w:r w:rsidRPr="006F79FE">
        <w:rPr>
          <w:rFonts w:eastAsia="Times New Roman" w:cs="Times New Roman"/>
          <w:spacing w:val="-1"/>
          <w:szCs w:val="24"/>
          <w:lang w:eastAsia="ar-SA"/>
        </w:rPr>
        <w:t>а</w:t>
      </w:r>
      <w:r w:rsidRPr="006F79FE">
        <w:rPr>
          <w:rFonts w:eastAsia="Times New Roman" w:cs="Times New Roman"/>
          <w:spacing w:val="1"/>
          <w:szCs w:val="24"/>
          <w:lang w:eastAsia="ar-SA"/>
        </w:rPr>
        <w:t>ют</w:t>
      </w:r>
      <w:r w:rsidRPr="006F79FE">
        <w:rPr>
          <w:rFonts w:eastAsia="Times New Roman" w:cs="Times New Roman"/>
          <w:spacing w:val="-1"/>
          <w:szCs w:val="24"/>
          <w:lang w:eastAsia="ar-SA"/>
        </w:rPr>
        <w:t>с</w:t>
      </w:r>
      <w:r w:rsidRPr="006F79FE">
        <w:rPr>
          <w:rFonts w:eastAsia="Times New Roman" w:cs="Times New Roman"/>
          <w:szCs w:val="24"/>
          <w:lang w:eastAsia="ar-SA"/>
        </w:rPr>
        <w:t xml:space="preserve">я в </w:t>
      </w:r>
      <w:r w:rsidRPr="006F79FE">
        <w:rPr>
          <w:rFonts w:eastAsia="Times New Roman" w:cs="Times New Roman"/>
          <w:spacing w:val="4"/>
          <w:szCs w:val="24"/>
          <w:lang w:eastAsia="ar-SA"/>
        </w:rPr>
        <w:t>с</w:t>
      </w:r>
      <w:r w:rsidRPr="006F79FE">
        <w:rPr>
          <w:rFonts w:eastAsia="Times New Roman" w:cs="Times New Roman"/>
          <w:spacing w:val="-5"/>
          <w:szCs w:val="24"/>
          <w:lang w:eastAsia="ar-SA"/>
        </w:rPr>
        <w:t>у</w:t>
      </w:r>
      <w:r w:rsidRPr="006F79FE">
        <w:rPr>
          <w:rFonts w:eastAsia="Times New Roman" w:cs="Times New Roman"/>
          <w:szCs w:val="24"/>
          <w:lang w:eastAsia="ar-SA"/>
        </w:rPr>
        <w:t>д</w:t>
      </w:r>
      <w:r w:rsidRPr="006F79FE">
        <w:rPr>
          <w:rFonts w:eastAsia="Times New Roman" w:cs="Times New Roman"/>
          <w:spacing w:val="-1"/>
          <w:szCs w:val="24"/>
          <w:lang w:eastAsia="ar-SA"/>
        </w:rPr>
        <w:t>е</w:t>
      </w:r>
      <w:r w:rsidRPr="006F79FE">
        <w:rPr>
          <w:rFonts w:eastAsia="Times New Roman" w:cs="Times New Roman"/>
          <w:szCs w:val="24"/>
          <w:lang w:eastAsia="ar-SA"/>
        </w:rPr>
        <w:t>б</w:t>
      </w:r>
      <w:r w:rsidRPr="006F79FE">
        <w:rPr>
          <w:rFonts w:eastAsia="Times New Roman" w:cs="Times New Roman"/>
          <w:spacing w:val="1"/>
          <w:szCs w:val="24"/>
          <w:lang w:eastAsia="ar-SA"/>
        </w:rPr>
        <w:t>н</w:t>
      </w:r>
      <w:r w:rsidRPr="006F79FE">
        <w:rPr>
          <w:rFonts w:eastAsia="Times New Roman" w:cs="Times New Roman"/>
          <w:spacing w:val="2"/>
          <w:szCs w:val="24"/>
          <w:lang w:eastAsia="ar-SA"/>
        </w:rPr>
        <w:t>о</w:t>
      </w:r>
      <w:r w:rsidRPr="006F79FE">
        <w:rPr>
          <w:rFonts w:eastAsia="Times New Roman" w:cs="Times New Roman"/>
          <w:szCs w:val="24"/>
          <w:lang w:eastAsia="ar-SA"/>
        </w:rPr>
        <w:t>м</w:t>
      </w:r>
      <w:r w:rsidRPr="006F79FE">
        <w:rPr>
          <w:rFonts w:eastAsia="Times New Roman" w:cs="Times New Roman"/>
          <w:spacing w:val="-1"/>
          <w:szCs w:val="24"/>
          <w:lang w:eastAsia="ar-SA"/>
        </w:rPr>
        <w:t xml:space="preserve"> </w:t>
      </w:r>
      <w:r w:rsidRPr="006F79FE">
        <w:rPr>
          <w:rFonts w:eastAsia="Times New Roman" w:cs="Times New Roman"/>
          <w:spacing w:val="1"/>
          <w:szCs w:val="24"/>
          <w:lang w:eastAsia="ar-SA"/>
        </w:rPr>
        <w:t>п</w:t>
      </w:r>
      <w:r w:rsidRPr="006F79FE">
        <w:rPr>
          <w:rFonts w:eastAsia="Times New Roman" w:cs="Times New Roman"/>
          <w:szCs w:val="24"/>
          <w:lang w:eastAsia="ar-SA"/>
        </w:rPr>
        <w:t>оряд</w:t>
      </w:r>
      <w:r w:rsidRPr="006F79FE">
        <w:rPr>
          <w:rFonts w:eastAsia="Times New Roman" w:cs="Times New Roman"/>
          <w:spacing w:val="1"/>
          <w:szCs w:val="24"/>
          <w:lang w:eastAsia="ar-SA"/>
        </w:rPr>
        <w:t>к</w:t>
      </w:r>
      <w:r w:rsidRPr="006F79FE">
        <w:rPr>
          <w:rFonts w:eastAsia="Times New Roman" w:cs="Times New Roman"/>
          <w:spacing w:val="-1"/>
          <w:szCs w:val="24"/>
          <w:lang w:eastAsia="ar-SA"/>
        </w:rPr>
        <w:t>е</w:t>
      </w:r>
      <w:r w:rsidRPr="006F79FE">
        <w:rPr>
          <w:rFonts w:eastAsia="Times New Roman" w:cs="Times New Roman"/>
          <w:szCs w:val="24"/>
          <w:lang w:eastAsia="ar-SA"/>
        </w:rPr>
        <w:t xml:space="preserve"> в Арб</w:t>
      </w:r>
      <w:r w:rsidRPr="006F79FE">
        <w:rPr>
          <w:rFonts w:eastAsia="Times New Roman" w:cs="Times New Roman"/>
          <w:spacing w:val="1"/>
          <w:szCs w:val="24"/>
          <w:lang w:eastAsia="ar-SA"/>
        </w:rPr>
        <w:t>ит</w:t>
      </w:r>
      <w:r w:rsidRPr="006F79FE">
        <w:rPr>
          <w:rFonts w:eastAsia="Times New Roman" w:cs="Times New Roman"/>
          <w:szCs w:val="24"/>
          <w:lang w:eastAsia="ar-SA"/>
        </w:rPr>
        <w:t>р</w:t>
      </w:r>
      <w:r w:rsidRPr="006F79FE">
        <w:rPr>
          <w:rFonts w:eastAsia="Times New Roman" w:cs="Times New Roman"/>
          <w:spacing w:val="-1"/>
          <w:szCs w:val="24"/>
          <w:lang w:eastAsia="ar-SA"/>
        </w:rPr>
        <w:t>а</w:t>
      </w:r>
      <w:r w:rsidRPr="006F79FE">
        <w:rPr>
          <w:rFonts w:eastAsia="Times New Roman" w:cs="Times New Roman"/>
          <w:szCs w:val="24"/>
          <w:lang w:eastAsia="ar-SA"/>
        </w:rPr>
        <w:t>ж</w:t>
      </w:r>
      <w:r w:rsidRPr="006F79FE">
        <w:rPr>
          <w:rFonts w:eastAsia="Times New Roman" w:cs="Times New Roman"/>
          <w:spacing w:val="1"/>
          <w:szCs w:val="24"/>
          <w:lang w:eastAsia="ar-SA"/>
        </w:rPr>
        <w:t>н</w:t>
      </w:r>
      <w:r w:rsidRPr="006F79FE">
        <w:rPr>
          <w:rFonts w:eastAsia="Times New Roman" w:cs="Times New Roman"/>
          <w:szCs w:val="24"/>
          <w:lang w:eastAsia="ar-SA"/>
        </w:rPr>
        <w:t>ом</w:t>
      </w:r>
      <w:r w:rsidRPr="006F79FE">
        <w:rPr>
          <w:rFonts w:eastAsia="Times New Roman" w:cs="Times New Roman"/>
          <w:spacing w:val="-1"/>
          <w:szCs w:val="24"/>
          <w:lang w:eastAsia="ar-SA"/>
        </w:rPr>
        <w:t xml:space="preserve"> </w:t>
      </w:r>
      <w:r w:rsidRPr="006F79FE">
        <w:rPr>
          <w:rFonts w:eastAsia="Times New Roman" w:cs="Times New Roman"/>
          <w:spacing w:val="1"/>
          <w:szCs w:val="24"/>
          <w:lang w:eastAsia="ar-SA"/>
        </w:rPr>
        <w:t>с</w:t>
      </w:r>
      <w:r w:rsidRPr="006F79FE">
        <w:rPr>
          <w:rFonts w:eastAsia="Times New Roman" w:cs="Times New Roman"/>
          <w:spacing w:val="-5"/>
          <w:szCs w:val="24"/>
          <w:lang w:eastAsia="ar-SA"/>
        </w:rPr>
        <w:t>у</w:t>
      </w:r>
      <w:r w:rsidRPr="006F79FE">
        <w:rPr>
          <w:rFonts w:eastAsia="Times New Roman" w:cs="Times New Roman"/>
          <w:szCs w:val="24"/>
          <w:lang w:eastAsia="ar-SA"/>
        </w:rPr>
        <w:t>де</w:t>
      </w:r>
      <w:r w:rsidRPr="006F79FE">
        <w:rPr>
          <w:rFonts w:eastAsia="Times New Roman" w:cs="Times New Roman"/>
          <w:spacing w:val="-1"/>
          <w:szCs w:val="24"/>
          <w:lang w:eastAsia="ar-SA"/>
        </w:rPr>
        <w:t xml:space="preserve"> </w:t>
      </w:r>
      <w:r w:rsidRPr="006F79FE">
        <w:rPr>
          <w:rFonts w:eastAsia="Times New Roman" w:cs="Times New Roman"/>
          <w:spacing w:val="5"/>
          <w:szCs w:val="24"/>
          <w:lang w:eastAsia="ar-SA"/>
        </w:rPr>
        <w:t>М</w:t>
      </w:r>
      <w:r w:rsidRPr="006F79FE">
        <w:rPr>
          <w:rFonts w:eastAsia="Times New Roman" w:cs="Times New Roman"/>
          <w:spacing w:val="-5"/>
          <w:szCs w:val="24"/>
          <w:lang w:eastAsia="ar-SA"/>
        </w:rPr>
        <w:t>у</w:t>
      </w:r>
      <w:r w:rsidRPr="006F79FE">
        <w:rPr>
          <w:rFonts w:eastAsia="Times New Roman" w:cs="Times New Roman"/>
          <w:spacing w:val="2"/>
          <w:szCs w:val="24"/>
          <w:lang w:eastAsia="ar-SA"/>
        </w:rPr>
        <w:t>р</w:t>
      </w:r>
      <w:r w:rsidRPr="006F79FE">
        <w:rPr>
          <w:rFonts w:eastAsia="Times New Roman" w:cs="Times New Roman"/>
          <w:spacing w:val="-1"/>
          <w:szCs w:val="24"/>
          <w:lang w:eastAsia="ar-SA"/>
        </w:rPr>
        <w:t>ма</w:t>
      </w:r>
      <w:r w:rsidRPr="006F79FE">
        <w:rPr>
          <w:rFonts w:eastAsia="Times New Roman" w:cs="Times New Roman"/>
          <w:spacing w:val="1"/>
          <w:szCs w:val="24"/>
          <w:lang w:eastAsia="ar-SA"/>
        </w:rPr>
        <w:t>н</w:t>
      </w:r>
      <w:r w:rsidRPr="006F79FE">
        <w:rPr>
          <w:rFonts w:eastAsia="Times New Roman" w:cs="Times New Roman"/>
          <w:spacing w:val="-1"/>
          <w:szCs w:val="24"/>
          <w:lang w:eastAsia="ar-SA"/>
        </w:rPr>
        <w:t>с</w:t>
      </w:r>
      <w:r w:rsidRPr="006F79FE">
        <w:rPr>
          <w:rFonts w:eastAsia="Times New Roman" w:cs="Times New Roman"/>
          <w:spacing w:val="1"/>
          <w:szCs w:val="24"/>
          <w:lang w:eastAsia="ar-SA"/>
        </w:rPr>
        <w:t>к</w:t>
      </w:r>
      <w:r w:rsidRPr="006F79FE">
        <w:rPr>
          <w:rFonts w:eastAsia="Times New Roman" w:cs="Times New Roman"/>
          <w:szCs w:val="24"/>
          <w:lang w:eastAsia="ar-SA"/>
        </w:rPr>
        <w:t>ой</w:t>
      </w:r>
      <w:r w:rsidRPr="006F79FE">
        <w:rPr>
          <w:rFonts w:eastAsia="Times New Roman" w:cs="Times New Roman"/>
          <w:spacing w:val="1"/>
          <w:szCs w:val="24"/>
          <w:lang w:eastAsia="ar-SA"/>
        </w:rPr>
        <w:t xml:space="preserve"> </w:t>
      </w:r>
      <w:r w:rsidRPr="006F79FE">
        <w:rPr>
          <w:rFonts w:eastAsia="Times New Roman" w:cs="Times New Roman"/>
          <w:szCs w:val="24"/>
          <w:lang w:eastAsia="ar-SA"/>
        </w:rPr>
        <w:t>обл</w:t>
      </w:r>
      <w:r w:rsidRPr="006F79FE">
        <w:rPr>
          <w:rFonts w:eastAsia="Times New Roman" w:cs="Times New Roman"/>
          <w:spacing w:val="-1"/>
          <w:szCs w:val="24"/>
          <w:lang w:eastAsia="ar-SA"/>
        </w:rPr>
        <w:t>ас</w:t>
      </w:r>
      <w:r w:rsidRPr="006F79FE">
        <w:rPr>
          <w:rFonts w:eastAsia="Times New Roman" w:cs="Times New Roman"/>
          <w:spacing w:val="1"/>
          <w:szCs w:val="24"/>
          <w:lang w:eastAsia="ar-SA"/>
        </w:rPr>
        <w:t>ти.</w:t>
      </w:r>
    </w:p>
    <w:p w:rsidR="001B2B03" w:rsidRDefault="001B2B03" w:rsidP="003A44A7">
      <w:pPr>
        <w:widowControl w:val="0"/>
        <w:tabs>
          <w:tab w:val="left" w:pos="709"/>
        </w:tabs>
        <w:suppressAutoHyphens/>
        <w:autoSpaceDE w:val="0"/>
        <w:spacing w:line="240" w:lineRule="auto"/>
        <w:ind w:right="-20"/>
        <w:jc w:val="both"/>
        <w:rPr>
          <w:rFonts w:eastAsia="Times New Roman" w:cs="Times New Roman"/>
          <w:spacing w:val="1"/>
          <w:szCs w:val="24"/>
          <w:lang w:eastAsia="ar-SA"/>
        </w:rPr>
      </w:pPr>
    </w:p>
    <w:p w:rsidR="002B7408" w:rsidRDefault="002B7408" w:rsidP="003A44A7">
      <w:pPr>
        <w:widowControl w:val="0"/>
        <w:tabs>
          <w:tab w:val="left" w:pos="709"/>
        </w:tabs>
        <w:suppressAutoHyphens/>
        <w:autoSpaceDE w:val="0"/>
        <w:spacing w:line="240" w:lineRule="auto"/>
        <w:ind w:right="-20"/>
        <w:jc w:val="both"/>
        <w:rPr>
          <w:rFonts w:eastAsia="Times New Roman" w:cs="Times New Roman"/>
          <w:spacing w:val="1"/>
          <w:szCs w:val="24"/>
          <w:lang w:eastAsia="ar-SA"/>
        </w:rPr>
      </w:pPr>
    </w:p>
    <w:p w:rsidR="002B7408" w:rsidRDefault="002B7408" w:rsidP="003A44A7">
      <w:pPr>
        <w:widowControl w:val="0"/>
        <w:tabs>
          <w:tab w:val="left" w:pos="709"/>
        </w:tabs>
        <w:suppressAutoHyphens/>
        <w:autoSpaceDE w:val="0"/>
        <w:spacing w:line="240" w:lineRule="auto"/>
        <w:ind w:right="-20"/>
        <w:jc w:val="both"/>
        <w:rPr>
          <w:rFonts w:eastAsia="Times New Roman" w:cs="Times New Roman"/>
          <w:spacing w:val="1"/>
          <w:szCs w:val="24"/>
          <w:lang w:eastAsia="ar-SA"/>
        </w:rPr>
      </w:pPr>
    </w:p>
    <w:p w:rsidR="00327544" w:rsidRDefault="00327544" w:rsidP="003A44A7">
      <w:pPr>
        <w:widowControl w:val="0"/>
        <w:tabs>
          <w:tab w:val="left" w:pos="709"/>
        </w:tabs>
        <w:suppressAutoHyphens/>
        <w:autoSpaceDE w:val="0"/>
        <w:spacing w:line="240" w:lineRule="auto"/>
        <w:ind w:right="-20"/>
        <w:jc w:val="both"/>
        <w:rPr>
          <w:rFonts w:eastAsia="Times New Roman" w:cs="Times New Roman"/>
          <w:spacing w:val="1"/>
          <w:szCs w:val="24"/>
          <w:lang w:eastAsia="ar-SA"/>
        </w:rPr>
      </w:pPr>
    </w:p>
    <w:p w:rsidR="003C3115" w:rsidRDefault="003C3115" w:rsidP="003A44A7">
      <w:pPr>
        <w:widowControl w:val="0"/>
        <w:tabs>
          <w:tab w:val="left" w:pos="709"/>
        </w:tabs>
        <w:suppressAutoHyphens/>
        <w:autoSpaceDE w:val="0"/>
        <w:spacing w:line="240" w:lineRule="auto"/>
        <w:ind w:right="-20"/>
        <w:jc w:val="both"/>
        <w:rPr>
          <w:rFonts w:eastAsia="Times New Roman" w:cs="Times New Roman"/>
          <w:spacing w:val="1"/>
          <w:szCs w:val="24"/>
          <w:lang w:eastAsia="ar-SA"/>
        </w:rPr>
      </w:pPr>
    </w:p>
    <w:p w:rsidR="003C3115" w:rsidRDefault="003C3115" w:rsidP="003A44A7">
      <w:pPr>
        <w:widowControl w:val="0"/>
        <w:tabs>
          <w:tab w:val="left" w:pos="709"/>
        </w:tabs>
        <w:suppressAutoHyphens/>
        <w:autoSpaceDE w:val="0"/>
        <w:spacing w:line="240" w:lineRule="auto"/>
        <w:ind w:right="-20"/>
        <w:jc w:val="both"/>
        <w:rPr>
          <w:rFonts w:eastAsia="Times New Roman" w:cs="Times New Roman"/>
          <w:spacing w:val="1"/>
          <w:szCs w:val="24"/>
          <w:lang w:eastAsia="ar-SA"/>
        </w:rPr>
      </w:pPr>
    </w:p>
    <w:p w:rsidR="003C3115" w:rsidRDefault="003C3115" w:rsidP="003A44A7">
      <w:pPr>
        <w:widowControl w:val="0"/>
        <w:tabs>
          <w:tab w:val="left" w:pos="709"/>
        </w:tabs>
        <w:suppressAutoHyphens/>
        <w:autoSpaceDE w:val="0"/>
        <w:spacing w:line="240" w:lineRule="auto"/>
        <w:ind w:right="-20"/>
        <w:jc w:val="both"/>
        <w:rPr>
          <w:rFonts w:eastAsia="Times New Roman" w:cs="Times New Roman"/>
          <w:spacing w:val="1"/>
          <w:szCs w:val="24"/>
          <w:lang w:eastAsia="ar-SA"/>
        </w:rPr>
      </w:pPr>
    </w:p>
    <w:p w:rsidR="003C3115" w:rsidRDefault="003C3115" w:rsidP="003A44A7">
      <w:pPr>
        <w:widowControl w:val="0"/>
        <w:tabs>
          <w:tab w:val="left" w:pos="709"/>
        </w:tabs>
        <w:suppressAutoHyphens/>
        <w:autoSpaceDE w:val="0"/>
        <w:spacing w:line="240" w:lineRule="auto"/>
        <w:ind w:right="-20"/>
        <w:jc w:val="both"/>
        <w:rPr>
          <w:rFonts w:eastAsia="Times New Roman" w:cs="Times New Roman"/>
          <w:spacing w:val="1"/>
          <w:szCs w:val="24"/>
          <w:lang w:eastAsia="ar-SA"/>
        </w:rPr>
      </w:pPr>
    </w:p>
    <w:p w:rsidR="003C3115" w:rsidRDefault="003C3115" w:rsidP="003A44A7">
      <w:pPr>
        <w:widowControl w:val="0"/>
        <w:tabs>
          <w:tab w:val="left" w:pos="709"/>
        </w:tabs>
        <w:suppressAutoHyphens/>
        <w:autoSpaceDE w:val="0"/>
        <w:spacing w:line="240" w:lineRule="auto"/>
        <w:ind w:right="-20"/>
        <w:jc w:val="both"/>
        <w:rPr>
          <w:rFonts w:eastAsia="Times New Roman" w:cs="Times New Roman"/>
          <w:spacing w:val="1"/>
          <w:szCs w:val="24"/>
          <w:lang w:eastAsia="ar-SA"/>
        </w:rPr>
      </w:pPr>
    </w:p>
    <w:p w:rsidR="003C3115" w:rsidRDefault="003C3115" w:rsidP="003A44A7">
      <w:pPr>
        <w:widowControl w:val="0"/>
        <w:tabs>
          <w:tab w:val="left" w:pos="709"/>
        </w:tabs>
        <w:suppressAutoHyphens/>
        <w:autoSpaceDE w:val="0"/>
        <w:spacing w:line="240" w:lineRule="auto"/>
        <w:ind w:right="-20"/>
        <w:jc w:val="both"/>
        <w:rPr>
          <w:rFonts w:eastAsia="Times New Roman" w:cs="Times New Roman"/>
          <w:spacing w:val="1"/>
          <w:szCs w:val="24"/>
          <w:lang w:eastAsia="ar-SA"/>
        </w:rPr>
      </w:pPr>
    </w:p>
    <w:p w:rsidR="003C3115" w:rsidRDefault="003C3115" w:rsidP="003A44A7">
      <w:pPr>
        <w:widowControl w:val="0"/>
        <w:tabs>
          <w:tab w:val="left" w:pos="709"/>
        </w:tabs>
        <w:suppressAutoHyphens/>
        <w:autoSpaceDE w:val="0"/>
        <w:spacing w:line="240" w:lineRule="auto"/>
        <w:ind w:right="-20"/>
        <w:jc w:val="both"/>
        <w:rPr>
          <w:rFonts w:eastAsia="Times New Roman" w:cs="Times New Roman"/>
          <w:spacing w:val="1"/>
          <w:szCs w:val="24"/>
          <w:lang w:eastAsia="ar-SA"/>
        </w:rPr>
      </w:pPr>
    </w:p>
    <w:p w:rsidR="00815BB0" w:rsidRDefault="00815BB0" w:rsidP="003A44A7">
      <w:pPr>
        <w:widowControl w:val="0"/>
        <w:tabs>
          <w:tab w:val="left" w:pos="709"/>
        </w:tabs>
        <w:suppressAutoHyphens/>
        <w:autoSpaceDE w:val="0"/>
        <w:spacing w:line="240" w:lineRule="auto"/>
        <w:ind w:right="-20"/>
        <w:jc w:val="both"/>
        <w:rPr>
          <w:rFonts w:eastAsia="Times New Roman" w:cs="Times New Roman"/>
          <w:spacing w:val="1"/>
          <w:szCs w:val="24"/>
          <w:lang w:eastAsia="ar-SA"/>
        </w:rPr>
      </w:pPr>
    </w:p>
    <w:p w:rsidR="00815BB0" w:rsidRDefault="00815BB0" w:rsidP="003A44A7">
      <w:pPr>
        <w:widowControl w:val="0"/>
        <w:tabs>
          <w:tab w:val="left" w:pos="709"/>
        </w:tabs>
        <w:suppressAutoHyphens/>
        <w:autoSpaceDE w:val="0"/>
        <w:spacing w:line="240" w:lineRule="auto"/>
        <w:ind w:right="-20"/>
        <w:jc w:val="both"/>
        <w:rPr>
          <w:rFonts w:eastAsia="Times New Roman" w:cs="Times New Roman"/>
          <w:spacing w:val="1"/>
          <w:szCs w:val="24"/>
          <w:lang w:eastAsia="ar-SA"/>
        </w:rPr>
      </w:pPr>
    </w:p>
    <w:p w:rsidR="00815BB0" w:rsidRDefault="00815BB0" w:rsidP="003A44A7">
      <w:pPr>
        <w:widowControl w:val="0"/>
        <w:tabs>
          <w:tab w:val="left" w:pos="709"/>
        </w:tabs>
        <w:suppressAutoHyphens/>
        <w:autoSpaceDE w:val="0"/>
        <w:spacing w:line="240" w:lineRule="auto"/>
        <w:ind w:right="-20"/>
        <w:jc w:val="both"/>
        <w:rPr>
          <w:rFonts w:eastAsia="Times New Roman" w:cs="Times New Roman"/>
          <w:spacing w:val="1"/>
          <w:szCs w:val="24"/>
          <w:lang w:eastAsia="ar-SA"/>
        </w:rPr>
      </w:pPr>
    </w:p>
    <w:p w:rsidR="00815BB0" w:rsidRDefault="00815BB0" w:rsidP="003A44A7">
      <w:pPr>
        <w:widowControl w:val="0"/>
        <w:tabs>
          <w:tab w:val="left" w:pos="709"/>
        </w:tabs>
        <w:suppressAutoHyphens/>
        <w:autoSpaceDE w:val="0"/>
        <w:spacing w:line="240" w:lineRule="auto"/>
        <w:ind w:right="-20"/>
        <w:jc w:val="both"/>
        <w:rPr>
          <w:rFonts w:eastAsia="Times New Roman" w:cs="Times New Roman"/>
          <w:spacing w:val="1"/>
          <w:szCs w:val="24"/>
          <w:lang w:eastAsia="ar-SA"/>
        </w:rPr>
      </w:pPr>
    </w:p>
    <w:p w:rsidR="00815BB0" w:rsidRDefault="00815BB0" w:rsidP="003A44A7">
      <w:pPr>
        <w:widowControl w:val="0"/>
        <w:tabs>
          <w:tab w:val="left" w:pos="709"/>
        </w:tabs>
        <w:suppressAutoHyphens/>
        <w:autoSpaceDE w:val="0"/>
        <w:spacing w:line="240" w:lineRule="auto"/>
        <w:ind w:right="-20"/>
        <w:jc w:val="both"/>
        <w:rPr>
          <w:rFonts w:eastAsia="Times New Roman" w:cs="Times New Roman"/>
          <w:spacing w:val="1"/>
          <w:szCs w:val="24"/>
          <w:lang w:eastAsia="ar-SA"/>
        </w:rPr>
      </w:pPr>
    </w:p>
    <w:p w:rsidR="00815BB0" w:rsidRDefault="00815BB0" w:rsidP="003A44A7">
      <w:pPr>
        <w:widowControl w:val="0"/>
        <w:tabs>
          <w:tab w:val="left" w:pos="709"/>
        </w:tabs>
        <w:suppressAutoHyphens/>
        <w:autoSpaceDE w:val="0"/>
        <w:spacing w:line="240" w:lineRule="auto"/>
        <w:ind w:right="-20"/>
        <w:jc w:val="both"/>
        <w:rPr>
          <w:rFonts w:eastAsia="Times New Roman" w:cs="Times New Roman"/>
          <w:spacing w:val="1"/>
          <w:szCs w:val="24"/>
          <w:lang w:eastAsia="ar-SA"/>
        </w:rPr>
      </w:pPr>
    </w:p>
    <w:p w:rsidR="00815BB0" w:rsidRDefault="00815BB0" w:rsidP="003A44A7">
      <w:pPr>
        <w:widowControl w:val="0"/>
        <w:tabs>
          <w:tab w:val="left" w:pos="709"/>
        </w:tabs>
        <w:suppressAutoHyphens/>
        <w:autoSpaceDE w:val="0"/>
        <w:spacing w:line="240" w:lineRule="auto"/>
        <w:ind w:right="-20"/>
        <w:jc w:val="both"/>
        <w:rPr>
          <w:rFonts w:eastAsia="Times New Roman" w:cs="Times New Roman"/>
          <w:spacing w:val="1"/>
          <w:szCs w:val="24"/>
          <w:lang w:eastAsia="ar-SA"/>
        </w:rPr>
      </w:pPr>
    </w:p>
    <w:p w:rsidR="00815BB0" w:rsidRDefault="00815BB0" w:rsidP="003A44A7">
      <w:pPr>
        <w:widowControl w:val="0"/>
        <w:tabs>
          <w:tab w:val="left" w:pos="709"/>
        </w:tabs>
        <w:suppressAutoHyphens/>
        <w:autoSpaceDE w:val="0"/>
        <w:spacing w:line="240" w:lineRule="auto"/>
        <w:ind w:right="-20"/>
        <w:jc w:val="both"/>
        <w:rPr>
          <w:rFonts w:eastAsia="Times New Roman" w:cs="Times New Roman"/>
          <w:spacing w:val="1"/>
          <w:szCs w:val="24"/>
          <w:lang w:eastAsia="ar-SA"/>
        </w:rPr>
      </w:pPr>
    </w:p>
    <w:p w:rsidR="00815BB0" w:rsidRDefault="00815BB0" w:rsidP="003A44A7">
      <w:pPr>
        <w:widowControl w:val="0"/>
        <w:tabs>
          <w:tab w:val="left" w:pos="709"/>
        </w:tabs>
        <w:suppressAutoHyphens/>
        <w:autoSpaceDE w:val="0"/>
        <w:spacing w:line="240" w:lineRule="auto"/>
        <w:ind w:right="-20"/>
        <w:jc w:val="both"/>
        <w:rPr>
          <w:rFonts w:eastAsia="Times New Roman" w:cs="Times New Roman"/>
          <w:spacing w:val="1"/>
          <w:szCs w:val="24"/>
          <w:lang w:eastAsia="ar-SA"/>
        </w:rPr>
      </w:pPr>
    </w:p>
    <w:p w:rsidR="00815BB0" w:rsidRDefault="00815BB0" w:rsidP="003A44A7">
      <w:pPr>
        <w:widowControl w:val="0"/>
        <w:tabs>
          <w:tab w:val="left" w:pos="709"/>
        </w:tabs>
        <w:suppressAutoHyphens/>
        <w:autoSpaceDE w:val="0"/>
        <w:spacing w:line="240" w:lineRule="auto"/>
        <w:ind w:right="-20"/>
        <w:jc w:val="both"/>
        <w:rPr>
          <w:rFonts w:eastAsia="Times New Roman" w:cs="Times New Roman"/>
          <w:spacing w:val="1"/>
          <w:szCs w:val="24"/>
          <w:lang w:eastAsia="ar-SA"/>
        </w:rPr>
      </w:pPr>
    </w:p>
    <w:p w:rsidR="00815BB0" w:rsidRDefault="00815BB0" w:rsidP="003A44A7">
      <w:pPr>
        <w:widowControl w:val="0"/>
        <w:tabs>
          <w:tab w:val="left" w:pos="709"/>
        </w:tabs>
        <w:suppressAutoHyphens/>
        <w:autoSpaceDE w:val="0"/>
        <w:spacing w:line="240" w:lineRule="auto"/>
        <w:ind w:right="-20"/>
        <w:jc w:val="both"/>
        <w:rPr>
          <w:rFonts w:eastAsia="Times New Roman" w:cs="Times New Roman"/>
          <w:spacing w:val="1"/>
          <w:szCs w:val="24"/>
          <w:lang w:eastAsia="ar-SA"/>
        </w:rPr>
      </w:pPr>
    </w:p>
    <w:p w:rsidR="00815BB0" w:rsidRDefault="00815BB0" w:rsidP="003A44A7">
      <w:pPr>
        <w:widowControl w:val="0"/>
        <w:tabs>
          <w:tab w:val="left" w:pos="709"/>
        </w:tabs>
        <w:suppressAutoHyphens/>
        <w:autoSpaceDE w:val="0"/>
        <w:spacing w:line="240" w:lineRule="auto"/>
        <w:ind w:right="-20"/>
        <w:jc w:val="both"/>
        <w:rPr>
          <w:rFonts w:eastAsia="Times New Roman" w:cs="Times New Roman"/>
          <w:spacing w:val="1"/>
          <w:szCs w:val="24"/>
          <w:lang w:eastAsia="ar-SA"/>
        </w:rPr>
      </w:pPr>
    </w:p>
    <w:p w:rsidR="00815BB0" w:rsidRDefault="00815BB0" w:rsidP="003A44A7">
      <w:pPr>
        <w:widowControl w:val="0"/>
        <w:tabs>
          <w:tab w:val="left" w:pos="709"/>
        </w:tabs>
        <w:suppressAutoHyphens/>
        <w:autoSpaceDE w:val="0"/>
        <w:spacing w:line="240" w:lineRule="auto"/>
        <w:ind w:right="-20"/>
        <w:jc w:val="both"/>
        <w:rPr>
          <w:rFonts w:eastAsia="Times New Roman" w:cs="Times New Roman"/>
          <w:spacing w:val="1"/>
          <w:szCs w:val="24"/>
          <w:lang w:eastAsia="ar-SA"/>
        </w:rPr>
      </w:pPr>
    </w:p>
    <w:p w:rsidR="002B7408" w:rsidRDefault="002B7408" w:rsidP="003A44A7">
      <w:pPr>
        <w:widowControl w:val="0"/>
        <w:tabs>
          <w:tab w:val="left" w:pos="709"/>
        </w:tabs>
        <w:suppressAutoHyphens/>
        <w:autoSpaceDE w:val="0"/>
        <w:spacing w:line="240" w:lineRule="auto"/>
        <w:ind w:right="-20"/>
        <w:jc w:val="both"/>
        <w:rPr>
          <w:rFonts w:eastAsia="Times New Roman" w:cs="Times New Roman"/>
          <w:spacing w:val="1"/>
          <w:szCs w:val="24"/>
          <w:lang w:eastAsia="ar-SA"/>
        </w:rPr>
      </w:pPr>
    </w:p>
    <w:p w:rsidR="006F79FE" w:rsidRDefault="006F79FE" w:rsidP="001B2B03">
      <w:pPr>
        <w:keepNext/>
        <w:suppressAutoHyphens/>
        <w:spacing w:line="240" w:lineRule="auto"/>
        <w:outlineLvl w:val="0"/>
        <w:rPr>
          <w:rFonts w:eastAsia="Times New Roman" w:cs="Times New Roman"/>
          <w:b/>
          <w:iCs/>
          <w:szCs w:val="24"/>
          <w:lang w:eastAsia="ar-SA"/>
        </w:rPr>
      </w:pPr>
      <w:bookmarkStart w:id="91" w:name="_Toc416344325"/>
      <w:r w:rsidRPr="00323159">
        <w:rPr>
          <w:rFonts w:eastAsia="Times New Roman" w:cs="Times New Roman"/>
          <w:b/>
          <w:iCs/>
          <w:szCs w:val="24"/>
          <w:lang w:eastAsia="ar-SA"/>
        </w:rPr>
        <w:lastRenderedPageBreak/>
        <w:t xml:space="preserve">5. </w:t>
      </w:r>
      <w:r w:rsidRPr="00323159">
        <w:rPr>
          <w:rFonts w:eastAsia="Times New Roman" w:cs="Times New Roman"/>
          <w:b/>
          <w:iCs/>
          <w:szCs w:val="24"/>
          <w:lang w:val="x-none" w:eastAsia="ar-SA"/>
        </w:rPr>
        <w:t>Техническое задание</w:t>
      </w:r>
      <w:bookmarkEnd w:id="91"/>
    </w:p>
    <w:p w:rsidR="002054FA" w:rsidRDefault="002054FA" w:rsidP="00E62B92">
      <w:pPr>
        <w:spacing w:line="240" w:lineRule="auto"/>
        <w:jc w:val="left"/>
        <w:rPr>
          <w:rFonts w:eastAsia="Times New Roman" w:cs="Times New Roman"/>
          <w:b/>
          <w:szCs w:val="24"/>
          <w:lang w:eastAsia="ru-RU"/>
        </w:rPr>
      </w:pPr>
      <w:bookmarkStart w:id="92" w:name="_Toc348353686"/>
      <w:bookmarkStart w:id="93" w:name="_Ref55336310"/>
      <w:bookmarkStart w:id="94" w:name="_Ref93265116"/>
      <w:bookmarkStart w:id="95" w:name="_Ref93264992"/>
      <w:bookmarkStart w:id="96" w:name="_Ref89649494"/>
      <w:bookmarkStart w:id="97" w:name="_Ref34763774"/>
    </w:p>
    <w:p w:rsidR="00BD6AE6" w:rsidRDefault="007F17B9" w:rsidP="00BD6AE6">
      <w:pPr>
        <w:suppressAutoHyphens/>
        <w:spacing w:line="240" w:lineRule="auto"/>
        <w:jc w:val="both"/>
        <w:rPr>
          <w:rFonts w:eastAsia="Times New Roman" w:cs="Times New Roman"/>
          <w:b/>
          <w:szCs w:val="24"/>
          <w:lang w:eastAsia="ru-RU"/>
        </w:rPr>
      </w:pPr>
      <w:r w:rsidRPr="00323159">
        <w:rPr>
          <w:rFonts w:eastAsia="Times New Roman" w:cs="Times New Roman"/>
          <w:b/>
          <w:szCs w:val="24"/>
          <w:lang w:eastAsia="ru-RU"/>
        </w:rPr>
        <w:t>5.1</w:t>
      </w:r>
      <w:r w:rsidR="003A44A7" w:rsidRPr="00323159">
        <w:rPr>
          <w:rFonts w:eastAsia="Times New Roman" w:cs="Times New Roman"/>
          <w:b/>
          <w:szCs w:val="24"/>
          <w:lang w:eastAsia="ru-RU"/>
        </w:rPr>
        <w:t>.</w:t>
      </w:r>
      <w:bookmarkEnd w:id="92"/>
      <w:r w:rsidR="00BD6AE6">
        <w:rPr>
          <w:rFonts w:eastAsia="Times New Roman" w:cs="Times New Roman"/>
          <w:b/>
          <w:szCs w:val="24"/>
          <w:lang w:eastAsia="ru-RU"/>
        </w:rPr>
        <w:t xml:space="preserve"> </w:t>
      </w:r>
      <w:r w:rsidR="00BD6AE6" w:rsidRPr="00BD6AE6">
        <w:rPr>
          <w:rFonts w:eastAsia="Times New Roman" w:cs="Times New Roman"/>
          <w:szCs w:val="24"/>
          <w:lang w:eastAsia="ru-RU"/>
        </w:rPr>
        <w:t xml:space="preserve">Адресная программа восстановления асфальтобетонного покрытия в Ленинском и Октябрьском округах </w:t>
      </w:r>
      <w:proofErr w:type="spellStart"/>
      <w:r w:rsidR="00BD6AE6" w:rsidRPr="00BD6AE6">
        <w:rPr>
          <w:rFonts w:eastAsia="Times New Roman" w:cs="Times New Roman"/>
          <w:szCs w:val="24"/>
          <w:lang w:eastAsia="ru-RU"/>
        </w:rPr>
        <w:t>г</w:t>
      </w:r>
      <w:proofErr w:type="gramStart"/>
      <w:r w:rsidR="00BD6AE6" w:rsidRPr="00BD6AE6">
        <w:rPr>
          <w:rFonts w:eastAsia="Times New Roman" w:cs="Times New Roman"/>
          <w:szCs w:val="24"/>
          <w:lang w:eastAsia="ru-RU"/>
        </w:rPr>
        <w:t>.М</w:t>
      </w:r>
      <w:proofErr w:type="gramEnd"/>
      <w:r w:rsidR="00BD6AE6" w:rsidRPr="00BD6AE6">
        <w:rPr>
          <w:rFonts w:eastAsia="Times New Roman" w:cs="Times New Roman"/>
          <w:szCs w:val="24"/>
          <w:lang w:eastAsia="ru-RU"/>
        </w:rPr>
        <w:t>урманска</w:t>
      </w:r>
      <w:proofErr w:type="spellEnd"/>
      <w:r w:rsidR="00BD6AE6">
        <w:rPr>
          <w:rFonts w:eastAsia="Times New Roman" w:cs="Times New Roman"/>
          <w:b/>
          <w:szCs w:val="24"/>
          <w:lang w:eastAsia="ru-RU"/>
        </w:rPr>
        <w:t>.</w:t>
      </w:r>
    </w:p>
    <w:p w:rsidR="00BD6AE6" w:rsidRPr="00323159" w:rsidRDefault="00BD6AE6" w:rsidP="003C3115">
      <w:pPr>
        <w:suppressAutoHyphens/>
        <w:spacing w:line="240" w:lineRule="auto"/>
        <w:jc w:val="both"/>
        <w:rPr>
          <w:rFonts w:eastAsia="Times New Roman" w:cs="Times New Roman"/>
          <w:sz w:val="28"/>
          <w:szCs w:val="28"/>
          <w:lang w:eastAsia="ar-SA"/>
        </w:rPr>
      </w:pPr>
      <w:r w:rsidRPr="00BD6AE6">
        <w:rPr>
          <w:rFonts w:eastAsia="Times New Roman" w:cs="Times New Roman"/>
          <w:b/>
          <w:szCs w:val="24"/>
          <w:lang w:eastAsia="ru-RU"/>
        </w:rPr>
        <w:t xml:space="preserve">      </w:t>
      </w:r>
      <w:r w:rsidR="00323159" w:rsidRPr="00323159">
        <w:rPr>
          <w:rFonts w:eastAsia="Times New Roman" w:cs="Times New Roman"/>
          <w:sz w:val="28"/>
          <w:szCs w:val="28"/>
          <w:lang w:eastAsia="ar-SA"/>
        </w:rPr>
        <w:t xml:space="preserve"> </w:t>
      </w:r>
    </w:p>
    <w:tbl>
      <w:tblPr>
        <w:tblpPr w:leftFromText="180" w:rightFromText="180" w:vertAnchor="text" w:tblpY="1"/>
        <w:tblOverlap w:val="never"/>
        <w:tblW w:w="9889"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08"/>
        <w:gridCol w:w="3228"/>
        <w:gridCol w:w="1417"/>
        <w:gridCol w:w="992"/>
        <w:gridCol w:w="993"/>
        <w:gridCol w:w="850"/>
        <w:gridCol w:w="851"/>
        <w:gridCol w:w="850"/>
      </w:tblGrid>
      <w:tr w:rsidR="00BD6AE6" w:rsidRPr="00BD6AE6" w:rsidTr="00BD6AE6">
        <w:trPr>
          <w:cantSplit/>
        </w:trPr>
        <w:tc>
          <w:tcPr>
            <w:tcW w:w="708" w:type="dxa"/>
            <w:vMerge w:val="restart"/>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b/>
                <w:bCs/>
                <w:szCs w:val="24"/>
                <w:lang w:eastAsia="ru-RU"/>
              </w:rPr>
            </w:pPr>
            <w:r w:rsidRPr="00BD6AE6">
              <w:rPr>
                <w:rFonts w:eastAsia="Times New Roman" w:cs="Times New Roman"/>
                <w:b/>
                <w:bCs/>
                <w:szCs w:val="24"/>
                <w:lang w:eastAsia="ru-RU"/>
              </w:rPr>
              <w:t xml:space="preserve">№   </w:t>
            </w:r>
            <w:proofErr w:type="gramStart"/>
            <w:r w:rsidRPr="00BD6AE6">
              <w:rPr>
                <w:rFonts w:eastAsia="Times New Roman" w:cs="Times New Roman"/>
                <w:b/>
                <w:bCs/>
                <w:szCs w:val="24"/>
                <w:lang w:eastAsia="ru-RU"/>
              </w:rPr>
              <w:t>п</w:t>
            </w:r>
            <w:proofErr w:type="gramEnd"/>
            <w:r w:rsidRPr="00BD6AE6">
              <w:rPr>
                <w:rFonts w:eastAsia="Times New Roman" w:cs="Times New Roman"/>
                <w:b/>
                <w:bCs/>
                <w:szCs w:val="24"/>
                <w:lang w:eastAsia="ru-RU"/>
              </w:rPr>
              <w:t>/п</w:t>
            </w:r>
          </w:p>
        </w:tc>
        <w:tc>
          <w:tcPr>
            <w:tcW w:w="3228" w:type="dxa"/>
            <w:vMerge w:val="restart"/>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b/>
                <w:bCs/>
                <w:szCs w:val="24"/>
                <w:lang w:eastAsia="ru-RU"/>
              </w:rPr>
            </w:pPr>
            <w:r w:rsidRPr="00BD6AE6">
              <w:rPr>
                <w:rFonts w:eastAsia="Times New Roman" w:cs="Times New Roman"/>
                <w:b/>
                <w:bCs/>
                <w:szCs w:val="24"/>
                <w:lang w:eastAsia="ru-RU"/>
              </w:rPr>
              <w:t>Адрес работ</w:t>
            </w:r>
          </w:p>
        </w:tc>
        <w:tc>
          <w:tcPr>
            <w:tcW w:w="5953" w:type="dxa"/>
            <w:gridSpan w:val="6"/>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b/>
                <w:bCs/>
                <w:szCs w:val="24"/>
                <w:lang w:eastAsia="ru-RU"/>
              </w:rPr>
            </w:pPr>
            <w:r w:rsidRPr="00BD6AE6">
              <w:rPr>
                <w:rFonts w:eastAsia="Times New Roman" w:cs="Times New Roman"/>
                <w:b/>
                <w:bCs/>
                <w:szCs w:val="24"/>
                <w:lang w:eastAsia="ru-RU"/>
              </w:rPr>
              <w:t>Вскрываемые покрытия</w:t>
            </w:r>
          </w:p>
        </w:tc>
      </w:tr>
      <w:tr w:rsidR="00BD6AE6" w:rsidRPr="00BD6AE6" w:rsidTr="00BD6AE6">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b/>
                <w:bCs/>
                <w:szCs w:val="24"/>
                <w:lang w:eastAsia="ru-RU"/>
              </w:rPr>
            </w:pPr>
          </w:p>
        </w:tc>
        <w:tc>
          <w:tcPr>
            <w:tcW w:w="3228" w:type="dxa"/>
            <w:vMerge/>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b/>
                <w:bCs/>
                <w:szCs w:val="24"/>
                <w:lang w:eastAsia="ru-RU"/>
              </w:rPr>
            </w:pPr>
          </w:p>
        </w:tc>
        <w:tc>
          <w:tcPr>
            <w:tcW w:w="1417"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b/>
                <w:bCs/>
                <w:sz w:val="18"/>
                <w:szCs w:val="24"/>
                <w:lang w:eastAsia="ru-RU"/>
              </w:rPr>
            </w:pPr>
            <w:r w:rsidRPr="00BD6AE6">
              <w:rPr>
                <w:rFonts w:eastAsia="Times New Roman" w:cs="Times New Roman"/>
                <w:b/>
                <w:bCs/>
                <w:sz w:val="18"/>
                <w:szCs w:val="24"/>
                <w:lang w:eastAsia="ru-RU"/>
              </w:rPr>
              <w:t>дорога</w:t>
            </w:r>
          </w:p>
        </w:tc>
        <w:tc>
          <w:tcPr>
            <w:tcW w:w="992"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b/>
                <w:bCs/>
                <w:sz w:val="18"/>
                <w:szCs w:val="24"/>
                <w:lang w:eastAsia="ru-RU"/>
              </w:rPr>
            </w:pPr>
            <w:r w:rsidRPr="00BD6AE6">
              <w:rPr>
                <w:rFonts w:eastAsia="Times New Roman" w:cs="Times New Roman"/>
                <w:b/>
                <w:bCs/>
                <w:sz w:val="18"/>
                <w:szCs w:val="24"/>
                <w:lang w:eastAsia="ru-RU"/>
              </w:rPr>
              <w:t>двор</w:t>
            </w:r>
            <w:proofErr w:type="gramStart"/>
            <w:r w:rsidRPr="00BD6AE6">
              <w:rPr>
                <w:rFonts w:eastAsia="Times New Roman" w:cs="Times New Roman"/>
                <w:b/>
                <w:bCs/>
                <w:sz w:val="18"/>
                <w:szCs w:val="24"/>
                <w:lang w:eastAsia="ru-RU"/>
              </w:rPr>
              <w:t>.</w:t>
            </w:r>
            <w:proofErr w:type="gramEnd"/>
            <w:r w:rsidRPr="00BD6AE6">
              <w:rPr>
                <w:rFonts w:eastAsia="Times New Roman" w:cs="Times New Roman"/>
                <w:b/>
                <w:bCs/>
                <w:sz w:val="18"/>
                <w:szCs w:val="24"/>
                <w:lang w:eastAsia="ru-RU"/>
              </w:rPr>
              <w:t xml:space="preserve"> </w:t>
            </w:r>
            <w:proofErr w:type="gramStart"/>
            <w:r w:rsidRPr="00BD6AE6">
              <w:rPr>
                <w:rFonts w:eastAsia="Times New Roman" w:cs="Times New Roman"/>
                <w:b/>
                <w:bCs/>
                <w:sz w:val="18"/>
                <w:szCs w:val="24"/>
                <w:lang w:eastAsia="ru-RU"/>
              </w:rPr>
              <w:t>п</w:t>
            </w:r>
            <w:proofErr w:type="gramEnd"/>
            <w:r w:rsidRPr="00BD6AE6">
              <w:rPr>
                <w:rFonts w:eastAsia="Times New Roman" w:cs="Times New Roman"/>
                <w:b/>
                <w:bCs/>
                <w:sz w:val="18"/>
                <w:szCs w:val="24"/>
                <w:lang w:eastAsia="ru-RU"/>
              </w:rPr>
              <w:t>роезд</w:t>
            </w:r>
          </w:p>
        </w:tc>
        <w:tc>
          <w:tcPr>
            <w:tcW w:w="993"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b/>
                <w:bCs/>
                <w:sz w:val="18"/>
                <w:szCs w:val="24"/>
                <w:lang w:eastAsia="ru-RU"/>
              </w:rPr>
            </w:pPr>
            <w:r w:rsidRPr="00BD6AE6">
              <w:rPr>
                <w:rFonts w:eastAsia="Times New Roman" w:cs="Times New Roman"/>
                <w:b/>
                <w:bCs/>
                <w:sz w:val="18"/>
                <w:szCs w:val="24"/>
                <w:lang w:eastAsia="ru-RU"/>
              </w:rPr>
              <w:t>тротуар</w:t>
            </w:r>
          </w:p>
        </w:tc>
        <w:tc>
          <w:tcPr>
            <w:tcW w:w="850"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b/>
                <w:bCs/>
                <w:sz w:val="18"/>
                <w:szCs w:val="24"/>
                <w:lang w:eastAsia="ru-RU"/>
              </w:rPr>
            </w:pPr>
            <w:proofErr w:type="spellStart"/>
            <w:r w:rsidRPr="00BD6AE6">
              <w:rPr>
                <w:rFonts w:eastAsia="Times New Roman" w:cs="Times New Roman"/>
                <w:b/>
                <w:bCs/>
                <w:sz w:val="18"/>
                <w:szCs w:val="24"/>
                <w:lang w:eastAsia="ru-RU"/>
              </w:rPr>
              <w:t>отмостка</w:t>
            </w:r>
            <w:proofErr w:type="spellEnd"/>
          </w:p>
        </w:tc>
        <w:tc>
          <w:tcPr>
            <w:tcW w:w="851"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b/>
                <w:bCs/>
                <w:sz w:val="18"/>
                <w:szCs w:val="24"/>
                <w:lang w:eastAsia="ru-RU"/>
              </w:rPr>
            </w:pPr>
            <w:proofErr w:type="gramStart"/>
            <w:r w:rsidRPr="00BD6AE6">
              <w:rPr>
                <w:rFonts w:eastAsia="Times New Roman" w:cs="Times New Roman"/>
                <w:b/>
                <w:bCs/>
                <w:sz w:val="18"/>
                <w:szCs w:val="24"/>
                <w:lang w:eastAsia="ru-RU"/>
              </w:rPr>
              <w:t>б</w:t>
            </w:r>
            <w:proofErr w:type="gramEnd"/>
            <w:r w:rsidRPr="00BD6AE6">
              <w:rPr>
                <w:rFonts w:eastAsia="Times New Roman" w:cs="Times New Roman"/>
                <w:b/>
                <w:bCs/>
                <w:sz w:val="18"/>
                <w:szCs w:val="24"/>
                <w:lang w:eastAsia="ru-RU"/>
              </w:rPr>
              <w:t>/доска</w:t>
            </w:r>
          </w:p>
        </w:tc>
        <w:tc>
          <w:tcPr>
            <w:tcW w:w="850"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b/>
                <w:bCs/>
                <w:sz w:val="18"/>
                <w:szCs w:val="24"/>
                <w:lang w:eastAsia="ru-RU"/>
              </w:rPr>
            </w:pPr>
            <w:proofErr w:type="gramStart"/>
            <w:r w:rsidRPr="00BD6AE6">
              <w:rPr>
                <w:rFonts w:eastAsia="Times New Roman" w:cs="Times New Roman"/>
                <w:b/>
                <w:bCs/>
                <w:sz w:val="18"/>
                <w:szCs w:val="24"/>
                <w:lang w:eastAsia="ru-RU"/>
              </w:rPr>
              <w:t>б</w:t>
            </w:r>
            <w:proofErr w:type="gramEnd"/>
            <w:r w:rsidRPr="00BD6AE6">
              <w:rPr>
                <w:rFonts w:eastAsia="Times New Roman" w:cs="Times New Roman"/>
                <w:b/>
                <w:bCs/>
                <w:sz w:val="18"/>
                <w:szCs w:val="24"/>
                <w:lang w:eastAsia="ru-RU"/>
              </w:rPr>
              <w:t>/камень</w:t>
            </w: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1.</w:t>
            </w:r>
          </w:p>
        </w:tc>
        <w:tc>
          <w:tcPr>
            <w:tcW w:w="322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szCs w:val="24"/>
                <w:lang w:eastAsia="ru-RU"/>
              </w:rPr>
            </w:pPr>
            <w:r w:rsidRPr="00BD6AE6">
              <w:rPr>
                <w:rFonts w:eastAsia="Times New Roman" w:cs="Times New Roman"/>
                <w:szCs w:val="24"/>
                <w:lang w:eastAsia="ru-RU"/>
              </w:rPr>
              <w:t>ул. Свердлова,12 к.2 – 12 к.3</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28</w:t>
            </w: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2.</w:t>
            </w:r>
          </w:p>
        </w:tc>
        <w:tc>
          <w:tcPr>
            <w:tcW w:w="322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szCs w:val="24"/>
                <w:lang w:eastAsia="ru-RU"/>
              </w:rPr>
            </w:pPr>
            <w:r w:rsidRPr="00BD6AE6">
              <w:rPr>
                <w:rFonts w:eastAsia="Times New Roman" w:cs="Times New Roman"/>
                <w:szCs w:val="24"/>
                <w:lang w:eastAsia="ru-RU"/>
              </w:rPr>
              <w:t>ул. П. Морозова,4а</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19</w:t>
            </w:r>
          </w:p>
        </w:tc>
        <w:tc>
          <w:tcPr>
            <w:tcW w:w="993"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29</w:t>
            </w: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3.</w:t>
            </w:r>
          </w:p>
        </w:tc>
        <w:tc>
          <w:tcPr>
            <w:tcW w:w="322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szCs w:val="24"/>
                <w:lang w:eastAsia="ru-RU"/>
              </w:rPr>
            </w:pPr>
            <w:r w:rsidRPr="00BD6AE6">
              <w:rPr>
                <w:rFonts w:eastAsia="Times New Roman" w:cs="Times New Roman"/>
                <w:szCs w:val="24"/>
                <w:lang w:eastAsia="ru-RU"/>
              </w:rPr>
              <w:t>ул. П. Морозова,1/7</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28</w:t>
            </w: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4.</w:t>
            </w:r>
          </w:p>
        </w:tc>
        <w:tc>
          <w:tcPr>
            <w:tcW w:w="322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szCs w:val="24"/>
                <w:lang w:eastAsia="ru-RU"/>
              </w:rPr>
            </w:pPr>
            <w:r w:rsidRPr="00BD6AE6">
              <w:rPr>
                <w:rFonts w:eastAsia="Times New Roman" w:cs="Times New Roman"/>
                <w:szCs w:val="24"/>
                <w:lang w:eastAsia="ru-RU"/>
              </w:rPr>
              <w:t>пр</w:t>
            </w:r>
            <w:proofErr w:type="gramStart"/>
            <w:r w:rsidRPr="00BD6AE6">
              <w:rPr>
                <w:rFonts w:eastAsia="Times New Roman" w:cs="Times New Roman"/>
                <w:szCs w:val="24"/>
                <w:lang w:eastAsia="ru-RU"/>
              </w:rPr>
              <w:t>.Г</w:t>
            </w:r>
            <w:proofErr w:type="gramEnd"/>
            <w:r w:rsidRPr="00BD6AE6">
              <w:rPr>
                <w:rFonts w:eastAsia="Times New Roman" w:cs="Times New Roman"/>
                <w:szCs w:val="24"/>
                <w:lang w:eastAsia="ru-RU"/>
              </w:rPr>
              <w:t>-северомор,21-ул.Гагарина,1</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21</w:t>
            </w: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5.</w:t>
            </w:r>
          </w:p>
        </w:tc>
        <w:tc>
          <w:tcPr>
            <w:tcW w:w="322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szCs w:val="24"/>
                <w:lang w:eastAsia="ru-RU"/>
              </w:rPr>
            </w:pPr>
            <w:r w:rsidRPr="00BD6AE6">
              <w:rPr>
                <w:rFonts w:eastAsia="Times New Roman" w:cs="Times New Roman"/>
                <w:szCs w:val="24"/>
                <w:lang w:eastAsia="ru-RU"/>
              </w:rPr>
              <w:t>пр</w:t>
            </w:r>
            <w:proofErr w:type="gramStart"/>
            <w:r w:rsidRPr="00BD6AE6">
              <w:rPr>
                <w:rFonts w:eastAsia="Times New Roman" w:cs="Times New Roman"/>
                <w:szCs w:val="24"/>
                <w:lang w:eastAsia="ru-RU"/>
              </w:rPr>
              <w:t>.Г</w:t>
            </w:r>
            <w:proofErr w:type="gramEnd"/>
            <w:r w:rsidRPr="00BD6AE6">
              <w:rPr>
                <w:rFonts w:eastAsia="Times New Roman" w:cs="Times New Roman"/>
                <w:szCs w:val="24"/>
                <w:lang w:eastAsia="ru-RU"/>
              </w:rPr>
              <w:t>-северомор,23/2-ул.Гагарина,4</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3"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6</w:t>
            </w: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6.</w:t>
            </w:r>
          </w:p>
        </w:tc>
        <w:tc>
          <w:tcPr>
            <w:tcW w:w="322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szCs w:val="24"/>
                <w:lang w:eastAsia="ru-RU"/>
              </w:rPr>
            </w:pPr>
            <w:r w:rsidRPr="00BD6AE6">
              <w:rPr>
                <w:rFonts w:eastAsia="Times New Roman" w:cs="Times New Roman"/>
                <w:szCs w:val="24"/>
                <w:lang w:eastAsia="ru-RU"/>
              </w:rPr>
              <w:t>ул. Подстаницкого,1</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70</w:t>
            </w: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6</w:t>
            </w: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7.</w:t>
            </w:r>
          </w:p>
        </w:tc>
        <w:tc>
          <w:tcPr>
            <w:tcW w:w="322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szCs w:val="24"/>
                <w:lang w:eastAsia="ru-RU"/>
              </w:rPr>
            </w:pPr>
            <w:r w:rsidRPr="00BD6AE6">
              <w:rPr>
                <w:rFonts w:eastAsia="Times New Roman" w:cs="Times New Roman"/>
                <w:szCs w:val="24"/>
                <w:lang w:eastAsia="ru-RU"/>
              </w:rPr>
              <w:t>ул. Гагарина,21</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3"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23</w:t>
            </w: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16</w:t>
            </w: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8.</w:t>
            </w:r>
          </w:p>
        </w:tc>
        <w:tc>
          <w:tcPr>
            <w:tcW w:w="322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szCs w:val="24"/>
                <w:lang w:eastAsia="ru-RU"/>
              </w:rPr>
            </w:pPr>
            <w:r w:rsidRPr="00BD6AE6">
              <w:rPr>
                <w:rFonts w:eastAsia="Times New Roman" w:cs="Times New Roman"/>
                <w:szCs w:val="24"/>
                <w:lang w:eastAsia="ru-RU"/>
              </w:rPr>
              <w:t>ул. Гагарина,25 к.2</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12</w:t>
            </w: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9.</w:t>
            </w:r>
          </w:p>
        </w:tc>
        <w:tc>
          <w:tcPr>
            <w:tcW w:w="322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szCs w:val="24"/>
                <w:lang w:eastAsia="ru-RU"/>
              </w:rPr>
            </w:pPr>
            <w:r w:rsidRPr="00BD6AE6">
              <w:rPr>
                <w:rFonts w:eastAsia="Times New Roman" w:cs="Times New Roman"/>
                <w:szCs w:val="24"/>
                <w:lang w:eastAsia="ru-RU"/>
              </w:rPr>
              <w:t>пр. Г-североморцев,38</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3"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45</w:t>
            </w: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6</w:t>
            </w: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10.</w:t>
            </w:r>
          </w:p>
        </w:tc>
        <w:tc>
          <w:tcPr>
            <w:tcW w:w="322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szCs w:val="24"/>
                <w:lang w:eastAsia="ru-RU"/>
              </w:rPr>
            </w:pPr>
            <w:r w:rsidRPr="00BD6AE6">
              <w:rPr>
                <w:rFonts w:eastAsia="Times New Roman" w:cs="Times New Roman"/>
                <w:szCs w:val="24"/>
                <w:lang w:eastAsia="ru-RU"/>
              </w:rPr>
              <w:t>ул. А. Невского,98</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165</w:t>
            </w: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3</w:t>
            </w: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11.</w:t>
            </w:r>
          </w:p>
        </w:tc>
        <w:tc>
          <w:tcPr>
            <w:tcW w:w="322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szCs w:val="24"/>
                <w:lang w:eastAsia="ru-RU"/>
              </w:rPr>
            </w:pPr>
            <w:r w:rsidRPr="00BD6AE6">
              <w:rPr>
                <w:rFonts w:eastAsia="Times New Roman" w:cs="Times New Roman"/>
                <w:szCs w:val="24"/>
                <w:lang w:eastAsia="ru-RU"/>
              </w:rPr>
              <w:t>ул. А. Невского,92</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22</w:t>
            </w: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12.</w:t>
            </w:r>
          </w:p>
        </w:tc>
        <w:tc>
          <w:tcPr>
            <w:tcW w:w="322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szCs w:val="24"/>
                <w:lang w:eastAsia="ru-RU"/>
              </w:rPr>
            </w:pPr>
            <w:r w:rsidRPr="00BD6AE6">
              <w:rPr>
                <w:rFonts w:eastAsia="Times New Roman" w:cs="Times New Roman"/>
                <w:szCs w:val="24"/>
                <w:lang w:eastAsia="ru-RU"/>
              </w:rPr>
              <w:t>ул.А.Невского,90-ул</w:t>
            </w:r>
            <w:proofErr w:type="gramStart"/>
            <w:r w:rsidRPr="00BD6AE6">
              <w:rPr>
                <w:rFonts w:eastAsia="Times New Roman" w:cs="Times New Roman"/>
                <w:szCs w:val="24"/>
                <w:lang w:eastAsia="ru-RU"/>
              </w:rPr>
              <w:t>.К</w:t>
            </w:r>
            <w:proofErr w:type="gramEnd"/>
            <w:r w:rsidRPr="00BD6AE6">
              <w:rPr>
                <w:rFonts w:eastAsia="Times New Roman" w:cs="Times New Roman"/>
                <w:szCs w:val="24"/>
                <w:lang w:eastAsia="ru-RU"/>
              </w:rPr>
              <w:t>ирпичная,12</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3"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47</w:t>
            </w: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13.</w:t>
            </w:r>
          </w:p>
        </w:tc>
        <w:tc>
          <w:tcPr>
            <w:tcW w:w="322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szCs w:val="24"/>
                <w:lang w:eastAsia="ru-RU"/>
              </w:rPr>
            </w:pPr>
            <w:r w:rsidRPr="00BD6AE6">
              <w:rPr>
                <w:rFonts w:eastAsia="Times New Roman" w:cs="Times New Roman"/>
                <w:szCs w:val="24"/>
                <w:lang w:eastAsia="ru-RU"/>
              </w:rPr>
              <w:t>ул.А.Невского,94-ул</w:t>
            </w:r>
            <w:proofErr w:type="gramStart"/>
            <w:r w:rsidRPr="00BD6AE6">
              <w:rPr>
                <w:rFonts w:eastAsia="Times New Roman" w:cs="Times New Roman"/>
                <w:szCs w:val="24"/>
                <w:lang w:eastAsia="ru-RU"/>
              </w:rPr>
              <w:t>.К</w:t>
            </w:r>
            <w:proofErr w:type="gramEnd"/>
            <w:r w:rsidRPr="00BD6AE6">
              <w:rPr>
                <w:rFonts w:eastAsia="Times New Roman" w:cs="Times New Roman"/>
                <w:szCs w:val="24"/>
                <w:lang w:eastAsia="ru-RU"/>
              </w:rPr>
              <w:t>ирпичная,8</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8</w:t>
            </w: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14.</w:t>
            </w:r>
          </w:p>
        </w:tc>
        <w:tc>
          <w:tcPr>
            <w:tcW w:w="322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szCs w:val="24"/>
                <w:lang w:eastAsia="ru-RU"/>
              </w:rPr>
            </w:pPr>
            <w:r w:rsidRPr="00BD6AE6">
              <w:rPr>
                <w:rFonts w:eastAsia="Times New Roman" w:cs="Times New Roman"/>
                <w:szCs w:val="24"/>
                <w:lang w:eastAsia="ru-RU"/>
              </w:rPr>
              <w:t>ул. Инженерная,6</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32</w:t>
            </w: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7</w:t>
            </w:r>
          </w:p>
        </w:tc>
        <w:tc>
          <w:tcPr>
            <w:tcW w:w="850"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7</w:t>
            </w: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15.</w:t>
            </w:r>
          </w:p>
        </w:tc>
        <w:tc>
          <w:tcPr>
            <w:tcW w:w="322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szCs w:val="24"/>
                <w:lang w:eastAsia="ru-RU"/>
              </w:rPr>
            </w:pPr>
            <w:r w:rsidRPr="00BD6AE6">
              <w:rPr>
                <w:rFonts w:eastAsia="Times New Roman" w:cs="Times New Roman"/>
                <w:szCs w:val="24"/>
                <w:lang w:eastAsia="ru-RU"/>
              </w:rPr>
              <w:t>ул. Николаева,7 - 9</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3"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28</w:t>
            </w: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14</w:t>
            </w: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16.</w:t>
            </w:r>
          </w:p>
        </w:tc>
        <w:tc>
          <w:tcPr>
            <w:tcW w:w="322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szCs w:val="24"/>
                <w:lang w:eastAsia="ru-RU"/>
              </w:rPr>
            </w:pPr>
            <w:r w:rsidRPr="00BD6AE6">
              <w:rPr>
                <w:rFonts w:eastAsia="Times New Roman" w:cs="Times New Roman"/>
                <w:szCs w:val="24"/>
                <w:lang w:eastAsia="ru-RU"/>
              </w:rPr>
              <w:t>ул. Николаева,13 - 15</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29</w:t>
            </w:r>
          </w:p>
        </w:tc>
        <w:tc>
          <w:tcPr>
            <w:tcW w:w="993"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5</w:t>
            </w:r>
          </w:p>
        </w:tc>
        <w:tc>
          <w:tcPr>
            <w:tcW w:w="850"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6</w:t>
            </w:r>
          </w:p>
        </w:tc>
        <w:tc>
          <w:tcPr>
            <w:tcW w:w="851"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9</w:t>
            </w:r>
          </w:p>
        </w:tc>
        <w:tc>
          <w:tcPr>
            <w:tcW w:w="850"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3</w:t>
            </w: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17.</w:t>
            </w:r>
          </w:p>
        </w:tc>
        <w:tc>
          <w:tcPr>
            <w:tcW w:w="322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szCs w:val="24"/>
                <w:lang w:eastAsia="ru-RU"/>
              </w:rPr>
            </w:pPr>
            <w:r w:rsidRPr="00BD6AE6">
              <w:rPr>
                <w:rFonts w:eastAsia="Times New Roman" w:cs="Times New Roman"/>
                <w:szCs w:val="24"/>
                <w:lang w:eastAsia="ru-RU"/>
              </w:rPr>
              <w:t>ул. Лобова,5</w:t>
            </w:r>
          </w:p>
        </w:tc>
        <w:tc>
          <w:tcPr>
            <w:tcW w:w="1417"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8</w:t>
            </w:r>
          </w:p>
        </w:tc>
        <w:tc>
          <w:tcPr>
            <w:tcW w:w="992"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3"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14</w:t>
            </w: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8</w:t>
            </w:r>
          </w:p>
        </w:tc>
        <w:tc>
          <w:tcPr>
            <w:tcW w:w="850"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9</w:t>
            </w: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18.</w:t>
            </w:r>
          </w:p>
        </w:tc>
        <w:tc>
          <w:tcPr>
            <w:tcW w:w="322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szCs w:val="24"/>
                <w:lang w:eastAsia="ru-RU"/>
              </w:rPr>
            </w:pPr>
            <w:r w:rsidRPr="00BD6AE6">
              <w:rPr>
                <w:rFonts w:eastAsia="Times New Roman" w:cs="Times New Roman"/>
                <w:szCs w:val="24"/>
                <w:lang w:eastAsia="ru-RU"/>
              </w:rPr>
              <w:t>ул. П. Осипенко,8 - 6</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3"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54</w:t>
            </w: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30</w:t>
            </w:r>
          </w:p>
        </w:tc>
        <w:tc>
          <w:tcPr>
            <w:tcW w:w="850"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3</w:t>
            </w: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19.</w:t>
            </w:r>
          </w:p>
        </w:tc>
        <w:tc>
          <w:tcPr>
            <w:tcW w:w="322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szCs w:val="24"/>
                <w:lang w:eastAsia="ru-RU"/>
              </w:rPr>
            </w:pPr>
            <w:r w:rsidRPr="00BD6AE6">
              <w:rPr>
                <w:rFonts w:eastAsia="Times New Roman" w:cs="Times New Roman"/>
                <w:szCs w:val="24"/>
                <w:lang w:eastAsia="ru-RU"/>
              </w:rPr>
              <w:t>ул. Сафонова,10</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5</w:t>
            </w:r>
          </w:p>
        </w:tc>
        <w:tc>
          <w:tcPr>
            <w:tcW w:w="993"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2</w:t>
            </w: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2</w:t>
            </w: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20.</w:t>
            </w:r>
          </w:p>
        </w:tc>
        <w:tc>
          <w:tcPr>
            <w:tcW w:w="322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szCs w:val="24"/>
                <w:lang w:eastAsia="ru-RU"/>
              </w:rPr>
            </w:pPr>
            <w:r w:rsidRPr="00BD6AE6">
              <w:rPr>
                <w:rFonts w:eastAsia="Times New Roman" w:cs="Times New Roman"/>
                <w:szCs w:val="24"/>
                <w:lang w:eastAsia="ru-RU"/>
              </w:rPr>
              <w:t>пер. Арктический,9 - 7</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35</w:t>
            </w:r>
          </w:p>
        </w:tc>
        <w:tc>
          <w:tcPr>
            <w:tcW w:w="993"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12</w:t>
            </w: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8</w:t>
            </w:r>
          </w:p>
        </w:tc>
        <w:tc>
          <w:tcPr>
            <w:tcW w:w="850"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15</w:t>
            </w: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21.</w:t>
            </w:r>
          </w:p>
        </w:tc>
        <w:tc>
          <w:tcPr>
            <w:tcW w:w="322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szCs w:val="24"/>
                <w:lang w:eastAsia="ru-RU"/>
              </w:rPr>
            </w:pPr>
            <w:r w:rsidRPr="00BD6AE6">
              <w:rPr>
                <w:rFonts w:eastAsia="Times New Roman" w:cs="Times New Roman"/>
                <w:szCs w:val="24"/>
                <w:lang w:eastAsia="ru-RU"/>
              </w:rPr>
              <w:t>ул. Сафонова,24/25</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13</w:t>
            </w: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22.</w:t>
            </w:r>
          </w:p>
        </w:tc>
        <w:tc>
          <w:tcPr>
            <w:tcW w:w="322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szCs w:val="24"/>
                <w:lang w:eastAsia="ru-RU"/>
              </w:rPr>
            </w:pPr>
            <w:r w:rsidRPr="00BD6AE6">
              <w:rPr>
                <w:rFonts w:eastAsia="Times New Roman" w:cs="Times New Roman"/>
                <w:szCs w:val="24"/>
                <w:lang w:eastAsia="ru-RU"/>
              </w:rPr>
              <w:t>ул. Сафонова,45</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16</w:t>
            </w:r>
          </w:p>
        </w:tc>
        <w:tc>
          <w:tcPr>
            <w:tcW w:w="993"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8</w:t>
            </w: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6</w:t>
            </w: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23.</w:t>
            </w:r>
          </w:p>
        </w:tc>
        <w:tc>
          <w:tcPr>
            <w:tcW w:w="322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szCs w:val="24"/>
                <w:lang w:eastAsia="ru-RU"/>
              </w:rPr>
            </w:pPr>
            <w:r w:rsidRPr="00BD6AE6">
              <w:rPr>
                <w:rFonts w:eastAsia="Times New Roman" w:cs="Times New Roman"/>
                <w:szCs w:val="24"/>
                <w:lang w:eastAsia="ru-RU"/>
              </w:rPr>
              <w:t>ул. Торцева,11</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3"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5</w:t>
            </w: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24.</w:t>
            </w:r>
          </w:p>
        </w:tc>
        <w:tc>
          <w:tcPr>
            <w:tcW w:w="322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szCs w:val="24"/>
                <w:lang w:eastAsia="ru-RU"/>
              </w:rPr>
            </w:pPr>
            <w:r w:rsidRPr="00BD6AE6">
              <w:rPr>
                <w:rFonts w:eastAsia="Times New Roman" w:cs="Times New Roman"/>
                <w:szCs w:val="24"/>
                <w:lang w:eastAsia="ru-RU"/>
              </w:rPr>
              <w:t>ул. Лобова,47</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56</w:t>
            </w: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25.</w:t>
            </w:r>
          </w:p>
        </w:tc>
        <w:tc>
          <w:tcPr>
            <w:tcW w:w="322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szCs w:val="24"/>
                <w:lang w:eastAsia="ru-RU"/>
              </w:rPr>
            </w:pPr>
            <w:r w:rsidRPr="00BD6AE6">
              <w:rPr>
                <w:rFonts w:eastAsia="Times New Roman" w:cs="Times New Roman"/>
                <w:szCs w:val="24"/>
                <w:lang w:eastAsia="ru-RU"/>
              </w:rPr>
              <w:t>ул. Лобова,50 - 48</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27</w:t>
            </w: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3</w:t>
            </w: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26.</w:t>
            </w:r>
          </w:p>
        </w:tc>
        <w:tc>
          <w:tcPr>
            <w:tcW w:w="322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szCs w:val="24"/>
                <w:lang w:eastAsia="ru-RU"/>
              </w:rPr>
            </w:pPr>
            <w:r w:rsidRPr="00BD6AE6">
              <w:rPr>
                <w:rFonts w:eastAsia="Times New Roman" w:cs="Times New Roman"/>
                <w:szCs w:val="24"/>
                <w:lang w:eastAsia="ru-RU"/>
              </w:rPr>
              <w:t>ул. Лобова,46 - 44</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36</w:t>
            </w: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27.</w:t>
            </w:r>
          </w:p>
        </w:tc>
        <w:tc>
          <w:tcPr>
            <w:tcW w:w="322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szCs w:val="24"/>
                <w:lang w:eastAsia="ru-RU"/>
              </w:rPr>
            </w:pPr>
            <w:r w:rsidRPr="00BD6AE6">
              <w:rPr>
                <w:rFonts w:eastAsia="Times New Roman" w:cs="Times New Roman"/>
                <w:szCs w:val="24"/>
                <w:lang w:eastAsia="ru-RU"/>
              </w:rPr>
              <w:t>ул. Нахимова,10/1</w:t>
            </w:r>
          </w:p>
        </w:tc>
        <w:tc>
          <w:tcPr>
            <w:tcW w:w="1417"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38</w:t>
            </w:r>
          </w:p>
        </w:tc>
        <w:tc>
          <w:tcPr>
            <w:tcW w:w="992"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63</w:t>
            </w: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28.</w:t>
            </w:r>
          </w:p>
        </w:tc>
        <w:tc>
          <w:tcPr>
            <w:tcW w:w="322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szCs w:val="24"/>
                <w:lang w:eastAsia="ru-RU"/>
              </w:rPr>
            </w:pPr>
            <w:r w:rsidRPr="00BD6AE6">
              <w:rPr>
                <w:rFonts w:eastAsia="Times New Roman" w:cs="Times New Roman"/>
                <w:szCs w:val="24"/>
                <w:lang w:eastAsia="ru-RU"/>
              </w:rPr>
              <w:t>ул. Нахимова,9 - ул. Лобова,34</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12</w:t>
            </w: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29.</w:t>
            </w:r>
          </w:p>
        </w:tc>
        <w:tc>
          <w:tcPr>
            <w:tcW w:w="322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szCs w:val="24"/>
                <w:lang w:eastAsia="ru-RU"/>
              </w:rPr>
            </w:pPr>
            <w:r w:rsidRPr="00BD6AE6">
              <w:rPr>
                <w:rFonts w:eastAsia="Times New Roman" w:cs="Times New Roman"/>
                <w:szCs w:val="24"/>
                <w:lang w:eastAsia="ru-RU"/>
              </w:rPr>
              <w:t>ул. Ч-Лучинского,19</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30</w:t>
            </w: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5</w:t>
            </w: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30.</w:t>
            </w:r>
          </w:p>
        </w:tc>
        <w:tc>
          <w:tcPr>
            <w:tcW w:w="322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szCs w:val="24"/>
                <w:lang w:eastAsia="ru-RU"/>
              </w:rPr>
            </w:pPr>
            <w:r w:rsidRPr="00BD6AE6">
              <w:rPr>
                <w:rFonts w:eastAsia="Times New Roman" w:cs="Times New Roman"/>
                <w:szCs w:val="24"/>
                <w:lang w:eastAsia="ru-RU"/>
              </w:rPr>
              <w:t>ул. Ч-Лучинского,27 - 21</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25</w:t>
            </w: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31.</w:t>
            </w:r>
          </w:p>
        </w:tc>
        <w:tc>
          <w:tcPr>
            <w:tcW w:w="322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szCs w:val="24"/>
                <w:lang w:eastAsia="ru-RU"/>
              </w:rPr>
            </w:pPr>
            <w:r w:rsidRPr="00BD6AE6">
              <w:rPr>
                <w:rFonts w:eastAsia="Times New Roman" w:cs="Times New Roman"/>
                <w:szCs w:val="24"/>
                <w:lang w:eastAsia="ru-RU"/>
              </w:rPr>
              <w:t>ул. Аскольдовцев,19</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31</w:t>
            </w: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32.</w:t>
            </w:r>
          </w:p>
        </w:tc>
        <w:tc>
          <w:tcPr>
            <w:tcW w:w="322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szCs w:val="24"/>
                <w:lang w:eastAsia="ru-RU"/>
              </w:rPr>
            </w:pPr>
            <w:r w:rsidRPr="00BD6AE6">
              <w:rPr>
                <w:rFonts w:eastAsia="Times New Roman" w:cs="Times New Roman"/>
                <w:szCs w:val="24"/>
                <w:lang w:eastAsia="ru-RU"/>
              </w:rPr>
              <w:t>ул. Ч-Лучинского,32 к.2</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16</w:t>
            </w: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Height w:val="373"/>
        </w:trPr>
        <w:tc>
          <w:tcPr>
            <w:tcW w:w="70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33.</w:t>
            </w:r>
          </w:p>
        </w:tc>
        <w:tc>
          <w:tcPr>
            <w:tcW w:w="322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szCs w:val="24"/>
                <w:lang w:eastAsia="ru-RU"/>
              </w:rPr>
            </w:pPr>
            <w:r w:rsidRPr="00BD6AE6">
              <w:rPr>
                <w:rFonts w:eastAsia="Times New Roman" w:cs="Times New Roman"/>
                <w:szCs w:val="24"/>
                <w:lang w:eastAsia="ru-RU"/>
              </w:rPr>
              <w:t>ул. Ч-Лучинского,48 к.1 – 46 к.1</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20</w:t>
            </w: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34.</w:t>
            </w:r>
          </w:p>
        </w:tc>
        <w:tc>
          <w:tcPr>
            <w:tcW w:w="322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szCs w:val="24"/>
                <w:lang w:eastAsia="ru-RU"/>
              </w:rPr>
            </w:pPr>
            <w:r w:rsidRPr="00BD6AE6">
              <w:rPr>
                <w:rFonts w:eastAsia="Times New Roman" w:cs="Times New Roman"/>
                <w:szCs w:val="24"/>
                <w:lang w:eastAsia="ru-RU"/>
              </w:rPr>
              <w:t>ул. Ч-Лучинского,50</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20</w:t>
            </w: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4</w:t>
            </w: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4</w:t>
            </w: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35.</w:t>
            </w:r>
          </w:p>
        </w:tc>
        <w:tc>
          <w:tcPr>
            <w:tcW w:w="322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szCs w:val="24"/>
                <w:lang w:eastAsia="ru-RU"/>
              </w:rPr>
            </w:pPr>
            <w:r w:rsidRPr="00BD6AE6">
              <w:rPr>
                <w:rFonts w:eastAsia="Times New Roman" w:cs="Times New Roman"/>
                <w:szCs w:val="24"/>
                <w:lang w:eastAsia="ru-RU"/>
              </w:rPr>
              <w:t>ул. Аскольдовцев,5</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24</w:t>
            </w: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4</w:t>
            </w: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36.</w:t>
            </w:r>
          </w:p>
        </w:tc>
        <w:tc>
          <w:tcPr>
            <w:tcW w:w="322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szCs w:val="24"/>
                <w:lang w:eastAsia="ru-RU"/>
              </w:rPr>
            </w:pPr>
            <w:r w:rsidRPr="00BD6AE6">
              <w:rPr>
                <w:rFonts w:eastAsia="Times New Roman" w:cs="Times New Roman"/>
                <w:szCs w:val="24"/>
                <w:lang w:eastAsia="ru-RU"/>
              </w:rPr>
              <w:t>ул. Свердлова,17</w:t>
            </w:r>
          </w:p>
        </w:tc>
        <w:tc>
          <w:tcPr>
            <w:tcW w:w="1417"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8</w:t>
            </w:r>
          </w:p>
        </w:tc>
        <w:tc>
          <w:tcPr>
            <w:tcW w:w="992"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37.</w:t>
            </w:r>
          </w:p>
        </w:tc>
        <w:tc>
          <w:tcPr>
            <w:tcW w:w="3228"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uppressAutoHyphens/>
              <w:spacing w:line="240" w:lineRule="auto"/>
              <w:jc w:val="left"/>
              <w:rPr>
                <w:rFonts w:eastAsia="Calibri" w:cs="Times New Roman"/>
                <w:szCs w:val="24"/>
                <w:lang w:eastAsia="ar-SA"/>
              </w:rPr>
            </w:pPr>
            <w:r w:rsidRPr="00BD6AE6">
              <w:rPr>
                <w:rFonts w:eastAsia="Calibri" w:cs="Times New Roman"/>
                <w:szCs w:val="24"/>
                <w:lang w:eastAsia="ar-SA"/>
              </w:rPr>
              <w:t>Октябрьская, 29</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30</w:t>
            </w: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lastRenderedPageBreak/>
              <w:t>38.</w:t>
            </w:r>
          </w:p>
        </w:tc>
        <w:tc>
          <w:tcPr>
            <w:tcW w:w="3228"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uppressAutoHyphens/>
              <w:spacing w:line="240" w:lineRule="auto"/>
              <w:jc w:val="left"/>
              <w:rPr>
                <w:rFonts w:eastAsia="Calibri" w:cs="Times New Roman"/>
                <w:szCs w:val="24"/>
                <w:lang w:eastAsia="ar-SA"/>
              </w:rPr>
            </w:pPr>
            <w:r w:rsidRPr="00BD6AE6">
              <w:rPr>
                <w:rFonts w:eastAsia="Calibri" w:cs="Times New Roman"/>
                <w:szCs w:val="24"/>
                <w:lang w:eastAsia="ar-SA"/>
              </w:rPr>
              <w:t>Володарского, 1-Привокз,18</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45</w:t>
            </w:r>
          </w:p>
        </w:tc>
        <w:tc>
          <w:tcPr>
            <w:tcW w:w="992"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39.</w:t>
            </w:r>
          </w:p>
        </w:tc>
        <w:tc>
          <w:tcPr>
            <w:tcW w:w="3228"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uppressAutoHyphens/>
              <w:spacing w:line="240" w:lineRule="auto"/>
              <w:jc w:val="left"/>
              <w:rPr>
                <w:rFonts w:eastAsia="Calibri" w:cs="Times New Roman"/>
                <w:szCs w:val="24"/>
                <w:lang w:eastAsia="ar-SA"/>
              </w:rPr>
            </w:pPr>
            <w:r w:rsidRPr="00BD6AE6">
              <w:rPr>
                <w:rFonts w:eastAsia="Calibri" w:cs="Times New Roman"/>
                <w:szCs w:val="24"/>
                <w:lang w:eastAsia="ar-SA"/>
              </w:rPr>
              <w:t>Флотский, 3</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25</w:t>
            </w:r>
          </w:p>
        </w:tc>
        <w:tc>
          <w:tcPr>
            <w:tcW w:w="992"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40.</w:t>
            </w:r>
          </w:p>
        </w:tc>
        <w:tc>
          <w:tcPr>
            <w:tcW w:w="3228"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uppressAutoHyphens/>
              <w:spacing w:line="240" w:lineRule="auto"/>
              <w:jc w:val="left"/>
              <w:rPr>
                <w:rFonts w:eastAsia="Calibri" w:cs="Times New Roman"/>
                <w:szCs w:val="24"/>
                <w:lang w:eastAsia="ar-SA"/>
              </w:rPr>
            </w:pPr>
            <w:r w:rsidRPr="00BD6AE6">
              <w:rPr>
                <w:rFonts w:eastAsia="Calibri" w:cs="Times New Roman"/>
                <w:szCs w:val="24"/>
                <w:lang w:eastAsia="ar-SA"/>
              </w:rPr>
              <w:t>Дзержинского, 5-7</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100</w:t>
            </w:r>
          </w:p>
        </w:tc>
        <w:tc>
          <w:tcPr>
            <w:tcW w:w="992"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41.</w:t>
            </w:r>
          </w:p>
        </w:tc>
        <w:tc>
          <w:tcPr>
            <w:tcW w:w="3228"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uppressAutoHyphens/>
              <w:spacing w:line="240" w:lineRule="auto"/>
              <w:jc w:val="left"/>
              <w:rPr>
                <w:rFonts w:eastAsia="Calibri" w:cs="Times New Roman"/>
                <w:szCs w:val="24"/>
                <w:lang w:eastAsia="ar-SA"/>
              </w:rPr>
            </w:pPr>
            <w:r w:rsidRPr="00BD6AE6">
              <w:rPr>
                <w:rFonts w:eastAsia="Calibri" w:cs="Times New Roman"/>
                <w:szCs w:val="24"/>
                <w:lang w:eastAsia="ar-SA"/>
              </w:rPr>
              <w:t>Ленина, 53-55</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4</w:t>
            </w:r>
          </w:p>
        </w:tc>
        <w:tc>
          <w:tcPr>
            <w:tcW w:w="992"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42.</w:t>
            </w:r>
          </w:p>
        </w:tc>
        <w:tc>
          <w:tcPr>
            <w:tcW w:w="3228"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uppressAutoHyphens/>
              <w:spacing w:line="240" w:lineRule="auto"/>
              <w:jc w:val="left"/>
              <w:rPr>
                <w:rFonts w:eastAsia="Calibri" w:cs="Times New Roman"/>
                <w:szCs w:val="24"/>
                <w:lang w:eastAsia="ar-SA"/>
              </w:rPr>
            </w:pPr>
            <w:r w:rsidRPr="00BD6AE6">
              <w:rPr>
                <w:rFonts w:eastAsia="Calibri" w:cs="Times New Roman"/>
                <w:szCs w:val="24"/>
                <w:lang w:eastAsia="ar-SA"/>
              </w:rPr>
              <w:t>Егорова, 16-17</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40</w:t>
            </w:r>
          </w:p>
        </w:tc>
        <w:tc>
          <w:tcPr>
            <w:tcW w:w="992"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43.</w:t>
            </w:r>
          </w:p>
        </w:tc>
        <w:tc>
          <w:tcPr>
            <w:tcW w:w="3228"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uppressAutoHyphens/>
              <w:spacing w:line="240" w:lineRule="auto"/>
              <w:jc w:val="left"/>
              <w:rPr>
                <w:rFonts w:eastAsia="Calibri" w:cs="Times New Roman"/>
                <w:szCs w:val="24"/>
                <w:lang w:eastAsia="ar-SA"/>
              </w:rPr>
            </w:pPr>
            <w:r w:rsidRPr="00BD6AE6">
              <w:rPr>
                <w:rFonts w:eastAsia="Calibri" w:cs="Times New Roman"/>
                <w:szCs w:val="24"/>
                <w:lang w:eastAsia="ar-SA"/>
              </w:rPr>
              <w:t>Самойловой,12</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5</w:t>
            </w: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12</w:t>
            </w: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44.</w:t>
            </w:r>
          </w:p>
        </w:tc>
        <w:tc>
          <w:tcPr>
            <w:tcW w:w="3228"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uppressAutoHyphens/>
              <w:spacing w:line="240" w:lineRule="auto"/>
              <w:jc w:val="left"/>
              <w:rPr>
                <w:rFonts w:eastAsia="Calibri" w:cs="Times New Roman"/>
                <w:szCs w:val="24"/>
                <w:lang w:eastAsia="ar-SA"/>
              </w:rPr>
            </w:pPr>
            <w:r w:rsidRPr="00BD6AE6">
              <w:rPr>
                <w:rFonts w:eastAsia="Calibri" w:cs="Times New Roman"/>
                <w:szCs w:val="24"/>
                <w:lang w:eastAsia="ar-SA"/>
              </w:rPr>
              <w:t>Радищева,39</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4</w:t>
            </w:r>
          </w:p>
        </w:tc>
        <w:tc>
          <w:tcPr>
            <w:tcW w:w="992"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45.</w:t>
            </w:r>
          </w:p>
        </w:tc>
        <w:tc>
          <w:tcPr>
            <w:tcW w:w="3228"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uppressAutoHyphens/>
              <w:spacing w:line="240" w:lineRule="auto"/>
              <w:jc w:val="left"/>
              <w:rPr>
                <w:rFonts w:eastAsia="Calibri" w:cs="Times New Roman"/>
                <w:szCs w:val="24"/>
                <w:lang w:eastAsia="ar-SA"/>
              </w:rPr>
            </w:pPr>
            <w:r w:rsidRPr="00BD6AE6">
              <w:rPr>
                <w:rFonts w:eastAsia="Calibri" w:cs="Times New Roman"/>
                <w:szCs w:val="24"/>
                <w:lang w:eastAsia="ar-SA"/>
              </w:rPr>
              <w:t>Радищева, 37/7</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21</w:t>
            </w:r>
          </w:p>
        </w:tc>
        <w:tc>
          <w:tcPr>
            <w:tcW w:w="992"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6</w:t>
            </w: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46.</w:t>
            </w:r>
          </w:p>
        </w:tc>
        <w:tc>
          <w:tcPr>
            <w:tcW w:w="3228"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uppressAutoHyphens/>
              <w:spacing w:line="240" w:lineRule="auto"/>
              <w:jc w:val="left"/>
              <w:rPr>
                <w:rFonts w:eastAsia="Calibri" w:cs="Times New Roman"/>
                <w:szCs w:val="24"/>
                <w:lang w:eastAsia="ar-SA"/>
              </w:rPr>
            </w:pPr>
            <w:r w:rsidRPr="00BD6AE6">
              <w:rPr>
                <w:rFonts w:eastAsia="Calibri" w:cs="Times New Roman"/>
                <w:szCs w:val="24"/>
                <w:lang w:eastAsia="ar-SA"/>
              </w:rPr>
              <w:t>Радищева, 50</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22</w:t>
            </w:r>
          </w:p>
        </w:tc>
        <w:tc>
          <w:tcPr>
            <w:tcW w:w="992"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6</w:t>
            </w: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47.</w:t>
            </w:r>
          </w:p>
        </w:tc>
        <w:tc>
          <w:tcPr>
            <w:tcW w:w="3228"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uppressAutoHyphens/>
              <w:spacing w:line="240" w:lineRule="auto"/>
              <w:jc w:val="left"/>
              <w:rPr>
                <w:rFonts w:eastAsia="Calibri" w:cs="Times New Roman"/>
                <w:szCs w:val="24"/>
                <w:lang w:eastAsia="ar-SA"/>
              </w:rPr>
            </w:pPr>
            <w:r w:rsidRPr="00BD6AE6">
              <w:rPr>
                <w:rFonts w:eastAsia="Calibri" w:cs="Times New Roman"/>
                <w:szCs w:val="24"/>
                <w:lang w:eastAsia="ar-SA"/>
              </w:rPr>
              <w:t>Радищева, 54</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5</w:t>
            </w: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48.</w:t>
            </w:r>
          </w:p>
        </w:tc>
        <w:tc>
          <w:tcPr>
            <w:tcW w:w="3228"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uppressAutoHyphens/>
              <w:spacing w:line="240" w:lineRule="auto"/>
              <w:jc w:val="left"/>
              <w:rPr>
                <w:rFonts w:eastAsia="Calibri" w:cs="Times New Roman"/>
                <w:szCs w:val="24"/>
                <w:lang w:eastAsia="ar-SA"/>
              </w:rPr>
            </w:pPr>
            <w:r w:rsidRPr="00BD6AE6">
              <w:rPr>
                <w:rFonts w:eastAsia="Calibri" w:cs="Times New Roman"/>
                <w:szCs w:val="24"/>
                <w:lang w:eastAsia="ar-SA"/>
              </w:rPr>
              <w:t>Чехова, 7-11</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16</w:t>
            </w:r>
          </w:p>
        </w:tc>
        <w:tc>
          <w:tcPr>
            <w:tcW w:w="992"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49.</w:t>
            </w:r>
          </w:p>
        </w:tc>
        <w:tc>
          <w:tcPr>
            <w:tcW w:w="3228"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uppressAutoHyphens/>
              <w:spacing w:line="240" w:lineRule="auto"/>
              <w:jc w:val="left"/>
              <w:rPr>
                <w:rFonts w:eastAsia="Calibri" w:cs="Times New Roman"/>
                <w:szCs w:val="24"/>
                <w:lang w:eastAsia="ar-SA"/>
              </w:rPr>
            </w:pPr>
            <w:r w:rsidRPr="00BD6AE6">
              <w:rPr>
                <w:rFonts w:eastAsia="Calibri" w:cs="Times New Roman"/>
                <w:szCs w:val="24"/>
                <w:lang w:eastAsia="ar-SA"/>
              </w:rPr>
              <w:t xml:space="preserve">Фролова, 4/6- </w:t>
            </w:r>
            <w:proofErr w:type="spellStart"/>
            <w:r w:rsidRPr="00BD6AE6">
              <w:rPr>
                <w:rFonts w:eastAsia="Calibri" w:cs="Times New Roman"/>
                <w:szCs w:val="24"/>
                <w:lang w:eastAsia="ar-SA"/>
              </w:rPr>
              <w:t>Полухина</w:t>
            </w:r>
            <w:proofErr w:type="spellEnd"/>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2</w:t>
            </w: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50.</w:t>
            </w:r>
          </w:p>
        </w:tc>
        <w:tc>
          <w:tcPr>
            <w:tcW w:w="3228"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uppressAutoHyphens/>
              <w:spacing w:line="240" w:lineRule="auto"/>
              <w:jc w:val="left"/>
              <w:rPr>
                <w:rFonts w:eastAsia="Calibri" w:cs="Times New Roman"/>
                <w:szCs w:val="24"/>
                <w:lang w:eastAsia="ar-SA"/>
              </w:rPr>
            </w:pPr>
            <w:r w:rsidRPr="00BD6AE6">
              <w:rPr>
                <w:rFonts w:eastAsia="Calibri" w:cs="Times New Roman"/>
                <w:szCs w:val="24"/>
                <w:lang w:eastAsia="ar-SA"/>
              </w:rPr>
              <w:t>Скальная, 9</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6</w:t>
            </w:r>
          </w:p>
        </w:tc>
        <w:tc>
          <w:tcPr>
            <w:tcW w:w="992"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15</w:t>
            </w: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23</w:t>
            </w: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4</w:t>
            </w: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51.</w:t>
            </w:r>
          </w:p>
        </w:tc>
        <w:tc>
          <w:tcPr>
            <w:tcW w:w="3228"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uppressAutoHyphens/>
              <w:spacing w:line="240" w:lineRule="auto"/>
              <w:jc w:val="left"/>
              <w:rPr>
                <w:rFonts w:eastAsia="Calibri" w:cs="Times New Roman"/>
                <w:szCs w:val="24"/>
                <w:lang w:eastAsia="ar-SA"/>
              </w:rPr>
            </w:pPr>
            <w:r w:rsidRPr="00BD6AE6">
              <w:rPr>
                <w:rFonts w:eastAsia="Calibri" w:cs="Times New Roman"/>
                <w:szCs w:val="24"/>
                <w:lang w:eastAsia="ar-SA"/>
              </w:rPr>
              <w:t>Связи, 28-ТК 2</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26</w:t>
            </w: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52.</w:t>
            </w:r>
          </w:p>
        </w:tc>
        <w:tc>
          <w:tcPr>
            <w:tcW w:w="3228"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uppressAutoHyphens/>
              <w:spacing w:line="240" w:lineRule="auto"/>
              <w:jc w:val="left"/>
              <w:rPr>
                <w:rFonts w:eastAsia="Calibri" w:cs="Times New Roman"/>
                <w:szCs w:val="24"/>
                <w:lang w:eastAsia="ar-SA"/>
              </w:rPr>
            </w:pPr>
            <w:r w:rsidRPr="00BD6AE6">
              <w:rPr>
                <w:rFonts w:eastAsia="Calibri" w:cs="Times New Roman"/>
                <w:szCs w:val="24"/>
                <w:lang w:eastAsia="ar-SA"/>
              </w:rPr>
              <w:t>С.Перовской,5</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108</w:t>
            </w: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12</w:t>
            </w: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53.</w:t>
            </w:r>
          </w:p>
        </w:tc>
        <w:tc>
          <w:tcPr>
            <w:tcW w:w="3228"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uppressAutoHyphens/>
              <w:spacing w:line="240" w:lineRule="auto"/>
              <w:jc w:val="left"/>
              <w:rPr>
                <w:rFonts w:eastAsia="Calibri" w:cs="Times New Roman"/>
                <w:szCs w:val="24"/>
                <w:lang w:eastAsia="ar-SA"/>
              </w:rPr>
            </w:pPr>
            <w:r w:rsidRPr="00BD6AE6">
              <w:rPr>
                <w:rFonts w:eastAsia="Calibri" w:cs="Times New Roman"/>
                <w:szCs w:val="24"/>
                <w:lang w:eastAsia="ar-SA"/>
              </w:rPr>
              <w:t>Октябрская,30 - 36</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72</w:t>
            </w: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95</w:t>
            </w: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54.</w:t>
            </w:r>
          </w:p>
        </w:tc>
        <w:tc>
          <w:tcPr>
            <w:tcW w:w="3228"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uppressAutoHyphens/>
              <w:spacing w:line="240" w:lineRule="auto"/>
              <w:jc w:val="left"/>
              <w:rPr>
                <w:rFonts w:eastAsia="Calibri" w:cs="Times New Roman"/>
                <w:szCs w:val="24"/>
                <w:lang w:eastAsia="ar-SA"/>
              </w:rPr>
            </w:pPr>
            <w:r w:rsidRPr="00BD6AE6">
              <w:rPr>
                <w:rFonts w:eastAsia="Calibri" w:cs="Times New Roman"/>
                <w:szCs w:val="24"/>
                <w:lang w:eastAsia="ar-SA"/>
              </w:rPr>
              <w:t>Старостина,65 - Мира,10</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75</w:t>
            </w: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10</w:t>
            </w: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5</w:t>
            </w: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tcPr>
          <w:p w:rsidR="00BD6AE6" w:rsidRPr="00BD6AE6" w:rsidRDefault="00BD6AE6" w:rsidP="00BD6AE6">
            <w:pPr>
              <w:spacing w:line="240" w:lineRule="auto"/>
              <w:ind w:left="-426" w:firstLine="426"/>
              <w:rPr>
                <w:rFonts w:eastAsia="Times New Roman" w:cs="Times New Roman"/>
                <w:b/>
                <w:bCs/>
                <w:szCs w:val="24"/>
                <w:lang w:eastAsia="ru-RU"/>
              </w:rPr>
            </w:pPr>
          </w:p>
        </w:tc>
        <w:tc>
          <w:tcPr>
            <w:tcW w:w="322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b/>
                <w:bCs/>
                <w:szCs w:val="24"/>
                <w:lang w:eastAsia="ru-RU"/>
              </w:rPr>
            </w:pPr>
            <w:r w:rsidRPr="00BD6AE6">
              <w:rPr>
                <w:rFonts w:eastAsia="Times New Roman" w:cs="Times New Roman"/>
                <w:b/>
                <w:bCs/>
                <w:szCs w:val="24"/>
                <w:lang w:eastAsia="ru-RU"/>
              </w:rPr>
              <w:t>Итого:</w:t>
            </w:r>
          </w:p>
        </w:tc>
        <w:tc>
          <w:tcPr>
            <w:tcW w:w="1417"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b/>
                <w:bCs/>
                <w:szCs w:val="24"/>
                <w:lang w:eastAsia="ru-RU"/>
              </w:rPr>
            </w:pPr>
            <w:r w:rsidRPr="00BD6AE6">
              <w:rPr>
                <w:rFonts w:eastAsia="Times New Roman" w:cs="Times New Roman"/>
                <w:b/>
                <w:bCs/>
                <w:szCs w:val="24"/>
                <w:lang w:eastAsia="ru-RU"/>
              </w:rPr>
              <w:t>337</w:t>
            </w:r>
          </w:p>
        </w:tc>
        <w:tc>
          <w:tcPr>
            <w:tcW w:w="992"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b/>
                <w:bCs/>
                <w:szCs w:val="24"/>
                <w:lang w:eastAsia="ru-RU"/>
              </w:rPr>
            </w:pPr>
            <w:r w:rsidRPr="00BD6AE6">
              <w:rPr>
                <w:rFonts w:eastAsia="Times New Roman" w:cs="Times New Roman"/>
                <w:b/>
                <w:bCs/>
                <w:szCs w:val="24"/>
                <w:lang w:eastAsia="ru-RU"/>
              </w:rPr>
              <w:t>1166</w:t>
            </w:r>
          </w:p>
        </w:tc>
        <w:tc>
          <w:tcPr>
            <w:tcW w:w="993"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b/>
                <w:bCs/>
                <w:szCs w:val="24"/>
                <w:lang w:eastAsia="ru-RU"/>
              </w:rPr>
            </w:pPr>
            <w:r w:rsidRPr="00BD6AE6">
              <w:rPr>
                <w:rFonts w:eastAsia="Times New Roman" w:cs="Times New Roman"/>
                <w:b/>
                <w:bCs/>
                <w:szCs w:val="24"/>
                <w:lang w:eastAsia="ru-RU"/>
              </w:rPr>
              <w:t>471</w:t>
            </w:r>
          </w:p>
        </w:tc>
        <w:tc>
          <w:tcPr>
            <w:tcW w:w="850"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b/>
                <w:bCs/>
                <w:szCs w:val="24"/>
                <w:lang w:eastAsia="ru-RU"/>
              </w:rPr>
            </w:pPr>
            <w:r w:rsidRPr="00BD6AE6">
              <w:rPr>
                <w:rFonts w:eastAsia="Times New Roman" w:cs="Times New Roman"/>
                <w:b/>
                <w:bCs/>
                <w:szCs w:val="24"/>
                <w:lang w:eastAsia="ru-RU"/>
              </w:rPr>
              <w:t>18</w:t>
            </w:r>
          </w:p>
        </w:tc>
        <w:tc>
          <w:tcPr>
            <w:tcW w:w="851"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b/>
                <w:bCs/>
                <w:szCs w:val="24"/>
                <w:lang w:eastAsia="ru-RU"/>
              </w:rPr>
            </w:pPr>
            <w:r w:rsidRPr="00BD6AE6">
              <w:rPr>
                <w:rFonts w:eastAsia="Times New Roman" w:cs="Times New Roman"/>
                <w:b/>
                <w:bCs/>
                <w:szCs w:val="24"/>
                <w:lang w:eastAsia="ru-RU"/>
              </w:rPr>
              <w:t>143</w:t>
            </w:r>
          </w:p>
        </w:tc>
        <w:tc>
          <w:tcPr>
            <w:tcW w:w="850"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b/>
                <w:bCs/>
                <w:szCs w:val="24"/>
                <w:lang w:eastAsia="ru-RU"/>
              </w:rPr>
            </w:pPr>
            <w:r w:rsidRPr="00BD6AE6">
              <w:rPr>
                <w:rFonts w:eastAsia="Times New Roman" w:cs="Times New Roman"/>
                <w:b/>
                <w:bCs/>
                <w:szCs w:val="24"/>
                <w:lang w:eastAsia="ru-RU"/>
              </w:rPr>
              <w:t>82</w:t>
            </w: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tcPr>
          <w:p w:rsidR="00BD6AE6" w:rsidRPr="00BD6AE6" w:rsidRDefault="00BD6AE6" w:rsidP="00BD6AE6">
            <w:pPr>
              <w:spacing w:line="240" w:lineRule="auto"/>
              <w:ind w:left="-426" w:firstLine="426"/>
              <w:rPr>
                <w:rFonts w:eastAsia="Times New Roman" w:cs="Times New Roman"/>
                <w:b/>
                <w:bCs/>
                <w:szCs w:val="24"/>
                <w:lang w:eastAsia="ru-RU"/>
              </w:rPr>
            </w:pPr>
          </w:p>
        </w:tc>
        <w:tc>
          <w:tcPr>
            <w:tcW w:w="3228" w:type="dxa"/>
            <w:tcBorders>
              <w:top w:val="single" w:sz="4" w:space="0" w:color="auto"/>
              <w:left w:val="single" w:sz="4" w:space="0" w:color="auto"/>
              <w:bottom w:val="single" w:sz="4" w:space="0" w:color="auto"/>
              <w:right w:val="single" w:sz="4" w:space="0" w:color="auto"/>
            </w:tcBorders>
            <w:vAlign w:val="center"/>
          </w:tcPr>
          <w:p w:rsidR="00BD6AE6" w:rsidRPr="00BD6AE6" w:rsidRDefault="00BD6AE6" w:rsidP="00BD6AE6">
            <w:pPr>
              <w:spacing w:line="240" w:lineRule="auto"/>
              <w:ind w:left="-426" w:firstLine="426"/>
              <w:jc w:val="left"/>
              <w:rPr>
                <w:rFonts w:eastAsia="Times New Roman" w:cs="Times New Roman"/>
                <w:b/>
                <w:bCs/>
                <w:szCs w:val="24"/>
                <w:lang w:eastAsia="ru-RU"/>
              </w:rPr>
            </w:pPr>
            <w:r w:rsidRPr="00BD6AE6">
              <w:rPr>
                <w:rFonts w:eastAsia="Times New Roman" w:cs="Times New Roman"/>
                <w:b/>
                <w:bCs/>
                <w:szCs w:val="24"/>
                <w:lang w:eastAsia="ru-RU"/>
              </w:rPr>
              <w:t>Всего:</w:t>
            </w:r>
          </w:p>
        </w:tc>
        <w:tc>
          <w:tcPr>
            <w:tcW w:w="4252" w:type="dxa"/>
            <w:gridSpan w:val="4"/>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b/>
                <w:bCs/>
                <w:szCs w:val="24"/>
                <w:lang w:eastAsia="ru-RU"/>
              </w:rPr>
            </w:pPr>
            <w:r w:rsidRPr="00BD6AE6">
              <w:rPr>
                <w:rFonts w:eastAsia="Times New Roman" w:cs="Times New Roman"/>
                <w:b/>
                <w:bCs/>
                <w:szCs w:val="24"/>
                <w:lang w:eastAsia="ru-RU"/>
              </w:rPr>
              <w:t>1992</w:t>
            </w: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b/>
                <w:bCs/>
                <w:szCs w:val="24"/>
                <w:lang w:eastAsia="ru-RU"/>
              </w:rPr>
            </w:pPr>
            <w:r w:rsidRPr="00BD6AE6">
              <w:rPr>
                <w:rFonts w:eastAsia="Times New Roman" w:cs="Times New Roman"/>
                <w:b/>
                <w:bCs/>
                <w:szCs w:val="24"/>
                <w:lang w:eastAsia="ru-RU"/>
              </w:rPr>
              <w:t>143</w:t>
            </w: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b/>
                <w:bCs/>
                <w:szCs w:val="24"/>
                <w:lang w:eastAsia="ru-RU"/>
              </w:rPr>
            </w:pPr>
            <w:r w:rsidRPr="00BD6AE6">
              <w:rPr>
                <w:rFonts w:eastAsia="Times New Roman" w:cs="Times New Roman"/>
                <w:b/>
                <w:bCs/>
                <w:szCs w:val="24"/>
                <w:lang w:eastAsia="ru-RU"/>
              </w:rPr>
              <w:t>82</w:t>
            </w:r>
          </w:p>
        </w:tc>
      </w:tr>
    </w:tbl>
    <w:p w:rsidR="00323159" w:rsidRPr="00323159" w:rsidRDefault="00323159" w:rsidP="00F64ECE">
      <w:pPr>
        <w:jc w:val="left"/>
        <w:rPr>
          <w:rFonts w:eastAsia="Times New Roman" w:cs="Times New Roman"/>
          <w:sz w:val="28"/>
          <w:szCs w:val="28"/>
          <w:lang w:eastAsia="ru-RU"/>
        </w:rPr>
      </w:pPr>
      <w:r w:rsidRPr="00323159">
        <w:rPr>
          <w:rFonts w:eastAsia="Times New Roman" w:cs="Times New Roman"/>
          <w:sz w:val="28"/>
          <w:szCs w:val="28"/>
          <w:lang w:eastAsia="ar-SA"/>
        </w:rPr>
        <w:t xml:space="preserve">                </w:t>
      </w:r>
    </w:p>
    <w:p w:rsidR="00BD6AE6" w:rsidRPr="00BD6AE6" w:rsidRDefault="00FE26CD" w:rsidP="00BD6AE6">
      <w:pPr>
        <w:autoSpaceDE w:val="0"/>
        <w:autoSpaceDN w:val="0"/>
        <w:adjustRightInd w:val="0"/>
        <w:ind w:firstLine="540"/>
        <w:jc w:val="left"/>
        <w:outlineLvl w:val="0"/>
        <w:rPr>
          <w:rFonts w:eastAsia="Calibri" w:cs="Times New Roman"/>
          <w:szCs w:val="24"/>
          <w:lang w:eastAsia="ar-SA"/>
        </w:rPr>
      </w:pPr>
      <w:bookmarkStart w:id="98" w:name="_Toc348353690"/>
      <w:r w:rsidRPr="006B7146">
        <w:rPr>
          <w:b/>
          <w:lang w:eastAsia="ar-SA"/>
        </w:rPr>
        <w:t>5.</w:t>
      </w:r>
      <w:r w:rsidR="00BD6AE6">
        <w:rPr>
          <w:b/>
          <w:lang w:eastAsia="ar-SA"/>
        </w:rPr>
        <w:t>2</w:t>
      </w:r>
      <w:r w:rsidRPr="006B7146">
        <w:rPr>
          <w:b/>
          <w:lang w:eastAsia="ar-SA"/>
        </w:rPr>
        <w:t xml:space="preserve">. </w:t>
      </w:r>
      <w:bookmarkEnd w:id="98"/>
      <w:r w:rsidR="00BD6AE6" w:rsidRPr="00BD6AE6">
        <w:rPr>
          <w:rFonts w:eastAsia="Calibri" w:cs="Times New Roman"/>
          <w:szCs w:val="24"/>
          <w:u w:val="single"/>
          <w:lang w:eastAsia="ar-SA"/>
        </w:rPr>
        <w:t>Состав и объем работ</w:t>
      </w:r>
    </w:p>
    <w:p w:rsidR="00BD6AE6" w:rsidRPr="00BD6AE6" w:rsidRDefault="00BD6AE6" w:rsidP="00BD6AE6">
      <w:pPr>
        <w:suppressAutoHyphens/>
        <w:autoSpaceDE w:val="0"/>
        <w:autoSpaceDN w:val="0"/>
        <w:adjustRightInd w:val="0"/>
        <w:spacing w:line="240" w:lineRule="auto"/>
        <w:ind w:firstLine="540"/>
        <w:jc w:val="both"/>
        <w:outlineLvl w:val="0"/>
        <w:rPr>
          <w:rFonts w:eastAsia="Calibri" w:cs="Times New Roman"/>
          <w:b/>
          <w:szCs w:val="24"/>
          <w:lang w:eastAsia="ar-SA"/>
        </w:rPr>
      </w:pPr>
      <w:r w:rsidRPr="00BD6AE6">
        <w:rPr>
          <w:rFonts w:eastAsia="Calibri" w:cs="Times New Roman"/>
          <w:szCs w:val="24"/>
          <w:lang w:eastAsia="ar-SA"/>
        </w:rPr>
        <w:t xml:space="preserve">Восстановление асфальтобетонного покрытия после ремонта  тепловых сетей в Ленинском и Октябрьском округах г. Мурманска составляет </w:t>
      </w:r>
      <w:r w:rsidRPr="00BD6AE6">
        <w:rPr>
          <w:rFonts w:eastAsia="Calibri" w:cs="Times New Roman"/>
          <w:color w:val="000000"/>
          <w:szCs w:val="24"/>
          <w:lang w:eastAsia="ar-SA"/>
        </w:rPr>
        <w:t xml:space="preserve">1992 </w:t>
      </w:r>
      <w:r w:rsidRPr="00BD6AE6">
        <w:rPr>
          <w:rFonts w:eastAsia="Calibri" w:cs="Times New Roman"/>
          <w:szCs w:val="24"/>
          <w:lang w:eastAsia="ar-SA"/>
        </w:rPr>
        <w:t>м</w:t>
      </w:r>
      <w:proofErr w:type="gramStart"/>
      <w:r w:rsidRPr="00BD6AE6">
        <w:rPr>
          <w:rFonts w:eastAsia="Calibri" w:cs="Times New Roman"/>
          <w:szCs w:val="24"/>
          <w:vertAlign w:val="superscript"/>
          <w:lang w:eastAsia="ar-SA"/>
        </w:rPr>
        <w:t>2</w:t>
      </w:r>
      <w:proofErr w:type="gramEnd"/>
      <w:r w:rsidRPr="00BD6AE6">
        <w:rPr>
          <w:rFonts w:eastAsia="Calibri" w:cs="Times New Roman"/>
          <w:szCs w:val="24"/>
          <w:lang w:eastAsia="ar-SA"/>
        </w:rPr>
        <w:t>. Работы выполняются Подрядчиком на основании Адресной программы.</w:t>
      </w:r>
    </w:p>
    <w:p w:rsidR="00BD6AE6" w:rsidRPr="00BD6AE6" w:rsidRDefault="00BD6AE6" w:rsidP="00BD6AE6">
      <w:pPr>
        <w:spacing w:line="240" w:lineRule="auto"/>
        <w:ind w:firstLine="567"/>
        <w:jc w:val="both"/>
        <w:rPr>
          <w:rFonts w:eastAsia="Times New Roman" w:cs="Times New Roman"/>
          <w:szCs w:val="24"/>
          <w:lang w:eastAsia="ru-RU"/>
        </w:rPr>
      </w:pPr>
      <w:r w:rsidRPr="00BD6AE6">
        <w:rPr>
          <w:rFonts w:eastAsia="Times New Roman" w:cs="Times New Roman"/>
          <w:szCs w:val="24"/>
          <w:lang w:eastAsia="ru-RU"/>
        </w:rPr>
        <w:t>Восстановление асфальтобетонного покрытия включает в себя следующие виды работ:</w:t>
      </w:r>
    </w:p>
    <w:p w:rsidR="001B2B03" w:rsidRDefault="001B2B03" w:rsidP="00BD6AE6">
      <w:pPr>
        <w:jc w:val="both"/>
        <w:rPr>
          <w:rFonts w:eastAsia="Calibri" w:cs="Times New Roman"/>
          <w:szCs w:val="24"/>
        </w:rPr>
      </w:pPr>
    </w:p>
    <w:tbl>
      <w:tblPr>
        <w:tblW w:w="99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0"/>
        <w:gridCol w:w="6292"/>
        <w:gridCol w:w="1523"/>
        <w:gridCol w:w="1523"/>
      </w:tblGrid>
      <w:tr w:rsidR="00BD6AE6" w:rsidRPr="00BD6AE6" w:rsidTr="00BD6AE6">
        <w:tc>
          <w:tcPr>
            <w:tcW w:w="620" w:type="dxa"/>
            <w:vAlign w:val="center"/>
          </w:tcPr>
          <w:p w:rsidR="00BD6AE6" w:rsidRPr="00BD6AE6" w:rsidRDefault="00BD6AE6" w:rsidP="00BD6AE6">
            <w:pPr>
              <w:spacing w:line="240" w:lineRule="auto"/>
              <w:rPr>
                <w:rFonts w:eastAsia="Times New Roman" w:cs="Times New Roman"/>
                <w:szCs w:val="24"/>
                <w:lang w:eastAsia="ru-RU"/>
              </w:rPr>
            </w:pPr>
            <w:r w:rsidRPr="00BD6AE6">
              <w:rPr>
                <w:rFonts w:eastAsia="Times New Roman" w:cs="Times New Roman"/>
                <w:szCs w:val="24"/>
                <w:lang w:eastAsia="ru-RU"/>
              </w:rPr>
              <w:t xml:space="preserve">№ </w:t>
            </w:r>
            <w:proofErr w:type="gramStart"/>
            <w:r w:rsidRPr="00BD6AE6">
              <w:rPr>
                <w:rFonts w:eastAsia="Times New Roman" w:cs="Times New Roman"/>
                <w:szCs w:val="24"/>
                <w:lang w:eastAsia="ru-RU"/>
              </w:rPr>
              <w:t>п</w:t>
            </w:r>
            <w:proofErr w:type="gramEnd"/>
            <w:r w:rsidRPr="00BD6AE6">
              <w:rPr>
                <w:rFonts w:eastAsia="Times New Roman" w:cs="Times New Roman"/>
                <w:szCs w:val="24"/>
                <w:lang w:eastAsia="ru-RU"/>
              </w:rPr>
              <w:t>/п</w:t>
            </w:r>
          </w:p>
        </w:tc>
        <w:tc>
          <w:tcPr>
            <w:tcW w:w="6292" w:type="dxa"/>
            <w:vAlign w:val="center"/>
          </w:tcPr>
          <w:p w:rsidR="00BD6AE6" w:rsidRPr="00BD6AE6" w:rsidRDefault="00BD6AE6" w:rsidP="00BD6AE6">
            <w:pPr>
              <w:spacing w:line="240" w:lineRule="auto"/>
              <w:rPr>
                <w:rFonts w:eastAsia="Times New Roman" w:cs="Times New Roman"/>
                <w:szCs w:val="24"/>
                <w:lang w:eastAsia="ru-RU"/>
              </w:rPr>
            </w:pPr>
            <w:r w:rsidRPr="00BD6AE6">
              <w:rPr>
                <w:rFonts w:eastAsia="Times New Roman" w:cs="Times New Roman"/>
                <w:szCs w:val="24"/>
                <w:lang w:eastAsia="ru-RU"/>
              </w:rPr>
              <w:t>Наименование работ</w:t>
            </w:r>
          </w:p>
        </w:tc>
        <w:tc>
          <w:tcPr>
            <w:tcW w:w="1523" w:type="dxa"/>
          </w:tcPr>
          <w:p w:rsidR="00BD6AE6" w:rsidRPr="00BD6AE6" w:rsidRDefault="00BD6AE6" w:rsidP="00BD6AE6">
            <w:pPr>
              <w:spacing w:line="240" w:lineRule="auto"/>
              <w:rPr>
                <w:rFonts w:eastAsia="Times New Roman" w:cs="Times New Roman"/>
                <w:szCs w:val="24"/>
                <w:lang w:eastAsia="ru-RU"/>
              </w:rPr>
            </w:pPr>
            <w:r w:rsidRPr="00BD6AE6">
              <w:rPr>
                <w:rFonts w:eastAsia="Times New Roman" w:cs="Times New Roman"/>
                <w:szCs w:val="24"/>
                <w:lang w:eastAsia="ru-RU"/>
              </w:rPr>
              <w:t xml:space="preserve">Единица </w:t>
            </w:r>
          </w:p>
          <w:p w:rsidR="00BD6AE6" w:rsidRPr="00BD6AE6" w:rsidRDefault="00BD6AE6" w:rsidP="00BD6AE6">
            <w:pPr>
              <w:spacing w:line="240" w:lineRule="auto"/>
              <w:rPr>
                <w:rFonts w:eastAsia="Times New Roman" w:cs="Times New Roman"/>
                <w:szCs w:val="24"/>
                <w:lang w:eastAsia="ru-RU"/>
              </w:rPr>
            </w:pPr>
            <w:r w:rsidRPr="00BD6AE6">
              <w:rPr>
                <w:rFonts w:eastAsia="Times New Roman" w:cs="Times New Roman"/>
                <w:szCs w:val="24"/>
                <w:lang w:eastAsia="ru-RU"/>
              </w:rPr>
              <w:t>изм.</w:t>
            </w:r>
          </w:p>
        </w:tc>
        <w:tc>
          <w:tcPr>
            <w:tcW w:w="1523" w:type="dxa"/>
          </w:tcPr>
          <w:p w:rsidR="00BD6AE6" w:rsidRPr="00BD6AE6" w:rsidRDefault="00BD6AE6" w:rsidP="00BD6AE6">
            <w:pPr>
              <w:spacing w:line="240" w:lineRule="auto"/>
              <w:rPr>
                <w:rFonts w:eastAsia="Times New Roman" w:cs="Times New Roman"/>
                <w:szCs w:val="24"/>
                <w:lang w:eastAsia="ru-RU"/>
              </w:rPr>
            </w:pPr>
            <w:r w:rsidRPr="00BD6AE6">
              <w:rPr>
                <w:rFonts w:eastAsia="Times New Roman" w:cs="Times New Roman"/>
                <w:szCs w:val="24"/>
                <w:lang w:eastAsia="ru-RU"/>
              </w:rPr>
              <w:t>Объем</w:t>
            </w:r>
          </w:p>
        </w:tc>
      </w:tr>
      <w:tr w:rsidR="00BD6AE6" w:rsidRPr="00BD6AE6" w:rsidTr="00BD6AE6">
        <w:tc>
          <w:tcPr>
            <w:tcW w:w="620" w:type="dxa"/>
            <w:vAlign w:val="center"/>
          </w:tcPr>
          <w:p w:rsidR="00BD6AE6" w:rsidRPr="00BD6AE6" w:rsidRDefault="00BD6AE6" w:rsidP="00BD6AE6">
            <w:pPr>
              <w:spacing w:line="240" w:lineRule="auto"/>
              <w:rPr>
                <w:rFonts w:eastAsia="Times New Roman" w:cs="Times New Roman"/>
                <w:szCs w:val="24"/>
                <w:lang w:eastAsia="ru-RU"/>
              </w:rPr>
            </w:pPr>
            <w:r w:rsidRPr="00BD6AE6">
              <w:rPr>
                <w:rFonts w:eastAsia="Times New Roman" w:cs="Times New Roman"/>
                <w:szCs w:val="24"/>
                <w:lang w:eastAsia="ru-RU"/>
              </w:rPr>
              <w:t>1</w:t>
            </w:r>
          </w:p>
        </w:tc>
        <w:tc>
          <w:tcPr>
            <w:tcW w:w="6292" w:type="dxa"/>
          </w:tcPr>
          <w:p w:rsidR="00BD6AE6" w:rsidRPr="00BD6AE6" w:rsidRDefault="00BD6AE6" w:rsidP="00BD6AE6">
            <w:pPr>
              <w:suppressAutoHyphens/>
              <w:spacing w:line="240" w:lineRule="auto"/>
              <w:jc w:val="left"/>
              <w:rPr>
                <w:rFonts w:eastAsia="Calibri" w:cs="Times New Roman"/>
                <w:szCs w:val="24"/>
                <w:lang w:eastAsia="ar-SA"/>
              </w:rPr>
            </w:pPr>
            <w:r w:rsidRPr="00BD6AE6">
              <w:rPr>
                <w:rFonts w:eastAsia="Calibri" w:cs="Times New Roman"/>
                <w:b/>
                <w:i/>
                <w:szCs w:val="24"/>
                <w:lang w:eastAsia="ar-SA"/>
              </w:rPr>
              <w:t>Дорога.</w:t>
            </w:r>
            <w:r w:rsidRPr="00BD6AE6">
              <w:rPr>
                <w:rFonts w:eastAsia="Calibri" w:cs="Times New Roman"/>
                <w:szCs w:val="24"/>
                <w:lang w:eastAsia="ar-SA"/>
              </w:rPr>
              <w:t xml:space="preserve"> Устройство корыта глубиной 22 см</w:t>
            </w:r>
          </w:p>
        </w:tc>
        <w:tc>
          <w:tcPr>
            <w:tcW w:w="1523" w:type="dxa"/>
          </w:tcPr>
          <w:p w:rsidR="00BD6AE6" w:rsidRPr="00BD6AE6" w:rsidRDefault="00BD6AE6" w:rsidP="00BD6AE6">
            <w:pPr>
              <w:spacing w:line="240" w:lineRule="auto"/>
              <w:rPr>
                <w:rFonts w:eastAsia="Times New Roman" w:cs="Times New Roman"/>
                <w:szCs w:val="24"/>
                <w:lang w:eastAsia="ru-RU"/>
              </w:rPr>
            </w:pPr>
            <w:r w:rsidRPr="00BD6AE6">
              <w:rPr>
                <w:rFonts w:eastAsia="Times New Roman" w:cs="Times New Roman"/>
                <w:szCs w:val="24"/>
                <w:lang w:eastAsia="ru-RU"/>
              </w:rPr>
              <w:t>м</w:t>
            </w:r>
            <w:proofErr w:type="gramStart"/>
            <w:r w:rsidRPr="00BD6AE6">
              <w:rPr>
                <w:rFonts w:eastAsia="Times New Roman" w:cs="Times New Roman"/>
                <w:szCs w:val="24"/>
                <w:vertAlign w:val="superscript"/>
                <w:lang w:eastAsia="ru-RU"/>
              </w:rPr>
              <w:t>2</w:t>
            </w:r>
            <w:proofErr w:type="gramEnd"/>
          </w:p>
        </w:tc>
        <w:tc>
          <w:tcPr>
            <w:tcW w:w="1523" w:type="dxa"/>
          </w:tcPr>
          <w:p w:rsidR="00BD6AE6" w:rsidRPr="00BD6AE6" w:rsidRDefault="00BD6AE6" w:rsidP="00BD6AE6">
            <w:pPr>
              <w:spacing w:line="240" w:lineRule="auto"/>
              <w:rPr>
                <w:rFonts w:eastAsia="Times New Roman" w:cs="Times New Roman"/>
                <w:szCs w:val="24"/>
                <w:lang w:eastAsia="ru-RU"/>
              </w:rPr>
            </w:pPr>
            <w:r w:rsidRPr="00BD6AE6">
              <w:rPr>
                <w:rFonts w:eastAsia="Times New Roman" w:cs="Times New Roman"/>
                <w:szCs w:val="24"/>
                <w:lang w:eastAsia="ru-RU"/>
              </w:rPr>
              <w:t>337</w:t>
            </w:r>
          </w:p>
        </w:tc>
      </w:tr>
      <w:tr w:rsidR="00BD6AE6" w:rsidRPr="00BD6AE6" w:rsidTr="00BD6AE6">
        <w:tc>
          <w:tcPr>
            <w:tcW w:w="620" w:type="dxa"/>
            <w:vAlign w:val="center"/>
          </w:tcPr>
          <w:p w:rsidR="00BD6AE6" w:rsidRPr="00BD6AE6" w:rsidRDefault="00BD6AE6" w:rsidP="00BD6AE6">
            <w:pPr>
              <w:spacing w:line="240" w:lineRule="auto"/>
              <w:rPr>
                <w:rFonts w:eastAsia="Times New Roman" w:cs="Times New Roman"/>
                <w:szCs w:val="24"/>
                <w:lang w:eastAsia="ru-RU"/>
              </w:rPr>
            </w:pPr>
            <w:r w:rsidRPr="00BD6AE6">
              <w:rPr>
                <w:rFonts w:eastAsia="Times New Roman" w:cs="Times New Roman"/>
                <w:szCs w:val="24"/>
                <w:lang w:eastAsia="ru-RU"/>
              </w:rPr>
              <w:t>2</w:t>
            </w:r>
          </w:p>
        </w:tc>
        <w:tc>
          <w:tcPr>
            <w:tcW w:w="6292" w:type="dxa"/>
          </w:tcPr>
          <w:p w:rsidR="00BD6AE6" w:rsidRPr="00BD6AE6" w:rsidRDefault="00BD6AE6" w:rsidP="00BD6AE6">
            <w:pPr>
              <w:suppressAutoHyphens/>
              <w:spacing w:line="240" w:lineRule="auto"/>
              <w:jc w:val="left"/>
              <w:rPr>
                <w:rFonts w:eastAsia="Calibri" w:cs="Times New Roman"/>
                <w:szCs w:val="24"/>
                <w:lang w:eastAsia="ar-SA"/>
              </w:rPr>
            </w:pPr>
            <w:r w:rsidRPr="00BD6AE6">
              <w:rPr>
                <w:rFonts w:eastAsia="Calibri" w:cs="Times New Roman"/>
                <w:szCs w:val="24"/>
                <w:lang w:eastAsia="ar-SA"/>
              </w:rPr>
              <w:t>Устройство оснований толщиной 15 см из щебня фракции 40-70 мм при укатке каменных материалов</w:t>
            </w:r>
          </w:p>
        </w:tc>
        <w:tc>
          <w:tcPr>
            <w:tcW w:w="1523" w:type="dxa"/>
          </w:tcPr>
          <w:p w:rsidR="00BD6AE6" w:rsidRPr="00BD6AE6" w:rsidRDefault="00BD6AE6" w:rsidP="00BD6AE6">
            <w:pPr>
              <w:spacing w:line="240" w:lineRule="auto"/>
              <w:rPr>
                <w:rFonts w:eastAsia="Times New Roman" w:cs="Times New Roman"/>
                <w:szCs w:val="24"/>
                <w:lang w:eastAsia="ru-RU"/>
              </w:rPr>
            </w:pPr>
            <w:r w:rsidRPr="00BD6AE6">
              <w:rPr>
                <w:rFonts w:eastAsia="Times New Roman" w:cs="Times New Roman"/>
                <w:szCs w:val="24"/>
                <w:lang w:eastAsia="ru-RU"/>
              </w:rPr>
              <w:t>м</w:t>
            </w:r>
            <w:proofErr w:type="gramStart"/>
            <w:r w:rsidRPr="00BD6AE6">
              <w:rPr>
                <w:rFonts w:eastAsia="Times New Roman" w:cs="Times New Roman"/>
                <w:szCs w:val="24"/>
                <w:vertAlign w:val="superscript"/>
                <w:lang w:eastAsia="ru-RU"/>
              </w:rPr>
              <w:t>2</w:t>
            </w:r>
            <w:proofErr w:type="gramEnd"/>
          </w:p>
        </w:tc>
        <w:tc>
          <w:tcPr>
            <w:tcW w:w="1523" w:type="dxa"/>
          </w:tcPr>
          <w:p w:rsidR="00BD6AE6" w:rsidRPr="00BD6AE6" w:rsidRDefault="00BD6AE6" w:rsidP="00BD6AE6">
            <w:pPr>
              <w:spacing w:line="240" w:lineRule="auto"/>
              <w:rPr>
                <w:rFonts w:eastAsia="Times New Roman" w:cs="Times New Roman"/>
                <w:szCs w:val="24"/>
                <w:lang w:eastAsia="ru-RU"/>
              </w:rPr>
            </w:pPr>
            <w:r w:rsidRPr="00BD6AE6">
              <w:rPr>
                <w:rFonts w:eastAsia="Times New Roman" w:cs="Times New Roman"/>
                <w:szCs w:val="24"/>
                <w:lang w:eastAsia="ru-RU"/>
              </w:rPr>
              <w:t>337</w:t>
            </w:r>
          </w:p>
        </w:tc>
      </w:tr>
      <w:tr w:rsidR="00BD6AE6" w:rsidRPr="00BD6AE6" w:rsidTr="00BD6AE6">
        <w:tc>
          <w:tcPr>
            <w:tcW w:w="620" w:type="dxa"/>
            <w:vAlign w:val="center"/>
          </w:tcPr>
          <w:p w:rsidR="00BD6AE6" w:rsidRPr="00BD6AE6" w:rsidRDefault="00BD6AE6" w:rsidP="00BD6AE6">
            <w:pPr>
              <w:spacing w:line="240" w:lineRule="auto"/>
              <w:rPr>
                <w:rFonts w:eastAsia="Times New Roman" w:cs="Times New Roman"/>
                <w:szCs w:val="24"/>
                <w:lang w:eastAsia="ru-RU"/>
              </w:rPr>
            </w:pPr>
            <w:r w:rsidRPr="00BD6AE6">
              <w:rPr>
                <w:rFonts w:eastAsia="Times New Roman" w:cs="Times New Roman"/>
                <w:szCs w:val="24"/>
                <w:lang w:eastAsia="ru-RU"/>
              </w:rPr>
              <w:t>3</w:t>
            </w:r>
          </w:p>
        </w:tc>
        <w:tc>
          <w:tcPr>
            <w:tcW w:w="6292" w:type="dxa"/>
          </w:tcPr>
          <w:p w:rsidR="00BD6AE6" w:rsidRPr="00BD6AE6" w:rsidRDefault="00BD6AE6" w:rsidP="00BD6AE6">
            <w:pPr>
              <w:suppressAutoHyphens/>
              <w:spacing w:line="240" w:lineRule="auto"/>
              <w:jc w:val="left"/>
              <w:rPr>
                <w:rFonts w:eastAsia="Calibri" w:cs="Times New Roman"/>
                <w:szCs w:val="24"/>
                <w:lang w:eastAsia="ar-SA"/>
              </w:rPr>
            </w:pPr>
            <w:r w:rsidRPr="00BD6AE6">
              <w:rPr>
                <w:rFonts w:eastAsia="Times New Roman" w:cs="Times New Roman"/>
                <w:szCs w:val="24"/>
                <w:lang w:eastAsia="ru-RU"/>
              </w:rPr>
              <w:t>Ремонт асфальтобетонного покрытия дорог однослойного толщиной 70 мм</w:t>
            </w:r>
          </w:p>
        </w:tc>
        <w:tc>
          <w:tcPr>
            <w:tcW w:w="1523" w:type="dxa"/>
          </w:tcPr>
          <w:p w:rsidR="00BD6AE6" w:rsidRPr="00BD6AE6" w:rsidRDefault="00BD6AE6" w:rsidP="00BD6AE6">
            <w:pPr>
              <w:spacing w:line="240" w:lineRule="auto"/>
              <w:rPr>
                <w:rFonts w:eastAsia="Times New Roman" w:cs="Times New Roman"/>
                <w:szCs w:val="24"/>
                <w:lang w:eastAsia="ru-RU"/>
              </w:rPr>
            </w:pPr>
            <w:r w:rsidRPr="00BD6AE6">
              <w:rPr>
                <w:rFonts w:eastAsia="Times New Roman" w:cs="Times New Roman"/>
                <w:szCs w:val="24"/>
                <w:lang w:eastAsia="ru-RU"/>
              </w:rPr>
              <w:t>м</w:t>
            </w:r>
            <w:proofErr w:type="gramStart"/>
            <w:r w:rsidRPr="00BD6AE6">
              <w:rPr>
                <w:rFonts w:eastAsia="Times New Roman" w:cs="Times New Roman"/>
                <w:szCs w:val="24"/>
                <w:vertAlign w:val="superscript"/>
                <w:lang w:eastAsia="ru-RU"/>
              </w:rPr>
              <w:t>2</w:t>
            </w:r>
            <w:proofErr w:type="gramEnd"/>
          </w:p>
        </w:tc>
        <w:tc>
          <w:tcPr>
            <w:tcW w:w="1523" w:type="dxa"/>
          </w:tcPr>
          <w:p w:rsidR="00BD6AE6" w:rsidRPr="00BD6AE6" w:rsidRDefault="00BD6AE6" w:rsidP="00BD6AE6">
            <w:pPr>
              <w:spacing w:line="240" w:lineRule="auto"/>
              <w:rPr>
                <w:rFonts w:eastAsia="Times New Roman" w:cs="Times New Roman"/>
                <w:szCs w:val="24"/>
                <w:lang w:eastAsia="ru-RU"/>
              </w:rPr>
            </w:pPr>
            <w:r w:rsidRPr="00BD6AE6">
              <w:rPr>
                <w:rFonts w:eastAsia="Times New Roman" w:cs="Times New Roman"/>
                <w:szCs w:val="24"/>
                <w:lang w:eastAsia="ru-RU"/>
              </w:rPr>
              <w:t>337</w:t>
            </w:r>
          </w:p>
        </w:tc>
      </w:tr>
      <w:tr w:rsidR="00BD6AE6" w:rsidRPr="00BD6AE6" w:rsidTr="00BD6AE6">
        <w:tc>
          <w:tcPr>
            <w:tcW w:w="620" w:type="dxa"/>
            <w:vAlign w:val="center"/>
          </w:tcPr>
          <w:p w:rsidR="00BD6AE6" w:rsidRPr="00BD6AE6" w:rsidRDefault="00BD6AE6" w:rsidP="00BD6AE6">
            <w:pPr>
              <w:spacing w:line="240" w:lineRule="auto"/>
              <w:rPr>
                <w:rFonts w:eastAsia="Times New Roman" w:cs="Times New Roman"/>
                <w:szCs w:val="24"/>
                <w:lang w:eastAsia="ru-RU"/>
              </w:rPr>
            </w:pPr>
            <w:r w:rsidRPr="00BD6AE6">
              <w:rPr>
                <w:rFonts w:eastAsia="Times New Roman" w:cs="Times New Roman"/>
                <w:szCs w:val="24"/>
                <w:lang w:eastAsia="ru-RU"/>
              </w:rPr>
              <w:t>4</w:t>
            </w:r>
          </w:p>
        </w:tc>
        <w:tc>
          <w:tcPr>
            <w:tcW w:w="6292" w:type="dxa"/>
            <w:vAlign w:val="center"/>
          </w:tcPr>
          <w:p w:rsidR="00BD6AE6" w:rsidRPr="00BD6AE6" w:rsidRDefault="00BD6AE6" w:rsidP="00BD6AE6">
            <w:pPr>
              <w:snapToGrid w:val="0"/>
              <w:spacing w:line="240" w:lineRule="auto"/>
              <w:jc w:val="left"/>
              <w:rPr>
                <w:rFonts w:eastAsia="Times New Roman" w:cs="Times New Roman"/>
                <w:szCs w:val="24"/>
                <w:lang w:eastAsia="ru-RU"/>
              </w:rPr>
            </w:pPr>
            <w:r w:rsidRPr="00BD6AE6">
              <w:rPr>
                <w:rFonts w:eastAsia="Times New Roman" w:cs="Times New Roman"/>
                <w:b/>
                <w:i/>
                <w:szCs w:val="24"/>
                <w:lang w:eastAsia="ru-RU"/>
              </w:rPr>
              <w:t>Дворовый проезд.</w:t>
            </w:r>
            <w:r w:rsidRPr="00BD6AE6">
              <w:rPr>
                <w:rFonts w:eastAsia="Times New Roman" w:cs="Times New Roman"/>
                <w:szCs w:val="24"/>
                <w:lang w:eastAsia="ru-RU"/>
              </w:rPr>
              <w:t xml:space="preserve"> Устройство корыта глубиной 20 см</w:t>
            </w:r>
          </w:p>
        </w:tc>
        <w:tc>
          <w:tcPr>
            <w:tcW w:w="1523" w:type="dxa"/>
          </w:tcPr>
          <w:p w:rsidR="00BD6AE6" w:rsidRPr="00BD6AE6" w:rsidRDefault="00BD6AE6" w:rsidP="00BD6AE6">
            <w:pPr>
              <w:snapToGrid w:val="0"/>
              <w:spacing w:line="240" w:lineRule="auto"/>
              <w:rPr>
                <w:rFonts w:eastAsia="Times New Roman" w:cs="Times New Roman"/>
                <w:szCs w:val="24"/>
                <w:vertAlign w:val="superscript"/>
                <w:lang w:eastAsia="ru-RU"/>
              </w:rPr>
            </w:pPr>
            <w:r w:rsidRPr="00BD6AE6">
              <w:rPr>
                <w:rFonts w:eastAsia="Times New Roman" w:cs="Times New Roman"/>
                <w:szCs w:val="24"/>
                <w:lang w:eastAsia="ru-RU"/>
              </w:rPr>
              <w:t>м</w:t>
            </w:r>
            <w:proofErr w:type="gramStart"/>
            <w:r w:rsidRPr="00BD6AE6">
              <w:rPr>
                <w:rFonts w:eastAsia="Times New Roman" w:cs="Times New Roman"/>
                <w:szCs w:val="24"/>
                <w:vertAlign w:val="superscript"/>
                <w:lang w:eastAsia="ru-RU"/>
              </w:rPr>
              <w:t>2</w:t>
            </w:r>
            <w:proofErr w:type="gramEnd"/>
          </w:p>
        </w:tc>
        <w:tc>
          <w:tcPr>
            <w:tcW w:w="1523" w:type="dxa"/>
          </w:tcPr>
          <w:p w:rsidR="00BD6AE6" w:rsidRPr="00BD6AE6" w:rsidRDefault="00BD6AE6" w:rsidP="00BD6AE6">
            <w:pPr>
              <w:snapToGrid w:val="0"/>
              <w:spacing w:line="240" w:lineRule="auto"/>
              <w:rPr>
                <w:rFonts w:eastAsia="Times New Roman" w:cs="Times New Roman"/>
                <w:szCs w:val="24"/>
                <w:lang w:eastAsia="ru-RU"/>
              </w:rPr>
            </w:pPr>
            <w:r w:rsidRPr="00BD6AE6">
              <w:rPr>
                <w:rFonts w:eastAsia="Times New Roman" w:cs="Times New Roman"/>
                <w:szCs w:val="24"/>
                <w:lang w:eastAsia="ru-RU"/>
              </w:rPr>
              <w:t>1166</w:t>
            </w:r>
          </w:p>
        </w:tc>
      </w:tr>
      <w:tr w:rsidR="00BD6AE6" w:rsidRPr="00BD6AE6" w:rsidTr="00BD6AE6">
        <w:tc>
          <w:tcPr>
            <w:tcW w:w="620" w:type="dxa"/>
            <w:vAlign w:val="center"/>
          </w:tcPr>
          <w:p w:rsidR="00BD6AE6" w:rsidRPr="00BD6AE6" w:rsidRDefault="00BD6AE6" w:rsidP="00BD6AE6">
            <w:pPr>
              <w:spacing w:line="240" w:lineRule="auto"/>
              <w:rPr>
                <w:rFonts w:eastAsia="Times New Roman" w:cs="Times New Roman"/>
                <w:szCs w:val="24"/>
                <w:lang w:eastAsia="ru-RU"/>
              </w:rPr>
            </w:pPr>
            <w:r w:rsidRPr="00BD6AE6">
              <w:rPr>
                <w:rFonts w:eastAsia="Times New Roman" w:cs="Times New Roman"/>
                <w:szCs w:val="24"/>
                <w:lang w:eastAsia="ru-RU"/>
              </w:rPr>
              <w:t>5</w:t>
            </w:r>
          </w:p>
        </w:tc>
        <w:tc>
          <w:tcPr>
            <w:tcW w:w="6292" w:type="dxa"/>
            <w:vAlign w:val="center"/>
          </w:tcPr>
          <w:p w:rsidR="00BD6AE6" w:rsidRPr="00BD6AE6" w:rsidRDefault="00BD6AE6" w:rsidP="00BD6AE6">
            <w:pPr>
              <w:tabs>
                <w:tab w:val="left" w:pos="6987"/>
              </w:tabs>
              <w:snapToGrid w:val="0"/>
              <w:spacing w:line="240" w:lineRule="auto"/>
              <w:jc w:val="left"/>
              <w:rPr>
                <w:rFonts w:eastAsia="Times New Roman" w:cs="Times New Roman"/>
                <w:szCs w:val="24"/>
                <w:lang w:eastAsia="ru-RU"/>
              </w:rPr>
            </w:pPr>
            <w:r w:rsidRPr="00BD6AE6">
              <w:rPr>
                <w:rFonts w:eastAsia="Times New Roman" w:cs="Times New Roman"/>
                <w:szCs w:val="24"/>
                <w:lang w:eastAsia="ru-RU"/>
              </w:rPr>
              <w:t>Устройство оснований толщиной 15 см из щебня фракции 40-70 мм при укатке каменных материалов</w:t>
            </w:r>
          </w:p>
        </w:tc>
        <w:tc>
          <w:tcPr>
            <w:tcW w:w="1523" w:type="dxa"/>
          </w:tcPr>
          <w:p w:rsidR="00BD6AE6" w:rsidRPr="00BD6AE6" w:rsidRDefault="00BD6AE6" w:rsidP="00BD6AE6">
            <w:pPr>
              <w:tabs>
                <w:tab w:val="left" w:pos="6987"/>
              </w:tabs>
              <w:snapToGrid w:val="0"/>
              <w:spacing w:line="240" w:lineRule="auto"/>
              <w:rPr>
                <w:rFonts w:eastAsia="Times New Roman" w:cs="Times New Roman"/>
                <w:szCs w:val="24"/>
                <w:lang w:eastAsia="ru-RU"/>
              </w:rPr>
            </w:pPr>
            <w:r w:rsidRPr="00BD6AE6">
              <w:rPr>
                <w:rFonts w:eastAsia="Times New Roman" w:cs="Times New Roman"/>
                <w:szCs w:val="24"/>
                <w:lang w:eastAsia="ru-RU"/>
              </w:rPr>
              <w:t>м</w:t>
            </w:r>
            <w:proofErr w:type="gramStart"/>
            <w:r w:rsidRPr="00BD6AE6">
              <w:rPr>
                <w:rFonts w:eastAsia="Times New Roman" w:cs="Times New Roman"/>
                <w:szCs w:val="24"/>
                <w:vertAlign w:val="superscript"/>
                <w:lang w:eastAsia="ru-RU"/>
              </w:rPr>
              <w:t>2</w:t>
            </w:r>
            <w:proofErr w:type="gramEnd"/>
          </w:p>
        </w:tc>
        <w:tc>
          <w:tcPr>
            <w:tcW w:w="1523" w:type="dxa"/>
          </w:tcPr>
          <w:p w:rsidR="00BD6AE6" w:rsidRPr="00BD6AE6" w:rsidRDefault="00BD6AE6" w:rsidP="00BD6AE6">
            <w:pPr>
              <w:tabs>
                <w:tab w:val="left" w:pos="6987"/>
              </w:tabs>
              <w:snapToGrid w:val="0"/>
              <w:spacing w:line="240" w:lineRule="auto"/>
              <w:rPr>
                <w:rFonts w:eastAsia="Times New Roman" w:cs="Times New Roman"/>
                <w:szCs w:val="24"/>
                <w:lang w:eastAsia="ru-RU"/>
              </w:rPr>
            </w:pPr>
            <w:r w:rsidRPr="00BD6AE6">
              <w:rPr>
                <w:rFonts w:eastAsia="Times New Roman" w:cs="Times New Roman"/>
                <w:szCs w:val="24"/>
                <w:lang w:eastAsia="ru-RU"/>
              </w:rPr>
              <w:t>1166</w:t>
            </w:r>
          </w:p>
        </w:tc>
      </w:tr>
      <w:tr w:rsidR="00BD6AE6" w:rsidRPr="00BD6AE6" w:rsidTr="00BD6AE6">
        <w:tc>
          <w:tcPr>
            <w:tcW w:w="620" w:type="dxa"/>
            <w:vAlign w:val="center"/>
          </w:tcPr>
          <w:p w:rsidR="00BD6AE6" w:rsidRPr="00BD6AE6" w:rsidRDefault="00BD6AE6" w:rsidP="00BD6AE6">
            <w:pPr>
              <w:spacing w:line="240" w:lineRule="auto"/>
              <w:rPr>
                <w:rFonts w:eastAsia="Times New Roman" w:cs="Times New Roman"/>
                <w:szCs w:val="24"/>
                <w:lang w:eastAsia="ru-RU"/>
              </w:rPr>
            </w:pPr>
            <w:r w:rsidRPr="00BD6AE6">
              <w:rPr>
                <w:rFonts w:eastAsia="Times New Roman" w:cs="Times New Roman"/>
                <w:szCs w:val="24"/>
                <w:lang w:eastAsia="ru-RU"/>
              </w:rPr>
              <w:t>6</w:t>
            </w:r>
          </w:p>
        </w:tc>
        <w:tc>
          <w:tcPr>
            <w:tcW w:w="6292" w:type="dxa"/>
            <w:vAlign w:val="center"/>
          </w:tcPr>
          <w:p w:rsidR="00BD6AE6" w:rsidRPr="00BD6AE6" w:rsidRDefault="00BD6AE6" w:rsidP="00BD6AE6">
            <w:pPr>
              <w:tabs>
                <w:tab w:val="left" w:pos="6987"/>
              </w:tabs>
              <w:snapToGrid w:val="0"/>
              <w:spacing w:line="240" w:lineRule="auto"/>
              <w:jc w:val="left"/>
              <w:rPr>
                <w:rFonts w:eastAsia="Times New Roman" w:cs="Times New Roman"/>
                <w:szCs w:val="24"/>
                <w:lang w:eastAsia="ru-RU"/>
              </w:rPr>
            </w:pPr>
            <w:r w:rsidRPr="00BD6AE6">
              <w:rPr>
                <w:rFonts w:eastAsia="Times New Roman" w:cs="Times New Roman"/>
                <w:b/>
                <w:i/>
                <w:szCs w:val="24"/>
                <w:lang w:eastAsia="ru-RU"/>
              </w:rPr>
              <w:t>Тротуар.</w:t>
            </w:r>
            <w:r w:rsidRPr="00BD6AE6">
              <w:rPr>
                <w:rFonts w:eastAsia="Times New Roman" w:cs="Times New Roman"/>
                <w:szCs w:val="24"/>
                <w:lang w:eastAsia="ru-RU"/>
              </w:rPr>
              <w:t xml:space="preserve"> Устройство корыта глубиной 15 см</w:t>
            </w:r>
          </w:p>
        </w:tc>
        <w:tc>
          <w:tcPr>
            <w:tcW w:w="1523" w:type="dxa"/>
          </w:tcPr>
          <w:p w:rsidR="00BD6AE6" w:rsidRPr="00BD6AE6" w:rsidRDefault="00BD6AE6" w:rsidP="00BD6AE6">
            <w:pPr>
              <w:tabs>
                <w:tab w:val="left" w:pos="6987"/>
              </w:tabs>
              <w:snapToGrid w:val="0"/>
              <w:spacing w:line="240" w:lineRule="auto"/>
              <w:rPr>
                <w:rFonts w:eastAsia="Times New Roman" w:cs="Times New Roman"/>
                <w:szCs w:val="24"/>
                <w:lang w:eastAsia="ru-RU"/>
              </w:rPr>
            </w:pPr>
            <w:r w:rsidRPr="00BD6AE6">
              <w:rPr>
                <w:rFonts w:eastAsia="Times New Roman" w:cs="Times New Roman"/>
                <w:szCs w:val="24"/>
                <w:lang w:eastAsia="ru-RU"/>
              </w:rPr>
              <w:t>м</w:t>
            </w:r>
            <w:proofErr w:type="gramStart"/>
            <w:r w:rsidRPr="00BD6AE6">
              <w:rPr>
                <w:rFonts w:eastAsia="Times New Roman" w:cs="Times New Roman"/>
                <w:szCs w:val="24"/>
                <w:vertAlign w:val="superscript"/>
                <w:lang w:eastAsia="ru-RU"/>
              </w:rPr>
              <w:t>2</w:t>
            </w:r>
            <w:proofErr w:type="gramEnd"/>
          </w:p>
        </w:tc>
        <w:tc>
          <w:tcPr>
            <w:tcW w:w="1523" w:type="dxa"/>
          </w:tcPr>
          <w:p w:rsidR="00BD6AE6" w:rsidRPr="00BD6AE6" w:rsidRDefault="00BD6AE6" w:rsidP="00BD6AE6">
            <w:pPr>
              <w:tabs>
                <w:tab w:val="left" w:pos="6987"/>
              </w:tabs>
              <w:snapToGrid w:val="0"/>
              <w:spacing w:line="240" w:lineRule="auto"/>
              <w:rPr>
                <w:rFonts w:eastAsia="Times New Roman" w:cs="Times New Roman"/>
                <w:szCs w:val="24"/>
                <w:lang w:eastAsia="ru-RU"/>
              </w:rPr>
            </w:pPr>
            <w:r w:rsidRPr="00BD6AE6">
              <w:rPr>
                <w:rFonts w:eastAsia="Times New Roman" w:cs="Times New Roman"/>
                <w:szCs w:val="24"/>
                <w:lang w:eastAsia="ru-RU"/>
              </w:rPr>
              <w:t>471</w:t>
            </w:r>
          </w:p>
        </w:tc>
      </w:tr>
      <w:tr w:rsidR="00BD6AE6" w:rsidRPr="00BD6AE6" w:rsidTr="00BD6AE6">
        <w:tc>
          <w:tcPr>
            <w:tcW w:w="620" w:type="dxa"/>
            <w:vAlign w:val="center"/>
          </w:tcPr>
          <w:p w:rsidR="00BD6AE6" w:rsidRPr="00BD6AE6" w:rsidRDefault="00BD6AE6" w:rsidP="00BD6AE6">
            <w:pPr>
              <w:spacing w:line="240" w:lineRule="auto"/>
              <w:rPr>
                <w:rFonts w:eastAsia="Times New Roman" w:cs="Times New Roman"/>
                <w:szCs w:val="24"/>
                <w:lang w:eastAsia="ru-RU"/>
              </w:rPr>
            </w:pPr>
            <w:r w:rsidRPr="00BD6AE6">
              <w:rPr>
                <w:rFonts w:eastAsia="Times New Roman" w:cs="Times New Roman"/>
                <w:szCs w:val="24"/>
                <w:lang w:eastAsia="ru-RU"/>
              </w:rPr>
              <w:t>7</w:t>
            </w:r>
          </w:p>
        </w:tc>
        <w:tc>
          <w:tcPr>
            <w:tcW w:w="6292" w:type="dxa"/>
            <w:vAlign w:val="center"/>
          </w:tcPr>
          <w:p w:rsidR="00BD6AE6" w:rsidRPr="00BD6AE6" w:rsidRDefault="00BD6AE6" w:rsidP="00BD6AE6">
            <w:pPr>
              <w:tabs>
                <w:tab w:val="left" w:pos="6987"/>
              </w:tabs>
              <w:snapToGrid w:val="0"/>
              <w:spacing w:line="240" w:lineRule="auto"/>
              <w:jc w:val="left"/>
              <w:rPr>
                <w:rFonts w:eastAsia="Times New Roman" w:cs="Times New Roman"/>
                <w:szCs w:val="24"/>
                <w:lang w:eastAsia="ru-RU"/>
              </w:rPr>
            </w:pPr>
            <w:r w:rsidRPr="00BD6AE6">
              <w:rPr>
                <w:rFonts w:eastAsia="Times New Roman" w:cs="Times New Roman"/>
                <w:szCs w:val="24"/>
                <w:lang w:eastAsia="ru-RU"/>
              </w:rPr>
              <w:t>Устройство оснований толщиной 10 см из щебня фракции 40-70 мм при укатке каменных материалов</w:t>
            </w:r>
          </w:p>
        </w:tc>
        <w:tc>
          <w:tcPr>
            <w:tcW w:w="1523" w:type="dxa"/>
          </w:tcPr>
          <w:p w:rsidR="00BD6AE6" w:rsidRPr="00BD6AE6" w:rsidRDefault="00BD6AE6" w:rsidP="00BD6AE6">
            <w:pPr>
              <w:tabs>
                <w:tab w:val="left" w:pos="6987"/>
              </w:tabs>
              <w:snapToGrid w:val="0"/>
              <w:spacing w:line="240" w:lineRule="auto"/>
              <w:rPr>
                <w:rFonts w:eastAsia="Times New Roman" w:cs="Times New Roman"/>
                <w:szCs w:val="24"/>
                <w:lang w:eastAsia="ru-RU"/>
              </w:rPr>
            </w:pPr>
            <w:r w:rsidRPr="00BD6AE6">
              <w:rPr>
                <w:rFonts w:eastAsia="Times New Roman" w:cs="Times New Roman"/>
                <w:szCs w:val="24"/>
                <w:lang w:eastAsia="ru-RU"/>
              </w:rPr>
              <w:t>м</w:t>
            </w:r>
            <w:proofErr w:type="gramStart"/>
            <w:r w:rsidRPr="00BD6AE6">
              <w:rPr>
                <w:rFonts w:eastAsia="Times New Roman" w:cs="Times New Roman"/>
                <w:szCs w:val="24"/>
                <w:vertAlign w:val="superscript"/>
                <w:lang w:eastAsia="ru-RU"/>
              </w:rPr>
              <w:t>2</w:t>
            </w:r>
            <w:proofErr w:type="gramEnd"/>
          </w:p>
        </w:tc>
        <w:tc>
          <w:tcPr>
            <w:tcW w:w="1523" w:type="dxa"/>
          </w:tcPr>
          <w:p w:rsidR="00BD6AE6" w:rsidRPr="00BD6AE6" w:rsidRDefault="00BD6AE6" w:rsidP="00BD6AE6">
            <w:pPr>
              <w:tabs>
                <w:tab w:val="left" w:pos="6987"/>
              </w:tabs>
              <w:snapToGrid w:val="0"/>
              <w:spacing w:line="240" w:lineRule="auto"/>
              <w:rPr>
                <w:rFonts w:eastAsia="Times New Roman" w:cs="Times New Roman"/>
                <w:szCs w:val="24"/>
                <w:lang w:eastAsia="ru-RU"/>
              </w:rPr>
            </w:pPr>
            <w:r w:rsidRPr="00BD6AE6">
              <w:rPr>
                <w:rFonts w:eastAsia="Times New Roman" w:cs="Times New Roman"/>
                <w:szCs w:val="24"/>
                <w:lang w:eastAsia="ru-RU"/>
              </w:rPr>
              <w:t>471</w:t>
            </w:r>
          </w:p>
        </w:tc>
      </w:tr>
      <w:tr w:rsidR="00BD6AE6" w:rsidRPr="00BD6AE6" w:rsidTr="00BD6AE6">
        <w:tc>
          <w:tcPr>
            <w:tcW w:w="620" w:type="dxa"/>
            <w:vAlign w:val="center"/>
          </w:tcPr>
          <w:p w:rsidR="00BD6AE6" w:rsidRPr="00BD6AE6" w:rsidRDefault="00BD6AE6" w:rsidP="00BD6AE6">
            <w:pPr>
              <w:spacing w:line="240" w:lineRule="auto"/>
              <w:rPr>
                <w:rFonts w:eastAsia="Times New Roman" w:cs="Times New Roman"/>
                <w:szCs w:val="24"/>
                <w:lang w:eastAsia="ru-RU"/>
              </w:rPr>
            </w:pPr>
            <w:r w:rsidRPr="00BD6AE6">
              <w:rPr>
                <w:rFonts w:eastAsia="Times New Roman" w:cs="Times New Roman"/>
                <w:szCs w:val="24"/>
                <w:lang w:eastAsia="ru-RU"/>
              </w:rPr>
              <w:t>8</w:t>
            </w:r>
          </w:p>
        </w:tc>
        <w:tc>
          <w:tcPr>
            <w:tcW w:w="6292" w:type="dxa"/>
            <w:vAlign w:val="center"/>
          </w:tcPr>
          <w:p w:rsidR="00BD6AE6" w:rsidRPr="00BD6AE6" w:rsidRDefault="00BD6AE6" w:rsidP="00BD6AE6">
            <w:pPr>
              <w:tabs>
                <w:tab w:val="left" w:pos="6987"/>
              </w:tabs>
              <w:snapToGrid w:val="0"/>
              <w:spacing w:line="240" w:lineRule="auto"/>
              <w:jc w:val="left"/>
              <w:rPr>
                <w:rFonts w:eastAsia="Times New Roman" w:cs="Times New Roman"/>
                <w:szCs w:val="24"/>
                <w:lang w:eastAsia="ru-RU"/>
              </w:rPr>
            </w:pPr>
            <w:r w:rsidRPr="00BD6AE6">
              <w:rPr>
                <w:rFonts w:eastAsia="Times New Roman" w:cs="Times New Roman"/>
                <w:szCs w:val="24"/>
                <w:lang w:eastAsia="ru-RU"/>
              </w:rPr>
              <w:t>Ремонт асфальтобетонного покрытия однослойного толщиной 50 мм (дворовый проезд + тротуар)</w:t>
            </w:r>
            <w:r w:rsidRPr="00BD6AE6">
              <w:rPr>
                <w:rFonts w:eastAsia="Times New Roman" w:cs="Times New Roman"/>
                <w:szCs w:val="24"/>
                <w:lang w:eastAsia="ru-RU"/>
              </w:rPr>
              <w:tab/>
              <w:t>м</w:t>
            </w:r>
            <w:proofErr w:type="gramStart"/>
            <w:r w:rsidRPr="00BD6AE6">
              <w:rPr>
                <w:rFonts w:eastAsia="Times New Roman" w:cs="Times New Roman"/>
                <w:szCs w:val="24"/>
                <w:lang w:eastAsia="ru-RU"/>
              </w:rPr>
              <w:t>2</w:t>
            </w:r>
            <w:proofErr w:type="gramEnd"/>
            <w:r w:rsidRPr="00BD6AE6">
              <w:rPr>
                <w:rFonts w:eastAsia="Times New Roman" w:cs="Times New Roman"/>
                <w:szCs w:val="24"/>
                <w:lang w:eastAsia="ru-RU"/>
              </w:rPr>
              <w:tab/>
              <w:t>1689</w:t>
            </w:r>
          </w:p>
        </w:tc>
        <w:tc>
          <w:tcPr>
            <w:tcW w:w="1523" w:type="dxa"/>
          </w:tcPr>
          <w:p w:rsidR="00BD6AE6" w:rsidRPr="00BD6AE6" w:rsidRDefault="00BD6AE6" w:rsidP="00BD6AE6">
            <w:pPr>
              <w:tabs>
                <w:tab w:val="left" w:pos="6987"/>
              </w:tabs>
              <w:snapToGrid w:val="0"/>
              <w:spacing w:line="240" w:lineRule="auto"/>
              <w:rPr>
                <w:rFonts w:eastAsia="Times New Roman" w:cs="Times New Roman"/>
                <w:szCs w:val="24"/>
                <w:lang w:eastAsia="ru-RU"/>
              </w:rPr>
            </w:pPr>
            <w:r w:rsidRPr="00BD6AE6">
              <w:rPr>
                <w:rFonts w:eastAsia="Times New Roman" w:cs="Times New Roman"/>
                <w:szCs w:val="24"/>
                <w:lang w:eastAsia="ru-RU"/>
              </w:rPr>
              <w:t>м</w:t>
            </w:r>
            <w:proofErr w:type="gramStart"/>
            <w:r w:rsidRPr="00BD6AE6">
              <w:rPr>
                <w:rFonts w:eastAsia="Times New Roman" w:cs="Times New Roman"/>
                <w:szCs w:val="24"/>
                <w:vertAlign w:val="superscript"/>
                <w:lang w:eastAsia="ru-RU"/>
              </w:rPr>
              <w:t>2</w:t>
            </w:r>
            <w:proofErr w:type="gramEnd"/>
          </w:p>
        </w:tc>
        <w:tc>
          <w:tcPr>
            <w:tcW w:w="1523" w:type="dxa"/>
          </w:tcPr>
          <w:p w:rsidR="00BD6AE6" w:rsidRPr="00BD6AE6" w:rsidRDefault="00BD6AE6" w:rsidP="00BD6AE6">
            <w:pPr>
              <w:tabs>
                <w:tab w:val="left" w:pos="6987"/>
              </w:tabs>
              <w:snapToGrid w:val="0"/>
              <w:spacing w:line="240" w:lineRule="auto"/>
              <w:rPr>
                <w:rFonts w:eastAsia="Times New Roman" w:cs="Times New Roman"/>
                <w:szCs w:val="24"/>
                <w:lang w:eastAsia="ru-RU"/>
              </w:rPr>
            </w:pPr>
            <w:r w:rsidRPr="00BD6AE6">
              <w:rPr>
                <w:rFonts w:eastAsia="Times New Roman" w:cs="Times New Roman"/>
                <w:szCs w:val="24"/>
                <w:lang w:eastAsia="ru-RU"/>
              </w:rPr>
              <w:t>1637</w:t>
            </w:r>
          </w:p>
        </w:tc>
      </w:tr>
      <w:tr w:rsidR="00BD6AE6" w:rsidRPr="00BD6AE6" w:rsidTr="00BD6AE6">
        <w:tc>
          <w:tcPr>
            <w:tcW w:w="620" w:type="dxa"/>
            <w:vAlign w:val="center"/>
          </w:tcPr>
          <w:p w:rsidR="00BD6AE6" w:rsidRPr="00BD6AE6" w:rsidRDefault="00BD6AE6" w:rsidP="00BD6AE6">
            <w:pPr>
              <w:spacing w:line="240" w:lineRule="auto"/>
              <w:rPr>
                <w:rFonts w:eastAsia="Times New Roman" w:cs="Times New Roman"/>
                <w:szCs w:val="24"/>
                <w:lang w:eastAsia="ru-RU"/>
              </w:rPr>
            </w:pPr>
            <w:r w:rsidRPr="00BD6AE6">
              <w:rPr>
                <w:rFonts w:eastAsia="Times New Roman" w:cs="Times New Roman"/>
                <w:szCs w:val="24"/>
                <w:lang w:eastAsia="ru-RU"/>
              </w:rPr>
              <w:t>9</w:t>
            </w:r>
          </w:p>
        </w:tc>
        <w:tc>
          <w:tcPr>
            <w:tcW w:w="6292" w:type="dxa"/>
            <w:vAlign w:val="center"/>
          </w:tcPr>
          <w:p w:rsidR="00BD6AE6" w:rsidRPr="00BD6AE6" w:rsidRDefault="00BD6AE6" w:rsidP="00BD6AE6">
            <w:pPr>
              <w:tabs>
                <w:tab w:val="left" w:pos="6987"/>
              </w:tabs>
              <w:snapToGrid w:val="0"/>
              <w:spacing w:line="240" w:lineRule="auto"/>
              <w:jc w:val="left"/>
              <w:rPr>
                <w:rFonts w:eastAsia="Times New Roman" w:cs="Times New Roman"/>
                <w:szCs w:val="24"/>
                <w:lang w:eastAsia="ru-RU"/>
              </w:rPr>
            </w:pPr>
            <w:proofErr w:type="spellStart"/>
            <w:r w:rsidRPr="00BD6AE6">
              <w:rPr>
                <w:rFonts w:eastAsia="Times New Roman" w:cs="Times New Roman"/>
                <w:b/>
                <w:i/>
                <w:szCs w:val="24"/>
                <w:lang w:eastAsia="ru-RU"/>
              </w:rPr>
              <w:t>Отмостка</w:t>
            </w:r>
            <w:proofErr w:type="spellEnd"/>
            <w:r w:rsidRPr="00BD6AE6">
              <w:rPr>
                <w:rFonts w:eastAsia="Times New Roman" w:cs="Times New Roman"/>
                <w:szCs w:val="24"/>
                <w:lang w:eastAsia="ru-RU"/>
              </w:rPr>
              <w:t xml:space="preserve">. Ремонт асфальтобетонного покрытия дорог однослойного толщиной 50 мм </w:t>
            </w:r>
            <w:r w:rsidRPr="00BD6AE6">
              <w:rPr>
                <w:rFonts w:eastAsia="Times New Roman" w:cs="Times New Roman"/>
                <w:szCs w:val="24"/>
                <w:lang w:eastAsia="ru-RU"/>
              </w:rPr>
              <w:tab/>
            </w:r>
          </w:p>
        </w:tc>
        <w:tc>
          <w:tcPr>
            <w:tcW w:w="1523" w:type="dxa"/>
          </w:tcPr>
          <w:p w:rsidR="00BD6AE6" w:rsidRPr="00BD6AE6" w:rsidRDefault="00BD6AE6" w:rsidP="00BD6AE6">
            <w:pPr>
              <w:tabs>
                <w:tab w:val="left" w:pos="6987"/>
              </w:tabs>
              <w:snapToGrid w:val="0"/>
              <w:spacing w:line="240" w:lineRule="auto"/>
              <w:rPr>
                <w:rFonts w:eastAsia="Times New Roman" w:cs="Times New Roman"/>
                <w:szCs w:val="24"/>
                <w:lang w:eastAsia="ru-RU"/>
              </w:rPr>
            </w:pPr>
            <w:r w:rsidRPr="00BD6AE6">
              <w:rPr>
                <w:rFonts w:eastAsia="Times New Roman" w:cs="Times New Roman"/>
                <w:szCs w:val="24"/>
                <w:lang w:eastAsia="ru-RU"/>
              </w:rPr>
              <w:t>м</w:t>
            </w:r>
            <w:proofErr w:type="gramStart"/>
            <w:r w:rsidRPr="00BD6AE6">
              <w:rPr>
                <w:rFonts w:eastAsia="Times New Roman" w:cs="Times New Roman"/>
                <w:szCs w:val="24"/>
                <w:vertAlign w:val="superscript"/>
                <w:lang w:eastAsia="ru-RU"/>
              </w:rPr>
              <w:t>2</w:t>
            </w:r>
            <w:proofErr w:type="gramEnd"/>
          </w:p>
        </w:tc>
        <w:tc>
          <w:tcPr>
            <w:tcW w:w="1523" w:type="dxa"/>
          </w:tcPr>
          <w:p w:rsidR="00BD6AE6" w:rsidRPr="00BD6AE6" w:rsidRDefault="00BD6AE6" w:rsidP="00BD6AE6">
            <w:pPr>
              <w:tabs>
                <w:tab w:val="left" w:pos="6987"/>
              </w:tabs>
              <w:snapToGrid w:val="0"/>
              <w:spacing w:line="240" w:lineRule="auto"/>
              <w:rPr>
                <w:rFonts w:eastAsia="Times New Roman" w:cs="Times New Roman"/>
                <w:szCs w:val="24"/>
                <w:lang w:eastAsia="ru-RU"/>
              </w:rPr>
            </w:pPr>
            <w:r w:rsidRPr="00BD6AE6">
              <w:rPr>
                <w:rFonts w:eastAsia="Times New Roman" w:cs="Times New Roman"/>
                <w:szCs w:val="24"/>
                <w:lang w:eastAsia="ru-RU"/>
              </w:rPr>
              <w:t>18</w:t>
            </w:r>
          </w:p>
        </w:tc>
      </w:tr>
      <w:tr w:rsidR="00BD6AE6" w:rsidRPr="00BD6AE6" w:rsidTr="00BD6AE6">
        <w:tc>
          <w:tcPr>
            <w:tcW w:w="620" w:type="dxa"/>
            <w:vAlign w:val="center"/>
          </w:tcPr>
          <w:p w:rsidR="00BD6AE6" w:rsidRPr="00BD6AE6" w:rsidRDefault="00BD6AE6" w:rsidP="00BD6AE6">
            <w:pPr>
              <w:spacing w:line="240" w:lineRule="auto"/>
              <w:rPr>
                <w:rFonts w:eastAsia="Times New Roman" w:cs="Times New Roman"/>
                <w:szCs w:val="24"/>
                <w:lang w:eastAsia="ru-RU"/>
              </w:rPr>
            </w:pPr>
            <w:r w:rsidRPr="00BD6AE6">
              <w:rPr>
                <w:rFonts w:eastAsia="Times New Roman" w:cs="Times New Roman"/>
                <w:szCs w:val="24"/>
                <w:lang w:eastAsia="ru-RU"/>
              </w:rPr>
              <w:t>10</w:t>
            </w:r>
          </w:p>
        </w:tc>
        <w:tc>
          <w:tcPr>
            <w:tcW w:w="6292" w:type="dxa"/>
          </w:tcPr>
          <w:p w:rsidR="00BD6AE6" w:rsidRPr="00BD6AE6" w:rsidRDefault="00BD6AE6" w:rsidP="00BD6AE6">
            <w:pPr>
              <w:suppressAutoHyphens/>
              <w:spacing w:line="240" w:lineRule="auto"/>
              <w:jc w:val="left"/>
              <w:rPr>
                <w:rFonts w:eastAsia="Calibri" w:cs="Times New Roman"/>
                <w:szCs w:val="24"/>
                <w:lang w:eastAsia="ar-SA"/>
              </w:rPr>
            </w:pPr>
            <w:r w:rsidRPr="00BD6AE6">
              <w:rPr>
                <w:rFonts w:eastAsia="Calibri" w:cs="Times New Roman"/>
                <w:szCs w:val="24"/>
                <w:lang w:eastAsia="ar-SA"/>
              </w:rPr>
              <w:t>Укладка просмоленной доски на ребро</w:t>
            </w:r>
          </w:p>
        </w:tc>
        <w:tc>
          <w:tcPr>
            <w:tcW w:w="1523" w:type="dxa"/>
          </w:tcPr>
          <w:p w:rsidR="00BD6AE6" w:rsidRPr="00BD6AE6" w:rsidRDefault="00BD6AE6" w:rsidP="00BD6AE6">
            <w:pPr>
              <w:tabs>
                <w:tab w:val="left" w:pos="6987"/>
              </w:tabs>
              <w:snapToGrid w:val="0"/>
              <w:spacing w:line="240" w:lineRule="auto"/>
              <w:rPr>
                <w:rFonts w:eastAsia="Times New Roman" w:cs="Times New Roman"/>
                <w:szCs w:val="24"/>
                <w:lang w:eastAsia="ru-RU"/>
              </w:rPr>
            </w:pPr>
            <w:r w:rsidRPr="00BD6AE6">
              <w:rPr>
                <w:rFonts w:eastAsia="Times New Roman" w:cs="Times New Roman"/>
                <w:szCs w:val="24"/>
                <w:lang w:eastAsia="ru-RU"/>
              </w:rPr>
              <w:t>м</w:t>
            </w:r>
          </w:p>
        </w:tc>
        <w:tc>
          <w:tcPr>
            <w:tcW w:w="1523" w:type="dxa"/>
          </w:tcPr>
          <w:p w:rsidR="00BD6AE6" w:rsidRPr="00BD6AE6" w:rsidRDefault="00BD6AE6" w:rsidP="00BD6AE6">
            <w:pPr>
              <w:tabs>
                <w:tab w:val="left" w:pos="6987"/>
              </w:tabs>
              <w:snapToGrid w:val="0"/>
              <w:spacing w:line="240" w:lineRule="auto"/>
              <w:rPr>
                <w:rFonts w:eastAsia="Times New Roman" w:cs="Times New Roman"/>
                <w:szCs w:val="24"/>
                <w:lang w:eastAsia="ru-RU"/>
              </w:rPr>
            </w:pPr>
            <w:r w:rsidRPr="00BD6AE6">
              <w:rPr>
                <w:rFonts w:eastAsia="Times New Roman" w:cs="Times New Roman"/>
                <w:szCs w:val="24"/>
                <w:lang w:eastAsia="ru-RU"/>
              </w:rPr>
              <w:t>143</w:t>
            </w:r>
          </w:p>
        </w:tc>
      </w:tr>
      <w:tr w:rsidR="00BD6AE6" w:rsidRPr="00BD6AE6" w:rsidTr="00BD6AE6">
        <w:tc>
          <w:tcPr>
            <w:tcW w:w="620" w:type="dxa"/>
            <w:vAlign w:val="center"/>
          </w:tcPr>
          <w:p w:rsidR="00BD6AE6" w:rsidRPr="00BD6AE6" w:rsidRDefault="00BD6AE6" w:rsidP="00BD6AE6">
            <w:pPr>
              <w:spacing w:line="240" w:lineRule="auto"/>
              <w:rPr>
                <w:rFonts w:eastAsia="Times New Roman" w:cs="Times New Roman"/>
                <w:szCs w:val="24"/>
                <w:lang w:eastAsia="ru-RU"/>
              </w:rPr>
            </w:pPr>
            <w:r w:rsidRPr="00BD6AE6">
              <w:rPr>
                <w:rFonts w:eastAsia="Times New Roman" w:cs="Times New Roman"/>
                <w:szCs w:val="24"/>
                <w:lang w:eastAsia="ru-RU"/>
              </w:rPr>
              <w:t>11</w:t>
            </w:r>
          </w:p>
        </w:tc>
        <w:tc>
          <w:tcPr>
            <w:tcW w:w="6292" w:type="dxa"/>
          </w:tcPr>
          <w:p w:rsidR="00BD6AE6" w:rsidRPr="00BD6AE6" w:rsidRDefault="00BD6AE6" w:rsidP="00BD6AE6">
            <w:pPr>
              <w:suppressAutoHyphens/>
              <w:spacing w:line="240" w:lineRule="auto"/>
              <w:jc w:val="left"/>
              <w:rPr>
                <w:rFonts w:eastAsia="Calibri" w:cs="Times New Roman"/>
                <w:szCs w:val="24"/>
                <w:lang w:eastAsia="ar-SA"/>
              </w:rPr>
            </w:pPr>
            <w:r w:rsidRPr="00BD6AE6">
              <w:rPr>
                <w:rFonts w:eastAsia="Calibri" w:cs="Times New Roman"/>
                <w:szCs w:val="24"/>
                <w:lang w:eastAsia="ar-SA"/>
              </w:rPr>
              <w:t>Установка бортовых камней бетонных</w:t>
            </w:r>
          </w:p>
        </w:tc>
        <w:tc>
          <w:tcPr>
            <w:tcW w:w="1523" w:type="dxa"/>
          </w:tcPr>
          <w:p w:rsidR="00BD6AE6" w:rsidRPr="00BD6AE6" w:rsidRDefault="00BD6AE6" w:rsidP="00BD6AE6">
            <w:pPr>
              <w:tabs>
                <w:tab w:val="left" w:pos="6987"/>
              </w:tabs>
              <w:snapToGrid w:val="0"/>
              <w:spacing w:line="240" w:lineRule="auto"/>
              <w:rPr>
                <w:rFonts w:eastAsia="Times New Roman" w:cs="Times New Roman"/>
                <w:szCs w:val="24"/>
                <w:lang w:eastAsia="ru-RU"/>
              </w:rPr>
            </w:pPr>
            <w:r w:rsidRPr="00BD6AE6">
              <w:rPr>
                <w:rFonts w:eastAsia="Times New Roman" w:cs="Times New Roman"/>
                <w:szCs w:val="24"/>
                <w:lang w:eastAsia="ru-RU"/>
              </w:rPr>
              <w:t>м</w:t>
            </w:r>
          </w:p>
        </w:tc>
        <w:tc>
          <w:tcPr>
            <w:tcW w:w="1523" w:type="dxa"/>
          </w:tcPr>
          <w:p w:rsidR="00BD6AE6" w:rsidRPr="00BD6AE6" w:rsidRDefault="00BD6AE6" w:rsidP="00BD6AE6">
            <w:pPr>
              <w:tabs>
                <w:tab w:val="left" w:pos="6987"/>
              </w:tabs>
              <w:snapToGrid w:val="0"/>
              <w:spacing w:line="240" w:lineRule="auto"/>
              <w:rPr>
                <w:rFonts w:eastAsia="Times New Roman" w:cs="Times New Roman"/>
                <w:szCs w:val="24"/>
                <w:lang w:eastAsia="ru-RU"/>
              </w:rPr>
            </w:pPr>
            <w:r w:rsidRPr="00BD6AE6">
              <w:rPr>
                <w:rFonts w:eastAsia="Times New Roman" w:cs="Times New Roman"/>
                <w:szCs w:val="24"/>
                <w:lang w:eastAsia="ru-RU"/>
              </w:rPr>
              <w:t>82</w:t>
            </w:r>
          </w:p>
        </w:tc>
      </w:tr>
      <w:tr w:rsidR="00BD6AE6" w:rsidRPr="00BD6AE6" w:rsidTr="00BD6AE6">
        <w:tc>
          <w:tcPr>
            <w:tcW w:w="620" w:type="dxa"/>
            <w:vAlign w:val="center"/>
          </w:tcPr>
          <w:p w:rsidR="00BD6AE6" w:rsidRPr="00BD6AE6" w:rsidRDefault="00BD6AE6" w:rsidP="00BD6AE6">
            <w:pPr>
              <w:spacing w:line="240" w:lineRule="auto"/>
              <w:rPr>
                <w:rFonts w:eastAsia="Times New Roman" w:cs="Times New Roman"/>
                <w:szCs w:val="24"/>
                <w:lang w:eastAsia="ru-RU"/>
              </w:rPr>
            </w:pPr>
            <w:r w:rsidRPr="00BD6AE6">
              <w:rPr>
                <w:rFonts w:eastAsia="Times New Roman" w:cs="Times New Roman"/>
                <w:szCs w:val="24"/>
                <w:lang w:eastAsia="ru-RU"/>
              </w:rPr>
              <w:t>12</w:t>
            </w:r>
          </w:p>
        </w:tc>
        <w:tc>
          <w:tcPr>
            <w:tcW w:w="6292" w:type="dxa"/>
            <w:vAlign w:val="center"/>
          </w:tcPr>
          <w:p w:rsidR="00BD6AE6" w:rsidRPr="00BD6AE6" w:rsidRDefault="00BD6AE6" w:rsidP="00BD6AE6">
            <w:pPr>
              <w:tabs>
                <w:tab w:val="left" w:pos="6987"/>
              </w:tabs>
              <w:snapToGrid w:val="0"/>
              <w:spacing w:line="240" w:lineRule="auto"/>
              <w:jc w:val="left"/>
              <w:rPr>
                <w:rFonts w:eastAsia="Times New Roman" w:cs="Times New Roman"/>
                <w:szCs w:val="24"/>
                <w:lang w:eastAsia="ru-RU"/>
              </w:rPr>
            </w:pPr>
            <w:r w:rsidRPr="00BD6AE6">
              <w:rPr>
                <w:rFonts w:eastAsia="Times New Roman" w:cs="Times New Roman"/>
                <w:szCs w:val="24"/>
                <w:lang w:eastAsia="ru-RU"/>
              </w:rPr>
              <w:t>Погрузка грунта растительного слоя вручную</w:t>
            </w:r>
          </w:p>
        </w:tc>
        <w:tc>
          <w:tcPr>
            <w:tcW w:w="1523" w:type="dxa"/>
          </w:tcPr>
          <w:p w:rsidR="00BD6AE6" w:rsidRPr="00BD6AE6" w:rsidRDefault="00BD6AE6" w:rsidP="00BD6AE6">
            <w:pPr>
              <w:tabs>
                <w:tab w:val="left" w:pos="6987"/>
              </w:tabs>
              <w:snapToGrid w:val="0"/>
              <w:spacing w:line="240" w:lineRule="auto"/>
              <w:rPr>
                <w:rFonts w:eastAsia="Times New Roman" w:cs="Times New Roman"/>
                <w:szCs w:val="24"/>
                <w:lang w:eastAsia="ru-RU"/>
              </w:rPr>
            </w:pPr>
            <w:r w:rsidRPr="00BD6AE6">
              <w:rPr>
                <w:rFonts w:eastAsia="Times New Roman" w:cs="Times New Roman"/>
                <w:szCs w:val="24"/>
                <w:lang w:eastAsia="ru-RU"/>
              </w:rPr>
              <w:t>т</w:t>
            </w:r>
          </w:p>
        </w:tc>
        <w:tc>
          <w:tcPr>
            <w:tcW w:w="1523" w:type="dxa"/>
          </w:tcPr>
          <w:p w:rsidR="00BD6AE6" w:rsidRPr="00BD6AE6" w:rsidRDefault="00BD6AE6" w:rsidP="00BD6AE6">
            <w:pPr>
              <w:tabs>
                <w:tab w:val="left" w:pos="6987"/>
              </w:tabs>
              <w:snapToGrid w:val="0"/>
              <w:spacing w:line="240" w:lineRule="auto"/>
              <w:rPr>
                <w:rFonts w:eastAsia="Times New Roman" w:cs="Times New Roman"/>
                <w:szCs w:val="24"/>
                <w:lang w:eastAsia="ru-RU"/>
              </w:rPr>
            </w:pPr>
            <w:r w:rsidRPr="00BD6AE6">
              <w:rPr>
                <w:rFonts w:eastAsia="Times New Roman" w:cs="Times New Roman"/>
                <w:szCs w:val="24"/>
                <w:lang w:eastAsia="ru-RU"/>
              </w:rPr>
              <w:t>643</w:t>
            </w:r>
          </w:p>
        </w:tc>
      </w:tr>
      <w:tr w:rsidR="00BD6AE6" w:rsidRPr="00BD6AE6" w:rsidTr="00BD6AE6">
        <w:tc>
          <w:tcPr>
            <w:tcW w:w="620" w:type="dxa"/>
            <w:vAlign w:val="center"/>
          </w:tcPr>
          <w:p w:rsidR="00BD6AE6" w:rsidRPr="00BD6AE6" w:rsidRDefault="00BD6AE6" w:rsidP="00BD6AE6">
            <w:pPr>
              <w:spacing w:line="240" w:lineRule="auto"/>
              <w:rPr>
                <w:rFonts w:eastAsia="Times New Roman" w:cs="Times New Roman"/>
                <w:szCs w:val="24"/>
                <w:lang w:eastAsia="ru-RU"/>
              </w:rPr>
            </w:pPr>
            <w:r w:rsidRPr="00BD6AE6">
              <w:rPr>
                <w:rFonts w:eastAsia="Times New Roman" w:cs="Times New Roman"/>
                <w:szCs w:val="24"/>
                <w:lang w:eastAsia="ru-RU"/>
              </w:rPr>
              <w:t>13</w:t>
            </w:r>
          </w:p>
        </w:tc>
        <w:tc>
          <w:tcPr>
            <w:tcW w:w="6292" w:type="dxa"/>
            <w:vAlign w:val="center"/>
          </w:tcPr>
          <w:p w:rsidR="00BD6AE6" w:rsidRPr="00BD6AE6" w:rsidRDefault="00BD6AE6" w:rsidP="00BD6AE6">
            <w:pPr>
              <w:tabs>
                <w:tab w:val="left" w:pos="6987"/>
              </w:tabs>
              <w:snapToGrid w:val="0"/>
              <w:spacing w:line="240" w:lineRule="auto"/>
              <w:jc w:val="left"/>
              <w:rPr>
                <w:rFonts w:eastAsia="Times New Roman" w:cs="Times New Roman"/>
                <w:szCs w:val="24"/>
                <w:lang w:eastAsia="ru-RU"/>
              </w:rPr>
            </w:pPr>
            <w:r w:rsidRPr="00BD6AE6">
              <w:rPr>
                <w:rFonts w:eastAsia="Times New Roman" w:cs="Times New Roman"/>
                <w:szCs w:val="24"/>
                <w:lang w:eastAsia="ru-RU"/>
              </w:rPr>
              <w:t>Перевозка грузов автомобилями-самосвалами</w:t>
            </w:r>
          </w:p>
        </w:tc>
        <w:tc>
          <w:tcPr>
            <w:tcW w:w="1523" w:type="dxa"/>
          </w:tcPr>
          <w:p w:rsidR="00BD6AE6" w:rsidRPr="00BD6AE6" w:rsidRDefault="00BD6AE6" w:rsidP="00BD6AE6">
            <w:pPr>
              <w:tabs>
                <w:tab w:val="left" w:pos="6987"/>
              </w:tabs>
              <w:snapToGrid w:val="0"/>
              <w:spacing w:line="240" w:lineRule="auto"/>
              <w:rPr>
                <w:rFonts w:eastAsia="Times New Roman" w:cs="Times New Roman"/>
                <w:szCs w:val="24"/>
                <w:lang w:eastAsia="ru-RU"/>
              </w:rPr>
            </w:pPr>
            <w:r w:rsidRPr="00BD6AE6">
              <w:rPr>
                <w:rFonts w:eastAsia="Times New Roman" w:cs="Times New Roman"/>
                <w:szCs w:val="24"/>
                <w:lang w:eastAsia="ru-RU"/>
              </w:rPr>
              <w:t>т</w:t>
            </w:r>
          </w:p>
        </w:tc>
        <w:tc>
          <w:tcPr>
            <w:tcW w:w="1523" w:type="dxa"/>
          </w:tcPr>
          <w:p w:rsidR="00BD6AE6" w:rsidRPr="00BD6AE6" w:rsidRDefault="00BD6AE6" w:rsidP="00BD6AE6">
            <w:pPr>
              <w:tabs>
                <w:tab w:val="left" w:pos="6987"/>
              </w:tabs>
              <w:snapToGrid w:val="0"/>
              <w:spacing w:line="240" w:lineRule="auto"/>
              <w:rPr>
                <w:rFonts w:eastAsia="Times New Roman" w:cs="Times New Roman"/>
                <w:szCs w:val="24"/>
                <w:lang w:eastAsia="ru-RU"/>
              </w:rPr>
            </w:pPr>
            <w:r w:rsidRPr="00BD6AE6">
              <w:rPr>
                <w:rFonts w:eastAsia="Times New Roman" w:cs="Times New Roman"/>
                <w:szCs w:val="24"/>
                <w:lang w:eastAsia="ru-RU"/>
              </w:rPr>
              <w:t>643</w:t>
            </w:r>
          </w:p>
        </w:tc>
      </w:tr>
      <w:tr w:rsidR="00BD6AE6" w:rsidRPr="00BD6AE6" w:rsidTr="00BD6AE6">
        <w:tc>
          <w:tcPr>
            <w:tcW w:w="620" w:type="dxa"/>
            <w:vAlign w:val="center"/>
          </w:tcPr>
          <w:p w:rsidR="00BD6AE6" w:rsidRPr="00BD6AE6" w:rsidRDefault="00BD6AE6" w:rsidP="00BD6AE6">
            <w:pPr>
              <w:spacing w:line="240" w:lineRule="auto"/>
              <w:rPr>
                <w:rFonts w:eastAsia="Times New Roman" w:cs="Times New Roman"/>
                <w:szCs w:val="24"/>
                <w:lang w:eastAsia="ru-RU"/>
              </w:rPr>
            </w:pPr>
            <w:r w:rsidRPr="00BD6AE6">
              <w:rPr>
                <w:rFonts w:eastAsia="Times New Roman" w:cs="Times New Roman"/>
                <w:szCs w:val="24"/>
                <w:lang w:eastAsia="ru-RU"/>
              </w:rPr>
              <w:t>14</w:t>
            </w:r>
          </w:p>
        </w:tc>
        <w:tc>
          <w:tcPr>
            <w:tcW w:w="6292" w:type="dxa"/>
            <w:vAlign w:val="center"/>
          </w:tcPr>
          <w:p w:rsidR="00BD6AE6" w:rsidRPr="00BD6AE6" w:rsidRDefault="00BD6AE6" w:rsidP="00BD6AE6">
            <w:pPr>
              <w:snapToGrid w:val="0"/>
              <w:spacing w:line="240" w:lineRule="auto"/>
              <w:jc w:val="left"/>
              <w:rPr>
                <w:rFonts w:eastAsia="Times New Roman" w:cs="Times New Roman"/>
                <w:szCs w:val="24"/>
                <w:lang w:eastAsia="ru-RU"/>
              </w:rPr>
            </w:pPr>
            <w:r w:rsidRPr="00BD6AE6">
              <w:rPr>
                <w:rFonts w:eastAsia="Times New Roman" w:cs="Times New Roman"/>
                <w:szCs w:val="24"/>
                <w:lang w:eastAsia="ru-RU"/>
              </w:rPr>
              <w:t>Погрузка мусора строительного вручную</w:t>
            </w:r>
          </w:p>
        </w:tc>
        <w:tc>
          <w:tcPr>
            <w:tcW w:w="1523" w:type="dxa"/>
          </w:tcPr>
          <w:p w:rsidR="00BD6AE6" w:rsidRPr="00BD6AE6" w:rsidRDefault="00BD6AE6" w:rsidP="00BD6AE6">
            <w:pPr>
              <w:snapToGrid w:val="0"/>
              <w:spacing w:line="240" w:lineRule="auto"/>
              <w:rPr>
                <w:rFonts w:eastAsia="Times New Roman" w:cs="Times New Roman"/>
                <w:szCs w:val="24"/>
                <w:lang w:eastAsia="ru-RU"/>
              </w:rPr>
            </w:pPr>
            <w:r w:rsidRPr="00BD6AE6">
              <w:rPr>
                <w:rFonts w:eastAsia="Times New Roman" w:cs="Times New Roman"/>
                <w:szCs w:val="24"/>
                <w:lang w:eastAsia="ru-RU"/>
              </w:rPr>
              <w:t>т</w:t>
            </w:r>
          </w:p>
        </w:tc>
        <w:tc>
          <w:tcPr>
            <w:tcW w:w="1523" w:type="dxa"/>
          </w:tcPr>
          <w:p w:rsidR="00BD6AE6" w:rsidRPr="00BD6AE6" w:rsidRDefault="00BD6AE6" w:rsidP="00BD6AE6">
            <w:pPr>
              <w:snapToGrid w:val="0"/>
              <w:spacing w:line="240" w:lineRule="auto"/>
              <w:rPr>
                <w:rFonts w:eastAsia="Times New Roman" w:cs="Times New Roman"/>
                <w:szCs w:val="24"/>
                <w:lang w:eastAsia="ru-RU"/>
              </w:rPr>
            </w:pPr>
            <w:r w:rsidRPr="00BD6AE6">
              <w:rPr>
                <w:rFonts w:eastAsia="Times New Roman" w:cs="Times New Roman"/>
                <w:szCs w:val="24"/>
                <w:lang w:eastAsia="ru-RU"/>
              </w:rPr>
              <w:t>191,075</w:t>
            </w:r>
          </w:p>
        </w:tc>
      </w:tr>
      <w:tr w:rsidR="00BD6AE6" w:rsidRPr="00BD6AE6" w:rsidTr="00BD6AE6">
        <w:tc>
          <w:tcPr>
            <w:tcW w:w="620" w:type="dxa"/>
            <w:vAlign w:val="center"/>
          </w:tcPr>
          <w:p w:rsidR="00BD6AE6" w:rsidRPr="00BD6AE6" w:rsidRDefault="00BD6AE6" w:rsidP="00BD6AE6">
            <w:pPr>
              <w:spacing w:line="240" w:lineRule="auto"/>
              <w:rPr>
                <w:rFonts w:eastAsia="Times New Roman" w:cs="Times New Roman"/>
                <w:szCs w:val="24"/>
                <w:lang w:eastAsia="ru-RU"/>
              </w:rPr>
            </w:pPr>
            <w:r w:rsidRPr="00BD6AE6">
              <w:rPr>
                <w:rFonts w:eastAsia="Times New Roman" w:cs="Times New Roman"/>
                <w:szCs w:val="24"/>
                <w:lang w:eastAsia="ru-RU"/>
              </w:rPr>
              <w:t>15</w:t>
            </w:r>
          </w:p>
        </w:tc>
        <w:tc>
          <w:tcPr>
            <w:tcW w:w="6292" w:type="dxa"/>
            <w:vAlign w:val="center"/>
          </w:tcPr>
          <w:p w:rsidR="00BD6AE6" w:rsidRPr="00BD6AE6" w:rsidRDefault="00BD6AE6" w:rsidP="00BD6AE6">
            <w:pPr>
              <w:snapToGrid w:val="0"/>
              <w:spacing w:line="240" w:lineRule="auto"/>
              <w:jc w:val="left"/>
              <w:rPr>
                <w:rFonts w:eastAsia="Times New Roman" w:cs="Times New Roman"/>
                <w:szCs w:val="24"/>
                <w:lang w:eastAsia="ru-RU"/>
              </w:rPr>
            </w:pPr>
            <w:r w:rsidRPr="00BD6AE6">
              <w:rPr>
                <w:rFonts w:eastAsia="Times New Roman" w:cs="Times New Roman"/>
                <w:szCs w:val="24"/>
                <w:lang w:eastAsia="ru-RU"/>
              </w:rPr>
              <w:t>Перевозка грузов автомобилями-самосвалами</w:t>
            </w:r>
          </w:p>
        </w:tc>
        <w:tc>
          <w:tcPr>
            <w:tcW w:w="1523" w:type="dxa"/>
          </w:tcPr>
          <w:p w:rsidR="00BD6AE6" w:rsidRPr="00BD6AE6" w:rsidRDefault="00BD6AE6" w:rsidP="00BD6AE6">
            <w:pPr>
              <w:snapToGrid w:val="0"/>
              <w:spacing w:line="240" w:lineRule="auto"/>
              <w:rPr>
                <w:rFonts w:eastAsia="Times New Roman" w:cs="Times New Roman"/>
                <w:szCs w:val="24"/>
                <w:lang w:eastAsia="ru-RU"/>
              </w:rPr>
            </w:pPr>
            <w:r w:rsidRPr="00BD6AE6">
              <w:rPr>
                <w:rFonts w:eastAsia="Times New Roman" w:cs="Times New Roman"/>
                <w:szCs w:val="24"/>
                <w:lang w:eastAsia="ru-RU"/>
              </w:rPr>
              <w:t>т</w:t>
            </w:r>
          </w:p>
        </w:tc>
        <w:tc>
          <w:tcPr>
            <w:tcW w:w="1523" w:type="dxa"/>
          </w:tcPr>
          <w:p w:rsidR="00BD6AE6" w:rsidRPr="00BD6AE6" w:rsidRDefault="00BD6AE6" w:rsidP="00BD6AE6">
            <w:pPr>
              <w:snapToGrid w:val="0"/>
              <w:spacing w:line="240" w:lineRule="auto"/>
              <w:rPr>
                <w:rFonts w:eastAsia="Times New Roman" w:cs="Times New Roman"/>
                <w:szCs w:val="24"/>
                <w:lang w:eastAsia="ru-RU"/>
              </w:rPr>
            </w:pPr>
            <w:r w:rsidRPr="00BD6AE6">
              <w:rPr>
                <w:rFonts w:eastAsia="Times New Roman" w:cs="Times New Roman"/>
                <w:szCs w:val="24"/>
                <w:lang w:eastAsia="ru-RU"/>
              </w:rPr>
              <w:t>191,075</w:t>
            </w:r>
          </w:p>
        </w:tc>
      </w:tr>
    </w:tbl>
    <w:p w:rsidR="00BD6AE6" w:rsidRPr="00BD6AE6" w:rsidRDefault="00BD6AE6" w:rsidP="00BD6AE6">
      <w:pPr>
        <w:keepNext/>
        <w:suppressAutoHyphens/>
        <w:spacing w:before="120" w:after="120" w:line="240" w:lineRule="auto"/>
        <w:jc w:val="left"/>
        <w:outlineLvl w:val="0"/>
        <w:rPr>
          <w:rFonts w:eastAsia="Calibri" w:cs="Times New Roman"/>
          <w:b/>
          <w:bCs/>
          <w:iCs/>
          <w:szCs w:val="28"/>
          <w:u w:val="single"/>
          <w:lang w:eastAsia="ar-SA"/>
        </w:rPr>
      </w:pPr>
      <w:bookmarkStart w:id="99" w:name="_Toc348075500"/>
      <w:r w:rsidRPr="00BD6AE6">
        <w:rPr>
          <w:rFonts w:eastAsia="Calibri" w:cs="Times New Roman"/>
          <w:b/>
          <w:bCs/>
          <w:iCs/>
          <w:szCs w:val="28"/>
          <w:u w:val="single"/>
          <w:lang w:eastAsia="ar-SA"/>
        </w:rPr>
        <w:lastRenderedPageBreak/>
        <w:t xml:space="preserve">5.3. </w:t>
      </w:r>
      <w:r w:rsidRPr="00BD6AE6">
        <w:rPr>
          <w:rFonts w:eastAsia="Calibri" w:cs="Times New Roman"/>
          <w:bCs/>
          <w:iCs/>
          <w:szCs w:val="28"/>
          <w:u w:val="single"/>
          <w:lang w:eastAsia="ar-SA"/>
        </w:rPr>
        <w:t>Основные технические требования</w:t>
      </w:r>
      <w:bookmarkEnd w:id="99"/>
    </w:p>
    <w:p w:rsidR="00BD6AE6" w:rsidRPr="00BD6AE6" w:rsidRDefault="00BD6AE6" w:rsidP="00BD6AE6">
      <w:pPr>
        <w:suppressAutoHyphens/>
        <w:spacing w:line="240" w:lineRule="auto"/>
        <w:ind w:firstLine="540"/>
        <w:jc w:val="both"/>
        <w:rPr>
          <w:rFonts w:eastAsia="Calibri" w:cs="Times New Roman"/>
          <w:szCs w:val="24"/>
          <w:lang w:eastAsia="ar-SA"/>
        </w:rPr>
      </w:pPr>
      <w:bookmarkStart w:id="100" w:name="_Toc339531949"/>
      <w:r>
        <w:rPr>
          <w:rFonts w:eastAsia="Calibri" w:cs="Times New Roman"/>
          <w:szCs w:val="24"/>
          <w:lang w:eastAsia="ar-SA"/>
        </w:rPr>
        <w:t>5.</w:t>
      </w:r>
      <w:r w:rsidRPr="00BD6AE6">
        <w:rPr>
          <w:rFonts w:eastAsia="Calibri" w:cs="Times New Roman"/>
          <w:szCs w:val="24"/>
          <w:lang w:eastAsia="ar-SA"/>
        </w:rPr>
        <w:t xml:space="preserve">3.1. При выполнении работ руководствоваться нормами СНиП 2.05.02-850020«Автомобильные дороги», СНиП 3.06.03-85 «Автомобильные дороги», ГОСТ </w:t>
      </w:r>
      <w:proofErr w:type="gramStart"/>
      <w:r w:rsidRPr="00BD6AE6">
        <w:rPr>
          <w:rFonts w:eastAsia="Calibri" w:cs="Times New Roman"/>
          <w:szCs w:val="24"/>
          <w:lang w:eastAsia="ar-SA"/>
        </w:rPr>
        <w:t>Р</w:t>
      </w:r>
      <w:proofErr w:type="gramEnd"/>
      <w:r w:rsidRPr="00BD6AE6">
        <w:rPr>
          <w:rFonts w:eastAsia="Calibri" w:cs="Times New Roman"/>
          <w:szCs w:val="24"/>
          <w:lang w:eastAsia="ar-SA"/>
        </w:rPr>
        <w:t xml:space="preserve"> 50597-93 «Автомобильные дороги и улицы. </w:t>
      </w:r>
      <w:proofErr w:type="gramStart"/>
      <w:r w:rsidRPr="00BD6AE6">
        <w:rPr>
          <w:rFonts w:eastAsia="Calibri" w:cs="Times New Roman"/>
          <w:szCs w:val="24"/>
          <w:lang w:eastAsia="ar-SA"/>
        </w:rPr>
        <w:t xml:space="preserve">Требования к эксплуатационному состоянию, допустимому по условиям обеспечения безопасности дорожного движения», СНиП III-10-75 «Благоустройство территории», ВСН 19-89 «Правила приемки работ при строительстве и ремонте автомобильных дорог», Методических рекомендаций по ремонту и содержанию автомобильных дорог общего пользования (приняты и введены в действие Письмом </w:t>
      </w:r>
      <w:proofErr w:type="spellStart"/>
      <w:r w:rsidRPr="00BD6AE6">
        <w:rPr>
          <w:rFonts w:eastAsia="Calibri" w:cs="Times New Roman"/>
          <w:szCs w:val="24"/>
          <w:lang w:eastAsia="ar-SA"/>
        </w:rPr>
        <w:t>Росавтодора</w:t>
      </w:r>
      <w:proofErr w:type="spellEnd"/>
      <w:r w:rsidRPr="00BD6AE6">
        <w:rPr>
          <w:rFonts w:eastAsia="Calibri" w:cs="Times New Roman"/>
          <w:szCs w:val="24"/>
          <w:lang w:eastAsia="ar-SA"/>
        </w:rPr>
        <w:t xml:space="preserve"> от 17.03.2004 N ОС-28/1270-ис), Техническим заданием, письменными</w:t>
      </w:r>
      <w:r w:rsidRPr="00BD6AE6">
        <w:rPr>
          <w:rFonts w:eastAsia="Calibri" w:cs="Times New Roman"/>
          <w:spacing w:val="-7"/>
          <w:szCs w:val="24"/>
          <w:lang w:eastAsia="ar-SA"/>
        </w:rPr>
        <w:t xml:space="preserve"> </w:t>
      </w:r>
      <w:r w:rsidRPr="00BD6AE6">
        <w:rPr>
          <w:rFonts w:eastAsia="Calibri" w:cs="Times New Roman"/>
          <w:szCs w:val="24"/>
          <w:lang w:eastAsia="ar-SA"/>
        </w:rPr>
        <w:t>распоряжениями Заказчика и другими нормативными актами в соответствии с</w:t>
      </w:r>
      <w:proofErr w:type="gramEnd"/>
      <w:r w:rsidRPr="00BD6AE6">
        <w:rPr>
          <w:rFonts w:eastAsia="Calibri" w:cs="Times New Roman"/>
          <w:szCs w:val="24"/>
          <w:lang w:eastAsia="ar-SA"/>
        </w:rPr>
        <w:t xml:space="preserve"> действующим законодательством РФ.</w:t>
      </w:r>
    </w:p>
    <w:p w:rsidR="00BD6AE6" w:rsidRPr="00BD6AE6" w:rsidRDefault="00BD6AE6" w:rsidP="00BD6AE6">
      <w:pPr>
        <w:suppressAutoHyphens/>
        <w:spacing w:line="240" w:lineRule="auto"/>
        <w:ind w:firstLine="540"/>
        <w:jc w:val="both"/>
        <w:rPr>
          <w:rFonts w:eastAsia="Calibri" w:cs="Times New Roman"/>
          <w:szCs w:val="24"/>
          <w:lang w:eastAsia="ar-SA"/>
        </w:rPr>
      </w:pPr>
      <w:r>
        <w:rPr>
          <w:rFonts w:eastAsia="Calibri" w:cs="Times New Roman"/>
          <w:szCs w:val="24"/>
          <w:lang w:eastAsia="ar-SA"/>
        </w:rPr>
        <w:t>5.</w:t>
      </w:r>
      <w:r w:rsidRPr="00BD6AE6">
        <w:rPr>
          <w:rFonts w:eastAsia="Calibri" w:cs="Times New Roman"/>
          <w:szCs w:val="24"/>
          <w:lang w:eastAsia="ar-SA"/>
        </w:rPr>
        <w:t xml:space="preserve">3.2. Применяемые материалы должны соответствовать ГОСТ 9128-97 «Смеси асфальтобетонные, дорожные, аэродромные и асфальтобетон. Технические условия». Материалы использовать надлежащего качества, соответствующие государственным стандартам и техническим условиям, которые должны быть обеспечены соответствующими сертификатами, техническими паспортами и другими документами, удостоверяющими их качество. Материалы должны быть новыми, ранее не использованными, не </w:t>
      </w:r>
      <w:proofErr w:type="spellStart"/>
      <w:r w:rsidRPr="00BD6AE6">
        <w:rPr>
          <w:rFonts w:eastAsia="Calibri" w:cs="Times New Roman"/>
          <w:szCs w:val="24"/>
          <w:lang w:eastAsia="ar-SA"/>
        </w:rPr>
        <w:t>эксплуатировавшимися</w:t>
      </w:r>
      <w:proofErr w:type="spellEnd"/>
      <w:r w:rsidRPr="00BD6AE6">
        <w:rPr>
          <w:rFonts w:eastAsia="Calibri" w:cs="Times New Roman"/>
          <w:szCs w:val="24"/>
          <w:lang w:eastAsia="ar-SA"/>
        </w:rPr>
        <w:t>. Все необходимые для производства работ материалы должны быть включены в стоимость выполнения работ и предоставляются Подрядчиком.</w:t>
      </w:r>
    </w:p>
    <w:p w:rsidR="00BD6AE6" w:rsidRPr="00BD6AE6" w:rsidRDefault="00BD6AE6" w:rsidP="00BD6AE6">
      <w:pPr>
        <w:suppressAutoHyphens/>
        <w:spacing w:line="240" w:lineRule="auto"/>
        <w:ind w:firstLine="540"/>
        <w:jc w:val="both"/>
        <w:rPr>
          <w:rFonts w:eastAsia="Calibri" w:cs="Times New Roman"/>
          <w:szCs w:val="24"/>
          <w:lang w:eastAsia="ar-SA"/>
        </w:rPr>
      </w:pPr>
      <w:r>
        <w:rPr>
          <w:rFonts w:eastAsia="Calibri" w:cs="Times New Roman"/>
          <w:szCs w:val="24"/>
          <w:lang w:eastAsia="ar-SA"/>
        </w:rPr>
        <w:t>5.</w:t>
      </w:r>
      <w:r w:rsidRPr="00BD6AE6">
        <w:rPr>
          <w:rFonts w:eastAsia="Calibri" w:cs="Times New Roman"/>
          <w:szCs w:val="24"/>
          <w:lang w:eastAsia="ar-SA"/>
        </w:rPr>
        <w:t>3.3. При производстве работ соблюдать требования по обеспечению безопасности дорожного движения согласно действующему законодательству.</w:t>
      </w:r>
    </w:p>
    <w:p w:rsidR="00BD6AE6" w:rsidRPr="00BD6AE6" w:rsidRDefault="00BD6AE6" w:rsidP="00BD6AE6">
      <w:pPr>
        <w:keepNext/>
        <w:suppressAutoHyphens/>
        <w:spacing w:before="120" w:after="120" w:line="240" w:lineRule="auto"/>
        <w:jc w:val="left"/>
        <w:outlineLvl w:val="0"/>
        <w:rPr>
          <w:rFonts w:eastAsia="Calibri" w:cs="Times New Roman"/>
          <w:b/>
          <w:bCs/>
          <w:iCs/>
          <w:szCs w:val="24"/>
          <w:u w:val="single"/>
          <w:lang w:eastAsia="ar-SA"/>
        </w:rPr>
      </w:pPr>
      <w:bookmarkStart w:id="101" w:name="_Toc339531956"/>
      <w:bookmarkStart w:id="102" w:name="_Toc348075501"/>
      <w:bookmarkEnd w:id="100"/>
      <w:r w:rsidRPr="00BD6AE6">
        <w:rPr>
          <w:rFonts w:eastAsia="Calibri" w:cs="Times New Roman"/>
          <w:b/>
          <w:bCs/>
          <w:iCs/>
          <w:szCs w:val="24"/>
          <w:u w:val="single"/>
          <w:lang w:eastAsia="ar-SA"/>
        </w:rPr>
        <w:t xml:space="preserve">5.4. </w:t>
      </w:r>
      <w:r w:rsidRPr="00BD6AE6">
        <w:rPr>
          <w:rFonts w:eastAsia="Calibri" w:cs="Times New Roman"/>
          <w:bCs/>
          <w:iCs/>
          <w:szCs w:val="24"/>
          <w:u w:val="single"/>
          <w:lang w:eastAsia="ar-SA"/>
        </w:rPr>
        <w:t xml:space="preserve">Требования к </w:t>
      </w:r>
      <w:bookmarkEnd w:id="101"/>
      <w:r w:rsidRPr="00BD6AE6">
        <w:rPr>
          <w:rFonts w:eastAsia="Calibri" w:cs="Times New Roman"/>
          <w:bCs/>
          <w:iCs/>
          <w:szCs w:val="24"/>
          <w:u w:val="single"/>
          <w:lang w:eastAsia="ar-SA"/>
        </w:rPr>
        <w:t>качеству работ</w:t>
      </w:r>
      <w:bookmarkEnd w:id="102"/>
    </w:p>
    <w:p w:rsidR="00BD6AE6" w:rsidRPr="00BD6AE6" w:rsidRDefault="00BD6AE6" w:rsidP="00BD6AE6">
      <w:pPr>
        <w:suppressAutoHyphens/>
        <w:spacing w:line="240" w:lineRule="auto"/>
        <w:ind w:firstLine="540"/>
        <w:jc w:val="both"/>
        <w:rPr>
          <w:rFonts w:eastAsia="Calibri" w:cs="Times New Roman"/>
          <w:szCs w:val="24"/>
          <w:lang w:eastAsia="ar-SA"/>
        </w:rPr>
      </w:pPr>
      <w:bookmarkStart w:id="103" w:name="_Toc339531957"/>
      <w:r>
        <w:rPr>
          <w:rFonts w:eastAsia="Calibri" w:cs="Times New Roman"/>
          <w:szCs w:val="24"/>
          <w:lang w:eastAsia="ar-SA"/>
        </w:rPr>
        <w:t>5.</w:t>
      </w:r>
      <w:r w:rsidRPr="00BD6AE6">
        <w:rPr>
          <w:rFonts w:eastAsia="Calibri" w:cs="Times New Roman"/>
          <w:szCs w:val="24"/>
          <w:lang w:eastAsia="ar-SA"/>
        </w:rPr>
        <w:t xml:space="preserve">4.1. Качество выполненных Подрядчиком работ должно соответствовать: </w:t>
      </w:r>
    </w:p>
    <w:p w:rsidR="00BD6AE6" w:rsidRPr="00BD6AE6" w:rsidRDefault="00BD6AE6" w:rsidP="00BD6AE6">
      <w:pPr>
        <w:suppressAutoHyphens/>
        <w:spacing w:line="240" w:lineRule="auto"/>
        <w:ind w:firstLine="540"/>
        <w:jc w:val="both"/>
        <w:rPr>
          <w:rFonts w:eastAsia="Calibri" w:cs="Times New Roman"/>
          <w:szCs w:val="24"/>
          <w:lang w:eastAsia="ar-SA"/>
        </w:rPr>
      </w:pPr>
      <w:r w:rsidRPr="00BD6AE6">
        <w:rPr>
          <w:rFonts w:eastAsia="Calibri" w:cs="Times New Roman"/>
          <w:szCs w:val="24"/>
          <w:lang w:eastAsia="ar-SA"/>
        </w:rPr>
        <w:t xml:space="preserve">– Техническому заданию; </w:t>
      </w:r>
    </w:p>
    <w:p w:rsidR="00BD6AE6" w:rsidRPr="00BD6AE6" w:rsidRDefault="00BD6AE6" w:rsidP="00BD6AE6">
      <w:pPr>
        <w:suppressAutoHyphens/>
        <w:spacing w:line="240" w:lineRule="auto"/>
        <w:ind w:firstLine="540"/>
        <w:jc w:val="both"/>
        <w:rPr>
          <w:rFonts w:eastAsia="Calibri" w:cs="Times New Roman"/>
          <w:szCs w:val="24"/>
          <w:lang w:eastAsia="ar-SA"/>
        </w:rPr>
      </w:pPr>
      <w:r w:rsidRPr="00BD6AE6">
        <w:rPr>
          <w:rFonts w:eastAsia="Calibri" w:cs="Times New Roman"/>
          <w:szCs w:val="24"/>
          <w:lang w:eastAsia="ar-SA"/>
        </w:rPr>
        <w:t xml:space="preserve">– Сметной документации; </w:t>
      </w:r>
    </w:p>
    <w:p w:rsidR="00BD6AE6" w:rsidRPr="00BD6AE6" w:rsidRDefault="00BD6AE6" w:rsidP="00BD6AE6">
      <w:pPr>
        <w:suppressAutoHyphens/>
        <w:spacing w:line="240" w:lineRule="auto"/>
        <w:ind w:firstLine="540"/>
        <w:jc w:val="both"/>
        <w:rPr>
          <w:rFonts w:eastAsia="Calibri" w:cs="Times New Roman"/>
          <w:szCs w:val="24"/>
          <w:lang w:eastAsia="ar-SA"/>
        </w:rPr>
      </w:pPr>
      <w:r w:rsidRPr="00BD6AE6">
        <w:rPr>
          <w:rFonts w:eastAsia="Calibri" w:cs="Times New Roman"/>
          <w:szCs w:val="24"/>
          <w:lang w:eastAsia="ar-SA"/>
        </w:rPr>
        <w:t xml:space="preserve">– Действующим Строительным нормам и правилам. </w:t>
      </w:r>
    </w:p>
    <w:p w:rsidR="00BD6AE6" w:rsidRPr="00BD6AE6" w:rsidRDefault="00BD6AE6" w:rsidP="00BD6AE6">
      <w:pPr>
        <w:suppressAutoHyphens/>
        <w:spacing w:line="240" w:lineRule="auto"/>
        <w:ind w:firstLine="540"/>
        <w:jc w:val="both"/>
        <w:rPr>
          <w:rFonts w:eastAsia="Calibri" w:cs="Times New Roman"/>
          <w:szCs w:val="24"/>
          <w:lang w:eastAsia="ar-SA"/>
        </w:rPr>
      </w:pPr>
      <w:r>
        <w:rPr>
          <w:rFonts w:eastAsia="Calibri" w:cs="Times New Roman"/>
          <w:szCs w:val="24"/>
          <w:lang w:eastAsia="ar-SA"/>
        </w:rPr>
        <w:t>5.</w:t>
      </w:r>
      <w:r w:rsidRPr="00BD6AE6">
        <w:rPr>
          <w:rFonts w:eastAsia="Calibri" w:cs="Times New Roman"/>
          <w:szCs w:val="24"/>
          <w:lang w:eastAsia="ar-SA"/>
        </w:rPr>
        <w:t>4.2. Подрядчик допускает представител</w:t>
      </w:r>
      <w:proofErr w:type="gramStart"/>
      <w:r w:rsidRPr="00BD6AE6">
        <w:rPr>
          <w:rFonts w:eastAsia="Calibri" w:cs="Times New Roman"/>
          <w:szCs w:val="24"/>
          <w:lang w:eastAsia="ar-SA"/>
        </w:rPr>
        <w:t>я(</w:t>
      </w:r>
      <w:proofErr w:type="gramEnd"/>
      <w:r w:rsidRPr="00BD6AE6">
        <w:rPr>
          <w:rFonts w:eastAsia="Calibri" w:cs="Times New Roman"/>
          <w:szCs w:val="24"/>
          <w:lang w:eastAsia="ar-SA"/>
        </w:rPr>
        <w:t xml:space="preserve">-ей) Заказчика для обеспечения технического надзора за производством работ и контроля соответствия объемов, качества и стоимости выполняемых работ действующим нормативным актам и договорным обязательствам Подрядчика. </w:t>
      </w:r>
    </w:p>
    <w:p w:rsidR="00BD6AE6" w:rsidRPr="00BD6AE6" w:rsidRDefault="00BD6AE6" w:rsidP="00BD6AE6">
      <w:pPr>
        <w:suppressAutoHyphens/>
        <w:spacing w:line="240" w:lineRule="auto"/>
        <w:ind w:firstLine="540"/>
        <w:jc w:val="both"/>
        <w:rPr>
          <w:rFonts w:eastAsia="Calibri" w:cs="Times New Roman"/>
          <w:szCs w:val="24"/>
          <w:lang w:eastAsia="ar-SA"/>
        </w:rPr>
      </w:pPr>
      <w:r>
        <w:rPr>
          <w:rFonts w:eastAsia="Calibri" w:cs="Times New Roman"/>
          <w:szCs w:val="24"/>
          <w:lang w:eastAsia="ar-SA"/>
        </w:rPr>
        <w:t>5.</w:t>
      </w:r>
      <w:r w:rsidRPr="00BD6AE6">
        <w:rPr>
          <w:rFonts w:eastAsia="Calibri" w:cs="Times New Roman"/>
          <w:szCs w:val="24"/>
          <w:lang w:eastAsia="ar-SA"/>
        </w:rPr>
        <w:t xml:space="preserve">4.3. Подрядчик приступает к устройству асфальтобетонного покрытия только после подписания Заказчиком актов на скрытые работы. </w:t>
      </w:r>
    </w:p>
    <w:p w:rsidR="00BD6AE6" w:rsidRPr="00BD6AE6" w:rsidRDefault="00BD6AE6" w:rsidP="00BD6AE6">
      <w:pPr>
        <w:suppressAutoHyphens/>
        <w:spacing w:line="240" w:lineRule="auto"/>
        <w:ind w:firstLine="540"/>
        <w:jc w:val="both"/>
        <w:rPr>
          <w:rFonts w:eastAsia="Calibri" w:cs="Times New Roman"/>
          <w:szCs w:val="24"/>
          <w:lang w:eastAsia="ar-SA"/>
        </w:rPr>
      </w:pPr>
      <w:r>
        <w:rPr>
          <w:rFonts w:eastAsia="Calibri" w:cs="Times New Roman"/>
          <w:szCs w:val="24"/>
          <w:lang w:eastAsia="ar-SA"/>
        </w:rPr>
        <w:t>5.</w:t>
      </w:r>
      <w:r w:rsidRPr="00BD6AE6">
        <w:rPr>
          <w:rFonts w:eastAsia="Calibri" w:cs="Times New Roman"/>
          <w:szCs w:val="24"/>
          <w:lang w:eastAsia="ar-SA"/>
        </w:rPr>
        <w:t>4.4. Обрезку кромок производить механизированным способом по всему периметру ремонтируемых участков.</w:t>
      </w:r>
    </w:p>
    <w:p w:rsidR="00BD6AE6" w:rsidRPr="00BD6AE6" w:rsidRDefault="00BD6AE6" w:rsidP="00BD6AE6">
      <w:pPr>
        <w:suppressAutoHyphens/>
        <w:spacing w:line="240" w:lineRule="auto"/>
        <w:ind w:firstLine="540"/>
        <w:jc w:val="both"/>
        <w:rPr>
          <w:rFonts w:eastAsia="Calibri" w:cs="Times New Roman"/>
          <w:szCs w:val="24"/>
          <w:lang w:eastAsia="ar-SA"/>
        </w:rPr>
      </w:pPr>
      <w:r>
        <w:rPr>
          <w:rFonts w:eastAsia="Calibri" w:cs="Times New Roman"/>
          <w:szCs w:val="24"/>
          <w:lang w:eastAsia="ar-SA"/>
        </w:rPr>
        <w:t>5.</w:t>
      </w:r>
      <w:r w:rsidRPr="00BD6AE6">
        <w:rPr>
          <w:rFonts w:eastAsia="Calibri" w:cs="Times New Roman"/>
          <w:szCs w:val="24"/>
          <w:lang w:eastAsia="ar-SA"/>
        </w:rPr>
        <w:t>4.5. Выполненное покрытие должно иметь поперечные уклоны, соответствующие требованиям СНиП 3.06.03-85 «Автомобильные дороги».</w:t>
      </w:r>
    </w:p>
    <w:p w:rsidR="00BD6AE6" w:rsidRPr="00BD6AE6" w:rsidRDefault="00BD6AE6" w:rsidP="00BD6AE6">
      <w:pPr>
        <w:suppressAutoHyphens/>
        <w:spacing w:line="240" w:lineRule="auto"/>
        <w:ind w:firstLine="540"/>
        <w:jc w:val="both"/>
        <w:rPr>
          <w:rFonts w:eastAsia="Calibri" w:cs="Times New Roman"/>
          <w:szCs w:val="24"/>
          <w:lang w:eastAsia="ar-SA"/>
        </w:rPr>
      </w:pPr>
      <w:r>
        <w:rPr>
          <w:rFonts w:eastAsia="Calibri" w:cs="Times New Roman"/>
          <w:szCs w:val="24"/>
          <w:lang w:eastAsia="ar-SA"/>
        </w:rPr>
        <w:t>5.</w:t>
      </w:r>
      <w:r w:rsidRPr="00BD6AE6">
        <w:rPr>
          <w:rFonts w:eastAsia="Calibri" w:cs="Times New Roman"/>
          <w:szCs w:val="24"/>
          <w:lang w:eastAsia="ar-SA"/>
        </w:rPr>
        <w:t>4.6. Наличие скоплений воды (луж) на выполненном покрытии не допускается.</w:t>
      </w:r>
    </w:p>
    <w:p w:rsidR="00BD6AE6" w:rsidRPr="00BD6AE6" w:rsidRDefault="00BD6AE6" w:rsidP="00BD6AE6">
      <w:pPr>
        <w:suppressAutoHyphens/>
        <w:spacing w:line="240" w:lineRule="auto"/>
        <w:ind w:firstLine="540"/>
        <w:jc w:val="both"/>
        <w:rPr>
          <w:rFonts w:eastAsia="Calibri" w:cs="Times New Roman"/>
          <w:szCs w:val="24"/>
          <w:lang w:eastAsia="ar-SA"/>
        </w:rPr>
      </w:pPr>
      <w:r>
        <w:rPr>
          <w:rFonts w:eastAsia="Calibri" w:cs="Times New Roman"/>
          <w:szCs w:val="24"/>
          <w:lang w:eastAsia="ar-SA"/>
        </w:rPr>
        <w:t>5.</w:t>
      </w:r>
      <w:r w:rsidRPr="00BD6AE6">
        <w:rPr>
          <w:rFonts w:eastAsia="Calibri" w:cs="Times New Roman"/>
          <w:szCs w:val="24"/>
          <w:lang w:eastAsia="ar-SA"/>
        </w:rPr>
        <w:t xml:space="preserve">4.7. 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BD6AE6" w:rsidRPr="00BD6AE6" w:rsidRDefault="00BD6AE6" w:rsidP="00BD6AE6">
      <w:pPr>
        <w:suppressAutoHyphens/>
        <w:spacing w:line="240" w:lineRule="auto"/>
        <w:ind w:firstLine="540"/>
        <w:jc w:val="both"/>
        <w:rPr>
          <w:rFonts w:eastAsia="Calibri" w:cs="Times New Roman"/>
          <w:szCs w:val="24"/>
          <w:lang w:eastAsia="ar-SA"/>
        </w:rPr>
      </w:pPr>
      <w:r w:rsidRPr="00BD6AE6">
        <w:rPr>
          <w:rFonts w:eastAsia="Calibri" w:cs="Times New Roman"/>
          <w:szCs w:val="24"/>
          <w:lang w:eastAsia="ar-SA"/>
        </w:rPr>
        <w:t xml:space="preserve">Подрядчик  обязан устранить указанные недостатки своими силами и за свой счет в срок, установленный Заказчиком. </w:t>
      </w:r>
    </w:p>
    <w:p w:rsidR="00BD6AE6" w:rsidRPr="00BD6AE6" w:rsidRDefault="00BD6AE6" w:rsidP="00BD6AE6">
      <w:pPr>
        <w:suppressAutoHyphens/>
        <w:spacing w:line="240" w:lineRule="auto"/>
        <w:ind w:firstLine="540"/>
        <w:jc w:val="both"/>
        <w:rPr>
          <w:rFonts w:eastAsia="Calibri" w:cs="Times New Roman"/>
          <w:szCs w:val="24"/>
          <w:lang w:eastAsia="ar-SA"/>
        </w:rPr>
      </w:pPr>
      <w:r>
        <w:rPr>
          <w:rFonts w:eastAsia="Calibri" w:cs="Times New Roman"/>
          <w:szCs w:val="24"/>
          <w:lang w:eastAsia="ar-SA"/>
        </w:rPr>
        <w:t>5.</w:t>
      </w:r>
      <w:r w:rsidRPr="00BD6AE6">
        <w:rPr>
          <w:rFonts w:eastAsia="Calibri" w:cs="Times New Roman"/>
          <w:szCs w:val="24"/>
          <w:lang w:eastAsia="ar-SA"/>
        </w:rPr>
        <w:t>4.8. Подрядчик обязан за свой счет поддерживать чистоту и порядок на объекте в соответствии с действующими нормами и правилами, а также исключить загрязнение прилегающей территории строительным мусором. Складирование строительных материалов производить в местах, согласованных с Заказчиком. По окончании выполнения работ Подрядчику организовать погрузку и вывоз строительного мусора и строительных материалов.</w:t>
      </w:r>
    </w:p>
    <w:p w:rsidR="00BD6AE6" w:rsidRPr="00BD6AE6" w:rsidRDefault="00BD6AE6" w:rsidP="00BD6AE6">
      <w:pPr>
        <w:suppressAutoHyphens/>
        <w:spacing w:line="240" w:lineRule="auto"/>
        <w:ind w:firstLine="540"/>
        <w:jc w:val="both"/>
        <w:rPr>
          <w:rFonts w:eastAsia="Calibri" w:cs="Times New Roman"/>
          <w:szCs w:val="24"/>
          <w:lang w:eastAsia="ar-SA"/>
        </w:rPr>
      </w:pPr>
      <w:r>
        <w:rPr>
          <w:rFonts w:eastAsia="Calibri" w:cs="Times New Roman"/>
          <w:szCs w:val="24"/>
          <w:lang w:eastAsia="ar-SA"/>
        </w:rPr>
        <w:lastRenderedPageBreak/>
        <w:t>5.</w:t>
      </w:r>
      <w:r w:rsidRPr="00BD6AE6">
        <w:rPr>
          <w:rFonts w:eastAsia="Calibri" w:cs="Times New Roman"/>
          <w:szCs w:val="24"/>
          <w:lang w:eastAsia="ar-SA"/>
        </w:rPr>
        <w:t>4.9. Подрядчик обязан своими силами, за собственный счет и в кратчайшие сроки возмещать получателю работ ущерб, нанесенный имуществу Заказчика вследствие выполнения работ.</w:t>
      </w:r>
    </w:p>
    <w:p w:rsidR="00BD6AE6" w:rsidRPr="00BD6AE6" w:rsidRDefault="00BD6AE6" w:rsidP="00BD6AE6">
      <w:pPr>
        <w:keepNext/>
        <w:suppressAutoHyphens/>
        <w:spacing w:before="120" w:after="120" w:line="240" w:lineRule="auto"/>
        <w:jc w:val="left"/>
        <w:outlineLvl w:val="0"/>
        <w:rPr>
          <w:rFonts w:eastAsia="Calibri" w:cs="Times New Roman"/>
          <w:iCs/>
          <w:szCs w:val="24"/>
          <w:u w:val="single"/>
          <w:lang w:eastAsia="ar-SA"/>
        </w:rPr>
      </w:pPr>
      <w:bookmarkStart w:id="104" w:name="_Toc348075502"/>
      <w:r w:rsidRPr="00BD6AE6">
        <w:rPr>
          <w:rFonts w:eastAsia="Calibri" w:cs="Times New Roman"/>
          <w:b/>
          <w:iCs/>
          <w:szCs w:val="24"/>
          <w:u w:val="single"/>
          <w:lang w:eastAsia="ar-SA"/>
        </w:rPr>
        <w:t>5.5.</w:t>
      </w:r>
      <w:r>
        <w:rPr>
          <w:rFonts w:eastAsia="Calibri" w:cs="Times New Roman"/>
          <w:iCs/>
          <w:szCs w:val="24"/>
          <w:u w:val="single"/>
          <w:lang w:eastAsia="ar-SA"/>
        </w:rPr>
        <w:t xml:space="preserve"> </w:t>
      </w:r>
      <w:r w:rsidRPr="00BD6AE6">
        <w:rPr>
          <w:rFonts w:eastAsia="Calibri" w:cs="Times New Roman"/>
          <w:iCs/>
          <w:szCs w:val="24"/>
          <w:u w:val="single"/>
          <w:lang w:eastAsia="ar-SA"/>
        </w:rPr>
        <w:t>Требования к безопасности при проведении работ</w:t>
      </w:r>
      <w:bookmarkEnd w:id="104"/>
    </w:p>
    <w:p w:rsidR="00BD6AE6" w:rsidRPr="00BD6AE6" w:rsidRDefault="00BD6AE6" w:rsidP="00BD6AE6">
      <w:pPr>
        <w:suppressAutoHyphens/>
        <w:spacing w:line="240" w:lineRule="auto"/>
        <w:ind w:firstLine="540"/>
        <w:jc w:val="both"/>
        <w:rPr>
          <w:rFonts w:eastAsia="Calibri" w:cs="Times New Roman"/>
          <w:szCs w:val="24"/>
          <w:lang w:eastAsia="ar-SA"/>
        </w:rPr>
      </w:pPr>
      <w:r>
        <w:rPr>
          <w:rFonts w:eastAsia="Calibri" w:cs="Times New Roman"/>
          <w:szCs w:val="24"/>
          <w:lang w:eastAsia="ar-SA"/>
        </w:rPr>
        <w:t>5.</w:t>
      </w:r>
      <w:r w:rsidRPr="00BD6AE6">
        <w:rPr>
          <w:rFonts w:eastAsia="Calibri" w:cs="Times New Roman"/>
          <w:szCs w:val="24"/>
          <w:lang w:eastAsia="ar-SA"/>
        </w:rPr>
        <w:t>5.1. Подрядчик обязан обеспечить при производстве работ соблюдение норм и правил техники безопасности и охраны труда. При производстве строительно-монтажных работ строго соблюдать СНиП 12-03-2001 «Безопасность труда в строительстве. Часть 1. Общие требования».</w:t>
      </w:r>
    </w:p>
    <w:p w:rsidR="00BD6AE6" w:rsidRPr="00BD6AE6" w:rsidRDefault="00BD6AE6" w:rsidP="00BD6AE6">
      <w:pPr>
        <w:keepNext/>
        <w:suppressAutoHyphens/>
        <w:spacing w:before="120" w:after="120" w:line="240" w:lineRule="auto"/>
        <w:jc w:val="left"/>
        <w:outlineLvl w:val="0"/>
        <w:rPr>
          <w:rFonts w:eastAsia="Calibri" w:cs="Times New Roman"/>
          <w:iCs/>
          <w:szCs w:val="24"/>
          <w:u w:val="single"/>
          <w:lang w:eastAsia="ar-SA"/>
        </w:rPr>
      </w:pPr>
      <w:bookmarkStart w:id="105" w:name="_Toc348075503"/>
      <w:r w:rsidRPr="00BD6AE6">
        <w:rPr>
          <w:rFonts w:eastAsia="Calibri" w:cs="Times New Roman"/>
          <w:b/>
          <w:iCs/>
          <w:szCs w:val="24"/>
          <w:u w:val="single"/>
          <w:lang w:eastAsia="ar-SA"/>
        </w:rPr>
        <w:t>5.6.</w:t>
      </w:r>
      <w:r>
        <w:rPr>
          <w:rFonts w:eastAsia="Calibri" w:cs="Times New Roman"/>
          <w:iCs/>
          <w:szCs w:val="24"/>
          <w:u w:val="single"/>
          <w:lang w:eastAsia="ar-SA"/>
        </w:rPr>
        <w:t xml:space="preserve"> </w:t>
      </w:r>
      <w:r w:rsidRPr="00BD6AE6">
        <w:rPr>
          <w:rFonts w:eastAsia="Calibri" w:cs="Times New Roman"/>
          <w:iCs/>
          <w:szCs w:val="24"/>
          <w:u w:val="single"/>
          <w:lang w:eastAsia="ar-SA"/>
        </w:rPr>
        <w:t>Требования по передаче Заказчику технических и иных документов по завершению и сдаче работ</w:t>
      </w:r>
      <w:bookmarkEnd w:id="105"/>
    </w:p>
    <w:p w:rsidR="00BD6AE6" w:rsidRPr="00BD6AE6" w:rsidRDefault="00BD6AE6" w:rsidP="00BD6AE6">
      <w:pPr>
        <w:suppressAutoHyphens/>
        <w:spacing w:line="240" w:lineRule="auto"/>
        <w:ind w:firstLine="540"/>
        <w:jc w:val="both"/>
        <w:rPr>
          <w:rFonts w:eastAsia="Calibri" w:cs="Times New Roman"/>
          <w:szCs w:val="24"/>
          <w:lang w:eastAsia="ar-SA"/>
        </w:rPr>
      </w:pPr>
      <w:r>
        <w:rPr>
          <w:rFonts w:eastAsia="Calibri" w:cs="Times New Roman"/>
          <w:szCs w:val="24"/>
          <w:lang w:eastAsia="ar-SA"/>
        </w:rPr>
        <w:t>5.</w:t>
      </w:r>
      <w:r w:rsidRPr="00BD6AE6">
        <w:rPr>
          <w:rFonts w:eastAsia="Calibri" w:cs="Times New Roman"/>
          <w:szCs w:val="24"/>
          <w:lang w:eastAsia="ar-SA"/>
        </w:rPr>
        <w:t xml:space="preserve">6.1. По окончании работ Заказчику должна быть передана документация:  </w:t>
      </w:r>
    </w:p>
    <w:p w:rsidR="00BD6AE6" w:rsidRPr="00BD6AE6" w:rsidRDefault="00BD6AE6" w:rsidP="00BD6AE6">
      <w:pPr>
        <w:suppressAutoHyphens/>
        <w:spacing w:line="240" w:lineRule="auto"/>
        <w:ind w:firstLine="540"/>
        <w:jc w:val="both"/>
        <w:rPr>
          <w:rFonts w:eastAsia="Calibri" w:cs="Times New Roman"/>
          <w:szCs w:val="24"/>
          <w:lang w:eastAsia="ar-SA"/>
        </w:rPr>
      </w:pPr>
      <w:r w:rsidRPr="00BD6AE6">
        <w:rPr>
          <w:rFonts w:eastAsia="Calibri" w:cs="Times New Roman"/>
          <w:szCs w:val="24"/>
          <w:lang w:eastAsia="ar-SA"/>
        </w:rPr>
        <w:t>– Подписанный сторонами акт о приемке выполненных работ формы КС-2;</w:t>
      </w:r>
    </w:p>
    <w:p w:rsidR="00BD6AE6" w:rsidRPr="00BD6AE6" w:rsidRDefault="00BD6AE6" w:rsidP="00BD6AE6">
      <w:pPr>
        <w:suppressAutoHyphens/>
        <w:spacing w:line="240" w:lineRule="auto"/>
        <w:ind w:firstLine="540"/>
        <w:jc w:val="both"/>
        <w:rPr>
          <w:rFonts w:eastAsia="Calibri" w:cs="Times New Roman"/>
          <w:szCs w:val="24"/>
          <w:lang w:eastAsia="ar-SA"/>
        </w:rPr>
      </w:pPr>
      <w:r w:rsidRPr="00BD6AE6">
        <w:rPr>
          <w:rFonts w:eastAsia="Calibri" w:cs="Times New Roman"/>
          <w:szCs w:val="24"/>
          <w:lang w:eastAsia="ar-SA"/>
        </w:rPr>
        <w:t>– Справка о стоимости выполненных работ и затрат формы КС-3;</w:t>
      </w:r>
    </w:p>
    <w:p w:rsidR="00BD6AE6" w:rsidRPr="00BD6AE6" w:rsidRDefault="00BD6AE6" w:rsidP="00BD6AE6">
      <w:pPr>
        <w:suppressAutoHyphens/>
        <w:spacing w:line="240" w:lineRule="auto"/>
        <w:ind w:firstLine="540"/>
        <w:jc w:val="both"/>
        <w:rPr>
          <w:rFonts w:eastAsia="Calibri" w:cs="Times New Roman"/>
          <w:szCs w:val="24"/>
          <w:lang w:eastAsia="ar-SA"/>
        </w:rPr>
      </w:pPr>
      <w:r w:rsidRPr="00BD6AE6">
        <w:rPr>
          <w:rFonts w:eastAsia="Calibri" w:cs="Times New Roman"/>
          <w:szCs w:val="24"/>
          <w:lang w:eastAsia="ar-SA"/>
        </w:rPr>
        <w:t xml:space="preserve">– Счет – фактура либо счет (в зависимости от системы налогообложения); </w:t>
      </w:r>
    </w:p>
    <w:p w:rsidR="00BD6AE6" w:rsidRPr="00BD6AE6" w:rsidRDefault="00BD6AE6" w:rsidP="00BD6AE6">
      <w:pPr>
        <w:suppressAutoHyphens/>
        <w:spacing w:line="240" w:lineRule="auto"/>
        <w:ind w:firstLine="540"/>
        <w:jc w:val="both"/>
        <w:rPr>
          <w:rFonts w:eastAsia="Calibri" w:cs="Times New Roman"/>
          <w:szCs w:val="24"/>
          <w:lang w:eastAsia="ar-SA"/>
        </w:rPr>
      </w:pPr>
      <w:r w:rsidRPr="00BD6AE6">
        <w:rPr>
          <w:rFonts w:eastAsia="Calibri" w:cs="Times New Roman"/>
          <w:szCs w:val="24"/>
          <w:lang w:eastAsia="ar-SA"/>
        </w:rPr>
        <w:t>– Акты на скрытые работы;</w:t>
      </w:r>
    </w:p>
    <w:p w:rsidR="00BD6AE6" w:rsidRPr="00BD6AE6" w:rsidRDefault="00BD6AE6" w:rsidP="00BD6AE6">
      <w:pPr>
        <w:suppressAutoHyphens/>
        <w:spacing w:line="240" w:lineRule="auto"/>
        <w:ind w:firstLine="540"/>
        <w:jc w:val="both"/>
        <w:rPr>
          <w:rFonts w:eastAsia="Calibri" w:cs="Times New Roman"/>
          <w:szCs w:val="24"/>
          <w:lang w:eastAsia="ar-SA"/>
        </w:rPr>
      </w:pPr>
      <w:r w:rsidRPr="00BD6AE6">
        <w:rPr>
          <w:rFonts w:eastAsia="Calibri" w:cs="Times New Roman"/>
          <w:szCs w:val="24"/>
          <w:lang w:eastAsia="ar-SA"/>
        </w:rPr>
        <w:t>– Паспорта и сертификаты на применяемые материалы и изделия.</w:t>
      </w:r>
    </w:p>
    <w:bookmarkEnd w:id="103"/>
    <w:p w:rsidR="00BD6AE6" w:rsidRPr="00BD6AE6" w:rsidRDefault="00BD6AE6" w:rsidP="00BD6AE6">
      <w:pPr>
        <w:keepNext/>
        <w:suppressAutoHyphens/>
        <w:spacing w:before="120" w:after="120" w:line="240" w:lineRule="auto"/>
        <w:jc w:val="left"/>
        <w:outlineLvl w:val="0"/>
        <w:rPr>
          <w:rFonts w:eastAsia="Calibri" w:cs="Times New Roman"/>
          <w:iCs/>
          <w:szCs w:val="24"/>
          <w:u w:val="single"/>
          <w:lang w:eastAsia="ar-SA"/>
        </w:rPr>
      </w:pPr>
      <w:r w:rsidRPr="00BD6AE6">
        <w:rPr>
          <w:rFonts w:eastAsia="Calibri" w:cs="Times New Roman"/>
          <w:b/>
          <w:iCs/>
          <w:szCs w:val="24"/>
          <w:u w:val="single"/>
          <w:lang w:eastAsia="ar-SA"/>
        </w:rPr>
        <w:t>5.7.</w:t>
      </w:r>
      <w:r>
        <w:rPr>
          <w:rFonts w:eastAsia="Calibri" w:cs="Times New Roman"/>
          <w:iCs/>
          <w:szCs w:val="24"/>
          <w:u w:val="single"/>
          <w:lang w:eastAsia="ar-SA"/>
        </w:rPr>
        <w:t xml:space="preserve"> </w:t>
      </w:r>
      <w:r w:rsidRPr="00BD6AE6">
        <w:rPr>
          <w:rFonts w:eastAsia="Calibri" w:cs="Times New Roman"/>
          <w:iCs/>
          <w:szCs w:val="24"/>
          <w:u w:val="single"/>
          <w:lang w:eastAsia="ar-SA"/>
        </w:rPr>
        <w:t>Требования к Подрядчику</w:t>
      </w:r>
    </w:p>
    <w:p w:rsidR="00BD6AE6" w:rsidRPr="00BD6AE6" w:rsidRDefault="00BD6AE6" w:rsidP="00BD6AE6">
      <w:pPr>
        <w:suppressAutoHyphens/>
        <w:spacing w:line="240" w:lineRule="auto"/>
        <w:ind w:firstLine="540"/>
        <w:jc w:val="both"/>
        <w:rPr>
          <w:rFonts w:eastAsia="Calibri" w:cs="Times New Roman"/>
          <w:szCs w:val="24"/>
          <w:lang w:eastAsia="ar-SA"/>
        </w:rPr>
      </w:pPr>
      <w:r>
        <w:rPr>
          <w:rFonts w:eastAsia="Calibri" w:cs="Times New Roman"/>
          <w:szCs w:val="24"/>
          <w:lang w:eastAsia="ar-SA"/>
        </w:rPr>
        <w:t>5.</w:t>
      </w:r>
      <w:r w:rsidRPr="00BD6AE6">
        <w:rPr>
          <w:rFonts w:eastAsia="Calibri" w:cs="Times New Roman"/>
          <w:szCs w:val="24"/>
          <w:lang w:eastAsia="ar-SA"/>
        </w:rPr>
        <w:t>7.1.  Квалификация руководителей, специалистов и ремонтного персонала должна соответствовать виду выполняемых работ.</w:t>
      </w:r>
    </w:p>
    <w:p w:rsidR="00BD6AE6" w:rsidRPr="00BD6AE6" w:rsidRDefault="00BD6AE6" w:rsidP="00BD6AE6">
      <w:pPr>
        <w:suppressAutoHyphens/>
        <w:spacing w:line="240" w:lineRule="auto"/>
        <w:ind w:firstLine="540"/>
        <w:jc w:val="both"/>
        <w:rPr>
          <w:rFonts w:eastAsia="Calibri" w:cs="Times New Roman"/>
          <w:szCs w:val="24"/>
          <w:lang w:eastAsia="ar-SA"/>
        </w:rPr>
      </w:pPr>
      <w:r>
        <w:rPr>
          <w:rFonts w:eastAsia="Calibri" w:cs="Times New Roman"/>
          <w:szCs w:val="24"/>
          <w:lang w:eastAsia="ar-SA"/>
        </w:rPr>
        <w:t>5.</w:t>
      </w:r>
      <w:r w:rsidRPr="00BD6AE6">
        <w:rPr>
          <w:rFonts w:eastAsia="Calibri" w:cs="Times New Roman"/>
          <w:szCs w:val="24"/>
          <w:lang w:eastAsia="ar-SA"/>
        </w:rPr>
        <w:t>7.2. Наличие производственной базы (материалы, запчасти, оборудование, инструмент, строительная техника), позволяющей проводить работы в объеме, определенном техническим заданием и в сроки, определенные графиком.</w:t>
      </w:r>
    </w:p>
    <w:p w:rsidR="00BD6AE6" w:rsidRPr="00BD6AE6" w:rsidRDefault="00BD6AE6" w:rsidP="00BD6AE6">
      <w:pPr>
        <w:suppressAutoHyphens/>
        <w:spacing w:line="240" w:lineRule="auto"/>
        <w:ind w:firstLine="540"/>
        <w:jc w:val="both"/>
        <w:rPr>
          <w:rFonts w:eastAsia="Calibri" w:cs="Times New Roman"/>
          <w:szCs w:val="24"/>
          <w:lang w:eastAsia="ar-SA"/>
        </w:rPr>
      </w:pPr>
      <w:r>
        <w:rPr>
          <w:rFonts w:eastAsia="Calibri" w:cs="Times New Roman"/>
          <w:szCs w:val="24"/>
          <w:lang w:eastAsia="ar-SA"/>
        </w:rPr>
        <w:t>5.</w:t>
      </w:r>
      <w:r w:rsidRPr="00BD6AE6">
        <w:rPr>
          <w:rFonts w:eastAsia="Calibri" w:cs="Times New Roman"/>
          <w:szCs w:val="24"/>
          <w:lang w:eastAsia="ar-SA"/>
        </w:rPr>
        <w:t>7.3. Утилизация отходов обязанность Подрядчика.</w:t>
      </w:r>
    </w:p>
    <w:p w:rsidR="009449DD" w:rsidRDefault="009449DD"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4165F3" w:rsidRPr="004165F3" w:rsidRDefault="006F79FE" w:rsidP="001B2B03">
      <w:pPr>
        <w:keepNext/>
        <w:tabs>
          <w:tab w:val="left" w:pos="4820"/>
        </w:tabs>
        <w:suppressAutoHyphens/>
        <w:spacing w:line="240" w:lineRule="auto"/>
        <w:ind w:left="4820"/>
        <w:jc w:val="both"/>
        <w:outlineLvl w:val="0"/>
        <w:rPr>
          <w:rFonts w:eastAsia="Times New Roman" w:cs="Times New Roman"/>
          <w:b/>
          <w:szCs w:val="24"/>
          <w:lang w:eastAsia="ar-SA"/>
        </w:rPr>
      </w:pPr>
      <w:bookmarkStart w:id="106" w:name="_Приложение_№_1_1"/>
      <w:bookmarkStart w:id="107" w:name="_Toc416344326"/>
      <w:bookmarkEnd w:id="106"/>
      <w:r w:rsidRPr="006F79FE">
        <w:rPr>
          <w:rFonts w:eastAsia="Times New Roman" w:cs="Times New Roman"/>
          <w:b/>
          <w:szCs w:val="24"/>
          <w:lang w:val="x-none" w:eastAsia="ar-SA"/>
        </w:rPr>
        <w:t>Приложение № 1</w:t>
      </w:r>
      <w:r w:rsidR="00864A0A">
        <w:rPr>
          <w:rFonts w:eastAsia="Times New Roman" w:cs="Times New Roman"/>
          <w:b/>
          <w:szCs w:val="24"/>
          <w:lang w:eastAsia="ar-SA"/>
        </w:rPr>
        <w:t xml:space="preserve"> </w:t>
      </w:r>
      <w:r w:rsidRPr="00FE55C0">
        <w:rPr>
          <w:b/>
          <w:iCs/>
          <w:lang w:val="x-none" w:eastAsia="ar-SA"/>
        </w:rPr>
        <w:t>к Документации</w:t>
      </w:r>
      <w:r w:rsidR="004165F3">
        <w:rPr>
          <w:b/>
          <w:iCs/>
          <w:lang w:eastAsia="ar-SA"/>
        </w:rPr>
        <w:t xml:space="preserve"> </w:t>
      </w:r>
      <w:r w:rsidRPr="00FE55C0">
        <w:rPr>
          <w:b/>
        </w:rPr>
        <w:t>о</w:t>
      </w:r>
      <w:r w:rsidRPr="00FE55C0">
        <w:rPr>
          <w:b/>
          <w:lang w:eastAsia="ar-SA"/>
        </w:rPr>
        <w:t xml:space="preserve"> проведении </w:t>
      </w:r>
      <w:r w:rsidRPr="004165F3">
        <w:rPr>
          <w:b/>
          <w:lang w:eastAsia="ar-SA"/>
        </w:rPr>
        <w:t>открытого одноэтапного запроса</w:t>
      </w:r>
      <w:r w:rsidRPr="004165F3">
        <w:rPr>
          <w:rFonts w:eastAsia="Calibri" w:cs="Times New Roman"/>
          <w:b/>
          <w:szCs w:val="24"/>
          <w:lang w:eastAsia="ar-SA"/>
        </w:rPr>
        <w:t xml:space="preserve">   </w:t>
      </w:r>
      <w:r w:rsidR="00864A0A" w:rsidRPr="004165F3">
        <w:rPr>
          <w:rFonts w:eastAsia="Calibri" w:cs="Times New Roman"/>
          <w:b/>
          <w:szCs w:val="24"/>
          <w:lang w:eastAsia="ar-SA"/>
        </w:rPr>
        <w:t xml:space="preserve">                              </w:t>
      </w:r>
      <w:r w:rsidRPr="004165F3">
        <w:rPr>
          <w:rFonts w:eastAsia="Calibri" w:cs="Times New Roman"/>
          <w:b/>
          <w:szCs w:val="24"/>
          <w:lang w:eastAsia="ar-SA"/>
        </w:rPr>
        <w:t xml:space="preserve">предложений </w:t>
      </w:r>
      <w:r w:rsidR="00CF03D3" w:rsidRPr="004165F3">
        <w:rPr>
          <w:b/>
          <w:szCs w:val="24"/>
          <w:lang w:eastAsia="ru-RU"/>
        </w:rPr>
        <w:t>на право заключения договора</w:t>
      </w:r>
      <w:r w:rsidR="004165F3" w:rsidRPr="004165F3">
        <w:rPr>
          <w:b/>
          <w:szCs w:val="24"/>
          <w:lang w:eastAsia="ru-RU"/>
        </w:rPr>
        <w:t xml:space="preserve"> </w:t>
      </w:r>
      <w:bookmarkEnd w:id="107"/>
      <w:r w:rsidR="00BD6AE6" w:rsidRPr="00BD6AE6">
        <w:rPr>
          <w:rFonts w:cs="Arial"/>
          <w:b/>
        </w:rPr>
        <w:t xml:space="preserve">на выполнение комплекса </w:t>
      </w:r>
      <w:r w:rsidR="00BD6AE6" w:rsidRPr="00BD6AE6">
        <w:rPr>
          <w:b/>
          <w:bCs/>
        </w:rPr>
        <w:t xml:space="preserve">работ по восстановлению асфальтобетонного покрытия после проведения ремонта тепловых сетей в Ленинском и Октябрьском округах </w:t>
      </w:r>
      <w:proofErr w:type="spellStart"/>
      <w:r w:rsidR="00BD6AE6" w:rsidRPr="00BD6AE6">
        <w:rPr>
          <w:b/>
          <w:bCs/>
        </w:rPr>
        <w:t>г.Мурманска</w:t>
      </w:r>
      <w:proofErr w:type="spellEnd"/>
    </w:p>
    <w:p w:rsidR="006F79FE" w:rsidRPr="006F79FE" w:rsidRDefault="006F79FE" w:rsidP="003A44A7">
      <w:pPr>
        <w:tabs>
          <w:tab w:val="left" w:pos="851"/>
        </w:tabs>
        <w:suppressAutoHyphens/>
        <w:spacing w:line="240" w:lineRule="auto"/>
        <w:jc w:val="both"/>
        <w:rPr>
          <w:rFonts w:eastAsia="Times New Roman" w:cs="Times New Roman"/>
          <w:b/>
          <w:szCs w:val="24"/>
          <w:lang w:eastAsia="ar-SA"/>
        </w:rPr>
      </w:pPr>
    </w:p>
    <w:p w:rsidR="006F79FE" w:rsidRPr="006F79FE" w:rsidRDefault="006F79FE" w:rsidP="003A44A7">
      <w:pPr>
        <w:tabs>
          <w:tab w:val="left" w:pos="851"/>
        </w:tabs>
        <w:suppressAutoHyphens/>
        <w:spacing w:line="240" w:lineRule="auto"/>
        <w:rPr>
          <w:rFonts w:eastAsia="Times New Roman" w:cs="Times New Roman"/>
          <w:szCs w:val="24"/>
          <w:lang w:eastAsia="ar-SA"/>
        </w:rPr>
      </w:pPr>
      <w:r w:rsidRPr="006F79FE">
        <w:rPr>
          <w:rFonts w:eastAsia="Times New Roman" w:cs="Times New Roman"/>
          <w:b/>
          <w:szCs w:val="24"/>
          <w:lang w:eastAsia="ar-SA"/>
        </w:rPr>
        <w:t>Письмо о подаче оферты</w:t>
      </w:r>
      <w:bookmarkEnd w:id="93"/>
    </w:p>
    <w:p w:rsidR="006F79FE" w:rsidRPr="006F79FE" w:rsidRDefault="006F79FE" w:rsidP="00A96B59">
      <w:pPr>
        <w:tabs>
          <w:tab w:val="left" w:pos="1494"/>
        </w:tabs>
        <w:suppressAutoHyphens/>
        <w:spacing w:after="120" w:line="360" w:lineRule="auto"/>
        <w:jc w:val="right"/>
        <w:rPr>
          <w:rFonts w:eastAsia="Times New Roman" w:cs="Times New Roman"/>
          <w:b/>
          <w:spacing w:val="36"/>
          <w:szCs w:val="20"/>
          <w:lang w:eastAsia="ar-SA"/>
        </w:rPr>
      </w:pPr>
      <w:r w:rsidRPr="006F79FE">
        <w:rPr>
          <w:rFonts w:eastAsia="Times New Roman" w:cs="Times New Roman"/>
          <w:szCs w:val="24"/>
          <w:lang w:eastAsia="ar-SA"/>
        </w:rPr>
        <w:t>Форма письма о подаче оферты</w:t>
      </w:r>
    </w:p>
    <w:p w:rsidR="00A96B59" w:rsidRPr="00A96B59" w:rsidRDefault="00A96B59" w:rsidP="00A96B59">
      <w:pPr>
        <w:pBdr>
          <w:top w:val="single" w:sz="4" w:space="0" w:color="000000"/>
        </w:pBdr>
        <w:shd w:val="clear" w:color="auto" w:fill="E0E0E0"/>
        <w:suppressAutoHyphens/>
        <w:spacing w:line="360" w:lineRule="auto"/>
        <w:ind w:right="21"/>
        <w:rPr>
          <w:rFonts w:eastAsia="Times New Roman" w:cs="Times New Roman"/>
          <w:szCs w:val="24"/>
          <w:lang w:eastAsia="ar-SA"/>
        </w:rPr>
      </w:pPr>
      <w:r w:rsidRPr="00A96B59">
        <w:rPr>
          <w:rFonts w:eastAsia="Times New Roman" w:cs="Times New Roman"/>
          <w:b/>
          <w:spacing w:val="36"/>
          <w:szCs w:val="24"/>
          <w:lang w:eastAsia="ar-SA"/>
        </w:rPr>
        <w:t>начало формы</w:t>
      </w:r>
    </w:p>
    <w:p w:rsidR="006F79FE" w:rsidRPr="006F79FE" w:rsidRDefault="006F79FE" w:rsidP="003A44A7">
      <w:pPr>
        <w:suppressAutoHyphens/>
        <w:spacing w:line="240" w:lineRule="auto"/>
        <w:ind w:right="5243"/>
        <w:rPr>
          <w:rFonts w:eastAsia="Times New Roman" w:cs="Times New Roman"/>
          <w:szCs w:val="20"/>
          <w:lang w:eastAsia="ar-SA"/>
        </w:rPr>
      </w:pPr>
    </w:p>
    <w:bookmarkEnd w:id="94"/>
    <w:bookmarkEnd w:id="95"/>
    <w:bookmarkEnd w:id="96"/>
    <w:bookmarkEnd w:id="97"/>
    <w:p w:rsidR="00687BEF" w:rsidRPr="006F79FE" w:rsidRDefault="00687BEF" w:rsidP="00687BEF">
      <w:pPr>
        <w:suppressAutoHyphens/>
        <w:spacing w:line="240" w:lineRule="auto"/>
        <w:ind w:right="5243"/>
        <w:jc w:val="both"/>
        <w:rPr>
          <w:rFonts w:eastAsia="Times New Roman" w:cs="Times New Roman"/>
          <w:szCs w:val="20"/>
          <w:lang w:eastAsia="ar-SA"/>
        </w:rPr>
      </w:pPr>
      <w:r>
        <w:rPr>
          <w:rFonts w:eastAsia="Times New Roman" w:cs="Times New Roman"/>
          <w:szCs w:val="20"/>
          <w:lang w:eastAsia="ar-SA"/>
        </w:rPr>
        <w:t xml:space="preserve"> </w:t>
      </w:r>
      <w:r w:rsidR="006F79FE" w:rsidRPr="006F79FE">
        <w:rPr>
          <w:rFonts w:eastAsia="Times New Roman" w:cs="Times New Roman"/>
          <w:szCs w:val="20"/>
          <w:lang w:eastAsia="ar-SA"/>
        </w:rPr>
        <w:t>«_____»_______________ года</w:t>
      </w:r>
      <w:r>
        <w:rPr>
          <w:rFonts w:eastAsia="Times New Roman" w:cs="Times New Roman"/>
          <w:szCs w:val="20"/>
          <w:lang w:eastAsia="ar-SA"/>
        </w:rPr>
        <w:t xml:space="preserve">    </w:t>
      </w:r>
      <w:r w:rsidRPr="006F79FE">
        <w:rPr>
          <w:rFonts w:eastAsia="Times New Roman" w:cs="Times New Roman"/>
          <w:szCs w:val="20"/>
          <w:lang w:eastAsia="ar-SA"/>
        </w:rPr>
        <w:t>№________________________</w:t>
      </w:r>
    </w:p>
    <w:p w:rsidR="006F79FE" w:rsidRPr="006F79FE" w:rsidRDefault="006F79FE" w:rsidP="003A44A7">
      <w:pPr>
        <w:suppressAutoHyphens/>
        <w:spacing w:line="240" w:lineRule="auto"/>
        <w:ind w:right="5243"/>
        <w:rPr>
          <w:rFonts w:eastAsia="Times New Roman" w:cs="Times New Roman"/>
          <w:szCs w:val="20"/>
          <w:lang w:eastAsia="ar-SA"/>
        </w:rPr>
      </w:pPr>
    </w:p>
    <w:p w:rsidR="006F79FE" w:rsidRPr="006F79FE" w:rsidRDefault="006F79FE" w:rsidP="003A44A7">
      <w:pPr>
        <w:suppressAutoHyphens/>
        <w:spacing w:line="240" w:lineRule="auto"/>
        <w:ind w:right="5243" w:firstLine="567"/>
        <w:rPr>
          <w:rFonts w:eastAsia="Times New Roman" w:cs="Times New Roman"/>
          <w:szCs w:val="20"/>
          <w:lang w:eastAsia="ar-SA"/>
        </w:rPr>
      </w:pPr>
    </w:p>
    <w:p w:rsidR="006F79FE" w:rsidRPr="006F79FE" w:rsidRDefault="006F79FE" w:rsidP="003A44A7">
      <w:pPr>
        <w:suppressAutoHyphens/>
        <w:spacing w:line="240" w:lineRule="auto"/>
        <w:ind w:firstLine="567"/>
        <w:rPr>
          <w:rFonts w:eastAsia="Times New Roman" w:cs="Times New Roman"/>
          <w:szCs w:val="20"/>
          <w:lang w:eastAsia="ar-SA"/>
        </w:rPr>
      </w:pPr>
    </w:p>
    <w:p w:rsidR="006F79FE" w:rsidRPr="006F79FE" w:rsidRDefault="006F79FE" w:rsidP="003A44A7">
      <w:pPr>
        <w:suppressAutoHyphens/>
        <w:spacing w:line="240" w:lineRule="auto"/>
        <w:ind w:firstLine="567"/>
        <w:rPr>
          <w:rFonts w:eastAsia="Times New Roman" w:cs="Times New Roman"/>
          <w:szCs w:val="24"/>
          <w:lang w:eastAsia="ar-SA"/>
        </w:rPr>
      </w:pPr>
      <w:bookmarkStart w:id="108" w:name="_Ref96861029"/>
      <w:r w:rsidRPr="006F79FE">
        <w:rPr>
          <w:rFonts w:eastAsia="Times New Roman" w:cs="Times New Roman"/>
          <w:szCs w:val="24"/>
          <w:lang w:eastAsia="ar-SA"/>
        </w:rPr>
        <w:t>Уважаемые господа!</w:t>
      </w:r>
    </w:p>
    <w:p w:rsidR="006F79FE" w:rsidRPr="006F79FE" w:rsidRDefault="006F79FE" w:rsidP="003A44A7">
      <w:pPr>
        <w:suppressAutoHyphens/>
        <w:spacing w:line="240" w:lineRule="auto"/>
        <w:ind w:firstLine="567"/>
        <w:jc w:val="both"/>
        <w:rPr>
          <w:rFonts w:eastAsia="Times New Roman" w:cs="Times New Roman"/>
          <w:szCs w:val="24"/>
          <w:lang w:eastAsia="ar-SA"/>
        </w:rPr>
      </w:pPr>
    </w:p>
    <w:p w:rsidR="006F79FE" w:rsidRPr="00250D49" w:rsidRDefault="006F79FE" w:rsidP="003A44A7">
      <w:pPr>
        <w:tabs>
          <w:tab w:val="left" w:pos="0"/>
        </w:tabs>
        <w:suppressAutoHyphens/>
        <w:spacing w:line="240" w:lineRule="auto"/>
        <w:jc w:val="both"/>
        <w:rPr>
          <w:rFonts w:eastAsia="Times New Roman" w:cs="Times New Roman"/>
          <w:b/>
          <w:szCs w:val="24"/>
          <w:lang w:eastAsia="ar-SA"/>
        </w:rPr>
      </w:pPr>
      <w:r w:rsidRPr="006F79FE">
        <w:rPr>
          <w:rFonts w:eastAsia="Times New Roman" w:cs="Times New Roman"/>
          <w:szCs w:val="24"/>
          <w:lang w:eastAsia="ar-SA"/>
        </w:rPr>
        <w:t xml:space="preserve">Изучив Уведомление о проведении открытого одноэтапного запроса предложений, опубликованное в сети Интернет по адресу: </w:t>
      </w:r>
      <w:hyperlink r:id="rId31" w:history="1">
        <w:r w:rsidRPr="006F79FE">
          <w:rPr>
            <w:rFonts w:eastAsia="Times New Roman" w:cs="Times New Roman"/>
            <w:color w:val="0000FF"/>
            <w:szCs w:val="24"/>
            <w:u w:val="single"/>
            <w:lang w:eastAsia="ar-SA"/>
          </w:rPr>
          <w:t>http://zakupki.gov.ru/</w:t>
        </w:r>
      </w:hyperlink>
      <w:r w:rsidRPr="006F79FE">
        <w:rPr>
          <w:rFonts w:eastAsia="Times New Roman" w:cs="Times New Roman"/>
          <w:szCs w:val="24"/>
          <w:lang w:eastAsia="ar-SA"/>
        </w:rPr>
        <w:t xml:space="preserve"> и Документацию</w:t>
      </w:r>
      <w:r w:rsidRPr="006F79FE">
        <w:t xml:space="preserve"> </w:t>
      </w:r>
      <w:r w:rsidRPr="006F79FE">
        <w:rPr>
          <w:rFonts w:eastAsia="Times New Roman" w:cs="Times New Roman"/>
          <w:szCs w:val="24"/>
          <w:lang w:eastAsia="ar-SA"/>
        </w:rPr>
        <w:t xml:space="preserve">о проведении открытого одноэтапного запроса предложений </w:t>
      </w:r>
      <w:r w:rsidR="00250D49" w:rsidRPr="008435A4">
        <w:rPr>
          <w:b/>
          <w:szCs w:val="24"/>
          <w:lang w:eastAsia="ru-RU"/>
        </w:rPr>
        <w:t xml:space="preserve">на право заключения договора </w:t>
      </w:r>
      <w:r w:rsidR="00BD6AE6" w:rsidRPr="00BD6AE6">
        <w:rPr>
          <w:rFonts w:cs="Arial"/>
          <w:b/>
        </w:rPr>
        <w:t xml:space="preserve">на выполнение комплекса </w:t>
      </w:r>
      <w:r w:rsidR="00BD6AE6" w:rsidRPr="00BD6AE6">
        <w:rPr>
          <w:b/>
          <w:bCs/>
        </w:rPr>
        <w:t xml:space="preserve">работ по восстановлению асфальтобетонного покрытия после проведения ремонта тепловых сетей в Ленинском и Октябрьском округах </w:t>
      </w:r>
      <w:proofErr w:type="spellStart"/>
      <w:r w:rsidR="00BD6AE6" w:rsidRPr="00BD6AE6">
        <w:rPr>
          <w:b/>
          <w:bCs/>
        </w:rPr>
        <w:t>г</w:t>
      </w:r>
      <w:proofErr w:type="gramStart"/>
      <w:r w:rsidR="00BD6AE6" w:rsidRPr="00BD6AE6">
        <w:rPr>
          <w:b/>
          <w:bCs/>
        </w:rPr>
        <w:t>.М</w:t>
      </w:r>
      <w:proofErr w:type="gramEnd"/>
      <w:r w:rsidR="00BD6AE6" w:rsidRPr="00BD6AE6">
        <w:rPr>
          <w:b/>
          <w:bCs/>
        </w:rPr>
        <w:t>урманска</w:t>
      </w:r>
      <w:proofErr w:type="spellEnd"/>
      <w:r w:rsidRPr="006F79FE">
        <w:rPr>
          <w:rFonts w:eastAsia="Times New Roman" w:cs="Times New Roman"/>
          <w:szCs w:val="24"/>
          <w:lang w:eastAsia="ar-SA"/>
        </w:rPr>
        <w:t>, и принимая установленные в них требования и условия открытого одноэтапного запроса предложений,</w:t>
      </w:r>
    </w:p>
    <w:p w:rsidR="006F79FE" w:rsidRPr="006F79FE" w:rsidRDefault="006F79FE" w:rsidP="003A44A7">
      <w:pPr>
        <w:suppressAutoHyphens/>
        <w:spacing w:line="240" w:lineRule="auto"/>
        <w:ind w:firstLine="567"/>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________________________________________________________________________,</w:t>
      </w:r>
    </w:p>
    <w:p w:rsidR="006F79FE" w:rsidRPr="006F79FE" w:rsidRDefault="006F79FE" w:rsidP="003A44A7">
      <w:pPr>
        <w:suppressAutoHyphens/>
        <w:spacing w:line="240" w:lineRule="auto"/>
        <w:ind w:firstLine="567"/>
        <w:jc w:val="both"/>
        <w:rPr>
          <w:rFonts w:eastAsia="Times New Roman" w:cs="Times New Roman"/>
          <w:szCs w:val="24"/>
          <w:lang w:eastAsia="ar-SA"/>
        </w:rPr>
      </w:pPr>
      <w:r w:rsidRPr="006F79FE">
        <w:rPr>
          <w:rFonts w:eastAsia="Times New Roman" w:cs="Times New Roman"/>
          <w:szCs w:val="24"/>
          <w:vertAlign w:val="superscript"/>
          <w:lang w:eastAsia="ar-SA"/>
        </w:rPr>
        <w:t>(полное наименование Участника с указанием организационно-правовой формы)</w:t>
      </w: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lang w:eastAsia="ar-SA"/>
        </w:rPr>
      </w:pPr>
      <w:proofErr w:type="gramStart"/>
      <w:r w:rsidRPr="006F79FE">
        <w:rPr>
          <w:rFonts w:eastAsia="Times New Roman" w:cs="Times New Roman"/>
          <w:szCs w:val="24"/>
          <w:lang w:eastAsia="ar-SA"/>
        </w:rPr>
        <w:t>зарегистрированное</w:t>
      </w:r>
      <w:proofErr w:type="gramEnd"/>
      <w:r w:rsidRPr="006F79FE">
        <w:rPr>
          <w:rFonts w:eastAsia="Times New Roman" w:cs="Times New Roman"/>
          <w:szCs w:val="24"/>
          <w:lang w:eastAsia="ar-SA"/>
        </w:rPr>
        <w:t xml:space="preserve"> по адресу:</w:t>
      </w: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________________________________________________________________________,</w:t>
      </w:r>
    </w:p>
    <w:p w:rsidR="006F79FE" w:rsidRPr="006F79FE" w:rsidRDefault="006F79FE" w:rsidP="003A44A7">
      <w:pPr>
        <w:suppressAutoHyphens/>
        <w:spacing w:line="240" w:lineRule="auto"/>
        <w:ind w:firstLine="567"/>
        <w:jc w:val="both"/>
        <w:rPr>
          <w:rFonts w:eastAsia="Times New Roman" w:cs="Times New Roman"/>
          <w:szCs w:val="24"/>
          <w:lang w:eastAsia="ar-SA"/>
        </w:rPr>
      </w:pPr>
      <w:r w:rsidRPr="006F79FE">
        <w:rPr>
          <w:rFonts w:eastAsia="Times New Roman" w:cs="Times New Roman"/>
          <w:szCs w:val="24"/>
          <w:vertAlign w:val="superscript"/>
          <w:lang w:eastAsia="ar-SA"/>
        </w:rPr>
        <w:t>(юридический адрес Участника)</w:t>
      </w: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предлагает заключить Договор:</w:t>
      </w:r>
    </w:p>
    <w:p w:rsidR="006F79FE" w:rsidRPr="006F79FE" w:rsidRDefault="006F79FE" w:rsidP="003A44A7">
      <w:pPr>
        <w:suppressAutoHyphens/>
        <w:spacing w:line="240" w:lineRule="auto"/>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________________________________________________________________________</w:t>
      </w:r>
    </w:p>
    <w:p w:rsidR="006F79FE" w:rsidRPr="006F79FE" w:rsidRDefault="006F79FE" w:rsidP="003A44A7">
      <w:pPr>
        <w:suppressAutoHyphens/>
        <w:spacing w:line="240" w:lineRule="auto"/>
        <w:ind w:firstLine="567"/>
        <w:jc w:val="both"/>
        <w:rPr>
          <w:rFonts w:eastAsia="Times New Roman" w:cs="Times New Roman"/>
          <w:sz w:val="16"/>
          <w:szCs w:val="16"/>
          <w:lang w:eastAsia="ar-SA"/>
        </w:rPr>
      </w:pPr>
      <w:r w:rsidRPr="006F79FE">
        <w:rPr>
          <w:rFonts w:eastAsia="Times New Roman" w:cs="Times New Roman"/>
          <w:szCs w:val="24"/>
          <w:vertAlign w:val="superscript"/>
          <w:lang w:eastAsia="ar-SA"/>
        </w:rPr>
        <w:t>(краткое описание выполняемых работ)</w:t>
      </w:r>
    </w:p>
    <w:p w:rsidR="006F79FE" w:rsidRPr="006F79FE" w:rsidRDefault="006F79FE" w:rsidP="003A44A7">
      <w:pPr>
        <w:suppressAutoHyphens/>
        <w:spacing w:line="240" w:lineRule="auto"/>
        <w:jc w:val="both"/>
        <w:rPr>
          <w:rFonts w:eastAsia="Times New Roman" w:cs="Times New Roman"/>
          <w:sz w:val="16"/>
          <w:szCs w:val="16"/>
          <w:lang w:eastAsia="ar-SA"/>
        </w:rPr>
      </w:pPr>
    </w:p>
    <w:p w:rsid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на условиях и в соответствии с Коммерческим предложением, Техническим предложением, являющимися неотъемлемыми приложениями к настоящему письму и составляющими вместе с настоящим письмом заявку, на общую сумму: </w:t>
      </w:r>
    </w:p>
    <w:p w:rsidR="00C54015" w:rsidRPr="006F79FE" w:rsidRDefault="00C54015" w:rsidP="003A44A7">
      <w:pPr>
        <w:suppressAutoHyphens/>
        <w:spacing w:line="240" w:lineRule="auto"/>
        <w:jc w:val="both"/>
        <w:rPr>
          <w:rFonts w:eastAsia="Times New Roman" w:cs="Times New Roman"/>
          <w:szCs w:val="24"/>
          <w:lang w:eastAsia="ar-SA"/>
        </w:rPr>
      </w:pPr>
    </w:p>
    <w:tbl>
      <w:tblPr>
        <w:tblW w:w="0" w:type="auto"/>
        <w:tblLayout w:type="fixed"/>
        <w:tblLook w:val="0000" w:firstRow="0" w:lastRow="0" w:firstColumn="0" w:lastColumn="0" w:noHBand="0" w:noVBand="0"/>
      </w:tblPr>
      <w:tblGrid>
        <w:gridCol w:w="5184"/>
        <w:gridCol w:w="5184"/>
      </w:tblGrid>
      <w:tr w:rsidR="006F79FE" w:rsidRPr="006F79FE" w:rsidTr="006F79FE">
        <w:trPr>
          <w:cantSplit/>
        </w:trPr>
        <w:tc>
          <w:tcPr>
            <w:tcW w:w="5184" w:type="dxa"/>
            <w:shd w:val="clear" w:color="auto" w:fill="auto"/>
          </w:tcPr>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Итоговая стоимость  заявки без НДС, руб.</w:t>
            </w:r>
          </w:p>
        </w:tc>
        <w:tc>
          <w:tcPr>
            <w:tcW w:w="5184" w:type="dxa"/>
            <w:shd w:val="clear" w:color="auto" w:fill="auto"/>
          </w:tcPr>
          <w:p w:rsidR="006F79FE" w:rsidRPr="006F79FE" w:rsidRDefault="006F79FE" w:rsidP="003A44A7">
            <w:pPr>
              <w:suppressAutoHyphens/>
              <w:spacing w:line="240" w:lineRule="auto"/>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w:t>
            </w:r>
          </w:p>
          <w:p w:rsidR="006F79FE" w:rsidRPr="006F79FE" w:rsidRDefault="006F79FE" w:rsidP="003A44A7">
            <w:pPr>
              <w:suppressAutoHyphens/>
              <w:spacing w:line="240" w:lineRule="auto"/>
              <w:jc w:val="both"/>
              <w:rPr>
                <w:rFonts w:ascii="Calibri" w:eastAsia="Calibri" w:hAnsi="Calibri" w:cs="Times New Roman"/>
                <w:lang w:eastAsia="ar-SA"/>
              </w:rPr>
            </w:pPr>
            <w:r w:rsidRPr="006F79FE">
              <w:rPr>
                <w:rFonts w:eastAsia="Times New Roman" w:cs="Times New Roman"/>
                <w:szCs w:val="24"/>
                <w:vertAlign w:val="superscript"/>
                <w:lang w:eastAsia="ar-SA"/>
              </w:rPr>
              <w:t>(итоговая стоимость, рублей, без НДС)</w:t>
            </w:r>
          </w:p>
        </w:tc>
      </w:tr>
      <w:tr w:rsidR="006F79FE" w:rsidRPr="006F79FE" w:rsidTr="006F79FE">
        <w:trPr>
          <w:cantSplit/>
        </w:trPr>
        <w:tc>
          <w:tcPr>
            <w:tcW w:w="5184" w:type="dxa"/>
            <w:shd w:val="clear" w:color="auto" w:fill="auto"/>
          </w:tcPr>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кроме того НДС, руб.</w:t>
            </w:r>
          </w:p>
        </w:tc>
        <w:tc>
          <w:tcPr>
            <w:tcW w:w="5184" w:type="dxa"/>
            <w:shd w:val="clear" w:color="auto" w:fill="auto"/>
          </w:tcPr>
          <w:p w:rsidR="006F79FE" w:rsidRPr="006F79FE" w:rsidRDefault="006F79FE" w:rsidP="003A44A7">
            <w:pPr>
              <w:suppressAutoHyphens/>
              <w:spacing w:line="240" w:lineRule="auto"/>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w:t>
            </w:r>
          </w:p>
          <w:p w:rsidR="006F79FE" w:rsidRPr="006F79FE" w:rsidRDefault="006F79FE" w:rsidP="003A44A7">
            <w:pPr>
              <w:suppressAutoHyphens/>
              <w:spacing w:line="240" w:lineRule="auto"/>
              <w:jc w:val="both"/>
              <w:rPr>
                <w:rFonts w:ascii="Calibri" w:eastAsia="Calibri" w:hAnsi="Calibri" w:cs="Times New Roman"/>
                <w:lang w:eastAsia="ar-SA"/>
              </w:rPr>
            </w:pPr>
            <w:r w:rsidRPr="006F79FE">
              <w:rPr>
                <w:rFonts w:eastAsia="Times New Roman" w:cs="Times New Roman"/>
                <w:szCs w:val="24"/>
                <w:vertAlign w:val="superscript"/>
                <w:lang w:eastAsia="ar-SA"/>
              </w:rPr>
              <w:t>(НДС по итоговой стоимости, рублей)</w:t>
            </w:r>
          </w:p>
        </w:tc>
      </w:tr>
      <w:tr w:rsidR="006F79FE" w:rsidRPr="006F79FE" w:rsidTr="006F79FE">
        <w:trPr>
          <w:cantSplit/>
        </w:trPr>
        <w:tc>
          <w:tcPr>
            <w:tcW w:w="5184" w:type="dxa"/>
            <w:shd w:val="clear" w:color="auto" w:fill="auto"/>
          </w:tcPr>
          <w:p w:rsidR="006F79FE" w:rsidRPr="006F79FE" w:rsidRDefault="006F79FE" w:rsidP="003A44A7">
            <w:pPr>
              <w:suppressAutoHyphens/>
              <w:spacing w:line="240" w:lineRule="auto"/>
              <w:jc w:val="both"/>
              <w:rPr>
                <w:rFonts w:eastAsia="Times New Roman" w:cs="Times New Roman"/>
                <w:b/>
                <w:bCs/>
                <w:szCs w:val="24"/>
                <w:lang w:eastAsia="ar-SA"/>
              </w:rPr>
            </w:pPr>
            <w:r w:rsidRPr="006F79FE">
              <w:rPr>
                <w:rFonts w:eastAsia="Times New Roman" w:cs="Times New Roman"/>
                <w:b/>
                <w:bCs/>
                <w:szCs w:val="24"/>
                <w:lang w:eastAsia="ar-SA"/>
              </w:rPr>
              <w:t>итого с НДС, руб.</w:t>
            </w:r>
          </w:p>
        </w:tc>
        <w:tc>
          <w:tcPr>
            <w:tcW w:w="5184" w:type="dxa"/>
            <w:shd w:val="clear" w:color="auto" w:fill="auto"/>
          </w:tcPr>
          <w:p w:rsidR="006F79FE" w:rsidRPr="006F79FE" w:rsidRDefault="006F79FE" w:rsidP="003A44A7">
            <w:pPr>
              <w:suppressAutoHyphens/>
              <w:spacing w:line="240" w:lineRule="auto"/>
              <w:jc w:val="both"/>
              <w:rPr>
                <w:rFonts w:eastAsia="Times New Roman" w:cs="Times New Roman"/>
                <w:b/>
                <w:bCs/>
                <w:szCs w:val="24"/>
                <w:vertAlign w:val="superscript"/>
                <w:lang w:eastAsia="ar-SA"/>
              </w:rPr>
            </w:pPr>
            <w:r w:rsidRPr="006F79FE">
              <w:rPr>
                <w:rFonts w:eastAsia="Times New Roman" w:cs="Times New Roman"/>
                <w:b/>
                <w:bCs/>
                <w:szCs w:val="24"/>
                <w:lang w:eastAsia="ar-SA"/>
              </w:rPr>
              <w:t>___________________________________</w:t>
            </w:r>
          </w:p>
          <w:p w:rsidR="006F79FE" w:rsidRPr="006F79FE" w:rsidRDefault="006F79FE" w:rsidP="003A44A7">
            <w:pPr>
              <w:suppressAutoHyphens/>
              <w:spacing w:line="240" w:lineRule="auto"/>
              <w:jc w:val="both"/>
              <w:rPr>
                <w:rFonts w:ascii="Calibri" w:eastAsia="Calibri" w:hAnsi="Calibri" w:cs="Times New Roman"/>
                <w:lang w:eastAsia="ar-SA"/>
              </w:rPr>
            </w:pPr>
            <w:r w:rsidRPr="006F79FE">
              <w:rPr>
                <w:rFonts w:eastAsia="Times New Roman" w:cs="Times New Roman"/>
                <w:b/>
                <w:bCs/>
                <w:szCs w:val="24"/>
                <w:vertAlign w:val="superscript"/>
                <w:lang w:eastAsia="ar-SA"/>
              </w:rPr>
              <w:t>(полная итоговая стоимость, рублей, с НДС)</w:t>
            </w:r>
          </w:p>
        </w:tc>
      </w:tr>
    </w:tbl>
    <w:p w:rsidR="00A96B59" w:rsidRDefault="00A96B59" w:rsidP="00A96B59">
      <w:pPr>
        <w:suppressAutoHyphens/>
        <w:spacing w:line="240" w:lineRule="auto"/>
        <w:jc w:val="both"/>
        <w:rPr>
          <w:rFonts w:eastAsia="Times New Roman" w:cs="Times New Roman"/>
          <w:b/>
          <w:bCs/>
          <w:szCs w:val="24"/>
          <w:lang w:eastAsia="ar-SA"/>
        </w:rPr>
      </w:pPr>
      <w:r w:rsidRPr="00A96B59">
        <w:rPr>
          <w:rFonts w:eastAsia="Times New Roman" w:cs="Times New Roman"/>
          <w:b/>
          <w:bCs/>
          <w:szCs w:val="24"/>
          <w:lang w:eastAsia="ar-SA"/>
        </w:rPr>
        <w:lastRenderedPageBreak/>
        <w:t>Прочие условия</w:t>
      </w:r>
    </w:p>
    <w:p w:rsidR="008E11E5" w:rsidRPr="00A96B59" w:rsidRDefault="008E11E5" w:rsidP="00A96B59">
      <w:pPr>
        <w:suppressAutoHyphens/>
        <w:spacing w:line="240" w:lineRule="auto"/>
        <w:jc w:val="both"/>
        <w:rPr>
          <w:rFonts w:eastAsia="Times New Roman" w:cs="Times New Roman"/>
          <w:b/>
          <w:bCs/>
          <w:szCs w:val="24"/>
          <w:lang w:eastAsia="ar-SA"/>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5272"/>
        <w:gridCol w:w="4253"/>
      </w:tblGrid>
      <w:tr w:rsidR="00A96B59" w:rsidRPr="00A96B59" w:rsidTr="007365A9">
        <w:tc>
          <w:tcPr>
            <w:tcW w:w="648" w:type="dxa"/>
          </w:tcPr>
          <w:p w:rsidR="00A96B59" w:rsidRPr="00A96B59" w:rsidRDefault="00A96B59" w:rsidP="00A96B59">
            <w:pPr>
              <w:keepNext/>
              <w:spacing w:before="40" w:after="40" w:line="240" w:lineRule="auto"/>
              <w:ind w:left="-142" w:right="57"/>
              <w:rPr>
                <w:rFonts w:eastAsia="Times New Roman" w:cs="Times New Roman"/>
                <w:snapToGrid w:val="0"/>
                <w:szCs w:val="24"/>
                <w:lang w:eastAsia="ru-RU"/>
              </w:rPr>
            </w:pPr>
            <w:r w:rsidRPr="00A96B59">
              <w:rPr>
                <w:rFonts w:eastAsia="Times New Roman" w:cs="Times New Roman"/>
                <w:snapToGrid w:val="0"/>
                <w:szCs w:val="24"/>
                <w:lang w:eastAsia="ru-RU"/>
              </w:rPr>
              <w:t xml:space="preserve">№ </w:t>
            </w:r>
            <w:proofErr w:type="gramStart"/>
            <w:r w:rsidRPr="00A96B59">
              <w:rPr>
                <w:rFonts w:eastAsia="Times New Roman" w:cs="Times New Roman"/>
                <w:snapToGrid w:val="0"/>
                <w:szCs w:val="24"/>
                <w:lang w:eastAsia="ru-RU"/>
              </w:rPr>
              <w:t>п</w:t>
            </w:r>
            <w:proofErr w:type="gramEnd"/>
            <w:r w:rsidRPr="00A96B59">
              <w:rPr>
                <w:rFonts w:eastAsia="Times New Roman" w:cs="Times New Roman"/>
                <w:snapToGrid w:val="0"/>
                <w:szCs w:val="24"/>
                <w:lang w:eastAsia="ru-RU"/>
              </w:rPr>
              <w:t>/п</w:t>
            </w:r>
          </w:p>
        </w:tc>
        <w:tc>
          <w:tcPr>
            <w:tcW w:w="5272" w:type="dxa"/>
          </w:tcPr>
          <w:p w:rsidR="00A96B59" w:rsidRPr="00A96B59" w:rsidRDefault="00A96B59" w:rsidP="00A96B59">
            <w:pPr>
              <w:keepNext/>
              <w:spacing w:before="40" w:after="40" w:line="240" w:lineRule="auto"/>
              <w:ind w:left="57" w:right="57"/>
              <w:rPr>
                <w:rFonts w:eastAsia="Times New Roman" w:cs="Times New Roman"/>
                <w:snapToGrid w:val="0"/>
                <w:szCs w:val="24"/>
                <w:lang w:eastAsia="ru-RU"/>
              </w:rPr>
            </w:pPr>
            <w:r w:rsidRPr="00A96B59">
              <w:rPr>
                <w:rFonts w:eastAsia="Times New Roman" w:cs="Times New Roman"/>
                <w:snapToGrid w:val="0"/>
                <w:szCs w:val="24"/>
                <w:lang w:eastAsia="ru-RU"/>
              </w:rPr>
              <w:t>Наименование</w:t>
            </w:r>
          </w:p>
        </w:tc>
        <w:tc>
          <w:tcPr>
            <w:tcW w:w="4253" w:type="dxa"/>
          </w:tcPr>
          <w:p w:rsidR="00A96B59" w:rsidRPr="00A96B59" w:rsidRDefault="00A96B59" w:rsidP="00A96B59">
            <w:pPr>
              <w:keepNext/>
              <w:spacing w:before="40" w:after="40" w:line="240" w:lineRule="auto"/>
              <w:ind w:left="57" w:right="57"/>
              <w:rPr>
                <w:rFonts w:eastAsia="Times New Roman" w:cs="Times New Roman"/>
                <w:snapToGrid w:val="0"/>
                <w:szCs w:val="24"/>
                <w:lang w:eastAsia="ru-RU"/>
              </w:rPr>
            </w:pPr>
            <w:r w:rsidRPr="00A96B59">
              <w:rPr>
                <w:rFonts w:eastAsia="Times New Roman" w:cs="Times New Roman"/>
                <w:snapToGrid w:val="0"/>
                <w:szCs w:val="24"/>
                <w:lang w:eastAsia="ru-RU"/>
              </w:rPr>
              <w:t>Значение</w:t>
            </w:r>
          </w:p>
        </w:tc>
      </w:tr>
      <w:tr w:rsidR="00A96B59" w:rsidRPr="00A96B59" w:rsidTr="007365A9">
        <w:tc>
          <w:tcPr>
            <w:tcW w:w="648" w:type="dxa"/>
          </w:tcPr>
          <w:p w:rsidR="00A96B59" w:rsidRPr="00A96B59" w:rsidRDefault="00A96B59" w:rsidP="006A381E">
            <w:pPr>
              <w:numPr>
                <w:ilvl w:val="0"/>
                <w:numId w:val="38"/>
              </w:numPr>
              <w:suppressAutoHyphens/>
              <w:spacing w:after="200" w:line="360" w:lineRule="auto"/>
              <w:jc w:val="both"/>
              <w:rPr>
                <w:rFonts w:eastAsia="Times New Roman" w:cs="Times New Roman"/>
                <w:snapToGrid w:val="0"/>
                <w:szCs w:val="24"/>
                <w:lang w:eastAsia="ru-RU"/>
              </w:rPr>
            </w:pPr>
          </w:p>
        </w:tc>
        <w:tc>
          <w:tcPr>
            <w:tcW w:w="5272" w:type="dxa"/>
          </w:tcPr>
          <w:p w:rsidR="00A96B59" w:rsidRPr="001B2B03" w:rsidRDefault="007365A9" w:rsidP="007365A9">
            <w:pPr>
              <w:spacing w:before="40" w:after="40" w:line="240" w:lineRule="auto"/>
              <w:ind w:left="57" w:right="57"/>
              <w:jc w:val="left"/>
              <w:rPr>
                <w:rFonts w:eastAsia="Times New Roman" w:cs="Times New Roman"/>
                <w:snapToGrid w:val="0"/>
                <w:szCs w:val="24"/>
                <w:highlight w:val="yellow"/>
                <w:lang w:eastAsia="ru-RU"/>
              </w:rPr>
            </w:pPr>
            <w:r w:rsidRPr="007365A9">
              <w:rPr>
                <w:rFonts w:eastAsia="Times New Roman" w:cs="Times New Roman"/>
                <w:snapToGrid w:val="0"/>
                <w:szCs w:val="24"/>
                <w:lang w:eastAsia="ru-RU"/>
              </w:rPr>
              <w:t xml:space="preserve">Выполнение комплекса работ по восстановлению асфальтобетонного покрытия после ремонта  тепловых сетей в Ленинском и Октябрьском округах </w:t>
            </w:r>
            <w:proofErr w:type="spellStart"/>
            <w:r w:rsidRPr="007365A9">
              <w:rPr>
                <w:rFonts w:eastAsia="Times New Roman" w:cs="Times New Roman"/>
                <w:snapToGrid w:val="0"/>
                <w:szCs w:val="24"/>
                <w:lang w:eastAsia="ru-RU"/>
              </w:rPr>
              <w:t>г</w:t>
            </w:r>
            <w:proofErr w:type="gramStart"/>
            <w:r w:rsidRPr="007365A9">
              <w:rPr>
                <w:rFonts w:eastAsia="Times New Roman" w:cs="Times New Roman"/>
                <w:snapToGrid w:val="0"/>
                <w:szCs w:val="24"/>
                <w:lang w:eastAsia="ru-RU"/>
              </w:rPr>
              <w:t>.М</w:t>
            </w:r>
            <w:proofErr w:type="gramEnd"/>
            <w:r w:rsidRPr="007365A9">
              <w:rPr>
                <w:rFonts w:eastAsia="Times New Roman" w:cs="Times New Roman"/>
                <w:snapToGrid w:val="0"/>
                <w:szCs w:val="24"/>
                <w:lang w:eastAsia="ru-RU"/>
              </w:rPr>
              <w:t>урманска</w:t>
            </w:r>
            <w:proofErr w:type="spellEnd"/>
          </w:p>
        </w:tc>
        <w:tc>
          <w:tcPr>
            <w:tcW w:w="4253" w:type="dxa"/>
          </w:tcPr>
          <w:p w:rsidR="00A96B59" w:rsidRPr="001B2B03" w:rsidRDefault="007365A9" w:rsidP="007365A9">
            <w:pPr>
              <w:suppressAutoHyphens/>
              <w:spacing w:line="240" w:lineRule="auto"/>
              <w:jc w:val="left"/>
              <w:rPr>
                <w:rFonts w:eastAsia="Times New Roman" w:cs="Times New Roman"/>
                <w:snapToGrid w:val="0"/>
                <w:color w:val="FF0000"/>
                <w:szCs w:val="24"/>
                <w:highlight w:val="yellow"/>
                <w:lang w:eastAsia="ru-RU"/>
              </w:rPr>
            </w:pPr>
            <w:r w:rsidRPr="007365A9">
              <w:rPr>
                <w:rFonts w:eastAsia="Times New Roman" w:cs="Times New Roman"/>
                <w:snapToGrid w:val="0"/>
                <w:szCs w:val="24"/>
                <w:lang w:eastAsia="ru-RU"/>
              </w:rPr>
              <w:t>Срок (период) выполнения работ:</w:t>
            </w:r>
            <w:r w:rsidRPr="007365A9">
              <w:t xml:space="preserve"> </w:t>
            </w:r>
            <w:r w:rsidRPr="007365A9">
              <w:rPr>
                <w:rFonts w:eastAsia="Times New Roman" w:cs="Times New Roman"/>
                <w:snapToGrid w:val="0"/>
                <w:szCs w:val="24"/>
                <w:lang w:eastAsia="ru-RU"/>
              </w:rPr>
              <w:t>с момента подписания Договора по 01.10.2015г. включительно</w:t>
            </w:r>
          </w:p>
        </w:tc>
      </w:tr>
      <w:tr w:rsidR="00A96B59" w:rsidRPr="00A96B59" w:rsidTr="007365A9">
        <w:trPr>
          <w:cantSplit/>
        </w:trPr>
        <w:tc>
          <w:tcPr>
            <w:tcW w:w="648" w:type="dxa"/>
          </w:tcPr>
          <w:p w:rsidR="00A96B59" w:rsidRPr="00A96B59" w:rsidRDefault="00A96B59" w:rsidP="00A96B59">
            <w:pPr>
              <w:spacing w:before="40" w:after="40" w:line="240" w:lineRule="auto"/>
              <w:ind w:left="57" w:right="57"/>
              <w:rPr>
                <w:rFonts w:eastAsia="Times New Roman" w:cs="Times New Roman"/>
                <w:snapToGrid w:val="0"/>
                <w:szCs w:val="24"/>
                <w:lang w:eastAsia="ru-RU"/>
              </w:rPr>
            </w:pPr>
            <w:r w:rsidRPr="00A96B59">
              <w:rPr>
                <w:rFonts w:eastAsia="Times New Roman" w:cs="Times New Roman"/>
                <w:snapToGrid w:val="0"/>
                <w:szCs w:val="24"/>
                <w:lang w:eastAsia="ru-RU"/>
              </w:rPr>
              <w:t>…</w:t>
            </w:r>
          </w:p>
        </w:tc>
        <w:tc>
          <w:tcPr>
            <w:tcW w:w="5272" w:type="dxa"/>
          </w:tcPr>
          <w:p w:rsidR="00A96B59" w:rsidRPr="00A96B59" w:rsidRDefault="003D7567" w:rsidP="00A96B59">
            <w:pPr>
              <w:spacing w:before="40" w:after="40" w:line="240" w:lineRule="auto"/>
              <w:ind w:left="57" w:right="57"/>
              <w:rPr>
                <w:rFonts w:eastAsia="Times New Roman" w:cs="Times New Roman"/>
                <w:snapToGrid w:val="0"/>
                <w:szCs w:val="24"/>
                <w:lang w:eastAsia="ru-RU"/>
              </w:rPr>
            </w:pPr>
            <w:r w:rsidRPr="003D7567">
              <w:rPr>
                <w:rFonts w:eastAsia="Times New Roman" w:cs="Times New Roman"/>
                <w:snapToGrid w:val="0"/>
                <w:szCs w:val="24"/>
                <w:lang w:eastAsia="ru-RU"/>
              </w:rPr>
              <w:t>…</w:t>
            </w:r>
          </w:p>
        </w:tc>
        <w:tc>
          <w:tcPr>
            <w:tcW w:w="4253" w:type="dxa"/>
          </w:tcPr>
          <w:p w:rsidR="00A96B59" w:rsidRPr="00A96B59" w:rsidRDefault="00A96B59" w:rsidP="00B01459">
            <w:pPr>
              <w:spacing w:before="40" w:after="40" w:line="240" w:lineRule="auto"/>
              <w:ind w:left="57" w:right="57"/>
              <w:rPr>
                <w:rFonts w:eastAsia="Times New Roman" w:cs="Times New Roman"/>
                <w:i/>
                <w:snapToGrid w:val="0"/>
                <w:color w:val="FF0000"/>
                <w:szCs w:val="24"/>
                <w:lang w:eastAsia="ru-RU"/>
              </w:rPr>
            </w:pPr>
          </w:p>
        </w:tc>
      </w:tr>
    </w:tbl>
    <w:p w:rsidR="006F79FE" w:rsidRPr="006F79FE" w:rsidRDefault="006F79FE" w:rsidP="003A44A7">
      <w:pPr>
        <w:suppressAutoHyphens/>
        <w:spacing w:line="240" w:lineRule="auto"/>
        <w:jc w:val="both"/>
        <w:rPr>
          <w:rFonts w:eastAsia="Times New Roman" w:cs="Times New Roman"/>
          <w:b/>
          <w:bCs/>
          <w:szCs w:val="24"/>
          <w:lang w:eastAsia="ar-SA"/>
        </w:rPr>
      </w:pPr>
    </w:p>
    <w:p w:rsidR="008E11E5" w:rsidRDefault="008E11E5" w:rsidP="003A44A7">
      <w:pPr>
        <w:suppressAutoHyphens/>
        <w:spacing w:line="240" w:lineRule="auto"/>
        <w:ind w:firstLine="567"/>
        <w:jc w:val="both"/>
        <w:rPr>
          <w:rFonts w:eastAsia="Times New Roman" w:cs="Times New Roman"/>
          <w:szCs w:val="20"/>
          <w:lang w:eastAsia="ar-SA"/>
        </w:rPr>
      </w:pPr>
    </w:p>
    <w:p w:rsidR="006F79FE" w:rsidRPr="006F79FE" w:rsidRDefault="006F79FE" w:rsidP="003A44A7">
      <w:pPr>
        <w:suppressAutoHyphens/>
        <w:spacing w:line="240" w:lineRule="auto"/>
        <w:ind w:firstLine="567"/>
        <w:jc w:val="both"/>
        <w:rPr>
          <w:rFonts w:eastAsia="Times New Roman" w:cs="Times New Roman"/>
          <w:b/>
          <w:bCs/>
          <w:szCs w:val="24"/>
          <w:lang w:eastAsia="ar-SA"/>
        </w:rPr>
      </w:pPr>
      <w:r w:rsidRPr="006F79FE">
        <w:rPr>
          <w:rFonts w:eastAsia="Times New Roman" w:cs="Times New Roman"/>
          <w:szCs w:val="20"/>
          <w:lang w:eastAsia="ar-SA"/>
        </w:rPr>
        <w:t>Настоящее Предложение имеет правовой статус оферты и действует до «____»_______________________года.</w:t>
      </w:r>
    </w:p>
    <w:p w:rsidR="008E11E5" w:rsidRDefault="008E11E5" w:rsidP="003A44A7">
      <w:pPr>
        <w:suppressAutoHyphens/>
        <w:spacing w:line="240" w:lineRule="auto"/>
        <w:ind w:firstLine="567"/>
        <w:jc w:val="both"/>
        <w:rPr>
          <w:rFonts w:eastAsia="Times New Roman" w:cs="Times New Roman"/>
          <w:szCs w:val="24"/>
          <w:lang w:eastAsia="ar-SA"/>
        </w:rPr>
      </w:pPr>
    </w:p>
    <w:p w:rsidR="006F79FE" w:rsidRPr="006F79FE" w:rsidRDefault="006F79FE" w:rsidP="003A44A7">
      <w:pPr>
        <w:suppressAutoHyphens/>
        <w:spacing w:line="240" w:lineRule="auto"/>
        <w:ind w:firstLine="567"/>
        <w:jc w:val="both"/>
        <w:rPr>
          <w:rFonts w:eastAsia="Times New Roman" w:cs="Times New Roman"/>
          <w:szCs w:val="24"/>
          <w:lang w:eastAsia="ar-SA"/>
        </w:rPr>
      </w:pPr>
      <w:r w:rsidRPr="006F79FE">
        <w:rPr>
          <w:rFonts w:eastAsia="Times New Roman" w:cs="Times New Roman"/>
          <w:szCs w:val="24"/>
          <w:lang w:eastAsia="ar-SA"/>
        </w:rPr>
        <w:t>Настоящее Предложение дополняется следующими документами, включая неотъемлемые приложения:</w:t>
      </w:r>
    </w:p>
    <w:p w:rsidR="00687BEF" w:rsidRPr="00687BEF" w:rsidRDefault="00687BEF" w:rsidP="006A381E">
      <w:pPr>
        <w:numPr>
          <w:ilvl w:val="0"/>
          <w:numId w:val="14"/>
        </w:numPr>
        <w:tabs>
          <w:tab w:val="left" w:pos="993"/>
        </w:tabs>
        <w:suppressAutoHyphens/>
        <w:spacing w:line="360" w:lineRule="auto"/>
        <w:ind w:left="993" w:hanging="426"/>
        <w:contextualSpacing/>
        <w:jc w:val="both"/>
        <w:rPr>
          <w:rFonts w:eastAsia="Calibri" w:cs="Times New Roman"/>
          <w:sz w:val="22"/>
          <w:lang w:eastAsia="ar-SA"/>
        </w:rPr>
      </w:pPr>
      <w:bookmarkStart w:id="109" w:name="_Ref55336334"/>
      <w:bookmarkStart w:id="110" w:name="_Ref55335818"/>
      <w:r w:rsidRPr="00687BEF">
        <w:rPr>
          <w:rFonts w:eastAsia="Times New Roman" w:cs="Times New Roman"/>
          <w:szCs w:val="24"/>
          <w:lang w:eastAsia="ar-SA"/>
        </w:rPr>
        <w:t xml:space="preserve">Коммерческое предложение (форма 1) — на ____ </w:t>
      </w:r>
      <w:proofErr w:type="gramStart"/>
      <w:r w:rsidRPr="00687BEF">
        <w:rPr>
          <w:rFonts w:eastAsia="Times New Roman" w:cs="Times New Roman"/>
          <w:szCs w:val="24"/>
          <w:lang w:eastAsia="ar-SA"/>
        </w:rPr>
        <w:t>л</w:t>
      </w:r>
      <w:proofErr w:type="gramEnd"/>
      <w:r w:rsidRPr="00687BEF">
        <w:rPr>
          <w:rFonts w:eastAsia="Times New Roman" w:cs="Times New Roman"/>
          <w:szCs w:val="24"/>
          <w:lang w:eastAsia="ar-SA"/>
        </w:rPr>
        <w:t>;</w:t>
      </w:r>
    </w:p>
    <w:p w:rsidR="00687BEF" w:rsidRPr="00687BEF" w:rsidRDefault="00687BEF" w:rsidP="006A381E">
      <w:pPr>
        <w:numPr>
          <w:ilvl w:val="0"/>
          <w:numId w:val="14"/>
        </w:numPr>
        <w:tabs>
          <w:tab w:val="left" w:pos="993"/>
        </w:tabs>
        <w:suppressAutoHyphens/>
        <w:spacing w:after="200" w:line="360" w:lineRule="auto"/>
        <w:ind w:left="993" w:hanging="426"/>
        <w:contextualSpacing/>
        <w:jc w:val="both"/>
        <w:rPr>
          <w:rFonts w:eastAsia="Times New Roman" w:cs="Times New Roman"/>
          <w:szCs w:val="24"/>
          <w:lang w:eastAsia="ar-SA"/>
        </w:rPr>
      </w:pPr>
      <w:r w:rsidRPr="00687BEF">
        <w:rPr>
          <w:rFonts w:eastAsia="Times New Roman" w:cs="Times New Roman"/>
          <w:szCs w:val="24"/>
          <w:lang w:eastAsia="ar-SA"/>
        </w:rPr>
        <w:fldChar w:fldCharType="begin"/>
      </w:r>
      <w:r w:rsidRPr="00687BEF">
        <w:rPr>
          <w:rFonts w:eastAsia="Times New Roman" w:cs="Times New Roman"/>
          <w:szCs w:val="24"/>
          <w:lang w:eastAsia="ar-SA"/>
        </w:rPr>
        <w:instrText xml:space="preserve"> REF _Ref55335821 \h  \* MERGEFORMAT </w:instrText>
      </w:r>
      <w:r w:rsidRPr="00687BEF">
        <w:rPr>
          <w:rFonts w:eastAsia="Times New Roman" w:cs="Times New Roman"/>
          <w:szCs w:val="24"/>
          <w:lang w:eastAsia="ar-SA"/>
        </w:rPr>
      </w:r>
      <w:r w:rsidRPr="00687BEF">
        <w:rPr>
          <w:rFonts w:eastAsia="Times New Roman" w:cs="Times New Roman"/>
          <w:szCs w:val="24"/>
          <w:lang w:eastAsia="ar-SA"/>
        </w:rPr>
        <w:fldChar w:fldCharType="separate"/>
      </w:r>
      <w:r w:rsidRPr="00687BEF">
        <w:rPr>
          <w:rFonts w:eastAsia="Times New Roman" w:cs="Times New Roman"/>
          <w:szCs w:val="24"/>
          <w:lang w:eastAsia="ar-SA"/>
        </w:rPr>
        <w:t>Техническое предложение (форма 2</w:t>
      </w:r>
      <w:r w:rsidR="008E11E5">
        <w:rPr>
          <w:rFonts w:eastAsia="Times New Roman" w:cs="Times New Roman"/>
          <w:szCs w:val="24"/>
          <w:lang w:eastAsia="ar-SA"/>
        </w:rPr>
        <w:t xml:space="preserve"> - Локальная смета</w:t>
      </w:r>
      <w:r w:rsidRPr="00687BEF">
        <w:rPr>
          <w:rFonts w:eastAsia="Times New Roman" w:cs="Times New Roman"/>
          <w:szCs w:val="24"/>
          <w:lang w:eastAsia="ar-SA"/>
        </w:rPr>
        <w:t>)</w:t>
      </w:r>
      <w:r w:rsidRPr="00687BEF">
        <w:rPr>
          <w:rFonts w:eastAsia="Times New Roman" w:cs="Times New Roman"/>
          <w:szCs w:val="24"/>
          <w:lang w:eastAsia="ar-SA"/>
        </w:rPr>
        <w:fldChar w:fldCharType="end"/>
      </w:r>
      <w:bookmarkStart w:id="111" w:name="_Ref214869421"/>
      <w:r w:rsidRPr="00687BEF">
        <w:rPr>
          <w:rFonts w:eastAsia="Times New Roman" w:cs="Times New Roman"/>
          <w:szCs w:val="24"/>
          <w:lang w:eastAsia="ar-SA"/>
        </w:rPr>
        <w:t xml:space="preserve"> — на ____ </w:t>
      </w:r>
      <w:proofErr w:type="gramStart"/>
      <w:r w:rsidRPr="00687BEF">
        <w:rPr>
          <w:rFonts w:eastAsia="Times New Roman" w:cs="Times New Roman"/>
          <w:szCs w:val="24"/>
          <w:lang w:eastAsia="ar-SA"/>
        </w:rPr>
        <w:t>л</w:t>
      </w:r>
      <w:proofErr w:type="gramEnd"/>
      <w:r w:rsidRPr="00687BEF">
        <w:rPr>
          <w:rFonts w:eastAsia="Times New Roman" w:cs="Times New Roman"/>
          <w:szCs w:val="24"/>
          <w:lang w:eastAsia="ar-SA"/>
        </w:rPr>
        <w:t>;</w:t>
      </w:r>
      <w:bookmarkEnd w:id="111"/>
    </w:p>
    <w:p w:rsidR="00687BEF" w:rsidRPr="00687BEF" w:rsidRDefault="00687BEF" w:rsidP="006A381E">
      <w:pPr>
        <w:numPr>
          <w:ilvl w:val="0"/>
          <w:numId w:val="14"/>
        </w:numPr>
        <w:tabs>
          <w:tab w:val="left" w:pos="993"/>
        </w:tabs>
        <w:suppressAutoHyphens/>
        <w:spacing w:after="200" w:line="360" w:lineRule="auto"/>
        <w:contextualSpacing/>
        <w:jc w:val="both"/>
        <w:rPr>
          <w:rFonts w:eastAsia="Calibri" w:cs="Times New Roman"/>
          <w:sz w:val="22"/>
          <w:lang w:eastAsia="ar-SA"/>
        </w:rPr>
      </w:pPr>
      <w:bookmarkStart w:id="112" w:name="_Ref214869451"/>
      <w:r w:rsidRPr="00687BEF">
        <w:rPr>
          <w:rFonts w:eastAsia="Times New Roman" w:cs="Times New Roman"/>
          <w:szCs w:val="24"/>
          <w:lang w:eastAsia="ar-SA"/>
        </w:rPr>
        <w:t xml:space="preserve">Анкета участника (форма 3) — на ____ </w:t>
      </w:r>
      <w:proofErr w:type="gramStart"/>
      <w:r w:rsidRPr="00687BEF">
        <w:rPr>
          <w:rFonts w:eastAsia="Times New Roman" w:cs="Times New Roman"/>
          <w:szCs w:val="24"/>
          <w:lang w:eastAsia="ar-SA"/>
        </w:rPr>
        <w:t>л</w:t>
      </w:r>
      <w:proofErr w:type="gramEnd"/>
      <w:r w:rsidRPr="00687BEF">
        <w:rPr>
          <w:rFonts w:eastAsia="Times New Roman" w:cs="Times New Roman"/>
          <w:szCs w:val="24"/>
          <w:lang w:eastAsia="ar-SA"/>
        </w:rPr>
        <w:t>;</w:t>
      </w:r>
    </w:p>
    <w:p w:rsidR="00687BEF" w:rsidRPr="00687BEF" w:rsidRDefault="00687BEF" w:rsidP="006A381E">
      <w:pPr>
        <w:numPr>
          <w:ilvl w:val="0"/>
          <w:numId w:val="14"/>
        </w:numPr>
        <w:tabs>
          <w:tab w:val="left" w:pos="993"/>
        </w:tabs>
        <w:spacing w:after="200" w:line="360" w:lineRule="auto"/>
        <w:ind w:left="993" w:hanging="426"/>
        <w:contextualSpacing/>
        <w:jc w:val="both"/>
        <w:rPr>
          <w:rFonts w:eastAsia="Times New Roman" w:cs="Times New Roman"/>
          <w:szCs w:val="24"/>
          <w:lang w:eastAsia="ar-SA"/>
        </w:rPr>
      </w:pPr>
      <w:r w:rsidRPr="00687BEF">
        <w:rPr>
          <w:rFonts w:eastAsia="Times New Roman" w:cs="Times New Roman"/>
          <w:szCs w:val="24"/>
          <w:lang w:eastAsia="ar-SA"/>
        </w:rPr>
        <w:fldChar w:fldCharType="begin"/>
      </w:r>
      <w:r w:rsidRPr="00687BEF">
        <w:rPr>
          <w:rFonts w:eastAsia="Times New Roman" w:cs="Times New Roman"/>
          <w:szCs w:val="24"/>
          <w:lang w:eastAsia="ar-SA"/>
        </w:rPr>
        <w:instrText xml:space="preserve"> REF _Ref55336378 \h  \* MERGEFORMAT </w:instrText>
      </w:r>
      <w:r w:rsidRPr="00687BEF">
        <w:rPr>
          <w:rFonts w:eastAsia="Times New Roman" w:cs="Times New Roman"/>
          <w:szCs w:val="24"/>
          <w:lang w:eastAsia="ar-SA"/>
        </w:rPr>
      </w:r>
      <w:r w:rsidRPr="00687BEF">
        <w:rPr>
          <w:rFonts w:eastAsia="Times New Roman" w:cs="Times New Roman"/>
          <w:szCs w:val="24"/>
          <w:lang w:eastAsia="ar-SA"/>
        </w:rPr>
        <w:fldChar w:fldCharType="separate"/>
      </w:r>
      <w:r w:rsidRPr="00687BEF">
        <w:rPr>
          <w:rFonts w:eastAsia="Times New Roman" w:cs="Times New Roman"/>
          <w:szCs w:val="24"/>
          <w:lang w:eastAsia="ar-SA"/>
        </w:rPr>
        <w:t xml:space="preserve">Справка о перечне и объемах выполнения договоров </w:t>
      </w:r>
      <w:r w:rsidRPr="00687BEF">
        <w:rPr>
          <w:rFonts w:cs="Times New Roman"/>
          <w:szCs w:val="24"/>
        </w:rPr>
        <w:t>(форма 4</w:t>
      </w:r>
      <w:r w:rsidRPr="00687BEF">
        <w:rPr>
          <w:rFonts w:cs="Times New Roman"/>
          <w:sz w:val="22"/>
        </w:rPr>
        <w:t>)</w:t>
      </w:r>
      <w:r w:rsidRPr="00687BEF">
        <w:rPr>
          <w:rFonts w:eastAsia="Times New Roman" w:cs="Times New Roman"/>
          <w:szCs w:val="24"/>
          <w:lang w:eastAsia="ar-SA"/>
        </w:rPr>
        <w:fldChar w:fldCharType="end"/>
      </w:r>
      <w:bookmarkEnd w:id="112"/>
      <w:r w:rsidR="00967499">
        <w:rPr>
          <w:rFonts w:eastAsia="Times New Roman" w:cs="Times New Roman"/>
          <w:szCs w:val="24"/>
          <w:lang w:eastAsia="ar-SA"/>
        </w:rPr>
        <w:t xml:space="preserve"> </w:t>
      </w:r>
      <w:r w:rsidR="00967499" w:rsidRPr="00687BEF">
        <w:rPr>
          <w:rFonts w:eastAsia="Times New Roman" w:cs="Times New Roman"/>
          <w:szCs w:val="24"/>
          <w:lang w:eastAsia="ar-SA"/>
        </w:rPr>
        <w:t xml:space="preserve">— на ____ </w:t>
      </w:r>
      <w:proofErr w:type="gramStart"/>
      <w:r w:rsidR="00967499" w:rsidRPr="00687BEF">
        <w:rPr>
          <w:rFonts w:eastAsia="Times New Roman" w:cs="Times New Roman"/>
          <w:szCs w:val="24"/>
          <w:lang w:eastAsia="ar-SA"/>
        </w:rPr>
        <w:t>л</w:t>
      </w:r>
      <w:proofErr w:type="gramEnd"/>
      <w:r w:rsidR="00967499" w:rsidRPr="00687BEF">
        <w:rPr>
          <w:rFonts w:eastAsia="Times New Roman" w:cs="Times New Roman"/>
          <w:szCs w:val="24"/>
          <w:lang w:eastAsia="ar-SA"/>
        </w:rPr>
        <w:t>;</w:t>
      </w:r>
    </w:p>
    <w:p w:rsidR="00687BEF" w:rsidRPr="00687BEF" w:rsidRDefault="00687BEF" w:rsidP="006A381E">
      <w:pPr>
        <w:numPr>
          <w:ilvl w:val="0"/>
          <w:numId w:val="14"/>
        </w:numPr>
        <w:suppressAutoHyphens/>
        <w:spacing w:after="200"/>
        <w:contextualSpacing/>
        <w:jc w:val="left"/>
        <w:rPr>
          <w:rFonts w:eastAsia="Times New Roman" w:cs="Times New Roman"/>
          <w:szCs w:val="24"/>
          <w:lang w:eastAsia="ar-SA"/>
        </w:rPr>
      </w:pPr>
      <w:r w:rsidRPr="00687BEF">
        <w:rPr>
          <w:rFonts w:eastAsia="Times New Roman" w:cs="Times New Roman"/>
          <w:szCs w:val="24"/>
          <w:lang w:eastAsia="ar-SA"/>
        </w:rPr>
        <w:t xml:space="preserve">Справка о материально-технических ресурсах (форма 5) — на ____ </w:t>
      </w:r>
      <w:proofErr w:type="gramStart"/>
      <w:r w:rsidRPr="00687BEF">
        <w:rPr>
          <w:rFonts w:eastAsia="Times New Roman" w:cs="Times New Roman"/>
          <w:szCs w:val="24"/>
          <w:lang w:eastAsia="ar-SA"/>
        </w:rPr>
        <w:t>л</w:t>
      </w:r>
      <w:proofErr w:type="gramEnd"/>
      <w:r w:rsidRPr="00687BEF">
        <w:rPr>
          <w:rFonts w:eastAsia="Times New Roman" w:cs="Times New Roman"/>
          <w:szCs w:val="24"/>
          <w:lang w:eastAsia="ar-SA"/>
        </w:rPr>
        <w:t>;</w:t>
      </w:r>
    </w:p>
    <w:p w:rsidR="00687BEF" w:rsidRPr="00687BEF" w:rsidRDefault="00687BEF" w:rsidP="006A381E">
      <w:pPr>
        <w:numPr>
          <w:ilvl w:val="0"/>
          <w:numId w:val="14"/>
        </w:numPr>
        <w:suppressAutoHyphens/>
        <w:spacing w:after="200"/>
        <w:contextualSpacing/>
        <w:jc w:val="left"/>
        <w:rPr>
          <w:rFonts w:eastAsia="Times New Roman" w:cs="Times New Roman"/>
          <w:szCs w:val="24"/>
          <w:lang w:eastAsia="ar-SA"/>
        </w:rPr>
      </w:pPr>
      <w:r w:rsidRPr="00687BEF">
        <w:rPr>
          <w:rFonts w:eastAsia="Times New Roman" w:cs="Times New Roman"/>
          <w:szCs w:val="24"/>
          <w:lang w:eastAsia="ar-SA"/>
        </w:rPr>
        <w:t xml:space="preserve">Справка о кадровых ресурсах (форма 6) — на ____ </w:t>
      </w:r>
      <w:proofErr w:type="gramStart"/>
      <w:r w:rsidRPr="00687BEF">
        <w:rPr>
          <w:rFonts w:eastAsia="Times New Roman" w:cs="Times New Roman"/>
          <w:szCs w:val="24"/>
          <w:lang w:eastAsia="ar-SA"/>
        </w:rPr>
        <w:t>л</w:t>
      </w:r>
      <w:proofErr w:type="gramEnd"/>
      <w:r w:rsidRPr="00687BEF">
        <w:rPr>
          <w:rFonts w:eastAsia="Times New Roman" w:cs="Times New Roman"/>
          <w:szCs w:val="24"/>
          <w:lang w:eastAsia="ar-SA"/>
        </w:rPr>
        <w:t>;</w:t>
      </w:r>
    </w:p>
    <w:p w:rsidR="00687BEF" w:rsidRPr="00687BEF" w:rsidRDefault="00687BEF" w:rsidP="006A381E">
      <w:pPr>
        <w:numPr>
          <w:ilvl w:val="0"/>
          <w:numId w:val="14"/>
        </w:numPr>
        <w:tabs>
          <w:tab w:val="left" w:pos="993"/>
        </w:tabs>
        <w:suppressAutoHyphens/>
        <w:spacing w:after="200" w:line="360" w:lineRule="auto"/>
        <w:ind w:left="993" w:hanging="426"/>
        <w:contextualSpacing/>
        <w:jc w:val="both"/>
        <w:rPr>
          <w:rFonts w:eastAsia="Times New Roman" w:cs="Times New Roman"/>
          <w:szCs w:val="24"/>
          <w:lang w:eastAsia="ar-SA"/>
        </w:rPr>
      </w:pPr>
      <w:r w:rsidRPr="00687BEF">
        <w:rPr>
          <w:rFonts w:eastAsia="Times New Roman" w:cs="Times New Roman"/>
          <w:szCs w:val="24"/>
          <w:lang w:eastAsia="ar-SA"/>
        </w:rPr>
        <w:t xml:space="preserve">Прочие документы (перечислить) — на ____ </w:t>
      </w:r>
      <w:proofErr w:type="gramStart"/>
      <w:r w:rsidRPr="00687BEF">
        <w:rPr>
          <w:rFonts w:eastAsia="Times New Roman" w:cs="Times New Roman"/>
          <w:szCs w:val="24"/>
          <w:lang w:eastAsia="ar-SA"/>
        </w:rPr>
        <w:t>л</w:t>
      </w:r>
      <w:proofErr w:type="gramEnd"/>
      <w:r w:rsidRPr="00687BEF">
        <w:rPr>
          <w:rFonts w:eastAsia="Times New Roman" w:cs="Times New Roman"/>
          <w:szCs w:val="24"/>
          <w:lang w:eastAsia="ar-SA"/>
        </w:rPr>
        <w:t>.</w:t>
      </w:r>
    </w:p>
    <w:p w:rsidR="006F79FE" w:rsidRPr="006F79FE" w:rsidRDefault="006F79FE" w:rsidP="003A44A7">
      <w:pPr>
        <w:suppressAutoHyphens/>
        <w:spacing w:line="240" w:lineRule="auto"/>
        <w:ind w:firstLine="567"/>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w:t>
      </w:r>
    </w:p>
    <w:p w:rsidR="006F79FE" w:rsidRPr="006F79FE" w:rsidRDefault="006F79FE" w:rsidP="003A44A7">
      <w:pPr>
        <w:suppressAutoHyphens/>
        <w:spacing w:line="240" w:lineRule="auto"/>
        <w:ind w:right="3684" w:firstLine="567"/>
        <w:jc w:val="both"/>
        <w:rPr>
          <w:rFonts w:eastAsia="Times New Roman" w:cs="Times New Roman"/>
          <w:szCs w:val="24"/>
          <w:lang w:eastAsia="ar-SA"/>
        </w:rPr>
      </w:pPr>
      <w:r w:rsidRPr="006F79FE">
        <w:rPr>
          <w:rFonts w:eastAsia="Times New Roman" w:cs="Times New Roman"/>
          <w:szCs w:val="24"/>
          <w:vertAlign w:val="superscript"/>
          <w:lang w:eastAsia="ar-SA"/>
        </w:rPr>
        <w:t>(подпись, М.П.)</w:t>
      </w:r>
    </w:p>
    <w:p w:rsidR="006F79FE" w:rsidRPr="006F79FE" w:rsidRDefault="006F79FE" w:rsidP="003A44A7">
      <w:pPr>
        <w:suppressAutoHyphens/>
        <w:spacing w:line="240" w:lineRule="auto"/>
        <w:ind w:firstLine="567"/>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____________________________________</w:t>
      </w:r>
    </w:p>
    <w:p w:rsidR="006F79FE" w:rsidRPr="006F79FE" w:rsidRDefault="006F79FE" w:rsidP="003A44A7">
      <w:pPr>
        <w:suppressAutoHyphens/>
        <w:spacing w:line="240" w:lineRule="auto"/>
        <w:ind w:right="3684" w:firstLine="567"/>
        <w:jc w:val="both"/>
        <w:rPr>
          <w:rFonts w:eastAsia="Times New Roman" w:cs="Times New Roman"/>
          <w:szCs w:val="24"/>
          <w:lang w:eastAsia="ar-SA"/>
        </w:rPr>
      </w:pPr>
      <w:r w:rsidRPr="006F79FE">
        <w:rPr>
          <w:rFonts w:eastAsia="Times New Roman" w:cs="Times New Roman"/>
          <w:szCs w:val="24"/>
          <w:vertAlign w:val="superscript"/>
          <w:lang w:eastAsia="ar-SA"/>
        </w:rPr>
        <w:t xml:space="preserve">(фамилия, имя, отчество </w:t>
      </w:r>
      <w:proofErr w:type="gramStart"/>
      <w:r w:rsidRPr="006F79FE">
        <w:rPr>
          <w:rFonts w:eastAsia="Times New Roman" w:cs="Times New Roman"/>
          <w:szCs w:val="24"/>
          <w:vertAlign w:val="superscript"/>
          <w:lang w:eastAsia="ar-SA"/>
        </w:rPr>
        <w:t>подписавшего</w:t>
      </w:r>
      <w:proofErr w:type="gramEnd"/>
      <w:r w:rsidRPr="006F79FE">
        <w:rPr>
          <w:rFonts w:eastAsia="Times New Roman" w:cs="Times New Roman"/>
          <w:szCs w:val="24"/>
          <w:vertAlign w:val="superscript"/>
          <w:lang w:eastAsia="ar-SA"/>
        </w:rPr>
        <w:t>, должность)</w:t>
      </w:r>
    </w:p>
    <w:p w:rsidR="006F79FE" w:rsidRPr="006F79FE" w:rsidRDefault="006F79FE" w:rsidP="00C54015">
      <w:pPr>
        <w:suppressAutoHyphens/>
        <w:spacing w:line="240" w:lineRule="auto"/>
        <w:ind w:firstLine="567"/>
        <w:rPr>
          <w:rFonts w:eastAsia="Times New Roman" w:cs="Times New Roman"/>
          <w:szCs w:val="24"/>
          <w:lang w:eastAsia="ar-SA"/>
        </w:rPr>
      </w:pPr>
    </w:p>
    <w:p w:rsidR="006F79FE" w:rsidRPr="006F79FE" w:rsidRDefault="006F79FE" w:rsidP="00C54015">
      <w:pPr>
        <w:pBdr>
          <w:bottom w:val="single" w:sz="4" w:space="1" w:color="000000"/>
        </w:pBdr>
        <w:shd w:val="clear" w:color="auto" w:fill="E0E0E0"/>
        <w:suppressAutoHyphens/>
        <w:spacing w:line="240" w:lineRule="auto"/>
        <w:ind w:right="21"/>
        <w:rPr>
          <w:rFonts w:eastAsia="Times New Roman" w:cs="Times New Roman"/>
          <w:szCs w:val="24"/>
          <w:lang w:eastAsia="ar-SA"/>
        </w:rPr>
      </w:pPr>
      <w:r w:rsidRPr="006F79FE">
        <w:rPr>
          <w:rFonts w:eastAsia="Times New Roman" w:cs="Times New Roman"/>
          <w:b/>
          <w:spacing w:val="36"/>
          <w:szCs w:val="24"/>
          <w:lang w:eastAsia="ar-SA"/>
        </w:rPr>
        <w:t>конец формы</w:t>
      </w:r>
    </w:p>
    <w:p w:rsidR="006F79FE" w:rsidRPr="006F79FE" w:rsidRDefault="006F79FE" w:rsidP="00C54015">
      <w:pPr>
        <w:pBdr>
          <w:bottom w:val="single" w:sz="4" w:space="1" w:color="000000"/>
        </w:pBdr>
        <w:shd w:val="clear" w:color="auto" w:fill="E0E0E0"/>
        <w:suppressAutoHyphens/>
        <w:spacing w:line="240" w:lineRule="auto"/>
        <w:ind w:right="21"/>
        <w:rPr>
          <w:rFonts w:eastAsia="Times New Roman" w:cs="Times New Roman"/>
          <w:sz w:val="20"/>
          <w:szCs w:val="20"/>
          <w:lang w:eastAsia="ar-SA"/>
        </w:rPr>
      </w:pPr>
      <w:r w:rsidRPr="006F79FE">
        <w:rPr>
          <w:rFonts w:eastAsia="Times New Roman" w:cs="Times New Roman"/>
          <w:szCs w:val="24"/>
          <w:lang w:eastAsia="ar-SA"/>
        </w:rPr>
        <w:t>Инструкции по заполнению</w:t>
      </w:r>
    </w:p>
    <w:p w:rsidR="006F79FE" w:rsidRPr="006F79FE" w:rsidRDefault="006F79FE" w:rsidP="003A44A7">
      <w:pPr>
        <w:suppressAutoHyphens/>
        <w:jc w:val="both"/>
        <w:rPr>
          <w:rFonts w:eastAsia="Times New Roman" w:cs="Times New Roman"/>
          <w:sz w:val="20"/>
          <w:szCs w:val="20"/>
          <w:lang w:eastAsia="ar-SA"/>
        </w:rPr>
      </w:pPr>
      <w:bookmarkStart w:id="113" w:name="_Ref55336359"/>
      <w:bookmarkStart w:id="114" w:name="_Ref55335823"/>
      <w:bookmarkEnd w:id="109"/>
      <w:bookmarkEnd w:id="110"/>
      <w:r w:rsidRPr="006F79FE">
        <w:rPr>
          <w:rFonts w:eastAsia="Times New Roman" w:cs="Times New Roman"/>
          <w:sz w:val="20"/>
          <w:szCs w:val="20"/>
          <w:lang w:eastAsia="ar-SA"/>
        </w:rPr>
        <w:t>1.</w:t>
      </w:r>
      <w:r w:rsidR="00E87306">
        <w:rPr>
          <w:rFonts w:eastAsia="Times New Roman" w:cs="Times New Roman"/>
          <w:sz w:val="20"/>
          <w:szCs w:val="20"/>
          <w:lang w:eastAsia="ar-SA"/>
        </w:rPr>
        <w:t xml:space="preserve"> </w:t>
      </w:r>
      <w:r w:rsidRPr="006F79FE">
        <w:rPr>
          <w:rFonts w:eastAsia="Times New Roman" w:cs="Times New Roman"/>
          <w:sz w:val="20"/>
          <w:szCs w:val="20"/>
          <w:lang w:eastAsia="ar-SA"/>
        </w:rPr>
        <w:t>Письмо следует оформить на официальном бланке Участника открытого одноэтапного запроса предложений. Участник открытого одноэтапного запроса предложений присваивает письму дату и номер в соответствии с принятыми у него правилами документооборота.</w:t>
      </w:r>
    </w:p>
    <w:p w:rsidR="006F79FE" w:rsidRPr="006F79FE" w:rsidRDefault="006F79FE" w:rsidP="003D7567">
      <w:pPr>
        <w:suppressAutoHyphens/>
        <w:jc w:val="both"/>
        <w:rPr>
          <w:rFonts w:eastAsia="Times New Roman" w:cs="Times New Roman"/>
          <w:sz w:val="20"/>
          <w:szCs w:val="20"/>
          <w:lang w:eastAsia="ar-SA"/>
        </w:rPr>
      </w:pPr>
      <w:r w:rsidRPr="006F79FE">
        <w:rPr>
          <w:rFonts w:eastAsia="Times New Roman" w:cs="Times New Roman"/>
          <w:sz w:val="20"/>
          <w:szCs w:val="20"/>
          <w:lang w:eastAsia="ar-SA"/>
        </w:rPr>
        <w:t>2.</w:t>
      </w:r>
      <w:r w:rsidR="00E87306">
        <w:rPr>
          <w:rFonts w:eastAsia="Times New Roman" w:cs="Times New Roman"/>
          <w:sz w:val="20"/>
          <w:szCs w:val="20"/>
          <w:lang w:eastAsia="ar-SA"/>
        </w:rPr>
        <w:t xml:space="preserve"> </w:t>
      </w:r>
      <w:r w:rsidRPr="006F79FE">
        <w:rPr>
          <w:rFonts w:eastAsia="Times New Roman" w:cs="Times New Roman"/>
          <w:sz w:val="20"/>
          <w:szCs w:val="20"/>
          <w:lang w:eastAsia="ar-SA"/>
        </w:rPr>
        <w:t>Участник открытого одноэтапного запроса предложений должен указать свое полное наименование (с указанием организационно-правовой формы) и юридический адрес.</w:t>
      </w:r>
    </w:p>
    <w:p w:rsidR="006F79FE" w:rsidRPr="003D7567" w:rsidRDefault="006F79FE" w:rsidP="003D7567">
      <w:pPr>
        <w:suppressAutoHyphens/>
        <w:jc w:val="both"/>
        <w:rPr>
          <w:rFonts w:eastAsia="Times New Roman" w:cs="Times New Roman"/>
          <w:b/>
          <w:sz w:val="20"/>
          <w:szCs w:val="20"/>
          <w:lang w:eastAsia="ar-SA"/>
        </w:rPr>
      </w:pPr>
      <w:r w:rsidRPr="006F79FE">
        <w:rPr>
          <w:rFonts w:eastAsia="Times New Roman" w:cs="Times New Roman"/>
          <w:sz w:val="20"/>
          <w:szCs w:val="20"/>
          <w:lang w:eastAsia="ar-SA"/>
        </w:rPr>
        <w:t>3.</w:t>
      </w:r>
      <w:r w:rsidR="00E87306">
        <w:rPr>
          <w:rFonts w:eastAsia="Times New Roman" w:cs="Times New Roman"/>
          <w:sz w:val="20"/>
          <w:szCs w:val="20"/>
          <w:lang w:eastAsia="ar-SA"/>
        </w:rPr>
        <w:t xml:space="preserve"> </w:t>
      </w:r>
      <w:r w:rsidRPr="006F79FE">
        <w:rPr>
          <w:rFonts w:eastAsia="Times New Roman" w:cs="Times New Roman"/>
          <w:sz w:val="20"/>
          <w:szCs w:val="20"/>
          <w:lang w:eastAsia="ar-SA"/>
        </w:rPr>
        <w:t>Участник открытого одноэтапного запроса предложений должен указать стоимость  цифрами и словами, в рублях, раздельно без НДС, величину НДС и вместе с НДС</w:t>
      </w:r>
      <w:r w:rsidR="003D7567">
        <w:rPr>
          <w:rFonts w:eastAsia="Times New Roman" w:cs="Times New Roman"/>
          <w:sz w:val="20"/>
          <w:szCs w:val="20"/>
          <w:lang w:eastAsia="ar-SA"/>
        </w:rPr>
        <w:t xml:space="preserve">. </w:t>
      </w:r>
      <w:r w:rsidRPr="006F79FE">
        <w:rPr>
          <w:rFonts w:eastAsia="Times New Roman" w:cs="Times New Roman"/>
          <w:sz w:val="20"/>
          <w:szCs w:val="20"/>
          <w:lang w:eastAsia="ar-SA"/>
        </w:rPr>
        <w:t>Цену следует указывать в формате ХХХ </w:t>
      </w:r>
      <w:proofErr w:type="spellStart"/>
      <w:r w:rsidRPr="006F79FE">
        <w:rPr>
          <w:rFonts w:eastAsia="Times New Roman" w:cs="Times New Roman"/>
          <w:sz w:val="20"/>
          <w:szCs w:val="20"/>
          <w:lang w:eastAsia="ar-SA"/>
        </w:rPr>
        <w:t>ХХХ</w:t>
      </w:r>
      <w:proofErr w:type="spellEnd"/>
      <w:r w:rsidRPr="006F79FE">
        <w:rPr>
          <w:rFonts w:eastAsia="Times New Roman" w:cs="Times New Roman"/>
          <w:sz w:val="20"/>
          <w:szCs w:val="20"/>
          <w:lang w:eastAsia="ar-SA"/>
        </w:rPr>
        <w:t> ХХХ</w:t>
      </w:r>
      <w:proofErr w:type="gramStart"/>
      <w:r w:rsidRPr="006F79FE">
        <w:rPr>
          <w:rFonts w:eastAsia="Times New Roman" w:cs="Times New Roman"/>
          <w:sz w:val="20"/>
          <w:szCs w:val="20"/>
          <w:lang w:eastAsia="ar-SA"/>
        </w:rPr>
        <w:t>,Х</w:t>
      </w:r>
      <w:proofErr w:type="gramEnd"/>
      <w:r w:rsidRPr="006F79FE">
        <w:rPr>
          <w:rFonts w:eastAsia="Times New Roman" w:cs="Times New Roman"/>
          <w:sz w:val="20"/>
          <w:szCs w:val="20"/>
          <w:lang w:eastAsia="ar-SA"/>
        </w:rPr>
        <w:t>Х руб., например: «1 234 567,89 руб. (Один миллион двести тридцать четыре тысячи пятьсот шестьдесят семь руб. восемьдесят девять коп</w:t>
      </w:r>
      <w:r w:rsidRPr="003D7567">
        <w:rPr>
          <w:rFonts w:eastAsia="Times New Roman" w:cs="Times New Roman"/>
          <w:sz w:val="20"/>
          <w:szCs w:val="20"/>
          <w:lang w:eastAsia="ar-SA"/>
        </w:rPr>
        <w:t xml:space="preserve">.)». </w:t>
      </w:r>
      <w:r w:rsidR="00673C28" w:rsidRPr="003D7567">
        <w:rPr>
          <w:rFonts w:eastAsia="Times New Roman" w:cs="Times New Roman"/>
          <w:b/>
          <w:sz w:val="20"/>
          <w:szCs w:val="20"/>
          <w:lang w:eastAsia="ar-SA"/>
        </w:rPr>
        <w:t>Цена работ по договору, указанная в заявке Участника, не должна превышать начальную (максимальную) цену дог</w:t>
      </w:r>
      <w:r w:rsidR="003D7567" w:rsidRPr="003D7567">
        <w:rPr>
          <w:rFonts w:eastAsia="Times New Roman" w:cs="Times New Roman"/>
          <w:b/>
          <w:sz w:val="20"/>
          <w:szCs w:val="20"/>
          <w:lang w:eastAsia="ar-SA"/>
        </w:rPr>
        <w:t>овора, установленную Заказчиком,</w:t>
      </w:r>
      <w:r w:rsidRPr="003D7567">
        <w:rPr>
          <w:rFonts w:eastAsia="Times New Roman" w:cs="Times New Roman"/>
          <w:b/>
          <w:sz w:val="20"/>
          <w:szCs w:val="20"/>
          <w:lang w:eastAsia="ar-SA"/>
        </w:rPr>
        <w:t xml:space="preserve"> </w:t>
      </w:r>
      <w:r w:rsidR="003D7567" w:rsidRPr="003D7567">
        <w:rPr>
          <w:rFonts w:eastAsia="Times New Roman" w:cs="Times New Roman"/>
          <w:b/>
          <w:sz w:val="20"/>
          <w:szCs w:val="20"/>
          <w:lang w:eastAsia="ar-SA"/>
        </w:rPr>
        <w:t>в противном случае заявка Участника подлежит отклонению.</w:t>
      </w:r>
    </w:p>
    <w:p w:rsidR="006F79FE" w:rsidRPr="006F79FE" w:rsidRDefault="006F79FE" w:rsidP="003A44A7">
      <w:pPr>
        <w:suppressAutoHyphens/>
        <w:jc w:val="both"/>
        <w:rPr>
          <w:rFonts w:eastAsia="Times New Roman" w:cs="Times New Roman"/>
          <w:sz w:val="20"/>
          <w:szCs w:val="20"/>
          <w:lang w:eastAsia="ar-SA"/>
        </w:rPr>
      </w:pPr>
      <w:r w:rsidRPr="006F79FE">
        <w:rPr>
          <w:rFonts w:eastAsia="Times New Roman" w:cs="Times New Roman"/>
          <w:sz w:val="20"/>
          <w:szCs w:val="20"/>
          <w:lang w:eastAsia="ar-SA"/>
        </w:rPr>
        <w:t>4. Участник открытого одноэтапного запроса предложений должен указать срок действия Предложения на участие в проведении открытого одноэтапного запроса предложений. Заявка на участие в запросе предложений должна сохранять свое действие до завершения настоящей процедуры закупки.</w:t>
      </w:r>
    </w:p>
    <w:p w:rsidR="006F79FE" w:rsidRPr="006F79FE" w:rsidRDefault="006F79FE" w:rsidP="00F35861">
      <w:pPr>
        <w:suppressAutoHyphens/>
        <w:jc w:val="both"/>
        <w:rPr>
          <w:rFonts w:eastAsia="Times New Roman" w:cs="Times New Roman"/>
          <w:sz w:val="20"/>
          <w:szCs w:val="20"/>
          <w:lang w:eastAsia="ar-SA"/>
        </w:rPr>
      </w:pPr>
      <w:r w:rsidRPr="006F79FE">
        <w:rPr>
          <w:rFonts w:eastAsia="Times New Roman" w:cs="Times New Roman"/>
          <w:sz w:val="20"/>
          <w:szCs w:val="20"/>
          <w:lang w:eastAsia="ar-SA"/>
        </w:rPr>
        <w:t xml:space="preserve">5. </w:t>
      </w:r>
      <w:proofErr w:type="gramStart"/>
      <w:r w:rsidRPr="006F79FE">
        <w:rPr>
          <w:rFonts w:eastAsia="Times New Roman" w:cs="Times New Roman"/>
          <w:sz w:val="20"/>
          <w:szCs w:val="20"/>
          <w:lang w:eastAsia="ar-SA"/>
        </w:rPr>
        <w:t>Участник открытого одноэтапного запроса предложений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открытого одноэтапного запроса предложений.</w:t>
      </w:r>
      <w:proofErr w:type="gramEnd"/>
    </w:p>
    <w:p w:rsidR="006F79FE" w:rsidRPr="006F79FE" w:rsidRDefault="006F79FE" w:rsidP="00F35861">
      <w:pPr>
        <w:suppressAutoHyphens/>
        <w:jc w:val="both"/>
        <w:rPr>
          <w:rFonts w:eastAsia="Times New Roman" w:cs="Times New Roman"/>
          <w:sz w:val="20"/>
          <w:szCs w:val="20"/>
          <w:lang w:eastAsia="ar-SA"/>
        </w:rPr>
      </w:pPr>
      <w:r w:rsidRPr="006F79FE">
        <w:rPr>
          <w:rFonts w:eastAsia="Times New Roman" w:cs="Times New Roman"/>
          <w:sz w:val="20"/>
          <w:szCs w:val="20"/>
          <w:lang w:eastAsia="ar-SA"/>
        </w:rPr>
        <w:t>6.</w:t>
      </w:r>
      <w:r w:rsidR="00E87306">
        <w:rPr>
          <w:rFonts w:eastAsia="Times New Roman" w:cs="Times New Roman"/>
          <w:sz w:val="20"/>
          <w:szCs w:val="20"/>
          <w:lang w:eastAsia="ar-SA"/>
        </w:rPr>
        <w:t xml:space="preserve"> </w:t>
      </w:r>
      <w:r w:rsidRPr="006F79FE">
        <w:rPr>
          <w:rFonts w:eastAsia="Times New Roman" w:cs="Times New Roman"/>
          <w:sz w:val="20"/>
          <w:szCs w:val="20"/>
          <w:lang w:eastAsia="ar-SA"/>
        </w:rPr>
        <w:t>Письмо должно быть подписано и скреплено печатью</w:t>
      </w:r>
      <w:r w:rsidR="004236AE">
        <w:rPr>
          <w:rFonts w:eastAsia="Times New Roman" w:cs="Times New Roman"/>
          <w:sz w:val="20"/>
          <w:szCs w:val="20"/>
          <w:lang w:eastAsia="ar-SA"/>
        </w:rPr>
        <w:t xml:space="preserve"> (при наличии) </w:t>
      </w:r>
      <w:r w:rsidRPr="006F79FE">
        <w:rPr>
          <w:rFonts w:eastAsia="Times New Roman" w:cs="Times New Roman"/>
          <w:sz w:val="20"/>
          <w:szCs w:val="20"/>
          <w:lang w:eastAsia="ar-SA"/>
        </w:rPr>
        <w:t>в соответствии с требованиями подпунктов.</w:t>
      </w:r>
    </w:p>
    <w:p w:rsidR="006F79FE" w:rsidRPr="006F79FE" w:rsidRDefault="006F79FE" w:rsidP="003A44A7">
      <w:pPr>
        <w:suppressAutoHyphens/>
        <w:jc w:val="both"/>
        <w:rPr>
          <w:rFonts w:eastAsia="Times New Roman" w:cs="Times New Roman"/>
          <w:sz w:val="20"/>
          <w:szCs w:val="20"/>
          <w:lang w:eastAsia="ar-SA"/>
        </w:rPr>
      </w:pPr>
    </w:p>
    <w:p w:rsidR="00B705F4" w:rsidRDefault="00B705F4" w:rsidP="00C54015">
      <w:pPr>
        <w:keepNext/>
        <w:suppressAutoHyphens/>
        <w:spacing w:before="240" w:after="60" w:line="240" w:lineRule="auto"/>
        <w:ind w:left="1134"/>
        <w:jc w:val="right"/>
        <w:outlineLvl w:val="1"/>
        <w:rPr>
          <w:rFonts w:eastAsia="Times New Roman" w:cs="Times New Roman"/>
          <w:b/>
          <w:bCs/>
          <w:iCs/>
          <w:szCs w:val="24"/>
          <w:lang w:eastAsia="ar-SA"/>
        </w:rPr>
        <w:sectPr w:rsidR="00B705F4" w:rsidSect="006F79FE">
          <w:footerReference w:type="default" r:id="rId32"/>
          <w:type w:val="continuous"/>
          <w:pgSz w:w="11906" w:h="16838"/>
          <w:pgMar w:top="1134" w:right="567" w:bottom="1134" w:left="1418" w:header="720" w:footer="648" w:gutter="0"/>
          <w:cols w:space="720"/>
          <w:docGrid w:linePitch="600" w:charSpace="36864"/>
        </w:sectPr>
      </w:pPr>
      <w:bookmarkStart w:id="115" w:name="_Коммерческое_предложение_(форма"/>
      <w:bookmarkStart w:id="116" w:name="_Toc370824159"/>
      <w:bookmarkStart w:id="117" w:name="_Toc416344327"/>
      <w:bookmarkStart w:id="118" w:name="_Toc366762388"/>
      <w:bookmarkStart w:id="119" w:name="_Toc368061897"/>
      <w:bookmarkStart w:id="120" w:name="_Toc368062061"/>
      <w:bookmarkEnd w:id="115"/>
    </w:p>
    <w:p w:rsidR="006F79FE" w:rsidRPr="006F79FE" w:rsidRDefault="006F79FE" w:rsidP="00C54015">
      <w:pPr>
        <w:keepNext/>
        <w:suppressAutoHyphens/>
        <w:spacing w:before="240" w:after="60" w:line="240" w:lineRule="auto"/>
        <w:ind w:left="1134"/>
        <w:jc w:val="right"/>
        <w:outlineLvl w:val="1"/>
        <w:rPr>
          <w:rFonts w:eastAsia="Times New Roman" w:cs="Times New Roman"/>
          <w:b/>
          <w:bCs/>
          <w:iCs/>
          <w:szCs w:val="24"/>
          <w:lang w:eastAsia="ar-SA"/>
        </w:rPr>
      </w:pPr>
      <w:r w:rsidRPr="006F79FE">
        <w:rPr>
          <w:rFonts w:eastAsia="Times New Roman" w:cs="Times New Roman"/>
          <w:b/>
          <w:bCs/>
          <w:iCs/>
          <w:szCs w:val="24"/>
          <w:lang w:eastAsia="ar-SA"/>
        </w:rPr>
        <w:lastRenderedPageBreak/>
        <w:t xml:space="preserve">Коммерческое предложение (форма </w:t>
      </w:r>
      <w:r w:rsidRPr="006F79FE">
        <w:rPr>
          <w:rFonts w:eastAsia="Times New Roman" w:cs="Times New Roman"/>
          <w:b/>
          <w:bCs/>
          <w:iCs/>
          <w:szCs w:val="24"/>
          <w:lang w:eastAsia="ar-SA"/>
        </w:rPr>
        <w:fldChar w:fldCharType="begin"/>
      </w:r>
      <w:r w:rsidRPr="006F79FE">
        <w:rPr>
          <w:rFonts w:eastAsia="Times New Roman" w:cs="Times New Roman"/>
          <w:b/>
          <w:bCs/>
          <w:iCs/>
          <w:szCs w:val="24"/>
          <w:lang w:eastAsia="ar-SA"/>
        </w:rPr>
        <w:instrText xml:space="preserve"> SEQ "форма" \*Arabic </w:instrText>
      </w:r>
      <w:r w:rsidRPr="006F79FE">
        <w:rPr>
          <w:rFonts w:eastAsia="Times New Roman" w:cs="Times New Roman"/>
          <w:b/>
          <w:bCs/>
          <w:iCs/>
          <w:szCs w:val="24"/>
          <w:lang w:eastAsia="ar-SA"/>
        </w:rPr>
        <w:fldChar w:fldCharType="separate"/>
      </w:r>
      <w:r w:rsidRPr="006F79FE">
        <w:rPr>
          <w:rFonts w:eastAsia="Times New Roman" w:cs="Times New Roman"/>
          <w:b/>
          <w:bCs/>
          <w:iCs/>
          <w:noProof/>
          <w:szCs w:val="24"/>
          <w:lang w:eastAsia="ar-SA"/>
        </w:rPr>
        <w:t>1</w:t>
      </w:r>
      <w:r w:rsidRPr="006F79FE">
        <w:rPr>
          <w:rFonts w:eastAsia="Times New Roman" w:cs="Times New Roman"/>
          <w:b/>
          <w:bCs/>
          <w:iCs/>
          <w:szCs w:val="24"/>
          <w:lang w:eastAsia="ar-SA"/>
        </w:rPr>
        <w:fldChar w:fldCharType="end"/>
      </w:r>
      <w:r w:rsidRPr="006F79FE">
        <w:rPr>
          <w:rFonts w:eastAsia="Times New Roman" w:cs="Times New Roman"/>
          <w:b/>
          <w:bCs/>
          <w:iCs/>
          <w:szCs w:val="24"/>
          <w:lang w:eastAsia="ar-SA"/>
        </w:rPr>
        <w:t>)</w:t>
      </w:r>
      <w:bookmarkStart w:id="121" w:name="_Ref214868178"/>
      <w:bookmarkEnd w:id="116"/>
      <w:bookmarkEnd w:id="117"/>
    </w:p>
    <w:p w:rsidR="006F79FE" w:rsidRPr="006F79FE" w:rsidRDefault="006F79FE" w:rsidP="00C54015">
      <w:pPr>
        <w:tabs>
          <w:tab w:val="left" w:pos="425"/>
          <w:tab w:val="left" w:pos="567"/>
          <w:tab w:val="left" w:pos="709"/>
        </w:tabs>
        <w:suppressAutoHyphens/>
        <w:spacing w:line="240" w:lineRule="auto"/>
        <w:jc w:val="right"/>
        <w:rPr>
          <w:rFonts w:eastAsia="Times New Roman" w:cs="Times New Roman"/>
          <w:bCs/>
          <w:szCs w:val="24"/>
          <w:lang w:eastAsia="ar-SA"/>
        </w:rPr>
      </w:pPr>
      <w:bookmarkStart w:id="122" w:name="_Toc370824160"/>
      <w:r w:rsidRPr="006F79FE">
        <w:rPr>
          <w:rFonts w:eastAsia="Times New Roman" w:cs="Times New Roman"/>
          <w:bCs/>
          <w:szCs w:val="24"/>
          <w:lang w:eastAsia="ar-SA"/>
        </w:rPr>
        <w:t>Форма коммерческого предложения</w:t>
      </w:r>
      <w:bookmarkEnd w:id="118"/>
      <w:bookmarkEnd w:id="119"/>
      <w:bookmarkEnd w:id="120"/>
      <w:bookmarkEnd w:id="121"/>
      <w:bookmarkEnd w:id="122"/>
    </w:p>
    <w:p w:rsidR="006F79FE" w:rsidRPr="006F79FE" w:rsidRDefault="006F79FE" w:rsidP="00C54015">
      <w:pPr>
        <w:pBdr>
          <w:top w:val="single" w:sz="4" w:space="1" w:color="000000"/>
        </w:pBdr>
        <w:shd w:val="clear" w:color="auto" w:fill="E0E0E0"/>
        <w:suppressAutoHyphens/>
        <w:spacing w:line="360" w:lineRule="auto"/>
        <w:ind w:right="21"/>
        <w:rPr>
          <w:rFonts w:eastAsia="Times New Roman" w:cs="Times New Roman"/>
          <w:b/>
          <w:spacing w:val="36"/>
          <w:szCs w:val="24"/>
          <w:lang w:eastAsia="ar-SA"/>
        </w:rPr>
      </w:pPr>
      <w:r w:rsidRPr="006F79FE">
        <w:rPr>
          <w:rFonts w:eastAsia="Times New Roman" w:cs="Times New Roman"/>
          <w:b/>
          <w:spacing w:val="36"/>
          <w:szCs w:val="24"/>
          <w:lang w:eastAsia="ar-SA"/>
        </w:rPr>
        <w:t>начало формы</w:t>
      </w: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C54015">
      <w:pPr>
        <w:suppressAutoHyphens/>
        <w:spacing w:line="240" w:lineRule="auto"/>
        <w:jc w:val="right"/>
        <w:rPr>
          <w:rFonts w:eastAsia="Times New Roman" w:cs="Times New Roman"/>
          <w:szCs w:val="24"/>
          <w:lang w:eastAsia="ar-SA"/>
        </w:rPr>
      </w:pPr>
      <w:r w:rsidRPr="006F79FE">
        <w:rPr>
          <w:rFonts w:eastAsia="Times New Roman" w:cs="Times New Roman"/>
          <w:szCs w:val="24"/>
          <w:lang w:eastAsia="ar-SA"/>
        </w:rPr>
        <w:t xml:space="preserve">Приложение </w:t>
      </w:r>
      <w:r w:rsidRPr="006F79FE">
        <w:rPr>
          <w:rFonts w:eastAsia="Times New Roman" w:cs="Times New Roman"/>
          <w:szCs w:val="24"/>
          <w:lang w:eastAsia="ar-SA"/>
        </w:rPr>
        <w:fldChar w:fldCharType="begin"/>
      </w:r>
      <w:r w:rsidRPr="006F79FE">
        <w:rPr>
          <w:rFonts w:eastAsia="Times New Roman" w:cs="Times New Roman"/>
          <w:szCs w:val="24"/>
          <w:lang w:eastAsia="ar-SA"/>
        </w:rPr>
        <w:instrText xml:space="preserve"> SEQ "Приложение" \*Arabic </w:instrText>
      </w:r>
      <w:r w:rsidRPr="006F79FE">
        <w:rPr>
          <w:rFonts w:eastAsia="Times New Roman" w:cs="Times New Roman"/>
          <w:szCs w:val="24"/>
          <w:lang w:eastAsia="ar-SA"/>
        </w:rPr>
        <w:fldChar w:fldCharType="separate"/>
      </w:r>
      <w:r w:rsidRPr="006F79FE">
        <w:rPr>
          <w:rFonts w:eastAsia="Times New Roman" w:cs="Times New Roman"/>
          <w:noProof/>
          <w:szCs w:val="24"/>
          <w:lang w:eastAsia="ar-SA"/>
        </w:rPr>
        <w:t>1</w:t>
      </w:r>
      <w:r w:rsidRPr="006F79FE">
        <w:rPr>
          <w:rFonts w:eastAsia="Times New Roman" w:cs="Times New Roman"/>
          <w:noProof/>
          <w:szCs w:val="24"/>
          <w:lang w:eastAsia="ar-SA"/>
        </w:rPr>
        <w:fldChar w:fldCharType="end"/>
      </w:r>
      <w:r w:rsidRPr="006F79FE">
        <w:rPr>
          <w:rFonts w:eastAsia="Times New Roman" w:cs="Times New Roman"/>
          <w:szCs w:val="24"/>
          <w:lang w:eastAsia="ar-SA"/>
        </w:rPr>
        <w:t xml:space="preserve"> к письму о подаче оферты</w:t>
      </w:r>
      <w:r w:rsidRPr="006F79FE">
        <w:rPr>
          <w:rFonts w:eastAsia="Times New Roman" w:cs="Times New Roman"/>
          <w:szCs w:val="24"/>
          <w:lang w:eastAsia="ar-SA"/>
        </w:rPr>
        <w:br/>
        <w:t>от «____»_____________ </w:t>
      </w:r>
      <w:proofErr w:type="gramStart"/>
      <w:r w:rsidRPr="006F79FE">
        <w:rPr>
          <w:rFonts w:eastAsia="Times New Roman" w:cs="Times New Roman"/>
          <w:szCs w:val="24"/>
          <w:lang w:eastAsia="ar-SA"/>
        </w:rPr>
        <w:t>г</w:t>
      </w:r>
      <w:proofErr w:type="gramEnd"/>
      <w:r w:rsidRPr="006F79FE">
        <w:rPr>
          <w:rFonts w:eastAsia="Times New Roman" w:cs="Times New Roman"/>
          <w:szCs w:val="24"/>
          <w:lang w:eastAsia="ar-SA"/>
        </w:rPr>
        <w:t>. №__________</w:t>
      </w:r>
    </w:p>
    <w:p w:rsidR="006F79FE" w:rsidRPr="006F79FE" w:rsidRDefault="006F79FE" w:rsidP="00C54015">
      <w:pPr>
        <w:suppressAutoHyphens/>
        <w:spacing w:line="360" w:lineRule="auto"/>
        <w:rPr>
          <w:rFonts w:eastAsia="Times New Roman" w:cs="Times New Roman"/>
          <w:b/>
          <w:szCs w:val="24"/>
          <w:lang w:eastAsia="ar-SA"/>
        </w:rPr>
      </w:pPr>
      <w:r w:rsidRPr="006F79FE">
        <w:rPr>
          <w:rFonts w:eastAsia="Times New Roman" w:cs="Times New Roman"/>
          <w:b/>
          <w:szCs w:val="24"/>
          <w:lang w:eastAsia="ar-SA"/>
        </w:rPr>
        <w:t>Коммерческое предложение</w:t>
      </w:r>
    </w:p>
    <w:p w:rsidR="006F79FE" w:rsidRPr="006F79FE" w:rsidRDefault="006F79FE" w:rsidP="00C54015">
      <w:pPr>
        <w:suppressAutoHyphens/>
        <w:spacing w:line="360" w:lineRule="auto"/>
        <w:rPr>
          <w:rFonts w:eastAsia="Times New Roman" w:cs="Times New Roman"/>
          <w:szCs w:val="24"/>
          <w:lang w:eastAsia="ar-SA"/>
        </w:rPr>
      </w:pPr>
      <w:r w:rsidRPr="006F79FE">
        <w:rPr>
          <w:rFonts w:eastAsia="Times New Roman" w:cs="Times New Roman"/>
          <w:szCs w:val="24"/>
          <w:lang w:eastAsia="ar-SA"/>
        </w:rPr>
        <w:t xml:space="preserve">Наименование и адрес Участника </w:t>
      </w:r>
      <w:r w:rsidR="004B5FB5" w:rsidRPr="004B5FB5">
        <w:rPr>
          <w:rFonts w:eastAsia="Times New Roman" w:cs="Times New Roman"/>
          <w:szCs w:val="24"/>
          <w:lang w:eastAsia="ar-SA"/>
        </w:rPr>
        <w:t xml:space="preserve">открытого одноэтапного </w:t>
      </w:r>
      <w:r w:rsidRPr="006F79FE">
        <w:rPr>
          <w:rFonts w:eastAsia="Times New Roman" w:cs="Times New Roman"/>
          <w:szCs w:val="24"/>
          <w:lang w:eastAsia="ar-SA"/>
        </w:rPr>
        <w:t>запроса предложений: _____________________________</w:t>
      </w:r>
    </w:p>
    <w:p w:rsidR="00C73CC4" w:rsidRPr="004F47F8" w:rsidRDefault="00C73CC4" w:rsidP="00C54015">
      <w:pPr>
        <w:suppressAutoHyphens/>
        <w:spacing w:line="360" w:lineRule="auto"/>
        <w:rPr>
          <w:rFonts w:eastAsia="Times New Roman" w:cs="Times New Roman"/>
          <w:szCs w:val="24"/>
          <w:lang w:eastAsia="ar-SA"/>
        </w:rPr>
      </w:pPr>
      <w:r w:rsidRPr="004F47F8">
        <w:rPr>
          <w:rFonts w:eastAsia="Calibri" w:cs="Times New Roman"/>
          <w:b/>
          <w:szCs w:val="24"/>
          <w:lang w:eastAsia="ru-RU"/>
        </w:rPr>
        <w:t>ЛОКАЛЬНАЯ СМЕТА</w:t>
      </w:r>
    </w:p>
    <w:p w:rsidR="00C73CC4" w:rsidRDefault="00C73CC4" w:rsidP="003A44A7">
      <w:pPr>
        <w:suppressAutoHyphens/>
        <w:spacing w:line="240" w:lineRule="auto"/>
        <w:ind w:firstLine="567"/>
        <w:jc w:val="both"/>
        <w:rPr>
          <w:rFonts w:eastAsia="Times New Roman" w:cs="Times New Roman"/>
          <w:szCs w:val="24"/>
          <w:lang w:eastAsia="ar-SA"/>
        </w:rPr>
      </w:pPr>
    </w:p>
    <w:p w:rsidR="006F79FE" w:rsidRPr="006F79FE" w:rsidRDefault="006F79FE" w:rsidP="003A44A7">
      <w:pPr>
        <w:suppressAutoHyphens/>
        <w:spacing w:line="240" w:lineRule="auto"/>
        <w:ind w:firstLine="567"/>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____________________________________</w:t>
      </w:r>
    </w:p>
    <w:p w:rsidR="006F79FE" w:rsidRPr="006F79FE" w:rsidRDefault="006F79FE" w:rsidP="003A44A7">
      <w:pPr>
        <w:suppressAutoHyphens/>
        <w:spacing w:line="240" w:lineRule="auto"/>
        <w:ind w:right="3684" w:firstLine="567"/>
        <w:jc w:val="both"/>
        <w:rPr>
          <w:rFonts w:eastAsia="Times New Roman" w:cs="Times New Roman"/>
          <w:szCs w:val="24"/>
          <w:lang w:eastAsia="ar-SA"/>
        </w:rPr>
      </w:pPr>
      <w:r w:rsidRPr="006F79FE">
        <w:rPr>
          <w:rFonts w:eastAsia="Times New Roman" w:cs="Times New Roman"/>
          <w:szCs w:val="24"/>
          <w:vertAlign w:val="superscript"/>
          <w:lang w:eastAsia="ar-SA"/>
        </w:rPr>
        <w:t>(подпись, М.П.)</w:t>
      </w:r>
    </w:p>
    <w:p w:rsidR="006F79FE" w:rsidRPr="006F79FE" w:rsidRDefault="006F79FE" w:rsidP="003A44A7">
      <w:pPr>
        <w:suppressAutoHyphens/>
        <w:spacing w:line="240" w:lineRule="auto"/>
        <w:ind w:firstLine="567"/>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____________________________________</w:t>
      </w:r>
    </w:p>
    <w:p w:rsidR="006F79FE" w:rsidRPr="006F79FE" w:rsidRDefault="006F79FE" w:rsidP="003A44A7">
      <w:pPr>
        <w:suppressAutoHyphens/>
        <w:spacing w:line="240" w:lineRule="auto"/>
        <w:ind w:right="3684" w:firstLine="567"/>
        <w:jc w:val="both"/>
        <w:rPr>
          <w:rFonts w:eastAsia="Times New Roman" w:cs="Times New Roman"/>
          <w:szCs w:val="24"/>
          <w:vertAlign w:val="superscript"/>
          <w:lang w:eastAsia="ar-SA"/>
        </w:rPr>
      </w:pPr>
      <w:r w:rsidRPr="006F79FE">
        <w:rPr>
          <w:rFonts w:eastAsia="Times New Roman" w:cs="Times New Roman"/>
          <w:szCs w:val="24"/>
          <w:vertAlign w:val="superscript"/>
          <w:lang w:eastAsia="ar-SA"/>
        </w:rPr>
        <w:t xml:space="preserve">(фамилия, имя, отчество </w:t>
      </w:r>
      <w:proofErr w:type="gramStart"/>
      <w:r w:rsidRPr="006F79FE">
        <w:rPr>
          <w:rFonts w:eastAsia="Times New Roman" w:cs="Times New Roman"/>
          <w:szCs w:val="24"/>
          <w:vertAlign w:val="superscript"/>
          <w:lang w:eastAsia="ar-SA"/>
        </w:rPr>
        <w:t>подписавшего</w:t>
      </w:r>
      <w:proofErr w:type="gramEnd"/>
      <w:r w:rsidRPr="006F79FE">
        <w:rPr>
          <w:rFonts w:eastAsia="Times New Roman" w:cs="Times New Roman"/>
          <w:szCs w:val="24"/>
          <w:vertAlign w:val="superscript"/>
          <w:lang w:eastAsia="ar-SA"/>
        </w:rPr>
        <w:t>, должность)</w:t>
      </w:r>
    </w:p>
    <w:p w:rsidR="006F79FE" w:rsidRDefault="006F79FE" w:rsidP="003A44A7">
      <w:pPr>
        <w:suppressAutoHyphens/>
        <w:spacing w:line="240" w:lineRule="auto"/>
        <w:ind w:right="3684" w:firstLine="567"/>
        <w:jc w:val="both"/>
        <w:rPr>
          <w:rFonts w:eastAsia="Times New Roman" w:cs="Times New Roman"/>
          <w:szCs w:val="24"/>
          <w:lang w:eastAsia="ar-SA"/>
        </w:rPr>
      </w:pPr>
    </w:p>
    <w:p w:rsidR="00A96B59" w:rsidRPr="006F79FE" w:rsidRDefault="00A96B59" w:rsidP="003A44A7">
      <w:pPr>
        <w:suppressAutoHyphens/>
        <w:spacing w:line="240" w:lineRule="auto"/>
        <w:ind w:right="3684" w:firstLine="567"/>
        <w:jc w:val="both"/>
        <w:rPr>
          <w:rFonts w:eastAsia="Times New Roman" w:cs="Times New Roman"/>
          <w:szCs w:val="24"/>
          <w:lang w:eastAsia="ar-SA"/>
        </w:rPr>
      </w:pPr>
    </w:p>
    <w:p w:rsidR="006F79FE" w:rsidRPr="006F79FE" w:rsidRDefault="006F79FE" w:rsidP="00C54015">
      <w:pPr>
        <w:pBdr>
          <w:bottom w:val="single" w:sz="4" w:space="1" w:color="000000"/>
        </w:pBdr>
        <w:shd w:val="clear" w:color="auto" w:fill="E0E0E0"/>
        <w:suppressAutoHyphens/>
        <w:spacing w:line="240" w:lineRule="auto"/>
        <w:ind w:right="21"/>
        <w:rPr>
          <w:rFonts w:eastAsia="Times New Roman" w:cs="Times New Roman"/>
          <w:b/>
          <w:spacing w:val="36"/>
          <w:szCs w:val="24"/>
          <w:lang w:eastAsia="ar-SA"/>
        </w:rPr>
      </w:pPr>
      <w:r w:rsidRPr="006F79FE">
        <w:rPr>
          <w:rFonts w:eastAsia="Times New Roman" w:cs="Times New Roman"/>
          <w:b/>
          <w:spacing w:val="36"/>
          <w:szCs w:val="24"/>
          <w:lang w:eastAsia="ar-SA"/>
        </w:rPr>
        <w:t>конец формы</w:t>
      </w:r>
    </w:p>
    <w:p w:rsidR="006F79FE" w:rsidRPr="006F79FE" w:rsidRDefault="006F79FE" w:rsidP="00C54015">
      <w:pPr>
        <w:pBdr>
          <w:bottom w:val="single" w:sz="4" w:space="1" w:color="000000"/>
        </w:pBdr>
        <w:shd w:val="clear" w:color="auto" w:fill="E0E0E0"/>
        <w:suppressAutoHyphens/>
        <w:spacing w:line="240" w:lineRule="auto"/>
        <w:ind w:right="21"/>
        <w:rPr>
          <w:rFonts w:eastAsia="Times New Roman" w:cs="Times New Roman"/>
          <w:szCs w:val="24"/>
          <w:lang w:eastAsia="ar-SA"/>
        </w:rPr>
      </w:pPr>
      <w:r w:rsidRPr="006F79FE">
        <w:rPr>
          <w:rFonts w:eastAsia="Times New Roman" w:cs="Times New Roman"/>
          <w:szCs w:val="24"/>
          <w:lang w:eastAsia="ar-SA"/>
        </w:rPr>
        <w:t>Инструкции по заполнению</w:t>
      </w:r>
    </w:p>
    <w:p w:rsidR="00C73CC4" w:rsidRPr="004F47F8" w:rsidRDefault="00673C28" w:rsidP="00673C28">
      <w:pPr>
        <w:tabs>
          <w:tab w:val="left" w:pos="0"/>
        </w:tabs>
        <w:suppressAutoHyphens/>
        <w:jc w:val="both"/>
        <w:rPr>
          <w:rFonts w:eastAsia="Calibri" w:cs="Times New Roman"/>
          <w:sz w:val="20"/>
          <w:szCs w:val="20"/>
          <w:lang w:eastAsia="ar-SA"/>
        </w:rPr>
      </w:pPr>
      <w:bookmarkStart w:id="123" w:name="_Техническое_предложение_(форма"/>
      <w:bookmarkStart w:id="124" w:name="_Ref55336345"/>
      <w:bookmarkStart w:id="125" w:name="_Ref55335821"/>
      <w:bookmarkStart w:id="126" w:name="_Toc386464020"/>
      <w:bookmarkEnd w:id="123"/>
      <w:r>
        <w:rPr>
          <w:rFonts w:eastAsia="Calibri" w:cs="Times New Roman"/>
          <w:sz w:val="20"/>
          <w:szCs w:val="20"/>
          <w:lang w:eastAsia="ar-SA"/>
        </w:rPr>
        <w:t xml:space="preserve">1. </w:t>
      </w:r>
      <w:r w:rsidR="00C73CC4" w:rsidRPr="004F47F8">
        <w:rPr>
          <w:rFonts w:eastAsia="Calibri" w:cs="Times New Roman"/>
          <w:sz w:val="20"/>
          <w:szCs w:val="20"/>
          <w:lang w:eastAsia="ar-SA"/>
        </w:rPr>
        <w:t>Участник открытого одноэтапного запроса предложений приводит номер и дату письма о подаче оферты, приложением к которому является данное коммерческое предложение.</w:t>
      </w:r>
    </w:p>
    <w:p w:rsidR="00C73CC4" w:rsidRPr="00856B0B" w:rsidRDefault="00673C28" w:rsidP="00673C28">
      <w:pPr>
        <w:tabs>
          <w:tab w:val="left" w:pos="567"/>
          <w:tab w:val="left" w:pos="1494"/>
        </w:tabs>
        <w:suppressAutoHyphens/>
        <w:jc w:val="both"/>
        <w:rPr>
          <w:rFonts w:eastAsia="Calibri" w:cs="Times New Roman"/>
          <w:sz w:val="20"/>
          <w:szCs w:val="20"/>
          <w:lang w:eastAsia="ar-SA"/>
        </w:rPr>
      </w:pPr>
      <w:r>
        <w:rPr>
          <w:rFonts w:eastAsia="Calibri" w:cs="Times New Roman"/>
          <w:sz w:val="20"/>
          <w:szCs w:val="20"/>
          <w:lang w:eastAsia="ar-SA"/>
        </w:rPr>
        <w:t xml:space="preserve">2. </w:t>
      </w:r>
      <w:r w:rsidR="00C73CC4" w:rsidRPr="004F47F8">
        <w:rPr>
          <w:rFonts w:eastAsia="Calibri" w:cs="Times New Roman"/>
          <w:sz w:val="20"/>
          <w:szCs w:val="20"/>
          <w:lang w:eastAsia="ar-SA"/>
        </w:rPr>
        <w:t xml:space="preserve">Участник открытого одноэтапного запроса предложений указывает свое фирменное наименование (в </w:t>
      </w:r>
      <w:proofErr w:type="spellStart"/>
      <w:r w:rsidR="00C73CC4" w:rsidRPr="004F47F8">
        <w:rPr>
          <w:rFonts w:eastAsia="Calibri" w:cs="Times New Roman"/>
          <w:sz w:val="20"/>
          <w:szCs w:val="20"/>
          <w:lang w:eastAsia="ar-SA"/>
        </w:rPr>
        <w:t>т.ч</w:t>
      </w:r>
      <w:proofErr w:type="spellEnd"/>
      <w:r w:rsidR="00C73CC4" w:rsidRPr="004F47F8">
        <w:rPr>
          <w:rFonts w:eastAsia="Calibri" w:cs="Times New Roman"/>
          <w:sz w:val="20"/>
          <w:szCs w:val="20"/>
          <w:lang w:eastAsia="ar-SA"/>
        </w:rPr>
        <w:t xml:space="preserve">. </w:t>
      </w:r>
      <w:r w:rsidR="00C73CC4" w:rsidRPr="00856B0B">
        <w:rPr>
          <w:rFonts w:eastAsia="Calibri" w:cs="Times New Roman"/>
          <w:sz w:val="20"/>
          <w:szCs w:val="20"/>
          <w:lang w:eastAsia="ar-SA"/>
        </w:rPr>
        <w:t>организационно-правовую форму) и свой адрес.</w:t>
      </w:r>
    </w:p>
    <w:p w:rsidR="00673C28" w:rsidRDefault="00673C28" w:rsidP="00673C28">
      <w:pPr>
        <w:tabs>
          <w:tab w:val="left" w:pos="0"/>
        </w:tabs>
        <w:suppressAutoHyphens/>
        <w:jc w:val="both"/>
        <w:rPr>
          <w:rFonts w:eastAsia="Calibri" w:cs="Times New Roman"/>
          <w:sz w:val="20"/>
          <w:szCs w:val="20"/>
          <w:lang w:eastAsia="ar-SA"/>
        </w:rPr>
      </w:pPr>
      <w:r>
        <w:rPr>
          <w:rFonts w:eastAsia="Calibri" w:cs="Times New Roman"/>
          <w:sz w:val="20"/>
          <w:szCs w:val="20"/>
          <w:lang w:eastAsia="ar-SA"/>
        </w:rPr>
        <w:t xml:space="preserve">3. </w:t>
      </w:r>
      <w:r w:rsidR="00C73CC4" w:rsidRPr="00856B0B">
        <w:rPr>
          <w:rFonts w:eastAsia="Calibri" w:cs="Times New Roman"/>
          <w:sz w:val="20"/>
          <w:szCs w:val="20"/>
          <w:lang w:eastAsia="ar-SA"/>
        </w:rPr>
        <w:t>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его можно было с минимальными изменениями включить в Договор.</w:t>
      </w:r>
    </w:p>
    <w:p w:rsidR="00FF162C" w:rsidRPr="00673C28" w:rsidRDefault="00673C28" w:rsidP="00673C28">
      <w:pPr>
        <w:tabs>
          <w:tab w:val="left" w:pos="0"/>
        </w:tabs>
        <w:suppressAutoHyphens/>
        <w:jc w:val="both"/>
        <w:rPr>
          <w:rFonts w:eastAsia="Calibri" w:cs="Times New Roman"/>
          <w:sz w:val="20"/>
          <w:szCs w:val="20"/>
          <w:lang w:eastAsia="ar-SA"/>
        </w:rPr>
      </w:pPr>
      <w:r>
        <w:rPr>
          <w:rFonts w:eastAsia="Calibri" w:cs="Times New Roman"/>
          <w:sz w:val="20"/>
          <w:szCs w:val="20"/>
          <w:lang w:eastAsia="ar-SA"/>
        </w:rPr>
        <w:t xml:space="preserve">4. </w:t>
      </w:r>
      <w:r w:rsidR="004B5FB5">
        <w:rPr>
          <w:sz w:val="20"/>
          <w:szCs w:val="20"/>
          <w:u w:val="single"/>
        </w:rPr>
        <w:t xml:space="preserve">Итоговая стоимость </w:t>
      </w:r>
      <w:r w:rsidR="004B5FB5" w:rsidRPr="004B5FB5">
        <w:rPr>
          <w:sz w:val="20"/>
          <w:szCs w:val="20"/>
          <w:u w:val="single"/>
        </w:rPr>
        <w:t>Коммерческого предложения (локальной сметы)</w:t>
      </w:r>
      <w:r w:rsidR="004B5FB5">
        <w:rPr>
          <w:sz w:val="20"/>
          <w:szCs w:val="20"/>
          <w:u w:val="single"/>
        </w:rPr>
        <w:t xml:space="preserve"> </w:t>
      </w:r>
      <w:r w:rsidR="00FF162C" w:rsidRPr="003D7567">
        <w:rPr>
          <w:sz w:val="20"/>
          <w:szCs w:val="20"/>
          <w:u w:val="single"/>
        </w:rPr>
        <w:t>должна соответствовать итоговой стоимости  заявки</w:t>
      </w:r>
      <w:r w:rsidR="00FF162C" w:rsidRPr="00FF162C">
        <w:rPr>
          <w:sz w:val="20"/>
          <w:szCs w:val="20"/>
        </w:rPr>
        <w:t>, указанной в Письме о подаче оферты.</w:t>
      </w:r>
    </w:p>
    <w:p w:rsidR="00FF162C" w:rsidRPr="002452AB" w:rsidRDefault="002452AB" w:rsidP="003A44A7">
      <w:pPr>
        <w:jc w:val="both"/>
        <w:rPr>
          <w:sz w:val="20"/>
          <w:szCs w:val="20"/>
          <w:lang w:eastAsia="ar-SA"/>
        </w:rPr>
      </w:pPr>
      <w:bookmarkStart w:id="127" w:name="_Toc405549290"/>
      <w:bookmarkEnd w:id="124"/>
      <w:bookmarkEnd w:id="125"/>
      <w:bookmarkEnd w:id="126"/>
      <w:r w:rsidRPr="002452AB">
        <w:rPr>
          <w:sz w:val="20"/>
          <w:szCs w:val="20"/>
          <w:lang w:eastAsia="ar-SA"/>
        </w:rPr>
        <w:t xml:space="preserve">5. В целях снижения общих затрат сил и времени Заказчика и Участника запроса предложений на подготовку Договора </w:t>
      </w:r>
      <w:r>
        <w:rPr>
          <w:sz w:val="20"/>
          <w:szCs w:val="20"/>
          <w:lang w:eastAsia="ar-SA"/>
        </w:rPr>
        <w:t>Локальная смена</w:t>
      </w:r>
      <w:r w:rsidRPr="002452AB">
        <w:rPr>
          <w:sz w:val="20"/>
          <w:szCs w:val="20"/>
          <w:lang w:eastAsia="ar-SA"/>
        </w:rPr>
        <w:t xml:space="preserve"> должен быть заполнен таким образом, чтобы его можно было без изменений включить в договор.</w:t>
      </w:r>
    </w:p>
    <w:p w:rsidR="00B705F4" w:rsidRDefault="00B705F4" w:rsidP="003A44A7">
      <w:pPr>
        <w:jc w:val="both"/>
        <w:rPr>
          <w:lang w:eastAsia="ar-SA"/>
        </w:rPr>
        <w:sectPr w:rsidR="00B705F4" w:rsidSect="00B705F4">
          <w:type w:val="continuous"/>
          <w:pgSz w:w="16838" w:h="11906" w:orient="landscape"/>
          <w:pgMar w:top="1418" w:right="1134" w:bottom="567" w:left="1134" w:header="720" w:footer="646" w:gutter="0"/>
          <w:cols w:space="720"/>
          <w:docGrid w:linePitch="600" w:charSpace="36864"/>
        </w:sectPr>
      </w:pPr>
    </w:p>
    <w:p w:rsidR="0046059C" w:rsidRPr="00353E99" w:rsidRDefault="0046059C" w:rsidP="00C54015">
      <w:pPr>
        <w:pStyle w:val="2"/>
        <w:numPr>
          <w:ilvl w:val="0"/>
          <w:numId w:val="0"/>
        </w:numPr>
        <w:ind w:left="1134" w:hanging="1134"/>
        <w:jc w:val="right"/>
        <w:rPr>
          <w:rFonts w:ascii="Times New Roman" w:hAnsi="Times New Roman" w:cs="Times New Roman"/>
          <w:i w:val="0"/>
          <w:sz w:val="24"/>
          <w:szCs w:val="24"/>
        </w:rPr>
      </w:pPr>
      <w:bookmarkStart w:id="128" w:name="_Toc416344328"/>
      <w:r w:rsidRPr="00353E99">
        <w:rPr>
          <w:rFonts w:ascii="Times New Roman" w:hAnsi="Times New Roman" w:cs="Times New Roman"/>
          <w:i w:val="0"/>
          <w:sz w:val="24"/>
          <w:szCs w:val="24"/>
        </w:rPr>
        <w:lastRenderedPageBreak/>
        <w:t xml:space="preserve">Техническое предложение (форма </w:t>
      </w:r>
      <w:r w:rsidRPr="00353E99">
        <w:rPr>
          <w:rFonts w:ascii="Times New Roman" w:hAnsi="Times New Roman" w:cs="Times New Roman"/>
          <w:i w:val="0"/>
          <w:sz w:val="24"/>
          <w:szCs w:val="24"/>
        </w:rPr>
        <w:fldChar w:fldCharType="begin"/>
      </w:r>
      <w:r w:rsidRPr="00353E99">
        <w:rPr>
          <w:rFonts w:ascii="Times New Roman" w:hAnsi="Times New Roman" w:cs="Times New Roman"/>
          <w:i w:val="0"/>
          <w:sz w:val="24"/>
          <w:szCs w:val="24"/>
        </w:rPr>
        <w:instrText xml:space="preserve"> SEQ "форма" \*Arabic </w:instrText>
      </w:r>
      <w:r w:rsidRPr="00353E99">
        <w:rPr>
          <w:rFonts w:ascii="Times New Roman" w:hAnsi="Times New Roman" w:cs="Times New Roman"/>
          <w:i w:val="0"/>
          <w:sz w:val="24"/>
          <w:szCs w:val="24"/>
        </w:rPr>
        <w:fldChar w:fldCharType="separate"/>
      </w:r>
      <w:r>
        <w:rPr>
          <w:rFonts w:ascii="Times New Roman" w:hAnsi="Times New Roman" w:cs="Times New Roman"/>
          <w:i w:val="0"/>
          <w:noProof/>
          <w:sz w:val="24"/>
          <w:szCs w:val="24"/>
        </w:rPr>
        <w:t>2</w:t>
      </w:r>
      <w:r w:rsidRPr="00353E99">
        <w:rPr>
          <w:rFonts w:ascii="Times New Roman" w:hAnsi="Times New Roman" w:cs="Times New Roman"/>
          <w:i w:val="0"/>
          <w:sz w:val="24"/>
          <w:szCs w:val="24"/>
        </w:rPr>
        <w:fldChar w:fldCharType="end"/>
      </w:r>
      <w:r w:rsidRPr="00353E99">
        <w:rPr>
          <w:rFonts w:ascii="Times New Roman" w:hAnsi="Times New Roman" w:cs="Times New Roman"/>
          <w:i w:val="0"/>
          <w:sz w:val="24"/>
          <w:szCs w:val="24"/>
        </w:rPr>
        <w:t>)</w:t>
      </w:r>
      <w:bookmarkEnd w:id="127"/>
      <w:bookmarkEnd w:id="128"/>
    </w:p>
    <w:p w:rsidR="0046059C" w:rsidRPr="00244A6A" w:rsidRDefault="0046059C" w:rsidP="00C54015">
      <w:pPr>
        <w:suppressAutoHyphens/>
        <w:jc w:val="right"/>
        <w:rPr>
          <w:rFonts w:eastAsia="Times New Roman" w:cs="Times New Roman"/>
          <w:b/>
          <w:spacing w:val="36"/>
          <w:szCs w:val="24"/>
          <w:lang w:eastAsia="ar-SA"/>
        </w:rPr>
      </w:pPr>
      <w:r w:rsidRPr="00244A6A">
        <w:rPr>
          <w:rFonts w:eastAsia="Calibri" w:cs="Times New Roman"/>
          <w:szCs w:val="24"/>
          <w:lang w:eastAsia="ar-SA"/>
        </w:rPr>
        <w:t>Форма Технического предложения</w:t>
      </w:r>
    </w:p>
    <w:p w:rsidR="0046059C" w:rsidRPr="00244A6A" w:rsidRDefault="0046059C" w:rsidP="00C54015">
      <w:pPr>
        <w:pBdr>
          <w:top w:val="single" w:sz="4" w:space="1" w:color="000000"/>
        </w:pBdr>
        <w:shd w:val="clear" w:color="auto" w:fill="E0E0E0"/>
        <w:suppressAutoHyphens/>
        <w:spacing w:line="360" w:lineRule="auto"/>
        <w:ind w:right="21"/>
        <w:rPr>
          <w:rFonts w:eastAsia="Times New Roman" w:cs="Times New Roman"/>
          <w:szCs w:val="24"/>
          <w:lang w:eastAsia="ar-SA"/>
        </w:rPr>
      </w:pPr>
      <w:r w:rsidRPr="00244A6A">
        <w:rPr>
          <w:rFonts w:eastAsia="Times New Roman" w:cs="Times New Roman"/>
          <w:b/>
          <w:spacing w:val="36"/>
          <w:szCs w:val="24"/>
          <w:lang w:eastAsia="ar-SA"/>
        </w:rPr>
        <w:t>начало формы</w:t>
      </w:r>
    </w:p>
    <w:p w:rsidR="0046059C" w:rsidRPr="00244A6A" w:rsidRDefault="0046059C" w:rsidP="00C54015">
      <w:pPr>
        <w:suppressAutoHyphens/>
        <w:spacing w:line="240" w:lineRule="auto"/>
        <w:jc w:val="right"/>
        <w:rPr>
          <w:rFonts w:eastAsia="Times New Roman" w:cs="Times New Roman"/>
          <w:szCs w:val="24"/>
          <w:lang w:eastAsia="ar-SA"/>
        </w:rPr>
      </w:pPr>
      <w:r w:rsidRPr="00244A6A">
        <w:rPr>
          <w:rFonts w:eastAsia="Times New Roman" w:cs="Times New Roman"/>
          <w:szCs w:val="24"/>
          <w:lang w:eastAsia="ar-SA"/>
        </w:rPr>
        <w:t xml:space="preserve">Приложение </w:t>
      </w:r>
      <w:r w:rsidRPr="00244A6A">
        <w:rPr>
          <w:rFonts w:ascii="Calibri" w:eastAsia="Times New Roman" w:hAnsi="Calibri" w:cs="Times New Roman"/>
          <w:szCs w:val="24"/>
          <w:lang w:eastAsia="ar-SA"/>
        </w:rPr>
        <w:fldChar w:fldCharType="begin"/>
      </w:r>
      <w:r w:rsidRPr="00244A6A">
        <w:rPr>
          <w:rFonts w:ascii="Calibri" w:eastAsia="Times New Roman" w:hAnsi="Calibri" w:cs="Times New Roman"/>
          <w:szCs w:val="24"/>
          <w:lang w:eastAsia="ar-SA"/>
        </w:rPr>
        <w:instrText xml:space="preserve"> SEQ "Приложение" \*Arabic </w:instrText>
      </w:r>
      <w:r w:rsidRPr="00244A6A">
        <w:rPr>
          <w:rFonts w:ascii="Calibri" w:eastAsia="Times New Roman" w:hAnsi="Calibri" w:cs="Times New Roman"/>
          <w:szCs w:val="24"/>
          <w:lang w:eastAsia="ar-SA"/>
        </w:rPr>
        <w:fldChar w:fldCharType="separate"/>
      </w:r>
      <w:r>
        <w:rPr>
          <w:rFonts w:ascii="Calibri" w:eastAsia="Times New Roman" w:hAnsi="Calibri" w:cs="Times New Roman"/>
          <w:noProof/>
          <w:szCs w:val="24"/>
          <w:lang w:eastAsia="ar-SA"/>
        </w:rPr>
        <w:t>2</w:t>
      </w:r>
      <w:r w:rsidRPr="00244A6A">
        <w:rPr>
          <w:rFonts w:ascii="Calibri" w:eastAsia="Times New Roman" w:hAnsi="Calibri" w:cs="Times New Roman"/>
          <w:szCs w:val="24"/>
          <w:lang w:eastAsia="ar-SA"/>
        </w:rPr>
        <w:fldChar w:fldCharType="end"/>
      </w:r>
      <w:r w:rsidRPr="00244A6A">
        <w:rPr>
          <w:rFonts w:eastAsia="Times New Roman" w:cs="Times New Roman"/>
          <w:szCs w:val="24"/>
          <w:lang w:eastAsia="ar-SA"/>
        </w:rPr>
        <w:t xml:space="preserve"> к письму о подаче оферты</w:t>
      </w:r>
      <w:r w:rsidRPr="00244A6A">
        <w:rPr>
          <w:rFonts w:eastAsia="Times New Roman" w:cs="Times New Roman"/>
          <w:szCs w:val="24"/>
          <w:lang w:eastAsia="ar-SA"/>
        </w:rPr>
        <w:br/>
        <w:t>от «____»_____________ </w:t>
      </w:r>
      <w:proofErr w:type="gramStart"/>
      <w:r w:rsidRPr="00244A6A">
        <w:rPr>
          <w:rFonts w:eastAsia="Times New Roman" w:cs="Times New Roman"/>
          <w:szCs w:val="24"/>
          <w:lang w:eastAsia="ar-SA"/>
        </w:rPr>
        <w:t>г</w:t>
      </w:r>
      <w:proofErr w:type="gramEnd"/>
      <w:r w:rsidRPr="00244A6A">
        <w:rPr>
          <w:rFonts w:eastAsia="Times New Roman" w:cs="Times New Roman"/>
          <w:szCs w:val="24"/>
          <w:lang w:eastAsia="ar-SA"/>
        </w:rPr>
        <w:t>. №__________</w:t>
      </w:r>
    </w:p>
    <w:p w:rsidR="00673C28" w:rsidRDefault="00673C28" w:rsidP="00C54015">
      <w:pPr>
        <w:suppressAutoHyphens/>
        <w:spacing w:line="360" w:lineRule="auto"/>
        <w:rPr>
          <w:rFonts w:eastAsia="Times New Roman" w:cs="Times New Roman"/>
          <w:b/>
          <w:szCs w:val="24"/>
          <w:lang w:eastAsia="ar-SA"/>
        </w:rPr>
      </w:pPr>
    </w:p>
    <w:p w:rsidR="0046059C" w:rsidRPr="00244A6A" w:rsidRDefault="0046059C" w:rsidP="00C54015">
      <w:pPr>
        <w:suppressAutoHyphens/>
        <w:spacing w:line="360" w:lineRule="auto"/>
        <w:rPr>
          <w:rFonts w:eastAsia="Times New Roman" w:cs="Times New Roman"/>
          <w:szCs w:val="24"/>
          <w:lang w:eastAsia="ar-SA"/>
        </w:rPr>
      </w:pPr>
      <w:r w:rsidRPr="00244A6A">
        <w:rPr>
          <w:rFonts w:eastAsia="Times New Roman" w:cs="Times New Roman"/>
          <w:b/>
          <w:szCs w:val="24"/>
          <w:lang w:eastAsia="ar-SA"/>
        </w:rPr>
        <w:t>Техническое предложение</w:t>
      </w:r>
    </w:p>
    <w:p w:rsidR="0046059C" w:rsidRDefault="0046059C" w:rsidP="004B5FB5">
      <w:pPr>
        <w:suppressAutoHyphens/>
        <w:jc w:val="both"/>
        <w:rPr>
          <w:rFonts w:eastAsia="Times New Roman" w:cs="Times New Roman"/>
          <w:szCs w:val="24"/>
          <w:lang w:eastAsia="ar-SA"/>
        </w:rPr>
      </w:pPr>
      <w:r w:rsidRPr="00244A6A">
        <w:rPr>
          <w:rFonts w:eastAsia="Times New Roman" w:cs="Times New Roman"/>
          <w:szCs w:val="24"/>
          <w:lang w:eastAsia="ar-SA"/>
        </w:rPr>
        <w:t>Наименование и адрес Участника открытого одноэтапного запроса предложений: ________________</w:t>
      </w:r>
      <w:r>
        <w:rPr>
          <w:rFonts w:eastAsia="Times New Roman" w:cs="Times New Roman"/>
          <w:szCs w:val="24"/>
          <w:lang w:eastAsia="ar-SA"/>
        </w:rPr>
        <w:t>_________________</w:t>
      </w:r>
    </w:p>
    <w:p w:rsidR="004B5FB5" w:rsidRDefault="004B5FB5" w:rsidP="004B5FB5">
      <w:pPr>
        <w:suppressAutoHyphens/>
        <w:jc w:val="both"/>
        <w:rPr>
          <w:rFonts w:eastAsia="Times New Roman" w:cs="Times New Roman"/>
          <w:szCs w:val="24"/>
          <w:lang w:eastAsia="ar-SA"/>
        </w:rPr>
      </w:pPr>
      <w:r w:rsidRPr="004B5FB5">
        <w:rPr>
          <w:rFonts w:eastAsia="Times New Roman" w:cs="Times New Roman"/>
          <w:szCs w:val="24"/>
          <w:lang w:eastAsia="ar-SA"/>
        </w:rPr>
        <w:t>внимательно ознакомился с требованиями, указанными в разделе 5 Тех</w:t>
      </w:r>
      <w:r>
        <w:rPr>
          <w:rFonts w:eastAsia="Times New Roman" w:cs="Times New Roman"/>
          <w:szCs w:val="24"/>
          <w:lang w:eastAsia="ar-SA"/>
        </w:rPr>
        <w:t xml:space="preserve">нического задания Документации и </w:t>
      </w:r>
      <w:proofErr w:type="gramStart"/>
      <w:r>
        <w:rPr>
          <w:rFonts w:eastAsia="Times New Roman" w:cs="Times New Roman"/>
          <w:szCs w:val="24"/>
          <w:lang w:eastAsia="ar-SA"/>
        </w:rPr>
        <w:t>согласен</w:t>
      </w:r>
      <w:proofErr w:type="gramEnd"/>
      <w:r>
        <w:rPr>
          <w:rFonts w:eastAsia="Times New Roman" w:cs="Times New Roman"/>
          <w:szCs w:val="24"/>
          <w:lang w:eastAsia="ar-SA"/>
        </w:rPr>
        <w:t xml:space="preserve"> с ними.</w:t>
      </w:r>
    </w:p>
    <w:p w:rsidR="0046059C" w:rsidRPr="00DE61C1" w:rsidRDefault="0046059C" w:rsidP="00C54015">
      <w:pPr>
        <w:spacing w:line="240" w:lineRule="auto"/>
        <w:rPr>
          <w:rFonts w:cs="Times New Roman"/>
          <w:b/>
          <w:szCs w:val="24"/>
        </w:rPr>
      </w:pPr>
      <w:r w:rsidRPr="00DE61C1">
        <w:rPr>
          <w:rFonts w:cs="Times New Roman"/>
          <w:b/>
          <w:szCs w:val="24"/>
        </w:rPr>
        <w:t>Состав и объем работ</w:t>
      </w:r>
    </w:p>
    <w:p w:rsidR="00327544" w:rsidRPr="00327544" w:rsidRDefault="00327544" w:rsidP="00327544">
      <w:pPr>
        <w:suppressAutoHyphens/>
        <w:autoSpaceDE w:val="0"/>
        <w:autoSpaceDN w:val="0"/>
        <w:adjustRightInd w:val="0"/>
        <w:spacing w:line="240" w:lineRule="auto"/>
        <w:jc w:val="both"/>
        <w:outlineLvl w:val="0"/>
        <w:rPr>
          <w:rFonts w:eastAsia="Calibri" w:cs="Times New Roman"/>
          <w:b/>
          <w:szCs w:val="24"/>
          <w:lang w:eastAsia="ar-SA"/>
        </w:rPr>
      </w:pPr>
      <w:r w:rsidRPr="00327544">
        <w:rPr>
          <w:rFonts w:eastAsia="Calibri" w:cs="Times New Roman"/>
          <w:szCs w:val="24"/>
          <w:lang w:eastAsia="ar-SA"/>
        </w:rPr>
        <w:t xml:space="preserve">Восстановление асфальтобетонного покрытия после ремонта  тепловых сетей в Ленинском и Октябрьском округах г. Мурманска составляет </w:t>
      </w:r>
      <w:r w:rsidRPr="00327544">
        <w:rPr>
          <w:rFonts w:eastAsia="Calibri" w:cs="Times New Roman"/>
          <w:color w:val="000000"/>
          <w:szCs w:val="24"/>
          <w:lang w:eastAsia="ar-SA"/>
        </w:rPr>
        <w:t xml:space="preserve">1992 </w:t>
      </w:r>
      <w:r w:rsidRPr="00327544">
        <w:rPr>
          <w:rFonts w:eastAsia="Calibri" w:cs="Times New Roman"/>
          <w:szCs w:val="24"/>
          <w:lang w:eastAsia="ar-SA"/>
        </w:rPr>
        <w:t>м</w:t>
      </w:r>
      <w:proofErr w:type="gramStart"/>
      <w:r w:rsidRPr="00327544">
        <w:rPr>
          <w:rFonts w:eastAsia="Calibri" w:cs="Times New Roman"/>
          <w:szCs w:val="24"/>
          <w:vertAlign w:val="superscript"/>
          <w:lang w:eastAsia="ar-SA"/>
        </w:rPr>
        <w:t>2</w:t>
      </w:r>
      <w:proofErr w:type="gramEnd"/>
      <w:r w:rsidRPr="00327544">
        <w:rPr>
          <w:rFonts w:eastAsia="Calibri" w:cs="Times New Roman"/>
          <w:szCs w:val="24"/>
          <w:lang w:eastAsia="ar-SA"/>
        </w:rPr>
        <w:t xml:space="preserve">. </w:t>
      </w:r>
    </w:p>
    <w:p w:rsidR="0046059C" w:rsidRDefault="0046059C" w:rsidP="00327544">
      <w:pPr>
        <w:spacing w:line="240" w:lineRule="auto"/>
        <w:jc w:val="both"/>
        <w:rPr>
          <w:rFonts w:eastAsia="Calibri" w:cs="Times New Roman"/>
          <w:szCs w:val="24"/>
          <w:lang w:eastAsia="ar-SA"/>
        </w:rPr>
      </w:pPr>
      <w:r w:rsidRPr="00DE61C1">
        <w:rPr>
          <w:rFonts w:cs="Times New Roman"/>
          <w:szCs w:val="24"/>
        </w:rPr>
        <w:t>Работы будут выполнены в надлежащем качестве, в установленные сроки и в полном объеме</w:t>
      </w:r>
      <w:r w:rsidR="00327544" w:rsidRPr="00327544">
        <w:rPr>
          <w:rFonts w:eastAsia="Calibri" w:cs="Times New Roman"/>
          <w:szCs w:val="24"/>
          <w:lang w:eastAsia="ar-SA"/>
        </w:rPr>
        <w:t xml:space="preserve"> на основании Адресной программы.</w:t>
      </w:r>
    </w:p>
    <w:p w:rsidR="00327544" w:rsidRPr="00327544" w:rsidRDefault="00327544" w:rsidP="00327544">
      <w:pPr>
        <w:spacing w:line="240" w:lineRule="auto"/>
        <w:ind w:firstLine="567"/>
        <w:jc w:val="both"/>
        <w:rPr>
          <w:rFonts w:eastAsia="Times New Roman" w:cs="Times New Roman"/>
          <w:szCs w:val="24"/>
          <w:lang w:eastAsia="ru-RU"/>
        </w:rPr>
      </w:pPr>
      <w:r w:rsidRPr="00327544">
        <w:rPr>
          <w:rFonts w:eastAsia="Times New Roman" w:cs="Times New Roman"/>
          <w:szCs w:val="24"/>
          <w:lang w:eastAsia="ru-RU"/>
        </w:rPr>
        <w:t>Восстановление асфальтобетонного покрытия включает в себя следующие виды работ:</w:t>
      </w:r>
    </w:p>
    <w:p w:rsidR="0046059C" w:rsidRPr="00565286" w:rsidRDefault="0046059C" w:rsidP="00C54015">
      <w:pPr>
        <w:spacing w:line="240" w:lineRule="auto"/>
        <w:rPr>
          <w:rFonts w:cs="Times New Roman"/>
          <w:color w:val="FF0000"/>
          <w:szCs w:val="24"/>
        </w:rPr>
      </w:pPr>
    </w:p>
    <w:tbl>
      <w:tblPr>
        <w:tblW w:w="99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0"/>
        <w:gridCol w:w="6292"/>
        <w:gridCol w:w="1523"/>
        <w:gridCol w:w="1523"/>
      </w:tblGrid>
      <w:tr w:rsidR="00327544" w:rsidRPr="00327544" w:rsidTr="00614576">
        <w:tc>
          <w:tcPr>
            <w:tcW w:w="620" w:type="dxa"/>
            <w:vAlign w:val="center"/>
          </w:tcPr>
          <w:p w:rsidR="00327544" w:rsidRPr="00327544" w:rsidRDefault="00327544" w:rsidP="00327544">
            <w:pPr>
              <w:spacing w:line="240" w:lineRule="auto"/>
              <w:rPr>
                <w:rFonts w:eastAsia="Times New Roman" w:cs="Times New Roman"/>
                <w:szCs w:val="24"/>
                <w:lang w:eastAsia="ru-RU"/>
              </w:rPr>
            </w:pPr>
            <w:r w:rsidRPr="00327544">
              <w:rPr>
                <w:rFonts w:eastAsia="Times New Roman" w:cs="Times New Roman"/>
                <w:szCs w:val="24"/>
                <w:lang w:eastAsia="ru-RU"/>
              </w:rPr>
              <w:t xml:space="preserve">№ </w:t>
            </w:r>
            <w:proofErr w:type="gramStart"/>
            <w:r w:rsidRPr="00327544">
              <w:rPr>
                <w:rFonts w:eastAsia="Times New Roman" w:cs="Times New Roman"/>
                <w:szCs w:val="24"/>
                <w:lang w:eastAsia="ru-RU"/>
              </w:rPr>
              <w:t>п</w:t>
            </w:r>
            <w:proofErr w:type="gramEnd"/>
            <w:r w:rsidRPr="00327544">
              <w:rPr>
                <w:rFonts w:eastAsia="Times New Roman" w:cs="Times New Roman"/>
                <w:szCs w:val="24"/>
                <w:lang w:eastAsia="ru-RU"/>
              </w:rPr>
              <w:t>/п</w:t>
            </w:r>
          </w:p>
        </w:tc>
        <w:tc>
          <w:tcPr>
            <w:tcW w:w="6292" w:type="dxa"/>
            <w:vAlign w:val="center"/>
          </w:tcPr>
          <w:p w:rsidR="00327544" w:rsidRPr="00327544" w:rsidRDefault="00327544" w:rsidP="00327544">
            <w:pPr>
              <w:spacing w:line="240" w:lineRule="auto"/>
              <w:rPr>
                <w:rFonts w:eastAsia="Times New Roman" w:cs="Times New Roman"/>
                <w:szCs w:val="24"/>
                <w:lang w:eastAsia="ru-RU"/>
              </w:rPr>
            </w:pPr>
            <w:r w:rsidRPr="00327544">
              <w:rPr>
                <w:rFonts w:eastAsia="Times New Roman" w:cs="Times New Roman"/>
                <w:szCs w:val="24"/>
                <w:lang w:eastAsia="ru-RU"/>
              </w:rPr>
              <w:t>Наименование работ</w:t>
            </w:r>
          </w:p>
        </w:tc>
        <w:tc>
          <w:tcPr>
            <w:tcW w:w="1523" w:type="dxa"/>
          </w:tcPr>
          <w:p w:rsidR="00327544" w:rsidRPr="00327544" w:rsidRDefault="00327544" w:rsidP="00327544">
            <w:pPr>
              <w:spacing w:line="240" w:lineRule="auto"/>
              <w:rPr>
                <w:rFonts w:eastAsia="Times New Roman" w:cs="Times New Roman"/>
                <w:szCs w:val="24"/>
                <w:lang w:eastAsia="ru-RU"/>
              </w:rPr>
            </w:pPr>
            <w:r w:rsidRPr="00327544">
              <w:rPr>
                <w:rFonts w:eastAsia="Times New Roman" w:cs="Times New Roman"/>
                <w:szCs w:val="24"/>
                <w:lang w:eastAsia="ru-RU"/>
              </w:rPr>
              <w:t xml:space="preserve">Единица </w:t>
            </w:r>
          </w:p>
          <w:p w:rsidR="00327544" w:rsidRPr="00327544" w:rsidRDefault="00327544" w:rsidP="00327544">
            <w:pPr>
              <w:spacing w:line="240" w:lineRule="auto"/>
              <w:rPr>
                <w:rFonts w:eastAsia="Times New Roman" w:cs="Times New Roman"/>
                <w:szCs w:val="24"/>
                <w:lang w:eastAsia="ru-RU"/>
              </w:rPr>
            </w:pPr>
            <w:r w:rsidRPr="00327544">
              <w:rPr>
                <w:rFonts w:eastAsia="Times New Roman" w:cs="Times New Roman"/>
                <w:szCs w:val="24"/>
                <w:lang w:eastAsia="ru-RU"/>
              </w:rPr>
              <w:t>изм.</w:t>
            </w:r>
          </w:p>
        </w:tc>
        <w:tc>
          <w:tcPr>
            <w:tcW w:w="1523" w:type="dxa"/>
          </w:tcPr>
          <w:p w:rsidR="00327544" w:rsidRPr="00327544" w:rsidRDefault="00327544" w:rsidP="00327544">
            <w:pPr>
              <w:spacing w:line="240" w:lineRule="auto"/>
              <w:rPr>
                <w:rFonts w:eastAsia="Times New Roman" w:cs="Times New Roman"/>
                <w:szCs w:val="24"/>
                <w:lang w:eastAsia="ru-RU"/>
              </w:rPr>
            </w:pPr>
            <w:r w:rsidRPr="00327544">
              <w:rPr>
                <w:rFonts w:eastAsia="Times New Roman" w:cs="Times New Roman"/>
                <w:szCs w:val="24"/>
                <w:lang w:eastAsia="ru-RU"/>
              </w:rPr>
              <w:t>Объем</w:t>
            </w:r>
          </w:p>
        </w:tc>
      </w:tr>
      <w:tr w:rsidR="00327544" w:rsidRPr="00327544" w:rsidTr="00614576">
        <w:tc>
          <w:tcPr>
            <w:tcW w:w="620" w:type="dxa"/>
            <w:vAlign w:val="center"/>
          </w:tcPr>
          <w:p w:rsidR="00327544" w:rsidRPr="00327544" w:rsidRDefault="00327544" w:rsidP="00327544">
            <w:pPr>
              <w:spacing w:line="240" w:lineRule="auto"/>
              <w:rPr>
                <w:rFonts w:eastAsia="Times New Roman" w:cs="Times New Roman"/>
                <w:szCs w:val="24"/>
                <w:lang w:eastAsia="ru-RU"/>
              </w:rPr>
            </w:pPr>
            <w:r w:rsidRPr="00327544">
              <w:rPr>
                <w:rFonts w:eastAsia="Times New Roman" w:cs="Times New Roman"/>
                <w:szCs w:val="24"/>
                <w:lang w:eastAsia="ru-RU"/>
              </w:rPr>
              <w:t>1</w:t>
            </w:r>
          </w:p>
        </w:tc>
        <w:tc>
          <w:tcPr>
            <w:tcW w:w="6292" w:type="dxa"/>
          </w:tcPr>
          <w:p w:rsidR="00327544" w:rsidRPr="00327544" w:rsidRDefault="00327544" w:rsidP="00327544">
            <w:pPr>
              <w:suppressAutoHyphens/>
              <w:spacing w:line="240" w:lineRule="auto"/>
              <w:jc w:val="left"/>
              <w:rPr>
                <w:rFonts w:eastAsia="Calibri" w:cs="Times New Roman"/>
                <w:szCs w:val="24"/>
                <w:lang w:eastAsia="ar-SA"/>
              </w:rPr>
            </w:pPr>
            <w:r w:rsidRPr="00327544">
              <w:rPr>
                <w:rFonts w:eastAsia="Calibri" w:cs="Times New Roman"/>
                <w:b/>
                <w:i/>
                <w:szCs w:val="24"/>
                <w:lang w:eastAsia="ar-SA"/>
              </w:rPr>
              <w:t>Дорога.</w:t>
            </w:r>
            <w:r w:rsidRPr="00327544">
              <w:rPr>
                <w:rFonts w:eastAsia="Calibri" w:cs="Times New Roman"/>
                <w:szCs w:val="24"/>
                <w:lang w:eastAsia="ar-SA"/>
              </w:rPr>
              <w:t xml:space="preserve"> Устройство корыта глубиной 22 см</w:t>
            </w:r>
          </w:p>
        </w:tc>
        <w:tc>
          <w:tcPr>
            <w:tcW w:w="1523" w:type="dxa"/>
          </w:tcPr>
          <w:p w:rsidR="00327544" w:rsidRPr="00327544" w:rsidRDefault="00327544" w:rsidP="00327544">
            <w:pPr>
              <w:spacing w:line="240" w:lineRule="auto"/>
              <w:rPr>
                <w:rFonts w:eastAsia="Times New Roman" w:cs="Times New Roman"/>
                <w:szCs w:val="24"/>
                <w:lang w:eastAsia="ru-RU"/>
              </w:rPr>
            </w:pPr>
            <w:r w:rsidRPr="00327544">
              <w:rPr>
                <w:rFonts w:eastAsia="Times New Roman" w:cs="Times New Roman"/>
                <w:szCs w:val="24"/>
                <w:lang w:eastAsia="ru-RU"/>
              </w:rPr>
              <w:t>м</w:t>
            </w:r>
            <w:proofErr w:type="gramStart"/>
            <w:r w:rsidRPr="00327544">
              <w:rPr>
                <w:rFonts w:eastAsia="Times New Roman" w:cs="Times New Roman"/>
                <w:szCs w:val="24"/>
                <w:vertAlign w:val="superscript"/>
                <w:lang w:eastAsia="ru-RU"/>
              </w:rPr>
              <w:t>2</w:t>
            </w:r>
            <w:proofErr w:type="gramEnd"/>
          </w:p>
        </w:tc>
        <w:tc>
          <w:tcPr>
            <w:tcW w:w="1523" w:type="dxa"/>
          </w:tcPr>
          <w:p w:rsidR="00327544" w:rsidRPr="00327544" w:rsidRDefault="00327544" w:rsidP="00327544">
            <w:pPr>
              <w:spacing w:line="240" w:lineRule="auto"/>
              <w:rPr>
                <w:rFonts w:eastAsia="Times New Roman" w:cs="Times New Roman"/>
                <w:szCs w:val="24"/>
                <w:lang w:eastAsia="ru-RU"/>
              </w:rPr>
            </w:pPr>
            <w:r w:rsidRPr="00327544">
              <w:rPr>
                <w:rFonts w:eastAsia="Times New Roman" w:cs="Times New Roman"/>
                <w:szCs w:val="24"/>
                <w:lang w:eastAsia="ru-RU"/>
              </w:rPr>
              <w:t>337</w:t>
            </w:r>
          </w:p>
        </w:tc>
      </w:tr>
      <w:tr w:rsidR="00327544" w:rsidRPr="00327544" w:rsidTr="00614576">
        <w:tc>
          <w:tcPr>
            <w:tcW w:w="620" w:type="dxa"/>
            <w:vAlign w:val="center"/>
          </w:tcPr>
          <w:p w:rsidR="00327544" w:rsidRPr="00327544" w:rsidRDefault="00327544" w:rsidP="00327544">
            <w:pPr>
              <w:spacing w:line="240" w:lineRule="auto"/>
              <w:rPr>
                <w:rFonts w:eastAsia="Times New Roman" w:cs="Times New Roman"/>
                <w:szCs w:val="24"/>
                <w:lang w:eastAsia="ru-RU"/>
              </w:rPr>
            </w:pPr>
            <w:r w:rsidRPr="00327544">
              <w:rPr>
                <w:rFonts w:eastAsia="Times New Roman" w:cs="Times New Roman"/>
                <w:szCs w:val="24"/>
                <w:lang w:eastAsia="ru-RU"/>
              </w:rPr>
              <w:t>2</w:t>
            </w:r>
          </w:p>
        </w:tc>
        <w:tc>
          <w:tcPr>
            <w:tcW w:w="6292" w:type="dxa"/>
          </w:tcPr>
          <w:p w:rsidR="00327544" w:rsidRPr="00327544" w:rsidRDefault="00327544" w:rsidP="00327544">
            <w:pPr>
              <w:suppressAutoHyphens/>
              <w:spacing w:line="240" w:lineRule="auto"/>
              <w:jc w:val="left"/>
              <w:rPr>
                <w:rFonts w:eastAsia="Calibri" w:cs="Times New Roman"/>
                <w:szCs w:val="24"/>
                <w:lang w:eastAsia="ar-SA"/>
              </w:rPr>
            </w:pPr>
            <w:r w:rsidRPr="00327544">
              <w:rPr>
                <w:rFonts w:eastAsia="Calibri" w:cs="Times New Roman"/>
                <w:szCs w:val="24"/>
                <w:lang w:eastAsia="ar-SA"/>
              </w:rPr>
              <w:t>Устройство оснований толщиной 15 см из щебня фракции 40-70 мм при укатке каменных материалов</w:t>
            </w:r>
          </w:p>
        </w:tc>
        <w:tc>
          <w:tcPr>
            <w:tcW w:w="1523" w:type="dxa"/>
          </w:tcPr>
          <w:p w:rsidR="00327544" w:rsidRPr="00327544" w:rsidRDefault="00327544" w:rsidP="00327544">
            <w:pPr>
              <w:spacing w:line="240" w:lineRule="auto"/>
              <w:rPr>
                <w:rFonts w:eastAsia="Times New Roman" w:cs="Times New Roman"/>
                <w:szCs w:val="24"/>
                <w:lang w:eastAsia="ru-RU"/>
              </w:rPr>
            </w:pPr>
            <w:r w:rsidRPr="00327544">
              <w:rPr>
                <w:rFonts w:eastAsia="Times New Roman" w:cs="Times New Roman"/>
                <w:szCs w:val="24"/>
                <w:lang w:eastAsia="ru-RU"/>
              </w:rPr>
              <w:t>м</w:t>
            </w:r>
            <w:proofErr w:type="gramStart"/>
            <w:r w:rsidRPr="00327544">
              <w:rPr>
                <w:rFonts w:eastAsia="Times New Roman" w:cs="Times New Roman"/>
                <w:szCs w:val="24"/>
                <w:vertAlign w:val="superscript"/>
                <w:lang w:eastAsia="ru-RU"/>
              </w:rPr>
              <w:t>2</w:t>
            </w:r>
            <w:proofErr w:type="gramEnd"/>
          </w:p>
        </w:tc>
        <w:tc>
          <w:tcPr>
            <w:tcW w:w="1523" w:type="dxa"/>
          </w:tcPr>
          <w:p w:rsidR="00327544" w:rsidRPr="00327544" w:rsidRDefault="00327544" w:rsidP="00327544">
            <w:pPr>
              <w:spacing w:line="240" w:lineRule="auto"/>
              <w:rPr>
                <w:rFonts w:eastAsia="Times New Roman" w:cs="Times New Roman"/>
                <w:szCs w:val="24"/>
                <w:lang w:eastAsia="ru-RU"/>
              </w:rPr>
            </w:pPr>
            <w:r w:rsidRPr="00327544">
              <w:rPr>
                <w:rFonts w:eastAsia="Times New Roman" w:cs="Times New Roman"/>
                <w:szCs w:val="24"/>
                <w:lang w:eastAsia="ru-RU"/>
              </w:rPr>
              <w:t>337</w:t>
            </w:r>
          </w:p>
        </w:tc>
      </w:tr>
      <w:tr w:rsidR="00327544" w:rsidRPr="00327544" w:rsidTr="00614576">
        <w:tc>
          <w:tcPr>
            <w:tcW w:w="620" w:type="dxa"/>
            <w:vAlign w:val="center"/>
          </w:tcPr>
          <w:p w:rsidR="00327544" w:rsidRPr="00327544" w:rsidRDefault="00327544" w:rsidP="00327544">
            <w:pPr>
              <w:spacing w:line="240" w:lineRule="auto"/>
              <w:rPr>
                <w:rFonts w:eastAsia="Times New Roman" w:cs="Times New Roman"/>
                <w:szCs w:val="24"/>
                <w:lang w:eastAsia="ru-RU"/>
              </w:rPr>
            </w:pPr>
            <w:r w:rsidRPr="00327544">
              <w:rPr>
                <w:rFonts w:eastAsia="Times New Roman" w:cs="Times New Roman"/>
                <w:szCs w:val="24"/>
                <w:lang w:eastAsia="ru-RU"/>
              </w:rPr>
              <w:t>3</w:t>
            </w:r>
          </w:p>
        </w:tc>
        <w:tc>
          <w:tcPr>
            <w:tcW w:w="6292" w:type="dxa"/>
          </w:tcPr>
          <w:p w:rsidR="00327544" w:rsidRPr="00327544" w:rsidRDefault="00327544" w:rsidP="00327544">
            <w:pPr>
              <w:suppressAutoHyphens/>
              <w:spacing w:line="240" w:lineRule="auto"/>
              <w:jc w:val="left"/>
              <w:rPr>
                <w:rFonts w:eastAsia="Calibri" w:cs="Times New Roman"/>
                <w:szCs w:val="24"/>
                <w:lang w:eastAsia="ar-SA"/>
              </w:rPr>
            </w:pPr>
            <w:r w:rsidRPr="00327544">
              <w:rPr>
                <w:rFonts w:eastAsia="Times New Roman" w:cs="Times New Roman"/>
                <w:szCs w:val="24"/>
                <w:lang w:eastAsia="ru-RU"/>
              </w:rPr>
              <w:t>Ремонт асфальтобетонного покрытия дорог однослойного толщиной 70 мм</w:t>
            </w:r>
          </w:p>
        </w:tc>
        <w:tc>
          <w:tcPr>
            <w:tcW w:w="1523" w:type="dxa"/>
          </w:tcPr>
          <w:p w:rsidR="00327544" w:rsidRPr="00327544" w:rsidRDefault="00327544" w:rsidP="00327544">
            <w:pPr>
              <w:spacing w:line="240" w:lineRule="auto"/>
              <w:rPr>
                <w:rFonts w:eastAsia="Times New Roman" w:cs="Times New Roman"/>
                <w:szCs w:val="24"/>
                <w:lang w:eastAsia="ru-RU"/>
              </w:rPr>
            </w:pPr>
            <w:r w:rsidRPr="00327544">
              <w:rPr>
                <w:rFonts w:eastAsia="Times New Roman" w:cs="Times New Roman"/>
                <w:szCs w:val="24"/>
                <w:lang w:eastAsia="ru-RU"/>
              </w:rPr>
              <w:t>м</w:t>
            </w:r>
            <w:proofErr w:type="gramStart"/>
            <w:r w:rsidRPr="00327544">
              <w:rPr>
                <w:rFonts w:eastAsia="Times New Roman" w:cs="Times New Roman"/>
                <w:szCs w:val="24"/>
                <w:vertAlign w:val="superscript"/>
                <w:lang w:eastAsia="ru-RU"/>
              </w:rPr>
              <w:t>2</w:t>
            </w:r>
            <w:proofErr w:type="gramEnd"/>
          </w:p>
        </w:tc>
        <w:tc>
          <w:tcPr>
            <w:tcW w:w="1523" w:type="dxa"/>
          </w:tcPr>
          <w:p w:rsidR="00327544" w:rsidRPr="00327544" w:rsidRDefault="00327544" w:rsidP="00327544">
            <w:pPr>
              <w:spacing w:line="240" w:lineRule="auto"/>
              <w:rPr>
                <w:rFonts w:eastAsia="Times New Roman" w:cs="Times New Roman"/>
                <w:szCs w:val="24"/>
                <w:lang w:eastAsia="ru-RU"/>
              </w:rPr>
            </w:pPr>
            <w:r w:rsidRPr="00327544">
              <w:rPr>
                <w:rFonts w:eastAsia="Times New Roman" w:cs="Times New Roman"/>
                <w:szCs w:val="24"/>
                <w:lang w:eastAsia="ru-RU"/>
              </w:rPr>
              <w:t>337</w:t>
            </w:r>
          </w:p>
        </w:tc>
      </w:tr>
      <w:tr w:rsidR="00327544" w:rsidRPr="00327544" w:rsidTr="00614576">
        <w:tc>
          <w:tcPr>
            <w:tcW w:w="620" w:type="dxa"/>
            <w:vAlign w:val="center"/>
          </w:tcPr>
          <w:p w:rsidR="00327544" w:rsidRPr="00327544" w:rsidRDefault="00327544" w:rsidP="00327544">
            <w:pPr>
              <w:spacing w:line="240" w:lineRule="auto"/>
              <w:rPr>
                <w:rFonts w:eastAsia="Times New Roman" w:cs="Times New Roman"/>
                <w:szCs w:val="24"/>
                <w:lang w:eastAsia="ru-RU"/>
              </w:rPr>
            </w:pPr>
            <w:r w:rsidRPr="00327544">
              <w:rPr>
                <w:rFonts w:eastAsia="Times New Roman" w:cs="Times New Roman"/>
                <w:szCs w:val="24"/>
                <w:lang w:eastAsia="ru-RU"/>
              </w:rPr>
              <w:t>4</w:t>
            </w:r>
          </w:p>
        </w:tc>
        <w:tc>
          <w:tcPr>
            <w:tcW w:w="6292" w:type="dxa"/>
            <w:vAlign w:val="center"/>
          </w:tcPr>
          <w:p w:rsidR="00327544" w:rsidRPr="00327544" w:rsidRDefault="00327544" w:rsidP="00327544">
            <w:pPr>
              <w:snapToGrid w:val="0"/>
              <w:spacing w:line="240" w:lineRule="auto"/>
              <w:jc w:val="left"/>
              <w:rPr>
                <w:rFonts w:eastAsia="Times New Roman" w:cs="Times New Roman"/>
                <w:szCs w:val="24"/>
                <w:lang w:eastAsia="ru-RU"/>
              </w:rPr>
            </w:pPr>
            <w:r w:rsidRPr="00327544">
              <w:rPr>
                <w:rFonts w:eastAsia="Times New Roman" w:cs="Times New Roman"/>
                <w:b/>
                <w:i/>
                <w:szCs w:val="24"/>
                <w:lang w:eastAsia="ru-RU"/>
              </w:rPr>
              <w:t>Дворовый проезд.</w:t>
            </w:r>
            <w:r w:rsidRPr="00327544">
              <w:rPr>
                <w:rFonts w:eastAsia="Times New Roman" w:cs="Times New Roman"/>
                <w:szCs w:val="24"/>
                <w:lang w:eastAsia="ru-RU"/>
              </w:rPr>
              <w:t xml:space="preserve"> Устройство корыта глубиной 20 см</w:t>
            </w:r>
          </w:p>
        </w:tc>
        <w:tc>
          <w:tcPr>
            <w:tcW w:w="1523" w:type="dxa"/>
          </w:tcPr>
          <w:p w:rsidR="00327544" w:rsidRPr="00327544" w:rsidRDefault="00327544" w:rsidP="00327544">
            <w:pPr>
              <w:snapToGrid w:val="0"/>
              <w:spacing w:line="240" w:lineRule="auto"/>
              <w:rPr>
                <w:rFonts w:eastAsia="Times New Roman" w:cs="Times New Roman"/>
                <w:szCs w:val="24"/>
                <w:vertAlign w:val="superscript"/>
                <w:lang w:eastAsia="ru-RU"/>
              </w:rPr>
            </w:pPr>
            <w:r w:rsidRPr="00327544">
              <w:rPr>
                <w:rFonts w:eastAsia="Times New Roman" w:cs="Times New Roman"/>
                <w:szCs w:val="24"/>
                <w:lang w:eastAsia="ru-RU"/>
              </w:rPr>
              <w:t>м</w:t>
            </w:r>
            <w:proofErr w:type="gramStart"/>
            <w:r w:rsidRPr="00327544">
              <w:rPr>
                <w:rFonts w:eastAsia="Times New Roman" w:cs="Times New Roman"/>
                <w:szCs w:val="24"/>
                <w:vertAlign w:val="superscript"/>
                <w:lang w:eastAsia="ru-RU"/>
              </w:rPr>
              <w:t>2</w:t>
            </w:r>
            <w:proofErr w:type="gramEnd"/>
          </w:p>
        </w:tc>
        <w:tc>
          <w:tcPr>
            <w:tcW w:w="1523" w:type="dxa"/>
          </w:tcPr>
          <w:p w:rsidR="00327544" w:rsidRPr="00327544" w:rsidRDefault="00327544" w:rsidP="00327544">
            <w:pPr>
              <w:snapToGrid w:val="0"/>
              <w:spacing w:line="240" w:lineRule="auto"/>
              <w:rPr>
                <w:rFonts w:eastAsia="Times New Roman" w:cs="Times New Roman"/>
                <w:szCs w:val="24"/>
                <w:lang w:eastAsia="ru-RU"/>
              </w:rPr>
            </w:pPr>
            <w:r w:rsidRPr="00327544">
              <w:rPr>
                <w:rFonts w:eastAsia="Times New Roman" w:cs="Times New Roman"/>
                <w:szCs w:val="24"/>
                <w:lang w:eastAsia="ru-RU"/>
              </w:rPr>
              <w:t>1166</w:t>
            </w:r>
          </w:p>
        </w:tc>
      </w:tr>
      <w:tr w:rsidR="00327544" w:rsidRPr="00327544" w:rsidTr="00614576">
        <w:tc>
          <w:tcPr>
            <w:tcW w:w="620" w:type="dxa"/>
            <w:vAlign w:val="center"/>
          </w:tcPr>
          <w:p w:rsidR="00327544" w:rsidRPr="00327544" w:rsidRDefault="00327544" w:rsidP="00327544">
            <w:pPr>
              <w:spacing w:line="240" w:lineRule="auto"/>
              <w:rPr>
                <w:rFonts w:eastAsia="Times New Roman" w:cs="Times New Roman"/>
                <w:szCs w:val="24"/>
                <w:lang w:eastAsia="ru-RU"/>
              </w:rPr>
            </w:pPr>
            <w:r w:rsidRPr="00327544">
              <w:rPr>
                <w:rFonts w:eastAsia="Times New Roman" w:cs="Times New Roman"/>
                <w:szCs w:val="24"/>
                <w:lang w:eastAsia="ru-RU"/>
              </w:rPr>
              <w:t>5</w:t>
            </w:r>
          </w:p>
        </w:tc>
        <w:tc>
          <w:tcPr>
            <w:tcW w:w="6292" w:type="dxa"/>
            <w:vAlign w:val="center"/>
          </w:tcPr>
          <w:p w:rsidR="00327544" w:rsidRPr="00327544" w:rsidRDefault="00327544" w:rsidP="00327544">
            <w:pPr>
              <w:tabs>
                <w:tab w:val="left" w:pos="6987"/>
              </w:tabs>
              <w:snapToGrid w:val="0"/>
              <w:spacing w:line="240" w:lineRule="auto"/>
              <w:jc w:val="left"/>
              <w:rPr>
                <w:rFonts w:eastAsia="Times New Roman" w:cs="Times New Roman"/>
                <w:szCs w:val="24"/>
                <w:lang w:eastAsia="ru-RU"/>
              </w:rPr>
            </w:pPr>
            <w:r w:rsidRPr="00327544">
              <w:rPr>
                <w:rFonts w:eastAsia="Times New Roman" w:cs="Times New Roman"/>
                <w:szCs w:val="24"/>
                <w:lang w:eastAsia="ru-RU"/>
              </w:rPr>
              <w:t>Устройство оснований толщиной 15 см из щебня фракции 40-70 мм при укатке каменных материалов</w:t>
            </w:r>
          </w:p>
        </w:tc>
        <w:tc>
          <w:tcPr>
            <w:tcW w:w="1523" w:type="dxa"/>
          </w:tcPr>
          <w:p w:rsidR="00327544" w:rsidRPr="00327544" w:rsidRDefault="00327544" w:rsidP="00327544">
            <w:pPr>
              <w:tabs>
                <w:tab w:val="left" w:pos="6987"/>
              </w:tabs>
              <w:snapToGrid w:val="0"/>
              <w:spacing w:line="240" w:lineRule="auto"/>
              <w:rPr>
                <w:rFonts w:eastAsia="Times New Roman" w:cs="Times New Roman"/>
                <w:szCs w:val="24"/>
                <w:lang w:eastAsia="ru-RU"/>
              </w:rPr>
            </w:pPr>
            <w:r w:rsidRPr="00327544">
              <w:rPr>
                <w:rFonts w:eastAsia="Times New Roman" w:cs="Times New Roman"/>
                <w:szCs w:val="24"/>
                <w:lang w:eastAsia="ru-RU"/>
              </w:rPr>
              <w:t>м</w:t>
            </w:r>
            <w:proofErr w:type="gramStart"/>
            <w:r w:rsidRPr="00327544">
              <w:rPr>
                <w:rFonts w:eastAsia="Times New Roman" w:cs="Times New Roman"/>
                <w:szCs w:val="24"/>
                <w:vertAlign w:val="superscript"/>
                <w:lang w:eastAsia="ru-RU"/>
              </w:rPr>
              <w:t>2</w:t>
            </w:r>
            <w:proofErr w:type="gramEnd"/>
          </w:p>
        </w:tc>
        <w:tc>
          <w:tcPr>
            <w:tcW w:w="1523" w:type="dxa"/>
          </w:tcPr>
          <w:p w:rsidR="00327544" w:rsidRPr="00327544" w:rsidRDefault="00327544" w:rsidP="00327544">
            <w:pPr>
              <w:tabs>
                <w:tab w:val="left" w:pos="6987"/>
              </w:tabs>
              <w:snapToGrid w:val="0"/>
              <w:spacing w:line="240" w:lineRule="auto"/>
              <w:rPr>
                <w:rFonts w:eastAsia="Times New Roman" w:cs="Times New Roman"/>
                <w:szCs w:val="24"/>
                <w:lang w:eastAsia="ru-RU"/>
              </w:rPr>
            </w:pPr>
            <w:r w:rsidRPr="00327544">
              <w:rPr>
                <w:rFonts w:eastAsia="Times New Roman" w:cs="Times New Roman"/>
                <w:szCs w:val="24"/>
                <w:lang w:eastAsia="ru-RU"/>
              </w:rPr>
              <w:t>1166</w:t>
            </w:r>
          </w:p>
        </w:tc>
      </w:tr>
      <w:tr w:rsidR="00327544" w:rsidRPr="00327544" w:rsidTr="00614576">
        <w:tc>
          <w:tcPr>
            <w:tcW w:w="620" w:type="dxa"/>
            <w:vAlign w:val="center"/>
          </w:tcPr>
          <w:p w:rsidR="00327544" w:rsidRPr="00327544" w:rsidRDefault="00327544" w:rsidP="00327544">
            <w:pPr>
              <w:spacing w:line="240" w:lineRule="auto"/>
              <w:rPr>
                <w:rFonts w:eastAsia="Times New Roman" w:cs="Times New Roman"/>
                <w:szCs w:val="24"/>
                <w:lang w:eastAsia="ru-RU"/>
              </w:rPr>
            </w:pPr>
            <w:r w:rsidRPr="00327544">
              <w:rPr>
                <w:rFonts w:eastAsia="Times New Roman" w:cs="Times New Roman"/>
                <w:szCs w:val="24"/>
                <w:lang w:eastAsia="ru-RU"/>
              </w:rPr>
              <w:t>6</w:t>
            </w:r>
          </w:p>
        </w:tc>
        <w:tc>
          <w:tcPr>
            <w:tcW w:w="6292" w:type="dxa"/>
            <w:vAlign w:val="center"/>
          </w:tcPr>
          <w:p w:rsidR="00327544" w:rsidRPr="00327544" w:rsidRDefault="00327544" w:rsidP="00327544">
            <w:pPr>
              <w:tabs>
                <w:tab w:val="left" w:pos="6987"/>
              </w:tabs>
              <w:snapToGrid w:val="0"/>
              <w:spacing w:line="240" w:lineRule="auto"/>
              <w:jc w:val="left"/>
              <w:rPr>
                <w:rFonts w:eastAsia="Times New Roman" w:cs="Times New Roman"/>
                <w:szCs w:val="24"/>
                <w:lang w:eastAsia="ru-RU"/>
              </w:rPr>
            </w:pPr>
            <w:r w:rsidRPr="00327544">
              <w:rPr>
                <w:rFonts w:eastAsia="Times New Roman" w:cs="Times New Roman"/>
                <w:b/>
                <w:i/>
                <w:szCs w:val="24"/>
                <w:lang w:eastAsia="ru-RU"/>
              </w:rPr>
              <w:t>Тротуар.</w:t>
            </w:r>
            <w:r w:rsidRPr="00327544">
              <w:rPr>
                <w:rFonts w:eastAsia="Times New Roman" w:cs="Times New Roman"/>
                <w:szCs w:val="24"/>
                <w:lang w:eastAsia="ru-RU"/>
              </w:rPr>
              <w:t xml:space="preserve"> Устройство корыта глубиной 15 см</w:t>
            </w:r>
          </w:p>
        </w:tc>
        <w:tc>
          <w:tcPr>
            <w:tcW w:w="1523" w:type="dxa"/>
          </w:tcPr>
          <w:p w:rsidR="00327544" w:rsidRPr="00327544" w:rsidRDefault="00327544" w:rsidP="00327544">
            <w:pPr>
              <w:tabs>
                <w:tab w:val="left" w:pos="6987"/>
              </w:tabs>
              <w:snapToGrid w:val="0"/>
              <w:spacing w:line="240" w:lineRule="auto"/>
              <w:rPr>
                <w:rFonts w:eastAsia="Times New Roman" w:cs="Times New Roman"/>
                <w:szCs w:val="24"/>
                <w:lang w:eastAsia="ru-RU"/>
              </w:rPr>
            </w:pPr>
            <w:r w:rsidRPr="00327544">
              <w:rPr>
                <w:rFonts w:eastAsia="Times New Roman" w:cs="Times New Roman"/>
                <w:szCs w:val="24"/>
                <w:lang w:eastAsia="ru-RU"/>
              </w:rPr>
              <w:t>м</w:t>
            </w:r>
            <w:proofErr w:type="gramStart"/>
            <w:r w:rsidRPr="00327544">
              <w:rPr>
                <w:rFonts w:eastAsia="Times New Roman" w:cs="Times New Roman"/>
                <w:szCs w:val="24"/>
                <w:vertAlign w:val="superscript"/>
                <w:lang w:eastAsia="ru-RU"/>
              </w:rPr>
              <w:t>2</w:t>
            </w:r>
            <w:proofErr w:type="gramEnd"/>
          </w:p>
        </w:tc>
        <w:tc>
          <w:tcPr>
            <w:tcW w:w="1523" w:type="dxa"/>
          </w:tcPr>
          <w:p w:rsidR="00327544" w:rsidRPr="00327544" w:rsidRDefault="00327544" w:rsidP="00327544">
            <w:pPr>
              <w:tabs>
                <w:tab w:val="left" w:pos="6987"/>
              </w:tabs>
              <w:snapToGrid w:val="0"/>
              <w:spacing w:line="240" w:lineRule="auto"/>
              <w:rPr>
                <w:rFonts w:eastAsia="Times New Roman" w:cs="Times New Roman"/>
                <w:szCs w:val="24"/>
                <w:lang w:eastAsia="ru-RU"/>
              </w:rPr>
            </w:pPr>
            <w:r w:rsidRPr="00327544">
              <w:rPr>
                <w:rFonts w:eastAsia="Times New Roman" w:cs="Times New Roman"/>
                <w:szCs w:val="24"/>
                <w:lang w:eastAsia="ru-RU"/>
              </w:rPr>
              <w:t>471</w:t>
            </w:r>
          </w:p>
        </w:tc>
      </w:tr>
      <w:tr w:rsidR="00327544" w:rsidRPr="00327544" w:rsidTr="00614576">
        <w:tc>
          <w:tcPr>
            <w:tcW w:w="620" w:type="dxa"/>
            <w:vAlign w:val="center"/>
          </w:tcPr>
          <w:p w:rsidR="00327544" w:rsidRPr="00327544" w:rsidRDefault="00327544" w:rsidP="00327544">
            <w:pPr>
              <w:spacing w:line="240" w:lineRule="auto"/>
              <w:rPr>
                <w:rFonts w:eastAsia="Times New Roman" w:cs="Times New Roman"/>
                <w:szCs w:val="24"/>
                <w:lang w:eastAsia="ru-RU"/>
              </w:rPr>
            </w:pPr>
            <w:r w:rsidRPr="00327544">
              <w:rPr>
                <w:rFonts w:eastAsia="Times New Roman" w:cs="Times New Roman"/>
                <w:szCs w:val="24"/>
                <w:lang w:eastAsia="ru-RU"/>
              </w:rPr>
              <w:t>7</w:t>
            </w:r>
          </w:p>
        </w:tc>
        <w:tc>
          <w:tcPr>
            <w:tcW w:w="6292" w:type="dxa"/>
            <w:vAlign w:val="center"/>
          </w:tcPr>
          <w:p w:rsidR="00327544" w:rsidRPr="00327544" w:rsidRDefault="00327544" w:rsidP="00327544">
            <w:pPr>
              <w:tabs>
                <w:tab w:val="left" w:pos="6987"/>
              </w:tabs>
              <w:snapToGrid w:val="0"/>
              <w:spacing w:line="240" w:lineRule="auto"/>
              <w:jc w:val="left"/>
              <w:rPr>
                <w:rFonts w:eastAsia="Times New Roman" w:cs="Times New Roman"/>
                <w:szCs w:val="24"/>
                <w:lang w:eastAsia="ru-RU"/>
              </w:rPr>
            </w:pPr>
            <w:r w:rsidRPr="00327544">
              <w:rPr>
                <w:rFonts w:eastAsia="Times New Roman" w:cs="Times New Roman"/>
                <w:szCs w:val="24"/>
                <w:lang w:eastAsia="ru-RU"/>
              </w:rPr>
              <w:t>Устройство оснований толщиной 10 см из щебня фракции 40-70 мм при укатке каменных материалов</w:t>
            </w:r>
          </w:p>
        </w:tc>
        <w:tc>
          <w:tcPr>
            <w:tcW w:w="1523" w:type="dxa"/>
          </w:tcPr>
          <w:p w:rsidR="00327544" w:rsidRPr="00327544" w:rsidRDefault="00327544" w:rsidP="00327544">
            <w:pPr>
              <w:tabs>
                <w:tab w:val="left" w:pos="6987"/>
              </w:tabs>
              <w:snapToGrid w:val="0"/>
              <w:spacing w:line="240" w:lineRule="auto"/>
              <w:rPr>
                <w:rFonts w:eastAsia="Times New Roman" w:cs="Times New Roman"/>
                <w:szCs w:val="24"/>
                <w:lang w:eastAsia="ru-RU"/>
              </w:rPr>
            </w:pPr>
            <w:r w:rsidRPr="00327544">
              <w:rPr>
                <w:rFonts w:eastAsia="Times New Roman" w:cs="Times New Roman"/>
                <w:szCs w:val="24"/>
                <w:lang w:eastAsia="ru-RU"/>
              </w:rPr>
              <w:t>м</w:t>
            </w:r>
            <w:proofErr w:type="gramStart"/>
            <w:r w:rsidRPr="00327544">
              <w:rPr>
                <w:rFonts w:eastAsia="Times New Roman" w:cs="Times New Roman"/>
                <w:szCs w:val="24"/>
                <w:vertAlign w:val="superscript"/>
                <w:lang w:eastAsia="ru-RU"/>
              </w:rPr>
              <w:t>2</w:t>
            </w:r>
            <w:proofErr w:type="gramEnd"/>
          </w:p>
        </w:tc>
        <w:tc>
          <w:tcPr>
            <w:tcW w:w="1523" w:type="dxa"/>
          </w:tcPr>
          <w:p w:rsidR="00327544" w:rsidRPr="00327544" w:rsidRDefault="00327544" w:rsidP="00327544">
            <w:pPr>
              <w:tabs>
                <w:tab w:val="left" w:pos="6987"/>
              </w:tabs>
              <w:snapToGrid w:val="0"/>
              <w:spacing w:line="240" w:lineRule="auto"/>
              <w:rPr>
                <w:rFonts w:eastAsia="Times New Roman" w:cs="Times New Roman"/>
                <w:szCs w:val="24"/>
                <w:lang w:eastAsia="ru-RU"/>
              </w:rPr>
            </w:pPr>
            <w:r w:rsidRPr="00327544">
              <w:rPr>
                <w:rFonts w:eastAsia="Times New Roman" w:cs="Times New Roman"/>
                <w:szCs w:val="24"/>
                <w:lang w:eastAsia="ru-RU"/>
              </w:rPr>
              <w:t>471</w:t>
            </w:r>
          </w:p>
        </w:tc>
      </w:tr>
      <w:tr w:rsidR="00327544" w:rsidRPr="00327544" w:rsidTr="00614576">
        <w:tc>
          <w:tcPr>
            <w:tcW w:w="620" w:type="dxa"/>
            <w:vAlign w:val="center"/>
          </w:tcPr>
          <w:p w:rsidR="00327544" w:rsidRPr="00327544" w:rsidRDefault="00327544" w:rsidP="00327544">
            <w:pPr>
              <w:spacing w:line="240" w:lineRule="auto"/>
              <w:rPr>
                <w:rFonts w:eastAsia="Times New Roman" w:cs="Times New Roman"/>
                <w:szCs w:val="24"/>
                <w:lang w:eastAsia="ru-RU"/>
              </w:rPr>
            </w:pPr>
            <w:r w:rsidRPr="00327544">
              <w:rPr>
                <w:rFonts w:eastAsia="Times New Roman" w:cs="Times New Roman"/>
                <w:szCs w:val="24"/>
                <w:lang w:eastAsia="ru-RU"/>
              </w:rPr>
              <w:t>8</w:t>
            </w:r>
          </w:p>
        </w:tc>
        <w:tc>
          <w:tcPr>
            <w:tcW w:w="6292" w:type="dxa"/>
            <w:vAlign w:val="center"/>
          </w:tcPr>
          <w:p w:rsidR="00327544" w:rsidRPr="00327544" w:rsidRDefault="00327544" w:rsidP="00327544">
            <w:pPr>
              <w:tabs>
                <w:tab w:val="left" w:pos="6987"/>
              </w:tabs>
              <w:snapToGrid w:val="0"/>
              <w:spacing w:line="240" w:lineRule="auto"/>
              <w:jc w:val="left"/>
              <w:rPr>
                <w:rFonts w:eastAsia="Times New Roman" w:cs="Times New Roman"/>
                <w:szCs w:val="24"/>
                <w:lang w:eastAsia="ru-RU"/>
              </w:rPr>
            </w:pPr>
            <w:r w:rsidRPr="00327544">
              <w:rPr>
                <w:rFonts w:eastAsia="Times New Roman" w:cs="Times New Roman"/>
                <w:szCs w:val="24"/>
                <w:lang w:eastAsia="ru-RU"/>
              </w:rPr>
              <w:t>Ремонт асфальтобетонного покрытия однослойного толщиной 50 мм (дворовый проезд + тротуар)</w:t>
            </w:r>
            <w:r w:rsidRPr="00327544">
              <w:rPr>
                <w:rFonts w:eastAsia="Times New Roman" w:cs="Times New Roman"/>
                <w:szCs w:val="24"/>
                <w:lang w:eastAsia="ru-RU"/>
              </w:rPr>
              <w:tab/>
              <w:t>м</w:t>
            </w:r>
            <w:proofErr w:type="gramStart"/>
            <w:r w:rsidRPr="00327544">
              <w:rPr>
                <w:rFonts w:eastAsia="Times New Roman" w:cs="Times New Roman"/>
                <w:szCs w:val="24"/>
                <w:lang w:eastAsia="ru-RU"/>
              </w:rPr>
              <w:t>2</w:t>
            </w:r>
            <w:proofErr w:type="gramEnd"/>
            <w:r w:rsidRPr="00327544">
              <w:rPr>
                <w:rFonts w:eastAsia="Times New Roman" w:cs="Times New Roman"/>
                <w:szCs w:val="24"/>
                <w:lang w:eastAsia="ru-RU"/>
              </w:rPr>
              <w:tab/>
              <w:t>1689</w:t>
            </w:r>
          </w:p>
        </w:tc>
        <w:tc>
          <w:tcPr>
            <w:tcW w:w="1523" w:type="dxa"/>
          </w:tcPr>
          <w:p w:rsidR="00327544" w:rsidRPr="00327544" w:rsidRDefault="00327544" w:rsidP="00327544">
            <w:pPr>
              <w:tabs>
                <w:tab w:val="left" w:pos="6987"/>
              </w:tabs>
              <w:snapToGrid w:val="0"/>
              <w:spacing w:line="240" w:lineRule="auto"/>
              <w:rPr>
                <w:rFonts w:eastAsia="Times New Roman" w:cs="Times New Roman"/>
                <w:szCs w:val="24"/>
                <w:lang w:eastAsia="ru-RU"/>
              </w:rPr>
            </w:pPr>
            <w:r w:rsidRPr="00327544">
              <w:rPr>
                <w:rFonts w:eastAsia="Times New Roman" w:cs="Times New Roman"/>
                <w:szCs w:val="24"/>
                <w:lang w:eastAsia="ru-RU"/>
              </w:rPr>
              <w:t>м</w:t>
            </w:r>
            <w:proofErr w:type="gramStart"/>
            <w:r w:rsidRPr="00327544">
              <w:rPr>
                <w:rFonts w:eastAsia="Times New Roman" w:cs="Times New Roman"/>
                <w:szCs w:val="24"/>
                <w:vertAlign w:val="superscript"/>
                <w:lang w:eastAsia="ru-RU"/>
              </w:rPr>
              <w:t>2</w:t>
            </w:r>
            <w:proofErr w:type="gramEnd"/>
          </w:p>
        </w:tc>
        <w:tc>
          <w:tcPr>
            <w:tcW w:w="1523" w:type="dxa"/>
          </w:tcPr>
          <w:p w:rsidR="00327544" w:rsidRPr="00327544" w:rsidRDefault="00327544" w:rsidP="00327544">
            <w:pPr>
              <w:tabs>
                <w:tab w:val="left" w:pos="6987"/>
              </w:tabs>
              <w:snapToGrid w:val="0"/>
              <w:spacing w:line="240" w:lineRule="auto"/>
              <w:rPr>
                <w:rFonts w:eastAsia="Times New Roman" w:cs="Times New Roman"/>
                <w:szCs w:val="24"/>
                <w:lang w:eastAsia="ru-RU"/>
              </w:rPr>
            </w:pPr>
            <w:r w:rsidRPr="00327544">
              <w:rPr>
                <w:rFonts w:eastAsia="Times New Roman" w:cs="Times New Roman"/>
                <w:szCs w:val="24"/>
                <w:lang w:eastAsia="ru-RU"/>
              </w:rPr>
              <w:t>1637</w:t>
            </w:r>
          </w:p>
        </w:tc>
      </w:tr>
      <w:tr w:rsidR="00327544" w:rsidRPr="00327544" w:rsidTr="00614576">
        <w:tc>
          <w:tcPr>
            <w:tcW w:w="620" w:type="dxa"/>
            <w:vAlign w:val="center"/>
          </w:tcPr>
          <w:p w:rsidR="00327544" w:rsidRPr="00327544" w:rsidRDefault="00327544" w:rsidP="00327544">
            <w:pPr>
              <w:spacing w:line="240" w:lineRule="auto"/>
              <w:rPr>
                <w:rFonts w:eastAsia="Times New Roman" w:cs="Times New Roman"/>
                <w:szCs w:val="24"/>
                <w:lang w:eastAsia="ru-RU"/>
              </w:rPr>
            </w:pPr>
            <w:r w:rsidRPr="00327544">
              <w:rPr>
                <w:rFonts w:eastAsia="Times New Roman" w:cs="Times New Roman"/>
                <w:szCs w:val="24"/>
                <w:lang w:eastAsia="ru-RU"/>
              </w:rPr>
              <w:t>9</w:t>
            </w:r>
          </w:p>
        </w:tc>
        <w:tc>
          <w:tcPr>
            <w:tcW w:w="6292" w:type="dxa"/>
            <w:vAlign w:val="center"/>
          </w:tcPr>
          <w:p w:rsidR="00327544" w:rsidRPr="00327544" w:rsidRDefault="00327544" w:rsidP="00327544">
            <w:pPr>
              <w:tabs>
                <w:tab w:val="left" w:pos="6987"/>
              </w:tabs>
              <w:snapToGrid w:val="0"/>
              <w:spacing w:line="240" w:lineRule="auto"/>
              <w:jc w:val="left"/>
              <w:rPr>
                <w:rFonts w:eastAsia="Times New Roman" w:cs="Times New Roman"/>
                <w:szCs w:val="24"/>
                <w:lang w:eastAsia="ru-RU"/>
              </w:rPr>
            </w:pPr>
            <w:proofErr w:type="spellStart"/>
            <w:r w:rsidRPr="00327544">
              <w:rPr>
                <w:rFonts w:eastAsia="Times New Roman" w:cs="Times New Roman"/>
                <w:b/>
                <w:i/>
                <w:szCs w:val="24"/>
                <w:lang w:eastAsia="ru-RU"/>
              </w:rPr>
              <w:t>Отмостка</w:t>
            </w:r>
            <w:proofErr w:type="spellEnd"/>
            <w:r w:rsidRPr="00327544">
              <w:rPr>
                <w:rFonts w:eastAsia="Times New Roman" w:cs="Times New Roman"/>
                <w:szCs w:val="24"/>
                <w:lang w:eastAsia="ru-RU"/>
              </w:rPr>
              <w:t xml:space="preserve">. Ремонт асфальтобетонного покрытия дорог однослойного толщиной 50 мм </w:t>
            </w:r>
            <w:r w:rsidRPr="00327544">
              <w:rPr>
                <w:rFonts w:eastAsia="Times New Roman" w:cs="Times New Roman"/>
                <w:szCs w:val="24"/>
                <w:lang w:eastAsia="ru-RU"/>
              </w:rPr>
              <w:tab/>
            </w:r>
          </w:p>
        </w:tc>
        <w:tc>
          <w:tcPr>
            <w:tcW w:w="1523" w:type="dxa"/>
          </w:tcPr>
          <w:p w:rsidR="00327544" w:rsidRPr="00327544" w:rsidRDefault="00327544" w:rsidP="00327544">
            <w:pPr>
              <w:tabs>
                <w:tab w:val="left" w:pos="6987"/>
              </w:tabs>
              <w:snapToGrid w:val="0"/>
              <w:spacing w:line="240" w:lineRule="auto"/>
              <w:rPr>
                <w:rFonts w:eastAsia="Times New Roman" w:cs="Times New Roman"/>
                <w:szCs w:val="24"/>
                <w:lang w:eastAsia="ru-RU"/>
              </w:rPr>
            </w:pPr>
            <w:r w:rsidRPr="00327544">
              <w:rPr>
                <w:rFonts w:eastAsia="Times New Roman" w:cs="Times New Roman"/>
                <w:szCs w:val="24"/>
                <w:lang w:eastAsia="ru-RU"/>
              </w:rPr>
              <w:t>м</w:t>
            </w:r>
            <w:proofErr w:type="gramStart"/>
            <w:r w:rsidRPr="00327544">
              <w:rPr>
                <w:rFonts w:eastAsia="Times New Roman" w:cs="Times New Roman"/>
                <w:szCs w:val="24"/>
                <w:vertAlign w:val="superscript"/>
                <w:lang w:eastAsia="ru-RU"/>
              </w:rPr>
              <w:t>2</w:t>
            </w:r>
            <w:proofErr w:type="gramEnd"/>
          </w:p>
        </w:tc>
        <w:tc>
          <w:tcPr>
            <w:tcW w:w="1523" w:type="dxa"/>
          </w:tcPr>
          <w:p w:rsidR="00327544" w:rsidRPr="00327544" w:rsidRDefault="00327544" w:rsidP="00327544">
            <w:pPr>
              <w:tabs>
                <w:tab w:val="left" w:pos="6987"/>
              </w:tabs>
              <w:snapToGrid w:val="0"/>
              <w:spacing w:line="240" w:lineRule="auto"/>
              <w:rPr>
                <w:rFonts w:eastAsia="Times New Roman" w:cs="Times New Roman"/>
                <w:szCs w:val="24"/>
                <w:lang w:eastAsia="ru-RU"/>
              </w:rPr>
            </w:pPr>
            <w:r w:rsidRPr="00327544">
              <w:rPr>
                <w:rFonts w:eastAsia="Times New Roman" w:cs="Times New Roman"/>
                <w:szCs w:val="24"/>
                <w:lang w:eastAsia="ru-RU"/>
              </w:rPr>
              <w:t>18</w:t>
            </w:r>
          </w:p>
        </w:tc>
      </w:tr>
      <w:tr w:rsidR="00327544" w:rsidRPr="00327544" w:rsidTr="00614576">
        <w:tc>
          <w:tcPr>
            <w:tcW w:w="620" w:type="dxa"/>
            <w:vAlign w:val="center"/>
          </w:tcPr>
          <w:p w:rsidR="00327544" w:rsidRPr="00327544" w:rsidRDefault="00327544" w:rsidP="00327544">
            <w:pPr>
              <w:spacing w:line="240" w:lineRule="auto"/>
              <w:rPr>
                <w:rFonts w:eastAsia="Times New Roman" w:cs="Times New Roman"/>
                <w:szCs w:val="24"/>
                <w:lang w:eastAsia="ru-RU"/>
              </w:rPr>
            </w:pPr>
            <w:r w:rsidRPr="00327544">
              <w:rPr>
                <w:rFonts w:eastAsia="Times New Roman" w:cs="Times New Roman"/>
                <w:szCs w:val="24"/>
                <w:lang w:eastAsia="ru-RU"/>
              </w:rPr>
              <w:t>10</w:t>
            </w:r>
          </w:p>
        </w:tc>
        <w:tc>
          <w:tcPr>
            <w:tcW w:w="6292" w:type="dxa"/>
          </w:tcPr>
          <w:p w:rsidR="00327544" w:rsidRPr="00327544" w:rsidRDefault="00327544" w:rsidP="00327544">
            <w:pPr>
              <w:suppressAutoHyphens/>
              <w:spacing w:line="240" w:lineRule="auto"/>
              <w:jc w:val="left"/>
              <w:rPr>
                <w:rFonts w:eastAsia="Calibri" w:cs="Times New Roman"/>
                <w:szCs w:val="24"/>
                <w:lang w:eastAsia="ar-SA"/>
              </w:rPr>
            </w:pPr>
            <w:r w:rsidRPr="00327544">
              <w:rPr>
                <w:rFonts w:eastAsia="Calibri" w:cs="Times New Roman"/>
                <w:szCs w:val="24"/>
                <w:lang w:eastAsia="ar-SA"/>
              </w:rPr>
              <w:t>Укладка просмоленной доски на ребро</w:t>
            </w:r>
          </w:p>
        </w:tc>
        <w:tc>
          <w:tcPr>
            <w:tcW w:w="1523" w:type="dxa"/>
          </w:tcPr>
          <w:p w:rsidR="00327544" w:rsidRPr="00327544" w:rsidRDefault="00327544" w:rsidP="00327544">
            <w:pPr>
              <w:tabs>
                <w:tab w:val="left" w:pos="6987"/>
              </w:tabs>
              <w:snapToGrid w:val="0"/>
              <w:spacing w:line="240" w:lineRule="auto"/>
              <w:rPr>
                <w:rFonts w:eastAsia="Times New Roman" w:cs="Times New Roman"/>
                <w:szCs w:val="24"/>
                <w:lang w:eastAsia="ru-RU"/>
              </w:rPr>
            </w:pPr>
            <w:r w:rsidRPr="00327544">
              <w:rPr>
                <w:rFonts w:eastAsia="Times New Roman" w:cs="Times New Roman"/>
                <w:szCs w:val="24"/>
                <w:lang w:eastAsia="ru-RU"/>
              </w:rPr>
              <w:t>м</w:t>
            </w:r>
          </w:p>
        </w:tc>
        <w:tc>
          <w:tcPr>
            <w:tcW w:w="1523" w:type="dxa"/>
          </w:tcPr>
          <w:p w:rsidR="00327544" w:rsidRPr="00327544" w:rsidRDefault="00327544" w:rsidP="00327544">
            <w:pPr>
              <w:tabs>
                <w:tab w:val="left" w:pos="6987"/>
              </w:tabs>
              <w:snapToGrid w:val="0"/>
              <w:spacing w:line="240" w:lineRule="auto"/>
              <w:rPr>
                <w:rFonts w:eastAsia="Times New Roman" w:cs="Times New Roman"/>
                <w:szCs w:val="24"/>
                <w:lang w:eastAsia="ru-RU"/>
              </w:rPr>
            </w:pPr>
            <w:r w:rsidRPr="00327544">
              <w:rPr>
                <w:rFonts w:eastAsia="Times New Roman" w:cs="Times New Roman"/>
                <w:szCs w:val="24"/>
                <w:lang w:eastAsia="ru-RU"/>
              </w:rPr>
              <w:t>143</w:t>
            </w:r>
          </w:p>
        </w:tc>
      </w:tr>
      <w:tr w:rsidR="00327544" w:rsidRPr="00327544" w:rsidTr="00614576">
        <w:tc>
          <w:tcPr>
            <w:tcW w:w="620" w:type="dxa"/>
            <w:vAlign w:val="center"/>
          </w:tcPr>
          <w:p w:rsidR="00327544" w:rsidRPr="00327544" w:rsidRDefault="00327544" w:rsidP="00327544">
            <w:pPr>
              <w:spacing w:line="240" w:lineRule="auto"/>
              <w:rPr>
                <w:rFonts w:eastAsia="Times New Roman" w:cs="Times New Roman"/>
                <w:szCs w:val="24"/>
                <w:lang w:eastAsia="ru-RU"/>
              </w:rPr>
            </w:pPr>
            <w:r w:rsidRPr="00327544">
              <w:rPr>
                <w:rFonts w:eastAsia="Times New Roman" w:cs="Times New Roman"/>
                <w:szCs w:val="24"/>
                <w:lang w:eastAsia="ru-RU"/>
              </w:rPr>
              <w:t>11</w:t>
            </w:r>
          </w:p>
        </w:tc>
        <w:tc>
          <w:tcPr>
            <w:tcW w:w="6292" w:type="dxa"/>
          </w:tcPr>
          <w:p w:rsidR="00327544" w:rsidRPr="00327544" w:rsidRDefault="00327544" w:rsidP="00327544">
            <w:pPr>
              <w:suppressAutoHyphens/>
              <w:spacing w:line="240" w:lineRule="auto"/>
              <w:jc w:val="left"/>
              <w:rPr>
                <w:rFonts w:eastAsia="Calibri" w:cs="Times New Roman"/>
                <w:szCs w:val="24"/>
                <w:lang w:eastAsia="ar-SA"/>
              </w:rPr>
            </w:pPr>
            <w:r w:rsidRPr="00327544">
              <w:rPr>
                <w:rFonts w:eastAsia="Calibri" w:cs="Times New Roman"/>
                <w:szCs w:val="24"/>
                <w:lang w:eastAsia="ar-SA"/>
              </w:rPr>
              <w:t>Установка бортовых камней бетонных</w:t>
            </w:r>
          </w:p>
        </w:tc>
        <w:tc>
          <w:tcPr>
            <w:tcW w:w="1523" w:type="dxa"/>
          </w:tcPr>
          <w:p w:rsidR="00327544" w:rsidRPr="00327544" w:rsidRDefault="00327544" w:rsidP="00327544">
            <w:pPr>
              <w:tabs>
                <w:tab w:val="left" w:pos="6987"/>
              </w:tabs>
              <w:snapToGrid w:val="0"/>
              <w:spacing w:line="240" w:lineRule="auto"/>
              <w:rPr>
                <w:rFonts w:eastAsia="Times New Roman" w:cs="Times New Roman"/>
                <w:szCs w:val="24"/>
                <w:lang w:eastAsia="ru-RU"/>
              </w:rPr>
            </w:pPr>
            <w:r w:rsidRPr="00327544">
              <w:rPr>
                <w:rFonts w:eastAsia="Times New Roman" w:cs="Times New Roman"/>
                <w:szCs w:val="24"/>
                <w:lang w:eastAsia="ru-RU"/>
              </w:rPr>
              <w:t>м</w:t>
            </w:r>
          </w:p>
        </w:tc>
        <w:tc>
          <w:tcPr>
            <w:tcW w:w="1523" w:type="dxa"/>
          </w:tcPr>
          <w:p w:rsidR="00327544" w:rsidRPr="00327544" w:rsidRDefault="00327544" w:rsidP="00327544">
            <w:pPr>
              <w:tabs>
                <w:tab w:val="left" w:pos="6987"/>
              </w:tabs>
              <w:snapToGrid w:val="0"/>
              <w:spacing w:line="240" w:lineRule="auto"/>
              <w:rPr>
                <w:rFonts w:eastAsia="Times New Roman" w:cs="Times New Roman"/>
                <w:szCs w:val="24"/>
                <w:lang w:eastAsia="ru-RU"/>
              </w:rPr>
            </w:pPr>
            <w:r w:rsidRPr="00327544">
              <w:rPr>
                <w:rFonts w:eastAsia="Times New Roman" w:cs="Times New Roman"/>
                <w:szCs w:val="24"/>
                <w:lang w:eastAsia="ru-RU"/>
              </w:rPr>
              <w:t>82</w:t>
            </w:r>
          </w:p>
        </w:tc>
      </w:tr>
      <w:tr w:rsidR="00327544" w:rsidRPr="00327544" w:rsidTr="00614576">
        <w:tc>
          <w:tcPr>
            <w:tcW w:w="620" w:type="dxa"/>
            <w:vAlign w:val="center"/>
          </w:tcPr>
          <w:p w:rsidR="00327544" w:rsidRPr="00327544" w:rsidRDefault="00327544" w:rsidP="00327544">
            <w:pPr>
              <w:spacing w:line="240" w:lineRule="auto"/>
              <w:rPr>
                <w:rFonts w:eastAsia="Times New Roman" w:cs="Times New Roman"/>
                <w:szCs w:val="24"/>
                <w:lang w:eastAsia="ru-RU"/>
              </w:rPr>
            </w:pPr>
            <w:r w:rsidRPr="00327544">
              <w:rPr>
                <w:rFonts w:eastAsia="Times New Roman" w:cs="Times New Roman"/>
                <w:szCs w:val="24"/>
                <w:lang w:eastAsia="ru-RU"/>
              </w:rPr>
              <w:t>12</w:t>
            </w:r>
          </w:p>
        </w:tc>
        <w:tc>
          <w:tcPr>
            <w:tcW w:w="6292" w:type="dxa"/>
            <w:vAlign w:val="center"/>
          </w:tcPr>
          <w:p w:rsidR="00327544" w:rsidRPr="00327544" w:rsidRDefault="00327544" w:rsidP="00327544">
            <w:pPr>
              <w:tabs>
                <w:tab w:val="left" w:pos="6987"/>
              </w:tabs>
              <w:snapToGrid w:val="0"/>
              <w:spacing w:line="240" w:lineRule="auto"/>
              <w:jc w:val="left"/>
              <w:rPr>
                <w:rFonts w:eastAsia="Times New Roman" w:cs="Times New Roman"/>
                <w:szCs w:val="24"/>
                <w:lang w:eastAsia="ru-RU"/>
              </w:rPr>
            </w:pPr>
            <w:r w:rsidRPr="00327544">
              <w:rPr>
                <w:rFonts w:eastAsia="Times New Roman" w:cs="Times New Roman"/>
                <w:szCs w:val="24"/>
                <w:lang w:eastAsia="ru-RU"/>
              </w:rPr>
              <w:t>Погрузка грунта растительного слоя вручную</w:t>
            </w:r>
          </w:p>
        </w:tc>
        <w:tc>
          <w:tcPr>
            <w:tcW w:w="1523" w:type="dxa"/>
          </w:tcPr>
          <w:p w:rsidR="00327544" w:rsidRPr="00327544" w:rsidRDefault="00327544" w:rsidP="00327544">
            <w:pPr>
              <w:tabs>
                <w:tab w:val="left" w:pos="6987"/>
              </w:tabs>
              <w:snapToGrid w:val="0"/>
              <w:spacing w:line="240" w:lineRule="auto"/>
              <w:rPr>
                <w:rFonts w:eastAsia="Times New Roman" w:cs="Times New Roman"/>
                <w:szCs w:val="24"/>
                <w:lang w:eastAsia="ru-RU"/>
              </w:rPr>
            </w:pPr>
            <w:r w:rsidRPr="00327544">
              <w:rPr>
                <w:rFonts w:eastAsia="Times New Roman" w:cs="Times New Roman"/>
                <w:szCs w:val="24"/>
                <w:lang w:eastAsia="ru-RU"/>
              </w:rPr>
              <w:t>т</w:t>
            </w:r>
          </w:p>
        </w:tc>
        <w:tc>
          <w:tcPr>
            <w:tcW w:w="1523" w:type="dxa"/>
          </w:tcPr>
          <w:p w:rsidR="00327544" w:rsidRPr="00327544" w:rsidRDefault="00327544" w:rsidP="00327544">
            <w:pPr>
              <w:tabs>
                <w:tab w:val="left" w:pos="6987"/>
              </w:tabs>
              <w:snapToGrid w:val="0"/>
              <w:spacing w:line="240" w:lineRule="auto"/>
              <w:rPr>
                <w:rFonts w:eastAsia="Times New Roman" w:cs="Times New Roman"/>
                <w:szCs w:val="24"/>
                <w:lang w:eastAsia="ru-RU"/>
              </w:rPr>
            </w:pPr>
            <w:r w:rsidRPr="00327544">
              <w:rPr>
                <w:rFonts w:eastAsia="Times New Roman" w:cs="Times New Roman"/>
                <w:szCs w:val="24"/>
                <w:lang w:eastAsia="ru-RU"/>
              </w:rPr>
              <w:t>643</w:t>
            </w:r>
          </w:p>
        </w:tc>
      </w:tr>
      <w:tr w:rsidR="00327544" w:rsidRPr="00327544" w:rsidTr="00614576">
        <w:tc>
          <w:tcPr>
            <w:tcW w:w="620" w:type="dxa"/>
            <w:vAlign w:val="center"/>
          </w:tcPr>
          <w:p w:rsidR="00327544" w:rsidRPr="00327544" w:rsidRDefault="00327544" w:rsidP="00327544">
            <w:pPr>
              <w:spacing w:line="240" w:lineRule="auto"/>
              <w:rPr>
                <w:rFonts w:eastAsia="Times New Roman" w:cs="Times New Roman"/>
                <w:szCs w:val="24"/>
                <w:lang w:eastAsia="ru-RU"/>
              </w:rPr>
            </w:pPr>
            <w:r w:rsidRPr="00327544">
              <w:rPr>
                <w:rFonts w:eastAsia="Times New Roman" w:cs="Times New Roman"/>
                <w:szCs w:val="24"/>
                <w:lang w:eastAsia="ru-RU"/>
              </w:rPr>
              <w:t>13</w:t>
            </w:r>
          </w:p>
        </w:tc>
        <w:tc>
          <w:tcPr>
            <w:tcW w:w="6292" w:type="dxa"/>
            <w:vAlign w:val="center"/>
          </w:tcPr>
          <w:p w:rsidR="00327544" w:rsidRPr="00327544" w:rsidRDefault="00327544" w:rsidP="00327544">
            <w:pPr>
              <w:tabs>
                <w:tab w:val="left" w:pos="6987"/>
              </w:tabs>
              <w:snapToGrid w:val="0"/>
              <w:spacing w:line="240" w:lineRule="auto"/>
              <w:jc w:val="left"/>
              <w:rPr>
                <w:rFonts w:eastAsia="Times New Roman" w:cs="Times New Roman"/>
                <w:szCs w:val="24"/>
                <w:lang w:eastAsia="ru-RU"/>
              </w:rPr>
            </w:pPr>
            <w:r w:rsidRPr="00327544">
              <w:rPr>
                <w:rFonts w:eastAsia="Times New Roman" w:cs="Times New Roman"/>
                <w:szCs w:val="24"/>
                <w:lang w:eastAsia="ru-RU"/>
              </w:rPr>
              <w:t>Перевозка грузов автомобилями-самосвалами</w:t>
            </w:r>
          </w:p>
        </w:tc>
        <w:tc>
          <w:tcPr>
            <w:tcW w:w="1523" w:type="dxa"/>
          </w:tcPr>
          <w:p w:rsidR="00327544" w:rsidRPr="00327544" w:rsidRDefault="00327544" w:rsidP="00327544">
            <w:pPr>
              <w:tabs>
                <w:tab w:val="left" w:pos="6987"/>
              </w:tabs>
              <w:snapToGrid w:val="0"/>
              <w:spacing w:line="240" w:lineRule="auto"/>
              <w:rPr>
                <w:rFonts w:eastAsia="Times New Roman" w:cs="Times New Roman"/>
                <w:szCs w:val="24"/>
                <w:lang w:eastAsia="ru-RU"/>
              </w:rPr>
            </w:pPr>
            <w:r w:rsidRPr="00327544">
              <w:rPr>
                <w:rFonts w:eastAsia="Times New Roman" w:cs="Times New Roman"/>
                <w:szCs w:val="24"/>
                <w:lang w:eastAsia="ru-RU"/>
              </w:rPr>
              <w:t>т</w:t>
            </w:r>
          </w:p>
        </w:tc>
        <w:tc>
          <w:tcPr>
            <w:tcW w:w="1523" w:type="dxa"/>
          </w:tcPr>
          <w:p w:rsidR="00327544" w:rsidRPr="00327544" w:rsidRDefault="00327544" w:rsidP="00327544">
            <w:pPr>
              <w:tabs>
                <w:tab w:val="left" w:pos="6987"/>
              </w:tabs>
              <w:snapToGrid w:val="0"/>
              <w:spacing w:line="240" w:lineRule="auto"/>
              <w:rPr>
                <w:rFonts w:eastAsia="Times New Roman" w:cs="Times New Roman"/>
                <w:szCs w:val="24"/>
                <w:lang w:eastAsia="ru-RU"/>
              </w:rPr>
            </w:pPr>
            <w:r w:rsidRPr="00327544">
              <w:rPr>
                <w:rFonts w:eastAsia="Times New Roman" w:cs="Times New Roman"/>
                <w:szCs w:val="24"/>
                <w:lang w:eastAsia="ru-RU"/>
              </w:rPr>
              <w:t>643</w:t>
            </w:r>
          </w:p>
        </w:tc>
      </w:tr>
      <w:tr w:rsidR="00327544" w:rsidRPr="00327544" w:rsidTr="00614576">
        <w:tc>
          <w:tcPr>
            <w:tcW w:w="620" w:type="dxa"/>
            <w:vAlign w:val="center"/>
          </w:tcPr>
          <w:p w:rsidR="00327544" w:rsidRPr="00327544" w:rsidRDefault="00327544" w:rsidP="00327544">
            <w:pPr>
              <w:spacing w:line="240" w:lineRule="auto"/>
              <w:rPr>
                <w:rFonts w:eastAsia="Times New Roman" w:cs="Times New Roman"/>
                <w:szCs w:val="24"/>
                <w:lang w:eastAsia="ru-RU"/>
              </w:rPr>
            </w:pPr>
            <w:r w:rsidRPr="00327544">
              <w:rPr>
                <w:rFonts w:eastAsia="Times New Roman" w:cs="Times New Roman"/>
                <w:szCs w:val="24"/>
                <w:lang w:eastAsia="ru-RU"/>
              </w:rPr>
              <w:t>14</w:t>
            </w:r>
          </w:p>
        </w:tc>
        <w:tc>
          <w:tcPr>
            <w:tcW w:w="6292" w:type="dxa"/>
            <w:vAlign w:val="center"/>
          </w:tcPr>
          <w:p w:rsidR="00327544" w:rsidRPr="00327544" w:rsidRDefault="00327544" w:rsidP="00327544">
            <w:pPr>
              <w:snapToGrid w:val="0"/>
              <w:spacing w:line="240" w:lineRule="auto"/>
              <w:jc w:val="left"/>
              <w:rPr>
                <w:rFonts w:eastAsia="Times New Roman" w:cs="Times New Roman"/>
                <w:szCs w:val="24"/>
                <w:lang w:eastAsia="ru-RU"/>
              </w:rPr>
            </w:pPr>
            <w:r w:rsidRPr="00327544">
              <w:rPr>
                <w:rFonts w:eastAsia="Times New Roman" w:cs="Times New Roman"/>
                <w:szCs w:val="24"/>
                <w:lang w:eastAsia="ru-RU"/>
              </w:rPr>
              <w:t>Погрузка мусора строительного вручную</w:t>
            </w:r>
          </w:p>
        </w:tc>
        <w:tc>
          <w:tcPr>
            <w:tcW w:w="1523" w:type="dxa"/>
          </w:tcPr>
          <w:p w:rsidR="00327544" w:rsidRPr="00327544" w:rsidRDefault="00327544" w:rsidP="00327544">
            <w:pPr>
              <w:snapToGrid w:val="0"/>
              <w:spacing w:line="240" w:lineRule="auto"/>
              <w:rPr>
                <w:rFonts w:eastAsia="Times New Roman" w:cs="Times New Roman"/>
                <w:szCs w:val="24"/>
                <w:lang w:eastAsia="ru-RU"/>
              </w:rPr>
            </w:pPr>
            <w:r w:rsidRPr="00327544">
              <w:rPr>
                <w:rFonts w:eastAsia="Times New Roman" w:cs="Times New Roman"/>
                <w:szCs w:val="24"/>
                <w:lang w:eastAsia="ru-RU"/>
              </w:rPr>
              <w:t>т</w:t>
            </w:r>
          </w:p>
        </w:tc>
        <w:tc>
          <w:tcPr>
            <w:tcW w:w="1523" w:type="dxa"/>
          </w:tcPr>
          <w:p w:rsidR="00327544" w:rsidRPr="00327544" w:rsidRDefault="00327544" w:rsidP="00327544">
            <w:pPr>
              <w:snapToGrid w:val="0"/>
              <w:spacing w:line="240" w:lineRule="auto"/>
              <w:rPr>
                <w:rFonts w:eastAsia="Times New Roman" w:cs="Times New Roman"/>
                <w:szCs w:val="24"/>
                <w:lang w:eastAsia="ru-RU"/>
              </w:rPr>
            </w:pPr>
            <w:r w:rsidRPr="00327544">
              <w:rPr>
                <w:rFonts w:eastAsia="Times New Roman" w:cs="Times New Roman"/>
                <w:szCs w:val="24"/>
                <w:lang w:eastAsia="ru-RU"/>
              </w:rPr>
              <w:t>191,075</w:t>
            </w:r>
          </w:p>
        </w:tc>
      </w:tr>
      <w:tr w:rsidR="00327544" w:rsidRPr="00327544" w:rsidTr="00614576">
        <w:tc>
          <w:tcPr>
            <w:tcW w:w="620" w:type="dxa"/>
            <w:vAlign w:val="center"/>
          </w:tcPr>
          <w:p w:rsidR="00327544" w:rsidRPr="00327544" w:rsidRDefault="00327544" w:rsidP="00327544">
            <w:pPr>
              <w:spacing w:line="240" w:lineRule="auto"/>
              <w:rPr>
                <w:rFonts w:eastAsia="Times New Roman" w:cs="Times New Roman"/>
                <w:szCs w:val="24"/>
                <w:lang w:eastAsia="ru-RU"/>
              </w:rPr>
            </w:pPr>
            <w:r w:rsidRPr="00327544">
              <w:rPr>
                <w:rFonts w:eastAsia="Times New Roman" w:cs="Times New Roman"/>
                <w:szCs w:val="24"/>
                <w:lang w:eastAsia="ru-RU"/>
              </w:rPr>
              <w:t>15</w:t>
            </w:r>
          </w:p>
        </w:tc>
        <w:tc>
          <w:tcPr>
            <w:tcW w:w="6292" w:type="dxa"/>
            <w:vAlign w:val="center"/>
          </w:tcPr>
          <w:p w:rsidR="00327544" w:rsidRPr="00327544" w:rsidRDefault="00327544" w:rsidP="00327544">
            <w:pPr>
              <w:snapToGrid w:val="0"/>
              <w:spacing w:line="240" w:lineRule="auto"/>
              <w:jc w:val="left"/>
              <w:rPr>
                <w:rFonts w:eastAsia="Times New Roman" w:cs="Times New Roman"/>
                <w:szCs w:val="24"/>
                <w:lang w:eastAsia="ru-RU"/>
              </w:rPr>
            </w:pPr>
            <w:r w:rsidRPr="00327544">
              <w:rPr>
                <w:rFonts w:eastAsia="Times New Roman" w:cs="Times New Roman"/>
                <w:szCs w:val="24"/>
                <w:lang w:eastAsia="ru-RU"/>
              </w:rPr>
              <w:t>Перевозка грузов автомобилями-самосвалами</w:t>
            </w:r>
          </w:p>
        </w:tc>
        <w:tc>
          <w:tcPr>
            <w:tcW w:w="1523" w:type="dxa"/>
          </w:tcPr>
          <w:p w:rsidR="00327544" w:rsidRPr="00327544" w:rsidRDefault="00327544" w:rsidP="00327544">
            <w:pPr>
              <w:snapToGrid w:val="0"/>
              <w:spacing w:line="240" w:lineRule="auto"/>
              <w:rPr>
                <w:rFonts w:eastAsia="Times New Roman" w:cs="Times New Roman"/>
                <w:szCs w:val="24"/>
                <w:lang w:eastAsia="ru-RU"/>
              </w:rPr>
            </w:pPr>
            <w:r w:rsidRPr="00327544">
              <w:rPr>
                <w:rFonts w:eastAsia="Times New Roman" w:cs="Times New Roman"/>
                <w:szCs w:val="24"/>
                <w:lang w:eastAsia="ru-RU"/>
              </w:rPr>
              <w:t>т</w:t>
            </w:r>
          </w:p>
        </w:tc>
        <w:tc>
          <w:tcPr>
            <w:tcW w:w="1523" w:type="dxa"/>
          </w:tcPr>
          <w:p w:rsidR="00327544" w:rsidRPr="00327544" w:rsidRDefault="00327544" w:rsidP="00327544">
            <w:pPr>
              <w:snapToGrid w:val="0"/>
              <w:spacing w:line="240" w:lineRule="auto"/>
              <w:rPr>
                <w:rFonts w:eastAsia="Times New Roman" w:cs="Times New Roman"/>
                <w:szCs w:val="24"/>
                <w:lang w:eastAsia="ru-RU"/>
              </w:rPr>
            </w:pPr>
            <w:r w:rsidRPr="00327544">
              <w:rPr>
                <w:rFonts w:eastAsia="Times New Roman" w:cs="Times New Roman"/>
                <w:szCs w:val="24"/>
                <w:lang w:eastAsia="ru-RU"/>
              </w:rPr>
              <w:t>191,075</w:t>
            </w:r>
          </w:p>
        </w:tc>
      </w:tr>
    </w:tbl>
    <w:p w:rsidR="0046059C" w:rsidRPr="00565286" w:rsidRDefault="00A61D5F" w:rsidP="00327544">
      <w:pPr>
        <w:jc w:val="both"/>
        <w:rPr>
          <w:rFonts w:eastAsia="Times New Roman" w:cs="Times New Roman"/>
          <w:b/>
          <w:color w:val="FF0000"/>
          <w:szCs w:val="24"/>
          <w:lang w:eastAsia="ar-SA"/>
        </w:rPr>
      </w:pPr>
      <w:r w:rsidRPr="004B05A4">
        <w:rPr>
          <w:rFonts w:cs="Times New Roman"/>
          <w:b/>
          <w:szCs w:val="24"/>
          <w:lang w:eastAsia="ru-RU"/>
        </w:rPr>
        <w:t>Гарантийный срок</w:t>
      </w:r>
      <w:r w:rsidR="00327544">
        <w:rPr>
          <w:rFonts w:cs="Times New Roman"/>
          <w:b/>
          <w:szCs w:val="24"/>
          <w:lang w:eastAsia="ru-RU"/>
        </w:rPr>
        <w:t xml:space="preserve"> </w:t>
      </w:r>
      <w:r w:rsidR="00327544" w:rsidRPr="00327544">
        <w:rPr>
          <w:rFonts w:cs="Times New Roman"/>
          <w:b/>
          <w:szCs w:val="24"/>
          <w:lang w:eastAsia="ru-RU"/>
        </w:rPr>
        <w:t>работ</w:t>
      </w:r>
      <w:r w:rsidR="00327544" w:rsidRPr="00327544">
        <w:rPr>
          <w:rFonts w:cs="Times New Roman"/>
          <w:szCs w:val="24"/>
          <w:lang w:eastAsia="ru-RU"/>
        </w:rPr>
        <w:t xml:space="preserve"> устанавливается в течение 24 месяцев с момента подписания Акта приема-передачи выполненных работ</w:t>
      </w:r>
    </w:p>
    <w:p w:rsidR="0046059C" w:rsidRPr="00244A6A" w:rsidRDefault="0046059C" w:rsidP="003A44A7">
      <w:pPr>
        <w:suppressAutoHyphens/>
        <w:spacing w:line="240" w:lineRule="auto"/>
        <w:ind w:firstLine="567"/>
        <w:jc w:val="both"/>
        <w:rPr>
          <w:rFonts w:eastAsia="Times New Roman" w:cs="Times New Roman"/>
          <w:szCs w:val="24"/>
          <w:vertAlign w:val="superscript"/>
          <w:lang w:eastAsia="ar-SA"/>
        </w:rPr>
      </w:pPr>
      <w:r w:rsidRPr="00244A6A">
        <w:rPr>
          <w:rFonts w:eastAsia="Times New Roman" w:cs="Times New Roman"/>
          <w:szCs w:val="24"/>
          <w:lang w:eastAsia="ar-SA"/>
        </w:rPr>
        <w:t>____________________________________</w:t>
      </w:r>
    </w:p>
    <w:p w:rsidR="0046059C" w:rsidRPr="00244A6A" w:rsidRDefault="0046059C" w:rsidP="003A44A7">
      <w:pPr>
        <w:suppressAutoHyphens/>
        <w:spacing w:line="240" w:lineRule="auto"/>
        <w:ind w:right="3684" w:firstLine="567"/>
        <w:jc w:val="both"/>
        <w:rPr>
          <w:rFonts w:eastAsia="Times New Roman" w:cs="Times New Roman"/>
          <w:szCs w:val="24"/>
          <w:lang w:eastAsia="ar-SA"/>
        </w:rPr>
      </w:pPr>
      <w:r w:rsidRPr="00244A6A">
        <w:rPr>
          <w:rFonts w:eastAsia="Times New Roman" w:cs="Times New Roman"/>
          <w:szCs w:val="24"/>
          <w:vertAlign w:val="superscript"/>
          <w:lang w:eastAsia="ar-SA"/>
        </w:rPr>
        <w:t>(подпись, М.П.)</w:t>
      </w:r>
    </w:p>
    <w:p w:rsidR="0046059C" w:rsidRDefault="0046059C" w:rsidP="003A44A7">
      <w:pPr>
        <w:suppressAutoHyphens/>
        <w:spacing w:line="240" w:lineRule="auto"/>
        <w:ind w:firstLine="567"/>
        <w:jc w:val="both"/>
        <w:rPr>
          <w:rFonts w:eastAsia="Times New Roman" w:cs="Times New Roman"/>
          <w:szCs w:val="24"/>
          <w:lang w:eastAsia="ar-SA"/>
        </w:rPr>
      </w:pPr>
      <w:r w:rsidRPr="00244A6A">
        <w:rPr>
          <w:rFonts w:eastAsia="Times New Roman" w:cs="Times New Roman"/>
          <w:szCs w:val="24"/>
          <w:lang w:eastAsia="ar-SA"/>
        </w:rPr>
        <w:t>____________________________________</w:t>
      </w:r>
    </w:p>
    <w:p w:rsidR="0046059C" w:rsidRPr="00244A6A" w:rsidRDefault="0046059C" w:rsidP="003A44A7">
      <w:pPr>
        <w:suppressAutoHyphens/>
        <w:spacing w:line="240" w:lineRule="auto"/>
        <w:ind w:firstLine="567"/>
        <w:jc w:val="both"/>
        <w:rPr>
          <w:rFonts w:eastAsia="Times New Roman" w:cs="Times New Roman"/>
          <w:szCs w:val="24"/>
          <w:vertAlign w:val="superscript"/>
          <w:lang w:eastAsia="ar-SA"/>
        </w:rPr>
      </w:pPr>
    </w:p>
    <w:p w:rsidR="0046059C" w:rsidRDefault="0046059C" w:rsidP="003A44A7">
      <w:pPr>
        <w:suppressAutoHyphens/>
        <w:spacing w:line="240" w:lineRule="auto"/>
        <w:ind w:right="3684" w:firstLine="567"/>
        <w:jc w:val="both"/>
        <w:rPr>
          <w:rFonts w:eastAsia="Times New Roman" w:cs="Times New Roman"/>
          <w:szCs w:val="24"/>
          <w:vertAlign w:val="superscript"/>
          <w:lang w:eastAsia="ar-SA"/>
        </w:rPr>
      </w:pPr>
      <w:r w:rsidRPr="00244A6A">
        <w:rPr>
          <w:rFonts w:eastAsia="Times New Roman" w:cs="Times New Roman"/>
          <w:szCs w:val="24"/>
          <w:vertAlign w:val="superscript"/>
          <w:lang w:eastAsia="ar-SA"/>
        </w:rPr>
        <w:t xml:space="preserve">(фамилия, имя, отчество </w:t>
      </w:r>
      <w:proofErr w:type="gramStart"/>
      <w:r w:rsidRPr="00244A6A">
        <w:rPr>
          <w:rFonts w:eastAsia="Times New Roman" w:cs="Times New Roman"/>
          <w:szCs w:val="24"/>
          <w:vertAlign w:val="superscript"/>
          <w:lang w:eastAsia="ar-SA"/>
        </w:rPr>
        <w:t>подписавшего</w:t>
      </w:r>
      <w:proofErr w:type="gramEnd"/>
      <w:r w:rsidRPr="00244A6A">
        <w:rPr>
          <w:rFonts w:eastAsia="Times New Roman" w:cs="Times New Roman"/>
          <w:szCs w:val="24"/>
          <w:vertAlign w:val="superscript"/>
          <w:lang w:eastAsia="ar-SA"/>
        </w:rPr>
        <w:t>, должность)</w:t>
      </w:r>
    </w:p>
    <w:p w:rsidR="00EE2DA5" w:rsidRPr="00350834" w:rsidRDefault="00EE2DA5" w:rsidP="003A44A7">
      <w:pPr>
        <w:suppressAutoHyphens/>
        <w:spacing w:line="240" w:lineRule="auto"/>
        <w:ind w:right="3684" w:firstLine="567"/>
        <w:jc w:val="both"/>
        <w:rPr>
          <w:rFonts w:eastAsia="Times New Roman" w:cs="Times New Roman"/>
          <w:szCs w:val="24"/>
          <w:lang w:eastAsia="ar-SA"/>
        </w:rPr>
      </w:pPr>
    </w:p>
    <w:p w:rsidR="0046059C" w:rsidRPr="00350834" w:rsidRDefault="0046059C" w:rsidP="00C54015">
      <w:pPr>
        <w:pBdr>
          <w:bottom w:val="single" w:sz="4" w:space="1" w:color="000000"/>
        </w:pBdr>
        <w:shd w:val="clear" w:color="auto" w:fill="E0E0E0"/>
        <w:suppressAutoHyphens/>
        <w:spacing w:line="360" w:lineRule="auto"/>
        <w:ind w:right="21"/>
        <w:rPr>
          <w:rFonts w:eastAsia="Times New Roman" w:cs="Times New Roman"/>
          <w:b/>
          <w:spacing w:val="36"/>
          <w:szCs w:val="24"/>
          <w:lang w:eastAsia="ar-SA"/>
        </w:rPr>
      </w:pPr>
      <w:r w:rsidRPr="00350834">
        <w:rPr>
          <w:rFonts w:eastAsia="Times New Roman" w:cs="Times New Roman"/>
          <w:b/>
          <w:spacing w:val="36"/>
          <w:szCs w:val="24"/>
          <w:lang w:eastAsia="ar-SA"/>
        </w:rPr>
        <w:t>конец формы</w:t>
      </w:r>
    </w:p>
    <w:p w:rsidR="0046059C" w:rsidRPr="00350834" w:rsidRDefault="0046059C" w:rsidP="00C54015">
      <w:pPr>
        <w:pBdr>
          <w:bottom w:val="single" w:sz="4" w:space="1" w:color="000000"/>
        </w:pBdr>
        <w:shd w:val="clear" w:color="auto" w:fill="E0E0E0"/>
        <w:suppressAutoHyphens/>
        <w:spacing w:line="360" w:lineRule="auto"/>
        <w:ind w:right="21"/>
        <w:rPr>
          <w:rFonts w:eastAsia="Times New Roman" w:cs="Times New Roman"/>
          <w:szCs w:val="24"/>
          <w:lang w:eastAsia="ar-SA"/>
        </w:rPr>
      </w:pPr>
      <w:r w:rsidRPr="00350834">
        <w:rPr>
          <w:rFonts w:eastAsia="Times New Roman" w:cs="Times New Roman"/>
          <w:szCs w:val="24"/>
          <w:lang w:eastAsia="ar-SA"/>
        </w:rPr>
        <w:t>Инструкции по заполнению</w:t>
      </w:r>
    </w:p>
    <w:p w:rsidR="0046059C" w:rsidRPr="004F47F8" w:rsidRDefault="0046059C" w:rsidP="006A381E">
      <w:pPr>
        <w:numPr>
          <w:ilvl w:val="0"/>
          <w:numId w:val="12"/>
        </w:numPr>
        <w:tabs>
          <w:tab w:val="clear" w:pos="1134"/>
          <w:tab w:val="left" w:pos="567"/>
          <w:tab w:val="num" w:pos="1276"/>
          <w:tab w:val="left" w:pos="1494"/>
        </w:tabs>
        <w:suppressAutoHyphens/>
        <w:ind w:left="567" w:hanging="567"/>
        <w:jc w:val="both"/>
        <w:rPr>
          <w:rFonts w:eastAsia="Calibri" w:cs="Times New Roman"/>
          <w:sz w:val="20"/>
          <w:szCs w:val="20"/>
          <w:lang w:eastAsia="ar-SA"/>
        </w:rPr>
      </w:pPr>
      <w:r w:rsidRPr="004F47F8">
        <w:rPr>
          <w:rFonts w:eastAsia="Calibri" w:cs="Times New Roman"/>
          <w:sz w:val="20"/>
          <w:szCs w:val="20"/>
          <w:lang w:eastAsia="ar-SA"/>
        </w:rPr>
        <w:t>Участник открытого одноэтапного запроса предложений приводит номер и дату письма о подаче оферты, приложением к которому является данное техническое предложение.</w:t>
      </w:r>
    </w:p>
    <w:p w:rsidR="006F79FE" w:rsidRDefault="0046059C" w:rsidP="006A381E">
      <w:pPr>
        <w:numPr>
          <w:ilvl w:val="0"/>
          <w:numId w:val="12"/>
        </w:numPr>
        <w:tabs>
          <w:tab w:val="clear" w:pos="1134"/>
          <w:tab w:val="left" w:pos="567"/>
          <w:tab w:val="num" w:pos="1276"/>
          <w:tab w:val="left" w:pos="1494"/>
        </w:tabs>
        <w:suppressAutoHyphens/>
        <w:ind w:left="567" w:hanging="567"/>
        <w:jc w:val="both"/>
        <w:rPr>
          <w:rFonts w:eastAsia="Calibri" w:cs="Times New Roman"/>
          <w:sz w:val="20"/>
          <w:szCs w:val="20"/>
          <w:lang w:eastAsia="ar-SA"/>
        </w:rPr>
      </w:pPr>
      <w:r w:rsidRPr="004F47F8">
        <w:rPr>
          <w:rFonts w:eastAsia="Calibri" w:cs="Times New Roman"/>
          <w:sz w:val="20"/>
          <w:szCs w:val="20"/>
          <w:lang w:eastAsia="ar-SA"/>
        </w:rPr>
        <w:t xml:space="preserve">Участник открытого одноэтапного запроса предложений указывает свое фирменное наименование (в </w:t>
      </w:r>
      <w:proofErr w:type="spellStart"/>
      <w:r w:rsidRPr="004F47F8">
        <w:rPr>
          <w:rFonts w:eastAsia="Calibri" w:cs="Times New Roman"/>
          <w:sz w:val="20"/>
          <w:szCs w:val="20"/>
          <w:lang w:eastAsia="ar-SA"/>
        </w:rPr>
        <w:t>т.ч</w:t>
      </w:r>
      <w:proofErr w:type="spellEnd"/>
      <w:r w:rsidRPr="004F47F8">
        <w:rPr>
          <w:rFonts w:eastAsia="Calibri" w:cs="Times New Roman"/>
          <w:sz w:val="20"/>
          <w:szCs w:val="20"/>
          <w:lang w:eastAsia="ar-SA"/>
        </w:rPr>
        <w:t>. организационно-правовую форму) и свой адрес.</w:t>
      </w:r>
    </w:p>
    <w:p w:rsidR="0047081C" w:rsidRDefault="0047081C" w:rsidP="0047081C">
      <w:pPr>
        <w:tabs>
          <w:tab w:val="left" w:pos="567"/>
          <w:tab w:val="left" w:pos="1494"/>
        </w:tabs>
        <w:suppressAutoHyphens/>
        <w:jc w:val="both"/>
        <w:rPr>
          <w:rFonts w:eastAsia="Calibri" w:cs="Times New Roman"/>
          <w:sz w:val="20"/>
          <w:szCs w:val="20"/>
          <w:lang w:eastAsia="ar-SA"/>
        </w:rPr>
      </w:pPr>
    </w:p>
    <w:p w:rsidR="0047081C" w:rsidRDefault="0047081C" w:rsidP="0047081C">
      <w:pPr>
        <w:tabs>
          <w:tab w:val="left" w:pos="567"/>
          <w:tab w:val="left" w:pos="1494"/>
        </w:tabs>
        <w:suppressAutoHyphens/>
        <w:jc w:val="both"/>
        <w:rPr>
          <w:rFonts w:eastAsia="Calibri" w:cs="Times New Roman"/>
          <w:sz w:val="20"/>
          <w:szCs w:val="20"/>
          <w:lang w:eastAsia="ar-SA"/>
        </w:rPr>
      </w:pPr>
    </w:p>
    <w:p w:rsidR="0047081C" w:rsidRDefault="0047081C" w:rsidP="0047081C">
      <w:pPr>
        <w:tabs>
          <w:tab w:val="left" w:pos="567"/>
          <w:tab w:val="left" w:pos="1494"/>
        </w:tabs>
        <w:suppressAutoHyphens/>
        <w:jc w:val="both"/>
        <w:rPr>
          <w:rFonts w:eastAsia="Calibri" w:cs="Times New Roman"/>
          <w:sz w:val="20"/>
          <w:szCs w:val="20"/>
          <w:lang w:eastAsia="ar-SA"/>
        </w:rPr>
      </w:pPr>
    </w:p>
    <w:p w:rsidR="0047081C" w:rsidRDefault="0047081C" w:rsidP="0047081C">
      <w:pPr>
        <w:tabs>
          <w:tab w:val="left" w:pos="567"/>
          <w:tab w:val="left" w:pos="1494"/>
        </w:tabs>
        <w:suppressAutoHyphens/>
        <w:jc w:val="both"/>
        <w:rPr>
          <w:rFonts w:eastAsia="Calibri" w:cs="Times New Roman"/>
          <w:sz w:val="20"/>
          <w:szCs w:val="20"/>
          <w:lang w:eastAsia="ar-SA"/>
        </w:rPr>
      </w:pPr>
    </w:p>
    <w:p w:rsidR="0047081C" w:rsidRDefault="0047081C" w:rsidP="0047081C">
      <w:pPr>
        <w:tabs>
          <w:tab w:val="left" w:pos="567"/>
          <w:tab w:val="left" w:pos="1494"/>
        </w:tabs>
        <w:suppressAutoHyphens/>
        <w:jc w:val="both"/>
        <w:rPr>
          <w:rFonts w:eastAsia="Calibri" w:cs="Times New Roman"/>
          <w:sz w:val="20"/>
          <w:szCs w:val="20"/>
          <w:lang w:eastAsia="ar-SA"/>
        </w:rPr>
      </w:pPr>
    </w:p>
    <w:p w:rsidR="0047081C" w:rsidRDefault="0047081C" w:rsidP="0047081C">
      <w:pPr>
        <w:tabs>
          <w:tab w:val="left" w:pos="567"/>
          <w:tab w:val="left" w:pos="1494"/>
        </w:tabs>
        <w:suppressAutoHyphens/>
        <w:jc w:val="both"/>
        <w:rPr>
          <w:rFonts w:eastAsia="Calibri" w:cs="Times New Roman"/>
          <w:sz w:val="20"/>
          <w:szCs w:val="20"/>
          <w:lang w:eastAsia="ar-SA"/>
        </w:rPr>
      </w:pPr>
    </w:p>
    <w:p w:rsidR="0047081C" w:rsidRPr="00A61D5F" w:rsidRDefault="0047081C" w:rsidP="0047081C">
      <w:pPr>
        <w:tabs>
          <w:tab w:val="left" w:pos="567"/>
          <w:tab w:val="left" w:pos="1494"/>
        </w:tabs>
        <w:suppressAutoHyphens/>
        <w:jc w:val="both"/>
        <w:rPr>
          <w:rFonts w:eastAsia="Calibri" w:cs="Times New Roman"/>
          <w:sz w:val="20"/>
          <w:szCs w:val="20"/>
          <w:lang w:eastAsia="ar-SA"/>
        </w:rPr>
      </w:pPr>
    </w:p>
    <w:p w:rsidR="00673C28" w:rsidRDefault="00673C28" w:rsidP="00673C28">
      <w:pPr>
        <w:rPr>
          <w:rFonts w:eastAsia="Times New Roman" w:cs="Times New Roman"/>
          <w:b/>
          <w:bCs/>
          <w:iCs/>
          <w:szCs w:val="24"/>
          <w:lang w:eastAsia="ar-SA"/>
        </w:rPr>
      </w:pPr>
      <w:bookmarkStart w:id="129" w:name="_Ref214869550"/>
      <w:bookmarkStart w:id="130" w:name="_Toc386464021"/>
    </w:p>
    <w:p w:rsidR="0047081C" w:rsidRDefault="0047081C" w:rsidP="00673C28">
      <w:pPr>
        <w:rPr>
          <w:rFonts w:eastAsia="Times New Roman" w:cs="Times New Roman"/>
          <w:b/>
          <w:bCs/>
          <w:iCs/>
          <w:szCs w:val="24"/>
          <w:lang w:eastAsia="ar-SA"/>
        </w:rPr>
      </w:pPr>
    </w:p>
    <w:p w:rsidR="00673C28" w:rsidRDefault="00673C28" w:rsidP="00673C28">
      <w:pPr>
        <w:rPr>
          <w:rFonts w:eastAsia="Times New Roman" w:cs="Times New Roman"/>
          <w:b/>
          <w:bCs/>
          <w:iCs/>
          <w:szCs w:val="24"/>
          <w:lang w:eastAsia="ar-SA"/>
        </w:rPr>
      </w:pPr>
    </w:p>
    <w:p w:rsidR="0047081C" w:rsidRDefault="0047081C" w:rsidP="0047081C">
      <w:pPr>
        <w:rPr>
          <w:rFonts w:eastAsia="Times New Roman" w:cs="Times New Roman"/>
          <w:b/>
          <w:bCs/>
          <w:iCs/>
          <w:szCs w:val="24"/>
          <w:lang w:eastAsia="ar-SA"/>
        </w:rPr>
      </w:pPr>
      <w:bookmarkStart w:id="131" w:name="_Toc416344329"/>
    </w:p>
    <w:p w:rsidR="0047081C" w:rsidRDefault="0047081C" w:rsidP="0047081C">
      <w:pPr>
        <w:rPr>
          <w:rFonts w:eastAsia="Times New Roman" w:cs="Times New Roman"/>
          <w:b/>
          <w:bCs/>
          <w:iCs/>
          <w:szCs w:val="24"/>
          <w:lang w:eastAsia="ar-SA"/>
        </w:rPr>
      </w:pPr>
    </w:p>
    <w:p w:rsidR="0047081C" w:rsidRDefault="0047081C" w:rsidP="0047081C">
      <w:pPr>
        <w:rPr>
          <w:rFonts w:eastAsia="Times New Roman" w:cs="Times New Roman"/>
          <w:b/>
          <w:bCs/>
          <w:iCs/>
          <w:szCs w:val="24"/>
          <w:lang w:eastAsia="ar-SA"/>
        </w:rPr>
      </w:pPr>
    </w:p>
    <w:p w:rsidR="0047081C" w:rsidRDefault="0047081C" w:rsidP="0047081C">
      <w:pPr>
        <w:rPr>
          <w:rFonts w:eastAsia="Times New Roman" w:cs="Times New Roman"/>
          <w:b/>
          <w:bCs/>
          <w:iCs/>
          <w:szCs w:val="24"/>
          <w:lang w:eastAsia="ar-SA"/>
        </w:rPr>
      </w:pPr>
    </w:p>
    <w:p w:rsidR="00EE2DA5" w:rsidRDefault="00EE2DA5" w:rsidP="0047081C">
      <w:pPr>
        <w:rPr>
          <w:rFonts w:eastAsia="Times New Roman" w:cs="Times New Roman"/>
          <w:b/>
          <w:bCs/>
          <w:iCs/>
          <w:szCs w:val="24"/>
          <w:lang w:eastAsia="ar-SA"/>
        </w:rPr>
      </w:pPr>
    </w:p>
    <w:p w:rsidR="00EE2DA5" w:rsidRDefault="00EE2DA5" w:rsidP="0047081C">
      <w:pPr>
        <w:rPr>
          <w:rFonts w:eastAsia="Times New Roman" w:cs="Times New Roman"/>
          <w:b/>
          <w:bCs/>
          <w:iCs/>
          <w:szCs w:val="24"/>
          <w:lang w:eastAsia="ar-SA"/>
        </w:rPr>
      </w:pPr>
    </w:p>
    <w:p w:rsidR="00EE2DA5" w:rsidRDefault="00EE2DA5" w:rsidP="0047081C">
      <w:pPr>
        <w:rPr>
          <w:rFonts w:eastAsia="Times New Roman" w:cs="Times New Roman"/>
          <w:b/>
          <w:bCs/>
          <w:iCs/>
          <w:szCs w:val="24"/>
          <w:lang w:eastAsia="ar-SA"/>
        </w:rPr>
      </w:pPr>
    </w:p>
    <w:p w:rsidR="00EE2DA5" w:rsidRDefault="00EE2DA5" w:rsidP="0047081C">
      <w:pPr>
        <w:rPr>
          <w:rFonts w:eastAsia="Times New Roman" w:cs="Times New Roman"/>
          <w:b/>
          <w:bCs/>
          <w:iCs/>
          <w:szCs w:val="24"/>
          <w:lang w:eastAsia="ar-SA"/>
        </w:rPr>
      </w:pPr>
    </w:p>
    <w:p w:rsidR="00EE2DA5" w:rsidRDefault="00EE2DA5" w:rsidP="0047081C">
      <w:pPr>
        <w:rPr>
          <w:rFonts w:eastAsia="Times New Roman" w:cs="Times New Roman"/>
          <w:b/>
          <w:bCs/>
          <w:iCs/>
          <w:szCs w:val="24"/>
          <w:lang w:eastAsia="ar-SA"/>
        </w:rPr>
      </w:pPr>
    </w:p>
    <w:p w:rsidR="00EE2DA5" w:rsidRDefault="00EE2DA5" w:rsidP="0047081C">
      <w:pPr>
        <w:rPr>
          <w:rFonts w:eastAsia="Times New Roman" w:cs="Times New Roman"/>
          <w:b/>
          <w:bCs/>
          <w:iCs/>
          <w:szCs w:val="24"/>
          <w:lang w:eastAsia="ar-SA"/>
        </w:rPr>
      </w:pPr>
    </w:p>
    <w:p w:rsidR="00EE2DA5" w:rsidRDefault="00EE2DA5" w:rsidP="0047081C">
      <w:pPr>
        <w:rPr>
          <w:rFonts w:eastAsia="Times New Roman" w:cs="Times New Roman"/>
          <w:b/>
          <w:bCs/>
          <w:iCs/>
          <w:szCs w:val="24"/>
          <w:lang w:eastAsia="ar-SA"/>
        </w:rPr>
      </w:pPr>
    </w:p>
    <w:p w:rsidR="00EE2DA5" w:rsidRDefault="00EE2DA5" w:rsidP="0047081C">
      <w:pPr>
        <w:rPr>
          <w:rFonts w:eastAsia="Times New Roman" w:cs="Times New Roman"/>
          <w:b/>
          <w:bCs/>
          <w:iCs/>
          <w:szCs w:val="24"/>
          <w:lang w:eastAsia="ar-SA"/>
        </w:rPr>
      </w:pPr>
    </w:p>
    <w:p w:rsidR="00EE2DA5" w:rsidRDefault="00EE2DA5" w:rsidP="0047081C">
      <w:pPr>
        <w:rPr>
          <w:rFonts w:eastAsia="Times New Roman" w:cs="Times New Roman"/>
          <w:b/>
          <w:bCs/>
          <w:iCs/>
          <w:szCs w:val="24"/>
          <w:lang w:eastAsia="ar-SA"/>
        </w:rPr>
      </w:pPr>
    </w:p>
    <w:p w:rsidR="00EE2DA5" w:rsidRDefault="00EE2DA5" w:rsidP="0047081C">
      <w:pPr>
        <w:rPr>
          <w:rFonts w:eastAsia="Times New Roman" w:cs="Times New Roman"/>
          <w:b/>
          <w:bCs/>
          <w:iCs/>
          <w:szCs w:val="24"/>
          <w:lang w:eastAsia="ar-SA"/>
        </w:rPr>
      </w:pPr>
    </w:p>
    <w:p w:rsidR="00EE2DA5" w:rsidRDefault="00EE2DA5" w:rsidP="0047081C">
      <w:pPr>
        <w:rPr>
          <w:rFonts w:eastAsia="Times New Roman" w:cs="Times New Roman"/>
          <w:b/>
          <w:bCs/>
          <w:iCs/>
          <w:szCs w:val="24"/>
          <w:lang w:eastAsia="ar-SA"/>
        </w:rPr>
      </w:pPr>
    </w:p>
    <w:p w:rsidR="00EE2DA5" w:rsidRDefault="00EE2DA5" w:rsidP="0047081C">
      <w:pPr>
        <w:rPr>
          <w:rFonts w:eastAsia="Times New Roman" w:cs="Times New Roman"/>
          <w:b/>
          <w:bCs/>
          <w:iCs/>
          <w:szCs w:val="24"/>
          <w:lang w:eastAsia="ar-SA"/>
        </w:rPr>
      </w:pPr>
    </w:p>
    <w:p w:rsidR="00EE2DA5" w:rsidRDefault="00EE2DA5" w:rsidP="0047081C">
      <w:pPr>
        <w:rPr>
          <w:rFonts w:eastAsia="Times New Roman" w:cs="Times New Roman"/>
          <w:b/>
          <w:bCs/>
          <w:iCs/>
          <w:szCs w:val="24"/>
          <w:lang w:eastAsia="ar-SA"/>
        </w:rPr>
      </w:pPr>
    </w:p>
    <w:p w:rsidR="00EE2DA5" w:rsidRDefault="00EE2DA5" w:rsidP="0047081C">
      <w:pPr>
        <w:rPr>
          <w:rFonts w:eastAsia="Times New Roman" w:cs="Times New Roman"/>
          <w:b/>
          <w:bCs/>
          <w:iCs/>
          <w:szCs w:val="24"/>
          <w:lang w:eastAsia="ar-SA"/>
        </w:rPr>
      </w:pPr>
    </w:p>
    <w:p w:rsidR="00EE2DA5" w:rsidRDefault="00EE2DA5" w:rsidP="0047081C">
      <w:pPr>
        <w:rPr>
          <w:rFonts w:eastAsia="Times New Roman" w:cs="Times New Roman"/>
          <w:b/>
          <w:bCs/>
          <w:iCs/>
          <w:szCs w:val="24"/>
          <w:lang w:eastAsia="ar-SA"/>
        </w:rPr>
      </w:pPr>
    </w:p>
    <w:p w:rsidR="00EE2DA5" w:rsidRDefault="00EE2DA5" w:rsidP="0047081C">
      <w:pPr>
        <w:rPr>
          <w:rFonts w:eastAsia="Times New Roman" w:cs="Times New Roman"/>
          <w:b/>
          <w:bCs/>
          <w:iCs/>
          <w:szCs w:val="24"/>
          <w:lang w:eastAsia="ar-SA"/>
        </w:rPr>
      </w:pPr>
    </w:p>
    <w:p w:rsidR="00EE2DA5" w:rsidRDefault="00EE2DA5" w:rsidP="0047081C">
      <w:pPr>
        <w:rPr>
          <w:rFonts w:eastAsia="Times New Roman" w:cs="Times New Roman"/>
          <w:b/>
          <w:bCs/>
          <w:iCs/>
          <w:szCs w:val="24"/>
          <w:lang w:eastAsia="ar-SA"/>
        </w:rPr>
      </w:pPr>
    </w:p>
    <w:p w:rsidR="00EE2DA5" w:rsidRDefault="00EE2DA5" w:rsidP="0047081C">
      <w:pPr>
        <w:rPr>
          <w:rFonts w:eastAsia="Times New Roman" w:cs="Times New Roman"/>
          <w:b/>
          <w:bCs/>
          <w:iCs/>
          <w:szCs w:val="24"/>
          <w:lang w:eastAsia="ar-SA"/>
        </w:rPr>
      </w:pPr>
    </w:p>
    <w:p w:rsidR="00EE2DA5" w:rsidRDefault="00EE2DA5" w:rsidP="0047081C">
      <w:pPr>
        <w:rPr>
          <w:rFonts w:eastAsia="Times New Roman" w:cs="Times New Roman"/>
          <w:b/>
          <w:bCs/>
          <w:iCs/>
          <w:szCs w:val="24"/>
          <w:lang w:eastAsia="ar-SA"/>
        </w:rPr>
      </w:pPr>
    </w:p>
    <w:p w:rsidR="00EE2DA5" w:rsidRDefault="00EE2DA5" w:rsidP="0047081C">
      <w:pPr>
        <w:rPr>
          <w:rFonts w:eastAsia="Times New Roman" w:cs="Times New Roman"/>
          <w:b/>
          <w:bCs/>
          <w:iCs/>
          <w:szCs w:val="24"/>
          <w:lang w:eastAsia="ar-SA"/>
        </w:rPr>
      </w:pPr>
    </w:p>
    <w:p w:rsidR="00EE2DA5" w:rsidRDefault="00EE2DA5" w:rsidP="0047081C">
      <w:pPr>
        <w:rPr>
          <w:rFonts w:eastAsia="Times New Roman" w:cs="Times New Roman"/>
          <w:b/>
          <w:bCs/>
          <w:iCs/>
          <w:szCs w:val="24"/>
          <w:lang w:eastAsia="ar-SA"/>
        </w:rPr>
      </w:pPr>
    </w:p>
    <w:p w:rsidR="0047081C" w:rsidRDefault="0047081C" w:rsidP="0047081C">
      <w:pPr>
        <w:rPr>
          <w:rFonts w:eastAsia="Times New Roman" w:cs="Times New Roman"/>
          <w:b/>
          <w:bCs/>
          <w:iCs/>
          <w:szCs w:val="24"/>
          <w:lang w:eastAsia="ar-SA"/>
        </w:rPr>
      </w:pPr>
    </w:p>
    <w:p w:rsidR="0047081C" w:rsidRDefault="0047081C" w:rsidP="0047081C">
      <w:pPr>
        <w:rPr>
          <w:rFonts w:eastAsia="Times New Roman" w:cs="Times New Roman"/>
          <w:b/>
          <w:bCs/>
          <w:iCs/>
          <w:szCs w:val="24"/>
          <w:lang w:eastAsia="ar-SA"/>
        </w:rPr>
      </w:pPr>
    </w:p>
    <w:p w:rsidR="0047081C" w:rsidRDefault="0047081C" w:rsidP="0047081C">
      <w:pPr>
        <w:rPr>
          <w:rFonts w:eastAsia="Times New Roman" w:cs="Times New Roman"/>
          <w:b/>
          <w:bCs/>
          <w:iCs/>
          <w:szCs w:val="24"/>
          <w:lang w:eastAsia="ar-SA"/>
        </w:rPr>
      </w:pPr>
    </w:p>
    <w:p w:rsidR="0047081C" w:rsidRDefault="0047081C" w:rsidP="0047081C">
      <w:pPr>
        <w:rPr>
          <w:rFonts w:eastAsia="Times New Roman" w:cs="Times New Roman"/>
          <w:b/>
          <w:bCs/>
          <w:iCs/>
          <w:szCs w:val="24"/>
          <w:lang w:eastAsia="ar-SA"/>
        </w:rPr>
      </w:pPr>
    </w:p>
    <w:p w:rsidR="0047081C" w:rsidRDefault="0047081C" w:rsidP="0047081C">
      <w:pPr>
        <w:rPr>
          <w:rFonts w:eastAsia="Times New Roman" w:cs="Times New Roman"/>
          <w:b/>
          <w:bCs/>
          <w:iCs/>
          <w:szCs w:val="24"/>
          <w:lang w:eastAsia="ar-SA"/>
        </w:rPr>
      </w:pPr>
    </w:p>
    <w:p w:rsidR="006F79FE" w:rsidRPr="006F79FE" w:rsidRDefault="006F79FE" w:rsidP="00C54015">
      <w:pPr>
        <w:keepNext/>
        <w:suppressAutoHyphens/>
        <w:spacing w:before="240" w:after="60" w:line="240" w:lineRule="auto"/>
        <w:ind w:left="1134" w:hanging="1134"/>
        <w:jc w:val="right"/>
        <w:outlineLvl w:val="1"/>
        <w:rPr>
          <w:rFonts w:eastAsia="Times New Roman" w:cs="Times New Roman"/>
          <w:b/>
          <w:bCs/>
          <w:iCs/>
          <w:szCs w:val="24"/>
          <w:lang w:eastAsia="ar-SA"/>
        </w:rPr>
      </w:pPr>
      <w:r w:rsidRPr="006F79FE">
        <w:rPr>
          <w:rFonts w:eastAsia="Times New Roman" w:cs="Times New Roman"/>
          <w:b/>
          <w:bCs/>
          <w:iCs/>
          <w:szCs w:val="24"/>
          <w:lang w:eastAsia="ar-SA"/>
        </w:rPr>
        <w:lastRenderedPageBreak/>
        <w:t>Анкета Участника открытого одноэтапного запроса предложений (форма </w:t>
      </w:r>
      <w:r w:rsidRPr="006F79FE">
        <w:rPr>
          <w:rFonts w:eastAsia="Times New Roman" w:cs="Times New Roman"/>
          <w:b/>
          <w:bCs/>
          <w:iCs/>
          <w:szCs w:val="24"/>
          <w:lang w:eastAsia="ar-SA"/>
        </w:rPr>
        <w:fldChar w:fldCharType="begin"/>
      </w:r>
      <w:r w:rsidRPr="006F79FE">
        <w:rPr>
          <w:rFonts w:eastAsia="Times New Roman" w:cs="Times New Roman"/>
          <w:b/>
          <w:bCs/>
          <w:iCs/>
          <w:szCs w:val="24"/>
          <w:lang w:eastAsia="ar-SA"/>
        </w:rPr>
        <w:instrText xml:space="preserve"> SEQ "форма" \*Arabic </w:instrText>
      </w:r>
      <w:r w:rsidRPr="006F79FE">
        <w:rPr>
          <w:rFonts w:eastAsia="Times New Roman" w:cs="Times New Roman"/>
          <w:b/>
          <w:bCs/>
          <w:iCs/>
          <w:szCs w:val="24"/>
          <w:lang w:eastAsia="ar-SA"/>
        </w:rPr>
        <w:fldChar w:fldCharType="separate"/>
      </w:r>
      <w:r w:rsidRPr="006F79FE">
        <w:rPr>
          <w:rFonts w:eastAsia="Times New Roman" w:cs="Times New Roman"/>
          <w:b/>
          <w:bCs/>
          <w:iCs/>
          <w:noProof/>
          <w:szCs w:val="24"/>
          <w:lang w:eastAsia="ar-SA"/>
        </w:rPr>
        <w:t>3</w:t>
      </w:r>
      <w:r w:rsidRPr="006F79FE">
        <w:rPr>
          <w:rFonts w:eastAsia="Times New Roman" w:cs="Times New Roman"/>
          <w:b/>
          <w:bCs/>
          <w:iCs/>
          <w:szCs w:val="24"/>
          <w:lang w:eastAsia="ar-SA"/>
        </w:rPr>
        <w:fldChar w:fldCharType="end"/>
      </w:r>
      <w:r w:rsidRPr="006F79FE">
        <w:rPr>
          <w:rFonts w:eastAsia="Times New Roman" w:cs="Times New Roman"/>
          <w:b/>
          <w:bCs/>
          <w:iCs/>
          <w:szCs w:val="24"/>
          <w:lang w:eastAsia="ar-SA"/>
        </w:rPr>
        <w:t>)</w:t>
      </w:r>
      <w:bookmarkEnd w:id="113"/>
      <w:bookmarkEnd w:id="114"/>
      <w:bookmarkEnd w:id="129"/>
      <w:bookmarkEnd w:id="130"/>
      <w:bookmarkEnd w:id="131"/>
    </w:p>
    <w:p w:rsidR="006F79FE" w:rsidRPr="006F79FE" w:rsidRDefault="006F79FE" w:rsidP="00C54015">
      <w:pPr>
        <w:tabs>
          <w:tab w:val="left" w:pos="1494"/>
        </w:tabs>
        <w:suppressAutoHyphens/>
        <w:spacing w:after="120" w:line="360" w:lineRule="auto"/>
        <w:jc w:val="right"/>
        <w:rPr>
          <w:rFonts w:eastAsia="Times New Roman" w:cs="Times New Roman"/>
          <w:szCs w:val="24"/>
          <w:lang w:eastAsia="ar-SA"/>
        </w:rPr>
      </w:pPr>
      <w:r w:rsidRPr="006F79FE">
        <w:rPr>
          <w:rFonts w:eastAsia="Times New Roman" w:cs="Times New Roman"/>
          <w:szCs w:val="24"/>
          <w:lang w:eastAsia="ar-SA"/>
        </w:rPr>
        <w:t>Форма Анкеты Участника открытого одноэтапного запроса предложений</w:t>
      </w:r>
    </w:p>
    <w:p w:rsidR="006F79FE" w:rsidRPr="006F79FE" w:rsidRDefault="006F79FE" w:rsidP="00C54015">
      <w:pPr>
        <w:pBdr>
          <w:top w:val="single" w:sz="4" w:space="1" w:color="000000"/>
        </w:pBdr>
        <w:shd w:val="clear" w:color="auto" w:fill="E0E0E0"/>
        <w:suppressAutoHyphens/>
        <w:spacing w:line="240" w:lineRule="auto"/>
        <w:ind w:right="21"/>
        <w:rPr>
          <w:rFonts w:eastAsia="Times New Roman" w:cs="Times New Roman"/>
          <w:szCs w:val="24"/>
          <w:lang w:eastAsia="ar-SA"/>
        </w:rPr>
      </w:pPr>
      <w:r w:rsidRPr="006F79FE">
        <w:rPr>
          <w:rFonts w:eastAsia="Times New Roman" w:cs="Times New Roman"/>
          <w:b/>
          <w:spacing w:val="36"/>
          <w:szCs w:val="24"/>
          <w:lang w:eastAsia="ar-SA"/>
        </w:rPr>
        <w:t>начало формы</w:t>
      </w: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C54015">
      <w:pPr>
        <w:suppressAutoHyphens/>
        <w:spacing w:line="240" w:lineRule="auto"/>
        <w:jc w:val="right"/>
        <w:rPr>
          <w:rFonts w:eastAsia="Times New Roman" w:cs="Times New Roman"/>
          <w:szCs w:val="24"/>
          <w:lang w:eastAsia="ar-SA"/>
        </w:rPr>
      </w:pPr>
      <w:r w:rsidRPr="006F79FE">
        <w:rPr>
          <w:rFonts w:eastAsia="Times New Roman" w:cs="Times New Roman"/>
          <w:szCs w:val="24"/>
          <w:lang w:eastAsia="ar-SA"/>
        </w:rPr>
        <w:t>Приложение 3 к письму о подаче оферты</w:t>
      </w:r>
      <w:r w:rsidRPr="006F79FE">
        <w:rPr>
          <w:rFonts w:eastAsia="Times New Roman" w:cs="Times New Roman"/>
          <w:szCs w:val="24"/>
          <w:lang w:eastAsia="ar-SA"/>
        </w:rPr>
        <w:br/>
        <w:t>от «____»_____________ </w:t>
      </w:r>
      <w:proofErr w:type="gramStart"/>
      <w:r w:rsidRPr="006F79FE">
        <w:rPr>
          <w:rFonts w:eastAsia="Times New Roman" w:cs="Times New Roman"/>
          <w:szCs w:val="24"/>
          <w:lang w:eastAsia="ar-SA"/>
        </w:rPr>
        <w:t>г</w:t>
      </w:r>
      <w:proofErr w:type="gramEnd"/>
      <w:r w:rsidRPr="006F79FE">
        <w:rPr>
          <w:rFonts w:eastAsia="Times New Roman" w:cs="Times New Roman"/>
          <w:szCs w:val="24"/>
          <w:lang w:eastAsia="ar-SA"/>
        </w:rPr>
        <w:t>. №__________</w:t>
      </w:r>
    </w:p>
    <w:p w:rsidR="006F79FE" w:rsidRPr="006F79FE" w:rsidRDefault="006F79FE" w:rsidP="00C54015">
      <w:pPr>
        <w:suppressAutoHyphens/>
        <w:spacing w:line="240" w:lineRule="auto"/>
        <w:ind w:firstLine="567"/>
        <w:rPr>
          <w:rFonts w:eastAsia="Times New Roman" w:cs="Times New Roman"/>
          <w:szCs w:val="24"/>
          <w:lang w:eastAsia="ar-SA"/>
        </w:rPr>
      </w:pPr>
    </w:p>
    <w:p w:rsidR="006F79FE" w:rsidRPr="006F79FE" w:rsidRDefault="006F79FE" w:rsidP="00C54015">
      <w:pPr>
        <w:suppressAutoHyphens/>
        <w:spacing w:line="240" w:lineRule="auto"/>
        <w:rPr>
          <w:rFonts w:eastAsia="Times New Roman" w:cs="Times New Roman"/>
          <w:szCs w:val="24"/>
          <w:lang w:eastAsia="ar-SA"/>
        </w:rPr>
      </w:pPr>
      <w:r w:rsidRPr="006F79FE">
        <w:rPr>
          <w:rFonts w:eastAsia="Times New Roman" w:cs="Times New Roman"/>
          <w:b/>
          <w:szCs w:val="24"/>
          <w:lang w:eastAsia="ar-SA"/>
        </w:rPr>
        <w:t>Анкета Участника</w:t>
      </w:r>
    </w:p>
    <w:p w:rsidR="006F79FE" w:rsidRPr="006F79FE" w:rsidRDefault="006F79FE" w:rsidP="003A44A7">
      <w:pPr>
        <w:suppressAutoHyphens/>
        <w:spacing w:line="240" w:lineRule="auto"/>
        <w:ind w:firstLine="567"/>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Наименование и адрес Участника открытого одноэтапного запроса предложений: _______________________________</w:t>
      </w:r>
    </w:p>
    <w:p w:rsidR="006F79FE" w:rsidRPr="006F79FE" w:rsidRDefault="006F79FE" w:rsidP="003A44A7">
      <w:pPr>
        <w:suppressAutoHyphens/>
        <w:spacing w:line="240" w:lineRule="auto"/>
        <w:ind w:firstLine="567"/>
        <w:jc w:val="both"/>
        <w:rPr>
          <w:rFonts w:eastAsia="Times New Roman" w:cs="Times New Roman"/>
          <w:szCs w:val="24"/>
          <w:lang w:eastAsia="ar-SA"/>
        </w:rPr>
      </w:pPr>
    </w:p>
    <w:tbl>
      <w:tblPr>
        <w:tblW w:w="0" w:type="auto"/>
        <w:tblInd w:w="108" w:type="dxa"/>
        <w:tblLayout w:type="fixed"/>
        <w:tblLook w:val="0000" w:firstRow="0" w:lastRow="0" w:firstColumn="0" w:lastColumn="0" w:noHBand="0" w:noVBand="0"/>
      </w:tblPr>
      <w:tblGrid>
        <w:gridCol w:w="720"/>
        <w:gridCol w:w="4860"/>
        <w:gridCol w:w="4690"/>
      </w:tblGrid>
      <w:tr w:rsidR="006F79FE" w:rsidRPr="006F79FE" w:rsidTr="006F79FE">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keepNext/>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 xml:space="preserve">№ </w:t>
            </w:r>
            <w:proofErr w:type="gramStart"/>
            <w:r w:rsidRPr="006F79FE">
              <w:rPr>
                <w:rFonts w:eastAsia="Times New Roman" w:cs="Times New Roman"/>
                <w:szCs w:val="24"/>
                <w:lang w:eastAsia="ar-SA"/>
              </w:rPr>
              <w:t>п</w:t>
            </w:r>
            <w:proofErr w:type="gramEnd"/>
            <w:r w:rsidRPr="006F79FE">
              <w:rPr>
                <w:rFonts w:eastAsia="Times New Roman" w:cs="Times New Roman"/>
                <w:szCs w:val="24"/>
                <w:lang w:eastAsia="ar-SA"/>
              </w:rPr>
              <w:t>/п</w:t>
            </w: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keepNext/>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Наименование</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keepNext/>
              <w:suppressAutoHyphens/>
              <w:spacing w:before="40" w:after="40" w:line="240" w:lineRule="auto"/>
              <w:ind w:left="57" w:right="57"/>
              <w:jc w:val="both"/>
              <w:rPr>
                <w:rFonts w:ascii="Calibri" w:eastAsia="Calibri" w:hAnsi="Calibri" w:cs="Times New Roman"/>
                <w:lang w:eastAsia="ar-SA"/>
              </w:rPr>
            </w:pPr>
            <w:r w:rsidRPr="006F79FE">
              <w:rPr>
                <w:rFonts w:eastAsia="Times New Roman" w:cs="Times New Roman"/>
                <w:szCs w:val="24"/>
                <w:lang w:eastAsia="ar-SA"/>
              </w:rPr>
              <w:t>Сведения об Участнике открытого одноэтапного запроса предложений</w:t>
            </w:r>
          </w:p>
        </w:tc>
      </w:tr>
      <w:tr w:rsidR="006F79FE" w:rsidRPr="006F79F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Организационно-правовая форма и фирменное наименование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Учредители (перечислить наименования и организационно-правовую форму или Ф.И.О. всех учредителей)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Свидетельство о внесении в Единый государственный реестр юридических лиц (дата и номер, кем выдано)</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ИНН, КПП, ОГРН, ОКПО, ОКТМО, ОКВЭД Участника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Юридический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Почтовый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Филиалы: перечислить наименования и почтовые адреса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Банковские реквизиты (наименование и адрес банка, номер расчетного счета Участника открытого одноэтапного запроса предложений в банке, телефоны банка, прочие банковские реквизиты)</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Телефоны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6F79FE">
        <w:trPr>
          <w:cantSplit/>
          <w:trHeight w:val="116"/>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Факс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Адрес электронной почты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Фамилия, Имя и Отчество руководителя Участника открытого одноэтапного запроса предложений, имеющего право подписи согласно учредительным документам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Фамилия, Имя и Отчество ответственного лица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bl>
    <w:p w:rsidR="006F79FE" w:rsidRPr="006F79FE" w:rsidRDefault="006F79FE" w:rsidP="003A44A7">
      <w:pPr>
        <w:suppressAutoHyphens/>
        <w:spacing w:line="240" w:lineRule="auto"/>
        <w:ind w:firstLine="567"/>
        <w:jc w:val="both"/>
        <w:rPr>
          <w:rFonts w:eastAsia="Times New Roman" w:cs="Times New Roman"/>
          <w:szCs w:val="24"/>
          <w:lang w:eastAsia="ar-SA"/>
        </w:rPr>
      </w:pPr>
    </w:p>
    <w:p w:rsidR="006F79FE" w:rsidRPr="006F79FE" w:rsidRDefault="006F79FE" w:rsidP="003A44A7">
      <w:pPr>
        <w:suppressAutoHyphens/>
        <w:spacing w:line="240" w:lineRule="auto"/>
        <w:ind w:firstLine="567"/>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____________________________________</w:t>
      </w:r>
    </w:p>
    <w:p w:rsidR="006F79FE" w:rsidRPr="006F79FE" w:rsidRDefault="006F79FE" w:rsidP="003A44A7">
      <w:pPr>
        <w:suppressAutoHyphens/>
        <w:spacing w:line="240" w:lineRule="auto"/>
        <w:ind w:right="3684" w:firstLine="567"/>
        <w:jc w:val="both"/>
        <w:rPr>
          <w:rFonts w:eastAsia="Times New Roman" w:cs="Times New Roman"/>
          <w:szCs w:val="24"/>
          <w:lang w:eastAsia="ar-SA"/>
        </w:rPr>
      </w:pPr>
      <w:r w:rsidRPr="006F79FE">
        <w:rPr>
          <w:rFonts w:eastAsia="Times New Roman" w:cs="Times New Roman"/>
          <w:szCs w:val="24"/>
          <w:vertAlign w:val="superscript"/>
          <w:lang w:eastAsia="ar-SA"/>
        </w:rPr>
        <w:t>(подпись, М.П.)</w:t>
      </w:r>
    </w:p>
    <w:p w:rsidR="006F79FE" w:rsidRPr="006F79FE" w:rsidRDefault="006F79FE" w:rsidP="003A44A7">
      <w:pPr>
        <w:suppressAutoHyphens/>
        <w:spacing w:line="240" w:lineRule="auto"/>
        <w:ind w:firstLine="567"/>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____________________________________</w:t>
      </w:r>
    </w:p>
    <w:p w:rsidR="006F79FE" w:rsidRPr="006F79FE" w:rsidRDefault="006F79FE" w:rsidP="003A44A7">
      <w:pPr>
        <w:suppressAutoHyphens/>
        <w:spacing w:line="240" w:lineRule="auto"/>
        <w:ind w:right="3684" w:firstLine="567"/>
        <w:jc w:val="both"/>
        <w:rPr>
          <w:rFonts w:eastAsia="Times New Roman" w:cs="Times New Roman"/>
          <w:b/>
          <w:szCs w:val="24"/>
          <w:lang w:eastAsia="ar-SA"/>
        </w:rPr>
      </w:pPr>
      <w:r w:rsidRPr="006F79FE">
        <w:rPr>
          <w:rFonts w:eastAsia="Times New Roman" w:cs="Times New Roman"/>
          <w:szCs w:val="24"/>
          <w:vertAlign w:val="superscript"/>
          <w:lang w:eastAsia="ar-SA"/>
        </w:rPr>
        <w:t xml:space="preserve">(фамилия, имя, отчество </w:t>
      </w:r>
      <w:proofErr w:type="gramStart"/>
      <w:r w:rsidRPr="006F79FE">
        <w:rPr>
          <w:rFonts w:eastAsia="Times New Roman" w:cs="Times New Roman"/>
          <w:szCs w:val="24"/>
          <w:vertAlign w:val="superscript"/>
          <w:lang w:eastAsia="ar-SA"/>
        </w:rPr>
        <w:t>подписавшего</w:t>
      </w:r>
      <w:proofErr w:type="gramEnd"/>
      <w:r w:rsidRPr="006F79FE">
        <w:rPr>
          <w:rFonts w:eastAsia="Times New Roman" w:cs="Times New Roman"/>
          <w:szCs w:val="24"/>
          <w:vertAlign w:val="superscript"/>
          <w:lang w:eastAsia="ar-SA"/>
        </w:rPr>
        <w:t>, должность)</w:t>
      </w:r>
    </w:p>
    <w:p w:rsidR="006F79FE" w:rsidRPr="006F79FE" w:rsidRDefault="006F79FE" w:rsidP="003A44A7">
      <w:pPr>
        <w:keepNext/>
        <w:suppressAutoHyphens/>
        <w:spacing w:line="240" w:lineRule="auto"/>
        <w:ind w:firstLine="567"/>
        <w:jc w:val="both"/>
        <w:rPr>
          <w:rFonts w:eastAsia="Times New Roman" w:cs="Times New Roman"/>
          <w:b/>
          <w:szCs w:val="24"/>
          <w:lang w:eastAsia="ar-SA"/>
        </w:rPr>
      </w:pPr>
    </w:p>
    <w:p w:rsidR="006F79FE" w:rsidRPr="006F79FE" w:rsidRDefault="006F79FE" w:rsidP="00C54015">
      <w:pPr>
        <w:pBdr>
          <w:bottom w:val="single" w:sz="4" w:space="1" w:color="000000"/>
        </w:pBdr>
        <w:shd w:val="clear" w:color="auto" w:fill="E0E0E0"/>
        <w:suppressAutoHyphens/>
        <w:spacing w:line="240" w:lineRule="auto"/>
        <w:ind w:right="21"/>
        <w:rPr>
          <w:rFonts w:eastAsia="Times New Roman" w:cs="Times New Roman"/>
          <w:szCs w:val="24"/>
          <w:lang w:eastAsia="ar-SA"/>
        </w:rPr>
      </w:pPr>
      <w:r w:rsidRPr="006F79FE">
        <w:rPr>
          <w:rFonts w:eastAsia="Times New Roman" w:cs="Times New Roman"/>
          <w:b/>
          <w:spacing w:val="36"/>
          <w:szCs w:val="24"/>
          <w:lang w:eastAsia="ar-SA"/>
        </w:rPr>
        <w:t>конец формы</w:t>
      </w:r>
    </w:p>
    <w:p w:rsidR="006F79FE" w:rsidRPr="006F79FE" w:rsidRDefault="006F79FE" w:rsidP="00C54015">
      <w:pPr>
        <w:pBdr>
          <w:bottom w:val="single" w:sz="4" w:space="1" w:color="000000"/>
        </w:pBdr>
        <w:shd w:val="clear" w:color="auto" w:fill="E0E0E0"/>
        <w:suppressAutoHyphens/>
        <w:spacing w:line="240" w:lineRule="auto"/>
        <w:ind w:right="21"/>
        <w:rPr>
          <w:rFonts w:eastAsia="Times New Roman" w:cs="Times New Roman"/>
          <w:sz w:val="20"/>
          <w:szCs w:val="20"/>
          <w:lang w:eastAsia="ar-SA"/>
        </w:rPr>
      </w:pPr>
      <w:r w:rsidRPr="006F79FE">
        <w:rPr>
          <w:rFonts w:eastAsia="Times New Roman" w:cs="Times New Roman"/>
          <w:szCs w:val="24"/>
          <w:lang w:eastAsia="ar-SA"/>
        </w:rPr>
        <w:t>Инструкции по заполнению</w:t>
      </w:r>
    </w:p>
    <w:p w:rsidR="006F79FE" w:rsidRPr="006F79FE" w:rsidRDefault="006F79FE" w:rsidP="003A44A7">
      <w:pPr>
        <w:tabs>
          <w:tab w:val="left" w:pos="0"/>
        </w:tabs>
        <w:suppressAutoHyphens/>
        <w:ind w:left="426" w:hanging="426"/>
        <w:jc w:val="both"/>
        <w:rPr>
          <w:rFonts w:eastAsia="Times New Roman" w:cs="Times New Roman"/>
          <w:sz w:val="20"/>
          <w:szCs w:val="20"/>
          <w:lang w:eastAsia="ar-SA"/>
        </w:rPr>
      </w:pPr>
    </w:p>
    <w:p w:rsidR="006F79FE" w:rsidRPr="006F79FE" w:rsidRDefault="006F79FE" w:rsidP="003A44A7">
      <w:pPr>
        <w:tabs>
          <w:tab w:val="left" w:pos="0"/>
        </w:tabs>
        <w:suppressAutoHyphens/>
        <w:ind w:left="426" w:hanging="426"/>
        <w:jc w:val="both"/>
        <w:rPr>
          <w:rFonts w:eastAsia="Times New Roman" w:cs="Times New Roman"/>
          <w:sz w:val="20"/>
          <w:szCs w:val="20"/>
          <w:lang w:eastAsia="ar-SA"/>
        </w:rPr>
      </w:pPr>
      <w:r w:rsidRPr="006F79FE">
        <w:rPr>
          <w:rFonts w:eastAsia="Times New Roman" w:cs="Times New Roman"/>
          <w:sz w:val="20"/>
          <w:szCs w:val="20"/>
          <w:lang w:eastAsia="ar-SA"/>
        </w:rPr>
        <w:t>1.    Участник открытого одноэтапного запроса предложений приводит номер и дату письма о подаче оферты, приложением к которому является данная анкета.</w:t>
      </w:r>
    </w:p>
    <w:p w:rsidR="006F79FE" w:rsidRPr="006F79FE" w:rsidRDefault="006F79FE" w:rsidP="003A44A7">
      <w:pPr>
        <w:tabs>
          <w:tab w:val="left" w:pos="0"/>
        </w:tabs>
        <w:suppressAutoHyphens/>
        <w:ind w:left="426" w:hanging="426"/>
        <w:jc w:val="both"/>
        <w:rPr>
          <w:rFonts w:eastAsia="Times New Roman" w:cs="Times New Roman"/>
          <w:sz w:val="20"/>
          <w:szCs w:val="20"/>
          <w:lang w:eastAsia="ar-SA"/>
        </w:rPr>
      </w:pPr>
      <w:r w:rsidRPr="006F79FE">
        <w:rPr>
          <w:rFonts w:eastAsia="Times New Roman" w:cs="Times New Roman"/>
          <w:sz w:val="20"/>
          <w:szCs w:val="20"/>
          <w:lang w:eastAsia="ar-SA"/>
        </w:rPr>
        <w:t xml:space="preserve">2.    Участник открытого одноэтапного запроса предложений указывает свое фирменное наименование (в </w:t>
      </w:r>
      <w:proofErr w:type="spellStart"/>
      <w:r w:rsidRPr="006F79FE">
        <w:rPr>
          <w:rFonts w:eastAsia="Times New Roman" w:cs="Times New Roman"/>
          <w:sz w:val="20"/>
          <w:szCs w:val="20"/>
          <w:lang w:eastAsia="ar-SA"/>
        </w:rPr>
        <w:t>т.ч</w:t>
      </w:r>
      <w:proofErr w:type="spellEnd"/>
      <w:r w:rsidRPr="006F79FE">
        <w:rPr>
          <w:rFonts w:eastAsia="Times New Roman" w:cs="Times New Roman"/>
          <w:sz w:val="20"/>
          <w:szCs w:val="20"/>
          <w:lang w:eastAsia="ar-SA"/>
        </w:rPr>
        <w:t>. организационно-правовую форму) и свой адрес.</w:t>
      </w:r>
    </w:p>
    <w:p w:rsidR="006F79FE" w:rsidRPr="006F79FE" w:rsidRDefault="006F79FE" w:rsidP="003A44A7">
      <w:pPr>
        <w:tabs>
          <w:tab w:val="left" w:pos="0"/>
        </w:tabs>
        <w:suppressAutoHyphens/>
        <w:ind w:left="426" w:hanging="426"/>
        <w:jc w:val="both"/>
        <w:rPr>
          <w:rFonts w:eastAsia="Times New Roman" w:cs="Times New Roman"/>
          <w:sz w:val="20"/>
          <w:szCs w:val="20"/>
          <w:lang w:eastAsia="ar-SA"/>
        </w:rPr>
      </w:pPr>
      <w:r w:rsidRPr="006F79FE">
        <w:rPr>
          <w:rFonts w:eastAsia="Times New Roman" w:cs="Times New Roman"/>
          <w:sz w:val="20"/>
          <w:szCs w:val="20"/>
          <w:lang w:eastAsia="ar-SA"/>
        </w:rPr>
        <w:t>3.    Участники открытого одноэтапного запроса предложений должны заполнить приведенную выше таблицу по всем позициям. В случае отсутствия каких-либо данных указать слово «нет».</w:t>
      </w:r>
    </w:p>
    <w:p w:rsidR="006F79FE" w:rsidRPr="006F79FE" w:rsidRDefault="006F79FE" w:rsidP="003A44A7">
      <w:pPr>
        <w:tabs>
          <w:tab w:val="left" w:pos="0"/>
        </w:tabs>
        <w:suppressAutoHyphens/>
        <w:ind w:left="426" w:hanging="426"/>
        <w:jc w:val="both"/>
        <w:rPr>
          <w:rFonts w:eastAsia="Times New Roman" w:cs="Times New Roman"/>
          <w:sz w:val="20"/>
          <w:szCs w:val="20"/>
          <w:lang w:eastAsia="ar-SA"/>
        </w:rPr>
      </w:pPr>
      <w:r w:rsidRPr="006F79FE">
        <w:rPr>
          <w:rFonts w:eastAsia="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6F79FE" w:rsidRPr="006F79FE" w:rsidRDefault="006F79FE" w:rsidP="003A44A7">
      <w:pPr>
        <w:tabs>
          <w:tab w:val="left" w:pos="0"/>
        </w:tabs>
        <w:suppressAutoHyphens/>
        <w:ind w:left="426" w:hanging="426"/>
        <w:jc w:val="both"/>
        <w:rPr>
          <w:rFonts w:eastAsia="Times New Roman" w:cs="Times New Roman"/>
          <w:sz w:val="20"/>
          <w:szCs w:val="20"/>
          <w:lang w:eastAsia="ar-SA"/>
        </w:rPr>
      </w:pPr>
    </w:p>
    <w:p w:rsidR="006F79FE" w:rsidRPr="006F79FE" w:rsidRDefault="006F79FE" w:rsidP="003A44A7">
      <w:pPr>
        <w:tabs>
          <w:tab w:val="left" w:pos="0"/>
        </w:tabs>
        <w:suppressAutoHyphens/>
        <w:jc w:val="both"/>
        <w:rPr>
          <w:rFonts w:eastAsia="Times New Roman" w:cs="Times New Roman"/>
          <w:sz w:val="20"/>
          <w:szCs w:val="20"/>
          <w:lang w:eastAsia="ar-SA"/>
        </w:rPr>
      </w:pPr>
    </w:p>
    <w:p w:rsidR="006F79FE" w:rsidRPr="006F79FE" w:rsidRDefault="006F79FE" w:rsidP="003A44A7">
      <w:pPr>
        <w:tabs>
          <w:tab w:val="left" w:pos="0"/>
        </w:tabs>
        <w:suppressAutoHyphens/>
        <w:ind w:left="426" w:hanging="426"/>
        <w:jc w:val="both"/>
        <w:rPr>
          <w:rFonts w:eastAsia="Times New Roman" w:cs="Times New Roman"/>
          <w:sz w:val="20"/>
          <w:szCs w:val="20"/>
          <w:lang w:eastAsia="ar-SA"/>
        </w:rPr>
      </w:pPr>
    </w:p>
    <w:p w:rsidR="006F79FE" w:rsidRPr="006F79FE" w:rsidRDefault="006F79FE" w:rsidP="003A44A7">
      <w:pPr>
        <w:tabs>
          <w:tab w:val="left" w:pos="0"/>
        </w:tabs>
        <w:suppressAutoHyphens/>
        <w:jc w:val="both"/>
        <w:rPr>
          <w:rFonts w:eastAsia="Times New Roman" w:cs="Times New Roman"/>
          <w:b/>
          <w:szCs w:val="24"/>
          <w:lang w:eastAsia="ar-SA"/>
        </w:rPr>
      </w:pPr>
    </w:p>
    <w:p w:rsidR="006F79FE" w:rsidRPr="006F79FE" w:rsidRDefault="006F79FE" w:rsidP="003A44A7">
      <w:pPr>
        <w:tabs>
          <w:tab w:val="left" w:pos="0"/>
        </w:tabs>
        <w:suppressAutoHyphens/>
        <w:ind w:left="426" w:hanging="426"/>
        <w:jc w:val="both"/>
        <w:rPr>
          <w:rFonts w:eastAsia="Times New Roman" w:cs="Times New Roman"/>
          <w:b/>
          <w:szCs w:val="24"/>
          <w:lang w:eastAsia="ar-SA"/>
        </w:rPr>
      </w:pPr>
    </w:p>
    <w:p w:rsidR="006F79FE" w:rsidRPr="006F79FE" w:rsidRDefault="006F79FE" w:rsidP="003A44A7">
      <w:pPr>
        <w:tabs>
          <w:tab w:val="left" w:pos="0"/>
        </w:tabs>
        <w:suppressAutoHyphens/>
        <w:ind w:left="426" w:hanging="426"/>
        <w:jc w:val="both"/>
        <w:rPr>
          <w:rFonts w:eastAsia="Times New Roman" w:cs="Times New Roman"/>
          <w:b/>
          <w:szCs w:val="24"/>
          <w:lang w:eastAsia="ar-SA"/>
        </w:rPr>
      </w:pPr>
    </w:p>
    <w:p w:rsidR="006F79FE" w:rsidRDefault="006F79FE" w:rsidP="003A44A7">
      <w:pPr>
        <w:tabs>
          <w:tab w:val="left" w:pos="0"/>
        </w:tabs>
        <w:suppressAutoHyphens/>
        <w:ind w:left="426" w:hanging="426"/>
        <w:jc w:val="both"/>
        <w:rPr>
          <w:rFonts w:eastAsia="Times New Roman" w:cs="Times New Roman"/>
          <w:b/>
          <w:szCs w:val="24"/>
          <w:lang w:eastAsia="ar-SA"/>
        </w:rPr>
      </w:pPr>
    </w:p>
    <w:p w:rsidR="00A61D5F" w:rsidRDefault="00A61D5F" w:rsidP="003A44A7">
      <w:pPr>
        <w:tabs>
          <w:tab w:val="left" w:pos="0"/>
        </w:tabs>
        <w:suppressAutoHyphens/>
        <w:ind w:left="426" w:hanging="426"/>
        <w:jc w:val="both"/>
        <w:rPr>
          <w:rFonts w:eastAsia="Times New Roman" w:cs="Times New Roman"/>
          <w:b/>
          <w:szCs w:val="24"/>
          <w:lang w:eastAsia="ar-SA"/>
        </w:rPr>
      </w:pPr>
    </w:p>
    <w:p w:rsidR="00A61D5F" w:rsidRDefault="00A61D5F" w:rsidP="003A44A7">
      <w:pPr>
        <w:tabs>
          <w:tab w:val="left" w:pos="0"/>
        </w:tabs>
        <w:suppressAutoHyphens/>
        <w:ind w:left="426" w:hanging="426"/>
        <w:jc w:val="both"/>
        <w:rPr>
          <w:rFonts w:eastAsia="Times New Roman" w:cs="Times New Roman"/>
          <w:b/>
          <w:szCs w:val="24"/>
          <w:lang w:eastAsia="ar-SA"/>
        </w:rPr>
      </w:pPr>
    </w:p>
    <w:p w:rsidR="004B05A4" w:rsidRDefault="004B05A4" w:rsidP="003A44A7">
      <w:pPr>
        <w:tabs>
          <w:tab w:val="left" w:pos="0"/>
        </w:tabs>
        <w:suppressAutoHyphens/>
        <w:ind w:left="426" w:hanging="426"/>
        <w:jc w:val="both"/>
        <w:rPr>
          <w:rFonts w:eastAsia="Times New Roman" w:cs="Times New Roman"/>
          <w:b/>
          <w:szCs w:val="24"/>
          <w:lang w:eastAsia="ar-SA"/>
        </w:rPr>
      </w:pPr>
    </w:p>
    <w:p w:rsidR="004B05A4" w:rsidRDefault="004B05A4" w:rsidP="003A44A7">
      <w:pPr>
        <w:tabs>
          <w:tab w:val="left" w:pos="0"/>
        </w:tabs>
        <w:suppressAutoHyphens/>
        <w:ind w:left="426" w:hanging="426"/>
        <w:jc w:val="both"/>
        <w:rPr>
          <w:rFonts w:eastAsia="Times New Roman" w:cs="Times New Roman"/>
          <w:b/>
          <w:szCs w:val="24"/>
          <w:lang w:eastAsia="ar-SA"/>
        </w:rPr>
      </w:pPr>
    </w:p>
    <w:p w:rsidR="004B05A4" w:rsidRDefault="004B05A4" w:rsidP="003A44A7">
      <w:pPr>
        <w:tabs>
          <w:tab w:val="left" w:pos="0"/>
        </w:tabs>
        <w:suppressAutoHyphens/>
        <w:ind w:left="426" w:hanging="426"/>
        <w:jc w:val="both"/>
        <w:rPr>
          <w:rFonts w:eastAsia="Times New Roman" w:cs="Times New Roman"/>
          <w:b/>
          <w:szCs w:val="24"/>
          <w:lang w:eastAsia="ar-SA"/>
        </w:rPr>
      </w:pPr>
    </w:p>
    <w:p w:rsidR="00A61D5F" w:rsidRDefault="00A61D5F" w:rsidP="003A44A7">
      <w:pPr>
        <w:tabs>
          <w:tab w:val="left" w:pos="0"/>
        </w:tabs>
        <w:suppressAutoHyphens/>
        <w:ind w:left="426" w:hanging="426"/>
        <w:jc w:val="both"/>
        <w:rPr>
          <w:rFonts w:eastAsia="Times New Roman" w:cs="Times New Roman"/>
          <w:b/>
          <w:szCs w:val="24"/>
          <w:lang w:eastAsia="ar-SA"/>
        </w:rPr>
      </w:pPr>
    </w:p>
    <w:p w:rsidR="00A61D5F" w:rsidRDefault="00A61D5F" w:rsidP="003A44A7">
      <w:pPr>
        <w:tabs>
          <w:tab w:val="left" w:pos="0"/>
        </w:tabs>
        <w:suppressAutoHyphens/>
        <w:ind w:left="426" w:hanging="426"/>
        <w:jc w:val="both"/>
        <w:rPr>
          <w:rFonts w:eastAsia="Times New Roman" w:cs="Times New Roman"/>
          <w:b/>
          <w:szCs w:val="24"/>
          <w:lang w:eastAsia="ar-SA"/>
        </w:rPr>
      </w:pPr>
    </w:p>
    <w:p w:rsidR="00A61D5F" w:rsidRDefault="00A61D5F" w:rsidP="003A44A7">
      <w:pPr>
        <w:tabs>
          <w:tab w:val="left" w:pos="0"/>
        </w:tabs>
        <w:suppressAutoHyphens/>
        <w:ind w:left="426" w:hanging="426"/>
        <w:jc w:val="both"/>
        <w:rPr>
          <w:rFonts w:eastAsia="Times New Roman" w:cs="Times New Roman"/>
          <w:b/>
          <w:szCs w:val="24"/>
          <w:lang w:eastAsia="ar-SA"/>
        </w:rPr>
      </w:pPr>
    </w:p>
    <w:p w:rsidR="00A61D5F" w:rsidRPr="006F79FE" w:rsidRDefault="00A61D5F" w:rsidP="003A44A7">
      <w:pPr>
        <w:tabs>
          <w:tab w:val="left" w:pos="0"/>
        </w:tabs>
        <w:suppressAutoHyphens/>
        <w:ind w:left="426" w:hanging="426"/>
        <w:jc w:val="both"/>
        <w:rPr>
          <w:rFonts w:eastAsia="Times New Roman" w:cs="Times New Roman"/>
          <w:b/>
          <w:szCs w:val="24"/>
          <w:lang w:eastAsia="ar-SA"/>
        </w:rPr>
      </w:pPr>
    </w:p>
    <w:p w:rsidR="006F79FE" w:rsidRPr="006F79FE" w:rsidRDefault="006F79FE" w:rsidP="003A44A7">
      <w:pPr>
        <w:tabs>
          <w:tab w:val="left" w:pos="0"/>
        </w:tabs>
        <w:suppressAutoHyphens/>
        <w:ind w:left="426" w:hanging="426"/>
        <w:jc w:val="both"/>
        <w:rPr>
          <w:rFonts w:eastAsia="Times New Roman" w:cs="Times New Roman"/>
          <w:b/>
          <w:szCs w:val="24"/>
          <w:lang w:eastAsia="ar-SA"/>
        </w:rPr>
      </w:pPr>
    </w:p>
    <w:p w:rsidR="006F79FE" w:rsidRPr="006F79FE" w:rsidRDefault="006F79FE" w:rsidP="00C54015">
      <w:pPr>
        <w:keepNext/>
        <w:suppressAutoHyphens/>
        <w:spacing w:before="240" w:after="60" w:line="240" w:lineRule="auto"/>
        <w:jc w:val="right"/>
        <w:outlineLvl w:val="1"/>
        <w:rPr>
          <w:rFonts w:eastAsia="Times New Roman" w:cs="Times New Roman"/>
          <w:b/>
          <w:bCs/>
          <w:i/>
          <w:iCs/>
          <w:sz w:val="28"/>
          <w:szCs w:val="28"/>
          <w:lang w:eastAsia="ar-SA"/>
        </w:rPr>
      </w:pPr>
      <w:bookmarkStart w:id="132" w:name="_Справка_о_перечне"/>
      <w:bookmarkStart w:id="133" w:name="_Ref55336378"/>
      <w:bookmarkStart w:id="134" w:name="_Toc386464022"/>
      <w:bookmarkStart w:id="135" w:name="_Toc416344330"/>
      <w:bookmarkEnd w:id="108"/>
      <w:bookmarkEnd w:id="132"/>
      <w:r w:rsidRPr="006F79FE">
        <w:rPr>
          <w:rFonts w:eastAsia="Times New Roman" w:cs="Times New Roman"/>
          <w:b/>
          <w:bCs/>
          <w:iCs/>
          <w:szCs w:val="24"/>
          <w:lang w:eastAsia="ar-SA"/>
        </w:rPr>
        <w:lastRenderedPageBreak/>
        <w:t>Справка о перечне и годовых объемах выполнения аналогичных договоров (форма </w:t>
      </w:r>
      <w:r w:rsidRPr="006F79FE">
        <w:rPr>
          <w:rFonts w:eastAsia="Times New Roman" w:cs="Times New Roman"/>
          <w:b/>
          <w:bCs/>
          <w:iCs/>
          <w:szCs w:val="24"/>
          <w:lang w:eastAsia="ar-SA"/>
        </w:rPr>
        <w:fldChar w:fldCharType="begin"/>
      </w:r>
      <w:r w:rsidRPr="006F79FE">
        <w:rPr>
          <w:rFonts w:eastAsia="Times New Roman" w:cs="Times New Roman"/>
          <w:b/>
          <w:bCs/>
          <w:iCs/>
          <w:szCs w:val="24"/>
          <w:lang w:eastAsia="ar-SA"/>
        </w:rPr>
        <w:instrText xml:space="preserve"> SEQ "форма" \*Arabic </w:instrText>
      </w:r>
      <w:r w:rsidRPr="006F79FE">
        <w:rPr>
          <w:rFonts w:eastAsia="Times New Roman" w:cs="Times New Roman"/>
          <w:b/>
          <w:bCs/>
          <w:iCs/>
          <w:szCs w:val="24"/>
          <w:lang w:eastAsia="ar-SA"/>
        </w:rPr>
        <w:fldChar w:fldCharType="separate"/>
      </w:r>
      <w:r w:rsidRPr="006F79FE">
        <w:rPr>
          <w:rFonts w:eastAsia="Times New Roman" w:cs="Times New Roman"/>
          <w:b/>
          <w:bCs/>
          <w:iCs/>
          <w:noProof/>
          <w:szCs w:val="24"/>
          <w:lang w:eastAsia="ar-SA"/>
        </w:rPr>
        <w:t>4</w:t>
      </w:r>
      <w:r w:rsidRPr="006F79FE">
        <w:rPr>
          <w:rFonts w:eastAsia="Times New Roman" w:cs="Times New Roman"/>
          <w:b/>
          <w:bCs/>
          <w:iCs/>
          <w:szCs w:val="24"/>
          <w:lang w:eastAsia="ar-SA"/>
        </w:rPr>
        <w:fldChar w:fldCharType="end"/>
      </w:r>
      <w:r w:rsidRPr="006F79FE">
        <w:rPr>
          <w:rFonts w:eastAsia="Times New Roman" w:cs="Times New Roman"/>
          <w:b/>
          <w:bCs/>
          <w:iCs/>
          <w:sz w:val="28"/>
          <w:szCs w:val="28"/>
          <w:lang w:eastAsia="ar-SA"/>
        </w:rPr>
        <w:t>)</w:t>
      </w:r>
      <w:bookmarkEnd w:id="133"/>
      <w:bookmarkEnd w:id="134"/>
      <w:bookmarkEnd w:id="135"/>
    </w:p>
    <w:p w:rsidR="006F79FE" w:rsidRPr="006F79FE" w:rsidRDefault="006F79FE" w:rsidP="00C54015">
      <w:pPr>
        <w:tabs>
          <w:tab w:val="left" w:pos="1494"/>
        </w:tabs>
        <w:suppressAutoHyphens/>
        <w:spacing w:after="120" w:line="360" w:lineRule="auto"/>
        <w:ind w:left="1314"/>
        <w:jc w:val="right"/>
        <w:rPr>
          <w:rFonts w:eastAsia="Times New Roman" w:cs="Times New Roman"/>
          <w:b/>
          <w:spacing w:val="36"/>
          <w:szCs w:val="24"/>
          <w:lang w:eastAsia="ar-SA"/>
        </w:rPr>
      </w:pPr>
      <w:r w:rsidRPr="006F79FE">
        <w:rPr>
          <w:rFonts w:eastAsia="Times New Roman" w:cs="Times New Roman"/>
          <w:szCs w:val="24"/>
          <w:lang w:eastAsia="ar-SA"/>
        </w:rPr>
        <w:t>Форма Справки о перечне и годовых объемах выполнения аналогичных договоров</w:t>
      </w:r>
      <w:r w:rsidRPr="006F79FE">
        <w:rPr>
          <w:rFonts w:eastAsia="Times New Roman" w:cs="Times New Roman"/>
          <w:b/>
          <w:szCs w:val="24"/>
          <w:lang w:eastAsia="ar-SA"/>
        </w:rPr>
        <w:t xml:space="preserve"> </w:t>
      </w:r>
    </w:p>
    <w:p w:rsidR="006F79FE" w:rsidRPr="006F79FE" w:rsidRDefault="006F79FE" w:rsidP="00C54015">
      <w:pPr>
        <w:pBdr>
          <w:top w:val="single" w:sz="4" w:space="1" w:color="000000"/>
        </w:pBdr>
        <w:shd w:val="clear" w:color="auto" w:fill="E0E0E0"/>
        <w:suppressAutoHyphens/>
        <w:spacing w:line="240" w:lineRule="auto"/>
        <w:ind w:right="21"/>
        <w:rPr>
          <w:rFonts w:eastAsia="Times New Roman" w:cs="Times New Roman"/>
          <w:szCs w:val="24"/>
          <w:lang w:eastAsia="ar-SA"/>
        </w:rPr>
      </w:pPr>
      <w:r w:rsidRPr="006F79FE">
        <w:rPr>
          <w:rFonts w:eastAsia="Times New Roman" w:cs="Times New Roman"/>
          <w:b/>
          <w:spacing w:val="36"/>
          <w:szCs w:val="24"/>
          <w:lang w:eastAsia="ar-SA"/>
        </w:rPr>
        <w:t>начало формы</w:t>
      </w:r>
    </w:p>
    <w:p w:rsidR="006F79FE" w:rsidRPr="006F79FE" w:rsidRDefault="006F79FE" w:rsidP="00C54015">
      <w:pPr>
        <w:suppressAutoHyphens/>
        <w:spacing w:line="240" w:lineRule="auto"/>
        <w:jc w:val="right"/>
        <w:rPr>
          <w:rFonts w:eastAsia="Times New Roman" w:cs="Times New Roman"/>
          <w:szCs w:val="24"/>
          <w:lang w:eastAsia="ar-SA"/>
        </w:rPr>
      </w:pPr>
    </w:p>
    <w:p w:rsidR="006F79FE" w:rsidRPr="006F79FE" w:rsidRDefault="006F79FE" w:rsidP="00C54015">
      <w:pPr>
        <w:suppressAutoHyphens/>
        <w:spacing w:line="240" w:lineRule="auto"/>
        <w:jc w:val="right"/>
        <w:rPr>
          <w:rFonts w:eastAsia="Times New Roman" w:cs="Times New Roman"/>
          <w:szCs w:val="24"/>
          <w:lang w:eastAsia="ar-SA"/>
        </w:rPr>
      </w:pPr>
      <w:r w:rsidRPr="006F79FE">
        <w:rPr>
          <w:rFonts w:eastAsia="Times New Roman" w:cs="Times New Roman"/>
          <w:szCs w:val="24"/>
          <w:lang w:eastAsia="ar-SA"/>
        </w:rPr>
        <w:t>Приложение 4 к письму о подаче оферты</w:t>
      </w:r>
      <w:r w:rsidRPr="006F79FE">
        <w:rPr>
          <w:rFonts w:eastAsia="Times New Roman" w:cs="Times New Roman"/>
          <w:szCs w:val="24"/>
          <w:lang w:eastAsia="ar-SA"/>
        </w:rPr>
        <w:br/>
        <w:t>от «____»_____________ </w:t>
      </w:r>
      <w:proofErr w:type="gramStart"/>
      <w:r w:rsidRPr="006F79FE">
        <w:rPr>
          <w:rFonts w:eastAsia="Times New Roman" w:cs="Times New Roman"/>
          <w:szCs w:val="24"/>
          <w:lang w:eastAsia="ar-SA"/>
        </w:rPr>
        <w:t>г</w:t>
      </w:r>
      <w:proofErr w:type="gramEnd"/>
      <w:r w:rsidRPr="006F79FE">
        <w:rPr>
          <w:rFonts w:eastAsia="Times New Roman" w:cs="Times New Roman"/>
          <w:szCs w:val="24"/>
          <w:lang w:eastAsia="ar-SA"/>
        </w:rPr>
        <w:t>. №__________</w:t>
      </w:r>
    </w:p>
    <w:p w:rsidR="006F79FE" w:rsidRPr="006F79FE" w:rsidRDefault="006F79FE" w:rsidP="003A44A7">
      <w:pPr>
        <w:suppressAutoHyphens/>
        <w:spacing w:line="240" w:lineRule="auto"/>
        <w:ind w:firstLine="567"/>
        <w:jc w:val="both"/>
        <w:rPr>
          <w:rFonts w:eastAsia="Times New Roman" w:cs="Times New Roman"/>
          <w:szCs w:val="24"/>
          <w:lang w:eastAsia="ar-SA"/>
        </w:rPr>
      </w:pPr>
    </w:p>
    <w:p w:rsidR="006F79FE" w:rsidRPr="006F79FE" w:rsidRDefault="006F79FE" w:rsidP="00C54015">
      <w:pPr>
        <w:suppressAutoHyphens/>
        <w:spacing w:line="240" w:lineRule="auto"/>
        <w:rPr>
          <w:rFonts w:eastAsia="Times New Roman" w:cs="Times New Roman"/>
          <w:b/>
          <w:szCs w:val="24"/>
          <w:lang w:eastAsia="ar-SA"/>
        </w:rPr>
      </w:pPr>
      <w:r w:rsidRPr="006F79FE">
        <w:rPr>
          <w:rFonts w:eastAsia="Times New Roman" w:cs="Times New Roman"/>
          <w:b/>
          <w:szCs w:val="24"/>
          <w:lang w:eastAsia="ar-SA"/>
        </w:rPr>
        <w:t>Справка о перечне и объемах выполнения аналогичных договоров</w:t>
      </w:r>
    </w:p>
    <w:p w:rsidR="000E3853" w:rsidRDefault="00822391" w:rsidP="007744FA">
      <w:pPr>
        <w:suppressAutoHyphens/>
        <w:spacing w:line="240" w:lineRule="auto"/>
        <w:rPr>
          <w:bCs/>
        </w:rPr>
      </w:pPr>
      <w:r w:rsidRPr="004B0B0E">
        <w:rPr>
          <w:bCs/>
        </w:rPr>
        <w:t>по восстановлению асфальтобетонного покрытия</w:t>
      </w:r>
    </w:p>
    <w:p w:rsidR="00822391" w:rsidRDefault="00822391" w:rsidP="007744FA">
      <w:pPr>
        <w:suppressAutoHyphens/>
        <w:spacing w:line="240" w:lineRule="auto"/>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Наименование и адрес Участника открытого одноэтапного запроса предложений: _______________________________</w:t>
      </w:r>
    </w:p>
    <w:p w:rsidR="006F79FE" w:rsidRPr="006F79FE" w:rsidRDefault="006F79FE" w:rsidP="003A44A7">
      <w:pPr>
        <w:suppressAutoHyphens/>
        <w:spacing w:line="240" w:lineRule="auto"/>
        <w:jc w:val="both"/>
        <w:rPr>
          <w:rFonts w:eastAsia="Times New Roman" w:cs="Times New Roman"/>
          <w:szCs w:val="24"/>
          <w:lang w:eastAsia="ar-SA"/>
        </w:rPr>
      </w:pPr>
    </w:p>
    <w:tbl>
      <w:tblPr>
        <w:tblW w:w="10496" w:type="dxa"/>
        <w:tblInd w:w="-323" w:type="dxa"/>
        <w:tblLayout w:type="fixed"/>
        <w:tblLook w:val="0000" w:firstRow="0" w:lastRow="0" w:firstColumn="0" w:lastColumn="0" w:noHBand="0" w:noVBand="0"/>
      </w:tblPr>
      <w:tblGrid>
        <w:gridCol w:w="711"/>
        <w:gridCol w:w="2839"/>
        <w:gridCol w:w="2268"/>
        <w:gridCol w:w="1701"/>
        <w:gridCol w:w="1276"/>
        <w:gridCol w:w="1701"/>
      </w:tblGrid>
      <w:tr w:rsidR="006F79FE" w:rsidRPr="000E3853" w:rsidTr="00995DB7">
        <w:trPr>
          <w:cantSplit/>
          <w:tblHeader/>
        </w:trPr>
        <w:tc>
          <w:tcPr>
            <w:tcW w:w="71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r w:rsidRPr="000E3853">
              <w:rPr>
                <w:rFonts w:eastAsia="Times New Roman" w:cs="Times New Roman"/>
                <w:szCs w:val="24"/>
                <w:lang w:eastAsia="ar-SA"/>
              </w:rPr>
              <w:t>№</w:t>
            </w:r>
          </w:p>
          <w:p w:rsidR="006F79FE" w:rsidRPr="000E3853" w:rsidRDefault="006F79FE" w:rsidP="003A44A7">
            <w:pPr>
              <w:keepNext/>
              <w:suppressAutoHyphens/>
              <w:spacing w:before="40" w:after="40" w:line="240" w:lineRule="auto"/>
              <w:ind w:left="57" w:right="57"/>
              <w:jc w:val="both"/>
              <w:rPr>
                <w:rFonts w:eastAsia="Times New Roman" w:cs="Times New Roman"/>
                <w:szCs w:val="24"/>
                <w:lang w:eastAsia="ar-SA"/>
              </w:rPr>
            </w:pPr>
            <w:proofErr w:type="gramStart"/>
            <w:r w:rsidRPr="000E3853">
              <w:rPr>
                <w:rFonts w:eastAsia="Times New Roman" w:cs="Times New Roman"/>
                <w:szCs w:val="24"/>
                <w:lang w:eastAsia="ar-SA"/>
              </w:rPr>
              <w:t>п</w:t>
            </w:r>
            <w:proofErr w:type="gramEnd"/>
            <w:r w:rsidRPr="000E3853">
              <w:rPr>
                <w:rFonts w:eastAsia="Times New Roman" w:cs="Times New Roman"/>
                <w:szCs w:val="24"/>
                <w:lang w:eastAsia="ar-SA"/>
              </w:rPr>
              <w:t>/п</w:t>
            </w:r>
          </w:p>
        </w:tc>
        <w:tc>
          <w:tcPr>
            <w:tcW w:w="2839"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r w:rsidRPr="000E3853">
              <w:rPr>
                <w:rFonts w:eastAsia="Times New Roman" w:cs="Times New Roman"/>
                <w:szCs w:val="24"/>
                <w:lang w:eastAsia="ar-SA"/>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p w:rsidR="0047081C" w:rsidRPr="000E3853" w:rsidRDefault="0047081C" w:rsidP="00822391">
            <w:pPr>
              <w:keepNext/>
              <w:suppressAutoHyphens/>
              <w:snapToGrid w:val="0"/>
              <w:spacing w:before="40" w:after="40" w:line="240" w:lineRule="auto"/>
              <w:ind w:left="57" w:right="57"/>
              <w:jc w:val="both"/>
              <w:rPr>
                <w:rFonts w:eastAsia="Times New Roman" w:cs="Times New Roman"/>
                <w:i/>
                <w:szCs w:val="24"/>
                <w:lang w:eastAsia="ar-SA"/>
              </w:rPr>
            </w:pPr>
            <w:r w:rsidRPr="00822391">
              <w:rPr>
                <w:rFonts w:eastAsia="Times New Roman" w:cs="Times New Roman"/>
                <w:i/>
                <w:szCs w:val="24"/>
                <w:lang w:eastAsia="ar-SA"/>
              </w:rPr>
              <w:t>(</w:t>
            </w:r>
            <w:r w:rsidRPr="00822391">
              <w:rPr>
                <w:rFonts w:eastAsia="Times New Roman" w:cs="Times New Roman"/>
                <w:i/>
                <w:szCs w:val="24"/>
                <w:u w:val="single"/>
                <w:lang w:eastAsia="ar-SA"/>
              </w:rPr>
              <w:t>указать договоры за 201</w:t>
            </w:r>
            <w:r w:rsidR="00822391" w:rsidRPr="00822391">
              <w:rPr>
                <w:rFonts w:eastAsia="Times New Roman" w:cs="Times New Roman"/>
                <w:i/>
                <w:szCs w:val="24"/>
                <w:u w:val="single"/>
                <w:lang w:eastAsia="ar-SA"/>
              </w:rPr>
              <w:t>2</w:t>
            </w:r>
            <w:r w:rsidRPr="00822391">
              <w:rPr>
                <w:rFonts w:eastAsia="Times New Roman" w:cs="Times New Roman"/>
                <w:i/>
                <w:szCs w:val="24"/>
                <w:u w:val="single"/>
                <w:lang w:eastAsia="ar-SA"/>
              </w:rPr>
              <w:t>-2014</w:t>
            </w:r>
            <w:r w:rsidRPr="00822391">
              <w:rPr>
                <w:rFonts w:eastAsia="Times New Roman" w:cs="Times New Roman"/>
                <w:i/>
                <w:szCs w:val="24"/>
                <w:lang w:eastAsia="ar-SA"/>
              </w:rPr>
              <w:t xml:space="preserve"> </w:t>
            </w:r>
            <w:r w:rsidRPr="00822391">
              <w:rPr>
                <w:rFonts w:eastAsia="Times New Roman" w:cs="Times New Roman"/>
                <w:i/>
                <w:szCs w:val="24"/>
                <w:u w:val="single"/>
                <w:lang w:eastAsia="ar-SA"/>
              </w:rPr>
              <w:t>годы</w:t>
            </w:r>
            <w:r w:rsidRPr="00822391">
              <w:rPr>
                <w:rFonts w:eastAsia="Times New Roman" w:cs="Times New Roman"/>
                <w:i/>
                <w:szCs w:val="24"/>
                <w:lang w:eastAsia="ar-SA"/>
              </w:rPr>
              <w:t>)</w:t>
            </w:r>
          </w:p>
        </w:tc>
        <w:tc>
          <w:tcPr>
            <w:tcW w:w="2268"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right="-108"/>
              <w:jc w:val="both"/>
              <w:rPr>
                <w:rFonts w:eastAsia="Calibri" w:cs="Times New Roman"/>
                <w:szCs w:val="24"/>
                <w:lang w:eastAsia="ar-SA"/>
              </w:rPr>
            </w:pPr>
            <w:r w:rsidRPr="000E3853">
              <w:rPr>
                <w:rFonts w:eastAsia="Times New Roman" w:cs="Times New Roman"/>
                <w:szCs w:val="24"/>
                <w:lang w:eastAsia="ar-SA"/>
              </w:rPr>
              <w:t xml:space="preserve">Заказчик </w:t>
            </w:r>
            <w:r w:rsidRPr="000E3853">
              <w:rPr>
                <w:rFonts w:eastAsia="Times New Roman" w:cs="Times New Roman"/>
                <w:szCs w:val="24"/>
                <w:lang w:eastAsia="ar-SA"/>
              </w:rPr>
              <w:br/>
              <w:t>(наименование, адрес, контактное лицо с указанием должности, контактные телефоны)</w:t>
            </w:r>
          </w:p>
        </w:tc>
        <w:tc>
          <w:tcPr>
            <w:tcW w:w="1701" w:type="dxa"/>
            <w:tcBorders>
              <w:top w:val="single" w:sz="4" w:space="0" w:color="000000"/>
              <w:left w:val="single" w:sz="4" w:space="0" w:color="000000"/>
              <w:bottom w:val="single" w:sz="4" w:space="0" w:color="000000"/>
            </w:tcBorders>
            <w:shd w:val="clear" w:color="auto" w:fill="auto"/>
          </w:tcPr>
          <w:p w:rsidR="006F79FE" w:rsidRPr="000E3853" w:rsidRDefault="006F79FE" w:rsidP="00780A89">
            <w:pPr>
              <w:keepNext/>
              <w:suppressAutoHyphens/>
              <w:snapToGrid w:val="0"/>
              <w:spacing w:before="40" w:after="40" w:line="240" w:lineRule="auto"/>
              <w:ind w:left="34" w:right="34"/>
              <w:jc w:val="both"/>
              <w:rPr>
                <w:rFonts w:eastAsia="Times New Roman" w:cs="Times New Roman"/>
                <w:szCs w:val="24"/>
                <w:lang w:eastAsia="ar-SA"/>
              </w:rPr>
            </w:pPr>
            <w:r w:rsidRPr="000E3853">
              <w:rPr>
                <w:rFonts w:eastAsia="Calibri" w:cs="Times New Roman"/>
                <w:szCs w:val="24"/>
                <w:lang w:eastAsia="ar-SA"/>
              </w:rPr>
              <w:t>Описание договора</w:t>
            </w:r>
            <w:r w:rsidRPr="000E3853">
              <w:rPr>
                <w:rFonts w:eastAsia="Calibri" w:cs="Times New Roman"/>
                <w:szCs w:val="24"/>
                <w:lang w:eastAsia="ar-SA"/>
              </w:rPr>
              <w:br/>
              <w:t>(описание основных условий договора)</w:t>
            </w:r>
            <w:r w:rsidR="00780A89" w:rsidRPr="000E3853">
              <w:rPr>
                <w:rFonts w:eastAsia="Times New Roman" w:cs="Times New Roman"/>
                <w:i/>
                <w:szCs w:val="24"/>
                <w:lang w:eastAsia="ar-SA"/>
              </w:rPr>
              <w:t xml:space="preserve"> </w:t>
            </w:r>
            <w:r w:rsidR="00780A89" w:rsidRPr="003D26B6">
              <w:rPr>
                <w:rFonts w:eastAsia="Times New Roman" w:cs="Times New Roman"/>
                <w:i/>
                <w:szCs w:val="24"/>
                <w:u w:val="single"/>
                <w:lang w:eastAsia="ar-SA"/>
              </w:rPr>
              <w:t xml:space="preserve">(копии договоров </w:t>
            </w:r>
            <w:r w:rsidR="00F750FF" w:rsidRPr="003D26B6">
              <w:rPr>
                <w:rFonts w:eastAsia="Times New Roman" w:cs="Times New Roman"/>
                <w:i/>
                <w:szCs w:val="24"/>
                <w:u w:val="single"/>
                <w:lang w:eastAsia="ar-SA"/>
              </w:rPr>
              <w:t xml:space="preserve">и актов </w:t>
            </w:r>
            <w:r w:rsidR="00780A89" w:rsidRPr="003D26B6">
              <w:rPr>
                <w:rFonts w:eastAsia="Times New Roman" w:cs="Times New Roman"/>
                <w:i/>
                <w:szCs w:val="24"/>
                <w:u w:val="single"/>
                <w:lang w:eastAsia="ar-SA"/>
              </w:rPr>
              <w:t>приложены)</w:t>
            </w:r>
          </w:p>
        </w:tc>
        <w:tc>
          <w:tcPr>
            <w:tcW w:w="1276" w:type="dxa"/>
            <w:tcBorders>
              <w:top w:val="single" w:sz="4" w:space="0" w:color="000000"/>
              <w:left w:val="single" w:sz="4" w:space="0" w:color="000000"/>
              <w:bottom w:val="single" w:sz="4" w:space="0" w:color="000000"/>
            </w:tcBorders>
            <w:shd w:val="clear" w:color="auto" w:fill="auto"/>
          </w:tcPr>
          <w:p w:rsidR="006F79FE" w:rsidRPr="000E3853" w:rsidRDefault="00F750FF" w:rsidP="003A44A7">
            <w:pPr>
              <w:keepNext/>
              <w:suppressAutoHyphens/>
              <w:snapToGrid w:val="0"/>
              <w:spacing w:before="40" w:after="40" w:line="240" w:lineRule="auto"/>
              <w:ind w:left="57" w:right="57"/>
              <w:jc w:val="both"/>
              <w:rPr>
                <w:rFonts w:eastAsia="Times New Roman" w:cs="Times New Roman"/>
                <w:szCs w:val="24"/>
                <w:lang w:eastAsia="ar-SA"/>
              </w:rPr>
            </w:pPr>
            <w:r w:rsidRPr="000E3853">
              <w:rPr>
                <w:rFonts w:eastAsia="Times New Roman" w:cs="Times New Roman"/>
                <w:szCs w:val="24"/>
                <w:lang w:eastAsia="ar-SA"/>
              </w:rPr>
              <w:t>Сумма договора</w:t>
            </w:r>
            <w:r w:rsidR="006F79FE" w:rsidRPr="000E3853">
              <w:rPr>
                <w:rFonts w:eastAsia="Times New Roman" w:cs="Times New Roman"/>
                <w:szCs w:val="24"/>
                <w:lang w:eastAsia="ar-SA"/>
              </w:rPr>
              <w:t>, рублей</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0E3853" w:rsidRDefault="006F79FE" w:rsidP="00822391">
            <w:pPr>
              <w:keepNext/>
              <w:suppressAutoHyphens/>
              <w:snapToGrid w:val="0"/>
              <w:spacing w:before="40" w:after="40" w:line="240" w:lineRule="auto"/>
              <w:ind w:left="57" w:right="57"/>
              <w:jc w:val="both"/>
              <w:rPr>
                <w:rFonts w:ascii="Calibri" w:eastAsia="Calibri" w:hAnsi="Calibri" w:cs="Times New Roman"/>
                <w:lang w:eastAsia="ar-SA"/>
              </w:rPr>
            </w:pPr>
            <w:r w:rsidRPr="000E3853">
              <w:rPr>
                <w:rFonts w:eastAsia="Times New Roman" w:cs="Times New Roman"/>
                <w:szCs w:val="24"/>
                <w:lang w:eastAsia="ar-SA"/>
              </w:rPr>
              <w:t>Наличие (количество) рекомендательных писем и отзывов по результатам исполнения договора</w:t>
            </w:r>
            <w:r w:rsidR="00A96B59" w:rsidRPr="000E3853">
              <w:rPr>
                <w:rFonts w:eastAsia="Times New Roman" w:cs="Times New Roman"/>
                <w:szCs w:val="24"/>
                <w:lang w:eastAsia="ar-SA"/>
              </w:rPr>
              <w:t xml:space="preserve"> </w:t>
            </w:r>
          </w:p>
        </w:tc>
      </w:tr>
      <w:tr w:rsidR="006F79FE" w:rsidRPr="000E3853" w:rsidTr="00995DB7">
        <w:trPr>
          <w:cantSplit/>
          <w:tblHeader/>
        </w:trPr>
        <w:tc>
          <w:tcPr>
            <w:tcW w:w="71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numPr>
                <w:ilvl w:val="0"/>
                <w:numId w:val="7"/>
              </w:numPr>
              <w:suppressAutoHyphens/>
              <w:snapToGrid w:val="0"/>
              <w:spacing w:line="360" w:lineRule="auto"/>
              <w:jc w:val="both"/>
              <w:rPr>
                <w:rFonts w:eastAsia="Times New Roman" w:cs="Times New Roman"/>
                <w:szCs w:val="24"/>
                <w:lang w:eastAsia="ar-SA"/>
              </w:rPr>
            </w:pPr>
          </w:p>
        </w:tc>
        <w:tc>
          <w:tcPr>
            <w:tcW w:w="2839"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r>
      <w:tr w:rsidR="006F79FE" w:rsidRPr="000E3853" w:rsidTr="00995DB7">
        <w:trPr>
          <w:cantSplit/>
          <w:tblHeader/>
        </w:trPr>
        <w:tc>
          <w:tcPr>
            <w:tcW w:w="71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numPr>
                <w:ilvl w:val="0"/>
                <w:numId w:val="7"/>
              </w:numPr>
              <w:suppressAutoHyphens/>
              <w:snapToGrid w:val="0"/>
              <w:spacing w:line="360" w:lineRule="auto"/>
              <w:jc w:val="both"/>
              <w:rPr>
                <w:rFonts w:eastAsia="Times New Roman" w:cs="Times New Roman"/>
                <w:szCs w:val="24"/>
                <w:lang w:eastAsia="ar-SA"/>
              </w:rPr>
            </w:pPr>
          </w:p>
        </w:tc>
        <w:tc>
          <w:tcPr>
            <w:tcW w:w="2839"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r>
      <w:tr w:rsidR="006F79FE" w:rsidRPr="000E3853" w:rsidTr="00995DB7">
        <w:trPr>
          <w:cantSplit/>
          <w:tblHeader/>
        </w:trPr>
        <w:tc>
          <w:tcPr>
            <w:tcW w:w="71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numPr>
                <w:ilvl w:val="0"/>
                <w:numId w:val="7"/>
              </w:numPr>
              <w:suppressAutoHyphens/>
              <w:snapToGrid w:val="0"/>
              <w:spacing w:line="360" w:lineRule="auto"/>
              <w:jc w:val="both"/>
              <w:rPr>
                <w:rFonts w:eastAsia="Times New Roman" w:cs="Times New Roman"/>
                <w:szCs w:val="24"/>
                <w:lang w:eastAsia="ar-SA"/>
              </w:rPr>
            </w:pPr>
          </w:p>
        </w:tc>
        <w:tc>
          <w:tcPr>
            <w:tcW w:w="2839"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r>
      <w:tr w:rsidR="006F79FE" w:rsidRPr="000E3853" w:rsidTr="00995DB7">
        <w:trPr>
          <w:cantSplit/>
          <w:tblHeader/>
        </w:trPr>
        <w:tc>
          <w:tcPr>
            <w:tcW w:w="71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r w:rsidRPr="000E3853">
              <w:rPr>
                <w:rFonts w:eastAsia="Times New Roman" w:cs="Times New Roman"/>
                <w:szCs w:val="24"/>
                <w:lang w:eastAsia="ar-SA"/>
              </w:rPr>
              <w:t>…</w:t>
            </w:r>
          </w:p>
        </w:tc>
        <w:tc>
          <w:tcPr>
            <w:tcW w:w="2839"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r>
      <w:tr w:rsidR="006F79FE" w:rsidRPr="000E3853" w:rsidTr="00995DB7">
        <w:trPr>
          <w:cantSplit/>
        </w:trPr>
        <w:tc>
          <w:tcPr>
            <w:tcW w:w="7519" w:type="dxa"/>
            <w:gridSpan w:val="4"/>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r w:rsidRPr="000E3853">
              <w:rPr>
                <w:rFonts w:eastAsia="Times New Roman" w:cs="Times New Roman"/>
                <w:b/>
                <w:szCs w:val="20"/>
                <w:lang w:eastAsia="ar-SA"/>
              </w:rPr>
              <w:t xml:space="preserve">ИТОГО </w:t>
            </w:r>
            <w:proofErr w:type="gramStart"/>
            <w:r w:rsidRPr="000E3853">
              <w:rPr>
                <w:rFonts w:eastAsia="Times New Roman" w:cs="Times New Roman"/>
                <w:b/>
                <w:szCs w:val="20"/>
                <w:lang w:eastAsia="ar-SA"/>
              </w:rPr>
              <w:t>за полный год</w:t>
            </w:r>
            <w:proofErr w:type="gramEnd"/>
            <w:r w:rsidRPr="000E3853">
              <w:rPr>
                <w:rFonts w:eastAsia="Times New Roman" w:cs="Times New Roman"/>
                <w:b/>
                <w:szCs w:val="20"/>
                <w:lang w:eastAsia="ar-SA"/>
              </w:rPr>
              <w:t xml:space="preserve"> [</w:t>
            </w:r>
            <w:r w:rsidRPr="000E3853">
              <w:rPr>
                <w:rFonts w:eastAsia="Times New Roman" w:cs="Times New Roman"/>
                <w:b/>
                <w:i/>
                <w:szCs w:val="20"/>
                <w:shd w:val="clear" w:color="auto" w:fill="FFFF99"/>
                <w:lang w:eastAsia="ar-SA"/>
              </w:rPr>
              <w:t>указать год</w:t>
            </w:r>
            <w:r w:rsidRPr="000E3853">
              <w:rPr>
                <w:rFonts w:eastAsia="Times New Roman" w:cs="Times New Roman"/>
                <w:b/>
                <w:szCs w:val="20"/>
                <w:lang w:eastAsia="ar-SA"/>
              </w:rPr>
              <w:t>]</w:t>
            </w:r>
          </w:p>
        </w:tc>
        <w:tc>
          <w:tcPr>
            <w:tcW w:w="127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ascii="Calibri" w:eastAsia="Calibri" w:hAnsi="Calibri" w:cs="Times New Roman"/>
                <w:lang w:eastAsia="ar-SA"/>
              </w:rPr>
            </w:pPr>
          </w:p>
        </w:tc>
      </w:tr>
      <w:tr w:rsidR="006F79FE" w:rsidRPr="000E3853"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line="360" w:lineRule="auto"/>
              <w:jc w:val="both"/>
              <w:rPr>
                <w:rFonts w:eastAsia="Times New Roman" w:cs="Times New Roman"/>
                <w:szCs w:val="20"/>
                <w:lang w:eastAsia="ar-SA"/>
              </w:rPr>
            </w:pPr>
            <w:r w:rsidRPr="000E3853">
              <w:rPr>
                <w:rFonts w:eastAsia="Times New Roman" w:cs="Times New Roman"/>
                <w:szCs w:val="20"/>
                <w:lang w:eastAsia="ar-SA"/>
              </w:rPr>
              <w:t>1.</w:t>
            </w:r>
          </w:p>
        </w:tc>
        <w:tc>
          <w:tcPr>
            <w:tcW w:w="2839"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r>
      <w:tr w:rsidR="006F79FE" w:rsidRPr="000E3853"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line="360" w:lineRule="auto"/>
              <w:jc w:val="both"/>
              <w:rPr>
                <w:rFonts w:eastAsia="Times New Roman" w:cs="Times New Roman"/>
                <w:szCs w:val="20"/>
                <w:lang w:eastAsia="ar-SA"/>
              </w:rPr>
            </w:pPr>
            <w:r w:rsidRPr="000E3853">
              <w:rPr>
                <w:rFonts w:eastAsia="Times New Roman" w:cs="Times New Roman"/>
                <w:szCs w:val="20"/>
                <w:lang w:eastAsia="ar-SA"/>
              </w:rPr>
              <w:t>2.</w:t>
            </w:r>
          </w:p>
        </w:tc>
        <w:tc>
          <w:tcPr>
            <w:tcW w:w="2839"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r>
      <w:tr w:rsidR="006F79FE" w:rsidRPr="000E3853"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line="360" w:lineRule="auto"/>
              <w:jc w:val="both"/>
              <w:rPr>
                <w:rFonts w:eastAsia="Times New Roman" w:cs="Times New Roman"/>
                <w:szCs w:val="20"/>
                <w:lang w:eastAsia="ar-SA"/>
              </w:rPr>
            </w:pPr>
            <w:r w:rsidRPr="000E3853">
              <w:rPr>
                <w:rFonts w:eastAsia="Times New Roman" w:cs="Times New Roman"/>
                <w:szCs w:val="20"/>
                <w:lang w:eastAsia="ar-SA"/>
              </w:rPr>
              <w:t>3.</w:t>
            </w:r>
          </w:p>
        </w:tc>
        <w:tc>
          <w:tcPr>
            <w:tcW w:w="2839"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r>
      <w:tr w:rsidR="006F79FE" w:rsidRPr="000E3853"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r w:rsidRPr="000E3853">
              <w:rPr>
                <w:rFonts w:eastAsia="Times New Roman" w:cs="Times New Roman"/>
                <w:szCs w:val="20"/>
                <w:lang w:eastAsia="ar-SA"/>
              </w:rPr>
              <w:t>…</w:t>
            </w:r>
          </w:p>
        </w:tc>
        <w:tc>
          <w:tcPr>
            <w:tcW w:w="2839"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r>
      <w:tr w:rsidR="006F79FE" w:rsidRPr="000E3853" w:rsidTr="00995DB7">
        <w:trPr>
          <w:cantSplit/>
        </w:trPr>
        <w:tc>
          <w:tcPr>
            <w:tcW w:w="7519" w:type="dxa"/>
            <w:gridSpan w:val="4"/>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r w:rsidRPr="000E3853">
              <w:rPr>
                <w:rFonts w:eastAsia="Times New Roman" w:cs="Times New Roman"/>
                <w:b/>
                <w:szCs w:val="20"/>
                <w:lang w:eastAsia="ar-SA"/>
              </w:rPr>
              <w:t xml:space="preserve">ИТОГО </w:t>
            </w:r>
            <w:proofErr w:type="gramStart"/>
            <w:r w:rsidRPr="000E3853">
              <w:rPr>
                <w:rFonts w:eastAsia="Times New Roman" w:cs="Times New Roman"/>
                <w:b/>
                <w:szCs w:val="20"/>
                <w:lang w:eastAsia="ar-SA"/>
              </w:rPr>
              <w:t>за полный год</w:t>
            </w:r>
            <w:proofErr w:type="gramEnd"/>
            <w:r w:rsidRPr="000E3853">
              <w:rPr>
                <w:rFonts w:eastAsia="Times New Roman" w:cs="Times New Roman"/>
                <w:b/>
                <w:szCs w:val="20"/>
                <w:lang w:eastAsia="ar-SA"/>
              </w:rPr>
              <w:t xml:space="preserve"> [</w:t>
            </w:r>
            <w:r w:rsidRPr="000E3853">
              <w:rPr>
                <w:rFonts w:eastAsia="Times New Roman" w:cs="Times New Roman"/>
                <w:b/>
                <w:i/>
                <w:szCs w:val="20"/>
                <w:shd w:val="clear" w:color="auto" w:fill="FFFF99"/>
                <w:lang w:eastAsia="ar-SA"/>
              </w:rPr>
              <w:t>указать год</w:t>
            </w:r>
            <w:r w:rsidRPr="000E3853">
              <w:rPr>
                <w:rFonts w:eastAsia="Times New Roman" w:cs="Times New Roman"/>
                <w:b/>
                <w:szCs w:val="20"/>
                <w:lang w:eastAsia="ar-SA"/>
              </w:rPr>
              <w:t>]</w:t>
            </w:r>
          </w:p>
        </w:tc>
        <w:tc>
          <w:tcPr>
            <w:tcW w:w="127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ascii="Calibri" w:eastAsia="Calibri" w:hAnsi="Calibri" w:cs="Times New Roman"/>
                <w:lang w:eastAsia="ar-SA"/>
              </w:rPr>
            </w:pPr>
          </w:p>
        </w:tc>
      </w:tr>
      <w:tr w:rsidR="006F79FE" w:rsidRPr="000E3853"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r w:rsidRPr="000E3853">
              <w:rPr>
                <w:rFonts w:eastAsia="Times New Roman" w:cs="Times New Roman"/>
                <w:szCs w:val="20"/>
                <w:lang w:eastAsia="ar-SA"/>
              </w:rPr>
              <w:t>1.</w:t>
            </w:r>
          </w:p>
        </w:tc>
        <w:tc>
          <w:tcPr>
            <w:tcW w:w="2839"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r>
      <w:tr w:rsidR="006F79FE" w:rsidRPr="000E3853"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r w:rsidRPr="000E3853">
              <w:rPr>
                <w:rFonts w:eastAsia="Times New Roman" w:cs="Times New Roman"/>
                <w:szCs w:val="20"/>
                <w:lang w:eastAsia="ar-SA"/>
              </w:rPr>
              <w:t>2.</w:t>
            </w:r>
          </w:p>
        </w:tc>
        <w:tc>
          <w:tcPr>
            <w:tcW w:w="2839"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r>
      <w:tr w:rsidR="006F79FE" w:rsidRPr="000E3853"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r w:rsidRPr="000E3853">
              <w:rPr>
                <w:rFonts w:eastAsia="Times New Roman" w:cs="Times New Roman"/>
                <w:szCs w:val="20"/>
                <w:lang w:eastAsia="ar-SA"/>
              </w:rPr>
              <w:t>3.</w:t>
            </w:r>
          </w:p>
        </w:tc>
        <w:tc>
          <w:tcPr>
            <w:tcW w:w="2839"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r>
      <w:tr w:rsidR="006F79FE" w:rsidRPr="000E3853"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r w:rsidRPr="000E3853">
              <w:rPr>
                <w:rFonts w:eastAsia="Times New Roman" w:cs="Times New Roman"/>
                <w:szCs w:val="20"/>
                <w:lang w:eastAsia="ar-SA"/>
              </w:rPr>
              <w:t>…</w:t>
            </w:r>
          </w:p>
        </w:tc>
        <w:tc>
          <w:tcPr>
            <w:tcW w:w="2839"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r>
      <w:tr w:rsidR="006F79FE" w:rsidRPr="000E3853" w:rsidTr="00995DB7">
        <w:trPr>
          <w:cantSplit/>
        </w:trPr>
        <w:tc>
          <w:tcPr>
            <w:tcW w:w="7519" w:type="dxa"/>
            <w:gridSpan w:val="4"/>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r w:rsidRPr="000E3853">
              <w:rPr>
                <w:rFonts w:eastAsia="Times New Roman" w:cs="Times New Roman"/>
                <w:b/>
                <w:szCs w:val="20"/>
                <w:lang w:eastAsia="ar-SA"/>
              </w:rPr>
              <w:t xml:space="preserve">ИТОГО </w:t>
            </w:r>
            <w:proofErr w:type="gramStart"/>
            <w:r w:rsidRPr="000E3853">
              <w:rPr>
                <w:rFonts w:eastAsia="Times New Roman" w:cs="Times New Roman"/>
                <w:b/>
                <w:szCs w:val="20"/>
                <w:lang w:eastAsia="ar-SA"/>
              </w:rPr>
              <w:t>за полный год</w:t>
            </w:r>
            <w:proofErr w:type="gramEnd"/>
            <w:r w:rsidRPr="000E3853">
              <w:rPr>
                <w:rFonts w:eastAsia="Times New Roman" w:cs="Times New Roman"/>
                <w:b/>
                <w:szCs w:val="20"/>
                <w:lang w:eastAsia="ar-SA"/>
              </w:rPr>
              <w:t xml:space="preserve"> [</w:t>
            </w:r>
            <w:r w:rsidRPr="000E3853">
              <w:rPr>
                <w:rFonts w:eastAsia="Times New Roman" w:cs="Times New Roman"/>
                <w:b/>
                <w:i/>
                <w:szCs w:val="20"/>
                <w:shd w:val="clear" w:color="auto" w:fill="FFFF99"/>
                <w:lang w:eastAsia="ar-SA"/>
              </w:rPr>
              <w:t>указать год</w:t>
            </w:r>
            <w:r w:rsidRPr="000E3853">
              <w:rPr>
                <w:rFonts w:eastAsia="Times New Roman" w:cs="Times New Roman"/>
                <w:b/>
                <w:szCs w:val="20"/>
                <w:lang w:eastAsia="ar-SA"/>
              </w:rPr>
              <w:t>]</w:t>
            </w:r>
          </w:p>
        </w:tc>
        <w:tc>
          <w:tcPr>
            <w:tcW w:w="127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ascii="Calibri" w:eastAsia="Calibri" w:hAnsi="Calibri" w:cs="Times New Roman"/>
                <w:lang w:eastAsia="ar-SA"/>
              </w:rPr>
            </w:pPr>
          </w:p>
        </w:tc>
      </w:tr>
      <w:tr w:rsidR="006F79FE" w:rsidRPr="000E3853" w:rsidTr="00995DB7">
        <w:trPr>
          <w:cantSplit/>
        </w:trPr>
        <w:tc>
          <w:tcPr>
            <w:tcW w:w="7519" w:type="dxa"/>
            <w:gridSpan w:val="4"/>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r w:rsidRPr="000E3853">
              <w:rPr>
                <w:rFonts w:eastAsia="Times New Roman" w:cs="Times New Roman"/>
                <w:b/>
                <w:szCs w:val="20"/>
                <w:lang w:eastAsia="ar-SA"/>
              </w:rPr>
              <w:t xml:space="preserve">ИТОГО за ______год, ______год, ______год </w:t>
            </w:r>
          </w:p>
        </w:tc>
        <w:tc>
          <w:tcPr>
            <w:tcW w:w="127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ascii="Calibri" w:eastAsia="Calibri" w:hAnsi="Calibri" w:cs="Times New Roman"/>
                <w:lang w:eastAsia="ar-SA"/>
              </w:rPr>
            </w:pPr>
          </w:p>
        </w:tc>
      </w:tr>
      <w:tr w:rsidR="006F79FE" w:rsidRPr="006F79FE" w:rsidTr="00995DB7">
        <w:trPr>
          <w:cantSplit/>
        </w:trPr>
        <w:tc>
          <w:tcPr>
            <w:tcW w:w="7519" w:type="dxa"/>
            <w:gridSpan w:val="4"/>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r w:rsidRPr="000E3853">
              <w:rPr>
                <w:rFonts w:eastAsia="Times New Roman" w:cs="Times New Roman"/>
                <w:b/>
                <w:szCs w:val="20"/>
                <w:lang w:eastAsia="ar-SA"/>
              </w:rPr>
              <w:t xml:space="preserve"> </w:t>
            </w:r>
            <w:proofErr w:type="spellStart"/>
            <w:r w:rsidRPr="000E3853">
              <w:rPr>
                <w:rFonts w:eastAsia="Times New Roman" w:cs="Times New Roman"/>
                <w:b/>
                <w:szCs w:val="20"/>
                <w:lang w:eastAsia="ar-SA"/>
              </w:rPr>
              <w:t>т.ч</w:t>
            </w:r>
            <w:proofErr w:type="spellEnd"/>
            <w:r w:rsidRPr="000E3853">
              <w:rPr>
                <w:rFonts w:eastAsia="Times New Roman" w:cs="Times New Roman"/>
                <w:b/>
                <w:szCs w:val="20"/>
                <w:lang w:eastAsia="ar-SA"/>
              </w:rPr>
              <w:t>. с ОАО «Мурманэнергосбыт»</w:t>
            </w:r>
          </w:p>
        </w:tc>
        <w:tc>
          <w:tcPr>
            <w:tcW w:w="1276"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r>
    </w:tbl>
    <w:p w:rsidR="00995DB7" w:rsidRDefault="00995DB7" w:rsidP="003A44A7">
      <w:pPr>
        <w:suppressAutoHyphens/>
        <w:spacing w:line="240" w:lineRule="auto"/>
        <w:ind w:firstLine="567"/>
        <w:jc w:val="both"/>
        <w:rPr>
          <w:rFonts w:eastAsia="Times New Roman" w:cs="Times New Roman"/>
          <w:szCs w:val="24"/>
          <w:lang w:eastAsia="ar-SA"/>
        </w:rPr>
      </w:pPr>
    </w:p>
    <w:p w:rsidR="006F79FE" w:rsidRPr="006F79FE" w:rsidRDefault="006F79FE" w:rsidP="003A44A7">
      <w:pPr>
        <w:suppressAutoHyphens/>
        <w:spacing w:line="240" w:lineRule="auto"/>
        <w:ind w:firstLine="567"/>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____________________________________</w:t>
      </w:r>
    </w:p>
    <w:p w:rsidR="006F79FE" w:rsidRPr="006F79FE" w:rsidRDefault="006F79FE" w:rsidP="003A44A7">
      <w:pPr>
        <w:suppressAutoHyphens/>
        <w:spacing w:line="240" w:lineRule="auto"/>
        <w:ind w:right="3684" w:firstLine="567"/>
        <w:jc w:val="both"/>
        <w:rPr>
          <w:rFonts w:eastAsia="Times New Roman" w:cs="Times New Roman"/>
          <w:szCs w:val="24"/>
          <w:lang w:eastAsia="ar-SA"/>
        </w:rPr>
      </w:pPr>
      <w:r w:rsidRPr="006F79FE">
        <w:rPr>
          <w:rFonts w:eastAsia="Times New Roman" w:cs="Times New Roman"/>
          <w:szCs w:val="24"/>
          <w:vertAlign w:val="superscript"/>
          <w:lang w:eastAsia="ar-SA"/>
        </w:rPr>
        <w:lastRenderedPageBreak/>
        <w:t>(подпись, М.П.)</w:t>
      </w:r>
    </w:p>
    <w:p w:rsidR="006F79FE" w:rsidRPr="006F79FE" w:rsidRDefault="006F79FE" w:rsidP="003A44A7">
      <w:pPr>
        <w:suppressAutoHyphens/>
        <w:spacing w:line="240" w:lineRule="auto"/>
        <w:ind w:firstLine="567"/>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____________________________________</w:t>
      </w:r>
    </w:p>
    <w:p w:rsidR="006F79FE" w:rsidRPr="006F79FE" w:rsidRDefault="006F79FE" w:rsidP="003A44A7">
      <w:pPr>
        <w:suppressAutoHyphens/>
        <w:spacing w:line="240" w:lineRule="auto"/>
        <w:ind w:right="3684" w:firstLine="567"/>
        <w:jc w:val="both"/>
        <w:rPr>
          <w:rFonts w:eastAsia="Times New Roman" w:cs="Times New Roman"/>
          <w:b/>
          <w:szCs w:val="24"/>
          <w:lang w:eastAsia="ar-SA"/>
        </w:rPr>
      </w:pPr>
      <w:r w:rsidRPr="006F79FE">
        <w:rPr>
          <w:rFonts w:eastAsia="Times New Roman" w:cs="Times New Roman"/>
          <w:szCs w:val="24"/>
          <w:vertAlign w:val="superscript"/>
          <w:lang w:eastAsia="ar-SA"/>
        </w:rPr>
        <w:t xml:space="preserve">(фамилия, имя, отчество </w:t>
      </w:r>
      <w:proofErr w:type="gramStart"/>
      <w:r w:rsidRPr="006F79FE">
        <w:rPr>
          <w:rFonts w:eastAsia="Times New Roman" w:cs="Times New Roman"/>
          <w:szCs w:val="24"/>
          <w:vertAlign w:val="superscript"/>
          <w:lang w:eastAsia="ar-SA"/>
        </w:rPr>
        <w:t>подписавшего</w:t>
      </w:r>
      <w:proofErr w:type="gramEnd"/>
      <w:r w:rsidRPr="006F79FE">
        <w:rPr>
          <w:rFonts w:eastAsia="Times New Roman" w:cs="Times New Roman"/>
          <w:szCs w:val="24"/>
          <w:vertAlign w:val="superscript"/>
          <w:lang w:eastAsia="ar-SA"/>
        </w:rPr>
        <w:t>, должность)</w:t>
      </w:r>
    </w:p>
    <w:p w:rsidR="006F79FE" w:rsidRPr="006F79FE" w:rsidRDefault="006F79FE" w:rsidP="003A44A7">
      <w:pPr>
        <w:keepNext/>
        <w:suppressAutoHyphens/>
        <w:spacing w:line="240" w:lineRule="auto"/>
        <w:ind w:firstLine="567"/>
        <w:jc w:val="both"/>
        <w:rPr>
          <w:rFonts w:eastAsia="Times New Roman" w:cs="Times New Roman"/>
          <w:b/>
          <w:szCs w:val="24"/>
          <w:lang w:eastAsia="ar-SA"/>
        </w:rPr>
      </w:pPr>
    </w:p>
    <w:p w:rsidR="006F79FE" w:rsidRPr="006F79FE" w:rsidRDefault="006F79FE" w:rsidP="00C54015">
      <w:pPr>
        <w:pBdr>
          <w:bottom w:val="single" w:sz="4" w:space="1" w:color="000000"/>
        </w:pBdr>
        <w:shd w:val="clear" w:color="auto" w:fill="E0E0E0"/>
        <w:suppressAutoHyphens/>
        <w:spacing w:line="240" w:lineRule="auto"/>
        <w:ind w:right="21"/>
        <w:rPr>
          <w:rFonts w:eastAsia="Times New Roman" w:cs="Times New Roman"/>
          <w:szCs w:val="24"/>
          <w:lang w:eastAsia="ar-SA"/>
        </w:rPr>
      </w:pPr>
      <w:r w:rsidRPr="006F79FE">
        <w:rPr>
          <w:rFonts w:eastAsia="Times New Roman" w:cs="Times New Roman"/>
          <w:b/>
          <w:spacing w:val="36"/>
          <w:szCs w:val="24"/>
          <w:lang w:eastAsia="ar-SA"/>
        </w:rPr>
        <w:t>конец формы</w:t>
      </w:r>
    </w:p>
    <w:p w:rsidR="006F79FE" w:rsidRPr="006F79FE" w:rsidRDefault="006F79FE" w:rsidP="00C54015">
      <w:pPr>
        <w:pBdr>
          <w:bottom w:val="single" w:sz="4" w:space="1" w:color="000000"/>
        </w:pBdr>
        <w:shd w:val="clear" w:color="auto" w:fill="E0E0E0"/>
        <w:suppressAutoHyphens/>
        <w:spacing w:line="240" w:lineRule="auto"/>
        <w:ind w:right="21"/>
        <w:rPr>
          <w:rFonts w:eastAsia="Times New Roman" w:cs="Times New Roman"/>
          <w:sz w:val="20"/>
          <w:szCs w:val="20"/>
          <w:lang w:eastAsia="ar-SA"/>
        </w:rPr>
      </w:pPr>
      <w:r w:rsidRPr="006F79FE">
        <w:rPr>
          <w:rFonts w:eastAsia="Times New Roman" w:cs="Times New Roman"/>
          <w:szCs w:val="24"/>
          <w:lang w:eastAsia="ar-SA"/>
        </w:rPr>
        <w:t>Инструкции по заполнению</w:t>
      </w:r>
    </w:p>
    <w:p w:rsidR="006F79FE" w:rsidRPr="006F79FE" w:rsidRDefault="006F79FE" w:rsidP="003A44A7">
      <w:pPr>
        <w:suppressAutoHyphens/>
        <w:ind w:left="567"/>
        <w:jc w:val="both"/>
        <w:rPr>
          <w:rFonts w:eastAsia="Times New Roman" w:cs="Times New Roman"/>
          <w:sz w:val="20"/>
          <w:szCs w:val="20"/>
          <w:lang w:eastAsia="ar-SA"/>
        </w:rPr>
      </w:pPr>
    </w:p>
    <w:p w:rsidR="00A61D5F" w:rsidRPr="004F47F8" w:rsidRDefault="00673C28" w:rsidP="00673C28">
      <w:pPr>
        <w:tabs>
          <w:tab w:val="left" w:pos="0"/>
        </w:tabs>
        <w:suppressAutoHyphens/>
        <w:jc w:val="both"/>
        <w:rPr>
          <w:rFonts w:eastAsia="Times New Roman" w:cs="Times New Roman"/>
          <w:sz w:val="20"/>
          <w:szCs w:val="20"/>
          <w:lang w:eastAsia="ar-SA"/>
        </w:rPr>
      </w:pPr>
      <w:r>
        <w:rPr>
          <w:rFonts w:eastAsia="Times New Roman" w:cs="Times New Roman"/>
          <w:sz w:val="20"/>
          <w:szCs w:val="20"/>
          <w:lang w:eastAsia="ar-SA"/>
        </w:rPr>
        <w:t xml:space="preserve">1. </w:t>
      </w:r>
      <w:r w:rsidR="00A61D5F" w:rsidRPr="004F47F8">
        <w:rPr>
          <w:rFonts w:eastAsia="Times New Roman" w:cs="Times New Roman"/>
          <w:sz w:val="20"/>
          <w:szCs w:val="20"/>
          <w:lang w:eastAsia="ar-SA"/>
        </w:rPr>
        <w:t>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A61D5F" w:rsidRPr="004F47F8" w:rsidRDefault="00673C28" w:rsidP="00673C28">
      <w:pPr>
        <w:tabs>
          <w:tab w:val="left" w:pos="0"/>
        </w:tabs>
        <w:suppressAutoHyphens/>
        <w:jc w:val="both"/>
        <w:rPr>
          <w:rFonts w:eastAsia="Times New Roman" w:cs="Times New Roman"/>
          <w:sz w:val="20"/>
          <w:szCs w:val="20"/>
          <w:lang w:eastAsia="ar-SA"/>
        </w:rPr>
      </w:pPr>
      <w:r>
        <w:rPr>
          <w:rFonts w:eastAsia="Times New Roman" w:cs="Times New Roman"/>
          <w:sz w:val="20"/>
          <w:szCs w:val="20"/>
          <w:lang w:eastAsia="ar-SA"/>
        </w:rPr>
        <w:t xml:space="preserve">2. </w:t>
      </w:r>
      <w:r w:rsidR="00A61D5F" w:rsidRPr="004F47F8">
        <w:rPr>
          <w:rFonts w:eastAsia="Times New Roman" w:cs="Times New Roman"/>
          <w:sz w:val="20"/>
          <w:szCs w:val="20"/>
          <w:lang w:eastAsia="ar-SA"/>
        </w:rPr>
        <w:t xml:space="preserve">Участник открытого одноэтапного запроса предложений указывает свое фирменное наименование (в </w:t>
      </w:r>
      <w:proofErr w:type="spellStart"/>
      <w:r w:rsidR="00A61D5F" w:rsidRPr="004F47F8">
        <w:rPr>
          <w:rFonts w:eastAsia="Times New Roman" w:cs="Times New Roman"/>
          <w:sz w:val="20"/>
          <w:szCs w:val="20"/>
          <w:lang w:eastAsia="ar-SA"/>
        </w:rPr>
        <w:t>т.ч</w:t>
      </w:r>
      <w:proofErr w:type="spellEnd"/>
      <w:r w:rsidR="00A61D5F" w:rsidRPr="004F47F8">
        <w:rPr>
          <w:rFonts w:eastAsia="Times New Roman" w:cs="Times New Roman"/>
          <w:sz w:val="20"/>
          <w:szCs w:val="20"/>
          <w:lang w:eastAsia="ar-SA"/>
        </w:rPr>
        <w:t>. организационно-правовую форму) и свой адрес.</w:t>
      </w:r>
    </w:p>
    <w:p w:rsidR="00A61D5F" w:rsidRPr="00D2779A" w:rsidRDefault="00673C28" w:rsidP="00673C28">
      <w:pPr>
        <w:tabs>
          <w:tab w:val="left" w:pos="0"/>
        </w:tabs>
        <w:suppressAutoHyphens/>
        <w:jc w:val="both"/>
        <w:rPr>
          <w:rFonts w:eastAsia="Times New Roman" w:cs="Times New Roman"/>
          <w:sz w:val="20"/>
          <w:szCs w:val="20"/>
          <w:lang w:eastAsia="ar-SA"/>
        </w:rPr>
      </w:pPr>
      <w:r>
        <w:rPr>
          <w:rFonts w:eastAsia="Times New Roman" w:cs="Times New Roman"/>
          <w:sz w:val="20"/>
          <w:szCs w:val="20"/>
          <w:lang w:eastAsia="ar-SA"/>
        </w:rPr>
        <w:t xml:space="preserve">3. </w:t>
      </w:r>
      <w:r w:rsidR="00A61D5F" w:rsidRPr="00A2450D">
        <w:rPr>
          <w:rFonts w:eastAsia="Times New Roman" w:cs="Times New Roman"/>
          <w:sz w:val="20"/>
          <w:szCs w:val="20"/>
          <w:lang w:eastAsia="ar-SA"/>
        </w:rPr>
        <w:t xml:space="preserve">В этой форме Участник открытого одноэтапного запроса предложений указывает перечень и годовые объемы </w:t>
      </w:r>
      <w:r w:rsidR="00A61D5F" w:rsidRPr="0073253B">
        <w:rPr>
          <w:rFonts w:eastAsia="Times New Roman" w:cs="Times New Roman"/>
          <w:sz w:val="20"/>
          <w:szCs w:val="20"/>
          <w:lang w:eastAsia="ar-SA"/>
        </w:rPr>
        <w:t xml:space="preserve">выполнения аналогичных договоров, сопоставимых по объемам, срокам выполнения и прочим требованиям </w:t>
      </w:r>
      <w:r w:rsidR="00A61D5F" w:rsidRPr="00D2779A">
        <w:rPr>
          <w:rFonts w:eastAsia="Times New Roman" w:cs="Times New Roman"/>
          <w:sz w:val="20"/>
          <w:szCs w:val="20"/>
          <w:lang w:eastAsia="ar-SA"/>
        </w:rPr>
        <w:t>технического задания.</w:t>
      </w:r>
    </w:p>
    <w:p w:rsidR="000E3853" w:rsidRPr="00503C69" w:rsidRDefault="00673C28" w:rsidP="00673C28">
      <w:pPr>
        <w:tabs>
          <w:tab w:val="left" w:pos="0"/>
        </w:tabs>
        <w:suppressAutoHyphens/>
        <w:jc w:val="both"/>
        <w:rPr>
          <w:rFonts w:eastAsia="Times New Roman" w:cs="Times New Roman"/>
          <w:sz w:val="20"/>
          <w:szCs w:val="20"/>
          <w:lang w:eastAsia="ar-SA"/>
        </w:rPr>
      </w:pPr>
      <w:r>
        <w:rPr>
          <w:rFonts w:eastAsia="Times New Roman" w:cs="Times New Roman"/>
          <w:sz w:val="20"/>
          <w:szCs w:val="20"/>
          <w:lang w:eastAsia="ar-SA"/>
        </w:rPr>
        <w:t xml:space="preserve">4. </w:t>
      </w:r>
      <w:r w:rsidR="00A61D5F" w:rsidRPr="00D2779A">
        <w:rPr>
          <w:rFonts w:eastAsia="Times New Roman" w:cs="Times New Roman"/>
          <w:sz w:val="20"/>
          <w:szCs w:val="20"/>
          <w:lang w:eastAsia="ar-SA"/>
        </w:rPr>
        <w:t xml:space="preserve">Участник открытого одноэтапного запроса предложений может самостоятельно выбрать </w:t>
      </w:r>
      <w:r w:rsidR="00A61D5F" w:rsidRPr="00F559B0">
        <w:rPr>
          <w:rFonts w:eastAsia="Times New Roman" w:cs="Times New Roman"/>
          <w:sz w:val="20"/>
          <w:szCs w:val="20"/>
          <w:lang w:eastAsia="ar-SA"/>
        </w:rPr>
        <w:t>договоры</w:t>
      </w:r>
      <w:r w:rsidR="00995DB7" w:rsidRPr="00F559B0">
        <w:t xml:space="preserve"> </w:t>
      </w:r>
      <w:r w:rsidR="00995DB7" w:rsidRPr="00F559B0">
        <w:rPr>
          <w:rFonts w:eastAsia="Times New Roman" w:cs="Times New Roman"/>
          <w:sz w:val="20"/>
          <w:szCs w:val="20"/>
          <w:lang w:eastAsia="ar-SA"/>
        </w:rPr>
        <w:t xml:space="preserve">за </w:t>
      </w:r>
      <w:r w:rsidR="00995DB7" w:rsidRPr="00F559B0">
        <w:rPr>
          <w:rFonts w:eastAsia="Times New Roman" w:cs="Times New Roman"/>
          <w:b/>
          <w:sz w:val="20"/>
          <w:szCs w:val="20"/>
          <w:u w:val="single"/>
          <w:lang w:eastAsia="ar-SA"/>
        </w:rPr>
        <w:t>201</w:t>
      </w:r>
      <w:r w:rsidR="00822391" w:rsidRPr="00F559B0">
        <w:rPr>
          <w:rFonts w:eastAsia="Times New Roman" w:cs="Times New Roman"/>
          <w:b/>
          <w:sz w:val="20"/>
          <w:szCs w:val="20"/>
          <w:u w:val="single"/>
          <w:lang w:eastAsia="ar-SA"/>
        </w:rPr>
        <w:t>2</w:t>
      </w:r>
      <w:r w:rsidR="00995DB7" w:rsidRPr="00F559B0">
        <w:rPr>
          <w:rFonts w:eastAsia="Times New Roman" w:cs="Times New Roman"/>
          <w:b/>
          <w:sz w:val="20"/>
          <w:szCs w:val="20"/>
          <w:u w:val="single"/>
          <w:lang w:eastAsia="ar-SA"/>
        </w:rPr>
        <w:t>-2014</w:t>
      </w:r>
      <w:r w:rsidR="00995DB7" w:rsidRPr="00503C69">
        <w:rPr>
          <w:rFonts w:eastAsia="Times New Roman" w:cs="Times New Roman"/>
          <w:sz w:val="20"/>
          <w:szCs w:val="20"/>
          <w:lang w:eastAsia="ar-SA"/>
        </w:rPr>
        <w:t xml:space="preserve"> годы</w:t>
      </w:r>
      <w:r w:rsidR="00A61D5F" w:rsidRPr="00503C69">
        <w:rPr>
          <w:rFonts w:eastAsia="Times New Roman" w:cs="Times New Roman"/>
          <w:sz w:val="20"/>
          <w:szCs w:val="20"/>
          <w:lang w:eastAsia="ar-SA"/>
        </w:rPr>
        <w:t xml:space="preserve">, которые, по его мнению, наилучшим образом характеризует его опыт. Данные сведения будут использованы для определения </w:t>
      </w:r>
      <w:r w:rsidRPr="00503C69">
        <w:rPr>
          <w:rFonts w:eastAsia="Times New Roman" w:cs="Times New Roman"/>
          <w:sz w:val="20"/>
          <w:szCs w:val="20"/>
          <w:lang w:eastAsia="ar-SA"/>
        </w:rPr>
        <w:t xml:space="preserve">опыта выполнения аналогичных работ </w:t>
      </w:r>
      <w:r w:rsidR="00A61D5F" w:rsidRPr="00503C69">
        <w:rPr>
          <w:rFonts w:eastAsia="Times New Roman" w:cs="Times New Roman"/>
          <w:sz w:val="20"/>
          <w:szCs w:val="20"/>
          <w:lang w:eastAsia="ar-SA"/>
        </w:rPr>
        <w:t>и дальнейшей оценки Участника по критерию «</w:t>
      </w:r>
      <w:r w:rsidRPr="00503C69">
        <w:rPr>
          <w:rFonts w:eastAsia="Times New Roman" w:cs="Times New Roman"/>
          <w:sz w:val="20"/>
          <w:szCs w:val="20"/>
          <w:lang w:eastAsia="ar-SA"/>
        </w:rPr>
        <w:t>Опыт выполнения аналогичных работ</w:t>
      </w:r>
      <w:r w:rsidR="000E3853" w:rsidRPr="00503C69">
        <w:rPr>
          <w:rFonts w:eastAsia="Times New Roman" w:cs="Times New Roman"/>
          <w:sz w:val="20"/>
          <w:szCs w:val="20"/>
          <w:lang w:eastAsia="ar-SA"/>
        </w:rPr>
        <w:t>».</w:t>
      </w:r>
    </w:p>
    <w:p w:rsidR="00A61D5F" w:rsidRPr="002E6BDA" w:rsidRDefault="00995DB7" w:rsidP="00673C28">
      <w:pPr>
        <w:tabs>
          <w:tab w:val="left" w:pos="0"/>
        </w:tabs>
        <w:suppressAutoHyphens/>
        <w:jc w:val="both"/>
        <w:rPr>
          <w:rFonts w:eastAsia="Times New Roman" w:cs="Times New Roman"/>
          <w:bCs/>
          <w:strike/>
          <w:sz w:val="20"/>
          <w:szCs w:val="20"/>
          <w:lang w:eastAsia="ar-SA"/>
        </w:rPr>
      </w:pPr>
      <w:r w:rsidRPr="00503C69">
        <w:rPr>
          <w:rFonts w:eastAsia="Times New Roman" w:cs="Times New Roman"/>
          <w:sz w:val="20"/>
          <w:szCs w:val="20"/>
          <w:lang w:eastAsia="ar-SA"/>
        </w:rPr>
        <w:t>5.</w:t>
      </w:r>
      <w:r w:rsidRPr="00503C69">
        <w:rPr>
          <w:rFonts w:eastAsia="Times New Roman" w:cs="Times New Roman"/>
          <w:b/>
          <w:sz w:val="20"/>
          <w:szCs w:val="20"/>
          <w:lang w:eastAsia="ar-SA"/>
        </w:rPr>
        <w:t xml:space="preserve"> </w:t>
      </w:r>
      <w:proofErr w:type="gramStart"/>
      <w:r w:rsidR="00DF0DCE" w:rsidRPr="00DF0DCE">
        <w:rPr>
          <w:rFonts w:eastAsia="Times New Roman" w:cs="Times New Roman"/>
          <w:sz w:val="20"/>
          <w:szCs w:val="20"/>
          <w:lang w:eastAsia="ar-SA"/>
        </w:rPr>
        <w:t>В случае не указания сведений по объему выполнения  аналогичных договоров за 2012-2014 годы по восстановлению асфальтобетонного покрытия в справке (форма 4 Приложения №1 Документации), не предоставления в составе заявки копий договоров, указанных в справке (форма 4 Приложения №1 Документации), а так же не предоставления в составе заявки актов выполненных работ (иных документов, подтверждающих выполнение работ по предоставленным договорам), заявке такого</w:t>
      </w:r>
      <w:proofErr w:type="gramEnd"/>
      <w:r w:rsidR="00DF0DCE" w:rsidRPr="00DF0DCE">
        <w:rPr>
          <w:rFonts w:eastAsia="Times New Roman" w:cs="Times New Roman"/>
          <w:sz w:val="20"/>
          <w:szCs w:val="20"/>
          <w:lang w:eastAsia="ar-SA"/>
        </w:rPr>
        <w:t xml:space="preserve"> Участника будет присуждаться 0 баллов по данному критерию. </w:t>
      </w:r>
      <w:proofErr w:type="gramStart"/>
      <w:r w:rsidR="00DF0DCE" w:rsidRPr="00DF0DCE">
        <w:rPr>
          <w:rFonts w:eastAsia="Times New Roman" w:cs="Times New Roman"/>
          <w:sz w:val="20"/>
          <w:szCs w:val="20"/>
          <w:lang w:eastAsia="ar-SA"/>
        </w:rPr>
        <w:t>Договоры</w:t>
      </w:r>
      <w:proofErr w:type="gramEnd"/>
      <w:r w:rsidR="00DF0DCE" w:rsidRPr="00DF0DCE">
        <w:rPr>
          <w:rFonts w:eastAsia="Times New Roman" w:cs="Times New Roman"/>
          <w:sz w:val="20"/>
          <w:szCs w:val="20"/>
          <w:lang w:eastAsia="ar-SA"/>
        </w:rPr>
        <w:t xml:space="preserve">  не подтвержденные документами о выполнении работ не учитываются  при оценке.</w:t>
      </w:r>
    </w:p>
    <w:p w:rsidR="006F79FE" w:rsidRPr="006F79FE" w:rsidRDefault="006F79FE" w:rsidP="003A44A7">
      <w:pPr>
        <w:suppressAutoHyphens/>
        <w:ind w:left="567"/>
        <w:jc w:val="both"/>
        <w:rPr>
          <w:rFonts w:eastAsia="Times New Roman" w:cs="Times New Roman"/>
          <w:sz w:val="20"/>
          <w:szCs w:val="20"/>
          <w:lang w:eastAsia="ar-SA"/>
        </w:rPr>
      </w:pPr>
    </w:p>
    <w:p w:rsidR="006F79FE" w:rsidRDefault="006F79FE"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Pr="006F79FE" w:rsidRDefault="002B7408" w:rsidP="003A44A7">
      <w:pPr>
        <w:suppressAutoHyphens/>
        <w:ind w:left="567"/>
        <w:jc w:val="both"/>
        <w:rPr>
          <w:rFonts w:eastAsia="Times New Roman" w:cs="Times New Roman"/>
          <w:sz w:val="20"/>
          <w:szCs w:val="20"/>
          <w:lang w:eastAsia="ar-SA"/>
        </w:rPr>
      </w:pPr>
    </w:p>
    <w:p w:rsidR="006F79FE" w:rsidRPr="006F79FE" w:rsidRDefault="006F79FE" w:rsidP="003A44A7">
      <w:pPr>
        <w:suppressAutoHyphens/>
        <w:ind w:left="567"/>
        <w:jc w:val="both"/>
        <w:rPr>
          <w:rFonts w:eastAsia="Times New Roman" w:cs="Times New Roman"/>
          <w:sz w:val="20"/>
          <w:szCs w:val="20"/>
          <w:lang w:eastAsia="ar-SA"/>
        </w:rPr>
      </w:pPr>
    </w:p>
    <w:p w:rsidR="006F79FE" w:rsidRPr="006F79FE" w:rsidRDefault="006F79FE" w:rsidP="003A44A7">
      <w:pPr>
        <w:suppressAutoHyphens/>
        <w:ind w:left="567"/>
        <w:jc w:val="both"/>
        <w:rPr>
          <w:rFonts w:eastAsia="Times New Roman" w:cs="Times New Roman"/>
          <w:sz w:val="20"/>
          <w:szCs w:val="20"/>
          <w:lang w:eastAsia="ar-SA"/>
        </w:rPr>
      </w:pPr>
    </w:p>
    <w:p w:rsidR="006F79FE" w:rsidRPr="006F79FE" w:rsidRDefault="006F79FE" w:rsidP="003A44A7">
      <w:pPr>
        <w:suppressAutoHyphens/>
        <w:ind w:left="567"/>
        <w:jc w:val="both"/>
        <w:rPr>
          <w:rFonts w:eastAsia="Times New Roman" w:cs="Times New Roman"/>
          <w:sz w:val="20"/>
          <w:szCs w:val="20"/>
          <w:lang w:eastAsia="ar-SA"/>
        </w:rPr>
      </w:pPr>
    </w:p>
    <w:p w:rsidR="006F79FE" w:rsidRPr="006F79FE" w:rsidRDefault="006F79FE" w:rsidP="003A44A7">
      <w:pPr>
        <w:suppressAutoHyphens/>
        <w:ind w:left="567"/>
        <w:jc w:val="both"/>
        <w:rPr>
          <w:rFonts w:eastAsia="Times New Roman" w:cs="Times New Roman"/>
          <w:sz w:val="20"/>
          <w:szCs w:val="20"/>
          <w:lang w:eastAsia="ar-SA"/>
        </w:rPr>
      </w:pPr>
    </w:p>
    <w:p w:rsidR="00CE0C68" w:rsidRPr="000C5C69" w:rsidRDefault="00CE0C68" w:rsidP="00C54015">
      <w:pPr>
        <w:keepNext/>
        <w:suppressAutoHyphens/>
        <w:spacing w:before="240" w:after="60" w:line="240" w:lineRule="auto"/>
        <w:ind w:left="1134" w:hanging="1134"/>
        <w:jc w:val="right"/>
        <w:outlineLvl w:val="1"/>
        <w:rPr>
          <w:rFonts w:eastAsia="Times New Roman" w:cs="Times New Roman"/>
          <w:b/>
          <w:bCs/>
          <w:iCs/>
          <w:szCs w:val="28"/>
          <w:lang w:eastAsia="ar-SA"/>
        </w:rPr>
      </w:pPr>
      <w:bookmarkStart w:id="136" w:name="_Toc391545398"/>
      <w:bookmarkStart w:id="137" w:name="_Toc405549293"/>
      <w:bookmarkStart w:id="138" w:name="_Toc416344331"/>
      <w:r w:rsidRPr="000C5C69">
        <w:rPr>
          <w:rFonts w:eastAsia="Times New Roman" w:cs="Times New Roman"/>
          <w:b/>
          <w:bCs/>
          <w:iCs/>
          <w:szCs w:val="28"/>
          <w:lang w:eastAsia="ar-SA"/>
        </w:rPr>
        <w:lastRenderedPageBreak/>
        <w:t>Справка о материально-технических ресурсах (форма </w:t>
      </w:r>
      <w:r w:rsidRPr="000C5C69">
        <w:rPr>
          <w:rFonts w:eastAsia="Times New Roman" w:cs="Times New Roman"/>
          <w:b/>
          <w:bCs/>
          <w:iCs/>
          <w:szCs w:val="28"/>
          <w:lang w:eastAsia="ar-SA"/>
        </w:rPr>
        <w:fldChar w:fldCharType="begin"/>
      </w:r>
      <w:r w:rsidRPr="000C5C69">
        <w:rPr>
          <w:rFonts w:eastAsia="Times New Roman" w:cs="Times New Roman"/>
          <w:b/>
          <w:bCs/>
          <w:iCs/>
          <w:szCs w:val="28"/>
          <w:lang w:eastAsia="ar-SA"/>
        </w:rPr>
        <w:instrText xml:space="preserve"> SEQ "форма" \*Arabic </w:instrText>
      </w:r>
      <w:r w:rsidRPr="000C5C69">
        <w:rPr>
          <w:rFonts w:eastAsia="Times New Roman" w:cs="Times New Roman"/>
          <w:b/>
          <w:bCs/>
          <w:iCs/>
          <w:szCs w:val="28"/>
          <w:lang w:eastAsia="ar-SA"/>
        </w:rPr>
        <w:fldChar w:fldCharType="separate"/>
      </w:r>
      <w:r w:rsidRPr="000C5C69">
        <w:rPr>
          <w:rFonts w:eastAsia="Times New Roman" w:cs="Times New Roman"/>
          <w:b/>
          <w:bCs/>
          <w:iCs/>
          <w:noProof/>
          <w:szCs w:val="28"/>
          <w:lang w:eastAsia="ar-SA"/>
        </w:rPr>
        <w:t>5</w:t>
      </w:r>
      <w:r w:rsidRPr="000C5C69">
        <w:rPr>
          <w:rFonts w:eastAsia="Times New Roman" w:cs="Times New Roman"/>
          <w:b/>
          <w:bCs/>
          <w:iCs/>
          <w:szCs w:val="28"/>
          <w:lang w:eastAsia="ar-SA"/>
        </w:rPr>
        <w:fldChar w:fldCharType="end"/>
      </w:r>
      <w:r w:rsidRPr="000C5C69">
        <w:rPr>
          <w:rFonts w:eastAsia="Times New Roman" w:cs="Times New Roman"/>
          <w:b/>
          <w:bCs/>
          <w:iCs/>
          <w:szCs w:val="28"/>
          <w:lang w:eastAsia="ar-SA"/>
        </w:rPr>
        <w:t>)</w:t>
      </w:r>
      <w:bookmarkEnd w:id="136"/>
      <w:bookmarkEnd w:id="137"/>
      <w:bookmarkEnd w:id="138"/>
    </w:p>
    <w:p w:rsidR="00CE0C68" w:rsidRPr="004F47F8" w:rsidRDefault="00CE0C68" w:rsidP="00C54015">
      <w:pPr>
        <w:tabs>
          <w:tab w:val="left" w:pos="1494"/>
        </w:tabs>
        <w:suppressAutoHyphens/>
        <w:spacing w:after="120" w:line="360" w:lineRule="auto"/>
        <w:ind w:left="1314"/>
        <w:jc w:val="right"/>
        <w:rPr>
          <w:rFonts w:eastAsia="Times New Roman" w:cs="Times New Roman"/>
          <w:b/>
          <w:spacing w:val="36"/>
          <w:szCs w:val="24"/>
          <w:lang w:eastAsia="ar-SA"/>
        </w:rPr>
      </w:pPr>
      <w:r w:rsidRPr="004F47F8">
        <w:rPr>
          <w:rFonts w:eastAsia="Times New Roman" w:cs="Times New Roman"/>
          <w:szCs w:val="24"/>
          <w:lang w:eastAsia="ar-SA"/>
        </w:rPr>
        <w:t>Форма Справки о материально-технических ресурсах</w:t>
      </w:r>
    </w:p>
    <w:p w:rsidR="00CE0C68" w:rsidRPr="004F47F8" w:rsidRDefault="00CE0C68" w:rsidP="00C54015">
      <w:pPr>
        <w:pBdr>
          <w:top w:val="single" w:sz="4" w:space="1" w:color="000000"/>
        </w:pBdr>
        <w:shd w:val="clear" w:color="auto" w:fill="E0E0E0"/>
        <w:suppressAutoHyphens/>
        <w:spacing w:line="240" w:lineRule="auto"/>
        <w:ind w:right="21"/>
        <w:rPr>
          <w:rFonts w:eastAsia="Times New Roman" w:cs="Times New Roman"/>
          <w:szCs w:val="24"/>
          <w:lang w:eastAsia="ar-SA"/>
        </w:rPr>
      </w:pPr>
      <w:r w:rsidRPr="004F47F8">
        <w:rPr>
          <w:rFonts w:eastAsia="Times New Roman" w:cs="Times New Roman"/>
          <w:b/>
          <w:spacing w:val="36"/>
          <w:szCs w:val="24"/>
          <w:lang w:eastAsia="ar-SA"/>
        </w:rPr>
        <w:t>начало формы</w:t>
      </w:r>
    </w:p>
    <w:p w:rsidR="00CE0C68" w:rsidRPr="004F47F8" w:rsidRDefault="00CE0C68" w:rsidP="00C54015">
      <w:pPr>
        <w:suppressAutoHyphens/>
        <w:spacing w:line="240" w:lineRule="auto"/>
        <w:jc w:val="right"/>
        <w:rPr>
          <w:rFonts w:eastAsia="Times New Roman" w:cs="Times New Roman"/>
          <w:szCs w:val="24"/>
          <w:lang w:eastAsia="ar-SA"/>
        </w:rPr>
      </w:pPr>
      <w:r w:rsidRPr="004F47F8">
        <w:rPr>
          <w:rFonts w:eastAsia="Times New Roman" w:cs="Times New Roman"/>
          <w:szCs w:val="24"/>
          <w:lang w:eastAsia="ar-SA"/>
        </w:rPr>
        <w:t>Приложение 5 к письму о подаче оферты</w:t>
      </w:r>
      <w:r w:rsidRPr="004F47F8">
        <w:rPr>
          <w:rFonts w:eastAsia="Times New Roman" w:cs="Times New Roman"/>
          <w:szCs w:val="24"/>
          <w:lang w:eastAsia="ar-SA"/>
        </w:rPr>
        <w:br/>
        <w:t>от «____»_____________ </w:t>
      </w:r>
      <w:proofErr w:type="gramStart"/>
      <w:r w:rsidRPr="004F47F8">
        <w:rPr>
          <w:rFonts w:eastAsia="Times New Roman" w:cs="Times New Roman"/>
          <w:szCs w:val="24"/>
          <w:lang w:eastAsia="ar-SA"/>
        </w:rPr>
        <w:t>г</w:t>
      </w:r>
      <w:proofErr w:type="gramEnd"/>
      <w:r w:rsidRPr="004F47F8">
        <w:rPr>
          <w:rFonts w:eastAsia="Times New Roman" w:cs="Times New Roman"/>
          <w:szCs w:val="24"/>
          <w:lang w:eastAsia="ar-SA"/>
        </w:rPr>
        <w:t>. №__________</w:t>
      </w:r>
    </w:p>
    <w:p w:rsidR="00CE0C68" w:rsidRPr="004F47F8" w:rsidRDefault="00CE0C68" w:rsidP="00C54015">
      <w:pPr>
        <w:suppressAutoHyphens/>
        <w:spacing w:line="240" w:lineRule="auto"/>
        <w:ind w:firstLine="567"/>
        <w:rPr>
          <w:rFonts w:eastAsia="Times New Roman" w:cs="Times New Roman"/>
          <w:szCs w:val="24"/>
          <w:lang w:eastAsia="ar-SA"/>
        </w:rPr>
      </w:pPr>
    </w:p>
    <w:p w:rsidR="00CE0C68" w:rsidRPr="004F47F8" w:rsidRDefault="00CE0C68" w:rsidP="00C54015">
      <w:pPr>
        <w:suppressAutoHyphens/>
        <w:spacing w:line="240" w:lineRule="auto"/>
        <w:rPr>
          <w:rFonts w:eastAsia="Times New Roman" w:cs="Times New Roman"/>
          <w:szCs w:val="24"/>
          <w:lang w:eastAsia="ar-SA"/>
        </w:rPr>
      </w:pPr>
      <w:r w:rsidRPr="004F47F8">
        <w:rPr>
          <w:rFonts w:eastAsia="Times New Roman" w:cs="Times New Roman"/>
          <w:b/>
          <w:szCs w:val="24"/>
          <w:lang w:eastAsia="ar-SA"/>
        </w:rPr>
        <w:t>Справка о материально-технических ресурсах</w:t>
      </w:r>
    </w:p>
    <w:p w:rsidR="00CE0C68" w:rsidRPr="004F47F8" w:rsidRDefault="00CE0C68" w:rsidP="003A44A7">
      <w:pPr>
        <w:suppressAutoHyphens/>
        <w:spacing w:line="240" w:lineRule="auto"/>
        <w:ind w:firstLine="567"/>
        <w:jc w:val="both"/>
        <w:rPr>
          <w:rFonts w:eastAsia="Times New Roman" w:cs="Times New Roman"/>
          <w:szCs w:val="24"/>
          <w:lang w:eastAsia="ar-SA"/>
        </w:rPr>
      </w:pPr>
    </w:p>
    <w:p w:rsidR="00CE0C68" w:rsidRPr="004F47F8" w:rsidRDefault="00CE0C68" w:rsidP="003A44A7">
      <w:pPr>
        <w:suppressAutoHyphens/>
        <w:spacing w:line="240" w:lineRule="auto"/>
        <w:jc w:val="both"/>
        <w:rPr>
          <w:rFonts w:eastAsia="Times New Roman" w:cs="Times New Roman"/>
          <w:szCs w:val="24"/>
          <w:lang w:eastAsia="ar-SA"/>
        </w:rPr>
      </w:pPr>
      <w:r w:rsidRPr="004F47F8">
        <w:rPr>
          <w:rFonts w:eastAsia="Times New Roman" w:cs="Times New Roman"/>
          <w:szCs w:val="24"/>
          <w:lang w:eastAsia="ar-SA"/>
        </w:rPr>
        <w:t>Наименование и адрес Участника открытого одноэтапного запроса предложений: _______________________________</w:t>
      </w:r>
    </w:p>
    <w:p w:rsidR="00CE0C68" w:rsidRPr="004F47F8" w:rsidRDefault="00CE0C68" w:rsidP="003A44A7">
      <w:pPr>
        <w:suppressAutoHyphens/>
        <w:spacing w:line="240" w:lineRule="auto"/>
        <w:ind w:firstLine="567"/>
        <w:jc w:val="both"/>
        <w:rPr>
          <w:rFonts w:eastAsia="Times New Roman" w:cs="Times New Roman"/>
          <w:szCs w:val="24"/>
          <w:lang w:eastAsia="ar-SA"/>
        </w:rPr>
      </w:pPr>
    </w:p>
    <w:tbl>
      <w:tblPr>
        <w:tblW w:w="10647" w:type="dxa"/>
        <w:tblInd w:w="-466" w:type="dxa"/>
        <w:tblLayout w:type="fixed"/>
        <w:tblLook w:val="0000" w:firstRow="0" w:lastRow="0" w:firstColumn="0" w:lastColumn="0" w:noHBand="0" w:noVBand="0"/>
      </w:tblPr>
      <w:tblGrid>
        <w:gridCol w:w="709"/>
        <w:gridCol w:w="1992"/>
        <w:gridCol w:w="1701"/>
        <w:gridCol w:w="1701"/>
        <w:gridCol w:w="1559"/>
        <w:gridCol w:w="1127"/>
        <w:gridCol w:w="1858"/>
      </w:tblGrid>
      <w:tr w:rsidR="00CE0C68" w:rsidRPr="004F47F8" w:rsidTr="00B27D24">
        <w:trPr>
          <w:cantSplit/>
          <w:trHeight w:val="530"/>
        </w:trPr>
        <w:tc>
          <w:tcPr>
            <w:tcW w:w="709"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keepNext/>
              <w:suppressAutoHyphens/>
              <w:spacing w:before="40" w:after="40" w:line="240" w:lineRule="auto"/>
              <w:ind w:left="18" w:right="57"/>
              <w:jc w:val="both"/>
              <w:rPr>
                <w:rFonts w:eastAsia="Times New Roman" w:cs="Times New Roman"/>
                <w:szCs w:val="24"/>
                <w:lang w:eastAsia="ar-SA"/>
              </w:rPr>
            </w:pPr>
            <w:r w:rsidRPr="004F47F8">
              <w:rPr>
                <w:rFonts w:eastAsia="Times New Roman" w:cs="Times New Roman"/>
                <w:szCs w:val="24"/>
                <w:lang w:eastAsia="ar-SA"/>
              </w:rPr>
              <w:t>№</w:t>
            </w:r>
          </w:p>
          <w:p w:rsidR="00CE0C68" w:rsidRPr="004F47F8" w:rsidRDefault="00CE0C68" w:rsidP="003A44A7">
            <w:pPr>
              <w:keepNext/>
              <w:suppressAutoHyphens/>
              <w:spacing w:before="40" w:after="40" w:line="240" w:lineRule="auto"/>
              <w:ind w:left="57" w:right="57"/>
              <w:jc w:val="both"/>
              <w:rPr>
                <w:rFonts w:eastAsia="Times New Roman" w:cs="Times New Roman"/>
                <w:lang w:eastAsia="ar-SA"/>
              </w:rPr>
            </w:pPr>
            <w:proofErr w:type="gramStart"/>
            <w:r w:rsidRPr="004F47F8">
              <w:rPr>
                <w:rFonts w:eastAsia="Times New Roman" w:cs="Times New Roman"/>
                <w:szCs w:val="24"/>
                <w:lang w:eastAsia="ar-SA"/>
              </w:rPr>
              <w:t>п</w:t>
            </w:r>
            <w:proofErr w:type="gramEnd"/>
            <w:r w:rsidRPr="004F47F8">
              <w:rPr>
                <w:rFonts w:eastAsia="Times New Roman" w:cs="Times New Roman"/>
                <w:szCs w:val="24"/>
                <w:lang w:eastAsia="ar-SA"/>
              </w:rPr>
              <w:t>/п</w:t>
            </w:r>
          </w:p>
        </w:tc>
        <w:tc>
          <w:tcPr>
            <w:tcW w:w="1992"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keepNext/>
              <w:suppressAutoHyphens/>
              <w:spacing w:before="40" w:after="40" w:line="240" w:lineRule="auto"/>
              <w:ind w:right="-108"/>
              <w:jc w:val="both"/>
              <w:rPr>
                <w:rFonts w:eastAsia="Times New Roman" w:cs="Times New Roman"/>
                <w:lang w:eastAsia="ar-SA"/>
              </w:rPr>
            </w:pPr>
            <w:r w:rsidRPr="004F47F8">
              <w:rPr>
                <w:rFonts w:eastAsia="Times New Roman" w:cs="Times New Roman"/>
                <w:lang w:eastAsia="ar-SA"/>
              </w:rPr>
              <w:t>Наименование</w:t>
            </w:r>
          </w:p>
          <w:p w:rsidR="00CE0C68" w:rsidRPr="004F47F8" w:rsidRDefault="00CE0C68" w:rsidP="003A44A7">
            <w:pPr>
              <w:keepNext/>
              <w:suppressAutoHyphens/>
              <w:spacing w:before="40" w:after="40" w:line="240" w:lineRule="auto"/>
              <w:ind w:right="-108"/>
              <w:jc w:val="both"/>
              <w:rPr>
                <w:rFonts w:eastAsia="Times New Roman" w:cs="Times New Roman"/>
                <w:lang w:eastAsia="ar-SA"/>
              </w:rPr>
            </w:pPr>
          </w:p>
        </w:tc>
        <w:tc>
          <w:tcPr>
            <w:tcW w:w="1701"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keepNext/>
              <w:suppressAutoHyphens/>
              <w:spacing w:before="40" w:after="40" w:line="240" w:lineRule="auto"/>
              <w:ind w:left="34" w:right="34"/>
              <w:jc w:val="both"/>
              <w:rPr>
                <w:rFonts w:eastAsia="Times New Roman" w:cs="Times New Roman"/>
                <w:lang w:eastAsia="ar-SA"/>
              </w:rPr>
            </w:pPr>
            <w:r w:rsidRPr="004F47F8">
              <w:rPr>
                <w:rFonts w:eastAsia="Times New Roman" w:cs="Times New Roman"/>
                <w:lang w:eastAsia="ar-SA"/>
              </w:rPr>
              <w:t>Местонахождение</w:t>
            </w:r>
          </w:p>
        </w:tc>
        <w:tc>
          <w:tcPr>
            <w:tcW w:w="1701"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keepNext/>
              <w:suppressAutoHyphens/>
              <w:spacing w:before="40" w:after="40" w:line="240" w:lineRule="auto"/>
              <w:ind w:right="33"/>
              <w:jc w:val="both"/>
              <w:rPr>
                <w:rFonts w:eastAsia="Times New Roman" w:cs="Times New Roman"/>
                <w:lang w:eastAsia="ar-SA"/>
              </w:rPr>
            </w:pPr>
            <w:r w:rsidRPr="004F47F8">
              <w:rPr>
                <w:rFonts w:eastAsia="Times New Roman" w:cs="Times New Roman"/>
                <w:lang w:eastAsia="ar-SA"/>
              </w:rPr>
              <w:t>Право собственности или иное право (хозяйственного ведения, оперативного управления)</w:t>
            </w:r>
          </w:p>
        </w:tc>
        <w:tc>
          <w:tcPr>
            <w:tcW w:w="1559" w:type="dxa"/>
            <w:tcBorders>
              <w:top w:val="single" w:sz="4" w:space="0" w:color="000000"/>
              <w:left w:val="single" w:sz="4" w:space="0" w:color="000000"/>
              <w:bottom w:val="single" w:sz="4" w:space="0" w:color="000000"/>
            </w:tcBorders>
            <w:shd w:val="clear" w:color="auto" w:fill="auto"/>
          </w:tcPr>
          <w:p w:rsidR="00CE0C68" w:rsidRPr="004F47F8" w:rsidRDefault="001156CF" w:rsidP="00B27D24">
            <w:pPr>
              <w:keepNext/>
              <w:suppressAutoHyphens/>
              <w:spacing w:before="40" w:after="40" w:line="240" w:lineRule="auto"/>
              <w:ind w:right="34"/>
              <w:jc w:val="both"/>
              <w:rPr>
                <w:rFonts w:eastAsia="Times New Roman" w:cs="Times New Roman"/>
                <w:lang w:eastAsia="ar-SA"/>
              </w:rPr>
            </w:pPr>
            <w:r>
              <w:rPr>
                <w:rFonts w:eastAsia="Times New Roman" w:cs="Times New Roman"/>
                <w:lang w:eastAsia="ar-SA"/>
              </w:rPr>
              <w:t>Количество в наличии</w:t>
            </w:r>
            <w:r w:rsidR="005E38EC">
              <w:rPr>
                <w:rFonts w:eastAsia="Times New Roman" w:cs="Times New Roman"/>
                <w:lang w:eastAsia="ar-SA"/>
              </w:rPr>
              <w:t xml:space="preserve"> </w:t>
            </w:r>
            <w:r w:rsidR="00B27D24" w:rsidRPr="00B27D24">
              <w:rPr>
                <w:rFonts w:eastAsia="Times New Roman" w:cs="Times New Roman"/>
                <w:u w:val="single"/>
                <w:lang w:eastAsia="ar-SA"/>
              </w:rPr>
              <w:t>(</w:t>
            </w:r>
            <w:r w:rsidR="00B27D24">
              <w:rPr>
                <w:rFonts w:eastAsia="Times New Roman" w:cs="Times New Roman"/>
                <w:u w:val="single"/>
                <w:lang w:eastAsia="ar-SA"/>
              </w:rPr>
              <w:t>не менее</w:t>
            </w:r>
            <w:r w:rsidR="005E38EC" w:rsidRPr="00B27D24">
              <w:rPr>
                <w:rFonts w:eastAsia="Times New Roman" w:cs="Times New Roman"/>
                <w:u w:val="single"/>
                <w:lang w:eastAsia="ar-SA"/>
              </w:rPr>
              <w:t xml:space="preserve"> 1 </w:t>
            </w:r>
            <w:r w:rsidR="00B27D24" w:rsidRPr="00B27D24">
              <w:rPr>
                <w:rFonts w:eastAsia="Times New Roman" w:cs="Times New Roman"/>
                <w:u w:val="single"/>
                <w:lang w:eastAsia="ar-SA"/>
              </w:rPr>
              <w:t>ед</w:t>
            </w:r>
            <w:r w:rsidR="005E38EC" w:rsidRPr="00B27D24">
              <w:rPr>
                <w:rFonts w:eastAsia="Times New Roman" w:cs="Times New Roman"/>
                <w:u w:val="single"/>
                <w:lang w:eastAsia="ar-SA"/>
              </w:rPr>
              <w:t>.</w:t>
            </w:r>
            <w:r w:rsidR="00B27D24" w:rsidRPr="00B27D24">
              <w:rPr>
                <w:rFonts w:eastAsia="Times New Roman" w:cs="Times New Roman"/>
                <w:u w:val="single"/>
                <w:lang w:eastAsia="ar-SA"/>
              </w:rPr>
              <w:t>)</w:t>
            </w:r>
          </w:p>
        </w:tc>
        <w:tc>
          <w:tcPr>
            <w:tcW w:w="1127"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keepNext/>
              <w:suppressAutoHyphens/>
              <w:spacing w:before="40" w:after="40" w:line="240" w:lineRule="auto"/>
              <w:jc w:val="both"/>
              <w:rPr>
                <w:rFonts w:eastAsia="Calibri" w:cs="Times New Roman"/>
                <w:szCs w:val="24"/>
                <w:lang w:eastAsia="ar-SA"/>
              </w:rPr>
            </w:pPr>
            <w:r w:rsidRPr="004F47F8">
              <w:rPr>
                <w:rFonts w:eastAsia="Times New Roman" w:cs="Times New Roman"/>
                <w:lang w:eastAsia="ar-SA"/>
              </w:rPr>
              <w:t>Состояние</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CE0C68" w:rsidRPr="004F47F8" w:rsidRDefault="001156CF" w:rsidP="00B27D24">
            <w:pPr>
              <w:keepNext/>
              <w:suppressAutoHyphens/>
              <w:spacing w:before="40" w:after="40" w:line="240" w:lineRule="auto"/>
              <w:jc w:val="both"/>
              <w:rPr>
                <w:rFonts w:eastAsia="Calibri" w:cs="Times New Roman"/>
                <w:lang w:eastAsia="ar-SA"/>
              </w:rPr>
            </w:pPr>
            <w:r>
              <w:rPr>
                <w:rFonts w:eastAsia="Calibri" w:cs="Times New Roman"/>
                <w:szCs w:val="24"/>
                <w:lang w:eastAsia="ar-SA"/>
              </w:rPr>
              <w:t xml:space="preserve">Документ, подтверждающий наличие ресурса </w:t>
            </w:r>
            <w:r w:rsidRPr="003D26B6">
              <w:rPr>
                <w:rFonts w:eastAsia="Calibri" w:cs="Times New Roman"/>
                <w:i/>
                <w:szCs w:val="24"/>
                <w:u w:val="single"/>
                <w:lang w:eastAsia="ar-SA"/>
              </w:rPr>
              <w:t>(паспорт, паспорт транспортного средства и др.</w:t>
            </w:r>
            <w:r w:rsidR="003D26B6">
              <w:t xml:space="preserve"> </w:t>
            </w:r>
            <w:r w:rsidR="00B27D24">
              <w:rPr>
                <w:rFonts w:eastAsia="Calibri" w:cs="Times New Roman"/>
                <w:i/>
                <w:szCs w:val="24"/>
                <w:u w:val="single"/>
                <w:lang w:eastAsia="ar-SA"/>
              </w:rPr>
              <w:t>приложены</w:t>
            </w:r>
            <w:r w:rsidRPr="003D26B6">
              <w:rPr>
                <w:rFonts w:eastAsia="Calibri" w:cs="Times New Roman"/>
                <w:i/>
                <w:szCs w:val="24"/>
                <w:u w:val="single"/>
                <w:lang w:eastAsia="ar-SA"/>
              </w:rPr>
              <w:t>)</w:t>
            </w:r>
          </w:p>
        </w:tc>
      </w:tr>
      <w:tr w:rsidR="005E38EC" w:rsidRPr="004F47F8" w:rsidTr="00B27D24">
        <w:trPr>
          <w:cantSplit/>
        </w:trPr>
        <w:tc>
          <w:tcPr>
            <w:tcW w:w="709" w:type="dxa"/>
            <w:tcBorders>
              <w:top w:val="single" w:sz="4" w:space="0" w:color="000000"/>
              <w:left w:val="single" w:sz="4" w:space="0" w:color="000000"/>
              <w:bottom w:val="single" w:sz="4" w:space="0" w:color="000000"/>
            </w:tcBorders>
            <w:shd w:val="clear" w:color="auto" w:fill="auto"/>
          </w:tcPr>
          <w:p w:rsidR="005E38EC" w:rsidRPr="004F47F8" w:rsidRDefault="005E38EC" w:rsidP="006A381E">
            <w:pPr>
              <w:numPr>
                <w:ilvl w:val="0"/>
                <w:numId w:val="37"/>
              </w:numPr>
              <w:suppressAutoHyphens/>
              <w:snapToGrid w:val="0"/>
              <w:spacing w:line="360" w:lineRule="auto"/>
              <w:jc w:val="both"/>
              <w:rPr>
                <w:rFonts w:eastAsia="Times New Roman" w:cs="Times New Roman"/>
                <w:szCs w:val="24"/>
                <w:lang w:eastAsia="ar-SA"/>
              </w:rPr>
            </w:pPr>
          </w:p>
        </w:tc>
        <w:tc>
          <w:tcPr>
            <w:tcW w:w="1992" w:type="dxa"/>
            <w:tcBorders>
              <w:top w:val="single" w:sz="4" w:space="0" w:color="000000"/>
              <w:left w:val="single" w:sz="4" w:space="0" w:color="000000"/>
              <w:bottom w:val="single" w:sz="4" w:space="0" w:color="000000"/>
            </w:tcBorders>
            <w:shd w:val="clear" w:color="auto" w:fill="auto"/>
          </w:tcPr>
          <w:p w:rsidR="005E38EC" w:rsidRPr="005E38EC" w:rsidRDefault="005E38EC" w:rsidP="005E38EC">
            <w:pPr>
              <w:suppressAutoHyphens/>
              <w:jc w:val="left"/>
              <w:rPr>
                <w:sz w:val="22"/>
                <w:lang w:eastAsia="ar-SA"/>
              </w:rPr>
            </w:pPr>
            <w:r w:rsidRPr="005E38EC">
              <w:rPr>
                <w:rFonts w:eastAsia="Calibri"/>
                <w:sz w:val="22"/>
                <w:lang w:eastAsia="ar-SA"/>
              </w:rPr>
              <w:t xml:space="preserve">Каток </w:t>
            </w:r>
          </w:p>
        </w:tc>
        <w:tc>
          <w:tcPr>
            <w:tcW w:w="1701" w:type="dxa"/>
            <w:tcBorders>
              <w:top w:val="single" w:sz="4" w:space="0" w:color="000000"/>
              <w:left w:val="single" w:sz="4" w:space="0" w:color="000000"/>
              <w:bottom w:val="single" w:sz="4" w:space="0" w:color="000000"/>
            </w:tcBorders>
            <w:shd w:val="clear" w:color="auto" w:fill="auto"/>
          </w:tcPr>
          <w:p w:rsidR="005E38EC" w:rsidRPr="004F47F8" w:rsidRDefault="005E38EC" w:rsidP="003A44A7">
            <w:pPr>
              <w:suppressAutoHyphens/>
              <w:snapToGrid w:val="0"/>
              <w:spacing w:before="40" w:after="40" w:line="240" w:lineRule="auto"/>
              <w:ind w:left="57" w:right="57"/>
              <w:jc w:val="both"/>
              <w:rPr>
                <w:rFonts w:eastAsia="Times New Roman" w:cs="Times New Roman"/>
                <w:lang w:eastAsia="ar-SA"/>
              </w:rPr>
            </w:pPr>
          </w:p>
        </w:tc>
        <w:tc>
          <w:tcPr>
            <w:tcW w:w="1701" w:type="dxa"/>
            <w:tcBorders>
              <w:top w:val="single" w:sz="4" w:space="0" w:color="000000"/>
              <w:left w:val="single" w:sz="4" w:space="0" w:color="000000"/>
              <w:bottom w:val="single" w:sz="4" w:space="0" w:color="000000"/>
            </w:tcBorders>
            <w:shd w:val="clear" w:color="auto" w:fill="auto"/>
          </w:tcPr>
          <w:p w:rsidR="005E38EC" w:rsidRPr="004F47F8" w:rsidRDefault="005E38EC" w:rsidP="003A44A7">
            <w:pPr>
              <w:suppressAutoHyphens/>
              <w:snapToGrid w:val="0"/>
              <w:spacing w:before="40" w:after="40" w:line="240" w:lineRule="auto"/>
              <w:ind w:left="57" w:right="57"/>
              <w:jc w:val="both"/>
              <w:rPr>
                <w:rFonts w:eastAsia="Times New Roman" w:cs="Times New Roman"/>
                <w:lang w:eastAsia="ar-SA"/>
              </w:rPr>
            </w:pPr>
          </w:p>
        </w:tc>
        <w:tc>
          <w:tcPr>
            <w:tcW w:w="1559" w:type="dxa"/>
            <w:tcBorders>
              <w:top w:val="single" w:sz="4" w:space="0" w:color="000000"/>
              <w:left w:val="single" w:sz="4" w:space="0" w:color="000000"/>
              <w:bottom w:val="single" w:sz="4" w:space="0" w:color="000000"/>
            </w:tcBorders>
            <w:shd w:val="clear" w:color="auto" w:fill="auto"/>
          </w:tcPr>
          <w:p w:rsidR="005E38EC" w:rsidRPr="004F47F8" w:rsidRDefault="005E38EC" w:rsidP="003A44A7">
            <w:pPr>
              <w:suppressAutoHyphens/>
              <w:snapToGrid w:val="0"/>
              <w:spacing w:before="40" w:after="40" w:line="240" w:lineRule="auto"/>
              <w:ind w:left="57" w:right="57"/>
              <w:jc w:val="both"/>
              <w:rPr>
                <w:rFonts w:eastAsia="Times New Roman" w:cs="Times New Roman"/>
                <w:lang w:eastAsia="ar-SA"/>
              </w:rPr>
            </w:pPr>
          </w:p>
        </w:tc>
        <w:tc>
          <w:tcPr>
            <w:tcW w:w="1127" w:type="dxa"/>
            <w:tcBorders>
              <w:top w:val="single" w:sz="4" w:space="0" w:color="000000"/>
              <w:left w:val="single" w:sz="4" w:space="0" w:color="000000"/>
              <w:bottom w:val="single" w:sz="4" w:space="0" w:color="000000"/>
            </w:tcBorders>
            <w:shd w:val="clear" w:color="auto" w:fill="auto"/>
          </w:tcPr>
          <w:p w:rsidR="005E38EC" w:rsidRPr="004F47F8" w:rsidRDefault="005E38EC" w:rsidP="003A44A7">
            <w:pPr>
              <w:suppressAutoHyphens/>
              <w:snapToGrid w:val="0"/>
              <w:spacing w:before="40" w:after="40" w:line="240" w:lineRule="auto"/>
              <w:ind w:left="57" w:right="57"/>
              <w:jc w:val="both"/>
              <w:rPr>
                <w:rFonts w:eastAsia="Times New Roman" w:cs="Times New Roman"/>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5E38EC" w:rsidRPr="004F47F8" w:rsidRDefault="005E38EC" w:rsidP="003A44A7">
            <w:pPr>
              <w:suppressAutoHyphens/>
              <w:snapToGrid w:val="0"/>
              <w:spacing w:before="40" w:after="40" w:line="240" w:lineRule="auto"/>
              <w:ind w:left="57" w:right="57"/>
              <w:jc w:val="both"/>
              <w:rPr>
                <w:rFonts w:eastAsia="Times New Roman" w:cs="Times New Roman"/>
                <w:lang w:eastAsia="ar-SA"/>
              </w:rPr>
            </w:pPr>
          </w:p>
        </w:tc>
      </w:tr>
      <w:tr w:rsidR="005E38EC" w:rsidRPr="004F47F8" w:rsidTr="00B27D24">
        <w:trPr>
          <w:cantSplit/>
        </w:trPr>
        <w:tc>
          <w:tcPr>
            <w:tcW w:w="709" w:type="dxa"/>
            <w:tcBorders>
              <w:top w:val="single" w:sz="4" w:space="0" w:color="000000"/>
              <w:left w:val="single" w:sz="4" w:space="0" w:color="000000"/>
              <w:bottom w:val="single" w:sz="4" w:space="0" w:color="000000"/>
            </w:tcBorders>
            <w:shd w:val="clear" w:color="auto" w:fill="auto"/>
          </w:tcPr>
          <w:p w:rsidR="005E38EC" w:rsidRPr="004F47F8" w:rsidRDefault="005E38EC" w:rsidP="006A381E">
            <w:pPr>
              <w:numPr>
                <w:ilvl w:val="0"/>
                <w:numId w:val="37"/>
              </w:numPr>
              <w:suppressAutoHyphens/>
              <w:snapToGrid w:val="0"/>
              <w:spacing w:line="360" w:lineRule="auto"/>
              <w:jc w:val="both"/>
              <w:rPr>
                <w:rFonts w:eastAsia="Times New Roman" w:cs="Times New Roman"/>
                <w:szCs w:val="24"/>
                <w:lang w:eastAsia="ar-SA"/>
              </w:rPr>
            </w:pPr>
          </w:p>
        </w:tc>
        <w:tc>
          <w:tcPr>
            <w:tcW w:w="1992" w:type="dxa"/>
            <w:tcBorders>
              <w:top w:val="single" w:sz="4" w:space="0" w:color="000000"/>
              <w:left w:val="single" w:sz="4" w:space="0" w:color="000000"/>
              <w:bottom w:val="single" w:sz="4" w:space="0" w:color="000000"/>
            </w:tcBorders>
            <w:shd w:val="clear" w:color="auto" w:fill="auto"/>
          </w:tcPr>
          <w:p w:rsidR="005E38EC" w:rsidRPr="005E38EC" w:rsidRDefault="005E38EC" w:rsidP="005E38EC">
            <w:pPr>
              <w:suppressAutoHyphens/>
              <w:jc w:val="left"/>
              <w:rPr>
                <w:sz w:val="22"/>
                <w:lang w:eastAsia="ar-SA"/>
              </w:rPr>
            </w:pPr>
            <w:r w:rsidRPr="005E38EC">
              <w:rPr>
                <w:sz w:val="22"/>
                <w:lang w:eastAsia="ar-SA"/>
              </w:rPr>
              <w:t xml:space="preserve">Автомобиль-самосвал грузоподъемностью более 10т </w:t>
            </w:r>
          </w:p>
        </w:tc>
        <w:tc>
          <w:tcPr>
            <w:tcW w:w="1701" w:type="dxa"/>
            <w:tcBorders>
              <w:top w:val="single" w:sz="4" w:space="0" w:color="000000"/>
              <w:left w:val="single" w:sz="4" w:space="0" w:color="000000"/>
              <w:bottom w:val="single" w:sz="4" w:space="0" w:color="000000"/>
            </w:tcBorders>
            <w:shd w:val="clear" w:color="auto" w:fill="auto"/>
          </w:tcPr>
          <w:p w:rsidR="005E38EC" w:rsidRPr="004F47F8" w:rsidRDefault="005E38EC" w:rsidP="003A44A7">
            <w:pPr>
              <w:suppressAutoHyphens/>
              <w:snapToGrid w:val="0"/>
              <w:spacing w:before="40" w:after="40" w:line="240" w:lineRule="auto"/>
              <w:ind w:left="57" w:right="57"/>
              <w:jc w:val="both"/>
              <w:rPr>
                <w:rFonts w:eastAsia="Times New Roman" w:cs="Times New Roman"/>
                <w:lang w:eastAsia="ar-SA"/>
              </w:rPr>
            </w:pPr>
          </w:p>
        </w:tc>
        <w:tc>
          <w:tcPr>
            <w:tcW w:w="1701" w:type="dxa"/>
            <w:tcBorders>
              <w:top w:val="single" w:sz="4" w:space="0" w:color="000000"/>
              <w:left w:val="single" w:sz="4" w:space="0" w:color="000000"/>
              <w:bottom w:val="single" w:sz="4" w:space="0" w:color="000000"/>
            </w:tcBorders>
            <w:shd w:val="clear" w:color="auto" w:fill="auto"/>
          </w:tcPr>
          <w:p w:rsidR="005E38EC" w:rsidRPr="004F47F8" w:rsidRDefault="005E38EC" w:rsidP="003A44A7">
            <w:pPr>
              <w:suppressAutoHyphens/>
              <w:snapToGrid w:val="0"/>
              <w:spacing w:before="40" w:after="40" w:line="240" w:lineRule="auto"/>
              <w:ind w:left="57" w:right="57"/>
              <w:jc w:val="both"/>
              <w:rPr>
                <w:rFonts w:eastAsia="Times New Roman" w:cs="Times New Roman"/>
                <w:lang w:eastAsia="ar-SA"/>
              </w:rPr>
            </w:pPr>
          </w:p>
        </w:tc>
        <w:tc>
          <w:tcPr>
            <w:tcW w:w="1559" w:type="dxa"/>
            <w:tcBorders>
              <w:top w:val="single" w:sz="4" w:space="0" w:color="000000"/>
              <w:left w:val="single" w:sz="4" w:space="0" w:color="000000"/>
              <w:bottom w:val="single" w:sz="4" w:space="0" w:color="000000"/>
            </w:tcBorders>
            <w:shd w:val="clear" w:color="auto" w:fill="auto"/>
          </w:tcPr>
          <w:p w:rsidR="005E38EC" w:rsidRPr="004F47F8" w:rsidRDefault="005E38EC" w:rsidP="003A44A7">
            <w:pPr>
              <w:suppressAutoHyphens/>
              <w:snapToGrid w:val="0"/>
              <w:spacing w:before="40" w:after="40" w:line="240" w:lineRule="auto"/>
              <w:ind w:left="57" w:right="57"/>
              <w:jc w:val="both"/>
              <w:rPr>
                <w:rFonts w:eastAsia="Times New Roman" w:cs="Times New Roman"/>
                <w:lang w:eastAsia="ar-SA"/>
              </w:rPr>
            </w:pPr>
          </w:p>
        </w:tc>
        <w:tc>
          <w:tcPr>
            <w:tcW w:w="1127" w:type="dxa"/>
            <w:tcBorders>
              <w:top w:val="single" w:sz="4" w:space="0" w:color="000000"/>
              <w:left w:val="single" w:sz="4" w:space="0" w:color="000000"/>
              <w:bottom w:val="single" w:sz="4" w:space="0" w:color="000000"/>
            </w:tcBorders>
            <w:shd w:val="clear" w:color="auto" w:fill="auto"/>
          </w:tcPr>
          <w:p w:rsidR="005E38EC" w:rsidRPr="004F47F8" w:rsidRDefault="005E38EC" w:rsidP="003A44A7">
            <w:pPr>
              <w:suppressAutoHyphens/>
              <w:snapToGrid w:val="0"/>
              <w:spacing w:before="40" w:after="40" w:line="240" w:lineRule="auto"/>
              <w:ind w:left="57" w:right="57"/>
              <w:jc w:val="both"/>
              <w:rPr>
                <w:rFonts w:eastAsia="Times New Roman" w:cs="Times New Roman"/>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5E38EC" w:rsidRPr="004F47F8" w:rsidRDefault="005E38EC" w:rsidP="003A44A7">
            <w:pPr>
              <w:suppressAutoHyphens/>
              <w:snapToGrid w:val="0"/>
              <w:spacing w:before="40" w:after="40" w:line="240" w:lineRule="auto"/>
              <w:ind w:left="57" w:right="57"/>
              <w:jc w:val="both"/>
              <w:rPr>
                <w:rFonts w:eastAsia="Times New Roman" w:cs="Times New Roman"/>
                <w:lang w:eastAsia="ar-SA"/>
              </w:rPr>
            </w:pPr>
          </w:p>
        </w:tc>
      </w:tr>
      <w:tr w:rsidR="005E38EC" w:rsidRPr="004F47F8" w:rsidTr="00B27D24">
        <w:trPr>
          <w:cantSplit/>
        </w:trPr>
        <w:tc>
          <w:tcPr>
            <w:tcW w:w="709" w:type="dxa"/>
            <w:tcBorders>
              <w:top w:val="single" w:sz="4" w:space="0" w:color="000000"/>
              <w:left w:val="single" w:sz="4" w:space="0" w:color="000000"/>
              <w:bottom w:val="single" w:sz="4" w:space="0" w:color="000000"/>
            </w:tcBorders>
            <w:shd w:val="clear" w:color="auto" w:fill="auto"/>
          </w:tcPr>
          <w:p w:rsidR="005E38EC" w:rsidRPr="004F47F8" w:rsidRDefault="005E38EC" w:rsidP="006A381E">
            <w:pPr>
              <w:numPr>
                <w:ilvl w:val="0"/>
                <w:numId w:val="37"/>
              </w:numPr>
              <w:suppressAutoHyphens/>
              <w:snapToGrid w:val="0"/>
              <w:spacing w:line="360" w:lineRule="auto"/>
              <w:jc w:val="both"/>
              <w:rPr>
                <w:rFonts w:eastAsia="Times New Roman" w:cs="Times New Roman"/>
                <w:szCs w:val="24"/>
                <w:lang w:eastAsia="ar-SA"/>
              </w:rPr>
            </w:pPr>
          </w:p>
        </w:tc>
        <w:tc>
          <w:tcPr>
            <w:tcW w:w="1992" w:type="dxa"/>
            <w:tcBorders>
              <w:top w:val="single" w:sz="4" w:space="0" w:color="000000"/>
              <w:left w:val="single" w:sz="4" w:space="0" w:color="000000"/>
              <w:bottom w:val="single" w:sz="4" w:space="0" w:color="000000"/>
            </w:tcBorders>
            <w:shd w:val="clear" w:color="auto" w:fill="auto"/>
          </w:tcPr>
          <w:p w:rsidR="005E38EC" w:rsidRPr="005E38EC" w:rsidRDefault="005E38EC" w:rsidP="005E38EC">
            <w:pPr>
              <w:suppressAutoHyphens/>
              <w:jc w:val="left"/>
              <w:rPr>
                <w:sz w:val="22"/>
                <w:lang w:eastAsia="ar-SA"/>
              </w:rPr>
            </w:pPr>
            <w:r w:rsidRPr="005E38EC">
              <w:rPr>
                <w:rFonts w:eastAsia="Calibri"/>
                <w:sz w:val="22"/>
                <w:lang w:eastAsia="ar-SA"/>
              </w:rPr>
              <w:t xml:space="preserve">Средство для погрузки-разгрузки, перевозки катка к месту выполнения работ </w:t>
            </w:r>
          </w:p>
        </w:tc>
        <w:tc>
          <w:tcPr>
            <w:tcW w:w="1701" w:type="dxa"/>
            <w:tcBorders>
              <w:top w:val="single" w:sz="4" w:space="0" w:color="000000"/>
              <w:left w:val="single" w:sz="4" w:space="0" w:color="000000"/>
              <w:bottom w:val="single" w:sz="4" w:space="0" w:color="000000"/>
            </w:tcBorders>
            <w:shd w:val="clear" w:color="auto" w:fill="auto"/>
          </w:tcPr>
          <w:p w:rsidR="005E38EC" w:rsidRPr="004F47F8" w:rsidRDefault="005E38EC" w:rsidP="003A44A7">
            <w:pPr>
              <w:suppressAutoHyphens/>
              <w:snapToGrid w:val="0"/>
              <w:spacing w:before="40" w:after="40" w:line="240" w:lineRule="auto"/>
              <w:ind w:left="57" w:right="57"/>
              <w:jc w:val="both"/>
              <w:rPr>
                <w:rFonts w:eastAsia="Times New Roman" w:cs="Times New Roman"/>
                <w:lang w:eastAsia="ar-SA"/>
              </w:rPr>
            </w:pPr>
          </w:p>
        </w:tc>
        <w:tc>
          <w:tcPr>
            <w:tcW w:w="1701" w:type="dxa"/>
            <w:tcBorders>
              <w:top w:val="single" w:sz="4" w:space="0" w:color="000000"/>
              <w:left w:val="single" w:sz="4" w:space="0" w:color="000000"/>
              <w:bottom w:val="single" w:sz="4" w:space="0" w:color="000000"/>
            </w:tcBorders>
            <w:shd w:val="clear" w:color="auto" w:fill="auto"/>
          </w:tcPr>
          <w:p w:rsidR="005E38EC" w:rsidRPr="004F47F8" w:rsidRDefault="005E38EC" w:rsidP="003A44A7">
            <w:pPr>
              <w:suppressAutoHyphens/>
              <w:snapToGrid w:val="0"/>
              <w:spacing w:before="40" w:after="40" w:line="240" w:lineRule="auto"/>
              <w:ind w:left="57" w:right="57"/>
              <w:jc w:val="both"/>
              <w:rPr>
                <w:rFonts w:eastAsia="Times New Roman" w:cs="Times New Roman"/>
                <w:lang w:eastAsia="ar-SA"/>
              </w:rPr>
            </w:pPr>
          </w:p>
        </w:tc>
        <w:tc>
          <w:tcPr>
            <w:tcW w:w="1559" w:type="dxa"/>
            <w:tcBorders>
              <w:top w:val="single" w:sz="4" w:space="0" w:color="000000"/>
              <w:left w:val="single" w:sz="4" w:space="0" w:color="000000"/>
              <w:bottom w:val="single" w:sz="4" w:space="0" w:color="000000"/>
            </w:tcBorders>
            <w:shd w:val="clear" w:color="auto" w:fill="auto"/>
          </w:tcPr>
          <w:p w:rsidR="005E38EC" w:rsidRPr="004F47F8" w:rsidRDefault="005E38EC" w:rsidP="003A44A7">
            <w:pPr>
              <w:suppressAutoHyphens/>
              <w:snapToGrid w:val="0"/>
              <w:spacing w:before="40" w:after="40" w:line="240" w:lineRule="auto"/>
              <w:ind w:left="57" w:right="57"/>
              <w:jc w:val="both"/>
              <w:rPr>
                <w:rFonts w:eastAsia="Times New Roman" w:cs="Times New Roman"/>
                <w:lang w:eastAsia="ar-SA"/>
              </w:rPr>
            </w:pPr>
          </w:p>
        </w:tc>
        <w:tc>
          <w:tcPr>
            <w:tcW w:w="1127" w:type="dxa"/>
            <w:tcBorders>
              <w:top w:val="single" w:sz="4" w:space="0" w:color="000000"/>
              <w:left w:val="single" w:sz="4" w:space="0" w:color="000000"/>
              <w:bottom w:val="single" w:sz="4" w:space="0" w:color="000000"/>
            </w:tcBorders>
            <w:shd w:val="clear" w:color="auto" w:fill="auto"/>
          </w:tcPr>
          <w:p w:rsidR="005E38EC" w:rsidRPr="004F47F8" w:rsidRDefault="005E38EC" w:rsidP="003A44A7">
            <w:pPr>
              <w:suppressAutoHyphens/>
              <w:snapToGrid w:val="0"/>
              <w:spacing w:before="40" w:after="40" w:line="240" w:lineRule="auto"/>
              <w:ind w:left="57" w:right="57"/>
              <w:jc w:val="both"/>
              <w:rPr>
                <w:rFonts w:eastAsia="Times New Roman" w:cs="Times New Roman"/>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5E38EC" w:rsidRPr="004F47F8" w:rsidRDefault="005E38EC" w:rsidP="003A44A7">
            <w:pPr>
              <w:suppressAutoHyphens/>
              <w:snapToGrid w:val="0"/>
              <w:spacing w:before="40" w:after="40" w:line="240" w:lineRule="auto"/>
              <w:ind w:left="57" w:right="57"/>
              <w:jc w:val="both"/>
              <w:rPr>
                <w:rFonts w:eastAsia="Times New Roman" w:cs="Times New Roman"/>
                <w:lang w:eastAsia="ar-SA"/>
              </w:rPr>
            </w:pPr>
          </w:p>
        </w:tc>
      </w:tr>
      <w:tr w:rsidR="005E38EC" w:rsidRPr="004F47F8" w:rsidTr="00B27D24">
        <w:trPr>
          <w:cantSplit/>
        </w:trPr>
        <w:tc>
          <w:tcPr>
            <w:tcW w:w="709" w:type="dxa"/>
            <w:tcBorders>
              <w:top w:val="single" w:sz="4" w:space="0" w:color="000000"/>
              <w:left w:val="single" w:sz="4" w:space="0" w:color="000000"/>
              <w:bottom w:val="single" w:sz="4" w:space="0" w:color="000000"/>
            </w:tcBorders>
            <w:shd w:val="clear" w:color="auto" w:fill="auto"/>
          </w:tcPr>
          <w:p w:rsidR="005E38EC" w:rsidRPr="004F47F8" w:rsidRDefault="005E38EC" w:rsidP="006A381E">
            <w:pPr>
              <w:numPr>
                <w:ilvl w:val="0"/>
                <w:numId w:val="37"/>
              </w:numPr>
              <w:suppressAutoHyphens/>
              <w:snapToGrid w:val="0"/>
              <w:spacing w:line="360" w:lineRule="auto"/>
              <w:jc w:val="both"/>
              <w:rPr>
                <w:rFonts w:eastAsia="Times New Roman" w:cs="Times New Roman"/>
                <w:szCs w:val="24"/>
                <w:lang w:eastAsia="ar-SA"/>
              </w:rPr>
            </w:pPr>
          </w:p>
        </w:tc>
        <w:tc>
          <w:tcPr>
            <w:tcW w:w="1992" w:type="dxa"/>
            <w:tcBorders>
              <w:top w:val="single" w:sz="4" w:space="0" w:color="000000"/>
              <w:left w:val="single" w:sz="4" w:space="0" w:color="000000"/>
              <w:bottom w:val="single" w:sz="4" w:space="0" w:color="000000"/>
            </w:tcBorders>
            <w:shd w:val="clear" w:color="auto" w:fill="auto"/>
          </w:tcPr>
          <w:p w:rsidR="005E38EC" w:rsidRPr="005E38EC" w:rsidRDefault="005E38EC" w:rsidP="005E38EC">
            <w:pPr>
              <w:suppressAutoHyphens/>
              <w:jc w:val="left"/>
              <w:rPr>
                <w:sz w:val="22"/>
                <w:lang w:eastAsia="ar-SA"/>
              </w:rPr>
            </w:pPr>
            <w:proofErr w:type="spellStart"/>
            <w:r w:rsidRPr="005E38EC">
              <w:rPr>
                <w:sz w:val="22"/>
                <w:lang w:eastAsia="ar-SA"/>
              </w:rPr>
              <w:t>Швонарезчик</w:t>
            </w:r>
            <w:proofErr w:type="spellEnd"/>
            <w:r w:rsidRPr="005E38EC">
              <w:rPr>
                <w:sz w:val="22"/>
                <w:lang w:eastAsia="ar-SA"/>
              </w:rPr>
              <w:t xml:space="preserve"> </w:t>
            </w:r>
          </w:p>
        </w:tc>
        <w:tc>
          <w:tcPr>
            <w:tcW w:w="1701" w:type="dxa"/>
            <w:tcBorders>
              <w:top w:val="single" w:sz="4" w:space="0" w:color="000000"/>
              <w:left w:val="single" w:sz="4" w:space="0" w:color="000000"/>
              <w:bottom w:val="single" w:sz="4" w:space="0" w:color="000000"/>
            </w:tcBorders>
            <w:shd w:val="clear" w:color="auto" w:fill="auto"/>
          </w:tcPr>
          <w:p w:rsidR="005E38EC" w:rsidRPr="004F47F8" w:rsidRDefault="005E38EC" w:rsidP="003A44A7">
            <w:pPr>
              <w:suppressAutoHyphens/>
              <w:snapToGrid w:val="0"/>
              <w:spacing w:before="40" w:after="40" w:line="240" w:lineRule="auto"/>
              <w:ind w:left="57" w:right="57"/>
              <w:jc w:val="both"/>
              <w:rPr>
                <w:rFonts w:eastAsia="Times New Roman" w:cs="Times New Roman"/>
                <w:lang w:eastAsia="ar-SA"/>
              </w:rPr>
            </w:pPr>
          </w:p>
        </w:tc>
        <w:tc>
          <w:tcPr>
            <w:tcW w:w="1701" w:type="dxa"/>
            <w:tcBorders>
              <w:top w:val="single" w:sz="4" w:space="0" w:color="000000"/>
              <w:left w:val="single" w:sz="4" w:space="0" w:color="000000"/>
              <w:bottom w:val="single" w:sz="4" w:space="0" w:color="000000"/>
            </w:tcBorders>
            <w:shd w:val="clear" w:color="auto" w:fill="auto"/>
          </w:tcPr>
          <w:p w:rsidR="005E38EC" w:rsidRPr="004F47F8" w:rsidRDefault="005E38EC" w:rsidP="003A44A7">
            <w:pPr>
              <w:suppressAutoHyphens/>
              <w:snapToGrid w:val="0"/>
              <w:spacing w:before="40" w:after="40" w:line="240" w:lineRule="auto"/>
              <w:ind w:left="57" w:right="57"/>
              <w:jc w:val="both"/>
              <w:rPr>
                <w:rFonts w:eastAsia="Times New Roman" w:cs="Times New Roman"/>
                <w:lang w:eastAsia="ar-SA"/>
              </w:rPr>
            </w:pPr>
          </w:p>
        </w:tc>
        <w:tc>
          <w:tcPr>
            <w:tcW w:w="1559" w:type="dxa"/>
            <w:tcBorders>
              <w:top w:val="single" w:sz="4" w:space="0" w:color="000000"/>
              <w:left w:val="single" w:sz="4" w:space="0" w:color="000000"/>
              <w:bottom w:val="single" w:sz="4" w:space="0" w:color="000000"/>
            </w:tcBorders>
            <w:shd w:val="clear" w:color="auto" w:fill="auto"/>
          </w:tcPr>
          <w:p w:rsidR="005E38EC" w:rsidRPr="004F47F8" w:rsidRDefault="005E38EC" w:rsidP="003A44A7">
            <w:pPr>
              <w:suppressAutoHyphens/>
              <w:snapToGrid w:val="0"/>
              <w:spacing w:before="40" w:after="40" w:line="240" w:lineRule="auto"/>
              <w:ind w:left="57" w:right="57"/>
              <w:jc w:val="both"/>
              <w:rPr>
                <w:rFonts w:eastAsia="Times New Roman" w:cs="Times New Roman"/>
                <w:lang w:eastAsia="ar-SA"/>
              </w:rPr>
            </w:pPr>
          </w:p>
        </w:tc>
        <w:tc>
          <w:tcPr>
            <w:tcW w:w="1127" w:type="dxa"/>
            <w:tcBorders>
              <w:top w:val="single" w:sz="4" w:space="0" w:color="000000"/>
              <w:left w:val="single" w:sz="4" w:space="0" w:color="000000"/>
              <w:bottom w:val="single" w:sz="4" w:space="0" w:color="000000"/>
            </w:tcBorders>
            <w:shd w:val="clear" w:color="auto" w:fill="auto"/>
          </w:tcPr>
          <w:p w:rsidR="005E38EC" w:rsidRPr="004F47F8" w:rsidRDefault="005E38EC" w:rsidP="003A44A7">
            <w:pPr>
              <w:suppressAutoHyphens/>
              <w:snapToGrid w:val="0"/>
              <w:spacing w:before="40" w:after="40" w:line="240" w:lineRule="auto"/>
              <w:ind w:left="57" w:right="57"/>
              <w:jc w:val="both"/>
              <w:rPr>
                <w:rFonts w:eastAsia="Times New Roman" w:cs="Times New Roman"/>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5E38EC" w:rsidRPr="004F47F8" w:rsidRDefault="005E38EC" w:rsidP="003A44A7">
            <w:pPr>
              <w:suppressAutoHyphens/>
              <w:snapToGrid w:val="0"/>
              <w:spacing w:before="40" w:after="40" w:line="240" w:lineRule="auto"/>
              <w:ind w:left="57" w:right="57"/>
              <w:jc w:val="both"/>
              <w:rPr>
                <w:rFonts w:eastAsia="Times New Roman" w:cs="Times New Roman"/>
                <w:lang w:eastAsia="ar-SA"/>
              </w:rPr>
            </w:pPr>
          </w:p>
        </w:tc>
      </w:tr>
      <w:tr w:rsidR="005E38EC" w:rsidRPr="004F47F8" w:rsidTr="00B27D24">
        <w:trPr>
          <w:cantSplit/>
        </w:trPr>
        <w:tc>
          <w:tcPr>
            <w:tcW w:w="709" w:type="dxa"/>
            <w:tcBorders>
              <w:top w:val="single" w:sz="4" w:space="0" w:color="000000"/>
              <w:left w:val="single" w:sz="4" w:space="0" w:color="000000"/>
              <w:bottom w:val="single" w:sz="4" w:space="0" w:color="000000"/>
            </w:tcBorders>
            <w:shd w:val="clear" w:color="auto" w:fill="auto"/>
          </w:tcPr>
          <w:p w:rsidR="005E38EC" w:rsidRPr="004F47F8" w:rsidRDefault="005E38EC" w:rsidP="006A381E">
            <w:pPr>
              <w:numPr>
                <w:ilvl w:val="0"/>
                <w:numId w:val="37"/>
              </w:numPr>
              <w:suppressAutoHyphens/>
              <w:snapToGrid w:val="0"/>
              <w:spacing w:line="360" w:lineRule="auto"/>
              <w:jc w:val="both"/>
              <w:rPr>
                <w:rFonts w:eastAsia="Times New Roman" w:cs="Times New Roman"/>
                <w:szCs w:val="24"/>
                <w:lang w:eastAsia="ar-SA"/>
              </w:rPr>
            </w:pPr>
          </w:p>
        </w:tc>
        <w:tc>
          <w:tcPr>
            <w:tcW w:w="1992" w:type="dxa"/>
            <w:tcBorders>
              <w:top w:val="single" w:sz="4" w:space="0" w:color="000000"/>
              <w:left w:val="single" w:sz="4" w:space="0" w:color="000000"/>
              <w:bottom w:val="single" w:sz="4" w:space="0" w:color="000000"/>
            </w:tcBorders>
            <w:shd w:val="clear" w:color="auto" w:fill="auto"/>
          </w:tcPr>
          <w:p w:rsidR="005E38EC" w:rsidRPr="005E38EC" w:rsidRDefault="005E38EC" w:rsidP="005E38EC">
            <w:pPr>
              <w:suppressAutoHyphens/>
              <w:jc w:val="left"/>
              <w:rPr>
                <w:sz w:val="22"/>
                <w:lang w:eastAsia="ar-SA"/>
              </w:rPr>
            </w:pPr>
            <w:r w:rsidRPr="005E38EC">
              <w:rPr>
                <w:rFonts w:eastAsia="Calibri"/>
                <w:sz w:val="22"/>
                <w:lang w:eastAsia="ar-SA"/>
              </w:rPr>
              <w:t xml:space="preserve">Компрессор </w:t>
            </w:r>
          </w:p>
        </w:tc>
        <w:tc>
          <w:tcPr>
            <w:tcW w:w="1701" w:type="dxa"/>
            <w:tcBorders>
              <w:top w:val="single" w:sz="4" w:space="0" w:color="000000"/>
              <w:left w:val="single" w:sz="4" w:space="0" w:color="000000"/>
              <w:bottom w:val="single" w:sz="4" w:space="0" w:color="000000"/>
            </w:tcBorders>
            <w:shd w:val="clear" w:color="auto" w:fill="auto"/>
          </w:tcPr>
          <w:p w:rsidR="005E38EC" w:rsidRPr="004F47F8" w:rsidRDefault="005E38EC" w:rsidP="003A44A7">
            <w:pPr>
              <w:suppressAutoHyphens/>
              <w:snapToGrid w:val="0"/>
              <w:spacing w:before="40" w:after="40" w:line="240" w:lineRule="auto"/>
              <w:ind w:left="57" w:right="57"/>
              <w:jc w:val="both"/>
              <w:rPr>
                <w:rFonts w:eastAsia="Times New Roman" w:cs="Times New Roman"/>
                <w:lang w:eastAsia="ar-SA"/>
              </w:rPr>
            </w:pPr>
          </w:p>
        </w:tc>
        <w:tc>
          <w:tcPr>
            <w:tcW w:w="1701" w:type="dxa"/>
            <w:tcBorders>
              <w:top w:val="single" w:sz="4" w:space="0" w:color="000000"/>
              <w:left w:val="single" w:sz="4" w:space="0" w:color="000000"/>
              <w:bottom w:val="single" w:sz="4" w:space="0" w:color="000000"/>
            </w:tcBorders>
            <w:shd w:val="clear" w:color="auto" w:fill="auto"/>
          </w:tcPr>
          <w:p w:rsidR="005E38EC" w:rsidRPr="004F47F8" w:rsidRDefault="005E38EC" w:rsidP="003A44A7">
            <w:pPr>
              <w:suppressAutoHyphens/>
              <w:snapToGrid w:val="0"/>
              <w:spacing w:before="40" w:after="40" w:line="240" w:lineRule="auto"/>
              <w:ind w:left="57" w:right="57"/>
              <w:jc w:val="both"/>
              <w:rPr>
                <w:rFonts w:eastAsia="Times New Roman" w:cs="Times New Roman"/>
                <w:lang w:eastAsia="ar-SA"/>
              </w:rPr>
            </w:pPr>
          </w:p>
        </w:tc>
        <w:tc>
          <w:tcPr>
            <w:tcW w:w="1559" w:type="dxa"/>
            <w:tcBorders>
              <w:top w:val="single" w:sz="4" w:space="0" w:color="000000"/>
              <w:left w:val="single" w:sz="4" w:space="0" w:color="000000"/>
              <w:bottom w:val="single" w:sz="4" w:space="0" w:color="000000"/>
            </w:tcBorders>
            <w:shd w:val="clear" w:color="auto" w:fill="auto"/>
          </w:tcPr>
          <w:p w:rsidR="005E38EC" w:rsidRPr="004F47F8" w:rsidRDefault="005E38EC" w:rsidP="003A44A7">
            <w:pPr>
              <w:suppressAutoHyphens/>
              <w:snapToGrid w:val="0"/>
              <w:spacing w:before="40" w:after="40" w:line="240" w:lineRule="auto"/>
              <w:ind w:left="57" w:right="57"/>
              <w:jc w:val="both"/>
              <w:rPr>
                <w:rFonts w:eastAsia="Times New Roman" w:cs="Times New Roman"/>
                <w:lang w:eastAsia="ar-SA"/>
              </w:rPr>
            </w:pPr>
          </w:p>
        </w:tc>
        <w:tc>
          <w:tcPr>
            <w:tcW w:w="1127" w:type="dxa"/>
            <w:tcBorders>
              <w:top w:val="single" w:sz="4" w:space="0" w:color="000000"/>
              <w:left w:val="single" w:sz="4" w:space="0" w:color="000000"/>
              <w:bottom w:val="single" w:sz="4" w:space="0" w:color="000000"/>
            </w:tcBorders>
            <w:shd w:val="clear" w:color="auto" w:fill="auto"/>
          </w:tcPr>
          <w:p w:rsidR="005E38EC" w:rsidRPr="004F47F8" w:rsidRDefault="005E38EC" w:rsidP="003A44A7">
            <w:pPr>
              <w:suppressAutoHyphens/>
              <w:snapToGrid w:val="0"/>
              <w:spacing w:before="40" w:after="40" w:line="240" w:lineRule="auto"/>
              <w:ind w:left="57" w:right="57"/>
              <w:jc w:val="both"/>
              <w:rPr>
                <w:rFonts w:eastAsia="Times New Roman" w:cs="Times New Roman"/>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5E38EC" w:rsidRPr="004F47F8" w:rsidRDefault="005E38EC" w:rsidP="003A44A7">
            <w:pPr>
              <w:suppressAutoHyphens/>
              <w:snapToGrid w:val="0"/>
              <w:spacing w:before="40" w:after="40" w:line="240" w:lineRule="auto"/>
              <w:ind w:left="57" w:right="57"/>
              <w:jc w:val="both"/>
              <w:rPr>
                <w:rFonts w:eastAsia="Times New Roman" w:cs="Times New Roman"/>
                <w:lang w:eastAsia="ar-SA"/>
              </w:rPr>
            </w:pPr>
          </w:p>
        </w:tc>
      </w:tr>
      <w:tr w:rsidR="005E38EC" w:rsidRPr="004F47F8" w:rsidTr="00B27D24">
        <w:trPr>
          <w:cantSplit/>
        </w:trPr>
        <w:tc>
          <w:tcPr>
            <w:tcW w:w="709" w:type="dxa"/>
            <w:tcBorders>
              <w:top w:val="single" w:sz="4" w:space="0" w:color="000000"/>
              <w:left w:val="single" w:sz="4" w:space="0" w:color="000000"/>
              <w:bottom w:val="single" w:sz="4" w:space="0" w:color="000000"/>
            </w:tcBorders>
            <w:shd w:val="clear" w:color="auto" w:fill="auto"/>
          </w:tcPr>
          <w:p w:rsidR="005E38EC" w:rsidRPr="004F47F8" w:rsidRDefault="005E38EC" w:rsidP="006A381E">
            <w:pPr>
              <w:numPr>
                <w:ilvl w:val="0"/>
                <w:numId w:val="37"/>
              </w:numPr>
              <w:suppressAutoHyphens/>
              <w:snapToGrid w:val="0"/>
              <w:spacing w:line="360" w:lineRule="auto"/>
              <w:jc w:val="both"/>
              <w:rPr>
                <w:rFonts w:eastAsia="Times New Roman" w:cs="Times New Roman"/>
                <w:szCs w:val="24"/>
                <w:lang w:eastAsia="ar-SA"/>
              </w:rPr>
            </w:pPr>
          </w:p>
        </w:tc>
        <w:tc>
          <w:tcPr>
            <w:tcW w:w="1992" w:type="dxa"/>
            <w:tcBorders>
              <w:top w:val="single" w:sz="4" w:space="0" w:color="000000"/>
              <w:left w:val="single" w:sz="4" w:space="0" w:color="000000"/>
              <w:bottom w:val="single" w:sz="4" w:space="0" w:color="000000"/>
            </w:tcBorders>
            <w:shd w:val="clear" w:color="auto" w:fill="auto"/>
          </w:tcPr>
          <w:p w:rsidR="005E38EC" w:rsidRPr="005E38EC" w:rsidRDefault="005E38EC" w:rsidP="005E38EC">
            <w:pPr>
              <w:suppressAutoHyphens/>
              <w:jc w:val="left"/>
              <w:rPr>
                <w:sz w:val="22"/>
                <w:lang w:eastAsia="ar-SA"/>
              </w:rPr>
            </w:pPr>
            <w:r w:rsidRPr="005E38EC">
              <w:rPr>
                <w:sz w:val="22"/>
                <w:lang w:eastAsia="ar-SA"/>
              </w:rPr>
              <w:t xml:space="preserve">Генератор </w:t>
            </w:r>
          </w:p>
        </w:tc>
        <w:tc>
          <w:tcPr>
            <w:tcW w:w="1701" w:type="dxa"/>
            <w:tcBorders>
              <w:top w:val="single" w:sz="4" w:space="0" w:color="000000"/>
              <w:left w:val="single" w:sz="4" w:space="0" w:color="000000"/>
              <w:bottom w:val="single" w:sz="4" w:space="0" w:color="000000"/>
            </w:tcBorders>
            <w:shd w:val="clear" w:color="auto" w:fill="auto"/>
          </w:tcPr>
          <w:p w:rsidR="005E38EC" w:rsidRPr="004F47F8" w:rsidRDefault="005E38EC" w:rsidP="003A44A7">
            <w:pPr>
              <w:suppressAutoHyphens/>
              <w:snapToGrid w:val="0"/>
              <w:spacing w:before="40" w:after="40" w:line="240" w:lineRule="auto"/>
              <w:ind w:left="57" w:right="57"/>
              <w:jc w:val="both"/>
              <w:rPr>
                <w:rFonts w:eastAsia="Times New Roman" w:cs="Times New Roman"/>
                <w:lang w:eastAsia="ar-SA"/>
              </w:rPr>
            </w:pPr>
          </w:p>
        </w:tc>
        <w:tc>
          <w:tcPr>
            <w:tcW w:w="1701" w:type="dxa"/>
            <w:tcBorders>
              <w:top w:val="single" w:sz="4" w:space="0" w:color="000000"/>
              <w:left w:val="single" w:sz="4" w:space="0" w:color="000000"/>
              <w:bottom w:val="single" w:sz="4" w:space="0" w:color="000000"/>
            </w:tcBorders>
            <w:shd w:val="clear" w:color="auto" w:fill="auto"/>
          </w:tcPr>
          <w:p w:rsidR="005E38EC" w:rsidRPr="004F47F8" w:rsidRDefault="005E38EC" w:rsidP="003A44A7">
            <w:pPr>
              <w:suppressAutoHyphens/>
              <w:snapToGrid w:val="0"/>
              <w:spacing w:before="40" w:after="40" w:line="240" w:lineRule="auto"/>
              <w:ind w:left="57" w:right="57"/>
              <w:jc w:val="both"/>
              <w:rPr>
                <w:rFonts w:eastAsia="Times New Roman" w:cs="Times New Roman"/>
                <w:lang w:eastAsia="ar-SA"/>
              </w:rPr>
            </w:pPr>
          </w:p>
        </w:tc>
        <w:tc>
          <w:tcPr>
            <w:tcW w:w="1559" w:type="dxa"/>
            <w:tcBorders>
              <w:top w:val="single" w:sz="4" w:space="0" w:color="000000"/>
              <w:left w:val="single" w:sz="4" w:space="0" w:color="000000"/>
              <w:bottom w:val="single" w:sz="4" w:space="0" w:color="000000"/>
            </w:tcBorders>
            <w:shd w:val="clear" w:color="auto" w:fill="auto"/>
          </w:tcPr>
          <w:p w:rsidR="005E38EC" w:rsidRPr="004F47F8" w:rsidRDefault="005E38EC" w:rsidP="003A44A7">
            <w:pPr>
              <w:suppressAutoHyphens/>
              <w:snapToGrid w:val="0"/>
              <w:spacing w:before="40" w:after="40" w:line="240" w:lineRule="auto"/>
              <w:ind w:left="57" w:right="57"/>
              <w:jc w:val="both"/>
              <w:rPr>
                <w:rFonts w:eastAsia="Times New Roman" w:cs="Times New Roman"/>
                <w:lang w:eastAsia="ar-SA"/>
              </w:rPr>
            </w:pPr>
          </w:p>
        </w:tc>
        <w:tc>
          <w:tcPr>
            <w:tcW w:w="1127" w:type="dxa"/>
            <w:tcBorders>
              <w:top w:val="single" w:sz="4" w:space="0" w:color="000000"/>
              <w:left w:val="single" w:sz="4" w:space="0" w:color="000000"/>
              <w:bottom w:val="single" w:sz="4" w:space="0" w:color="000000"/>
            </w:tcBorders>
            <w:shd w:val="clear" w:color="auto" w:fill="auto"/>
          </w:tcPr>
          <w:p w:rsidR="005E38EC" w:rsidRPr="004F47F8" w:rsidRDefault="005E38EC" w:rsidP="003A44A7">
            <w:pPr>
              <w:suppressAutoHyphens/>
              <w:snapToGrid w:val="0"/>
              <w:spacing w:before="40" w:after="40" w:line="240" w:lineRule="auto"/>
              <w:ind w:left="57" w:right="57"/>
              <w:jc w:val="both"/>
              <w:rPr>
                <w:rFonts w:eastAsia="Times New Roman" w:cs="Times New Roman"/>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5E38EC" w:rsidRPr="004F47F8" w:rsidRDefault="005E38EC" w:rsidP="003A44A7">
            <w:pPr>
              <w:suppressAutoHyphens/>
              <w:snapToGrid w:val="0"/>
              <w:spacing w:before="40" w:after="40" w:line="240" w:lineRule="auto"/>
              <w:ind w:left="57" w:right="57"/>
              <w:jc w:val="both"/>
              <w:rPr>
                <w:rFonts w:eastAsia="Times New Roman" w:cs="Times New Roman"/>
                <w:lang w:eastAsia="ar-SA"/>
              </w:rPr>
            </w:pPr>
          </w:p>
        </w:tc>
      </w:tr>
      <w:tr w:rsidR="005E38EC" w:rsidRPr="004F47F8" w:rsidTr="00B27D24">
        <w:trPr>
          <w:cantSplit/>
        </w:trPr>
        <w:tc>
          <w:tcPr>
            <w:tcW w:w="709" w:type="dxa"/>
            <w:tcBorders>
              <w:top w:val="single" w:sz="4" w:space="0" w:color="000000"/>
              <w:left w:val="single" w:sz="4" w:space="0" w:color="000000"/>
              <w:bottom w:val="single" w:sz="4" w:space="0" w:color="000000"/>
            </w:tcBorders>
            <w:shd w:val="clear" w:color="auto" w:fill="auto"/>
          </w:tcPr>
          <w:p w:rsidR="005E38EC" w:rsidRPr="004F47F8" w:rsidRDefault="005E38EC" w:rsidP="006A381E">
            <w:pPr>
              <w:numPr>
                <w:ilvl w:val="0"/>
                <w:numId w:val="37"/>
              </w:numPr>
              <w:suppressAutoHyphens/>
              <w:snapToGrid w:val="0"/>
              <w:spacing w:line="360" w:lineRule="auto"/>
              <w:jc w:val="both"/>
              <w:rPr>
                <w:rFonts w:eastAsia="Times New Roman" w:cs="Times New Roman"/>
                <w:szCs w:val="24"/>
                <w:lang w:eastAsia="ar-SA"/>
              </w:rPr>
            </w:pPr>
          </w:p>
        </w:tc>
        <w:tc>
          <w:tcPr>
            <w:tcW w:w="1992" w:type="dxa"/>
            <w:tcBorders>
              <w:top w:val="single" w:sz="4" w:space="0" w:color="000000"/>
              <w:left w:val="single" w:sz="4" w:space="0" w:color="000000"/>
              <w:bottom w:val="single" w:sz="4" w:space="0" w:color="000000"/>
            </w:tcBorders>
            <w:shd w:val="clear" w:color="auto" w:fill="auto"/>
          </w:tcPr>
          <w:p w:rsidR="005E38EC" w:rsidRPr="005E38EC" w:rsidRDefault="005E38EC" w:rsidP="005E38EC">
            <w:pPr>
              <w:suppressAutoHyphens/>
              <w:jc w:val="left"/>
              <w:rPr>
                <w:sz w:val="22"/>
                <w:lang w:eastAsia="ar-SA"/>
              </w:rPr>
            </w:pPr>
            <w:r w:rsidRPr="005E38EC">
              <w:rPr>
                <w:sz w:val="22"/>
                <w:lang w:eastAsia="ar-SA"/>
              </w:rPr>
              <w:t>Электро-</w:t>
            </w:r>
            <w:proofErr w:type="spellStart"/>
            <w:r w:rsidRPr="005E38EC">
              <w:rPr>
                <w:sz w:val="22"/>
                <w:lang w:eastAsia="ar-SA"/>
              </w:rPr>
              <w:t>пневмо</w:t>
            </w:r>
            <w:proofErr w:type="spellEnd"/>
            <w:r w:rsidRPr="005E38EC">
              <w:rPr>
                <w:sz w:val="22"/>
                <w:lang w:eastAsia="ar-SA"/>
              </w:rPr>
              <w:t xml:space="preserve"> инструмент </w:t>
            </w:r>
          </w:p>
        </w:tc>
        <w:tc>
          <w:tcPr>
            <w:tcW w:w="1701" w:type="dxa"/>
            <w:tcBorders>
              <w:top w:val="single" w:sz="4" w:space="0" w:color="000000"/>
              <w:left w:val="single" w:sz="4" w:space="0" w:color="000000"/>
              <w:bottom w:val="single" w:sz="4" w:space="0" w:color="000000"/>
            </w:tcBorders>
            <w:shd w:val="clear" w:color="auto" w:fill="auto"/>
          </w:tcPr>
          <w:p w:rsidR="005E38EC" w:rsidRPr="004F47F8" w:rsidRDefault="005E38EC" w:rsidP="003A44A7">
            <w:pPr>
              <w:suppressAutoHyphens/>
              <w:snapToGrid w:val="0"/>
              <w:spacing w:before="40" w:after="40" w:line="240" w:lineRule="auto"/>
              <w:ind w:left="57" w:right="57"/>
              <w:jc w:val="both"/>
              <w:rPr>
                <w:rFonts w:eastAsia="Times New Roman" w:cs="Times New Roman"/>
                <w:lang w:eastAsia="ar-SA"/>
              </w:rPr>
            </w:pPr>
          </w:p>
        </w:tc>
        <w:tc>
          <w:tcPr>
            <w:tcW w:w="1701" w:type="dxa"/>
            <w:tcBorders>
              <w:top w:val="single" w:sz="4" w:space="0" w:color="000000"/>
              <w:left w:val="single" w:sz="4" w:space="0" w:color="000000"/>
              <w:bottom w:val="single" w:sz="4" w:space="0" w:color="000000"/>
            </w:tcBorders>
            <w:shd w:val="clear" w:color="auto" w:fill="auto"/>
          </w:tcPr>
          <w:p w:rsidR="005E38EC" w:rsidRPr="004F47F8" w:rsidRDefault="005E38EC" w:rsidP="003A44A7">
            <w:pPr>
              <w:suppressAutoHyphens/>
              <w:snapToGrid w:val="0"/>
              <w:spacing w:before="40" w:after="40" w:line="240" w:lineRule="auto"/>
              <w:ind w:left="57" w:right="57"/>
              <w:jc w:val="both"/>
              <w:rPr>
                <w:rFonts w:eastAsia="Times New Roman" w:cs="Times New Roman"/>
                <w:lang w:eastAsia="ar-SA"/>
              </w:rPr>
            </w:pPr>
          </w:p>
        </w:tc>
        <w:tc>
          <w:tcPr>
            <w:tcW w:w="1559" w:type="dxa"/>
            <w:tcBorders>
              <w:top w:val="single" w:sz="4" w:space="0" w:color="000000"/>
              <w:left w:val="single" w:sz="4" w:space="0" w:color="000000"/>
              <w:bottom w:val="single" w:sz="4" w:space="0" w:color="000000"/>
            </w:tcBorders>
            <w:shd w:val="clear" w:color="auto" w:fill="auto"/>
          </w:tcPr>
          <w:p w:rsidR="005E38EC" w:rsidRPr="004F47F8" w:rsidRDefault="005E38EC" w:rsidP="003A44A7">
            <w:pPr>
              <w:suppressAutoHyphens/>
              <w:snapToGrid w:val="0"/>
              <w:spacing w:before="40" w:after="40" w:line="240" w:lineRule="auto"/>
              <w:ind w:left="57" w:right="57"/>
              <w:jc w:val="both"/>
              <w:rPr>
                <w:rFonts w:eastAsia="Times New Roman" w:cs="Times New Roman"/>
                <w:lang w:eastAsia="ar-SA"/>
              </w:rPr>
            </w:pPr>
          </w:p>
        </w:tc>
        <w:tc>
          <w:tcPr>
            <w:tcW w:w="1127" w:type="dxa"/>
            <w:tcBorders>
              <w:top w:val="single" w:sz="4" w:space="0" w:color="000000"/>
              <w:left w:val="single" w:sz="4" w:space="0" w:color="000000"/>
              <w:bottom w:val="single" w:sz="4" w:space="0" w:color="000000"/>
            </w:tcBorders>
            <w:shd w:val="clear" w:color="auto" w:fill="auto"/>
          </w:tcPr>
          <w:p w:rsidR="005E38EC" w:rsidRPr="004F47F8" w:rsidRDefault="005E38EC" w:rsidP="003A44A7">
            <w:pPr>
              <w:suppressAutoHyphens/>
              <w:snapToGrid w:val="0"/>
              <w:spacing w:before="40" w:after="40" w:line="240" w:lineRule="auto"/>
              <w:ind w:left="57" w:right="57"/>
              <w:jc w:val="both"/>
              <w:rPr>
                <w:rFonts w:eastAsia="Times New Roman" w:cs="Times New Roman"/>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5E38EC" w:rsidRPr="004F47F8" w:rsidRDefault="005E38EC" w:rsidP="003A44A7">
            <w:pPr>
              <w:suppressAutoHyphens/>
              <w:snapToGrid w:val="0"/>
              <w:spacing w:before="40" w:after="40" w:line="240" w:lineRule="auto"/>
              <w:ind w:left="57" w:right="57"/>
              <w:jc w:val="both"/>
              <w:rPr>
                <w:rFonts w:eastAsia="Times New Roman" w:cs="Times New Roman"/>
                <w:lang w:eastAsia="ar-SA"/>
              </w:rPr>
            </w:pPr>
          </w:p>
        </w:tc>
      </w:tr>
      <w:tr w:rsidR="00CE0C68" w:rsidRPr="004F47F8" w:rsidTr="00B27D24">
        <w:trPr>
          <w:cantSplit/>
        </w:trPr>
        <w:tc>
          <w:tcPr>
            <w:tcW w:w="709"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suppressAutoHyphens/>
              <w:spacing w:before="40" w:after="40" w:line="240" w:lineRule="auto"/>
              <w:ind w:left="57" w:right="57"/>
              <w:jc w:val="both"/>
              <w:rPr>
                <w:rFonts w:eastAsia="Times New Roman" w:cs="Times New Roman"/>
                <w:lang w:eastAsia="ar-SA"/>
              </w:rPr>
            </w:pPr>
            <w:r w:rsidRPr="004F47F8">
              <w:rPr>
                <w:rFonts w:eastAsia="Times New Roman" w:cs="Times New Roman"/>
                <w:szCs w:val="24"/>
                <w:lang w:eastAsia="ar-SA"/>
              </w:rPr>
              <w:t>…</w:t>
            </w:r>
          </w:p>
        </w:tc>
        <w:tc>
          <w:tcPr>
            <w:tcW w:w="1992"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701"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701"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127"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r>
    </w:tbl>
    <w:p w:rsidR="00CE0C68" w:rsidRPr="004F47F8" w:rsidRDefault="00CE0C68" w:rsidP="003A44A7">
      <w:pPr>
        <w:suppressAutoHyphens/>
        <w:spacing w:line="240" w:lineRule="auto"/>
        <w:ind w:firstLine="567"/>
        <w:jc w:val="both"/>
        <w:rPr>
          <w:rFonts w:eastAsia="Times New Roman" w:cs="Times New Roman"/>
          <w:szCs w:val="24"/>
          <w:lang w:eastAsia="ar-SA"/>
        </w:rPr>
      </w:pPr>
    </w:p>
    <w:p w:rsidR="00CE0C68" w:rsidRPr="004F47F8" w:rsidRDefault="00CE0C68" w:rsidP="003A44A7">
      <w:pPr>
        <w:suppressAutoHyphens/>
        <w:spacing w:line="240" w:lineRule="auto"/>
        <w:ind w:firstLine="567"/>
        <w:jc w:val="both"/>
        <w:rPr>
          <w:rFonts w:eastAsia="Times New Roman" w:cs="Times New Roman"/>
          <w:szCs w:val="24"/>
          <w:vertAlign w:val="superscript"/>
          <w:lang w:eastAsia="ar-SA"/>
        </w:rPr>
      </w:pPr>
      <w:r w:rsidRPr="004F47F8">
        <w:rPr>
          <w:rFonts w:eastAsia="Times New Roman" w:cs="Times New Roman"/>
          <w:szCs w:val="24"/>
          <w:lang w:eastAsia="ar-SA"/>
        </w:rPr>
        <w:t>____________________________________</w:t>
      </w:r>
    </w:p>
    <w:p w:rsidR="00CE0C68" w:rsidRPr="004F47F8" w:rsidRDefault="00CE0C68" w:rsidP="003A44A7">
      <w:pPr>
        <w:suppressAutoHyphens/>
        <w:spacing w:line="240" w:lineRule="auto"/>
        <w:ind w:right="3684" w:firstLine="567"/>
        <w:jc w:val="both"/>
        <w:rPr>
          <w:rFonts w:eastAsia="Times New Roman" w:cs="Times New Roman"/>
          <w:szCs w:val="24"/>
          <w:lang w:eastAsia="ar-SA"/>
        </w:rPr>
      </w:pPr>
      <w:r w:rsidRPr="004F47F8">
        <w:rPr>
          <w:rFonts w:eastAsia="Times New Roman" w:cs="Times New Roman"/>
          <w:szCs w:val="24"/>
          <w:vertAlign w:val="superscript"/>
          <w:lang w:eastAsia="ar-SA"/>
        </w:rPr>
        <w:t>(подпись, М.П.)</w:t>
      </w:r>
    </w:p>
    <w:p w:rsidR="00CE0C68" w:rsidRPr="004F47F8" w:rsidRDefault="00CE0C68" w:rsidP="003A44A7">
      <w:pPr>
        <w:suppressAutoHyphens/>
        <w:spacing w:line="240" w:lineRule="auto"/>
        <w:ind w:firstLine="567"/>
        <w:jc w:val="both"/>
        <w:rPr>
          <w:rFonts w:eastAsia="Times New Roman" w:cs="Times New Roman"/>
          <w:szCs w:val="24"/>
          <w:vertAlign w:val="superscript"/>
          <w:lang w:eastAsia="ar-SA"/>
        </w:rPr>
      </w:pPr>
      <w:r w:rsidRPr="004F47F8">
        <w:rPr>
          <w:rFonts w:eastAsia="Times New Roman" w:cs="Times New Roman"/>
          <w:szCs w:val="24"/>
          <w:lang w:eastAsia="ar-SA"/>
        </w:rPr>
        <w:t>____________________________________</w:t>
      </w:r>
    </w:p>
    <w:p w:rsidR="00CE0C68" w:rsidRPr="004F47F8" w:rsidRDefault="00CE0C68" w:rsidP="003A44A7">
      <w:pPr>
        <w:suppressAutoHyphens/>
        <w:spacing w:line="240" w:lineRule="auto"/>
        <w:ind w:right="3684" w:firstLine="567"/>
        <w:jc w:val="both"/>
        <w:rPr>
          <w:rFonts w:eastAsia="Times New Roman" w:cs="Times New Roman"/>
          <w:b/>
          <w:szCs w:val="24"/>
          <w:lang w:eastAsia="ar-SA"/>
        </w:rPr>
      </w:pPr>
      <w:r w:rsidRPr="004F47F8">
        <w:rPr>
          <w:rFonts w:eastAsia="Times New Roman" w:cs="Times New Roman"/>
          <w:szCs w:val="24"/>
          <w:vertAlign w:val="superscript"/>
          <w:lang w:eastAsia="ar-SA"/>
        </w:rPr>
        <w:t xml:space="preserve">(фамилия, имя, отчество </w:t>
      </w:r>
      <w:proofErr w:type="gramStart"/>
      <w:r w:rsidRPr="004F47F8">
        <w:rPr>
          <w:rFonts w:eastAsia="Times New Roman" w:cs="Times New Roman"/>
          <w:szCs w:val="24"/>
          <w:vertAlign w:val="superscript"/>
          <w:lang w:eastAsia="ar-SA"/>
        </w:rPr>
        <w:t>подписавшего</w:t>
      </w:r>
      <w:proofErr w:type="gramEnd"/>
      <w:r w:rsidRPr="004F47F8">
        <w:rPr>
          <w:rFonts w:eastAsia="Times New Roman" w:cs="Times New Roman"/>
          <w:szCs w:val="24"/>
          <w:vertAlign w:val="superscript"/>
          <w:lang w:eastAsia="ar-SA"/>
        </w:rPr>
        <w:t>, должность)</w:t>
      </w:r>
    </w:p>
    <w:p w:rsidR="00CE0C68" w:rsidRPr="004F47F8" w:rsidRDefault="00CE0C68" w:rsidP="003A44A7">
      <w:pPr>
        <w:keepNext/>
        <w:suppressAutoHyphens/>
        <w:spacing w:line="240" w:lineRule="auto"/>
        <w:ind w:firstLine="567"/>
        <w:jc w:val="both"/>
        <w:rPr>
          <w:rFonts w:eastAsia="Times New Roman" w:cs="Times New Roman"/>
          <w:b/>
          <w:szCs w:val="24"/>
          <w:lang w:eastAsia="ar-SA"/>
        </w:rPr>
      </w:pPr>
    </w:p>
    <w:p w:rsidR="00CE0C68" w:rsidRPr="004F47F8" w:rsidRDefault="00CE0C68" w:rsidP="00C54015">
      <w:pPr>
        <w:pBdr>
          <w:bottom w:val="single" w:sz="4" w:space="1" w:color="000000"/>
        </w:pBdr>
        <w:shd w:val="clear" w:color="auto" w:fill="E0E0E0"/>
        <w:suppressAutoHyphens/>
        <w:spacing w:line="240" w:lineRule="auto"/>
        <w:ind w:right="21"/>
        <w:rPr>
          <w:rFonts w:eastAsia="Times New Roman" w:cs="Times New Roman"/>
          <w:szCs w:val="24"/>
          <w:lang w:eastAsia="ar-SA"/>
        </w:rPr>
      </w:pPr>
      <w:r w:rsidRPr="004F47F8">
        <w:rPr>
          <w:rFonts w:eastAsia="Times New Roman" w:cs="Times New Roman"/>
          <w:b/>
          <w:spacing w:val="36"/>
          <w:szCs w:val="24"/>
          <w:lang w:eastAsia="ar-SA"/>
        </w:rPr>
        <w:t>конец формы</w:t>
      </w:r>
    </w:p>
    <w:p w:rsidR="00CE0C68" w:rsidRPr="004F47F8" w:rsidRDefault="00CE0C68" w:rsidP="00C54015">
      <w:pPr>
        <w:pBdr>
          <w:bottom w:val="single" w:sz="4" w:space="1" w:color="000000"/>
        </w:pBdr>
        <w:shd w:val="clear" w:color="auto" w:fill="E0E0E0"/>
        <w:suppressAutoHyphens/>
        <w:spacing w:line="240" w:lineRule="auto"/>
        <w:ind w:right="21"/>
        <w:rPr>
          <w:rFonts w:eastAsia="Times New Roman" w:cs="Times New Roman"/>
          <w:sz w:val="20"/>
          <w:szCs w:val="20"/>
          <w:lang w:eastAsia="ar-SA"/>
        </w:rPr>
      </w:pPr>
      <w:r w:rsidRPr="004F47F8">
        <w:rPr>
          <w:rFonts w:eastAsia="Times New Roman" w:cs="Times New Roman"/>
          <w:szCs w:val="24"/>
          <w:lang w:eastAsia="ar-SA"/>
        </w:rPr>
        <w:t>Инструкции по заполнению</w:t>
      </w:r>
    </w:p>
    <w:p w:rsidR="00CE0C68" w:rsidRPr="004F47F8" w:rsidRDefault="00CE0C68" w:rsidP="003A44A7">
      <w:pPr>
        <w:tabs>
          <w:tab w:val="left" w:pos="1494"/>
        </w:tabs>
        <w:suppressAutoHyphens/>
        <w:jc w:val="both"/>
        <w:rPr>
          <w:rFonts w:eastAsia="Times New Roman" w:cs="Times New Roman"/>
          <w:sz w:val="20"/>
          <w:szCs w:val="20"/>
          <w:lang w:eastAsia="ar-SA"/>
        </w:rPr>
      </w:pPr>
      <w:r w:rsidRPr="004F47F8">
        <w:rPr>
          <w:rFonts w:eastAsia="Times New Roman" w:cs="Times New Roman"/>
          <w:sz w:val="20"/>
          <w:szCs w:val="20"/>
          <w:lang w:eastAsia="ar-SA"/>
        </w:rPr>
        <w:t>1. 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CE0C68" w:rsidRPr="004F47F8" w:rsidRDefault="00CE0C68" w:rsidP="003A44A7">
      <w:pPr>
        <w:tabs>
          <w:tab w:val="left" w:pos="1494"/>
        </w:tabs>
        <w:suppressAutoHyphens/>
        <w:jc w:val="both"/>
        <w:rPr>
          <w:rFonts w:eastAsia="Times New Roman" w:cs="Times New Roman"/>
          <w:sz w:val="20"/>
          <w:szCs w:val="20"/>
          <w:lang w:eastAsia="ar-SA"/>
        </w:rPr>
      </w:pPr>
      <w:r w:rsidRPr="004F47F8">
        <w:rPr>
          <w:rFonts w:eastAsia="Times New Roman" w:cs="Times New Roman"/>
          <w:sz w:val="20"/>
          <w:szCs w:val="20"/>
          <w:lang w:eastAsia="ar-SA"/>
        </w:rPr>
        <w:lastRenderedPageBreak/>
        <w:t xml:space="preserve">2. Участник открытого одноэтапного запроса предложений указывает свое фирменное наименование (в </w:t>
      </w:r>
      <w:proofErr w:type="spellStart"/>
      <w:r w:rsidRPr="004F47F8">
        <w:rPr>
          <w:rFonts w:eastAsia="Times New Roman" w:cs="Times New Roman"/>
          <w:sz w:val="20"/>
          <w:szCs w:val="20"/>
          <w:lang w:eastAsia="ar-SA"/>
        </w:rPr>
        <w:t>т.ч</w:t>
      </w:r>
      <w:proofErr w:type="spellEnd"/>
      <w:r w:rsidRPr="004F47F8">
        <w:rPr>
          <w:rFonts w:eastAsia="Times New Roman" w:cs="Times New Roman"/>
          <w:sz w:val="20"/>
          <w:szCs w:val="20"/>
          <w:lang w:eastAsia="ar-SA"/>
        </w:rPr>
        <w:t>. организационно-правовую форму) и свой адрес.</w:t>
      </w:r>
    </w:p>
    <w:p w:rsidR="00CE0C68" w:rsidRDefault="00CE0C68" w:rsidP="003A44A7">
      <w:pPr>
        <w:tabs>
          <w:tab w:val="left" w:pos="1494"/>
        </w:tabs>
        <w:suppressAutoHyphens/>
        <w:jc w:val="both"/>
        <w:rPr>
          <w:rFonts w:eastAsia="Calibri" w:cs="Times New Roman"/>
          <w:bCs/>
          <w:sz w:val="20"/>
          <w:szCs w:val="20"/>
          <w:lang w:eastAsia="ar-SA"/>
        </w:rPr>
      </w:pPr>
      <w:r w:rsidRPr="004F47F8">
        <w:rPr>
          <w:rFonts w:eastAsia="Times New Roman" w:cs="Times New Roman"/>
          <w:sz w:val="20"/>
          <w:szCs w:val="20"/>
          <w:lang w:eastAsia="ar-SA"/>
        </w:rPr>
        <w:t xml:space="preserve">3. В данной справке перечисляются ТОЛЬКО ТЕ ресурсы, которые Участник открытого одноэтапного запроса предложений планирует использовать в ходе выполнения Договора: </w:t>
      </w:r>
      <w:r w:rsidRPr="000B4DBD">
        <w:rPr>
          <w:rFonts w:eastAsia="Calibri" w:cs="Times New Roman"/>
          <w:bCs/>
          <w:sz w:val="20"/>
          <w:szCs w:val="20"/>
          <w:lang w:eastAsia="ar-SA"/>
        </w:rPr>
        <w:t xml:space="preserve">материалы, запчасти, оборудование, </w:t>
      </w:r>
      <w:r>
        <w:rPr>
          <w:rFonts w:eastAsia="Calibri" w:cs="Times New Roman"/>
          <w:bCs/>
          <w:sz w:val="20"/>
          <w:szCs w:val="20"/>
          <w:lang w:eastAsia="ar-SA"/>
        </w:rPr>
        <w:t xml:space="preserve">в том числе </w:t>
      </w:r>
      <w:r w:rsidRPr="000B4DBD">
        <w:rPr>
          <w:rFonts w:eastAsia="Calibri" w:cs="Times New Roman"/>
          <w:bCs/>
          <w:sz w:val="20"/>
          <w:szCs w:val="20"/>
          <w:lang w:eastAsia="ar-SA"/>
        </w:rPr>
        <w:t xml:space="preserve">инструмент, </w:t>
      </w:r>
      <w:r w:rsidRPr="0077397C">
        <w:rPr>
          <w:rFonts w:eastAsia="Calibri" w:cs="Times New Roman"/>
          <w:bCs/>
          <w:sz w:val="20"/>
          <w:szCs w:val="20"/>
          <w:lang w:eastAsia="ar-SA"/>
        </w:rPr>
        <w:t>строительная техника, позволяющие проводить ремонт в объеме и в сроки, определенные Техническим заданием.</w:t>
      </w:r>
      <w:r w:rsidRPr="0077397C">
        <w:rPr>
          <w:rFonts w:eastAsia="Calibri" w:cs="Times New Roman"/>
          <w:sz w:val="20"/>
          <w:szCs w:val="20"/>
          <w:lang w:eastAsia="ar-SA"/>
        </w:rPr>
        <w:t xml:space="preserve"> </w:t>
      </w:r>
      <w:r w:rsidRPr="0077397C">
        <w:rPr>
          <w:rFonts w:eastAsia="Calibri" w:cs="Times New Roman"/>
          <w:bCs/>
          <w:sz w:val="20"/>
          <w:szCs w:val="20"/>
          <w:lang w:eastAsia="ar-SA"/>
        </w:rPr>
        <w:t>Все инструменты, оснастка, приспособления должны быть технически исправны, изготовлены в соответствии с требованиями проекта производства работ.</w:t>
      </w:r>
    </w:p>
    <w:p w:rsidR="001156CF" w:rsidRDefault="001156CF" w:rsidP="003A44A7">
      <w:pPr>
        <w:tabs>
          <w:tab w:val="left" w:pos="1494"/>
        </w:tabs>
        <w:suppressAutoHyphens/>
        <w:jc w:val="both"/>
        <w:rPr>
          <w:rFonts w:eastAsia="Times New Roman" w:cs="Times New Roman"/>
          <w:b/>
          <w:sz w:val="20"/>
          <w:szCs w:val="20"/>
          <w:u w:val="single"/>
          <w:lang w:eastAsia="ar-SA"/>
        </w:rPr>
      </w:pPr>
      <w:r>
        <w:rPr>
          <w:rFonts w:eastAsia="Times New Roman" w:cs="Times New Roman"/>
          <w:b/>
          <w:sz w:val="20"/>
          <w:szCs w:val="20"/>
          <w:u w:val="single"/>
          <w:lang w:eastAsia="ar-SA"/>
        </w:rPr>
        <w:t xml:space="preserve">4. </w:t>
      </w:r>
      <w:r w:rsidRPr="001156CF">
        <w:rPr>
          <w:rFonts w:eastAsia="Times New Roman" w:cs="Times New Roman"/>
          <w:b/>
          <w:sz w:val="20"/>
          <w:szCs w:val="20"/>
          <w:u w:val="single"/>
          <w:lang w:eastAsia="ar-SA"/>
        </w:rPr>
        <w:t>В связи с тем, что наличие материально-технических ресурсов является для участника обязательным, заявка, не содержащая сведения о наличии указанных ресурсов</w:t>
      </w:r>
      <w:r w:rsidR="00D46E2F">
        <w:rPr>
          <w:rFonts w:eastAsia="Times New Roman" w:cs="Times New Roman"/>
          <w:b/>
          <w:sz w:val="20"/>
          <w:szCs w:val="20"/>
          <w:u w:val="single"/>
          <w:lang w:eastAsia="ar-SA"/>
        </w:rPr>
        <w:t xml:space="preserve"> (не менее 1 </w:t>
      </w:r>
      <w:proofErr w:type="spellStart"/>
      <w:proofErr w:type="gramStart"/>
      <w:r w:rsidR="00815BB0">
        <w:rPr>
          <w:rFonts w:eastAsia="Times New Roman" w:cs="Times New Roman"/>
          <w:b/>
          <w:sz w:val="20"/>
          <w:szCs w:val="20"/>
          <w:u w:val="single"/>
          <w:lang w:eastAsia="ar-SA"/>
        </w:rPr>
        <w:t>ед</w:t>
      </w:r>
      <w:proofErr w:type="spellEnd"/>
      <w:proofErr w:type="gramEnd"/>
      <w:r w:rsidR="00D46E2F">
        <w:rPr>
          <w:rFonts w:eastAsia="Times New Roman" w:cs="Times New Roman"/>
          <w:b/>
          <w:sz w:val="20"/>
          <w:szCs w:val="20"/>
          <w:u w:val="single"/>
          <w:lang w:eastAsia="ar-SA"/>
        </w:rPr>
        <w:t xml:space="preserve">) </w:t>
      </w:r>
      <w:r w:rsidRPr="001156CF">
        <w:rPr>
          <w:rFonts w:eastAsia="Times New Roman" w:cs="Times New Roman"/>
          <w:b/>
          <w:sz w:val="20"/>
          <w:szCs w:val="20"/>
          <w:u w:val="single"/>
          <w:lang w:eastAsia="ar-SA"/>
        </w:rPr>
        <w:t>и копии подтверждающих документов, подлежит отклонению</w:t>
      </w:r>
      <w:r w:rsidR="00D46E2F">
        <w:rPr>
          <w:rFonts w:eastAsia="Times New Roman" w:cs="Times New Roman"/>
          <w:b/>
          <w:sz w:val="20"/>
          <w:szCs w:val="20"/>
          <w:u w:val="single"/>
          <w:lang w:eastAsia="ar-SA"/>
        </w:rPr>
        <w:t>.</w:t>
      </w:r>
    </w:p>
    <w:p w:rsidR="009B10FB" w:rsidRDefault="009B10FB" w:rsidP="003A44A7">
      <w:pPr>
        <w:tabs>
          <w:tab w:val="left" w:pos="1494"/>
        </w:tabs>
        <w:suppressAutoHyphens/>
        <w:jc w:val="both"/>
        <w:rPr>
          <w:rFonts w:eastAsia="Times New Roman" w:cs="Times New Roman"/>
          <w:b/>
          <w:sz w:val="20"/>
          <w:szCs w:val="20"/>
          <w:u w:val="single"/>
          <w:lang w:eastAsia="ar-SA"/>
        </w:rPr>
      </w:pPr>
    </w:p>
    <w:p w:rsidR="009B10FB" w:rsidRDefault="009B10FB" w:rsidP="003A44A7">
      <w:pPr>
        <w:tabs>
          <w:tab w:val="left" w:pos="1494"/>
        </w:tabs>
        <w:suppressAutoHyphens/>
        <w:jc w:val="both"/>
        <w:rPr>
          <w:rFonts w:eastAsia="Times New Roman" w:cs="Times New Roman"/>
          <w:b/>
          <w:sz w:val="20"/>
          <w:szCs w:val="20"/>
          <w:u w:val="single"/>
          <w:lang w:eastAsia="ar-SA"/>
        </w:rPr>
      </w:pPr>
    </w:p>
    <w:p w:rsidR="009B10FB" w:rsidRDefault="009B10FB" w:rsidP="003A44A7">
      <w:pPr>
        <w:tabs>
          <w:tab w:val="left" w:pos="1494"/>
        </w:tabs>
        <w:suppressAutoHyphens/>
        <w:jc w:val="both"/>
        <w:rPr>
          <w:rFonts w:eastAsia="Times New Roman" w:cs="Times New Roman"/>
          <w:b/>
          <w:sz w:val="20"/>
          <w:szCs w:val="20"/>
          <w:u w:val="single"/>
          <w:lang w:eastAsia="ar-SA"/>
        </w:rPr>
      </w:pPr>
    </w:p>
    <w:p w:rsidR="009B10FB" w:rsidRDefault="009B10FB" w:rsidP="003A44A7">
      <w:pPr>
        <w:tabs>
          <w:tab w:val="left" w:pos="1494"/>
        </w:tabs>
        <w:suppressAutoHyphens/>
        <w:jc w:val="both"/>
        <w:rPr>
          <w:rFonts w:eastAsia="Times New Roman" w:cs="Times New Roman"/>
          <w:b/>
          <w:sz w:val="20"/>
          <w:szCs w:val="20"/>
          <w:u w:val="single"/>
          <w:lang w:eastAsia="ar-SA"/>
        </w:rPr>
      </w:pPr>
    </w:p>
    <w:p w:rsidR="009B10FB" w:rsidRDefault="009B10FB" w:rsidP="003A44A7">
      <w:pPr>
        <w:tabs>
          <w:tab w:val="left" w:pos="1494"/>
        </w:tabs>
        <w:suppressAutoHyphens/>
        <w:jc w:val="both"/>
        <w:rPr>
          <w:rFonts w:eastAsia="Times New Roman" w:cs="Times New Roman"/>
          <w:b/>
          <w:sz w:val="20"/>
          <w:szCs w:val="20"/>
          <w:u w:val="single"/>
          <w:lang w:eastAsia="ar-SA"/>
        </w:rPr>
      </w:pPr>
    </w:p>
    <w:p w:rsidR="009B10FB" w:rsidRDefault="009B10FB" w:rsidP="003A44A7">
      <w:pPr>
        <w:tabs>
          <w:tab w:val="left" w:pos="1494"/>
        </w:tabs>
        <w:suppressAutoHyphens/>
        <w:jc w:val="both"/>
        <w:rPr>
          <w:rFonts w:eastAsia="Times New Roman" w:cs="Times New Roman"/>
          <w:b/>
          <w:sz w:val="20"/>
          <w:szCs w:val="20"/>
          <w:u w:val="single"/>
          <w:lang w:eastAsia="ar-SA"/>
        </w:rPr>
      </w:pPr>
    </w:p>
    <w:p w:rsidR="009B10FB" w:rsidRDefault="009B10FB" w:rsidP="003A44A7">
      <w:pPr>
        <w:tabs>
          <w:tab w:val="left" w:pos="1494"/>
        </w:tabs>
        <w:suppressAutoHyphens/>
        <w:jc w:val="both"/>
        <w:rPr>
          <w:rFonts w:eastAsia="Times New Roman" w:cs="Times New Roman"/>
          <w:b/>
          <w:sz w:val="20"/>
          <w:szCs w:val="20"/>
          <w:u w:val="single"/>
          <w:lang w:eastAsia="ar-SA"/>
        </w:rPr>
      </w:pPr>
    </w:p>
    <w:p w:rsidR="009B10FB" w:rsidRDefault="009B10FB" w:rsidP="003A44A7">
      <w:pPr>
        <w:tabs>
          <w:tab w:val="left" w:pos="1494"/>
        </w:tabs>
        <w:suppressAutoHyphens/>
        <w:jc w:val="both"/>
        <w:rPr>
          <w:rFonts w:eastAsia="Times New Roman" w:cs="Times New Roman"/>
          <w:b/>
          <w:sz w:val="20"/>
          <w:szCs w:val="20"/>
          <w:u w:val="single"/>
          <w:lang w:eastAsia="ar-SA"/>
        </w:rPr>
      </w:pPr>
    </w:p>
    <w:p w:rsidR="009B10FB" w:rsidRDefault="009B10FB" w:rsidP="003A44A7">
      <w:pPr>
        <w:tabs>
          <w:tab w:val="left" w:pos="1494"/>
        </w:tabs>
        <w:suppressAutoHyphens/>
        <w:jc w:val="both"/>
        <w:rPr>
          <w:rFonts w:eastAsia="Times New Roman" w:cs="Times New Roman"/>
          <w:b/>
          <w:sz w:val="20"/>
          <w:szCs w:val="20"/>
          <w:u w:val="single"/>
          <w:lang w:eastAsia="ar-SA"/>
        </w:rPr>
      </w:pPr>
    </w:p>
    <w:p w:rsidR="009B10FB" w:rsidRDefault="009B10FB" w:rsidP="003A44A7">
      <w:pPr>
        <w:tabs>
          <w:tab w:val="left" w:pos="1494"/>
        </w:tabs>
        <w:suppressAutoHyphens/>
        <w:jc w:val="both"/>
        <w:rPr>
          <w:rFonts w:eastAsia="Times New Roman" w:cs="Times New Roman"/>
          <w:b/>
          <w:sz w:val="20"/>
          <w:szCs w:val="20"/>
          <w:u w:val="single"/>
          <w:lang w:eastAsia="ar-SA"/>
        </w:rPr>
      </w:pPr>
    </w:p>
    <w:p w:rsidR="009B10FB" w:rsidRDefault="009B10FB" w:rsidP="003A44A7">
      <w:pPr>
        <w:tabs>
          <w:tab w:val="left" w:pos="1494"/>
        </w:tabs>
        <w:suppressAutoHyphens/>
        <w:jc w:val="both"/>
        <w:rPr>
          <w:rFonts w:eastAsia="Times New Roman" w:cs="Times New Roman"/>
          <w:b/>
          <w:sz w:val="20"/>
          <w:szCs w:val="20"/>
          <w:u w:val="single"/>
          <w:lang w:eastAsia="ar-SA"/>
        </w:rPr>
      </w:pPr>
    </w:p>
    <w:p w:rsidR="009B10FB" w:rsidRDefault="009B10FB" w:rsidP="003A44A7">
      <w:pPr>
        <w:tabs>
          <w:tab w:val="left" w:pos="1494"/>
        </w:tabs>
        <w:suppressAutoHyphens/>
        <w:jc w:val="both"/>
        <w:rPr>
          <w:rFonts w:eastAsia="Times New Roman" w:cs="Times New Roman"/>
          <w:b/>
          <w:sz w:val="20"/>
          <w:szCs w:val="20"/>
          <w:u w:val="single"/>
          <w:lang w:eastAsia="ar-SA"/>
        </w:rPr>
      </w:pPr>
    </w:p>
    <w:p w:rsidR="009B10FB" w:rsidRDefault="009B10FB" w:rsidP="003A44A7">
      <w:pPr>
        <w:tabs>
          <w:tab w:val="left" w:pos="1494"/>
        </w:tabs>
        <w:suppressAutoHyphens/>
        <w:jc w:val="both"/>
        <w:rPr>
          <w:rFonts w:eastAsia="Times New Roman" w:cs="Times New Roman"/>
          <w:b/>
          <w:sz w:val="20"/>
          <w:szCs w:val="20"/>
          <w:u w:val="single"/>
          <w:lang w:eastAsia="ar-SA"/>
        </w:rPr>
      </w:pPr>
    </w:p>
    <w:p w:rsidR="009B10FB" w:rsidRDefault="009B10FB" w:rsidP="003A44A7">
      <w:pPr>
        <w:tabs>
          <w:tab w:val="left" w:pos="1494"/>
        </w:tabs>
        <w:suppressAutoHyphens/>
        <w:jc w:val="both"/>
        <w:rPr>
          <w:rFonts w:eastAsia="Times New Roman" w:cs="Times New Roman"/>
          <w:b/>
          <w:sz w:val="20"/>
          <w:szCs w:val="20"/>
          <w:u w:val="single"/>
          <w:lang w:eastAsia="ar-SA"/>
        </w:rPr>
      </w:pPr>
    </w:p>
    <w:p w:rsidR="009B10FB" w:rsidRDefault="009B10FB" w:rsidP="003A44A7">
      <w:pPr>
        <w:tabs>
          <w:tab w:val="left" w:pos="1494"/>
        </w:tabs>
        <w:suppressAutoHyphens/>
        <w:jc w:val="both"/>
        <w:rPr>
          <w:rFonts w:eastAsia="Times New Roman" w:cs="Times New Roman"/>
          <w:b/>
          <w:sz w:val="20"/>
          <w:szCs w:val="20"/>
          <w:u w:val="single"/>
          <w:lang w:eastAsia="ar-SA"/>
        </w:rPr>
      </w:pPr>
    </w:p>
    <w:p w:rsidR="009B10FB" w:rsidRDefault="009B10FB" w:rsidP="003A44A7">
      <w:pPr>
        <w:tabs>
          <w:tab w:val="left" w:pos="1494"/>
        </w:tabs>
        <w:suppressAutoHyphens/>
        <w:jc w:val="both"/>
        <w:rPr>
          <w:rFonts w:eastAsia="Times New Roman" w:cs="Times New Roman"/>
          <w:b/>
          <w:sz w:val="20"/>
          <w:szCs w:val="20"/>
          <w:u w:val="single"/>
          <w:lang w:eastAsia="ar-SA"/>
        </w:rPr>
      </w:pPr>
    </w:p>
    <w:p w:rsidR="009B10FB" w:rsidRDefault="009B10FB" w:rsidP="003A44A7">
      <w:pPr>
        <w:tabs>
          <w:tab w:val="left" w:pos="1494"/>
        </w:tabs>
        <w:suppressAutoHyphens/>
        <w:jc w:val="both"/>
        <w:rPr>
          <w:rFonts w:eastAsia="Times New Roman" w:cs="Times New Roman"/>
          <w:b/>
          <w:sz w:val="20"/>
          <w:szCs w:val="20"/>
          <w:u w:val="single"/>
          <w:lang w:eastAsia="ar-SA"/>
        </w:rPr>
      </w:pPr>
    </w:p>
    <w:p w:rsidR="009B10FB" w:rsidRDefault="009B10FB" w:rsidP="003A44A7">
      <w:pPr>
        <w:tabs>
          <w:tab w:val="left" w:pos="1494"/>
        </w:tabs>
        <w:suppressAutoHyphens/>
        <w:jc w:val="both"/>
        <w:rPr>
          <w:rFonts w:eastAsia="Times New Roman" w:cs="Times New Roman"/>
          <w:b/>
          <w:sz w:val="20"/>
          <w:szCs w:val="20"/>
          <w:u w:val="single"/>
          <w:lang w:eastAsia="ar-SA"/>
        </w:rPr>
      </w:pPr>
    </w:p>
    <w:p w:rsidR="009B10FB" w:rsidRDefault="009B10FB" w:rsidP="003A44A7">
      <w:pPr>
        <w:tabs>
          <w:tab w:val="left" w:pos="1494"/>
        </w:tabs>
        <w:suppressAutoHyphens/>
        <w:jc w:val="both"/>
        <w:rPr>
          <w:rFonts w:eastAsia="Times New Roman" w:cs="Times New Roman"/>
          <w:b/>
          <w:sz w:val="20"/>
          <w:szCs w:val="20"/>
          <w:u w:val="single"/>
          <w:lang w:eastAsia="ar-SA"/>
        </w:rPr>
      </w:pPr>
    </w:p>
    <w:p w:rsidR="009B10FB" w:rsidRDefault="009B10FB" w:rsidP="003A44A7">
      <w:pPr>
        <w:tabs>
          <w:tab w:val="left" w:pos="1494"/>
        </w:tabs>
        <w:suppressAutoHyphens/>
        <w:jc w:val="both"/>
        <w:rPr>
          <w:rFonts w:eastAsia="Times New Roman" w:cs="Times New Roman"/>
          <w:b/>
          <w:sz w:val="20"/>
          <w:szCs w:val="20"/>
          <w:u w:val="single"/>
          <w:lang w:eastAsia="ar-SA"/>
        </w:rPr>
      </w:pPr>
    </w:p>
    <w:p w:rsidR="009B10FB" w:rsidRDefault="009B10FB" w:rsidP="003A44A7">
      <w:pPr>
        <w:tabs>
          <w:tab w:val="left" w:pos="1494"/>
        </w:tabs>
        <w:suppressAutoHyphens/>
        <w:jc w:val="both"/>
        <w:rPr>
          <w:rFonts w:eastAsia="Times New Roman" w:cs="Times New Roman"/>
          <w:b/>
          <w:sz w:val="20"/>
          <w:szCs w:val="20"/>
          <w:u w:val="single"/>
          <w:lang w:eastAsia="ar-SA"/>
        </w:rPr>
      </w:pPr>
    </w:p>
    <w:p w:rsidR="009B10FB" w:rsidRDefault="009B10FB" w:rsidP="003A44A7">
      <w:pPr>
        <w:tabs>
          <w:tab w:val="left" w:pos="1494"/>
        </w:tabs>
        <w:suppressAutoHyphens/>
        <w:jc w:val="both"/>
        <w:rPr>
          <w:rFonts w:eastAsia="Times New Roman" w:cs="Times New Roman"/>
          <w:b/>
          <w:sz w:val="20"/>
          <w:szCs w:val="20"/>
          <w:u w:val="single"/>
          <w:lang w:eastAsia="ar-SA"/>
        </w:rPr>
      </w:pPr>
    </w:p>
    <w:p w:rsidR="009B10FB" w:rsidRDefault="009B10FB" w:rsidP="003A44A7">
      <w:pPr>
        <w:tabs>
          <w:tab w:val="left" w:pos="1494"/>
        </w:tabs>
        <w:suppressAutoHyphens/>
        <w:jc w:val="both"/>
        <w:rPr>
          <w:rFonts w:eastAsia="Times New Roman" w:cs="Times New Roman"/>
          <w:b/>
          <w:sz w:val="20"/>
          <w:szCs w:val="20"/>
          <w:u w:val="single"/>
          <w:lang w:eastAsia="ar-SA"/>
        </w:rPr>
      </w:pPr>
    </w:p>
    <w:p w:rsidR="009B10FB" w:rsidRDefault="009B10FB" w:rsidP="003A44A7">
      <w:pPr>
        <w:tabs>
          <w:tab w:val="left" w:pos="1494"/>
        </w:tabs>
        <w:suppressAutoHyphens/>
        <w:jc w:val="both"/>
        <w:rPr>
          <w:rFonts w:eastAsia="Times New Roman" w:cs="Times New Roman"/>
          <w:b/>
          <w:sz w:val="20"/>
          <w:szCs w:val="20"/>
          <w:u w:val="single"/>
          <w:lang w:eastAsia="ar-SA"/>
        </w:rPr>
      </w:pPr>
    </w:p>
    <w:p w:rsidR="009B10FB" w:rsidRDefault="009B10FB" w:rsidP="003A44A7">
      <w:pPr>
        <w:tabs>
          <w:tab w:val="left" w:pos="1494"/>
        </w:tabs>
        <w:suppressAutoHyphens/>
        <w:jc w:val="both"/>
        <w:rPr>
          <w:rFonts w:eastAsia="Times New Roman" w:cs="Times New Roman"/>
          <w:b/>
          <w:sz w:val="20"/>
          <w:szCs w:val="20"/>
          <w:u w:val="single"/>
          <w:lang w:eastAsia="ar-SA"/>
        </w:rPr>
      </w:pPr>
    </w:p>
    <w:p w:rsidR="009B10FB" w:rsidRDefault="009B10FB" w:rsidP="003A44A7">
      <w:pPr>
        <w:tabs>
          <w:tab w:val="left" w:pos="1494"/>
        </w:tabs>
        <w:suppressAutoHyphens/>
        <w:jc w:val="both"/>
        <w:rPr>
          <w:rFonts w:eastAsia="Times New Roman" w:cs="Times New Roman"/>
          <w:b/>
          <w:sz w:val="20"/>
          <w:szCs w:val="20"/>
          <w:u w:val="single"/>
          <w:lang w:eastAsia="ar-SA"/>
        </w:rPr>
      </w:pPr>
    </w:p>
    <w:p w:rsidR="009B10FB" w:rsidRDefault="009B10FB" w:rsidP="003A44A7">
      <w:pPr>
        <w:tabs>
          <w:tab w:val="left" w:pos="1494"/>
        </w:tabs>
        <w:suppressAutoHyphens/>
        <w:jc w:val="both"/>
        <w:rPr>
          <w:rFonts w:eastAsia="Times New Roman" w:cs="Times New Roman"/>
          <w:b/>
          <w:sz w:val="20"/>
          <w:szCs w:val="20"/>
          <w:u w:val="single"/>
          <w:lang w:eastAsia="ar-SA"/>
        </w:rPr>
      </w:pPr>
    </w:p>
    <w:p w:rsidR="009B10FB" w:rsidRDefault="009B10FB" w:rsidP="003A44A7">
      <w:pPr>
        <w:tabs>
          <w:tab w:val="left" w:pos="1494"/>
        </w:tabs>
        <w:suppressAutoHyphens/>
        <w:jc w:val="both"/>
        <w:rPr>
          <w:rFonts w:eastAsia="Times New Roman" w:cs="Times New Roman"/>
          <w:b/>
          <w:sz w:val="20"/>
          <w:szCs w:val="20"/>
          <w:u w:val="single"/>
          <w:lang w:eastAsia="ar-SA"/>
        </w:rPr>
      </w:pPr>
    </w:p>
    <w:p w:rsidR="009B10FB" w:rsidRDefault="009B10FB" w:rsidP="003A44A7">
      <w:pPr>
        <w:tabs>
          <w:tab w:val="left" w:pos="1494"/>
        </w:tabs>
        <w:suppressAutoHyphens/>
        <w:jc w:val="both"/>
        <w:rPr>
          <w:rFonts w:eastAsia="Times New Roman" w:cs="Times New Roman"/>
          <w:b/>
          <w:sz w:val="20"/>
          <w:szCs w:val="20"/>
          <w:u w:val="single"/>
          <w:lang w:eastAsia="ar-SA"/>
        </w:rPr>
      </w:pPr>
    </w:p>
    <w:p w:rsidR="009B10FB" w:rsidRDefault="009B10FB" w:rsidP="003A44A7">
      <w:pPr>
        <w:tabs>
          <w:tab w:val="left" w:pos="1494"/>
        </w:tabs>
        <w:suppressAutoHyphens/>
        <w:jc w:val="both"/>
        <w:rPr>
          <w:rFonts w:eastAsia="Times New Roman" w:cs="Times New Roman"/>
          <w:b/>
          <w:sz w:val="20"/>
          <w:szCs w:val="20"/>
          <w:u w:val="single"/>
          <w:lang w:eastAsia="ar-SA"/>
        </w:rPr>
      </w:pPr>
    </w:p>
    <w:p w:rsidR="009B10FB" w:rsidRDefault="009B10FB" w:rsidP="003A44A7">
      <w:pPr>
        <w:tabs>
          <w:tab w:val="left" w:pos="1494"/>
        </w:tabs>
        <w:suppressAutoHyphens/>
        <w:jc w:val="both"/>
        <w:rPr>
          <w:rFonts w:eastAsia="Times New Roman" w:cs="Times New Roman"/>
          <w:b/>
          <w:sz w:val="20"/>
          <w:szCs w:val="20"/>
          <w:u w:val="single"/>
          <w:lang w:eastAsia="ar-SA"/>
        </w:rPr>
      </w:pPr>
    </w:p>
    <w:p w:rsidR="009B10FB" w:rsidRDefault="009B10FB" w:rsidP="003A44A7">
      <w:pPr>
        <w:tabs>
          <w:tab w:val="left" w:pos="1494"/>
        </w:tabs>
        <w:suppressAutoHyphens/>
        <w:jc w:val="both"/>
        <w:rPr>
          <w:rFonts w:eastAsia="Times New Roman" w:cs="Times New Roman"/>
          <w:b/>
          <w:sz w:val="20"/>
          <w:szCs w:val="20"/>
          <w:u w:val="single"/>
          <w:lang w:eastAsia="ar-SA"/>
        </w:rPr>
      </w:pPr>
    </w:p>
    <w:p w:rsidR="009B10FB" w:rsidRDefault="009B10FB" w:rsidP="003A44A7">
      <w:pPr>
        <w:tabs>
          <w:tab w:val="left" w:pos="1494"/>
        </w:tabs>
        <w:suppressAutoHyphens/>
        <w:jc w:val="both"/>
        <w:rPr>
          <w:rFonts w:eastAsia="Times New Roman" w:cs="Times New Roman"/>
          <w:b/>
          <w:sz w:val="20"/>
          <w:szCs w:val="20"/>
          <w:u w:val="single"/>
          <w:lang w:eastAsia="ar-SA"/>
        </w:rPr>
      </w:pPr>
    </w:p>
    <w:p w:rsidR="009B10FB" w:rsidRDefault="009B10FB" w:rsidP="003A44A7">
      <w:pPr>
        <w:tabs>
          <w:tab w:val="left" w:pos="1494"/>
        </w:tabs>
        <w:suppressAutoHyphens/>
        <w:jc w:val="both"/>
        <w:rPr>
          <w:rFonts w:eastAsia="Times New Roman" w:cs="Times New Roman"/>
          <w:b/>
          <w:sz w:val="20"/>
          <w:szCs w:val="20"/>
          <w:u w:val="single"/>
          <w:lang w:eastAsia="ar-SA"/>
        </w:rPr>
      </w:pPr>
    </w:p>
    <w:p w:rsidR="009B10FB" w:rsidRDefault="009B10FB" w:rsidP="003A44A7">
      <w:pPr>
        <w:tabs>
          <w:tab w:val="left" w:pos="1494"/>
        </w:tabs>
        <w:suppressAutoHyphens/>
        <w:jc w:val="both"/>
        <w:rPr>
          <w:rFonts w:eastAsia="Times New Roman" w:cs="Times New Roman"/>
          <w:b/>
          <w:sz w:val="20"/>
          <w:szCs w:val="20"/>
          <w:u w:val="single"/>
          <w:lang w:eastAsia="ar-SA"/>
        </w:rPr>
      </w:pPr>
    </w:p>
    <w:p w:rsidR="009B10FB" w:rsidRDefault="009B10FB" w:rsidP="003A44A7">
      <w:pPr>
        <w:tabs>
          <w:tab w:val="left" w:pos="1494"/>
        </w:tabs>
        <w:suppressAutoHyphens/>
        <w:jc w:val="both"/>
        <w:rPr>
          <w:rFonts w:eastAsia="Times New Roman" w:cs="Times New Roman"/>
          <w:b/>
          <w:sz w:val="20"/>
          <w:szCs w:val="20"/>
          <w:u w:val="single"/>
          <w:lang w:eastAsia="ar-SA"/>
        </w:rPr>
      </w:pPr>
    </w:p>
    <w:p w:rsidR="009B10FB" w:rsidRDefault="009B10FB" w:rsidP="003A44A7">
      <w:pPr>
        <w:tabs>
          <w:tab w:val="left" w:pos="1494"/>
        </w:tabs>
        <w:suppressAutoHyphens/>
        <w:jc w:val="both"/>
        <w:rPr>
          <w:rFonts w:eastAsia="Times New Roman" w:cs="Times New Roman"/>
          <w:b/>
          <w:sz w:val="20"/>
          <w:szCs w:val="20"/>
          <w:u w:val="single"/>
          <w:lang w:eastAsia="ar-SA"/>
        </w:rPr>
      </w:pPr>
    </w:p>
    <w:p w:rsidR="009B10FB" w:rsidRDefault="009B10FB" w:rsidP="003A44A7">
      <w:pPr>
        <w:tabs>
          <w:tab w:val="left" w:pos="1494"/>
        </w:tabs>
        <w:suppressAutoHyphens/>
        <w:jc w:val="both"/>
        <w:rPr>
          <w:rFonts w:eastAsia="Times New Roman" w:cs="Times New Roman"/>
          <w:b/>
          <w:sz w:val="20"/>
          <w:szCs w:val="20"/>
          <w:u w:val="single"/>
          <w:lang w:eastAsia="ar-SA"/>
        </w:rPr>
      </w:pPr>
    </w:p>
    <w:p w:rsidR="009B10FB" w:rsidRDefault="009B10FB" w:rsidP="003A44A7">
      <w:pPr>
        <w:tabs>
          <w:tab w:val="left" w:pos="1494"/>
        </w:tabs>
        <w:suppressAutoHyphens/>
        <w:jc w:val="both"/>
        <w:rPr>
          <w:rFonts w:eastAsia="Times New Roman" w:cs="Times New Roman"/>
          <w:b/>
          <w:sz w:val="20"/>
          <w:szCs w:val="20"/>
          <w:u w:val="single"/>
          <w:lang w:eastAsia="ar-SA"/>
        </w:rPr>
      </w:pPr>
    </w:p>
    <w:p w:rsidR="009B10FB" w:rsidRPr="0077397C" w:rsidRDefault="009B10FB" w:rsidP="003A44A7">
      <w:pPr>
        <w:tabs>
          <w:tab w:val="left" w:pos="1494"/>
        </w:tabs>
        <w:suppressAutoHyphens/>
        <w:jc w:val="both"/>
        <w:rPr>
          <w:rFonts w:eastAsia="Times New Roman" w:cs="Times New Roman"/>
          <w:b/>
          <w:sz w:val="20"/>
          <w:szCs w:val="20"/>
          <w:u w:val="single"/>
          <w:lang w:eastAsia="ar-SA"/>
        </w:rPr>
      </w:pPr>
    </w:p>
    <w:p w:rsidR="00B27D24" w:rsidRDefault="00B27D24" w:rsidP="00C54015">
      <w:pPr>
        <w:pStyle w:val="2"/>
        <w:numPr>
          <w:ilvl w:val="0"/>
          <w:numId w:val="0"/>
        </w:numPr>
        <w:jc w:val="right"/>
        <w:rPr>
          <w:rFonts w:ascii="Times New Roman" w:hAnsi="Times New Roman"/>
          <w:i w:val="0"/>
          <w:sz w:val="24"/>
          <w:szCs w:val="20"/>
          <w:lang w:eastAsia="ru-RU"/>
        </w:rPr>
      </w:pPr>
      <w:bookmarkStart w:id="139" w:name="_Toc391976921"/>
      <w:bookmarkStart w:id="140" w:name="_Toc405549294"/>
      <w:bookmarkStart w:id="141" w:name="_Toc416344332"/>
    </w:p>
    <w:p w:rsidR="00CF03D3" w:rsidRPr="001B5D49" w:rsidRDefault="00CF03D3" w:rsidP="00C54015">
      <w:pPr>
        <w:pStyle w:val="2"/>
        <w:numPr>
          <w:ilvl w:val="0"/>
          <w:numId w:val="0"/>
        </w:numPr>
        <w:jc w:val="right"/>
        <w:rPr>
          <w:rFonts w:ascii="Times New Roman" w:hAnsi="Times New Roman"/>
          <w:i w:val="0"/>
          <w:sz w:val="24"/>
          <w:szCs w:val="20"/>
          <w:lang w:eastAsia="ru-RU"/>
        </w:rPr>
      </w:pPr>
      <w:r w:rsidRPr="001B5D49">
        <w:rPr>
          <w:rFonts w:ascii="Times New Roman" w:hAnsi="Times New Roman"/>
          <w:i w:val="0"/>
          <w:sz w:val="24"/>
          <w:szCs w:val="20"/>
          <w:lang w:eastAsia="ru-RU"/>
        </w:rPr>
        <w:t xml:space="preserve">Справка о кадровых ресурсах (форма </w:t>
      </w:r>
      <w:r>
        <w:rPr>
          <w:rFonts w:ascii="Times New Roman" w:hAnsi="Times New Roman"/>
          <w:i w:val="0"/>
          <w:sz w:val="24"/>
          <w:szCs w:val="20"/>
          <w:lang w:eastAsia="ru-RU"/>
        </w:rPr>
        <w:t>6</w:t>
      </w:r>
      <w:r w:rsidRPr="001B5D49">
        <w:rPr>
          <w:rFonts w:ascii="Times New Roman" w:hAnsi="Times New Roman"/>
          <w:i w:val="0"/>
          <w:sz w:val="24"/>
          <w:szCs w:val="20"/>
          <w:lang w:eastAsia="ru-RU"/>
        </w:rPr>
        <w:t>)</w:t>
      </w:r>
      <w:bookmarkEnd w:id="139"/>
      <w:bookmarkEnd w:id="140"/>
      <w:bookmarkEnd w:id="141"/>
    </w:p>
    <w:p w:rsidR="00CF03D3" w:rsidRPr="009C7BB2" w:rsidRDefault="00CF03D3" w:rsidP="00C54015">
      <w:pPr>
        <w:tabs>
          <w:tab w:val="left" w:pos="1494"/>
        </w:tabs>
        <w:spacing w:after="120" w:line="360" w:lineRule="auto"/>
        <w:ind w:left="1314"/>
        <w:jc w:val="right"/>
        <w:rPr>
          <w:rFonts w:eastAsia="Times New Roman"/>
          <w:szCs w:val="24"/>
        </w:rPr>
      </w:pPr>
      <w:r w:rsidRPr="009C7BB2">
        <w:rPr>
          <w:rFonts w:eastAsia="Times New Roman"/>
          <w:szCs w:val="24"/>
        </w:rPr>
        <w:t>Форма Справки о кадровых ресурсах</w:t>
      </w:r>
    </w:p>
    <w:p w:rsidR="00CF03D3" w:rsidRPr="009537CC" w:rsidRDefault="00CF03D3" w:rsidP="00C54015">
      <w:pPr>
        <w:pBdr>
          <w:top w:val="single" w:sz="4" w:space="1" w:color="000000"/>
        </w:pBdr>
        <w:shd w:val="clear" w:color="auto" w:fill="E0E0E0"/>
        <w:spacing w:line="240" w:lineRule="auto"/>
        <w:ind w:right="21"/>
        <w:rPr>
          <w:rFonts w:eastAsia="Times New Roman"/>
          <w:b/>
          <w:spacing w:val="36"/>
          <w:szCs w:val="24"/>
        </w:rPr>
      </w:pPr>
      <w:r w:rsidRPr="009537CC">
        <w:rPr>
          <w:rFonts w:eastAsia="Times New Roman"/>
          <w:b/>
          <w:spacing w:val="36"/>
          <w:szCs w:val="24"/>
        </w:rPr>
        <w:t>начало формы</w:t>
      </w:r>
    </w:p>
    <w:p w:rsidR="00CF03D3" w:rsidRPr="009537CC" w:rsidRDefault="00CF03D3" w:rsidP="003A44A7">
      <w:pPr>
        <w:spacing w:line="240" w:lineRule="auto"/>
        <w:jc w:val="both"/>
        <w:rPr>
          <w:rFonts w:eastAsia="Times New Roman"/>
          <w:szCs w:val="24"/>
        </w:rPr>
      </w:pPr>
    </w:p>
    <w:p w:rsidR="00CF03D3" w:rsidRPr="009537CC" w:rsidRDefault="00CF03D3" w:rsidP="00C54015">
      <w:pPr>
        <w:spacing w:line="240" w:lineRule="auto"/>
        <w:jc w:val="right"/>
        <w:rPr>
          <w:rFonts w:eastAsia="Times New Roman"/>
          <w:szCs w:val="24"/>
        </w:rPr>
      </w:pPr>
      <w:r w:rsidRPr="009537CC">
        <w:rPr>
          <w:rFonts w:eastAsia="Times New Roman"/>
          <w:szCs w:val="24"/>
        </w:rPr>
        <w:t>Приложение 6 к письму о подаче оферты</w:t>
      </w:r>
      <w:r w:rsidRPr="009537CC">
        <w:rPr>
          <w:rFonts w:eastAsia="Times New Roman"/>
          <w:szCs w:val="24"/>
        </w:rPr>
        <w:br/>
        <w:t>от «____»_____________ </w:t>
      </w:r>
      <w:proofErr w:type="gramStart"/>
      <w:r w:rsidRPr="009537CC">
        <w:rPr>
          <w:rFonts w:eastAsia="Times New Roman"/>
          <w:szCs w:val="24"/>
        </w:rPr>
        <w:t>г</w:t>
      </w:r>
      <w:proofErr w:type="gramEnd"/>
      <w:r w:rsidRPr="009537CC">
        <w:rPr>
          <w:rFonts w:eastAsia="Times New Roman"/>
          <w:szCs w:val="24"/>
        </w:rPr>
        <w:t>. №__________</w:t>
      </w:r>
    </w:p>
    <w:p w:rsidR="00CF03D3" w:rsidRPr="009537CC" w:rsidRDefault="00CF03D3" w:rsidP="003A44A7">
      <w:pPr>
        <w:spacing w:line="240" w:lineRule="auto"/>
        <w:jc w:val="both"/>
        <w:rPr>
          <w:rFonts w:eastAsia="Times New Roman"/>
          <w:b/>
          <w:bCs/>
          <w:color w:val="000000"/>
          <w:szCs w:val="24"/>
          <w:lang w:eastAsia="ru-RU"/>
        </w:rPr>
      </w:pPr>
    </w:p>
    <w:p w:rsidR="00CF03D3" w:rsidRPr="009537CC" w:rsidRDefault="00CF03D3" w:rsidP="00C54015">
      <w:pPr>
        <w:spacing w:line="240" w:lineRule="auto"/>
        <w:rPr>
          <w:rFonts w:eastAsia="Times New Roman"/>
          <w:b/>
          <w:bCs/>
          <w:color w:val="000000"/>
          <w:szCs w:val="24"/>
          <w:lang w:eastAsia="ru-RU"/>
        </w:rPr>
      </w:pPr>
      <w:r w:rsidRPr="009537CC">
        <w:rPr>
          <w:rFonts w:eastAsia="Times New Roman"/>
          <w:b/>
          <w:bCs/>
          <w:color w:val="000000"/>
          <w:szCs w:val="24"/>
          <w:lang w:eastAsia="ru-RU"/>
        </w:rPr>
        <w:t>Справка о кадровых ресурсах</w:t>
      </w:r>
    </w:p>
    <w:p w:rsidR="00CF03D3" w:rsidRPr="009537CC" w:rsidRDefault="00CF03D3" w:rsidP="00C54015">
      <w:pPr>
        <w:spacing w:line="240" w:lineRule="auto"/>
        <w:rPr>
          <w:rFonts w:eastAsia="Times New Roman"/>
          <w:color w:val="000000"/>
          <w:szCs w:val="24"/>
          <w:lang w:eastAsia="ru-RU"/>
        </w:rPr>
      </w:pPr>
    </w:p>
    <w:p w:rsidR="00CF03D3" w:rsidRPr="009537CC" w:rsidRDefault="00CF03D3" w:rsidP="00C54015">
      <w:pPr>
        <w:spacing w:line="240" w:lineRule="auto"/>
        <w:rPr>
          <w:rFonts w:eastAsia="Times New Roman"/>
          <w:color w:val="000000"/>
          <w:szCs w:val="24"/>
          <w:lang w:eastAsia="ru-RU"/>
        </w:rPr>
      </w:pPr>
      <w:r w:rsidRPr="009537CC">
        <w:rPr>
          <w:rFonts w:eastAsia="Times New Roman"/>
          <w:b/>
          <w:bCs/>
          <w:color w:val="000000"/>
          <w:szCs w:val="24"/>
          <w:lang w:eastAsia="ru-RU"/>
        </w:rPr>
        <w:t>Основные кадровые ресурсы</w:t>
      </w:r>
    </w:p>
    <w:tbl>
      <w:tblPr>
        <w:tblW w:w="10173" w:type="dxa"/>
        <w:tblBorders>
          <w:top w:val="single" w:sz="2" w:space="0" w:color="000000"/>
          <w:left w:val="single" w:sz="2" w:space="0" w:color="000000"/>
          <w:bottom w:val="single" w:sz="2" w:space="0" w:color="000000"/>
          <w:right w:val="single" w:sz="2" w:space="0" w:color="000000"/>
        </w:tblBorders>
        <w:tblLayout w:type="fixed"/>
        <w:tblCellMar>
          <w:left w:w="0" w:type="dxa"/>
          <w:right w:w="0" w:type="dxa"/>
        </w:tblCellMar>
        <w:tblLook w:val="00A0" w:firstRow="1" w:lastRow="0" w:firstColumn="1" w:lastColumn="0" w:noHBand="0" w:noVBand="0"/>
      </w:tblPr>
      <w:tblGrid>
        <w:gridCol w:w="668"/>
        <w:gridCol w:w="1664"/>
        <w:gridCol w:w="2366"/>
        <w:gridCol w:w="1647"/>
        <w:gridCol w:w="1701"/>
        <w:gridCol w:w="2127"/>
      </w:tblGrid>
      <w:tr w:rsidR="00CF03D3" w:rsidRPr="00A0038F" w:rsidTr="00B27D24">
        <w:trPr>
          <w:trHeight w:val="551"/>
        </w:trPr>
        <w:tc>
          <w:tcPr>
            <w:tcW w:w="6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before="40" w:after="40" w:line="240" w:lineRule="atLeast"/>
              <w:ind w:left="57" w:right="57"/>
              <w:jc w:val="both"/>
              <w:rPr>
                <w:rFonts w:eastAsia="Times New Roman"/>
                <w:color w:val="000000"/>
                <w:szCs w:val="24"/>
                <w:lang w:eastAsia="ru-RU"/>
              </w:rPr>
            </w:pPr>
            <w:r w:rsidRPr="00A0038F">
              <w:rPr>
                <w:rFonts w:eastAsia="Times New Roman"/>
                <w:color w:val="000000"/>
                <w:szCs w:val="24"/>
                <w:lang w:eastAsia="ru-RU"/>
              </w:rPr>
              <w:t>№</w:t>
            </w:r>
            <w:r w:rsidRPr="00A0038F">
              <w:rPr>
                <w:rFonts w:eastAsia="Times New Roman"/>
                <w:color w:val="000000"/>
                <w:szCs w:val="24"/>
                <w:lang w:eastAsia="ru-RU"/>
              </w:rPr>
              <w:br/>
            </w:r>
            <w:proofErr w:type="gramStart"/>
            <w:r w:rsidRPr="00A0038F">
              <w:rPr>
                <w:rFonts w:eastAsia="Times New Roman"/>
                <w:color w:val="000000"/>
                <w:szCs w:val="24"/>
                <w:lang w:eastAsia="ru-RU"/>
              </w:rPr>
              <w:t>п</w:t>
            </w:r>
            <w:proofErr w:type="gramEnd"/>
            <w:r w:rsidRPr="00A0038F">
              <w:rPr>
                <w:rFonts w:eastAsia="Times New Roman"/>
                <w:color w:val="000000"/>
                <w:szCs w:val="24"/>
                <w:lang w:eastAsia="ru-RU"/>
              </w:rPr>
              <w:t>/п</w:t>
            </w:r>
          </w:p>
        </w:tc>
        <w:tc>
          <w:tcPr>
            <w:tcW w:w="1664"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before="40" w:after="40" w:line="240" w:lineRule="atLeast"/>
              <w:ind w:left="57" w:right="57"/>
              <w:jc w:val="both"/>
              <w:rPr>
                <w:rFonts w:eastAsia="Times New Roman"/>
                <w:color w:val="000000"/>
                <w:szCs w:val="24"/>
                <w:lang w:eastAsia="ru-RU"/>
              </w:rPr>
            </w:pPr>
            <w:r w:rsidRPr="00A0038F">
              <w:rPr>
                <w:rFonts w:eastAsia="Times New Roman"/>
                <w:color w:val="000000"/>
                <w:szCs w:val="24"/>
                <w:lang w:eastAsia="ru-RU"/>
              </w:rPr>
              <w:t>Фамилия, имя, отчество работника</w:t>
            </w:r>
          </w:p>
        </w:tc>
        <w:tc>
          <w:tcPr>
            <w:tcW w:w="236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CF03D3" w:rsidRPr="00A0038F" w:rsidRDefault="00CF03D3" w:rsidP="00815BB0">
            <w:pPr>
              <w:spacing w:before="40" w:after="40" w:line="240" w:lineRule="atLeast"/>
              <w:ind w:left="57" w:right="57"/>
              <w:jc w:val="both"/>
              <w:rPr>
                <w:rFonts w:eastAsia="Times New Roman"/>
                <w:szCs w:val="24"/>
                <w:lang w:eastAsia="ru-RU"/>
              </w:rPr>
            </w:pPr>
            <w:r w:rsidRPr="00A0038F">
              <w:rPr>
                <w:rFonts w:eastAsia="Times New Roman"/>
                <w:szCs w:val="24"/>
                <w:lang w:eastAsia="ru-RU"/>
              </w:rPr>
              <w:t xml:space="preserve">Образование (какое учебное заведение окончил, год окончания, полученная </w:t>
            </w:r>
            <w:r w:rsidR="00815BB0" w:rsidRPr="00815BB0">
              <w:rPr>
                <w:rFonts w:eastAsia="Times New Roman"/>
                <w:szCs w:val="24"/>
                <w:lang w:eastAsia="ru-RU"/>
              </w:rPr>
              <w:t>специальность)</w:t>
            </w:r>
          </w:p>
        </w:tc>
        <w:tc>
          <w:tcPr>
            <w:tcW w:w="164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CF03D3" w:rsidRPr="00A0038F" w:rsidRDefault="00815BB0" w:rsidP="00A96B59">
            <w:pPr>
              <w:spacing w:before="40" w:after="40" w:line="240" w:lineRule="atLeast"/>
              <w:ind w:left="57" w:right="57"/>
              <w:jc w:val="both"/>
              <w:rPr>
                <w:rFonts w:eastAsia="Times New Roman"/>
                <w:color w:val="000000"/>
                <w:szCs w:val="24"/>
                <w:lang w:eastAsia="ru-RU"/>
              </w:rPr>
            </w:pPr>
            <w:r w:rsidRPr="00815BB0">
              <w:rPr>
                <w:rFonts w:eastAsia="Times New Roman"/>
                <w:color w:val="000000"/>
                <w:szCs w:val="24"/>
                <w:lang w:eastAsia="ru-RU"/>
              </w:rPr>
              <w:t>Наличие (номер) удостоверения, аттестата</w:t>
            </w:r>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before="40" w:after="40" w:line="240" w:lineRule="atLeast"/>
              <w:ind w:left="57" w:right="57"/>
              <w:jc w:val="both"/>
              <w:rPr>
                <w:rFonts w:eastAsia="Times New Roman"/>
                <w:color w:val="000000"/>
                <w:szCs w:val="24"/>
                <w:lang w:eastAsia="ru-RU"/>
              </w:rPr>
            </w:pPr>
            <w:r w:rsidRPr="00A0038F">
              <w:rPr>
                <w:rFonts w:eastAsia="Times New Roman"/>
                <w:color w:val="000000"/>
                <w:szCs w:val="24"/>
                <w:lang w:eastAsia="ru-RU"/>
              </w:rPr>
              <w:t>Должность</w:t>
            </w:r>
          </w:p>
        </w:tc>
        <w:tc>
          <w:tcPr>
            <w:tcW w:w="2127" w:type="dxa"/>
            <w:tcBorders>
              <w:top w:val="single" w:sz="8" w:space="0" w:color="auto"/>
              <w:left w:val="nil"/>
              <w:bottom w:val="single" w:sz="8" w:space="0" w:color="auto"/>
              <w:right w:val="single" w:sz="8" w:space="0" w:color="auto"/>
            </w:tcBorders>
          </w:tcPr>
          <w:p w:rsidR="00CF03D3" w:rsidRPr="00A0038F" w:rsidRDefault="00CF03D3" w:rsidP="00815BB0">
            <w:pPr>
              <w:spacing w:before="40" w:after="40" w:line="240" w:lineRule="atLeast"/>
              <w:ind w:left="57" w:right="57"/>
              <w:jc w:val="both"/>
              <w:rPr>
                <w:rFonts w:eastAsia="Times New Roman"/>
                <w:color w:val="000000"/>
                <w:szCs w:val="24"/>
                <w:lang w:eastAsia="ru-RU"/>
              </w:rPr>
            </w:pPr>
            <w:r w:rsidRPr="00A0038F">
              <w:rPr>
                <w:rFonts w:eastAsia="Times New Roman"/>
                <w:color w:val="000000"/>
                <w:szCs w:val="24"/>
                <w:lang w:eastAsia="ru-RU"/>
              </w:rPr>
              <w:t xml:space="preserve">Стаж работы в данной или аналогичной </w:t>
            </w:r>
            <w:r w:rsidRPr="00815BB0">
              <w:rPr>
                <w:rFonts w:eastAsia="Times New Roman"/>
                <w:color w:val="000000"/>
                <w:szCs w:val="24"/>
                <w:lang w:eastAsia="ru-RU"/>
              </w:rPr>
              <w:t>должности, лет</w:t>
            </w:r>
            <w:r w:rsidR="00A96B59" w:rsidRPr="00815BB0">
              <w:rPr>
                <w:rFonts w:eastAsia="Times New Roman"/>
                <w:color w:val="000000"/>
                <w:szCs w:val="24"/>
                <w:lang w:eastAsia="ru-RU"/>
              </w:rPr>
              <w:t xml:space="preserve"> </w:t>
            </w:r>
          </w:p>
        </w:tc>
      </w:tr>
      <w:tr w:rsidR="00CF03D3" w:rsidRPr="00A0038F" w:rsidTr="00474631">
        <w:trPr>
          <w:cantSplit/>
        </w:trPr>
        <w:tc>
          <w:tcPr>
            <w:tcW w:w="10173" w:type="dxa"/>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before="40" w:after="40" w:line="240" w:lineRule="atLeast"/>
              <w:ind w:left="57" w:right="57" w:firstLine="300"/>
              <w:jc w:val="both"/>
              <w:rPr>
                <w:rFonts w:eastAsia="Times New Roman"/>
                <w:szCs w:val="24"/>
                <w:lang w:eastAsia="ru-RU"/>
              </w:rPr>
            </w:pPr>
            <w:r w:rsidRPr="00A0038F">
              <w:rPr>
                <w:rFonts w:eastAsia="Times New Roman"/>
                <w:szCs w:val="24"/>
                <w:lang w:eastAsia="ru-RU"/>
              </w:rPr>
              <w:t>Руководители.</w:t>
            </w:r>
          </w:p>
        </w:tc>
      </w:tr>
      <w:tr w:rsidR="00CF03D3" w:rsidRPr="00A0038F" w:rsidTr="00B27D24">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szCs w:val="24"/>
                <w:lang w:eastAsia="ru-RU"/>
              </w:rPr>
            </w:pPr>
            <w:r w:rsidRPr="00A0038F">
              <w:rPr>
                <w:rFonts w:eastAsia="Times New Roman"/>
                <w:szCs w:val="24"/>
                <w:lang w:eastAsia="ru-RU"/>
              </w:rPr>
              <w:t xml:space="preserve">1.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szCs w:val="24"/>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szCs w:val="24"/>
                <w:lang w:eastAsia="ru-RU"/>
              </w:rPr>
            </w:pPr>
          </w:p>
        </w:tc>
        <w:tc>
          <w:tcPr>
            <w:tcW w:w="1647"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2127" w:type="dxa"/>
            <w:tcBorders>
              <w:top w:val="nil"/>
              <w:left w:val="nil"/>
              <w:bottom w:val="single" w:sz="8" w:space="0" w:color="auto"/>
              <w:right w:val="single" w:sz="8" w:space="0" w:color="auto"/>
            </w:tcBorders>
          </w:tcPr>
          <w:p w:rsidR="00CF03D3" w:rsidRPr="00A0038F" w:rsidRDefault="00CF03D3" w:rsidP="003A44A7">
            <w:pPr>
              <w:spacing w:line="240" w:lineRule="auto"/>
              <w:jc w:val="both"/>
              <w:rPr>
                <w:rFonts w:eastAsia="Times New Roman"/>
                <w:color w:val="000000"/>
                <w:szCs w:val="24"/>
                <w:lang w:eastAsia="ru-RU"/>
              </w:rPr>
            </w:pPr>
          </w:p>
        </w:tc>
      </w:tr>
      <w:tr w:rsidR="00CF03D3" w:rsidRPr="00A0038F" w:rsidTr="00B27D24">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szCs w:val="24"/>
                <w:lang w:eastAsia="ru-RU"/>
              </w:rPr>
            </w:pPr>
            <w:r w:rsidRPr="00A0038F">
              <w:rPr>
                <w:rFonts w:eastAsia="Times New Roman"/>
                <w:szCs w:val="24"/>
                <w:lang w:eastAsia="ru-RU"/>
              </w:rPr>
              <w:t xml:space="preserve">2.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szCs w:val="24"/>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szCs w:val="24"/>
                <w:lang w:eastAsia="ru-RU"/>
              </w:rPr>
            </w:pPr>
          </w:p>
        </w:tc>
        <w:tc>
          <w:tcPr>
            <w:tcW w:w="1647"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2127" w:type="dxa"/>
            <w:tcBorders>
              <w:top w:val="nil"/>
              <w:left w:val="nil"/>
              <w:bottom w:val="single" w:sz="8" w:space="0" w:color="auto"/>
              <w:right w:val="single" w:sz="8" w:space="0" w:color="auto"/>
            </w:tcBorders>
          </w:tcPr>
          <w:p w:rsidR="00CF03D3" w:rsidRPr="00A0038F" w:rsidRDefault="00CF03D3" w:rsidP="003A44A7">
            <w:pPr>
              <w:spacing w:line="240" w:lineRule="auto"/>
              <w:jc w:val="both"/>
              <w:rPr>
                <w:rFonts w:eastAsia="Times New Roman"/>
                <w:color w:val="000000"/>
                <w:szCs w:val="24"/>
                <w:lang w:eastAsia="ru-RU"/>
              </w:rPr>
            </w:pPr>
          </w:p>
        </w:tc>
      </w:tr>
      <w:tr w:rsidR="00CF03D3" w:rsidRPr="00A0038F" w:rsidTr="00B27D24">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szCs w:val="24"/>
                <w:lang w:eastAsia="ru-RU"/>
              </w:rPr>
            </w:pPr>
            <w:r w:rsidRPr="00A0038F">
              <w:rPr>
                <w:rFonts w:eastAsia="Times New Roman"/>
                <w:szCs w:val="24"/>
                <w:lang w:eastAsia="ru-RU"/>
              </w:rPr>
              <w:t xml:space="preserve">3.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szCs w:val="24"/>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szCs w:val="24"/>
                <w:lang w:eastAsia="ru-RU"/>
              </w:rPr>
            </w:pPr>
          </w:p>
        </w:tc>
        <w:tc>
          <w:tcPr>
            <w:tcW w:w="1647"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2127" w:type="dxa"/>
            <w:tcBorders>
              <w:top w:val="nil"/>
              <w:left w:val="nil"/>
              <w:bottom w:val="single" w:sz="8" w:space="0" w:color="auto"/>
              <w:right w:val="single" w:sz="8" w:space="0" w:color="auto"/>
            </w:tcBorders>
          </w:tcPr>
          <w:p w:rsidR="00CF03D3" w:rsidRPr="00A0038F" w:rsidRDefault="00CF03D3" w:rsidP="003A44A7">
            <w:pPr>
              <w:spacing w:line="240" w:lineRule="auto"/>
              <w:jc w:val="both"/>
              <w:rPr>
                <w:rFonts w:eastAsia="Times New Roman"/>
                <w:color w:val="000000"/>
                <w:szCs w:val="24"/>
                <w:lang w:eastAsia="ru-RU"/>
              </w:rPr>
            </w:pPr>
          </w:p>
        </w:tc>
      </w:tr>
      <w:tr w:rsidR="00CF03D3" w:rsidRPr="00A0038F" w:rsidTr="00B27D24">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szCs w:val="24"/>
                <w:lang w:eastAsia="ru-RU"/>
              </w:rPr>
            </w:pPr>
            <w:r w:rsidRPr="00A0038F">
              <w:rPr>
                <w:rFonts w:eastAsia="Times New Roman"/>
                <w:szCs w:val="24"/>
                <w:lang w:eastAsia="ru-RU"/>
              </w:rPr>
              <w:t>…</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szCs w:val="24"/>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szCs w:val="24"/>
                <w:lang w:eastAsia="ru-RU"/>
              </w:rPr>
            </w:pPr>
          </w:p>
        </w:tc>
        <w:tc>
          <w:tcPr>
            <w:tcW w:w="1647"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2127" w:type="dxa"/>
            <w:tcBorders>
              <w:top w:val="nil"/>
              <w:left w:val="nil"/>
              <w:bottom w:val="single" w:sz="8" w:space="0" w:color="auto"/>
              <w:right w:val="single" w:sz="8" w:space="0" w:color="auto"/>
            </w:tcBorders>
          </w:tcPr>
          <w:p w:rsidR="00CF03D3" w:rsidRPr="00A0038F" w:rsidRDefault="00CF03D3" w:rsidP="003A44A7">
            <w:pPr>
              <w:spacing w:line="240" w:lineRule="auto"/>
              <w:jc w:val="both"/>
              <w:rPr>
                <w:rFonts w:eastAsia="Times New Roman"/>
                <w:color w:val="000000"/>
                <w:szCs w:val="24"/>
                <w:lang w:eastAsia="ru-RU"/>
              </w:rPr>
            </w:pPr>
          </w:p>
        </w:tc>
      </w:tr>
      <w:tr w:rsidR="00CF03D3" w:rsidRPr="00A0038F" w:rsidTr="00474631">
        <w:trPr>
          <w:cantSplit/>
        </w:trPr>
        <w:tc>
          <w:tcPr>
            <w:tcW w:w="10173" w:type="dxa"/>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szCs w:val="24"/>
                <w:lang w:eastAsia="ru-RU"/>
              </w:rPr>
            </w:pPr>
            <w:r w:rsidRPr="00A0038F">
              <w:rPr>
                <w:rFonts w:eastAsia="Times New Roman"/>
                <w:szCs w:val="24"/>
                <w:lang w:eastAsia="ru-RU"/>
              </w:rPr>
              <w:t xml:space="preserve">     Специалисты и ремонтный персонал </w:t>
            </w:r>
          </w:p>
        </w:tc>
      </w:tr>
      <w:tr w:rsidR="00CF03D3" w:rsidRPr="00A0038F" w:rsidTr="00B27D24">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r w:rsidRPr="00A0038F">
              <w:rPr>
                <w:rFonts w:eastAsia="Times New Roman"/>
                <w:color w:val="000000"/>
                <w:szCs w:val="24"/>
                <w:lang w:eastAsia="ru-RU"/>
              </w:rPr>
              <w:t xml:space="preserve">1.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1647"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2127" w:type="dxa"/>
            <w:tcBorders>
              <w:top w:val="nil"/>
              <w:left w:val="nil"/>
              <w:bottom w:val="single" w:sz="8" w:space="0" w:color="auto"/>
              <w:right w:val="single" w:sz="8" w:space="0" w:color="auto"/>
            </w:tcBorders>
          </w:tcPr>
          <w:p w:rsidR="00CF03D3" w:rsidRPr="00A0038F" w:rsidRDefault="00CF03D3" w:rsidP="003A44A7">
            <w:pPr>
              <w:spacing w:line="240" w:lineRule="auto"/>
              <w:jc w:val="both"/>
              <w:rPr>
                <w:rFonts w:eastAsia="Times New Roman"/>
                <w:color w:val="000000"/>
                <w:szCs w:val="24"/>
                <w:lang w:eastAsia="ru-RU"/>
              </w:rPr>
            </w:pPr>
          </w:p>
        </w:tc>
      </w:tr>
      <w:tr w:rsidR="00CF03D3" w:rsidRPr="00A0038F" w:rsidTr="00B27D24">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r w:rsidRPr="00A0038F">
              <w:rPr>
                <w:rFonts w:eastAsia="Times New Roman"/>
                <w:color w:val="000000"/>
                <w:szCs w:val="24"/>
                <w:lang w:eastAsia="ru-RU"/>
              </w:rPr>
              <w:t xml:space="preserve">2.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1647"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2127" w:type="dxa"/>
            <w:tcBorders>
              <w:top w:val="nil"/>
              <w:left w:val="nil"/>
              <w:bottom w:val="single" w:sz="8" w:space="0" w:color="auto"/>
              <w:right w:val="single" w:sz="8" w:space="0" w:color="auto"/>
            </w:tcBorders>
          </w:tcPr>
          <w:p w:rsidR="00CF03D3" w:rsidRPr="00A0038F" w:rsidRDefault="00CF03D3" w:rsidP="003A44A7">
            <w:pPr>
              <w:spacing w:line="240" w:lineRule="auto"/>
              <w:jc w:val="both"/>
              <w:rPr>
                <w:rFonts w:eastAsia="Times New Roman"/>
                <w:color w:val="000000"/>
                <w:szCs w:val="24"/>
                <w:lang w:eastAsia="ru-RU"/>
              </w:rPr>
            </w:pPr>
          </w:p>
        </w:tc>
      </w:tr>
      <w:tr w:rsidR="00CF03D3" w:rsidRPr="00A0038F" w:rsidTr="00B27D24">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r w:rsidRPr="00A0038F">
              <w:rPr>
                <w:rFonts w:eastAsia="Times New Roman"/>
                <w:color w:val="000000"/>
                <w:szCs w:val="24"/>
                <w:lang w:eastAsia="ru-RU"/>
              </w:rPr>
              <w:t xml:space="preserve">3.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1647"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2127" w:type="dxa"/>
            <w:tcBorders>
              <w:top w:val="nil"/>
              <w:left w:val="nil"/>
              <w:bottom w:val="single" w:sz="8" w:space="0" w:color="auto"/>
              <w:right w:val="single" w:sz="8" w:space="0" w:color="auto"/>
            </w:tcBorders>
          </w:tcPr>
          <w:p w:rsidR="00CF03D3" w:rsidRPr="00A0038F" w:rsidRDefault="00CF03D3" w:rsidP="003A44A7">
            <w:pPr>
              <w:spacing w:line="240" w:lineRule="auto"/>
              <w:jc w:val="both"/>
              <w:rPr>
                <w:rFonts w:eastAsia="Times New Roman"/>
                <w:color w:val="000000"/>
                <w:szCs w:val="24"/>
                <w:lang w:eastAsia="ru-RU"/>
              </w:rPr>
            </w:pPr>
          </w:p>
        </w:tc>
      </w:tr>
      <w:tr w:rsidR="00CF03D3" w:rsidRPr="009537CC" w:rsidTr="00B27D24">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color w:val="000000"/>
                <w:szCs w:val="24"/>
                <w:lang w:eastAsia="ru-RU"/>
              </w:rPr>
            </w:pPr>
            <w:r w:rsidRPr="00A0038F">
              <w:rPr>
                <w:rFonts w:eastAsia="Times New Roman"/>
                <w:color w:val="000000"/>
                <w:szCs w:val="24"/>
                <w:lang w:eastAsia="ru-RU"/>
              </w:rPr>
              <w:t>…</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color w:val="000000"/>
                <w:szCs w:val="24"/>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color w:val="000000"/>
                <w:szCs w:val="24"/>
                <w:lang w:eastAsia="ru-RU"/>
              </w:rPr>
            </w:pPr>
          </w:p>
        </w:tc>
        <w:tc>
          <w:tcPr>
            <w:tcW w:w="1647"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color w:val="000000"/>
                <w:szCs w:val="24"/>
                <w:lang w:eastAsia="ru-RU"/>
              </w:rPr>
            </w:pP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color w:val="000000"/>
                <w:szCs w:val="24"/>
                <w:lang w:eastAsia="ru-RU"/>
              </w:rPr>
            </w:pPr>
          </w:p>
        </w:tc>
        <w:tc>
          <w:tcPr>
            <w:tcW w:w="2127" w:type="dxa"/>
            <w:tcBorders>
              <w:top w:val="nil"/>
              <w:left w:val="nil"/>
              <w:bottom w:val="single" w:sz="8" w:space="0" w:color="auto"/>
              <w:right w:val="single" w:sz="8" w:space="0" w:color="auto"/>
            </w:tcBorders>
          </w:tcPr>
          <w:p w:rsidR="00CF03D3" w:rsidRPr="009537CC" w:rsidRDefault="00CF03D3" w:rsidP="003A44A7">
            <w:pPr>
              <w:spacing w:line="240" w:lineRule="auto"/>
              <w:jc w:val="both"/>
              <w:rPr>
                <w:rFonts w:eastAsia="Times New Roman"/>
                <w:color w:val="000000"/>
                <w:szCs w:val="24"/>
                <w:lang w:eastAsia="ru-RU"/>
              </w:rPr>
            </w:pPr>
          </w:p>
        </w:tc>
      </w:tr>
    </w:tbl>
    <w:p w:rsidR="00CF03D3" w:rsidRDefault="00CF03D3" w:rsidP="003A44A7">
      <w:pPr>
        <w:spacing w:line="240" w:lineRule="auto"/>
        <w:jc w:val="both"/>
        <w:rPr>
          <w:rFonts w:eastAsia="Times New Roman"/>
          <w:color w:val="000000"/>
          <w:szCs w:val="24"/>
          <w:lang w:eastAsia="ru-RU"/>
        </w:rPr>
      </w:pPr>
    </w:p>
    <w:p w:rsidR="00CF03D3" w:rsidRPr="009537CC" w:rsidRDefault="00CF03D3" w:rsidP="003A44A7">
      <w:pPr>
        <w:spacing w:line="240" w:lineRule="auto"/>
        <w:jc w:val="both"/>
        <w:rPr>
          <w:rFonts w:eastAsia="Times New Roman"/>
          <w:color w:val="000000"/>
          <w:szCs w:val="24"/>
          <w:lang w:eastAsia="ru-RU"/>
        </w:rPr>
      </w:pPr>
      <w:r w:rsidRPr="009537CC">
        <w:rPr>
          <w:rFonts w:eastAsia="Times New Roman"/>
          <w:color w:val="000000"/>
          <w:szCs w:val="24"/>
          <w:lang w:eastAsia="ru-RU"/>
        </w:rPr>
        <w:t>____________________________________</w:t>
      </w:r>
    </w:p>
    <w:p w:rsidR="00CF03D3" w:rsidRPr="009537CC" w:rsidRDefault="00CF03D3" w:rsidP="003A44A7">
      <w:pPr>
        <w:spacing w:line="240" w:lineRule="auto"/>
        <w:jc w:val="both"/>
        <w:rPr>
          <w:rFonts w:eastAsia="Times New Roman"/>
          <w:color w:val="000000"/>
          <w:szCs w:val="24"/>
          <w:lang w:eastAsia="ru-RU"/>
        </w:rPr>
      </w:pPr>
      <w:r w:rsidRPr="009537CC">
        <w:rPr>
          <w:rFonts w:eastAsia="Times New Roman"/>
          <w:color w:val="000000"/>
          <w:szCs w:val="24"/>
          <w:vertAlign w:val="superscript"/>
          <w:lang w:eastAsia="ru-RU"/>
        </w:rPr>
        <w:t>(подпись, М.П.)</w:t>
      </w:r>
    </w:p>
    <w:p w:rsidR="00CF03D3" w:rsidRPr="009537CC" w:rsidRDefault="00CF03D3" w:rsidP="003A44A7">
      <w:pPr>
        <w:spacing w:line="240" w:lineRule="auto"/>
        <w:jc w:val="both"/>
        <w:rPr>
          <w:rFonts w:eastAsia="Times New Roman"/>
          <w:color w:val="000000"/>
          <w:szCs w:val="24"/>
          <w:lang w:eastAsia="ru-RU"/>
        </w:rPr>
      </w:pPr>
      <w:r w:rsidRPr="009537CC">
        <w:rPr>
          <w:rFonts w:eastAsia="Times New Roman"/>
          <w:color w:val="000000"/>
          <w:szCs w:val="24"/>
          <w:lang w:eastAsia="ru-RU"/>
        </w:rPr>
        <w:t>____________________________________</w:t>
      </w:r>
    </w:p>
    <w:p w:rsidR="00CF03D3" w:rsidRPr="009537CC" w:rsidRDefault="00CF03D3" w:rsidP="003A44A7">
      <w:pPr>
        <w:spacing w:line="240" w:lineRule="auto"/>
        <w:jc w:val="both"/>
        <w:rPr>
          <w:rFonts w:eastAsia="Times New Roman"/>
          <w:color w:val="000000"/>
          <w:szCs w:val="24"/>
          <w:lang w:eastAsia="ru-RU"/>
        </w:rPr>
      </w:pPr>
      <w:r w:rsidRPr="009537CC">
        <w:rPr>
          <w:rFonts w:eastAsia="Times New Roman"/>
          <w:color w:val="000000"/>
          <w:szCs w:val="24"/>
          <w:vertAlign w:val="superscript"/>
          <w:lang w:eastAsia="ru-RU"/>
        </w:rPr>
        <w:t xml:space="preserve">(фамилия, имя, отчество </w:t>
      </w:r>
      <w:proofErr w:type="gramStart"/>
      <w:r w:rsidRPr="009537CC">
        <w:rPr>
          <w:rFonts w:eastAsia="Times New Roman"/>
          <w:color w:val="000000"/>
          <w:szCs w:val="24"/>
          <w:vertAlign w:val="superscript"/>
          <w:lang w:eastAsia="ru-RU"/>
        </w:rPr>
        <w:t>подписавшего</w:t>
      </w:r>
      <w:proofErr w:type="gramEnd"/>
      <w:r w:rsidRPr="009537CC">
        <w:rPr>
          <w:rFonts w:eastAsia="Times New Roman"/>
          <w:color w:val="000000"/>
          <w:szCs w:val="24"/>
          <w:vertAlign w:val="superscript"/>
          <w:lang w:eastAsia="ru-RU"/>
        </w:rPr>
        <w:t>, должность)</w:t>
      </w:r>
    </w:p>
    <w:p w:rsidR="00CF03D3" w:rsidRPr="009537CC" w:rsidRDefault="00CF03D3" w:rsidP="003A44A7">
      <w:pPr>
        <w:spacing w:line="240" w:lineRule="auto"/>
        <w:jc w:val="both"/>
        <w:rPr>
          <w:rFonts w:eastAsia="Times New Roman"/>
          <w:color w:val="000000"/>
          <w:szCs w:val="24"/>
          <w:lang w:eastAsia="ru-RU"/>
        </w:rPr>
      </w:pPr>
    </w:p>
    <w:p w:rsidR="00CF03D3" w:rsidRPr="009537CC" w:rsidRDefault="00CF03D3" w:rsidP="00095318">
      <w:pPr>
        <w:pBdr>
          <w:bottom w:val="single" w:sz="4" w:space="1" w:color="000000"/>
        </w:pBdr>
        <w:shd w:val="clear" w:color="auto" w:fill="E0E0E0"/>
        <w:spacing w:line="240" w:lineRule="auto"/>
        <w:ind w:right="21"/>
        <w:rPr>
          <w:rFonts w:eastAsia="Times New Roman"/>
          <w:b/>
          <w:spacing w:val="36"/>
          <w:szCs w:val="24"/>
        </w:rPr>
      </w:pPr>
      <w:r w:rsidRPr="009537CC">
        <w:rPr>
          <w:rFonts w:eastAsia="Times New Roman"/>
          <w:b/>
          <w:spacing w:val="36"/>
          <w:szCs w:val="24"/>
        </w:rPr>
        <w:t>конец формы</w:t>
      </w:r>
    </w:p>
    <w:p w:rsidR="00CF03D3" w:rsidRPr="009537CC" w:rsidRDefault="00CF03D3" w:rsidP="00095318">
      <w:pPr>
        <w:pBdr>
          <w:bottom w:val="single" w:sz="4" w:space="1" w:color="000000"/>
        </w:pBdr>
        <w:shd w:val="clear" w:color="auto" w:fill="E0E0E0"/>
        <w:spacing w:line="240" w:lineRule="auto"/>
        <w:ind w:right="21"/>
        <w:rPr>
          <w:rFonts w:eastAsia="Times New Roman"/>
          <w:szCs w:val="24"/>
        </w:rPr>
      </w:pPr>
      <w:r w:rsidRPr="009537CC">
        <w:rPr>
          <w:rFonts w:eastAsia="Times New Roman"/>
          <w:szCs w:val="24"/>
        </w:rPr>
        <w:t>Инструкции по заполнению</w:t>
      </w:r>
    </w:p>
    <w:p w:rsidR="00CF03D3" w:rsidRPr="009537CC" w:rsidRDefault="00CF03D3" w:rsidP="003A44A7">
      <w:pPr>
        <w:spacing w:line="240" w:lineRule="auto"/>
        <w:jc w:val="both"/>
        <w:rPr>
          <w:rFonts w:eastAsia="Times New Roman"/>
          <w:color w:val="000000"/>
          <w:szCs w:val="24"/>
          <w:lang w:eastAsia="ru-RU"/>
        </w:rPr>
      </w:pPr>
    </w:p>
    <w:p w:rsidR="00CF03D3" w:rsidRPr="00786D72" w:rsidRDefault="00CF03D3" w:rsidP="003A44A7">
      <w:pPr>
        <w:tabs>
          <w:tab w:val="num" w:pos="0"/>
          <w:tab w:val="left" w:pos="425"/>
          <w:tab w:val="left" w:pos="567"/>
          <w:tab w:val="left" w:pos="709"/>
        </w:tabs>
        <w:jc w:val="both"/>
        <w:rPr>
          <w:rFonts w:eastAsia="Times New Roman" w:cs="Times New Roman"/>
          <w:color w:val="000000"/>
          <w:sz w:val="20"/>
          <w:szCs w:val="20"/>
          <w:lang w:eastAsia="ru-RU"/>
        </w:rPr>
      </w:pPr>
      <w:bookmarkStart w:id="142" w:name="_Toc176765552"/>
      <w:bookmarkEnd w:id="142"/>
      <w:r w:rsidRPr="00786D72">
        <w:rPr>
          <w:rFonts w:eastAsia="Times New Roman" w:cs="Times New Roman"/>
          <w:color w:val="000000"/>
          <w:sz w:val="20"/>
          <w:szCs w:val="20"/>
          <w:lang w:eastAsia="ru-RU"/>
        </w:rPr>
        <w:t>1.   Участник запроса предложений приводит номер и дату письма о подаче оферты, приложением к которому является данная справка.</w:t>
      </w:r>
    </w:p>
    <w:p w:rsidR="00CF03D3" w:rsidRPr="00786D72" w:rsidRDefault="00CF03D3" w:rsidP="003A44A7">
      <w:pPr>
        <w:tabs>
          <w:tab w:val="num" w:pos="0"/>
          <w:tab w:val="left" w:pos="425"/>
          <w:tab w:val="left" w:pos="567"/>
          <w:tab w:val="left" w:pos="709"/>
        </w:tabs>
        <w:jc w:val="both"/>
        <w:rPr>
          <w:rFonts w:eastAsia="Times New Roman" w:cs="Times New Roman"/>
          <w:color w:val="000000"/>
          <w:sz w:val="20"/>
          <w:szCs w:val="20"/>
          <w:lang w:eastAsia="ru-RU"/>
        </w:rPr>
      </w:pPr>
      <w:r w:rsidRPr="00786D72">
        <w:rPr>
          <w:rFonts w:eastAsia="Times New Roman" w:cs="Times New Roman"/>
          <w:color w:val="000000"/>
          <w:sz w:val="20"/>
          <w:szCs w:val="20"/>
          <w:lang w:eastAsia="ru-RU"/>
        </w:rPr>
        <w:t xml:space="preserve">2.   Участник запроса предложений указывает свое фирменное наименование (в </w:t>
      </w:r>
      <w:proofErr w:type="spellStart"/>
      <w:r w:rsidRPr="00786D72">
        <w:rPr>
          <w:rFonts w:eastAsia="Times New Roman" w:cs="Times New Roman"/>
          <w:color w:val="000000"/>
          <w:sz w:val="20"/>
          <w:szCs w:val="20"/>
          <w:lang w:eastAsia="ru-RU"/>
        </w:rPr>
        <w:t>т.ч</w:t>
      </w:r>
      <w:proofErr w:type="spellEnd"/>
      <w:r w:rsidRPr="00786D72">
        <w:rPr>
          <w:rFonts w:eastAsia="Times New Roman" w:cs="Times New Roman"/>
          <w:color w:val="000000"/>
          <w:sz w:val="20"/>
          <w:szCs w:val="20"/>
          <w:lang w:eastAsia="ru-RU"/>
        </w:rPr>
        <w:t>. организационно-правовую форму) и свой адрес.</w:t>
      </w:r>
    </w:p>
    <w:p w:rsidR="00CF03D3" w:rsidRPr="00BA0FC5" w:rsidRDefault="00CF03D3" w:rsidP="003A44A7">
      <w:pPr>
        <w:tabs>
          <w:tab w:val="num" w:pos="0"/>
          <w:tab w:val="left" w:pos="425"/>
          <w:tab w:val="left" w:pos="567"/>
          <w:tab w:val="left" w:pos="709"/>
        </w:tabs>
        <w:jc w:val="both"/>
        <w:rPr>
          <w:rFonts w:eastAsia="Calibri" w:cs="Times New Roman"/>
          <w:b/>
          <w:sz w:val="20"/>
          <w:szCs w:val="20"/>
          <w:lang w:eastAsia="ar-SA"/>
        </w:rPr>
      </w:pPr>
      <w:r w:rsidRPr="00786D72">
        <w:rPr>
          <w:rFonts w:eastAsia="Times New Roman" w:cs="Times New Roman"/>
          <w:color w:val="000000"/>
          <w:sz w:val="20"/>
          <w:szCs w:val="20"/>
          <w:lang w:eastAsia="ru-RU"/>
        </w:rPr>
        <w:t xml:space="preserve">3.    </w:t>
      </w:r>
      <w:r w:rsidRPr="00BA0FC5">
        <w:rPr>
          <w:rFonts w:eastAsia="Times New Roman" w:cs="Times New Roman"/>
          <w:sz w:val="20"/>
          <w:szCs w:val="20"/>
          <w:lang w:eastAsia="ru-RU"/>
        </w:rPr>
        <w:t>В таблице  данной справки перечисляются только те работники, которые будут непосредственно привлечены Участником запроса предложений в ходе выполнения Договора:</w:t>
      </w:r>
      <w:r w:rsidRPr="00BA0FC5">
        <w:rPr>
          <w:rFonts w:eastAsia="Calibri" w:cs="Times New Roman"/>
          <w:lang w:eastAsia="ar-SA"/>
        </w:rPr>
        <w:t xml:space="preserve"> </w:t>
      </w:r>
      <w:r w:rsidRPr="00BA0FC5">
        <w:rPr>
          <w:rFonts w:eastAsia="Calibri" w:cs="Times New Roman"/>
          <w:sz w:val="20"/>
          <w:szCs w:val="20"/>
          <w:lang w:eastAsia="ar-SA"/>
        </w:rPr>
        <w:t xml:space="preserve">руководителей, специалистов и ремонтного персонала. </w:t>
      </w:r>
    </w:p>
    <w:p w:rsidR="006F79FE" w:rsidRPr="006F79FE" w:rsidRDefault="006F79FE" w:rsidP="003A44A7">
      <w:pPr>
        <w:tabs>
          <w:tab w:val="left" w:pos="1494"/>
        </w:tabs>
        <w:suppressAutoHyphens/>
        <w:spacing w:line="360" w:lineRule="auto"/>
        <w:jc w:val="both"/>
        <w:rPr>
          <w:rFonts w:eastAsia="Times New Roman" w:cs="Times New Roman"/>
          <w:sz w:val="20"/>
          <w:szCs w:val="20"/>
          <w:lang w:eastAsia="ar-SA"/>
        </w:rPr>
      </w:pPr>
    </w:p>
    <w:p w:rsidR="00B27D24" w:rsidRDefault="00B27D24" w:rsidP="00B27D24">
      <w:pPr>
        <w:rPr>
          <w:rFonts w:eastAsia="Times New Roman" w:cs="Times New Roman"/>
          <w:b/>
          <w:szCs w:val="24"/>
          <w:lang w:eastAsia="ar-SA"/>
        </w:rPr>
      </w:pPr>
      <w:bookmarkStart w:id="143" w:name="_Toc416344333"/>
    </w:p>
    <w:p w:rsidR="00B27D24" w:rsidRDefault="00B27D24" w:rsidP="00B27D24">
      <w:pPr>
        <w:rPr>
          <w:rFonts w:eastAsia="Times New Roman" w:cs="Times New Roman"/>
          <w:b/>
          <w:szCs w:val="24"/>
          <w:lang w:eastAsia="ar-SA"/>
        </w:rPr>
      </w:pPr>
    </w:p>
    <w:p w:rsidR="00B27D24" w:rsidRDefault="00B27D24" w:rsidP="00B27D24">
      <w:pPr>
        <w:rPr>
          <w:rFonts w:eastAsia="Times New Roman" w:cs="Times New Roman"/>
          <w:b/>
          <w:szCs w:val="24"/>
          <w:lang w:eastAsia="ar-SA"/>
        </w:rPr>
      </w:pPr>
    </w:p>
    <w:p w:rsidR="00B27D24" w:rsidRDefault="00B27D24" w:rsidP="00B27D24">
      <w:pPr>
        <w:rPr>
          <w:rFonts w:eastAsia="Times New Roman" w:cs="Times New Roman"/>
          <w:b/>
          <w:szCs w:val="24"/>
          <w:lang w:eastAsia="ar-SA"/>
        </w:rPr>
      </w:pPr>
    </w:p>
    <w:p w:rsidR="006F79FE" w:rsidRPr="006F79FE" w:rsidRDefault="004165F3" w:rsidP="00BD6AE6">
      <w:pPr>
        <w:keepNext/>
        <w:tabs>
          <w:tab w:val="left" w:pos="4820"/>
        </w:tabs>
        <w:suppressAutoHyphens/>
        <w:spacing w:line="240" w:lineRule="auto"/>
        <w:ind w:left="4820"/>
        <w:jc w:val="both"/>
        <w:outlineLvl w:val="0"/>
        <w:rPr>
          <w:rFonts w:eastAsia="Times New Roman" w:cs="Times New Roman"/>
          <w:szCs w:val="24"/>
          <w:lang w:eastAsia="ar-SA"/>
        </w:rPr>
      </w:pPr>
      <w:r w:rsidRPr="006F79FE">
        <w:rPr>
          <w:rFonts w:eastAsia="Times New Roman" w:cs="Times New Roman"/>
          <w:b/>
          <w:szCs w:val="24"/>
          <w:lang w:val="x-none" w:eastAsia="ar-SA"/>
        </w:rPr>
        <w:lastRenderedPageBreak/>
        <w:t xml:space="preserve">Приложение № </w:t>
      </w:r>
      <w:r w:rsidR="0055260F">
        <w:rPr>
          <w:rFonts w:eastAsia="Times New Roman" w:cs="Times New Roman"/>
          <w:b/>
          <w:szCs w:val="24"/>
          <w:lang w:eastAsia="ar-SA"/>
        </w:rPr>
        <w:t>2</w:t>
      </w:r>
      <w:r>
        <w:rPr>
          <w:rFonts w:eastAsia="Times New Roman" w:cs="Times New Roman"/>
          <w:b/>
          <w:szCs w:val="24"/>
          <w:lang w:eastAsia="ar-SA"/>
        </w:rPr>
        <w:t xml:space="preserve"> </w:t>
      </w:r>
      <w:r w:rsidRPr="00FE55C0">
        <w:rPr>
          <w:b/>
          <w:iCs/>
          <w:lang w:val="x-none" w:eastAsia="ar-SA"/>
        </w:rPr>
        <w:t>к Документации</w:t>
      </w:r>
      <w:r>
        <w:rPr>
          <w:b/>
          <w:iCs/>
          <w:lang w:eastAsia="ar-SA"/>
        </w:rPr>
        <w:t xml:space="preserve"> </w:t>
      </w:r>
      <w:r w:rsidRPr="00FE55C0">
        <w:rPr>
          <w:b/>
        </w:rPr>
        <w:t>о</w:t>
      </w:r>
      <w:r w:rsidRPr="00FE55C0">
        <w:rPr>
          <w:b/>
          <w:lang w:eastAsia="ar-SA"/>
        </w:rPr>
        <w:t xml:space="preserve"> проведении </w:t>
      </w:r>
      <w:r w:rsidRPr="004165F3">
        <w:rPr>
          <w:b/>
          <w:lang w:eastAsia="ar-SA"/>
        </w:rPr>
        <w:t>открытого одноэтапного запроса</w:t>
      </w:r>
      <w:r w:rsidRPr="004165F3">
        <w:rPr>
          <w:rFonts w:eastAsia="Calibri" w:cs="Times New Roman"/>
          <w:b/>
          <w:szCs w:val="24"/>
          <w:lang w:eastAsia="ar-SA"/>
        </w:rPr>
        <w:t xml:space="preserve">                                 предложений </w:t>
      </w:r>
      <w:r w:rsidRPr="004165F3">
        <w:rPr>
          <w:b/>
          <w:szCs w:val="24"/>
          <w:lang w:eastAsia="ru-RU"/>
        </w:rPr>
        <w:t xml:space="preserve">на право заключения договора </w:t>
      </w:r>
      <w:bookmarkEnd w:id="143"/>
      <w:r w:rsidR="00BD6AE6" w:rsidRPr="00BD6AE6">
        <w:rPr>
          <w:rFonts w:cs="Arial"/>
          <w:b/>
        </w:rPr>
        <w:t xml:space="preserve">на выполнение комплекса </w:t>
      </w:r>
      <w:r w:rsidR="00BD6AE6" w:rsidRPr="00BD6AE6">
        <w:rPr>
          <w:b/>
          <w:bCs/>
        </w:rPr>
        <w:t xml:space="preserve">работ по восстановлению асфальтобетонного покрытия после проведения ремонта тепловых сетей в Ленинском и Октябрьском округах </w:t>
      </w:r>
      <w:proofErr w:type="spellStart"/>
      <w:r w:rsidR="00BD6AE6" w:rsidRPr="00BD6AE6">
        <w:rPr>
          <w:b/>
          <w:bCs/>
        </w:rPr>
        <w:t>г.Мурманска</w:t>
      </w:r>
      <w:proofErr w:type="spellEnd"/>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i/>
          <w:szCs w:val="24"/>
          <w:lang w:eastAsia="ar-SA"/>
        </w:rPr>
      </w:pPr>
      <w:r w:rsidRPr="006F79FE">
        <w:rPr>
          <w:rFonts w:eastAsia="Times New Roman" w:cs="Times New Roman"/>
          <w:i/>
          <w:szCs w:val="24"/>
          <w:lang w:eastAsia="ar-SA"/>
        </w:rPr>
        <w:t>Наименование организации</w:t>
      </w:r>
    </w:p>
    <w:p w:rsidR="006F79FE" w:rsidRPr="006F79FE" w:rsidRDefault="006F79FE" w:rsidP="003A44A7">
      <w:pPr>
        <w:suppressAutoHyphens/>
        <w:spacing w:line="240" w:lineRule="auto"/>
        <w:jc w:val="both"/>
        <w:rPr>
          <w:rFonts w:eastAsia="Times New Roman" w:cs="Times New Roman"/>
          <w:i/>
          <w:szCs w:val="24"/>
          <w:lang w:eastAsia="ar-SA"/>
        </w:rPr>
      </w:pPr>
      <w:r w:rsidRPr="006F79FE">
        <w:rPr>
          <w:rFonts w:eastAsia="Times New Roman" w:cs="Times New Roman"/>
          <w:i/>
          <w:szCs w:val="24"/>
          <w:lang w:eastAsia="ar-SA"/>
        </w:rPr>
        <w:t>ИНН КПП</w:t>
      </w:r>
    </w:p>
    <w:p w:rsidR="006F79FE" w:rsidRPr="006F79FE" w:rsidRDefault="006F79FE" w:rsidP="003A44A7">
      <w:pPr>
        <w:suppressAutoHyphens/>
        <w:spacing w:line="240" w:lineRule="auto"/>
        <w:jc w:val="both"/>
        <w:rPr>
          <w:rFonts w:eastAsia="Times New Roman" w:cs="Times New Roman"/>
          <w:i/>
          <w:szCs w:val="24"/>
          <w:lang w:eastAsia="ar-SA"/>
        </w:rPr>
      </w:pPr>
      <w:r w:rsidRPr="006F79FE">
        <w:rPr>
          <w:rFonts w:eastAsia="Times New Roman" w:cs="Times New Roman"/>
          <w:i/>
          <w:szCs w:val="24"/>
          <w:lang w:eastAsia="ar-SA"/>
        </w:rPr>
        <w:t>Адрес</w:t>
      </w:r>
    </w:p>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i/>
          <w:szCs w:val="24"/>
          <w:lang w:eastAsia="ar-SA"/>
        </w:rPr>
        <w:t>Телефон</w:t>
      </w: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         </w:t>
      </w:r>
      <w:proofErr w:type="gramStart"/>
      <w:r w:rsidRPr="006F79FE">
        <w:rPr>
          <w:rFonts w:eastAsia="Times New Roman" w:cs="Times New Roman"/>
          <w:i/>
          <w:szCs w:val="24"/>
          <w:lang w:eastAsia="ar-SA"/>
        </w:rPr>
        <w:t>Организационно – правовая форма Участника</w:t>
      </w:r>
      <w:r w:rsidRPr="006F79FE">
        <w:rPr>
          <w:rFonts w:eastAsia="Times New Roman" w:cs="Times New Roman"/>
          <w:szCs w:val="24"/>
          <w:lang w:eastAsia="ar-SA"/>
        </w:rPr>
        <w:t xml:space="preserve"> «_______________» (далее – Участник) подтверждает, что не находится в процессе ликвидации, в отношении компании не введена процедура банкротства, на имущество компании не наложен арест, предпринимательская (хозяйственная) деятельность компании не приостановлена, компания не имеет задолженности по начисленным налогам и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w:t>
      </w:r>
      <w:proofErr w:type="gramEnd"/>
      <w:r w:rsidRPr="006F79FE">
        <w:rPr>
          <w:rFonts w:eastAsia="Times New Roman" w:cs="Times New Roman"/>
          <w:szCs w:val="24"/>
          <w:lang w:eastAsia="ar-SA"/>
        </w:rPr>
        <w:t xml:space="preserve"> двадцать пять процентов балансовой стоимости активов компании на день рассмотрения (подачи) заявки на участие в запросе предложений.</w:t>
      </w:r>
    </w:p>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      </w:t>
      </w:r>
      <w:proofErr w:type="gramStart"/>
      <w:r w:rsidRPr="006F79FE">
        <w:rPr>
          <w:rFonts w:eastAsia="Times New Roman" w:cs="Times New Roman"/>
          <w:szCs w:val="24"/>
          <w:lang w:eastAsia="ar-SA"/>
        </w:rPr>
        <w:t xml:space="preserve">Сведения об Участнике «______________» отсутствуют в реестре недобросовестных поставщиков, предусмотренном статьей 5 Федерального закона от 18 июля 2011 года № 223-Ф3 «О закупках товаров, работ, услуг отдельными видами юридических лиц»; статьей 104 Федерального закона от </w:t>
      </w:r>
      <w:r w:rsidRPr="006F79FE">
        <w:rPr>
          <w:rFonts w:eastAsia="Times New Roman" w:cs="Times New Roman"/>
          <w:bCs/>
          <w:szCs w:val="24"/>
          <w:lang w:eastAsia="ar-SA"/>
        </w:rPr>
        <w:t xml:space="preserve">5 апреля 2013 </w:t>
      </w:r>
      <w:r w:rsidRPr="006F79FE">
        <w:rPr>
          <w:rFonts w:eastAsia="Times New Roman" w:cs="Times New Roman"/>
          <w:szCs w:val="24"/>
          <w:lang w:eastAsia="ar-SA"/>
        </w:rPr>
        <w:t>года № 44-ФЗ «О размещении заказов на поставки товаров, выполнение работ, оказание услуг для государственных и муниципальных нужд».</w:t>
      </w:r>
      <w:proofErr w:type="gramEnd"/>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 ___________ 201_ года</w:t>
      </w: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(Руководитель) __________________________________ М.П.</w:t>
      </w:r>
    </w:p>
    <w:p w:rsidR="006F79FE" w:rsidRPr="006F79FE" w:rsidRDefault="006F79FE" w:rsidP="00C54015">
      <w:pPr>
        <w:pageBreakBefore/>
        <w:suppressAutoHyphens/>
        <w:spacing w:line="240" w:lineRule="auto"/>
        <w:jc w:val="right"/>
        <w:rPr>
          <w:rFonts w:eastAsia="Times New Roman" w:cs="Times New Roman"/>
          <w:szCs w:val="24"/>
          <w:lang w:eastAsia="ar-SA"/>
        </w:rPr>
      </w:pPr>
    </w:p>
    <w:p w:rsidR="006F79FE" w:rsidRDefault="004165F3" w:rsidP="00BD6AE6">
      <w:pPr>
        <w:keepNext/>
        <w:tabs>
          <w:tab w:val="left" w:pos="4820"/>
        </w:tabs>
        <w:suppressAutoHyphens/>
        <w:spacing w:line="240" w:lineRule="auto"/>
        <w:ind w:left="4820"/>
        <w:jc w:val="both"/>
        <w:outlineLvl w:val="0"/>
        <w:rPr>
          <w:b/>
          <w:bCs/>
        </w:rPr>
      </w:pPr>
      <w:bookmarkStart w:id="144" w:name="_Приложение_№_3"/>
      <w:bookmarkStart w:id="145" w:name="_Toc416344334"/>
      <w:bookmarkEnd w:id="144"/>
      <w:r w:rsidRPr="006F79FE">
        <w:rPr>
          <w:rFonts w:eastAsia="Times New Roman" w:cs="Times New Roman"/>
          <w:b/>
          <w:szCs w:val="24"/>
          <w:lang w:val="x-none" w:eastAsia="ar-SA"/>
        </w:rPr>
        <w:t xml:space="preserve">Приложение № </w:t>
      </w:r>
      <w:r w:rsidR="0055260F">
        <w:rPr>
          <w:rFonts w:eastAsia="Times New Roman" w:cs="Times New Roman"/>
          <w:b/>
          <w:szCs w:val="24"/>
          <w:lang w:eastAsia="ar-SA"/>
        </w:rPr>
        <w:t>3</w:t>
      </w:r>
      <w:r>
        <w:rPr>
          <w:rFonts w:eastAsia="Times New Roman" w:cs="Times New Roman"/>
          <w:b/>
          <w:szCs w:val="24"/>
          <w:lang w:eastAsia="ar-SA"/>
        </w:rPr>
        <w:t xml:space="preserve"> </w:t>
      </w:r>
      <w:r w:rsidRPr="00FE55C0">
        <w:rPr>
          <w:b/>
          <w:iCs/>
          <w:lang w:val="x-none" w:eastAsia="ar-SA"/>
        </w:rPr>
        <w:t>к Документации</w:t>
      </w:r>
      <w:r>
        <w:rPr>
          <w:b/>
          <w:iCs/>
          <w:lang w:eastAsia="ar-SA"/>
        </w:rPr>
        <w:t xml:space="preserve"> </w:t>
      </w:r>
      <w:r w:rsidRPr="00FE55C0">
        <w:rPr>
          <w:b/>
        </w:rPr>
        <w:t>о</w:t>
      </w:r>
      <w:r w:rsidRPr="00FE55C0">
        <w:rPr>
          <w:b/>
          <w:lang w:eastAsia="ar-SA"/>
        </w:rPr>
        <w:t xml:space="preserve"> проведении </w:t>
      </w:r>
      <w:r w:rsidRPr="004165F3">
        <w:rPr>
          <w:b/>
          <w:lang w:eastAsia="ar-SA"/>
        </w:rPr>
        <w:t>открытого одноэтапного запроса</w:t>
      </w:r>
      <w:r w:rsidRPr="004165F3">
        <w:rPr>
          <w:rFonts w:eastAsia="Calibri" w:cs="Times New Roman"/>
          <w:b/>
          <w:szCs w:val="24"/>
          <w:lang w:eastAsia="ar-SA"/>
        </w:rPr>
        <w:t xml:space="preserve">                                 предложений </w:t>
      </w:r>
      <w:r w:rsidRPr="004165F3">
        <w:rPr>
          <w:b/>
          <w:szCs w:val="24"/>
          <w:lang w:eastAsia="ru-RU"/>
        </w:rPr>
        <w:t xml:space="preserve">на право заключения договора </w:t>
      </w:r>
      <w:bookmarkEnd w:id="145"/>
      <w:r w:rsidR="00BD6AE6" w:rsidRPr="00BD6AE6">
        <w:rPr>
          <w:rFonts w:cs="Arial"/>
          <w:b/>
        </w:rPr>
        <w:t xml:space="preserve">на выполнение комплекса </w:t>
      </w:r>
      <w:r w:rsidR="00BD6AE6" w:rsidRPr="00BD6AE6">
        <w:rPr>
          <w:b/>
          <w:bCs/>
        </w:rPr>
        <w:t xml:space="preserve">работ по восстановлению асфальтобетонного покрытия после проведения ремонта тепловых сетей в Ленинском и Октябрьском округах </w:t>
      </w:r>
      <w:proofErr w:type="spellStart"/>
      <w:r w:rsidR="00BD6AE6" w:rsidRPr="00BD6AE6">
        <w:rPr>
          <w:b/>
          <w:bCs/>
        </w:rPr>
        <w:t>г.Мурманска</w:t>
      </w:r>
      <w:proofErr w:type="spellEnd"/>
    </w:p>
    <w:p w:rsidR="00B27D24" w:rsidRPr="00B27D24" w:rsidRDefault="00B27D24" w:rsidP="00BD6AE6">
      <w:pPr>
        <w:keepNext/>
        <w:tabs>
          <w:tab w:val="left" w:pos="4820"/>
        </w:tabs>
        <w:suppressAutoHyphens/>
        <w:spacing w:line="240" w:lineRule="auto"/>
        <w:ind w:left="4820"/>
        <w:jc w:val="both"/>
        <w:outlineLvl w:val="0"/>
        <w:rPr>
          <w:rFonts w:eastAsia="Times New Roman" w:cs="Times New Roman"/>
          <w:b/>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C54015">
      <w:pPr>
        <w:tabs>
          <w:tab w:val="left" w:pos="2054"/>
        </w:tabs>
        <w:suppressAutoHyphens/>
        <w:spacing w:line="240" w:lineRule="auto"/>
        <w:rPr>
          <w:rFonts w:eastAsia="Times New Roman" w:cs="Times New Roman"/>
          <w:szCs w:val="24"/>
          <w:lang w:eastAsia="ar-SA"/>
        </w:rPr>
      </w:pPr>
      <w:r w:rsidRPr="006F79FE">
        <w:rPr>
          <w:rFonts w:eastAsia="Times New Roman" w:cs="Times New Roman"/>
          <w:b/>
          <w:szCs w:val="24"/>
          <w:lang w:eastAsia="ar-SA"/>
        </w:rPr>
        <w:t xml:space="preserve">Д О В Е </w:t>
      </w:r>
      <w:proofErr w:type="gramStart"/>
      <w:r w:rsidRPr="006F79FE">
        <w:rPr>
          <w:rFonts w:eastAsia="Times New Roman" w:cs="Times New Roman"/>
          <w:b/>
          <w:szCs w:val="24"/>
          <w:lang w:eastAsia="ar-SA"/>
        </w:rPr>
        <w:t>Р</w:t>
      </w:r>
      <w:proofErr w:type="gramEnd"/>
      <w:r w:rsidRPr="006F79FE">
        <w:rPr>
          <w:rFonts w:eastAsia="Times New Roman" w:cs="Times New Roman"/>
          <w:b/>
          <w:szCs w:val="24"/>
          <w:lang w:eastAsia="ar-SA"/>
        </w:rPr>
        <w:t xml:space="preserve"> Е Н </w:t>
      </w:r>
      <w:proofErr w:type="spellStart"/>
      <w:r w:rsidRPr="006F79FE">
        <w:rPr>
          <w:rFonts w:eastAsia="Times New Roman" w:cs="Times New Roman"/>
          <w:b/>
          <w:szCs w:val="24"/>
          <w:lang w:eastAsia="ar-SA"/>
        </w:rPr>
        <w:t>Н</w:t>
      </w:r>
      <w:proofErr w:type="spellEnd"/>
      <w:r w:rsidRPr="006F79FE">
        <w:rPr>
          <w:rFonts w:eastAsia="Times New Roman" w:cs="Times New Roman"/>
          <w:b/>
          <w:szCs w:val="24"/>
          <w:lang w:eastAsia="ar-SA"/>
        </w:rPr>
        <w:t xml:space="preserve"> О С Т Ь №_______</w:t>
      </w:r>
    </w:p>
    <w:p w:rsidR="006F79FE" w:rsidRPr="006F79FE" w:rsidRDefault="006F79FE" w:rsidP="00C54015">
      <w:pPr>
        <w:tabs>
          <w:tab w:val="left" w:pos="2054"/>
        </w:tabs>
        <w:suppressAutoHyphens/>
        <w:spacing w:line="240" w:lineRule="auto"/>
        <w:rPr>
          <w:rFonts w:eastAsia="Times New Roman" w:cs="Times New Roman"/>
          <w:szCs w:val="24"/>
          <w:lang w:eastAsia="ar-SA"/>
        </w:rPr>
      </w:pPr>
    </w:p>
    <w:p w:rsidR="006F79FE" w:rsidRPr="006F79FE" w:rsidRDefault="006F79FE" w:rsidP="00C54015">
      <w:pPr>
        <w:tabs>
          <w:tab w:val="left" w:pos="2054"/>
        </w:tabs>
        <w:suppressAutoHyphens/>
        <w:spacing w:line="240" w:lineRule="auto"/>
        <w:rPr>
          <w:rFonts w:eastAsia="Times New Roman" w:cs="Times New Roman"/>
          <w:b/>
          <w:szCs w:val="24"/>
          <w:lang w:eastAsia="ar-SA"/>
        </w:rPr>
      </w:pPr>
      <w:r w:rsidRPr="006F79FE">
        <w:rPr>
          <w:rFonts w:eastAsia="Times New Roman" w:cs="Times New Roman"/>
          <w:b/>
          <w:szCs w:val="24"/>
          <w:lang w:eastAsia="ar-SA"/>
        </w:rPr>
        <w:t>Российская Федерация, Мурманская область, г. Мурманск,</w:t>
      </w:r>
    </w:p>
    <w:p w:rsidR="006F79FE" w:rsidRPr="006F79FE" w:rsidRDefault="006F79FE" w:rsidP="00C54015">
      <w:pPr>
        <w:tabs>
          <w:tab w:val="left" w:pos="2054"/>
        </w:tabs>
        <w:suppressAutoHyphens/>
        <w:spacing w:line="240" w:lineRule="auto"/>
        <w:rPr>
          <w:rFonts w:eastAsia="Times New Roman" w:cs="Times New Roman"/>
          <w:szCs w:val="24"/>
          <w:lang w:eastAsia="ar-SA"/>
        </w:rPr>
      </w:pPr>
      <w:r w:rsidRPr="006F79FE">
        <w:rPr>
          <w:rFonts w:eastAsia="Times New Roman" w:cs="Times New Roman"/>
          <w:b/>
          <w:szCs w:val="24"/>
          <w:lang w:eastAsia="ar-SA"/>
        </w:rPr>
        <w:t>две тысячи ________________ год, _______</w:t>
      </w: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Организационно – правовая форма организации - Участника «________________»  в лице Руководителя _______________________________действующего на основании _________________, настоящей доверенностью уполномочивает (</w:t>
      </w:r>
      <w:r w:rsidRPr="006F79FE">
        <w:rPr>
          <w:rFonts w:eastAsia="Times New Roman" w:cs="Times New Roman"/>
          <w:i/>
          <w:szCs w:val="24"/>
          <w:u w:val="single"/>
          <w:lang w:eastAsia="ar-SA"/>
        </w:rPr>
        <w:t xml:space="preserve">должность уполномоченного лица, ФИО уполномоченного лица, паспорт </w:t>
      </w:r>
      <w:proofErr w:type="spellStart"/>
      <w:r w:rsidRPr="006F79FE">
        <w:rPr>
          <w:rFonts w:eastAsia="Times New Roman" w:cs="Times New Roman"/>
          <w:i/>
          <w:szCs w:val="24"/>
          <w:u w:val="single"/>
          <w:lang w:eastAsia="ar-SA"/>
        </w:rPr>
        <w:t>номер_____серия</w:t>
      </w:r>
      <w:proofErr w:type="spellEnd"/>
      <w:r w:rsidRPr="006F79FE">
        <w:rPr>
          <w:rFonts w:eastAsia="Times New Roman" w:cs="Times New Roman"/>
          <w:i/>
          <w:szCs w:val="24"/>
          <w:u w:val="single"/>
          <w:lang w:eastAsia="ar-SA"/>
        </w:rPr>
        <w:t>_________</w:t>
      </w:r>
      <w:r w:rsidRPr="006F79FE">
        <w:rPr>
          <w:rFonts w:eastAsia="Times New Roman" w:cs="Times New Roman"/>
          <w:i/>
          <w:szCs w:val="24"/>
          <w:lang w:eastAsia="ar-SA"/>
        </w:rPr>
        <w:t xml:space="preserve"> выдан________________________________</w:t>
      </w:r>
      <w:r w:rsidRPr="006F79FE">
        <w:rPr>
          <w:rFonts w:eastAsia="Times New Roman" w:cs="Times New Roman"/>
          <w:szCs w:val="24"/>
          <w:lang w:eastAsia="ar-SA"/>
        </w:rPr>
        <w:t>), представлять интересы предприятия на запросе предложений на право заключения договора ______________________________________</w:t>
      </w: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roofErr w:type="gramStart"/>
      <w:r w:rsidRPr="006F79FE">
        <w:rPr>
          <w:rFonts w:eastAsia="Times New Roman" w:cs="Times New Roman"/>
          <w:szCs w:val="24"/>
          <w:lang w:eastAsia="ar-SA"/>
        </w:rPr>
        <w:t>В целях выполнения данного поручения (</w:t>
      </w:r>
      <w:r w:rsidRPr="006F79FE">
        <w:rPr>
          <w:rFonts w:eastAsia="Times New Roman" w:cs="Times New Roman"/>
          <w:i/>
          <w:szCs w:val="24"/>
          <w:u w:val="single"/>
          <w:lang w:eastAsia="ar-SA"/>
        </w:rPr>
        <w:t>ФИО уполномоченного лица)</w:t>
      </w:r>
      <w:r w:rsidRPr="006F79FE">
        <w:rPr>
          <w:rFonts w:eastAsia="Times New Roman" w:cs="Times New Roman"/>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 поставку продукции (работ, услуг), а также совершать все необходимые действия, связанные с выполнением настоящего поручения.</w:t>
      </w:r>
      <w:proofErr w:type="gramEnd"/>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Подпись ФИО уполномоченного лица  _______________________удостоверяю.</w:t>
      </w:r>
      <w:r w:rsidRPr="006F79FE">
        <w:rPr>
          <w:rFonts w:eastAsia="Times New Roman" w:cs="Times New Roman"/>
          <w:szCs w:val="24"/>
          <w:lang w:eastAsia="ar-SA"/>
        </w:rPr>
        <w:tab/>
      </w: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ab/>
      </w: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Доверенность действительна по «___» ________ 201_ года</w:t>
      </w: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 (Руководитель)__________________________________М.П.</w:t>
      </w: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F428DE">
      <w:pPr>
        <w:framePr w:h="10578" w:hRule="exact" w:wrap="auto" w:hAnchor="text" w:y="-1252"/>
        <w:tabs>
          <w:tab w:val="left" w:pos="2054"/>
        </w:tabs>
        <w:suppressAutoHyphens/>
        <w:spacing w:line="240" w:lineRule="auto"/>
        <w:jc w:val="both"/>
        <w:rPr>
          <w:rFonts w:eastAsia="Times New Roman" w:cs="Times New Roman"/>
          <w:szCs w:val="24"/>
          <w:lang w:eastAsia="ar-SA"/>
        </w:rPr>
        <w:sectPr w:rsidR="006F79FE" w:rsidRPr="006F79FE" w:rsidSect="00B705F4">
          <w:pgSz w:w="11906" w:h="16838"/>
          <w:pgMar w:top="1134" w:right="567" w:bottom="1134" w:left="1418" w:header="720" w:footer="648" w:gutter="0"/>
          <w:cols w:space="720"/>
          <w:docGrid w:linePitch="600" w:charSpace="36864"/>
        </w:sectPr>
      </w:pPr>
    </w:p>
    <w:p w:rsidR="004165F3" w:rsidRDefault="004165F3" w:rsidP="004165F3">
      <w:pPr>
        <w:keepNext/>
        <w:tabs>
          <w:tab w:val="left" w:pos="4820"/>
        </w:tabs>
        <w:suppressAutoHyphens/>
        <w:spacing w:line="240" w:lineRule="auto"/>
        <w:ind w:left="4820"/>
        <w:jc w:val="both"/>
        <w:outlineLvl w:val="0"/>
        <w:rPr>
          <w:b/>
          <w:bCs/>
        </w:rPr>
      </w:pPr>
      <w:bookmarkStart w:id="146" w:name="_Приложение_№_4"/>
      <w:bookmarkStart w:id="147" w:name="_Toc416344335"/>
      <w:bookmarkEnd w:id="146"/>
      <w:r w:rsidRPr="006F79FE">
        <w:rPr>
          <w:rFonts w:eastAsia="Times New Roman" w:cs="Times New Roman"/>
          <w:b/>
          <w:szCs w:val="24"/>
          <w:lang w:val="x-none" w:eastAsia="ar-SA"/>
        </w:rPr>
        <w:lastRenderedPageBreak/>
        <w:t xml:space="preserve">Приложение № </w:t>
      </w:r>
      <w:r w:rsidR="0055260F">
        <w:rPr>
          <w:rFonts w:eastAsia="Times New Roman" w:cs="Times New Roman"/>
          <w:b/>
          <w:szCs w:val="24"/>
          <w:lang w:eastAsia="ar-SA"/>
        </w:rPr>
        <w:t>4</w:t>
      </w:r>
      <w:r>
        <w:rPr>
          <w:rFonts w:eastAsia="Times New Roman" w:cs="Times New Roman"/>
          <w:b/>
          <w:szCs w:val="24"/>
          <w:lang w:eastAsia="ar-SA"/>
        </w:rPr>
        <w:t xml:space="preserve"> </w:t>
      </w:r>
      <w:r w:rsidRPr="00FE55C0">
        <w:rPr>
          <w:b/>
          <w:iCs/>
          <w:lang w:val="x-none" w:eastAsia="ar-SA"/>
        </w:rPr>
        <w:t>к Документации</w:t>
      </w:r>
      <w:r>
        <w:rPr>
          <w:b/>
          <w:iCs/>
          <w:lang w:eastAsia="ar-SA"/>
        </w:rPr>
        <w:t xml:space="preserve"> </w:t>
      </w:r>
      <w:r w:rsidRPr="00FE55C0">
        <w:rPr>
          <w:b/>
        </w:rPr>
        <w:t>о</w:t>
      </w:r>
      <w:r w:rsidRPr="00FE55C0">
        <w:rPr>
          <w:b/>
          <w:lang w:eastAsia="ar-SA"/>
        </w:rPr>
        <w:t xml:space="preserve"> проведении </w:t>
      </w:r>
      <w:r w:rsidRPr="004165F3">
        <w:rPr>
          <w:b/>
          <w:lang w:eastAsia="ar-SA"/>
        </w:rPr>
        <w:t>открытого одноэтапного запроса</w:t>
      </w:r>
      <w:r w:rsidRPr="004165F3">
        <w:rPr>
          <w:rFonts w:eastAsia="Calibri" w:cs="Times New Roman"/>
          <w:b/>
          <w:szCs w:val="24"/>
          <w:lang w:eastAsia="ar-SA"/>
        </w:rPr>
        <w:t xml:space="preserve">                                 предложений </w:t>
      </w:r>
      <w:r w:rsidRPr="004165F3">
        <w:rPr>
          <w:b/>
          <w:szCs w:val="24"/>
          <w:lang w:eastAsia="ru-RU"/>
        </w:rPr>
        <w:t xml:space="preserve">на право заключения договора </w:t>
      </w:r>
      <w:bookmarkEnd w:id="147"/>
      <w:r w:rsidR="00BD6AE6" w:rsidRPr="00BD6AE6">
        <w:rPr>
          <w:rFonts w:cs="Arial"/>
          <w:b/>
        </w:rPr>
        <w:t xml:space="preserve">на выполнение комплекса </w:t>
      </w:r>
      <w:r w:rsidR="00BD6AE6" w:rsidRPr="00BD6AE6">
        <w:rPr>
          <w:b/>
          <w:bCs/>
        </w:rPr>
        <w:t>работ по восстановлению</w:t>
      </w:r>
      <w:r w:rsidR="00BD6AE6">
        <w:rPr>
          <w:b/>
          <w:bCs/>
        </w:rPr>
        <w:t xml:space="preserve"> </w:t>
      </w:r>
      <w:r w:rsidR="00BD6AE6" w:rsidRPr="00BD6AE6">
        <w:rPr>
          <w:b/>
          <w:bCs/>
        </w:rPr>
        <w:t xml:space="preserve">асфальтобетонного покрытия после проведения ремонта тепловых сетей в Ленинском и Октябрьском округах </w:t>
      </w:r>
      <w:proofErr w:type="spellStart"/>
      <w:r w:rsidR="00BD6AE6" w:rsidRPr="00BD6AE6">
        <w:rPr>
          <w:b/>
          <w:bCs/>
        </w:rPr>
        <w:t>г.Мурманска</w:t>
      </w:r>
      <w:proofErr w:type="spellEnd"/>
    </w:p>
    <w:p w:rsidR="00B27D24" w:rsidRPr="00B27D24" w:rsidRDefault="00B27D24" w:rsidP="004165F3">
      <w:pPr>
        <w:keepNext/>
        <w:tabs>
          <w:tab w:val="left" w:pos="4820"/>
        </w:tabs>
        <w:suppressAutoHyphens/>
        <w:spacing w:line="240" w:lineRule="auto"/>
        <w:ind w:left="4820"/>
        <w:jc w:val="both"/>
        <w:outlineLvl w:val="0"/>
        <w:rPr>
          <w:b/>
          <w:szCs w:val="24"/>
          <w:lang w:eastAsia="ru-RU"/>
        </w:rPr>
      </w:pPr>
    </w:p>
    <w:p w:rsidR="006F79FE" w:rsidRPr="000C5C69" w:rsidRDefault="006F79FE" w:rsidP="003A44A7">
      <w:pPr>
        <w:jc w:val="both"/>
        <w:rPr>
          <w:rFonts w:eastAsia="Times New Roman" w:cs="Times New Roman"/>
          <w:b/>
          <w:szCs w:val="24"/>
          <w:lang w:eastAsia="ru-RU"/>
        </w:rPr>
      </w:pPr>
    </w:p>
    <w:p w:rsidR="001B2B03" w:rsidRPr="001B2B03" w:rsidRDefault="001B2B03" w:rsidP="00A0038F">
      <w:pPr>
        <w:rPr>
          <w:rFonts w:eastAsia="Times New Roman" w:cs="Times New Roman"/>
          <w:b/>
          <w:bCs/>
          <w:sz w:val="28"/>
          <w:szCs w:val="24"/>
          <w:lang w:eastAsia="ru-RU"/>
        </w:rPr>
      </w:pPr>
      <w:r w:rsidRPr="001B2B03">
        <w:rPr>
          <w:rFonts w:eastAsia="Times New Roman" w:cs="Times New Roman"/>
          <w:b/>
          <w:bCs/>
          <w:sz w:val="28"/>
          <w:szCs w:val="24"/>
          <w:lang w:eastAsia="ru-RU"/>
        </w:rPr>
        <w:t>ДОГОВОР ПОДРЯДА №____</w:t>
      </w:r>
    </w:p>
    <w:p w:rsidR="001B2B03" w:rsidRPr="001B2B03" w:rsidRDefault="001B2B03" w:rsidP="001B2B03">
      <w:pPr>
        <w:spacing w:before="120" w:line="240" w:lineRule="auto"/>
        <w:ind w:left="284"/>
        <w:jc w:val="both"/>
        <w:rPr>
          <w:rFonts w:eastAsia="Times New Roman" w:cs="Times New Roman"/>
          <w:szCs w:val="24"/>
          <w:lang w:eastAsia="ru-RU"/>
        </w:rPr>
      </w:pPr>
      <w:r w:rsidRPr="001B2B03">
        <w:rPr>
          <w:rFonts w:eastAsia="Times New Roman" w:cs="Times New Roman"/>
          <w:szCs w:val="24"/>
          <w:lang w:eastAsia="ru-RU"/>
        </w:rPr>
        <w:t>г. Мурманск</w:t>
      </w:r>
      <w:r w:rsidRPr="001B2B03">
        <w:rPr>
          <w:rFonts w:eastAsia="Times New Roman" w:cs="Times New Roman"/>
          <w:szCs w:val="24"/>
          <w:lang w:eastAsia="ru-RU"/>
        </w:rPr>
        <w:tab/>
      </w:r>
      <w:r w:rsidRPr="001B2B03">
        <w:rPr>
          <w:rFonts w:eastAsia="Times New Roman" w:cs="Times New Roman"/>
          <w:szCs w:val="24"/>
          <w:lang w:eastAsia="ru-RU"/>
        </w:rPr>
        <w:tab/>
      </w:r>
      <w:r w:rsidRPr="001B2B03">
        <w:rPr>
          <w:rFonts w:eastAsia="Times New Roman" w:cs="Times New Roman"/>
          <w:szCs w:val="24"/>
          <w:lang w:eastAsia="ru-RU"/>
        </w:rPr>
        <w:tab/>
      </w:r>
      <w:r w:rsidRPr="001B2B03">
        <w:rPr>
          <w:rFonts w:eastAsia="Times New Roman" w:cs="Times New Roman"/>
          <w:szCs w:val="24"/>
          <w:lang w:eastAsia="ru-RU"/>
        </w:rPr>
        <w:tab/>
        <w:t xml:space="preserve">                                       «___» ___________201</w:t>
      </w:r>
      <w:r w:rsidR="00BD6AE6">
        <w:rPr>
          <w:rFonts w:eastAsia="Times New Roman" w:cs="Times New Roman"/>
          <w:szCs w:val="24"/>
          <w:lang w:eastAsia="ru-RU"/>
        </w:rPr>
        <w:t>5</w:t>
      </w:r>
      <w:r w:rsidRPr="001B2B03">
        <w:rPr>
          <w:rFonts w:eastAsia="Times New Roman" w:cs="Times New Roman"/>
          <w:szCs w:val="24"/>
          <w:lang w:eastAsia="ru-RU"/>
        </w:rPr>
        <w:t xml:space="preserve"> г.</w:t>
      </w:r>
    </w:p>
    <w:p w:rsidR="001B2B03" w:rsidRPr="001B2B03" w:rsidRDefault="001B2B03" w:rsidP="001B2B03">
      <w:pPr>
        <w:spacing w:before="120" w:line="240" w:lineRule="auto"/>
        <w:ind w:firstLine="426"/>
        <w:jc w:val="both"/>
        <w:rPr>
          <w:rFonts w:eastAsia="Times New Roman" w:cs="Times New Roman"/>
          <w:szCs w:val="24"/>
          <w:lang w:eastAsia="ru-RU"/>
        </w:rPr>
      </w:pPr>
    </w:p>
    <w:p w:rsidR="00BD6AE6" w:rsidRPr="00BD6AE6" w:rsidRDefault="00BD6AE6" w:rsidP="00BD6AE6">
      <w:pPr>
        <w:autoSpaceDE w:val="0"/>
        <w:autoSpaceDN w:val="0"/>
        <w:adjustRightInd w:val="0"/>
        <w:spacing w:line="240" w:lineRule="auto"/>
        <w:ind w:firstLine="540"/>
        <w:jc w:val="both"/>
        <w:rPr>
          <w:rFonts w:eastAsia="Times New Roman" w:cs="Times New Roman"/>
          <w:szCs w:val="24"/>
          <w:lang w:eastAsia="ru-RU"/>
        </w:rPr>
      </w:pPr>
      <w:r w:rsidRPr="00BD6AE6">
        <w:rPr>
          <w:rFonts w:eastAsia="Times New Roman" w:cs="Times New Roman"/>
          <w:szCs w:val="24"/>
          <w:lang w:eastAsia="ru-RU"/>
        </w:rPr>
        <w:t xml:space="preserve">Открытое акционерное общество «Мурманэнергосбыт»  (ОАО «Мурманэнергосбыт»), именуемое в дальнейшем Заказчик, в лице _________________________, </w:t>
      </w:r>
      <w:proofErr w:type="gramStart"/>
      <w:r w:rsidRPr="00BD6AE6">
        <w:rPr>
          <w:rFonts w:eastAsia="Times New Roman" w:cs="Times New Roman"/>
          <w:szCs w:val="24"/>
          <w:lang w:eastAsia="ru-RU"/>
        </w:rPr>
        <w:t>действующего</w:t>
      </w:r>
      <w:proofErr w:type="gramEnd"/>
      <w:r w:rsidRPr="00BD6AE6">
        <w:rPr>
          <w:rFonts w:eastAsia="Times New Roman" w:cs="Times New Roman"/>
          <w:szCs w:val="24"/>
          <w:lang w:eastAsia="ru-RU"/>
        </w:rPr>
        <w:t xml:space="preserve"> на основании ___________________ </w:t>
      </w:r>
      <w:r w:rsidRPr="00BD6AE6">
        <w:rPr>
          <w:rFonts w:eastAsia="Times New Roman" w:cs="Times New Roman"/>
          <w:szCs w:val="24"/>
          <w:lang w:eastAsia="ru-RU"/>
        </w:rPr>
        <w:fldChar w:fldCharType="begin"/>
      </w:r>
      <w:r w:rsidRPr="00BD6AE6">
        <w:rPr>
          <w:rFonts w:eastAsia="Times New Roman" w:cs="Times New Roman"/>
          <w:szCs w:val="24"/>
          <w:lang w:eastAsia="ru-RU"/>
        </w:rPr>
        <w:instrText xml:space="preserve"> COMMENTS </w:instrText>
      </w:r>
      <w:r w:rsidRPr="00BD6AE6">
        <w:rPr>
          <w:rFonts w:eastAsia="Times New Roman" w:cs="Times New Roman"/>
          <w:szCs w:val="24"/>
          <w:lang w:eastAsia="ru-RU"/>
        </w:rPr>
        <w:fldChar w:fldCharType="end"/>
      </w:r>
      <w:r w:rsidRPr="00BD6AE6">
        <w:rPr>
          <w:rFonts w:eastAsia="Times New Roman" w:cs="Times New Roman"/>
          <w:szCs w:val="24"/>
          <w:lang w:eastAsia="ru-RU"/>
        </w:rPr>
        <w:t xml:space="preserve">, с одной стороны, и  ___________________ (_________), именуемое в дальнейшем Подрядчик, </w:t>
      </w:r>
      <w:r w:rsidRPr="00BD6AE6">
        <w:rPr>
          <w:rFonts w:eastAsia="Times New Roman" w:cs="Times New Roman"/>
          <w:szCs w:val="24"/>
          <w:lang w:eastAsia="ru-RU"/>
        </w:rPr>
        <w:fldChar w:fldCharType="begin"/>
      </w:r>
      <w:r w:rsidRPr="00BD6AE6">
        <w:rPr>
          <w:rFonts w:eastAsia="Times New Roman" w:cs="Times New Roman"/>
          <w:szCs w:val="24"/>
          <w:lang w:eastAsia="ru-RU"/>
        </w:rPr>
        <w:instrText xml:space="preserve"> COMMENTS </w:instrText>
      </w:r>
      <w:r w:rsidRPr="00BD6AE6">
        <w:rPr>
          <w:rFonts w:eastAsia="Times New Roman" w:cs="Times New Roman"/>
          <w:szCs w:val="24"/>
          <w:lang w:eastAsia="ru-RU"/>
        </w:rPr>
        <w:fldChar w:fldCharType="end"/>
      </w:r>
      <w:r w:rsidRPr="00BD6AE6">
        <w:rPr>
          <w:rFonts w:eastAsia="Times New Roman" w:cs="Times New Roman"/>
          <w:szCs w:val="24"/>
          <w:lang w:eastAsia="ru-RU"/>
        </w:rPr>
        <w:t xml:space="preserve"> в лице ____________________, действующего на основании ________________ </w:t>
      </w:r>
      <w:r w:rsidRPr="00BD6AE6">
        <w:rPr>
          <w:rFonts w:eastAsia="Times New Roman" w:cs="Times New Roman"/>
          <w:szCs w:val="24"/>
          <w:lang w:eastAsia="ru-RU"/>
        </w:rPr>
        <w:fldChar w:fldCharType="begin"/>
      </w:r>
      <w:r w:rsidRPr="00BD6AE6">
        <w:rPr>
          <w:rFonts w:eastAsia="Times New Roman" w:cs="Times New Roman"/>
          <w:szCs w:val="24"/>
          <w:lang w:eastAsia="ru-RU"/>
        </w:rPr>
        <w:instrText xml:space="preserve"> COMMENTS </w:instrText>
      </w:r>
      <w:r w:rsidRPr="00BD6AE6">
        <w:rPr>
          <w:rFonts w:eastAsia="Times New Roman" w:cs="Times New Roman"/>
          <w:szCs w:val="24"/>
          <w:lang w:eastAsia="ru-RU"/>
        </w:rPr>
        <w:fldChar w:fldCharType="end"/>
      </w:r>
      <w:r w:rsidRPr="00BD6AE6">
        <w:rPr>
          <w:rFonts w:eastAsia="Times New Roman" w:cs="Times New Roman"/>
          <w:szCs w:val="24"/>
          <w:lang w:eastAsia="ru-RU"/>
        </w:rPr>
        <w:t>, с другой стороны, вместе именуемые Стороны, заключили настоящий Договор о нижеследующем:</w:t>
      </w:r>
    </w:p>
    <w:p w:rsidR="00BD6AE6" w:rsidRPr="00BD6AE6" w:rsidRDefault="00BD6AE6" w:rsidP="00BD6AE6">
      <w:pPr>
        <w:autoSpaceDE w:val="0"/>
        <w:autoSpaceDN w:val="0"/>
        <w:adjustRightInd w:val="0"/>
        <w:spacing w:line="240" w:lineRule="auto"/>
        <w:ind w:firstLine="540"/>
        <w:jc w:val="both"/>
        <w:rPr>
          <w:rFonts w:eastAsia="Times New Roman" w:cs="Times New Roman"/>
          <w:szCs w:val="24"/>
          <w:lang w:eastAsia="ru-RU"/>
        </w:rPr>
      </w:pPr>
    </w:p>
    <w:p w:rsidR="00BD6AE6" w:rsidRPr="00BD6AE6" w:rsidRDefault="00BD6AE6" w:rsidP="009F05BD">
      <w:pPr>
        <w:numPr>
          <w:ilvl w:val="0"/>
          <w:numId w:val="40"/>
        </w:numPr>
        <w:suppressAutoHyphens/>
        <w:autoSpaceDE w:val="0"/>
        <w:autoSpaceDN w:val="0"/>
        <w:adjustRightInd w:val="0"/>
        <w:spacing w:line="240" w:lineRule="auto"/>
        <w:ind w:left="714" w:hanging="357"/>
        <w:jc w:val="left"/>
        <w:outlineLvl w:val="0"/>
        <w:rPr>
          <w:rFonts w:eastAsia="Calibri" w:cs="Times New Roman"/>
          <w:szCs w:val="24"/>
          <w:lang w:eastAsia="ar-SA"/>
        </w:rPr>
      </w:pPr>
      <w:r w:rsidRPr="00BD6AE6">
        <w:rPr>
          <w:rFonts w:eastAsia="Calibri" w:cs="Times New Roman"/>
          <w:szCs w:val="24"/>
          <w:lang w:eastAsia="ar-SA"/>
        </w:rPr>
        <w:t>ПРЕДМЕТ ДОГОВОРА</w:t>
      </w:r>
    </w:p>
    <w:p w:rsidR="00BD6AE6" w:rsidRPr="00BD6AE6" w:rsidRDefault="00BD6AE6" w:rsidP="00BD6AE6">
      <w:pPr>
        <w:suppressAutoHyphens/>
        <w:autoSpaceDE w:val="0"/>
        <w:autoSpaceDN w:val="0"/>
        <w:adjustRightInd w:val="0"/>
        <w:spacing w:line="240" w:lineRule="auto"/>
        <w:ind w:left="714"/>
        <w:jc w:val="left"/>
        <w:outlineLvl w:val="0"/>
        <w:rPr>
          <w:rFonts w:eastAsia="Calibri" w:cs="Times New Roman"/>
          <w:szCs w:val="24"/>
          <w:lang w:eastAsia="ar-SA"/>
        </w:rPr>
      </w:pPr>
    </w:p>
    <w:p w:rsidR="00BD6AE6" w:rsidRPr="00BD6AE6" w:rsidRDefault="00BD6AE6" w:rsidP="00BD6AE6">
      <w:pPr>
        <w:suppressAutoHyphens/>
        <w:autoSpaceDE w:val="0"/>
        <w:autoSpaceDN w:val="0"/>
        <w:adjustRightInd w:val="0"/>
        <w:spacing w:line="240" w:lineRule="auto"/>
        <w:ind w:firstLine="540"/>
        <w:jc w:val="both"/>
        <w:rPr>
          <w:rFonts w:eastAsia="Calibri" w:cs="Times New Roman"/>
          <w:szCs w:val="24"/>
          <w:lang w:eastAsia="ar-SA"/>
        </w:rPr>
      </w:pPr>
      <w:r w:rsidRPr="00BD6AE6">
        <w:rPr>
          <w:rFonts w:eastAsia="Calibri" w:cs="Times New Roman"/>
          <w:szCs w:val="24"/>
          <w:lang w:eastAsia="ar-SA"/>
        </w:rPr>
        <w:t xml:space="preserve">1.1. </w:t>
      </w:r>
      <w:proofErr w:type="gramStart"/>
      <w:r w:rsidRPr="00BD6AE6">
        <w:rPr>
          <w:rFonts w:eastAsia="Calibri" w:cs="Times New Roman"/>
          <w:szCs w:val="24"/>
          <w:lang w:eastAsia="ar-SA"/>
        </w:rPr>
        <w:t xml:space="preserve">По настоящему Договору Подрядчик обязуется посредством собственных и (или) привлеченных за свой счет сил и из своих материалов выполнить </w:t>
      </w:r>
      <w:r w:rsidRPr="00BD6AE6">
        <w:rPr>
          <w:rFonts w:eastAsia="Calibri" w:cs="Times New Roman"/>
          <w:snapToGrid w:val="0"/>
          <w:szCs w:val="24"/>
          <w:lang w:eastAsia="ar-SA"/>
        </w:rPr>
        <w:t xml:space="preserve">комплекс работ </w:t>
      </w:r>
      <w:r w:rsidRPr="00BD6AE6">
        <w:rPr>
          <w:rFonts w:eastAsia="Calibri" w:cs="Times New Roman"/>
          <w:szCs w:val="24"/>
          <w:lang w:eastAsia="ar-SA"/>
        </w:rPr>
        <w:t>по восстановлению асфальтобетонного покрытия после ремонта  тепловых сетей в Ленинском и Октябрьском округах г. Мурманска, в соответствии с условиями настоящего Договора, Техническим заданием Заказчика (Приложение №1 к настоящему Договору), Планом-графиком работ (Приложение № 3 к настоящему Договору), иными документами, являющимися</w:t>
      </w:r>
      <w:proofErr w:type="gramEnd"/>
      <w:r w:rsidRPr="00BD6AE6">
        <w:rPr>
          <w:rFonts w:eastAsia="Calibri" w:cs="Times New Roman"/>
          <w:szCs w:val="24"/>
          <w:lang w:eastAsia="ar-SA"/>
        </w:rPr>
        <w:t xml:space="preserve"> приложениями к настоящему Договору, сдать результат работ Заказчику и владельцам территории благоустройства Комитету по развитию городского хозяйства администрации </w:t>
      </w:r>
      <w:proofErr w:type="spellStart"/>
      <w:r w:rsidRPr="00BD6AE6">
        <w:rPr>
          <w:rFonts w:eastAsia="Calibri" w:cs="Times New Roman"/>
          <w:szCs w:val="24"/>
          <w:lang w:eastAsia="ar-SA"/>
        </w:rPr>
        <w:t>г</w:t>
      </w:r>
      <w:proofErr w:type="gramStart"/>
      <w:r w:rsidRPr="00BD6AE6">
        <w:rPr>
          <w:rFonts w:eastAsia="Calibri" w:cs="Times New Roman"/>
          <w:szCs w:val="24"/>
          <w:lang w:eastAsia="ar-SA"/>
        </w:rPr>
        <w:t>.М</w:t>
      </w:r>
      <w:proofErr w:type="gramEnd"/>
      <w:r w:rsidRPr="00BD6AE6">
        <w:rPr>
          <w:rFonts w:eastAsia="Calibri" w:cs="Times New Roman"/>
          <w:szCs w:val="24"/>
          <w:lang w:eastAsia="ar-SA"/>
        </w:rPr>
        <w:t>урманска</w:t>
      </w:r>
      <w:proofErr w:type="spellEnd"/>
      <w:r w:rsidRPr="00BD6AE6">
        <w:rPr>
          <w:rFonts w:eastAsia="Calibri" w:cs="Times New Roman"/>
          <w:szCs w:val="24"/>
          <w:lang w:eastAsia="ar-SA"/>
        </w:rPr>
        <w:t xml:space="preserve"> и/или управлению Ленинского/Октябрьского  административного округа </w:t>
      </w:r>
      <w:proofErr w:type="spellStart"/>
      <w:r w:rsidRPr="00BD6AE6">
        <w:rPr>
          <w:rFonts w:eastAsia="Calibri" w:cs="Times New Roman"/>
          <w:szCs w:val="24"/>
          <w:lang w:eastAsia="ar-SA"/>
        </w:rPr>
        <w:t>г.Мурманска</w:t>
      </w:r>
      <w:proofErr w:type="spellEnd"/>
      <w:r w:rsidRPr="00BD6AE6">
        <w:rPr>
          <w:rFonts w:eastAsia="Calibri" w:cs="Times New Roman"/>
          <w:szCs w:val="24"/>
          <w:lang w:eastAsia="ar-SA"/>
        </w:rPr>
        <w:t xml:space="preserve">. </w:t>
      </w:r>
    </w:p>
    <w:p w:rsidR="00BD6AE6" w:rsidRPr="00BD6AE6" w:rsidRDefault="00BD6AE6" w:rsidP="00BD6AE6">
      <w:pPr>
        <w:suppressAutoHyphens/>
        <w:autoSpaceDE w:val="0"/>
        <w:autoSpaceDN w:val="0"/>
        <w:adjustRightInd w:val="0"/>
        <w:spacing w:line="240" w:lineRule="auto"/>
        <w:ind w:firstLine="540"/>
        <w:jc w:val="both"/>
        <w:rPr>
          <w:rFonts w:eastAsia="Calibri" w:cs="Times New Roman"/>
          <w:szCs w:val="24"/>
          <w:lang w:eastAsia="ar-SA"/>
        </w:rPr>
      </w:pPr>
      <w:r w:rsidRPr="00BD6AE6">
        <w:rPr>
          <w:rFonts w:eastAsia="Calibri" w:cs="Times New Roman"/>
          <w:szCs w:val="24"/>
          <w:lang w:eastAsia="ar-SA"/>
        </w:rPr>
        <w:t xml:space="preserve"> Заказчик обязуется принять результат работ и оплатить обусловленную настоящим Договором стоимость.</w:t>
      </w:r>
    </w:p>
    <w:p w:rsidR="00BD6AE6" w:rsidRPr="00BD6AE6" w:rsidRDefault="00BD6AE6" w:rsidP="00BD6AE6">
      <w:pPr>
        <w:spacing w:line="240" w:lineRule="auto"/>
        <w:ind w:firstLine="426"/>
        <w:jc w:val="both"/>
        <w:rPr>
          <w:rFonts w:eastAsia="Times New Roman" w:cs="Times New Roman"/>
          <w:szCs w:val="24"/>
          <w:lang w:eastAsia="ru-RU"/>
        </w:rPr>
      </w:pPr>
      <w:r w:rsidRPr="00BD6AE6">
        <w:rPr>
          <w:rFonts w:eastAsia="Calibri" w:cs="Times New Roman"/>
          <w:szCs w:val="24"/>
          <w:lang w:eastAsia="ar-SA"/>
        </w:rPr>
        <w:t>1.</w:t>
      </w:r>
      <w:r w:rsidRPr="00BD6AE6">
        <w:rPr>
          <w:rFonts w:eastAsia="Times New Roman" w:cs="Times New Roman"/>
          <w:szCs w:val="24"/>
          <w:lang w:eastAsia="ru-RU"/>
        </w:rPr>
        <w:t>2. 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ОАО «Мурманэнергосбыт», на основании протокола оценки и сопоставления заявок (итогового протокола) ___________№  ___ от __________201_г.</w:t>
      </w:r>
    </w:p>
    <w:p w:rsidR="00BD6AE6" w:rsidRPr="00BD6AE6" w:rsidRDefault="00BD6AE6" w:rsidP="00BD6AE6">
      <w:pPr>
        <w:spacing w:line="240" w:lineRule="auto"/>
        <w:ind w:firstLine="426"/>
        <w:jc w:val="both"/>
        <w:rPr>
          <w:rFonts w:eastAsia="Times New Roman" w:cs="Times New Roman"/>
          <w:szCs w:val="24"/>
          <w:lang w:eastAsia="ru-RU"/>
        </w:rPr>
      </w:pPr>
      <w:r w:rsidRPr="00BD6AE6">
        <w:rPr>
          <w:rFonts w:eastAsia="Times New Roman" w:cs="Times New Roman"/>
          <w:szCs w:val="24"/>
          <w:lang w:eastAsia="ru-RU"/>
        </w:rPr>
        <w:t>1.3. Существенными условиями Договора в соответствии с протоколом оценки и сопоставления заявок (итоговым протоколом) ______________№ __ от  ____________201_ являются:</w:t>
      </w:r>
    </w:p>
    <w:p w:rsidR="00BD6AE6" w:rsidRPr="00BD6AE6" w:rsidRDefault="00BD6AE6" w:rsidP="00BD6AE6">
      <w:pPr>
        <w:suppressAutoHyphens/>
        <w:spacing w:line="240" w:lineRule="auto"/>
        <w:ind w:firstLine="426"/>
        <w:jc w:val="both"/>
        <w:rPr>
          <w:rFonts w:eastAsia="Times New Roman" w:cs="Times New Roman"/>
          <w:szCs w:val="24"/>
          <w:lang w:eastAsia="ar-SA"/>
        </w:rPr>
      </w:pPr>
      <w:r w:rsidRPr="00BD6AE6">
        <w:rPr>
          <w:rFonts w:eastAsia="Times New Roman" w:cs="Times New Roman"/>
          <w:szCs w:val="24"/>
          <w:lang w:eastAsia="ru-RU"/>
        </w:rPr>
        <w:t xml:space="preserve">1.3.1. </w:t>
      </w:r>
      <w:proofErr w:type="gramStart"/>
      <w:r w:rsidRPr="00BD6AE6">
        <w:rPr>
          <w:rFonts w:eastAsia="Times New Roman" w:cs="Times New Roman"/>
          <w:szCs w:val="24"/>
          <w:lang w:eastAsia="ru-RU"/>
        </w:rPr>
        <w:t>Цена работ по настоящему Договору (в том числе стоимость используемых материалов), определяется на основании локальной сметы ( Приложение № 2 к настоящему Договору ) и составляет _____________________</w:t>
      </w:r>
      <w:r w:rsidRPr="00BD6AE6">
        <w:rPr>
          <w:rFonts w:eastAsia="Times New Roman" w:cs="Times New Roman"/>
          <w:sz w:val="28"/>
          <w:szCs w:val="28"/>
          <w:lang w:eastAsia="ru-RU"/>
        </w:rPr>
        <w:t xml:space="preserve"> </w:t>
      </w:r>
      <w:r w:rsidRPr="00BD6AE6">
        <w:rPr>
          <w:rFonts w:eastAsia="Times New Roman" w:cs="Times New Roman"/>
          <w:szCs w:val="24"/>
          <w:lang w:eastAsia="ru-RU"/>
        </w:rPr>
        <w:t xml:space="preserve">(________________) руб. __ коп., в том числе НДС </w:t>
      </w:r>
      <w:r w:rsidRPr="00BD6AE6">
        <w:rPr>
          <w:rFonts w:eastAsia="Times New Roman" w:cs="Times New Roman"/>
          <w:i/>
          <w:iCs/>
          <w:szCs w:val="24"/>
          <w:lang w:eastAsia="ar-SA"/>
        </w:rPr>
        <w:t xml:space="preserve">(в случае, если организация не является плательщиком НДС, указывается - НДС не облагается) </w:t>
      </w:r>
      <w:r w:rsidRPr="00BD6AE6">
        <w:rPr>
          <w:rFonts w:eastAsia="Times New Roman" w:cs="Times New Roman"/>
          <w:szCs w:val="24"/>
          <w:lang w:eastAsia="ar-SA"/>
        </w:rPr>
        <w:t>и</w:t>
      </w:r>
      <w:r w:rsidRPr="00BD6AE6">
        <w:rPr>
          <w:rFonts w:eastAsia="Times New Roman" w:cs="Times New Roman"/>
          <w:i/>
          <w:iCs/>
          <w:szCs w:val="24"/>
          <w:lang w:eastAsia="ar-SA"/>
        </w:rPr>
        <w:t xml:space="preserve">  </w:t>
      </w:r>
      <w:r w:rsidRPr="00BD6AE6">
        <w:rPr>
          <w:rFonts w:eastAsia="Times New Roman" w:cs="Times New Roman"/>
          <w:szCs w:val="24"/>
          <w:lang w:eastAsia="ar-SA"/>
        </w:rPr>
        <w:t>включает в себя все расходы Подрядчика, а также затраты, связанные с выездом персонала (командировочные расходы, проживание, стоимость проезда).</w:t>
      </w:r>
      <w:proofErr w:type="gramEnd"/>
    </w:p>
    <w:p w:rsidR="00BD6AE6" w:rsidRPr="00BD6AE6" w:rsidRDefault="00BD6AE6" w:rsidP="00BD6AE6">
      <w:pPr>
        <w:suppressAutoHyphens/>
        <w:spacing w:line="240" w:lineRule="auto"/>
        <w:ind w:firstLine="426"/>
        <w:jc w:val="both"/>
        <w:rPr>
          <w:rFonts w:eastAsia="Times New Roman" w:cs="Times New Roman"/>
          <w:szCs w:val="24"/>
          <w:lang w:eastAsia="ar-SA"/>
        </w:rPr>
      </w:pPr>
      <w:r w:rsidRPr="00BD6AE6">
        <w:rPr>
          <w:rFonts w:eastAsia="Calibri" w:cs="Times New Roman"/>
          <w:szCs w:val="24"/>
          <w:lang w:eastAsia="ar-SA"/>
        </w:rPr>
        <w:t>1.3.2. Площадь асфальтирования составляет 1992 м</w:t>
      </w:r>
      <w:proofErr w:type="gramStart"/>
      <w:r w:rsidRPr="00BD6AE6">
        <w:rPr>
          <w:rFonts w:eastAsia="Calibri" w:cs="Times New Roman"/>
          <w:szCs w:val="24"/>
          <w:vertAlign w:val="superscript"/>
          <w:lang w:eastAsia="ar-SA"/>
        </w:rPr>
        <w:t>2</w:t>
      </w:r>
      <w:proofErr w:type="gramEnd"/>
      <w:r w:rsidRPr="00BD6AE6">
        <w:rPr>
          <w:rFonts w:eastAsia="Calibri" w:cs="Times New Roman"/>
          <w:szCs w:val="24"/>
          <w:lang w:eastAsia="ar-SA"/>
        </w:rPr>
        <w:t xml:space="preserve">, в том числе дорога-337 </w:t>
      </w:r>
      <w:r w:rsidRPr="00BD6AE6">
        <w:rPr>
          <w:rFonts w:eastAsia="Times New Roman" w:cs="Times New Roman"/>
          <w:szCs w:val="24"/>
          <w:lang w:eastAsia="ru-RU"/>
        </w:rPr>
        <w:t>м</w:t>
      </w:r>
      <w:r w:rsidRPr="00BD6AE6">
        <w:rPr>
          <w:rFonts w:eastAsia="Times New Roman" w:cs="Times New Roman"/>
          <w:szCs w:val="24"/>
          <w:vertAlign w:val="superscript"/>
          <w:lang w:eastAsia="ru-RU"/>
        </w:rPr>
        <w:t>2</w:t>
      </w:r>
      <w:r w:rsidRPr="00BD6AE6">
        <w:rPr>
          <w:rFonts w:eastAsia="Times New Roman" w:cs="Times New Roman"/>
          <w:szCs w:val="24"/>
          <w:lang w:eastAsia="ru-RU"/>
        </w:rPr>
        <w:t>,</w:t>
      </w:r>
      <w:r w:rsidRPr="00BD6AE6">
        <w:rPr>
          <w:rFonts w:eastAsia="Calibri" w:cs="Times New Roman"/>
          <w:szCs w:val="24"/>
          <w:lang w:eastAsia="ar-SA"/>
        </w:rPr>
        <w:t xml:space="preserve"> дворовые проезды-1166 м</w:t>
      </w:r>
      <w:r w:rsidRPr="00BD6AE6">
        <w:rPr>
          <w:rFonts w:eastAsia="Calibri" w:cs="Times New Roman"/>
          <w:szCs w:val="24"/>
          <w:vertAlign w:val="superscript"/>
          <w:lang w:eastAsia="ar-SA"/>
        </w:rPr>
        <w:t>2</w:t>
      </w:r>
      <w:r w:rsidRPr="00BD6AE6">
        <w:rPr>
          <w:rFonts w:eastAsia="Calibri" w:cs="Times New Roman"/>
          <w:szCs w:val="24"/>
          <w:lang w:eastAsia="ar-SA"/>
        </w:rPr>
        <w:t>, тротуары-471 м</w:t>
      </w:r>
      <w:r w:rsidRPr="00BD6AE6">
        <w:rPr>
          <w:rFonts w:eastAsia="Calibri" w:cs="Times New Roman"/>
          <w:szCs w:val="24"/>
          <w:vertAlign w:val="superscript"/>
          <w:lang w:eastAsia="ar-SA"/>
        </w:rPr>
        <w:t>2</w:t>
      </w:r>
      <w:r w:rsidRPr="00BD6AE6">
        <w:rPr>
          <w:rFonts w:eastAsia="Calibri" w:cs="Times New Roman"/>
          <w:szCs w:val="24"/>
          <w:lang w:eastAsia="ar-SA"/>
        </w:rPr>
        <w:t>, отмостка-18</w:t>
      </w:r>
      <w:r w:rsidRPr="00BD6AE6">
        <w:rPr>
          <w:rFonts w:eastAsia="Times New Roman" w:cs="Times New Roman"/>
          <w:szCs w:val="24"/>
          <w:lang w:eastAsia="ru-RU"/>
        </w:rPr>
        <w:t xml:space="preserve"> м</w:t>
      </w:r>
      <w:r w:rsidRPr="00BD6AE6">
        <w:rPr>
          <w:rFonts w:eastAsia="Times New Roman" w:cs="Times New Roman"/>
          <w:szCs w:val="24"/>
          <w:vertAlign w:val="superscript"/>
          <w:lang w:eastAsia="ru-RU"/>
        </w:rPr>
        <w:t>2.</w:t>
      </w:r>
    </w:p>
    <w:p w:rsidR="00BD6AE6" w:rsidRPr="00BD6AE6" w:rsidRDefault="00BD6AE6" w:rsidP="00BD6AE6">
      <w:pPr>
        <w:suppressAutoHyphens/>
        <w:autoSpaceDE w:val="0"/>
        <w:autoSpaceDN w:val="0"/>
        <w:adjustRightInd w:val="0"/>
        <w:spacing w:line="240" w:lineRule="auto"/>
        <w:ind w:firstLine="426"/>
        <w:jc w:val="both"/>
        <w:rPr>
          <w:rFonts w:eastAsia="Calibri" w:cs="Times New Roman"/>
          <w:szCs w:val="24"/>
          <w:lang w:eastAsia="ar-SA"/>
        </w:rPr>
      </w:pPr>
      <w:r w:rsidRPr="00BD6AE6">
        <w:rPr>
          <w:rFonts w:eastAsia="Calibri" w:cs="Times New Roman"/>
          <w:szCs w:val="24"/>
          <w:lang w:eastAsia="ar-SA"/>
        </w:rPr>
        <w:lastRenderedPageBreak/>
        <w:t xml:space="preserve">1.3.3. Место проведения работ: г. Мурманск, </w:t>
      </w:r>
      <w:proofErr w:type="gramStart"/>
      <w:r w:rsidRPr="00BD6AE6">
        <w:rPr>
          <w:rFonts w:eastAsia="Calibri" w:cs="Times New Roman"/>
          <w:szCs w:val="24"/>
          <w:lang w:eastAsia="ar-SA"/>
        </w:rPr>
        <w:t>Ленинский</w:t>
      </w:r>
      <w:proofErr w:type="gramEnd"/>
      <w:r w:rsidRPr="00BD6AE6">
        <w:rPr>
          <w:rFonts w:eastAsia="Calibri" w:cs="Times New Roman"/>
          <w:szCs w:val="24"/>
          <w:lang w:eastAsia="ar-SA"/>
        </w:rPr>
        <w:t xml:space="preserve"> и Октябрьский административные округи согласно Адресной программы Технического задания (Приложение № 1 к настоящему Договору). </w:t>
      </w:r>
    </w:p>
    <w:p w:rsidR="00BD6AE6" w:rsidRPr="00BD6AE6" w:rsidRDefault="00BD6AE6" w:rsidP="00BD6AE6">
      <w:pPr>
        <w:suppressAutoHyphens/>
        <w:autoSpaceDE w:val="0"/>
        <w:autoSpaceDN w:val="0"/>
        <w:adjustRightInd w:val="0"/>
        <w:spacing w:line="240" w:lineRule="auto"/>
        <w:ind w:firstLine="426"/>
        <w:jc w:val="both"/>
        <w:rPr>
          <w:rFonts w:eastAsia="Calibri" w:cs="Times New Roman"/>
          <w:szCs w:val="24"/>
          <w:lang w:eastAsia="ar-SA"/>
        </w:rPr>
      </w:pPr>
      <w:r w:rsidRPr="00BD6AE6">
        <w:rPr>
          <w:rFonts w:eastAsia="Calibri" w:cs="Times New Roman"/>
          <w:szCs w:val="24"/>
          <w:lang w:eastAsia="ar-SA"/>
        </w:rPr>
        <w:t>Адресная программа может быть изменена путем подписания дополнительного соглашения.</w:t>
      </w:r>
    </w:p>
    <w:p w:rsidR="00BD6AE6" w:rsidRPr="00BD6AE6" w:rsidRDefault="00BD6AE6" w:rsidP="00BD6AE6">
      <w:pPr>
        <w:tabs>
          <w:tab w:val="left" w:pos="6987"/>
        </w:tabs>
        <w:suppressAutoHyphens/>
        <w:autoSpaceDE w:val="0"/>
        <w:autoSpaceDN w:val="0"/>
        <w:adjustRightInd w:val="0"/>
        <w:spacing w:line="240" w:lineRule="auto"/>
        <w:ind w:firstLine="426"/>
        <w:jc w:val="both"/>
        <w:rPr>
          <w:rFonts w:eastAsia="Times New Roman" w:cs="Times New Roman"/>
          <w:bCs/>
          <w:szCs w:val="24"/>
          <w:lang w:eastAsia="ru-RU"/>
        </w:rPr>
      </w:pPr>
      <w:r w:rsidRPr="00BD6AE6">
        <w:rPr>
          <w:rFonts w:eastAsia="Times New Roman" w:cs="Times New Roman"/>
          <w:szCs w:val="24"/>
          <w:lang w:eastAsia="ru-RU"/>
        </w:rPr>
        <w:t xml:space="preserve">1.3.4. Срок (период) выполнения работ: </w:t>
      </w:r>
      <w:r w:rsidRPr="00BD6AE6">
        <w:rPr>
          <w:rFonts w:eastAsia="Times New Roman" w:cs="Times New Roman"/>
          <w:bCs/>
          <w:szCs w:val="24"/>
          <w:lang w:eastAsia="ru-RU"/>
        </w:rPr>
        <w:t>с момента подписания договора по 01.10.2015г. включительно.</w:t>
      </w:r>
    </w:p>
    <w:p w:rsidR="00BD6AE6" w:rsidRPr="00BD6AE6" w:rsidRDefault="00BD6AE6" w:rsidP="00BD6AE6">
      <w:pPr>
        <w:suppressAutoHyphens/>
        <w:autoSpaceDE w:val="0"/>
        <w:autoSpaceDN w:val="0"/>
        <w:adjustRightInd w:val="0"/>
        <w:spacing w:line="240" w:lineRule="auto"/>
        <w:ind w:firstLine="426"/>
        <w:jc w:val="both"/>
        <w:rPr>
          <w:rFonts w:eastAsia="Calibri" w:cs="Times New Roman"/>
          <w:szCs w:val="24"/>
          <w:lang w:eastAsia="ar-SA"/>
        </w:rPr>
      </w:pPr>
      <w:r w:rsidRPr="00BD6AE6">
        <w:rPr>
          <w:rFonts w:eastAsia="Calibri" w:cs="Times New Roman"/>
          <w:szCs w:val="24"/>
          <w:lang w:eastAsia="ar-SA"/>
        </w:rPr>
        <w:t xml:space="preserve">1.3.5. Особые условия: </w:t>
      </w:r>
    </w:p>
    <w:p w:rsidR="00BD6AE6" w:rsidRPr="00BD6AE6" w:rsidRDefault="00BD6AE6" w:rsidP="00BD6AE6">
      <w:pPr>
        <w:suppressAutoHyphens/>
        <w:autoSpaceDE w:val="0"/>
        <w:autoSpaceDN w:val="0"/>
        <w:adjustRightInd w:val="0"/>
        <w:spacing w:line="240" w:lineRule="auto"/>
        <w:ind w:firstLine="426"/>
        <w:jc w:val="both"/>
        <w:rPr>
          <w:rFonts w:eastAsia="Calibri" w:cs="Times New Roman"/>
          <w:szCs w:val="24"/>
          <w:lang w:eastAsia="ar-SA"/>
        </w:rPr>
      </w:pPr>
      <w:r w:rsidRPr="00BD6AE6">
        <w:rPr>
          <w:rFonts w:eastAsia="Calibri" w:cs="Times New Roman"/>
          <w:szCs w:val="24"/>
          <w:lang w:eastAsia="ar-SA"/>
        </w:rPr>
        <w:t>Работы выполняются Подрядчиком на основании Адресной программы. Работы,  не включенные в Адресную программу, не принимаются и не оплачиваются.</w:t>
      </w:r>
    </w:p>
    <w:p w:rsidR="00BD6AE6" w:rsidRPr="00BD6AE6" w:rsidRDefault="00BD6AE6" w:rsidP="00F563DF">
      <w:pPr>
        <w:suppressAutoHyphens/>
        <w:autoSpaceDE w:val="0"/>
        <w:autoSpaceDN w:val="0"/>
        <w:adjustRightInd w:val="0"/>
        <w:spacing w:line="240" w:lineRule="auto"/>
        <w:ind w:firstLine="357"/>
        <w:jc w:val="both"/>
        <w:rPr>
          <w:rFonts w:eastAsia="Calibri" w:cs="Times New Roman"/>
          <w:szCs w:val="24"/>
          <w:lang w:eastAsia="ar-SA"/>
        </w:rPr>
      </w:pPr>
      <w:r w:rsidRPr="00BD6AE6">
        <w:rPr>
          <w:rFonts w:eastAsia="Calibri" w:cs="Times New Roman"/>
          <w:szCs w:val="24"/>
          <w:lang w:eastAsia="ar-SA"/>
        </w:rPr>
        <w:t xml:space="preserve">Окончательная приемка и оплата выполненных работ производится Заказчиком только после сдачи территории благоустройства Комитету по развитию городского хозяйства администрации города Мурманска и/или управлению Ленинского/Октябрьского административного округа. </w:t>
      </w:r>
    </w:p>
    <w:p w:rsidR="00BD6AE6" w:rsidRPr="00BD6AE6" w:rsidRDefault="00BD6AE6" w:rsidP="00BD6AE6">
      <w:pPr>
        <w:suppressAutoHyphens/>
        <w:autoSpaceDE w:val="0"/>
        <w:autoSpaceDN w:val="0"/>
        <w:adjustRightInd w:val="0"/>
        <w:spacing w:line="240" w:lineRule="auto"/>
        <w:ind w:firstLine="540"/>
        <w:jc w:val="both"/>
        <w:rPr>
          <w:rFonts w:eastAsia="Calibri" w:cs="Times New Roman"/>
          <w:szCs w:val="24"/>
          <w:lang w:eastAsia="ar-SA"/>
        </w:rPr>
      </w:pPr>
    </w:p>
    <w:p w:rsidR="00BD6AE6" w:rsidRPr="00BD6AE6" w:rsidRDefault="00BD6AE6" w:rsidP="009F05BD">
      <w:pPr>
        <w:numPr>
          <w:ilvl w:val="0"/>
          <w:numId w:val="40"/>
        </w:numPr>
        <w:suppressAutoHyphens/>
        <w:autoSpaceDE w:val="0"/>
        <w:autoSpaceDN w:val="0"/>
        <w:adjustRightInd w:val="0"/>
        <w:spacing w:line="240" w:lineRule="auto"/>
        <w:ind w:left="714" w:hanging="357"/>
        <w:jc w:val="left"/>
        <w:outlineLvl w:val="0"/>
        <w:rPr>
          <w:rFonts w:eastAsia="Calibri" w:cs="Times New Roman"/>
          <w:szCs w:val="24"/>
          <w:lang w:eastAsia="ar-SA"/>
        </w:rPr>
      </w:pPr>
      <w:r w:rsidRPr="00BD6AE6">
        <w:rPr>
          <w:rFonts w:eastAsia="Calibri" w:cs="Times New Roman"/>
          <w:szCs w:val="24"/>
          <w:lang w:eastAsia="ar-SA"/>
        </w:rPr>
        <w:t xml:space="preserve"> ПРАВА И ОБЯЗАННОСТИ СТОРОН</w:t>
      </w:r>
    </w:p>
    <w:p w:rsidR="00BD6AE6" w:rsidRPr="00BD6AE6" w:rsidRDefault="00BD6AE6" w:rsidP="00BD6AE6">
      <w:pPr>
        <w:suppressAutoHyphens/>
        <w:autoSpaceDE w:val="0"/>
        <w:autoSpaceDN w:val="0"/>
        <w:adjustRightInd w:val="0"/>
        <w:spacing w:line="240" w:lineRule="auto"/>
        <w:ind w:left="714"/>
        <w:jc w:val="left"/>
        <w:outlineLvl w:val="0"/>
        <w:rPr>
          <w:rFonts w:eastAsia="Calibri" w:cs="Times New Roman"/>
          <w:szCs w:val="24"/>
          <w:lang w:eastAsia="ar-SA"/>
        </w:rPr>
      </w:pPr>
    </w:p>
    <w:p w:rsidR="00BD6AE6" w:rsidRPr="00BD6AE6" w:rsidRDefault="00BD6AE6" w:rsidP="00BD6AE6">
      <w:pPr>
        <w:suppressAutoHyphens/>
        <w:autoSpaceDE w:val="0"/>
        <w:autoSpaceDN w:val="0"/>
        <w:adjustRightInd w:val="0"/>
        <w:spacing w:line="240" w:lineRule="auto"/>
        <w:ind w:firstLine="540"/>
        <w:jc w:val="both"/>
        <w:rPr>
          <w:rFonts w:eastAsia="Calibri" w:cs="Times New Roman"/>
          <w:szCs w:val="24"/>
          <w:lang w:eastAsia="ar-SA"/>
        </w:rPr>
      </w:pPr>
      <w:r w:rsidRPr="00BD6AE6">
        <w:rPr>
          <w:rFonts w:eastAsia="Calibri" w:cs="Times New Roman"/>
          <w:szCs w:val="24"/>
          <w:lang w:eastAsia="ar-SA"/>
        </w:rPr>
        <w:t>2.1. Заказчик обязуется:</w:t>
      </w:r>
    </w:p>
    <w:p w:rsidR="00BD6AE6" w:rsidRPr="00BD6AE6" w:rsidRDefault="00BD6AE6" w:rsidP="00BD6AE6">
      <w:pPr>
        <w:suppressAutoHyphens/>
        <w:autoSpaceDE w:val="0"/>
        <w:autoSpaceDN w:val="0"/>
        <w:adjustRightInd w:val="0"/>
        <w:spacing w:line="240" w:lineRule="auto"/>
        <w:ind w:firstLine="540"/>
        <w:jc w:val="both"/>
        <w:rPr>
          <w:rFonts w:eastAsia="Calibri" w:cs="Times New Roman"/>
          <w:szCs w:val="24"/>
          <w:lang w:eastAsia="ar-SA"/>
        </w:rPr>
      </w:pPr>
      <w:r w:rsidRPr="00BD6AE6">
        <w:rPr>
          <w:rFonts w:eastAsia="Calibri" w:cs="Times New Roman"/>
          <w:szCs w:val="24"/>
          <w:lang w:eastAsia="ar-SA"/>
        </w:rPr>
        <w:t>2.1.1. В течение всего срока выполнения работ обеспечить доступ Подрядчика к месту проведения работ и возможность проезда транспорта Подрядчика.</w:t>
      </w:r>
    </w:p>
    <w:p w:rsidR="00BD6AE6" w:rsidRPr="00BD6AE6" w:rsidRDefault="00BD6AE6" w:rsidP="00BD6AE6">
      <w:pPr>
        <w:suppressAutoHyphens/>
        <w:autoSpaceDE w:val="0"/>
        <w:autoSpaceDN w:val="0"/>
        <w:adjustRightInd w:val="0"/>
        <w:spacing w:line="240" w:lineRule="auto"/>
        <w:ind w:firstLine="540"/>
        <w:jc w:val="both"/>
        <w:rPr>
          <w:rFonts w:eastAsia="Calibri" w:cs="Times New Roman"/>
          <w:szCs w:val="24"/>
          <w:lang w:eastAsia="ar-SA"/>
        </w:rPr>
      </w:pPr>
      <w:r w:rsidRPr="00BD6AE6">
        <w:rPr>
          <w:rFonts w:eastAsia="Calibri" w:cs="Times New Roman"/>
          <w:szCs w:val="24"/>
          <w:lang w:eastAsia="ar-SA"/>
        </w:rPr>
        <w:t xml:space="preserve">2.2. Заказчик вправе: </w:t>
      </w:r>
    </w:p>
    <w:p w:rsidR="00BD6AE6" w:rsidRPr="00BD6AE6" w:rsidRDefault="00BD6AE6" w:rsidP="00BD6AE6">
      <w:pPr>
        <w:suppressAutoHyphens/>
        <w:autoSpaceDE w:val="0"/>
        <w:autoSpaceDN w:val="0"/>
        <w:adjustRightInd w:val="0"/>
        <w:spacing w:line="240" w:lineRule="auto"/>
        <w:ind w:firstLine="540"/>
        <w:jc w:val="both"/>
        <w:rPr>
          <w:rFonts w:eastAsia="Calibri" w:cs="Times New Roman"/>
          <w:szCs w:val="24"/>
          <w:lang w:eastAsia="ar-SA"/>
        </w:rPr>
      </w:pPr>
      <w:r w:rsidRPr="00BD6AE6">
        <w:rPr>
          <w:rFonts w:eastAsia="Calibri" w:cs="Times New Roman"/>
          <w:szCs w:val="24"/>
          <w:lang w:eastAsia="ar-SA"/>
        </w:rPr>
        <w:t>2.2.1. 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w:t>
      </w:r>
    </w:p>
    <w:p w:rsidR="00BD6AE6" w:rsidRPr="00BD6AE6" w:rsidRDefault="00BD6AE6" w:rsidP="00BD6AE6">
      <w:pPr>
        <w:suppressAutoHyphens/>
        <w:autoSpaceDE w:val="0"/>
        <w:autoSpaceDN w:val="0"/>
        <w:adjustRightInd w:val="0"/>
        <w:spacing w:line="240" w:lineRule="auto"/>
        <w:ind w:firstLine="540"/>
        <w:jc w:val="both"/>
        <w:rPr>
          <w:rFonts w:eastAsia="Calibri" w:cs="Times New Roman"/>
          <w:szCs w:val="24"/>
          <w:lang w:eastAsia="ar-SA"/>
        </w:rPr>
      </w:pPr>
      <w:r w:rsidRPr="00BD6AE6">
        <w:rPr>
          <w:rFonts w:eastAsia="Calibri" w:cs="Times New Roman"/>
          <w:szCs w:val="24"/>
          <w:lang w:eastAsia="ar-SA"/>
        </w:rPr>
        <w:t>2.2.2. Осуществлять проверку фактических объемов, качества и стоимости выполненных работ.</w:t>
      </w:r>
    </w:p>
    <w:p w:rsidR="00BD6AE6" w:rsidRPr="00BD6AE6" w:rsidRDefault="00BD6AE6" w:rsidP="00BD6AE6">
      <w:pPr>
        <w:suppressAutoHyphens/>
        <w:autoSpaceDE w:val="0"/>
        <w:autoSpaceDN w:val="0"/>
        <w:adjustRightInd w:val="0"/>
        <w:spacing w:line="240" w:lineRule="auto"/>
        <w:ind w:firstLine="540"/>
        <w:jc w:val="both"/>
        <w:rPr>
          <w:rFonts w:eastAsia="Calibri" w:cs="Times New Roman"/>
          <w:szCs w:val="24"/>
          <w:lang w:eastAsia="ar-SA"/>
        </w:rPr>
      </w:pPr>
      <w:r w:rsidRPr="00BD6AE6">
        <w:rPr>
          <w:rFonts w:eastAsia="Calibri" w:cs="Times New Roman"/>
          <w:szCs w:val="24"/>
          <w:lang w:eastAsia="ar-SA"/>
        </w:rPr>
        <w:t>2.2.3. Давать в письменной форме замечания Подрядчику и требовать от него устранения указанных недостатков.</w:t>
      </w:r>
    </w:p>
    <w:p w:rsidR="00BD6AE6" w:rsidRPr="00BD6AE6" w:rsidRDefault="00BD6AE6" w:rsidP="00BD6AE6">
      <w:pPr>
        <w:suppressAutoHyphens/>
        <w:autoSpaceDE w:val="0"/>
        <w:autoSpaceDN w:val="0"/>
        <w:adjustRightInd w:val="0"/>
        <w:spacing w:line="240" w:lineRule="auto"/>
        <w:ind w:firstLine="540"/>
        <w:jc w:val="both"/>
        <w:rPr>
          <w:rFonts w:eastAsia="Calibri" w:cs="Times New Roman"/>
          <w:szCs w:val="24"/>
          <w:u w:val="single"/>
          <w:lang w:eastAsia="ar-SA"/>
        </w:rPr>
      </w:pPr>
      <w:r w:rsidRPr="00BD6AE6">
        <w:rPr>
          <w:rFonts w:eastAsia="Calibri" w:cs="Times New Roman"/>
          <w:szCs w:val="24"/>
          <w:u w:val="single"/>
          <w:lang w:eastAsia="ar-SA"/>
        </w:rPr>
        <w:t>2.3. Подрядчик обязуется:</w:t>
      </w:r>
    </w:p>
    <w:p w:rsidR="00BD6AE6" w:rsidRPr="00BD6AE6" w:rsidRDefault="00BD6AE6" w:rsidP="00BD6AE6">
      <w:pPr>
        <w:suppressAutoHyphens/>
        <w:autoSpaceDE w:val="0"/>
        <w:autoSpaceDN w:val="0"/>
        <w:adjustRightInd w:val="0"/>
        <w:spacing w:line="240" w:lineRule="auto"/>
        <w:ind w:firstLine="540"/>
        <w:jc w:val="both"/>
        <w:rPr>
          <w:rFonts w:eastAsia="Calibri" w:cs="Times New Roman"/>
          <w:szCs w:val="24"/>
          <w:lang w:eastAsia="ar-SA"/>
        </w:rPr>
      </w:pPr>
      <w:r w:rsidRPr="00BD6AE6">
        <w:rPr>
          <w:rFonts w:eastAsia="Calibri" w:cs="Times New Roman"/>
          <w:szCs w:val="24"/>
          <w:lang w:eastAsia="ar-SA"/>
        </w:rPr>
        <w:t xml:space="preserve">2.3.1. Выполнить все работы качественно в объеме и в сроки, предусмотренные настоящим Договором и приложениями к нему, сдать работы Заказчику, Комитету по развитию городского хозяйства администрации города Мурманска и/или управлению Ленинского/Октябрьского административного округа. </w:t>
      </w:r>
    </w:p>
    <w:p w:rsidR="00BD6AE6" w:rsidRPr="00BD6AE6" w:rsidRDefault="00BD6AE6" w:rsidP="00BD6AE6">
      <w:pPr>
        <w:suppressAutoHyphens/>
        <w:autoSpaceDE w:val="0"/>
        <w:autoSpaceDN w:val="0"/>
        <w:adjustRightInd w:val="0"/>
        <w:spacing w:line="240" w:lineRule="auto"/>
        <w:ind w:firstLine="540"/>
        <w:jc w:val="both"/>
        <w:rPr>
          <w:rFonts w:eastAsia="Calibri" w:cs="Times New Roman"/>
          <w:szCs w:val="24"/>
          <w:lang w:eastAsia="ar-SA"/>
        </w:rPr>
      </w:pPr>
      <w:r w:rsidRPr="00BD6AE6">
        <w:rPr>
          <w:rFonts w:eastAsia="Calibri" w:cs="Times New Roman"/>
          <w:szCs w:val="24"/>
          <w:lang w:eastAsia="ar-SA"/>
        </w:rPr>
        <w:t>2.3.2. При выполнении работ по восстановлению асфальтобетонного покрытия обеспечить безопасность дорожного движения в соответствии с разработанной и утвержденной схемой организации дорожного движения.</w:t>
      </w:r>
    </w:p>
    <w:p w:rsidR="00BD6AE6" w:rsidRPr="00BD6AE6" w:rsidRDefault="00BD6AE6" w:rsidP="00BD6AE6">
      <w:pPr>
        <w:suppressAutoHyphens/>
        <w:autoSpaceDE w:val="0"/>
        <w:autoSpaceDN w:val="0"/>
        <w:adjustRightInd w:val="0"/>
        <w:spacing w:line="240" w:lineRule="auto"/>
        <w:ind w:firstLine="540"/>
        <w:jc w:val="both"/>
        <w:rPr>
          <w:rFonts w:eastAsia="Calibri" w:cs="Times New Roman"/>
          <w:szCs w:val="24"/>
          <w:lang w:eastAsia="ar-SA"/>
        </w:rPr>
      </w:pPr>
      <w:r w:rsidRPr="00BD6AE6">
        <w:rPr>
          <w:rFonts w:eastAsia="Calibri" w:cs="Times New Roman"/>
          <w:szCs w:val="24"/>
          <w:lang w:eastAsia="ar-SA"/>
        </w:rPr>
        <w:t>2.3.3. Согласовать с Заказчиком перед началом работы порядок ведения Работ на объекте.</w:t>
      </w:r>
    </w:p>
    <w:p w:rsidR="00BD6AE6" w:rsidRPr="00BD6AE6" w:rsidRDefault="00BD6AE6" w:rsidP="00BD6AE6">
      <w:pPr>
        <w:suppressAutoHyphens/>
        <w:autoSpaceDE w:val="0"/>
        <w:autoSpaceDN w:val="0"/>
        <w:adjustRightInd w:val="0"/>
        <w:spacing w:line="240" w:lineRule="auto"/>
        <w:ind w:firstLine="540"/>
        <w:jc w:val="both"/>
        <w:rPr>
          <w:rFonts w:eastAsia="Calibri" w:cs="Times New Roman"/>
          <w:szCs w:val="24"/>
          <w:lang w:eastAsia="ar-SA"/>
        </w:rPr>
      </w:pPr>
      <w:r w:rsidRPr="00BD6AE6">
        <w:rPr>
          <w:rFonts w:eastAsia="Calibri" w:cs="Times New Roman"/>
          <w:szCs w:val="24"/>
          <w:lang w:eastAsia="ar-SA"/>
        </w:rPr>
        <w:t>2.3.4. Обеспечить содержание и уборку объектов, на которых проводились работы, и прилегающей к ним уличной площади.</w:t>
      </w:r>
    </w:p>
    <w:p w:rsidR="00BD6AE6" w:rsidRPr="00BD6AE6" w:rsidRDefault="00BD6AE6" w:rsidP="00BD6AE6">
      <w:pPr>
        <w:suppressAutoHyphens/>
        <w:autoSpaceDE w:val="0"/>
        <w:autoSpaceDN w:val="0"/>
        <w:adjustRightInd w:val="0"/>
        <w:spacing w:line="240" w:lineRule="auto"/>
        <w:ind w:firstLine="540"/>
        <w:jc w:val="both"/>
        <w:rPr>
          <w:rFonts w:eastAsia="Calibri" w:cs="Times New Roman"/>
          <w:szCs w:val="24"/>
          <w:lang w:eastAsia="ar-SA"/>
        </w:rPr>
      </w:pPr>
      <w:r w:rsidRPr="00BD6AE6">
        <w:rPr>
          <w:rFonts w:eastAsia="Calibri" w:cs="Times New Roman"/>
          <w:szCs w:val="24"/>
          <w:lang w:eastAsia="ar-SA"/>
        </w:rPr>
        <w:t>2.3.5. Исполнять полученные в ходе работ указания Заказчика.</w:t>
      </w:r>
    </w:p>
    <w:p w:rsidR="00BD6AE6" w:rsidRPr="00BD6AE6" w:rsidRDefault="00BD6AE6" w:rsidP="00BD6AE6">
      <w:pPr>
        <w:suppressAutoHyphens/>
        <w:autoSpaceDE w:val="0"/>
        <w:autoSpaceDN w:val="0"/>
        <w:adjustRightInd w:val="0"/>
        <w:spacing w:line="240" w:lineRule="auto"/>
        <w:ind w:firstLine="540"/>
        <w:jc w:val="both"/>
        <w:rPr>
          <w:rFonts w:eastAsia="Calibri" w:cs="Times New Roman"/>
          <w:szCs w:val="24"/>
          <w:lang w:eastAsia="ar-SA"/>
        </w:rPr>
      </w:pPr>
      <w:r w:rsidRPr="00BD6AE6">
        <w:rPr>
          <w:rFonts w:eastAsia="Calibri" w:cs="Times New Roman"/>
          <w:szCs w:val="24"/>
          <w:lang w:eastAsia="ar-SA"/>
        </w:rPr>
        <w:t>2.3.6. Выполнить в полном объеме иные свои обязательства, предусмотренные настоящим Договором.</w:t>
      </w:r>
    </w:p>
    <w:p w:rsidR="00BD6AE6" w:rsidRPr="00BD6AE6" w:rsidRDefault="00BD6AE6" w:rsidP="00BD6AE6">
      <w:pPr>
        <w:suppressAutoHyphens/>
        <w:autoSpaceDE w:val="0"/>
        <w:autoSpaceDN w:val="0"/>
        <w:adjustRightInd w:val="0"/>
        <w:spacing w:line="240" w:lineRule="auto"/>
        <w:ind w:firstLine="540"/>
        <w:jc w:val="both"/>
        <w:rPr>
          <w:rFonts w:eastAsia="Calibri" w:cs="Times New Roman"/>
          <w:szCs w:val="24"/>
          <w:lang w:eastAsia="ar-SA"/>
        </w:rPr>
      </w:pPr>
      <w:r w:rsidRPr="00BD6AE6">
        <w:rPr>
          <w:rFonts w:eastAsia="Calibri" w:cs="Times New Roman"/>
          <w:szCs w:val="24"/>
          <w:lang w:eastAsia="ar-SA"/>
        </w:rPr>
        <w:t xml:space="preserve">2.3.7. Использовать при проведении работ качественные и пригодные для определенных видов работ в соответствии с действующими нормами законодательства материалы. Качество используемых материалов должно соответствовать требованиям нормативных документов и подтверждаться соответствующими сертификатами. При возникновении потребности в замене необходимых для использования при проведении работ материалов их аналогами, Подрядчик обязан согласовать использование материалов-аналогов с Заказчиком. </w:t>
      </w:r>
    </w:p>
    <w:p w:rsidR="00BD6AE6" w:rsidRPr="00BD6AE6" w:rsidRDefault="00BD6AE6" w:rsidP="00BD6AE6">
      <w:pPr>
        <w:suppressAutoHyphens/>
        <w:autoSpaceDE w:val="0"/>
        <w:autoSpaceDN w:val="0"/>
        <w:adjustRightInd w:val="0"/>
        <w:spacing w:line="240" w:lineRule="auto"/>
        <w:ind w:firstLine="540"/>
        <w:jc w:val="both"/>
        <w:rPr>
          <w:rFonts w:eastAsia="Calibri" w:cs="Times New Roman"/>
          <w:szCs w:val="24"/>
          <w:lang w:eastAsia="ar-SA"/>
        </w:rPr>
      </w:pPr>
      <w:r w:rsidRPr="00BD6AE6">
        <w:rPr>
          <w:rFonts w:eastAsia="Calibri" w:cs="Times New Roman"/>
          <w:szCs w:val="24"/>
          <w:lang w:eastAsia="ar-SA"/>
        </w:rPr>
        <w:t>2.3.8. Своевременно устранить недостатки и дефекты, выявленные при приемке работ и в течение гарантийного срока, установленного настоящим Договором.</w:t>
      </w:r>
    </w:p>
    <w:p w:rsidR="00BD6AE6" w:rsidRPr="00BD6AE6" w:rsidRDefault="00BD6AE6" w:rsidP="00BD6AE6">
      <w:pPr>
        <w:suppressAutoHyphens/>
        <w:autoSpaceDE w:val="0"/>
        <w:autoSpaceDN w:val="0"/>
        <w:adjustRightInd w:val="0"/>
        <w:spacing w:line="240" w:lineRule="auto"/>
        <w:ind w:firstLine="540"/>
        <w:jc w:val="both"/>
        <w:outlineLvl w:val="0"/>
        <w:rPr>
          <w:rFonts w:eastAsia="Calibri" w:cs="Times New Roman"/>
          <w:szCs w:val="24"/>
          <w:lang w:eastAsia="ar-SA"/>
        </w:rPr>
      </w:pPr>
      <w:r w:rsidRPr="00BD6AE6">
        <w:rPr>
          <w:rFonts w:eastAsia="Calibri" w:cs="Times New Roman"/>
          <w:szCs w:val="24"/>
          <w:lang w:eastAsia="ar-SA"/>
        </w:rPr>
        <w:t>2.3.9. Принять все меры к обеспечению сохранности вверенного ему Заказчиком имущества и нести ответственность за всякое упущение, повлекшее за собой утрату или повреждение этого имущества.</w:t>
      </w:r>
    </w:p>
    <w:p w:rsidR="00BD6AE6" w:rsidRPr="00BD6AE6" w:rsidRDefault="00BD6AE6" w:rsidP="00BD6AE6">
      <w:pPr>
        <w:suppressAutoHyphens/>
        <w:autoSpaceDE w:val="0"/>
        <w:autoSpaceDN w:val="0"/>
        <w:adjustRightInd w:val="0"/>
        <w:spacing w:line="240" w:lineRule="auto"/>
        <w:ind w:firstLine="540"/>
        <w:jc w:val="both"/>
        <w:outlineLvl w:val="0"/>
        <w:rPr>
          <w:rFonts w:eastAsia="Calibri" w:cs="Times New Roman"/>
          <w:szCs w:val="24"/>
          <w:lang w:eastAsia="ar-SA"/>
        </w:rPr>
      </w:pPr>
      <w:r w:rsidRPr="00BD6AE6">
        <w:rPr>
          <w:rFonts w:eastAsia="Calibri" w:cs="Times New Roman"/>
          <w:szCs w:val="24"/>
          <w:lang w:eastAsia="ar-SA"/>
        </w:rPr>
        <w:lastRenderedPageBreak/>
        <w:t>2.3.10. По первому требованию представителя Заказчика представлять всю необходимую информацию о ходе ремонтных работ.</w:t>
      </w:r>
    </w:p>
    <w:p w:rsidR="00BD6AE6" w:rsidRPr="00BD6AE6" w:rsidRDefault="00BD6AE6" w:rsidP="00BD6AE6">
      <w:pPr>
        <w:suppressAutoHyphens/>
        <w:autoSpaceDE w:val="0"/>
        <w:autoSpaceDN w:val="0"/>
        <w:adjustRightInd w:val="0"/>
        <w:spacing w:line="240" w:lineRule="auto"/>
        <w:ind w:firstLine="540"/>
        <w:jc w:val="both"/>
        <w:rPr>
          <w:rFonts w:eastAsia="Calibri" w:cs="Times New Roman"/>
          <w:szCs w:val="24"/>
          <w:u w:val="single"/>
          <w:lang w:eastAsia="ar-SA"/>
        </w:rPr>
      </w:pPr>
      <w:r w:rsidRPr="00BD6AE6">
        <w:rPr>
          <w:rFonts w:eastAsia="Calibri" w:cs="Times New Roman"/>
          <w:szCs w:val="24"/>
          <w:u w:val="single"/>
          <w:lang w:eastAsia="ar-SA"/>
        </w:rPr>
        <w:t>2.4. Подрядчик имеет право:</w:t>
      </w:r>
    </w:p>
    <w:p w:rsidR="00BD6AE6" w:rsidRPr="00BD6AE6" w:rsidRDefault="00BD6AE6" w:rsidP="00BD6AE6">
      <w:pPr>
        <w:suppressAutoHyphens/>
        <w:autoSpaceDE w:val="0"/>
        <w:autoSpaceDN w:val="0"/>
        <w:adjustRightInd w:val="0"/>
        <w:spacing w:line="240" w:lineRule="auto"/>
        <w:ind w:firstLine="540"/>
        <w:jc w:val="both"/>
        <w:rPr>
          <w:rFonts w:eastAsia="Calibri" w:cs="Times New Roman"/>
          <w:szCs w:val="24"/>
          <w:lang w:eastAsia="ar-SA"/>
        </w:rPr>
      </w:pPr>
      <w:r w:rsidRPr="00BD6AE6">
        <w:rPr>
          <w:rFonts w:eastAsia="Calibri" w:cs="Times New Roman"/>
          <w:szCs w:val="24"/>
          <w:lang w:eastAsia="ar-SA"/>
        </w:rPr>
        <w:t>2.4.1. С письменного согласия Заказчика, за свой счет привлекать для выполнения отдельных видов работ третьих лиц, имеющих все необходимые разрешительные документы. При этом Подрядчик несет перед Заказчиком ответственность за сроки и качество выполняемых такими третьими лицами работ, а также за весь ущерб, причиненный Заказчику их действиями и (или) бездействием.</w:t>
      </w:r>
    </w:p>
    <w:p w:rsidR="00BD6AE6" w:rsidRPr="00BD6AE6" w:rsidRDefault="00BD6AE6" w:rsidP="009F05BD">
      <w:pPr>
        <w:numPr>
          <w:ilvl w:val="0"/>
          <w:numId w:val="40"/>
        </w:numPr>
        <w:suppressAutoHyphens/>
        <w:autoSpaceDE w:val="0"/>
        <w:autoSpaceDN w:val="0"/>
        <w:adjustRightInd w:val="0"/>
        <w:spacing w:before="240" w:after="240" w:line="240" w:lineRule="auto"/>
        <w:jc w:val="left"/>
        <w:outlineLvl w:val="0"/>
        <w:rPr>
          <w:rFonts w:eastAsia="Calibri" w:cs="Times New Roman"/>
          <w:szCs w:val="24"/>
          <w:lang w:eastAsia="ar-SA"/>
        </w:rPr>
      </w:pPr>
      <w:r w:rsidRPr="00BD6AE6">
        <w:rPr>
          <w:rFonts w:eastAsia="Calibri" w:cs="Times New Roman"/>
          <w:szCs w:val="24"/>
          <w:lang w:eastAsia="ar-SA"/>
        </w:rPr>
        <w:t>ПОРЯДОК РАСЧЕТОВ</w:t>
      </w:r>
    </w:p>
    <w:p w:rsidR="00BD6AE6" w:rsidRPr="00BD6AE6" w:rsidRDefault="00BD6AE6" w:rsidP="00BD6AE6">
      <w:pPr>
        <w:spacing w:line="240" w:lineRule="auto"/>
        <w:ind w:firstLine="426"/>
        <w:jc w:val="both"/>
        <w:rPr>
          <w:rFonts w:eastAsia="Calibri" w:cs="Times New Roman"/>
          <w:color w:val="000000"/>
          <w:szCs w:val="24"/>
          <w:lang w:eastAsia="ru-RU"/>
        </w:rPr>
      </w:pPr>
      <w:r w:rsidRPr="00BD6AE6">
        <w:rPr>
          <w:rFonts w:eastAsia="Calibri" w:cs="Times New Roman"/>
          <w:szCs w:val="24"/>
          <w:lang w:eastAsia="ru-RU"/>
        </w:rPr>
        <w:t xml:space="preserve">3.1. В течение 20 банковских дней с момента подписания Договора Заказчиком производится предоплата (на приобретение материалов) денежными средствами на расчетный счет Подрядчика, указанный в п.12 настоящего Договора, в размере 30% от цены работ, указанной в п.1.3.1. Договора. </w:t>
      </w:r>
      <w:r w:rsidRPr="00BD6AE6">
        <w:rPr>
          <w:rFonts w:eastAsia="Calibri" w:cs="Times New Roman"/>
          <w:color w:val="000000"/>
          <w:szCs w:val="24"/>
          <w:lang w:eastAsia="ru-RU"/>
        </w:rPr>
        <w:t>Предоплата осуществляется на основании выставленного Подрядчиком счета.</w:t>
      </w:r>
    </w:p>
    <w:p w:rsidR="00BD6AE6" w:rsidRPr="00BD6AE6" w:rsidRDefault="00BD6AE6" w:rsidP="00BD6AE6">
      <w:pPr>
        <w:spacing w:line="240" w:lineRule="auto"/>
        <w:ind w:firstLine="426"/>
        <w:jc w:val="both"/>
        <w:rPr>
          <w:rFonts w:eastAsia="Calibri" w:cs="Times New Roman"/>
          <w:szCs w:val="24"/>
          <w:lang w:eastAsia="ru-RU"/>
        </w:rPr>
      </w:pPr>
      <w:r w:rsidRPr="00BD6AE6">
        <w:rPr>
          <w:rFonts w:eastAsia="Calibri" w:cs="Times New Roman"/>
          <w:szCs w:val="24"/>
          <w:lang w:eastAsia="ru-RU"/>
        </w:rPr>
        <w:t xml:space="preserve">3.2. Настоящий Договор не предусматривает промежуточную оплату выполненных и промежуточных работ, исключая предоплату, указанную в п.3.1. Договора. </w:t>
      </w:r>
      <w:proofErr w:type="gramStart"/>
      <w:r w:rsidRPr="00BD6AE6">
        <w:rPr>
          <w:rFonts w:eastAsia="Calibri" w:cs="Times New Roman"/>
          <w:szCs w:val="24"/>
          <w:lang w:eastAsia="ru-RU"/>
        </w:rPr>
        <w:t>Окончательный расчет по настоящему Договору производится Заказчиком не позднее 60 банковских дней с момента подписания Заказчиком Акта приема-передачи выполненных работ (Приложение № 5 к настоящему Договору) и получения от Подрядчика счета и счета-фактуры на оплату выполненных работ, выставленных Подрядчиком Заказчику на основании подписанных Сторонами акта о приемке выполненных работ (форма КС-2) и справки о стоимости выполненных работ и затрат (форма КС-3).</w:t>
      </w:r>
      <w:proofErr w:type="gramEnd"/>
    </w:p>
    <w:p w:rsidR="00BD6AE6" w:rsidRPr="00BD6AE6" w:rsidRDefault="00BD6AE6" w:rsidP="00BD6AE6">
      <w:pPr>
        <w:spacing w:line="240" w:lineRule="auto"/>
        <w:ind w:firstLine="426"/>
        <w:jc w:val="both"/>
        <w:rPr>
          <w:rFonts w:eastAsia="Calibri" w:cs="Times New Roman"/>
          <w:szCs w:val="24"/>
          <w:lang w:eastAsia="ru-RU"/>
        </w:rPr>
      </w:pPr>
      <w:r w:rsidRPr="00BD6AE6">
        <w:rPr>
          <w:rFonts w:eastAsia="Calibri" w:cs="Times New Roman"/>
          <w:szCs w:val="24"/>
          <w:lang w:eastAsia="ru-RU"/>
        </w:rPr>
        <w:t>3.3. В случае возникновения дополнительных работ, не учтенных ранее в Локальной смете (Приложение №2 к настоящему Договору), стороны могут заключить дополнительное соглашение на основании дополнительной сметы, подписанной Сторонами.</w:t>
      </w:r>
    </w:p>
    <w:p w:rsidR="00BD6AE6" w:rsidRPr="00BD6AE6" w:rsidRDefault="00BD6AE6" w:rsidP="00BD6AE6">
      <w:pPr>
        <w:spacing w:line="240" w:lineRule="auto"/>
        <w:ind w:firstLine="426"/>
        <w:jc w:val="both"/>
        <w:rPr>
          <w:rFonts w:eastAsia="Calibri" w:cs="Times New Roman"/>
          <w:szCs w:val="24"/>
          <w:lang w:eastAsia="ru-RU"/>
        </w:rPr>
      </w:pPr>
      <w:r w:rsidRPr="00BD6AE6">
        <w:rPr>
          <w:rFonts w:eastAsia="Calibri" w:cs="Times New Roman"/>
          <w:szCs w:val="24"/>
          <w:lang w:eastAsia="ru-RU"/>
        </w:rPr>
        <w:t>3.4. Все расчеты по Договору производятся в безналичном порядке путем перечисления денежных средств на указанный в п.12 настоящего Договора Подрядчиком расчетный счет. Обязательства Заказчика по оплате считаются исполненными с даты списания денежных сре</w:t>
      </w:r>
      <w:proofErr w:type="gramStart"/>
      <w:r w:rsidRPr="00BD6AE6">
        <w:rPr>
          <w:rFonts w:eastAsia="Calibri" w:cs="Times New Roman"/>
          <w:szCs w:val="24"/>
          <w:lang w:eastAsia="ru-RU"/>
        </w:rPr>
        <w:t>дств с р</w:t>
      </w:r>
      <w:proofErr w:type="gramEnd"/>
      <w:r w:rsidRPr="00BD6AE6">
        <w:rPr>
          <w:rFonts w:eastAsia="Calibri" w:cs="Times New Roman"/>
          <w:szCs w:val="24"/>
          <w:lang w:eastAsia="ru-RU"/>
        </w:rPr>
        <w:t>асчетного счета Заказчика.</w:t>
      </w:r>
    </w:p>
    <w:p w:rsidR="00BD6AE6" w:rsidRPr="00BD6AE6" w:rsidRDefault="00BD6AE6" w:rsidP="00BD6AE6">
      <w:pPr>
        <w:spacing w:line="240" w:lineRule="auto"/>
        <w:ind w:firstLine="426"/>
        <w:jc w:val="both"/>
        <w:rPr>
          <w:rFonts w:eastAsia="Calibri" w:cs="Times New Roman"/>
          <w:szCs w:val="24"/>
          <w:lang w:eastAsia="ru-RU"/>
        </w:rPr>
      </w:pPr>
    </w:p>
    <w:p w:rsidR="00BD6AE6" w:rsidRPr="00BD6AE6" w:rsidRDefault="00BD6AE6" w:rsidP="009F05BD">
      <w:pPr>
        <w:numPr>
          <w:ilvl w:val="0"/>
          <w:numId w:val="40"/>
        </w:numPr>
        <w:suppressAutoHyphens/>
        <w:autoSpaceDE w:val="0"/>
        <w:autoSpaceDN w:val="0"/>
        <w:adjustRightInd w:val="0"/>
        <w:spacing w:line="240" w:lineRule="auto"/>
        <w:jc w:val="left"/>
        <w:outlineLvl w:val="0"/>
        <w:rPr>
          <w:rFonts w:eastAsia="Calibri" w:cs="Times New Roman"/>
          <w:szCs w:val="24"/>
          <w:lang w:eastAsia="ar-SA"/>
        </w:rPr>
      </w:pPr>
      <w:r w:rsidRPr="00BD6AE6">
        <w:rPr>
          <w:rFonts w:eastAsia="Calibri" w:cs="Times New Roman"/>
          <w:szCs w:val="24"/>
          <w:lang w:eastAsia="ar-SA"/>
        </w:rPr>
        <w:t>ПОРЯДОК И УСЛОВИЯ ПРОИЗВОДСТВА РАБОТ</w:t>
      </w:r>
    </w:p>
    <w:p w:rsidR="00BD6AE6" w:rsidRPr="00BD6AE6" w:rsidRDefault="00BD6AE6" w:rsidP="00BD6AE6">
      <w:pPr>
        <w:suppressAutoHyphens/>
        <w:autoSpaceDE w:val="0"/>
        <w:autoSpaceDN w:val="0"/>
        <w:adjustRightInd w:val="0"/>
        <w:spacing w:line="240" w:lineRule="auto"/>
        <w:ind w:left="720"/>
        <w:jc w:val="left"/>
        <w:outlineLvl w:val="0"/>
        <w:rPr>
          <w:rFonts w:eastAsia="Calibri" w:cs="Times New Roman"/>
          <w:szCs w:val="24"/>
          <w:lang w:eastAsia="ar-SA"/>
        </w:rPr>
      </w:pPr>
    </w:p>
    <w:p w:rsidR="00BD6AE6" w:rsidRPr="00BD6AE6" w:rsidRDefault="00BD6AE6" w:rsidP="00BD6AE6">
      <w:pPr>
        <w:suppressAutoHyphens/>
        <w:autoSpaceDE w:val="0"/>
        <w:autoSpaceDN w:val="0"/>
        <w:adjustRightInd w:val="0"/>
        <w:spacing w:line="240" w:lineRule="auto"/>
        <w:ind w:firstLine="540"/>
        <w:jc w:val="both"/>
        <w:rPr>
          <w:rFonts w:eastAsia="Calibri" w:cs="Times New Roman"/>
          <w:szCs w:val="24"/>
          <w:lang w:eastAsia="ar-SA"/>
        </w:rPr>
      </w:pPr>
      <w:r w:rsidRPr="00BD6AE6">
        <w:rPr>
          <w:rFonts w:eastAsia="Calibri" w:cs="Times New Roman"/>
          <w:szCs w:val="24"/>
          <w:lang w:eastAsia="ar-SA"/>
        </w:rPr>
        <w:t>4.1. Подрядчик выполняет комплекс работ в соответствии с Адресной программой Заказчика, которая содержит следующие сведения:</w:t>
      </w:r>
    </w:p>
    <w:p w:rsidR="00BD6AE6" w:rsidRPr="00BD6AE6" w:rsidRDefault="00BD6AE6" w:rsidP="00BD6AE6">
      <w:pPr>
        <w:suppressAutoHyphens/>
        <w:autoSpaceDE w:val="0"/>
        <w:autoSpaceDN w:val="0"/>
        <w:adjustRightInd w:val="0"/>
        <w:spacing w:line="240" w:lineRule="auto"/>
        <w:ind w:firstLine="540"/>
        <w:jc w:val="both"/>
        <w:rPr>
          <w:rFonts w:eastAsia="Calibri" w:cs="Times New Roman"/>
          <w:szCs w:val="24"/>
          <w:lang w:eastAsia="ar-SA"/>
        </w:rPr>
      </w:pPr>
      <w:r w:rsidRPr="00BD6AE6">
        <w:rPr>
          <w:rFonts w:eastAsia="Calibri" w:cs="Times New Roman"/>
          <w:szCs w:val="24"/>
          <w:lang w:eastAsia="ar-SA"/>
        </w:rPr>
        <w:t>- адрес производства работ;</w:t>
      </w:r>
    </w:p>
    <w:p w:rsidR="00BD6AE6" w:rsidRPr="00BD6AE6" w:rsidRDefault="00BD6AE6" w:rsidP="00BD6AE6">
      <w:pPr>
        <w:suppressAutoHyphens/>
        <w:autoSpaceDE w:val="0"/>
        <w:autoSpaceDN w:val="0"/>
        <w:adjustRightInd w:val="0"/>
        <w:spacing w:line="240" w:lineRule="auto"/>
        <w:ind w:firstLine="540"/>
        <w:jc w:val="both"/>
        <w:rPr>
          <w:rFonts w:eastAsia="Calibri" w:cs="Times New Roman"/>
          <w:szCs w:val="24"/>
          <w:lang w:eastAsia="ar-SA"/>
        </w:rPr>
      </w:pPr>
      <w:r w:rsidRPr="00BD6AE6">
        <w:rPr>
          <w:rFonts w:eastAsia="Calibri" w:cs="Times New Roman"/>
          <w:szCs w:val="24"/>
          <w:lang w:eastAsia="ar-SA"/>
        </w:rPr>
        <w:t>- площадь асфальтирования, м</w:t>
      </w:r>
      <w:proofErr w:type="gramStart"/>
      <w:r w:rsidRPr="00B27D24">
        <w:rPr>
          <w:rFonts w:eastAsia="Calibri" w:cs="Times New Roman"/>
          <w:szCs w:val="24"/>
          <w:vertAlign w:val="superscript"/>
          <w:lang w:eastAsia="ar-SA"/>
        </w:rPr>
        <w:t>2</w:t>
      </w:r>
      <w:proofErr w:type="gramEnd"/>
      <w:r w:rsidRPr="00BD6AE6">
        <w:rPr>
          <w:rFonts w:eastAsia="Calibri" w:cs="Times New Roman"/>
          <w:szCs w:val="24"/>
          <w:lang w:eastAsia="ar-SA"/>
        </w:rPr>
        <w:t>.</w:t>
      </w:r>
    </w:p>
    <w:p w:rsidR="00BD6AE6" w:rsidRPr="00BD6AE6" w:rsidRDefault="00BD6AE6" w:rsidP="00BD6AE6">
      <w:pPr>
        <w:suppressAutoHyphens/>
        <w:autoSpaceDE w:val="0"/>
        <w:autoSpaceDN w:val="0"/>
        <w:adjustRightInd w:val="0"/>
        <w:spacing w:line="240" w:lineRule="auto"/>
        <w:ind w:firstLine="540"/>
        <w:jc w:val="both"/>
        <w:rPr>
          <w:rFonts w:eastAsia="Calibri" w:cs="Times New Roman"/>
          <w:szCs w:val="24"/>
          <w:lang w:eastAsia="ar-SA"/>
        </w:rPr>
      </w:pPr>
      <w:r w:rsidRPr="00BD6AE6">
        <w:rPr>
          <w:rFonts w:eastAsia="Calibri" w:cs="Times New Roman"/>
          <w:szCs w:val="24"/>
          <w:lang w:eastAsia="ar-SA"/>
        </w:rPr>
        <w:t>4.2. Подрядчик для своевременного и надлежащего выполнения работ по настоящему Договору за свой счет и своими силами обеспечивает поставку и наличие полного комплекса материально-технических ресурсов (далее по тексту МТР) на Объект Заказчика в необходимом количестве.</w:t>
      </w:r>
    </w:p>
    <w:p w:rsidR="00BD6AE6" w:rsidRPr="00BD6AE6" w:rsidRDefault="00BD6AE6" w:rsidP="00BD6AE6">
      <w:pPr>
        <w:suppressAutoHyphens/>
        <w:autoSpaceDE w:val="0"/>
        <w:autoSpaceDN w:val="0"/>
        <w:adjustRightInd w:val="0"/>
        <w:spacing w:line="240" w:lineRule="auto"/>
        <w:ind w:firstLine="540"/>
        <w:jc w:val="both"/>
        <w:rPr>
          <w:rFonts w:eastAsia="Calibri" w:cs="Times New Roman"/>
          <w:szCs w:val="24"/>
          <w:lang w:eastAsia="ar-SA"/>
        </w:rPr>
      </w:pPr>
      <w:r w:rsidRPr="00BD6AE6">
        <w:rPr>
          <w:rFonts w:eastAsia="Calibri" w:cs="Times New Roman"/>
          <w:szCs w:val="24"/>
          <w:lang w:eastAsia="ar-SA"/>
        </w:rPr>
        <w:t>4.3. Подрядчик несет ответственность за утрату, порчу или снижение потребительских свойств  МТР.</w:t>
      </w:r>
    </w:p>
    <w:p w:rsidR="00BD6AE6" w:rsidRPr="00BD6AE6" w:rsidRDefault="00BD6AE6" w:rsidP="00BD6AE6">
      <w:pPr>
        <w:suppressAutoHyphens/>
        <w:autoSpaceDE w:val="0"/>
        <w:autoSpaceDN w:val="0"/>
        <w:adjustRightInd w:val="0"/>
        <w:spacing w:line="240" w:lineRule="auto"/>
        <w:ind w:firstLine="540"/>
        <w:jc w:val="both"/>
        <w:rPr>
          <w:rFonts w:eastAsia="Calibri" w:cs="Times New Roman"/>
          <w:szCs w:val="24"/>
          <w:lang w:eastAsia="ar-SA"/>
        </w:rPr>
      </w:pPr>
      <w:r w:rsidRPr="00BD6AE6">
        <w:rPr>
          <w:rFonts w:eastAsia="Calibri" w:cs="Times New Roman"/>
          <w:szCs w:val="24"/>
          <w:lang w:eastAsia="ar-SA"/>
        </w:rPr>
        <w:t>4.4. Подрядчик принимает меры по обеспечению сохранности предоставленного ему для выполнения работ имущества Заказчика, соблюдению правил противопожарной безопасности, правил техники безопасности, требований по обеспечению безопасности дорожного движения, иные меры, которые в конкретной ситуации предпринял бы квалифицированный и добросовестный Подрядчик.</w:t>
      </w:r>
    </w:p>
    <w:p w:rsidR="00BD6AE6" w:rsidRPr="00BD6AE6" w:rsidRDefault="00BD6AE6" w:rsidP="00BD6AE6">
      <w:pPr>
        <w:suppressAutoHyphens/>
        <w:autoSpaceDE w:val="0"/>
        <w:autoSpaceDN w:val="0"/>
        <w:adjustRightInd w:val="0"/>
        <w:spacing w:line="240" w:lineRule="auto"/>
        <w:ind w:firstLine="540"/>
        <w:jc w:val="both"/>
        <w:rPr>
          <w:rFonts w:eastAsia="Calibri" w:cs="Times New Roman"/>
          <w:szCs w:val="24"/>
          <w:lang w:eastAsia="ar-SA"/>
        </w:rPr>
      </w:pPr>
      <w:r w:rsidRPr="00BD6AE6">
        <w:rPr>
          <w:rFonts w:eastAsia="Calibri" w:cs="Times New Roman"/>
          <w:szCs w:val="24"/>
          <w:lang w:eastAsia="ar-SA"/>
        </w:rPr>
        <w:t>4.5. Во время транспортировки материалов и оборудования ответственность за сохранность перевозимого груза несет Подрядчик.</w:t>
      </w:r>
    </w:p>
    <w:p w:rsidR="00BD6AE6" w:rsidRPr="00BD6AE6" w:rsidRDefault="00BD6AE6" w:rsidP="00BD6AE6">
      <w:pPr>
        <w:suppressAutoHyphens/>
        <w:autoSpaceDE w:val="0"/>
        <w:autoSpaceDN w:val="0"/>
        <w:adjustRightInd w:val="0"/>
        <w:spacing w:line="240" w:lineRule="auto"/>
        <w:ind w:firstLine="540"/>
        <w:jc w:val="both"/>
        <w:rPr>
          <w:rFonts w:eastAsia="Calibri" w:cs="Times New Roman"/>
          <w:szCs w:val="24"/>
          <w:lang w:eastAsia="ar-SA"/>
        </w:rPr>
      </w:pPr>
      <w:r w:rsidRPr="00BD6AE6">
        <w:rPr>
          <w:rFonts w:eastAsia="Calibri" w:cs="Times New Roman"/>
          <w:szCs w:val="24"/>
          <w:lang w:eastAsia="ar-SA"/>
        </w:rPr>
        <w:lastRenderedPageBreak/>
        <w:t>4.6. Затраты, связанные с выездом ремонтного персонала (проживание, стоимость проезда) производятся за счет Подрядчика.</w:t>
      </w:r>
    </w:p>
    <w:p w:rsidR="00BD6AE6" w:rsidRPr="00BD6AE6" w:rsidRDefault="00BD6AE6" w:rsidP="00BD6AE6">
      <w:pPr>
        <w:suppressAutoHyphens/>
        <w:autoSpaceDE w:val="0"/>
        <w:autoSpaceDN w:val="0"/>
        <w:adjustRightInd w:val="0"/>
        <w:spacing w:line="240" w:lineRule="auto"/>
        <w:ind w:firstLine="540"/>
        <w:jc w:val="both"/>
        <w:rPr>
          <w:rFonts w:eastAsia="Calibri" w:cs="Times New Roman"/>
          <w:szCs w:val="24"/>
          <w:lang w:eastAsia="ar-SA"/>
        </w:rPr>
      </w:pPr>
    </w:p>
    <w:p w:rsidR="00BD6AE6" w:rsidRPr="00BD6AE6" w:rsidRDefault="00BD6AE6" w:rsidP="009F05BD">
      <w:pPr>
        <w:numPr>
          <w:ilvl w:val="0"/>
          <w:numId w:val="40"/>
        </w:numPr>
        <w:suppressAutoHyphens/>
        <w:autoSpaceDE w:val="0"/>
        <w:autoSpaceDN w:val="0"/>
        <w:adjustRightInd w:val="0"/>
        <w:spacing w:line="240" w:lineRule="auto"/>
        <w:jc w:val="left"/>
        <w:outlineLvl w:val="0"/>
        <w:rPr>
          <w:rFonts w:eastAsia="Calibri" w:cs="Times New Roman"/>
          <w:szCs w:val="24"/>
          <w:lang w:eastAsia="ar-SA"/>
        </w:rPr>
      </w:pPr>
      <w:r w:rsidRPr="00BD6AE6">
        <w:rPr>
          <w:rFonts w:eastAsia="Calibri" w:cs="Times New Roman"/>
          <w:szCs w:val="24"/>
          <w:lang w:eastAsia="ar-SA"/>
        </w:rPr>
        <w:t>ПОРЯДОК ПРИЕМКИ И СДАЧИ ВЫПОЛНЕННЫХ РАБОТ</w:t>
      </w:r>
    </w:p>
    <w:p w:rsidR="00BD6AE6" w:rsidRPr="00BD6AE6" w:rsidRDefault="00BD6AE6" w:rsidP="00BD6AE6">
      <w:pPr>
        <w:suppressAutoHyphens/>
        <w:autoSpaceDE w:val="0"/>
        <w:autoSpaceDN w:val="0"/>
        <w:adjustRightInd w:val="0"/>
        <w:spacing w:line="240" w:lineRule="auto"/>
        <w:ind w:left="720"/>
        <w:jc w:val="left"/>
        <w:outlineLvl w:val="0"/>
        <w:rPr>
          <w:rFonts w:eastAsia="Calibri" w:cs="Times New Roman"/>
          <w:szCs w:val="24"/>
          <w:lang w:eastAsia="ar-SA"/>
        </w:rPr>
      </w:pPr>
    </w:p>
    <w:p w:rsidR="00BD6AE6" w:rsidRPr="00BD6AE6" w:rsidRDefault="00BD6AE6" w:rsidP="00BD6AE6">
      <w:pPr>
        <w:suppressAutoHyphens/>
        <w:autoSpaceDE w:val="0"/>
        <w:autoSpaceDN w:val="0"/>
        <w:adjustRightInd w:val="0"/>
        <w:spacing w:line="240" w:lineRule="auto"/>
        <w:ind w:firstLine="540"/>
        <w:jc w:val="both"/>
        <w:rPr>
          <w:rFonts w:eastAsia="Calibri" w:cs="Times New Roman"/>
          <w:szCs w:val="24"/>
          <w:lang w:eastAsia="ar-SA"/>
        </w:rPr>
      </w:pPr>
      <w:r w:rsidRPr="00BD6AE6">
        <w:rPr>
          <w:rFonts w:eastAsia="Calibri" w:cs="Times New Roman"/>
          <w:szCs w:val="24"/>
          <w:lang w:eastAsia="ar-SA"/>
        </w:rPr>
        <w:t>5.1. Приемка результатов завершенных работ осуществляется в соответствии с технической и сметной документацией, а также требованиями действующих нормативных актов.</w:t>
      </w:r>
    </w:p>
    <w:p w:rsidR="00BD6AE6" w:rsidRPr="00BD6AE6" w:rsidRDefault="00BD6AE6" w:rsidP="00BD6AE6">
      <w:pPr>
        <w:suppressAutoHyphens/>
        <w:autoSpaceDE w:val="0"/>
        <w:autoSpaceDN w:val="0"/>
        <w:adjustRightInd w:val="0"/>
        <w:spacing w:line="240" w:lineRule="auto"/>
        <w:ind w:firstLine="540"/>
        <w:jc w:val="both"/>
        <w:rPr>
          <w:rFonts w:eastAsia="Calibri" w:cs="Times New Roman"/>
          <w:szCs w:val="24"/>
          <w:lang w:eastAsia="ar-SA"/>
        </w:rPr>
      </w:pPr>
      <w:r w:rsidRPr="00BD6AE6">
        <w:rPr>
          <w:rFonts w:eastAsia="Calibri" w:cs="Times New Roman"/>
          <w:szCs w:val="24"/>
          <w:lang w:eastAsia="ar-SA"/>
        </w:rPr>
        <w:t xml:space="preserve">5.2. В ходе выполнения работ Подрядчик обязан составлять и </w:t>
      </w:r>
      <w:proofErr w:type="spellStart"/>
      <w:r w:rsidRPr="00BD6AE6">
        <w:rPr>
          <w:rFonts w:eastAsia="Calibri" w:cs="Times New Roman"/>
          <w:szCs w:val="24"/>
          <w:lang w:eastAsia="ar-SA"/>
        </w:rPr>
        <w:t>комиссионно</w:t>
      </w:r>
      <w:proofErr w:type="spellEnd"/>
      <w:r w:rsidRPr="00BD6AE6">
        <w:rPr>
          <w:rFonts w:eastAsia="Calibri" w:cs="Times New Roman"/>
          <w:szCs w:val="24"/>
          <w:lang w:eastAsia="ar-SA"/>
        </w:rPr>
        <w:t xml:space="preserve"> подписывать акты на все скрытые работы (на устройство дорожного корыта, щебеночного основания, на </w:t>
      </w:r>
      <w:proofErr w:type="spellStart"/>
      <w:r w:rsidRPr="00BD6AE6">
        <w:rPr>
          <w:rFonts w:eastAsia="Calibri" w:cs="Times New Roman"/>
          <w:szCs w:val="24"/>
          <w:lang w:eastAsia="ar-SA"/>
        </w:rPr>
        <w:t>проливку</w:t>
      </w:r>
      <w:proofErr w:type="spellEnd"/>
      <w:r w:rsidRPr="00BD6AE6">
        <w:rPr>
          <w:rFonts w:eastAsia="Calibri" w:cs="Times New Roman"/>
          <w:szCs w:val="24"/>
          <w:lang w:eastAsia="ar-SA"/>
        </w:rPr>
        <w:t xml:space="preserve"> швов битумом) в 3-х экземплярах каждый. В состав комиссии входят представители Подрядчика, представители Заказчика и  представители Мурманского муниципального бюджетного учреждения «Управление дорожного хозяйства» (ММБУ «УДХ»).</w:t>
      </w:r>
    </w:p>
    <w:p w:rsidR="00BD6AE6" w:rsidRPr="00BD6AE6" w:rsidRDefault="00BD6AE6" w:rsidP="00BD6AE6">
      <w:pPr>
        <w:suppressAutoHyphens/>
        <w:autoSpaceDE w:val="0"/>
        <w:autoSpaceDN w:val="0"/>
        <w:adjustRightInd w:val="0"/>
        <w:spacing w:line="240" w:lineRule="auto"/>
        <w:ind w:firstLine="540"/>
        <w:jc w:val="both"/>
        <w:rPr>
          <w:rFonts w:eastAsia="Calibri" w:cs="Times New Roman"/>
          <w:szCs w:val="24"/>
          <w:lang w:eastAsia="ar-SA"/>
        </w:rPr>
      </w:pPr>
      <w:r w:rsidRPr="00BD6AE6">
        <w:rPr>
          <w:rFonts w:eastAsia="Calibri" w:cs="Times New Roman"/>
          <w:szCs w:val="24"/>
          <w:lang w:eastAsia="ar-SA"/>
        </w:rPr>
        <w:t>Подрядчик извещает Заказчика о готовности скрытых работ  к освидетельствованию за 2 (два) дня до начала приемки.</w:t>
      </w:r>
    </w:p>
    <w:p w:rsidR="00BD6AE6" w:rsidRPr="00BD6AE6" w:rsidRDefault="00BD6AE6" w:rsidP="00BD6AE6">
      <w:pPr>
        <w:suppressAutoHyphens/>
        <w:autoSpaceDE w:val="0"/>
        <w:autoSpaceDN w:val="0"/>
        <w:adjustRightInd w:val="0"/>
        <w:spacing w:line="240" w:lineRule="auto"/>
        <w:ind w:firstLine="540"/>
        <w:jc w:val="both"/>
        <w:rPr>
          <w:rFonts w:eastAsia="Calibri" w:cs="Times New Roman"/>
          <w:szCs w:val="24"/>
          <w:lang w:eastAsia="ar-SA"/>
        </w:rPr>
      </w:pPr>
      <w:r w:rsidRPr="00BD6AE6">
        <w:rPr>
          <w:rFonts w:eastAsia="Calibri" w:cs="Times New Roman"/>
          <w:szCs w:val="24"/>
          <w:lang w:eastAsia="ar-SA"/>
        </w:rPr>
        <w:t>Подрядчик приступает к выполнению последующих работ только после приемки Заказчиком выполненных скрытых работ.</w:t>
      </w:r>
    </w:p>
    <w:p w:rsidR="00BD6AE6" w:rsidRPr="00BD6AE6" w:rsidRDefault="00BD6AE6" w:rsidP="00BD6AE6">
      <w:pPr>
        <w:suppressAutoHyphens/>
        <w:spacing w:line="240" w:lineRule="auto"/>
        <w:ind w:firstLine="567"/>
        <w:jc w:val="both"/>
        <w:rPr>
          <w:rFonts w:eastAsia="Calibri" w:cs="Times New Roman"/>
          <w:szCs w:val="24"/>
          <w:lang w:eastAsia="ar-SA"/>
        </w:rPr>
      </w:pPr>
      <w:r w:rsidRPr="00BD6AE6">
        <w:rPr>
          <w:rFonts w:eastAsia="Calibri" w:cs="Times New Roman"/>
          <w:color w:val="000000"/>
          <w:szCs w:val="24"/>
          <w:lang w:eastAsia="ru-RU"/>
        </w:rPr>
        <w:t xml:space="preserve">5.3.  Договором не предусматривается поэтапное выполнение и сдача работ. </w:t>
      </w:r>
    </w:p>
    <w:p w:rsidR="00BD6AE6" w:rsidRPr="00BD6AE6" w:rsidRDefault="00BD6AE6" w:rsidP="00BD6AE6">
      <w:pPr>
        <w:suppressAutoHyphens/>
        <w:autoSpaceDE w:val="0"/>
        <w:autoSpaceDN w:val="0"/>
        <w:adjustRightInd w:val="0"/>
        <w:spacing w:line="240" w:lineRule="auto"/>
        <w:ind w:firstLine="540"/>
        <w:jc w:val="both"/>
        <w:rPr>
          <w:rFonts w:eastAsia="Calibri" w:cs="Times New Roman"/>
          <w:szCs w:val="24"/>
          <w:lang w:eastAsia="ar-SA"/>
        </w:rPr>
      </w:pPr>
      <w:r w:rsidRPr="00BD6AE6">
        <w:rPr>
          <w:rFonts w:eastAsia="Calibri" w:cs="Times New Roman"/>
          <w:szCs w:val="24"/>
          <w:lang w:eastAsia="ar-SA"/>
        </w:rPr>
        <w:t>5.4. Подрядчик обязан не позднее, чем за 5 (пять) рабочих дней письменно уведомить Заказчика о завершении работ по Договору и готовности работ к сдаче и представить Заказчику акт приемки выполненных работ (форма КС-2), справку о стоимости выполненных работ и затрат (форма КС-3).</w:t>
      </w:r>
    </w:p>
    <w:p w:rsidR="00BD6AE6" w:rsidRPr="00BD6AE6" w:rsidRDefault="00BD6AE6" w:rsidP="00BD6AE6">
      <w:pPr>
        <w:suppressAutoHyphens/>
        <w:autoSpaceDE w:val="0"/>
        <w:autoSpaceDN w:val="0"/>
        <w:adjustRightInd w:val="0"/>
        <w:spacing w:line="240" w:lineRule="auto"/>
        <w:ind w:firstLine="540"/>
        <w:jc w:val="both"/>
        <w:rPr>
          <w:rFonts w:eastAsia="Calibri" w:cs="Times New Roman"/>
          <w:szCs w:val="24"/>
          <w:lang w:eastAsia="ar-SA"/>
        </w:rPr>
      </w:pPr>
      <w:r w:rsidRPr="00BD6AE6">
        <w:rPr>
          <w:rFonts w:eastAsia="Calibri" w:cs="Times New Roman"/>
          <w:szCs w:val="24"/>
          <w:lang w:eastAsia="ar-SA"/>
        </w:rPr>
        <w:t xml:space="preserve">Заказчик не позднее, чем за 2 (два) рабочих дня уведомляет Подрядчика и владельцев территории благоустройства - Комитет по развитию городского хозяйства администрации города Мурманска и/или управление Ленинского/Октябрьского административного округа о дате и времени приемки работ. </w:t>
      </w:r>
    </w:p>
    <w:p w:rsidR="00BD6AE6" w:rsidRPr="00BD6AE6" w:rsidRDefault="00BD6AE6" w:rsidP="00BD6AE6">
      <w:pPr>
        <w:suppressAutoHyphens/>
        <w:autoSpaceDE w:val="0"/>
        <w:autoSpaceDN w:val="0"/>
        <w:adjustRightInd w:val="0"/>
        <w:spacing w:line="240" w:lineRule="auto"/>
        <w:ind w:firstLine="540"/>
        <w:jc w:val="both"/>
        <w:rPr>
          <w:rFonts w:eastAsia="Calibri" w:cs="Times New Roman"/>
          <w:szCs w:val="24"/>
          <w:lang w:eastAsia="ar-SA"/>
        </w:rPr>
      </w:pPr>
      <w:r w:rsidRPr="00BD6AE6">
        <w:rPr>
          <w:rFonts w:eastAsia="Calibri" w:cs="Times New Roman"/>
          <w:szCs w:val="24"/>
          <w:lang w:eastAsia="ar-SA"/>
        </w:rPr>
        <w:t>5.5. В состав приемочной комиссии, создаваемой Заказчиком, входят: уполномоченные представители Заказчика, Подрядчика</w:t>
      </w:r>
      <w:r w:rsidRPr="00BD6AE6">
        <w:rPr>
          <w:rFonts w:eastAsia="Calibri" w:cs="Times New Roman"/>
          <w:color w:val="FF00FF"/>
          <w:spacing w:val="-1"/>
          <w:szCs w:val="24"/>
          <w:lang w:eastAsia="ar-SA"/>
        </w:rPr>
        <w:t xml:space="preserve"> </w:t>
      </w:r>
      <w:r w:rsidRPr="00BD6AE6">
        <w:rPr>
          <w:rFonts w:eastAsia="Calibri" w:cs="Times New Roman"/>
          <w:spacing w:val="-1"/>
          <w:szCs w:val="24"/>
          <w:lang w:eastAsia="ar-SA"/>
        </w:rPr>
        <w:t xml:space="preserve">и владельца территории благоустройства - </w:t>
      </w:r>
      <w:r w:rsidRPr="00BD6AE6">
        <w:rPr>
          <w:rFonts w:eastAsia="Calibri" w:cs="Times New Roman"/>
          <w:szCs w:val="24"/>
          <w:lang w:eastAsia="ar-SA"/>
        </w:rPr>
        <w:t xml:space="preserve">Комитет по развитию городского хозяйства администрации города Мурманска и/или управление Ленинского/Октябрьского административного округа </w:t>
      </w:r>
      <w:proofErr w:type="spellStart"/>
      <w:r w:rsidRPr="00BD6AE6">
        <w:rPr>
          <w:rFonts w:eastAsia="Calibri" w:cs="Times New Roman"/>
          <w:szCs w:val="24"/>
          <w:lang w:eastAsia="ar-SA"/>
        </w:rPr>
        <w:t>г</w:t>
      </w:r>
      <w:proofErr w:type="gramStart"/>
      <w:r w:rsidRPr="00BD6AE6">
        <w:rPr>
          <w:rFonts w:eastAsia="Calibri" w:cs="Times New Roman"/>
          <w:szCs w:val="24"/>
          <w:lang w:eastAsia="ar-SA"/>
        </w:rPr>
        <w:t>.М</w:t>
      </w:r>
      <w:proofErr w:type="gramEnd"/>
      <w:r w:rsidRPr="00BD6AE6">
        <w:rPr>
          <w:rFonts w:eastAsia="Calibri" w:cs="Times New Roman"/>
          <w:szCs w:val="24"/>
          <w:lang w:eastAsia="ar-SA"/>
        </w:rPr>
        <w:t>урманска</w:t>
      </w:r>
      <w:proofErr w:type="spellEnd"/>
      <w:r w:rsidRPr="00BD6AE6">
        <w:rPr>
          <w:rFonts w:eastAsia="Calibri" w:cs="Times New Roman"/>
          <w:szCs w:val="24"/>
          <w:lang w:eastAsia="ar-SA"/>
        </w:rPr>
        <w:t xml:space="preserve">. </w:t>
      </w:r>
    </w:p>
    <w:p w:rsidR="00BD6AE6" w:rsidRPr="00BD6AE6" w:rsidRDefault="00BD6AE6" w:rsidP="00BD6AE6">
      <w:pPr>
        <w:autoSpaceDE w:val="0"/>
        <w:autoSpaceDN w:val="0"/>
        <w:adjustRightInd w:val="0"/>
        <w:spacing w:line="240" w:lineRule="auto"/>
        <w:ind w:firstLine="540"/>
        <w:jc w:val="both"/>
        <w:rPr>
          <w:rFonts w:eastAsia="Times New Roman" w:cs="Times New Roman"/>
          <w:szCs w:val="24"/>
          <w:lang w:eastAsia="ru-RU"/>
        </w:rPr>
      </w:pPr>
      <w:r w:rsidRPr="00BD6AE6">
        <w:rPr>
          <w:rFonts w:eastAsia="Times New Roman" w:cs="Times New Roman"/>
          <w:szCs w:val="24"/>
          <w:lang w:eastAsia="ru-RU"/>
        </w:rPr>
        <w:t xml:space="preserve">5.6. Работы считаются принятыми </w:t>
      </w:r>
      <w:r w:rsidRPr="00BD6AE6">
        <w:rPr>
          <w:rFonts w:eastAsia="Calibri" w:cs="Times New Roman"/>
          <w:spacing w:val="-1"/>
          <w:szCs w:val="24"/>
          <w:lang w:eastAsia="ar-SA"/>
        </w:rPr>
        <w:t>приемочной комиссией</w:t>
      </w:r>
      <w:r w:rsidRPr="00BD6AE6">
        <w:rPr>
          <w:rFonts w:eastAsia="Times New Roman" w:cs="Times New Roman"/>
          <w:szCs w:val="24"/>
          <w:lang w:eastAsia="ru-RU"/>
        </w:rPr>
        <w:t xml:space="preserve"> со дня подписания Акта приемки приемочной комиссии (Приложение №4 к настоящему Договору), предварительно подготовленного Подрядчиком, за исключением случаев, предусмотренных п.5.7. настоящего Договора.</w:t>
      </w:r>
    </w:p>
    <w:p w:rsidR="00BD6AE6" w:rsidRPr="00BD6AE6" w:rsidRDefault="00BD6AE6" w:rsidP="00BD6AE6">
      <w:pPr>
        <w:suppressAutoHyphens/>
        <w:autoSpaceDE w:val="0"/>
        <w:autoSpaceDN w:val="0"/>
        <w:adjustRightInd w:val="0"/>
        <w:spacing w:line="240" w:lineRule="auto"/>
        <w:ind w:firstLine="540"/>
        <w:jc w:val="both"/>
        <w:rPr>
          <w:rFonts w:eastAsia="Calibri" w:cs="Times New Roman"/>
          <w:szCs w:val="24"/>
          <w:lang w:eastAsia="ar-SA"/>
        </w:rPr>
      </w:pPr>
      <w:r w:rsidRPr="00BD6AE6">
        <w:rPr>
          <w:rFonts w:eastAsia="Calibri" w:cs="Times New Roman"/>
          <w:szCs w:val="24"/>
          <w:lang w:eastAsia="ar-SA"/>
        </w:rPr>
        <w:t xml:space="preserve">5.7. При обнаружении приемочной комиссией в ходе приемки работ недостатков в выполненной работе, членами приемочной комиссией в Акте приемки приемочной комиссии (Приложение №4 к настоящему Договору) фиксируются обнаруженные дефекты и разумные сроки их устранения Подрядчиком. Подрядчик обязан устранить все обнаруженные дефекты своими силами и за свой счет в сроки, указанные в Акте приемки приемочной комиссии, и уведомить об их устранении Заказчика в течение 2-х рабочих дней после их устранения. Заказчик в течение 2-х рабочих дней после получения уведомления Подрядчика об устранении дефектов в выполненной работе, организует в установленном порядке приемку работ приемочной комиссией. Приемка работ осуществляется в соответствии с </w:t>
      </w:r>
      <w:proofErr w:type="spellStart"/>
      <w:r w:rsidRPr="00BD6AE6">
        <w:rPr>
          <w:rFonts w:eastAsia="Calibri" w:cs="Times New Roman"/>
          <w:szCs w:val="24"/>
          <w:lang w:eastAsia="ar-SA"/>
        </w:rPr>
        <w:t>п.п</w:t>
      </w:r>
      <w:proofErr w:type="spellEnd"/>
      <w:r w:rsidRPr="00BD6AE6">
        <w:rPr>
          <w:rFonts w:eastAsia="Calibri" w:cs="Times New Roman"/>
          <w:szCs w:val="24"/>
          <w:lang w:eastAsia="ar-SA"/>
        </w:rPr>
        <w:t>. 5.4., 5.5., 5.6. настоящего Договора.</w:t>
      </w:r>
    </w:p>
    <w:p w:rsidR="00BD6AE6" w:rsidRPr="00BD6AE6" w:rsidRDefault="00BD6AE6" w:rsidP="00BD6AE6">
      <w:pPr>
        <w:suppressAutoHyphens/>
        <w:autoSpaceDE w:val="0"/>
        <w:autoSpaceDN w:val="0"/>
        <w:adjustRightInd w:val="0"/>
        <w:spacing w:line="240" w:lineRule="auto"/>
        <w:ind w:firstLine="540"/>
        <w:jc w:val="both"/>
        <w:rPr>
          <w:rFonts w:eastAsia="Calibri" w:cs="Times New Roman"/>
          <w:szCs w:val="24"/>
          <w:lang w:eastAsia="ar-SA"/>
        </w:rPr>
      </w:pPr>
      <w:r w:rsidRPr="00BD6AE6">
        <w:rPr>
          <w:rFonts w:eastAsia="Calibri" w:cs="Times New Roman"/>
          <w:szCs w:val="24"/>
          <w:lang w:eastAsia="ar-SA"/>
        </w:rPr>
        <w:t xml:space="preserve">5.8. Окончательная приемка работ производится только после выполнения всех работ в полном соответствии с технической и сметной документацией, а также после устранения всех дефектов, обнаруженных в соответствии с пунктом 5.7. настоящего Договора. </w:t>
      </w:r>
    </w:p>
    <w:p w:rsidR="00BD6AE6" w:rsidRPr="00BD6AE6" w:rsidRDefault="00BD6AE6" w:rsidP="00BD6AE6">
      <w:pPr>
        <w:suppressAutoHyphens/>
        <w:autoSpaceDE w:val="0"/>
        <w:autoSpaceDN w:val="0"/>
        <w:adjustRightInd w:val="0"/>
        <w:spacing w:line="240" w:lineRule="auto"/>
        <w:ind w:firstLine="540"/>
        <w:jc w:val="both"/>
        <w:rPr>
          <w:rFonts w:eastAsia="Calibri" w:cs="Times New Roman"/>
          <w:szCs w:val="24"/>
          <w:lang w:eastAsia="ar-SA"/>
        </w:rPr>
      </w:pPr>
      <w:r w:rsidRPr="00BD6AE6">
        <w:rPr>
          <w:rFonts w:eastAsia="Calibri" w:cs="Times New Roman"/>
          <w:szCs w:val="24"/>
          <w:lang w:eastAsia="ar-SA"/>
        </w:rPr>
        <w:t>По результатам окончательной приемки работ Сторонами подписываются акт приемки выполненных работ (форма КС-2), справка о стоимости выполненных работ (форма КС-3) и Акт приема-передачи выполненных работ (Приложение №5 к настоящему Договору), предварительно подготовленные Подрядчиком.</w:t>
      </w:r>
    </w:p>
    <w:p w:rsidR="00BD6AE6" w:rsidRPr="00BD6AE6" w:rsidRDefault="00BD6AE6" w:rsidP="00BD6AE6">
      <w:pPr>
        <w:suppressAutoHyphens/>
        <w:autoSpaceDE w:val="0"/>
        <w:autoSpaceDN w:val="0"/>
        <w:adjustRightInd w:val="0"/>
        <w:spacing w:line="240" w:lineRule="auto"/>
        <w:ind w:firstLine="540"/>
        <w:jc w:val="both"/>
        <w:rPr>
          <w:rFonts w:eastAsia="Calibri" w:cs="Times New Roman"/>
          <w:szCs w:val="24"/>
          <w:lang w:eastAsia="ar-SA"/>
        </w:rPr>
      </w:pPr>
      <w:r w:rsidRPr="00BD6AE6">
        <w:rPr>
          <w:rFonts w:eastAsia="Calibri" w:cs="Times New Roman"/>
          <w:szCs w:val="24"/>
          <w:lang w:eastAsia="ar-SA"/>
        </w:rPr>
        <w:lastRenderedPageBreak/>
        <w:t>Акт приемки выполненных работ (форма КС-2) и справка о стоимости выполненных работ (форма КС-3), подписанные Сторонами, являются основанием для выставления Подрядчиком счета и счета-фактуры Заказчику.</w:t>
      </w:r>
    </w:p>
    <w:p w:rsidR="00BD6AE6" w:rsidRPr="00BD6AE6" w:rsidRDefault="00BD6AE6" w:rsidP="00BD6AE6">
      <w:pPr>
        <w:suppressAutoHyphens/>
        <w:autoSpaceDE w:val="0"/>
        <w:autoSpaceDN w:val="0"/>
        <w:adjustRightInd w:val="0"/>
        <w:spacing w:line="240" w:lineRule="auto"/>
        <w:ind w:firstLine="540"/>
        <w:jc w:val="both"/>
        <w:rPr>
          <w:rFonts w:eastAsia="Calibri" w:cs="Times New Roman"/>
          <w:szCs w:val="24"/>
          <w:lang w:eastAsia="ar-SA"/>
        </w:rPr>
      </w:pPr>
      <w:r w:rsidRPr="00BD6AE6">
        <w:rPr>
          <w:rFonts w:eastAsia="Calibri" w:cs="Times New Roman"/>
          <w:szCs w:val="24"/>
          <w:lang w:eastAsia="ar-SA"/>
        </w:rPr>
        <w:t xml:space="preserve">5.9. В случае досрочного выполнения работ Заказчик вправе досрочно организовать приемку работ в соответствии с </w:t>
      </w:r>
      <w:proofErr w:type="spellStart"/>
      <w:r w:rsidRPr="00BD6AE6">
        <w:rPr>
          <w:rFonts w:eastAsia="Calibri" w:cs="Times New Roman"/>
          <w:szCs w:val="24"/>
          <w:lang w:eastAsia="ar-SA"/>
        </w:rPr>
        <w:t>п.п</w:t>
      </w:r>
      <w:proofErr w:type="spellEnd"/>
      <w:r w:rsidRPr="00BD6AE6">
        <w:rPr>
          <w:rFonts w:eastAsia="Calibri" w:cs="Times New Roman"/>
          <w:szCs w:val="24"/>
          <w:lang w:eastAsia="ar-SA"/>
        </w:rPr>
        <w:t>. 5.4., 5.5., 5.6., 5.7. настоящего Договора.</w:t>
      </w:r>
    </w:p>
    <w:p w:rsidR="00BD6AE6" w:rsidRPr="00BD6AE6" w:rsidRDefault="00BD6AE6" w:rsidP="00BD6AE6">
      <w:pPr>
        <w:suppressAutoHyphens/>
        <w:autoSpaceDE w:val="0"/>
        <w:autoSpaceDN w:val="0"/>
        <w:adjustRightInd w:val="0"/>
        <w:spacing w:line="240" w:lineRule="auto"/>
        <w:ind w:firstLine="540"/>
        <w:jc w:val="both"/>
        <w:rPr>
          <w:rFonts w:eastAsia="Calibri" w:cs="Times New Roman"/>
          <w:szCs w:val="24"/>
          <w:lang w:eastAsia="ar-SA"/>
        </w:rPr>
      </w:pPr>
      <w:r w:rsidRPr="00BD6AE6">
        <w:rPr>
          <w:rFonts w:eastAsia="Calibri" w:cs="Times New Roman"/>
          <w:szCs w:val="24"/>
          <w:lang w:eastAsia="ar-SA"/>
        </w:rPr>
        <w:t xml:space="preserve">5.10. Риск случайной гибели или случайного повреждения результатов выполненных работ, составляющих предмет настоящего Договора, до его приемки по Акту приема-передачи выполненных работ (Приложение №5 к настоящему Договору) несет Подрядчик, после подписания Акта приема-передачи выполненных работ – Заказчик. </w:t>
      </w:r>
    </w:p>
    <w:p w:rsidR="00BD6AE6" w:rsidRPr="00BD6AE6" w:rsidRDefault="00BD6AE6" w:rsidP="00BD6AE6">
      <w:pPr>
        <w:suppressAutoHyphens/>
        <w:autoSpaceDE w:val="0"/>
        <w:autoSpaceDN w:val="0"/>
        <w:adjustRightInd w:val="0"/>
        <w:spacing w:line="240" w:lineRule="auto"/>
        <w:ind w:firstLine="540"/>
        <w:jc w:val="both"/>
        <w:rPr>
          <w:rFonts w:eastAsia="Calibri" w:cs="Times New Roman"/>
          <w:szCs w:val="24"/>
          <w:lang w:eastAsia="ar-SA"/>
        </w:rPr>
      </w:pPr>
    </w:p>
    <w:p w:rsidR="00BD6AE6" w:rsidRPr="00BD6AE6" w:rsidRDefault="00BD6AE6" w:rsidP="009F05BD">
      <w:pPr>
        <w:numPr>
          <w:ilvl w:val="0"/>
          <w:numId w:val="40"/>
        </w:numPr>
        <w:suppressAutoHyphens/>
        <w:autoSpaceDE w:val="0"/>
        <w:autoSpaceDN w:val="0"/>
        <w:adjustRightInd w:val="0"/>
        <w:spacing w:line="240" w:lineRule="auto"/>
        <w:ind w:left="714" w:hanging="357"/>
        <w:jc w:val="left"/>
        <w:outlineLvl w:val="0"/>
        <w:rPr>
          <w:rFonts w:eastAsia="Calibri" w:cs="Times New Roman"/>
          <w:szCs w:val="24"/>
          <w:lang w:eastAsia="ar-SA"/>
        </w:rPr>
      </w:pPr>
      <w:r w:rsidRPr="00BD6AE6">
        <w:rPr>
          <w:rFonts w:eastAsia="Calibri" w:cs="Times New Roman"/>
          <w:szCs w:val="24"/>
          <w:lang w:eastAsia="ar-SA"/>
        </w:rPr>
        <w:t>ГАРАНТИИ КАЧЕСТВА ПО СДАННЫМ РАБОТАМ</w:t>
      </w:r>
    </w:p>
    <w:p w:rsidR="00BD6AE6" w:rsidRPr="00BD6AE6" w:rsidRDefault="00BD6AE6" w:rsidP="00BD6AE6">
      <w:pPr>
        <w:suppressAutoHyphens/>
        <w:autoSpaceDE w:val="0"/>
        <w:autoSpaceDN w:val="0"/>
        <w:adjustRightInd w:val="0"/>
        <w:spacing w:line="240" w:lineRule="auto"/>
        <w:ind w:left="714"/>
        <w:jc w:val="left"/>
        <w:outlineLvl w:val="0"/>
        <w:rPr>
          <w:rFonts w:eastAsia="Calibri" w:cs="Times New Roman"/>
          <w:szCs w:val="24"/>
          <w:lang w:eastAsia="ar-SA"/>
        </w:rPr>
      </w:pPr>
    </w:p>
    <w:p w:rsidR="00BD6AE6" w:rsidRPr="00BD6AE6" w:rsidRDefault="00BD6AE6" w:rsidP="00BD6AE6">
      <w:pPr>
        <w:suppressAutoHyphens/>
        <w:autoSpaceDE w:val="0"/>
        <w:autoSpaceDN w:val="0"/>
        <w:adjustRightInd w:val="0"/>
        <w:spacing w:line="240" w:lineRule="auto"/>
        <w:ind w:firstLine="540"/>
        <w:jc w:val="both"/>
        <w:rPr>
          <w:rFonts w:eastAsia="Calibri" w:cs="Times New Roman"/>
          <w:szCs w:val="24"/>
          <w:lang w:eastAsia="ar-SA"/>
        </w:rPr>
      </w:pPr>
      <w:r w:rsidRPr="00BD6AE6">
        <w:rPr>
          <w:rFonts w:eastAsia="Calibri" w:cs="Times New Roman"/>
          <w:szCs w:val="24"/>
          <w:lang w:eastAsia="ar-SA"/>
        </w:rPr>
        <w:t>6.1. Качество результата работ и использованных при их проведении материалов должно соответствовать ГОСТам, СНиПам и другим действующим нормативным документам.</w:t>
      </w:r>
    </w:p>
    <w:p w:rsidR="00BD6AE6" w:rsidRPr="00BD6AE6" w:rsidRDefault="00BD6AE6" w:rsidP="00BD6AE6">
      <w:pPr>
        <w:suppressAutoHyphens/>
        <w:autoSpaceDE w:val="0"/>
        <w:autoSpaceDN w:val="0"/>
        <w:adjustRightInd w:val="0"/>
        <w:spacing w:line="240" w:lineRule="auto"/>
        <w:ind w:firstLine="540"/>
        <w:jc w:val="both"/>
        <w:rPr>
          <w:rFonts w:eastAsia="Calibri" w:cs="Times New Roman"/>
          <w:szCs w:val="24"/>
          <w:lang w:eastAsia="ar-SA"/>
        </w:rPr>
      </w:pPr>
      <w:r w:rsidRPr="00BD6AE6">
        <w:rPr>
          <w:rFonts w:eastAsia="Calibri" w:cs="Times New Roman"/>
          <w:szCs w:val="24"/>
          <w:lang w:eastAsia="ar-SA"/>
        </w:rPr>
        <w:t>6.2. Гарантии качества распространяются на все работы, выполненные Подрядчиком и субподрядчиками по настоящему Договору, и использованные при их проведении материалы. Ответственность и гарантию за качество работ, исполненных субподрядчиком, и использованных им материалов, в полном объеме несет Подрядчик.</w:t>
      </w:r>
    </w:p>
    <w:p w:rsidR="00BD6AE6" w:rsidRPr="00BD6AE6" w:rsidRDefault="00BD6AE6" w:rsidP="00BD6AE6">
      <w:pPr>
        <w:suppressAutoHyphens/>
        <w:autoSpaceDE w:val="0"/>
        <w:autoSpaceDN w:val="0"/>
        <w:adjustRightInd w:val="0"/>
        <w:spacing w:line="240" w:lineRule="auto"/>
        <w:ind w:firstLine="540"/>
        <w:jc w:val="both"/>
        <w:rPr>
          <w:rFonts w:eastAsia="Calibri" w:cs="Times New Roman"/>
          <w:szCs w:val="24"/>
          <w:lang w:eastAsia="ar-SA"/>
        </w:rPr>
      </w:pPr>
      <w:r w:rsidRPr="00BD6AE6">
        <w:rPr>
          <w:rFonts w:eastAsia="Calibri" w:cs="Times New Roman"/>
          <w:szCs w:val="24"/>
          <w:lang w:eastAsia="ar-SA"/>
        </w:rPr>
        <w:t>6.3. Гарантийный срок работ устанавливается в течение 24 месяцев с момента подписания Акта приема-передачи выполненных работ (Приложение № 5 к настоящему Договору).</w:t>
      </w:r>
    </w:p>
    <w:p w:rsidR="00BD6AE6" w:rsidRPr="00BD6AE6" w:rsidRDefault="00BD6AE6" w:rsidP="00BD6AE6">
      <w:pPr>
        <w:suppressAutoHyphens/>
        <w:autoSpaceDE w:val="0"/>
        <w:autoSpaceDN w:val="0"/>
        <w:adjustRightInd w:val="0"/>
        <w:spacing w:line="240" w:lineRule="auto"/>
        <w:ind w:firstLine="540"/>
        <w:jc w:val="both"/>
        <w:rPr>
          <w:rFonts w:eastAsia="Calibri" w:cs="Times New Roman"/>
          <w:szCs w:val="24"/>
          <w:lang w:eastAsia="ar-SA"/>
        </w:rPr>
      </w:pPr>
      <w:r w:rsidRPr="00BD6AE6">
        <w:rPr>
          <w:rFonts w:eastAsia="Calibri" w:cs="Times New Roman"/>
          <w:szCs w:val="24"/>
          <w:lang w:eastAsia="ar-SA"/>
        </w:rPr>
        <w:t>6.4. Если в гарантийный период обнаружатся дефекты, допущенные по вине Подрядчика,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BD6AE6" w:rsidRPr="00BD6AE6" w:rsidRDefault="00BD6AE6" w:rsidP="00BD6AE6">
      <w:pPr>
        <w:suppressAutoHyphens/>
        <w:autoSpaceDE w:val="0"/>
        <w:autoSpaceDN w:val="0"/>
        <w:adjustRightInd w:val="0"/>
        <w:spacing w:line="240" w:lineRule="auto"/>
        <w:ind w:firstLine="540"/>
        <w:jc w:val="both"/>
        <w:rPr>
          <w:rFonts w:eastAsia="Calibri" w:cs="Times New Roman"/>
          <w:szCs w:val="24"/>
          <w:lang w:eastAsia="ar-SA"/>
        </w:rPr>
      </w:pPr>
      <w:r w:rsidRPr="00BD6AE6">
        <w:rPr>
          <w:rFonts w:eastAsia="Calibri" w:cs="Times New Roman"/>
          <w:szCs w:val="24"/>
          <w:lang w:eastAsia="ar-SA"/>
        </w:rPr>
        <w:t xml:space="preserve">6.5. При отказе Подрядчика от составления или подписания акта обнаруженных дефектов Заказчик составляет односторонний акт.     </w:t>
      </w:r>
    </w:p>
    <w:p w:rsidR="00BD6AE6" w:rsidRPr="00BD6AE6" w:rsidRDefault="00BD6AE6" w:rsidP="00BD6AE6">
      <w:pPr>
        <w:suppressAutoHyphens/>
        <w:autoSpaceDE w:val="0"/>
        <w:autoSpaceDN w:val="0"/>
        <w:adjustRightInd w:val="0"/>
        <w:spacing w:line="240" w:lineRule="auto"/>
        <w:ind w:firstLine="540"/>
        <w:jc w:val="both"/>
        <w:rPr>
          <w:rFonts w:eastAsia="Calibri" w:cs="Times New Roman"/>
          <w:szCs w:val="24"/>
          <w:lang w:eastAsia="ar-SA"/>
        </w:rPr>
      </w:pPr>
      <w:r w:rsidRPr="00BD6AE6">
        <w:rPr>
          <w:rFonts w:eastAsia="Calibri" w:cs="Times New Roman"/>
          <w:szCs w:val="24"/>
          <w:lang w:eastAsia="ar-SA"/>
        </w:rPr>
        <w:t xml:space="preserve">6.6. 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Заказчик вправе требовать от Подрядчика возмещение понесенных расходов на устранение выявленных дефектов. Подрядчик обязан возместить Заказчику расходы на устранение выявленных дефектов в течение 5 банковских дней с момента получения соответствующего требования.   </w:t>
      </w:r>
    </w:p>
    <w:p w:rsidR="00BD6AE6" w:rsidRPr="00BD6AE6" w:rsidRDefault="00BD6AE6" w:rsidP="009F05BD">
      <w:pPr>
        <w:numPr>
          <w:ilvl w:val="0"/>
          <w:numId w:val="40"/>
        </w:numPr>
        <w:suppressAutoHyphens/>
        <w:autoSpaceDE w:val="0"/>
        <w:autoSpaceDN w:val="0"/>
        <w:adjustRightInd w:val="0"/>
        <w:spacing w:before="240" w:after="240" w:line="240" w:lineRule="auto"/>
        <w:ind w:left="714" w:hanging="357"/>
        <w:jc w:val="left"/>
        <w:outlineLvl w:val="0"/>
        <w:rPr>
          <w:rFonts w:eastAsia="Calibri" w:cs="Times New Roman"/>
          <w:szCs w:val="24"/>
          <w:lang w:eastAsia="ar-SA"/>
        </w:rPr>
      </w:pPr>
      <w:r w:rsidRPr="00BD6AE6">
        <w:rPr>
          <w:rFonts w:eastAsia="Calibri" w:cs="Times New Roman"/>
          <w:szCs w:val="24"/>
          <w:lang w:eastAsia="ar-SA"/>
        </w:rPr>
        <w:t>ОТВЕТСТВЕННОСТЬ СТОРОН</w:t>
      </w:r>
    </w:p>
    <w:p w:rsidR="00BD6AE6" w:rsidRPr="00BD6AE6" w:rsidRDefault="00BD6AE6" w:rsidP="00BD6AE6">
      <w:pPr>
        <w:suppressAutoHyphens/>
        <w:autoSpaceDE w:val="0"/>
        <w:autoSpaceDN w:val="0"/>
        <w:adjustRightInd w:val="0"/>
        <w:spacing w:line="240" w:lineRule="auto"/>
        <w:ind w:firstLine="540"/>
        <w:jc w:val="both"/>
        <w:rPr>
          <w:rFonts w:eastAsia="Calibri" w:cs="Times New Roman"/>
          <w:szCs w:val="24"/>
          <w:lang w:eastAsia="ar-SA"/>
        </w:rPr>
      </w:pPr>
      <w:r w:rsidRPr="00BD6AE6">
        <w:rPr>
          <w:rFonts w:eastAsia="Calibri" w:cs="Times New Roman"/>
          <w:szCs w:val="24"/>
          <w:lang w:eastAsia="ar-SA"/>
        </w:rPr>
        <w:t>7.1. За неисполнение или ненадлежащее исполнение своих обязательств по Договору Заказчик и Подрядчик несут ответственность в соответствии с действующим законодательством Российской Федерации.</w:t>
      </w:r>
    </w:p>
    <w:p w:rsidR="00BD6AE6" w:rsidRPr="00BD6AE6" w:rsidRDefault="00BD6AE6" w:rsidP="00BD6AE6">
      <w:pPr>
        <w:suppressAutoHyphens/>
        <w:autoSpaceDE w:val="0"/>
        <w:autoSpaceDN w:val="0"/>
        <w:adjustRightInd w:val="0"/>
        <w:spacing w:line="240" w:lineRule="auto"/>
        <w:ind w:firstLine="540"/>
        <w:jc w:val="both"/>
        <w:rPr>
          <w:rFonts w:eastAsia="Calibri" w:cs="Times New Roman"/>
          <w:szCs w:val="24"/>
          <w:lang w:eastAsia="ar-SA"/>
        </w:rPr>
      </w:pPr>
      <w:r w:rsidRPr="00BD6AE6">
        <w:rPr>
          <w:rFonts w:eastAsia="Calibri" w:cs="Times New Roman"/>
          <w:szCs w:val="24"/>
          <w:lang w:eastAsia="ar-SA"/>
        </w:rPr>
        <w:t xml:space="preserve">7.2. В случае нарушения Подрядчиком сроков выполнения и/или сдачи работ, а также сроков устранения дефектов в работах, за исключением случаев, когда указанное нарушение явилось следствием действий (бездействия) Заказчика, Подрядчик выплачивает Заказчику, по соответствующему письменному требованию, пени в размере 0,1 % от </w:t>
      </w:r>
      <w:proofErr w:type="gramStart"/>
      <w:r w:rsidRPr="00BD6AE6">
        <w:rPr>
          <w:rFonts w:eastAsia="Calibri" w:cs="Times New Roman"/>
          <w:szCs w:val="24"/>
          <w:lang w:eastAsia="ar-SA"/>
        </w:rPr>
        <w:t>стоимости</w:t>
      </w:r>
      <w:proofErr w:type="gramEnd"/>
      <w:r w:rsidRPr="00BD6AE6">
        <w:rPr>
          <w:rFonts w:eastAsia="Calibri" w:cs="Times New Roman"/>
          <w:szCs w:val="24"/>
          <w:lang w:eastAsia="ar-SA"/>
        </w:rPr>
        <w:t xml:space="preserve"> не выполненной и/или не сданной вовремя работы за каждый день такой просрочки.</w:t>
      </w:r>
    </w:p>
    <w:p w:rsidR="00BD6AE6" w:rsidRPr="00BD6AE6" w:rsidRDefault="00BD6AE6" w:rsidP="00BD6AE6">
      <w:pPr>
        <w:suppressAutoHyphens/>
        <w:autoSpaceDE w:val="0"/>
        <w:autoSpaceDN w:val="0"/>
        <w:adjustRightInd w:val="0"/>
        <w:spacing w:line="240" w:lineRule="auto"/>
        <w:ind w:firstLine="540"/>
        <w:jc w:val="both"/>
        <w:rPr>
          <w:rFonts w:eastAsia="Calibri" w:cs="Times New Roman"/>
          <w:szCs w:val="24"/>
          <w:lang w:eastAsia="ar-SA"/>
        </w:rPr>
      </w:pPr>
      <w:r w:rsidRPr="00BD6AE6">
        <w:rPr>
          <w:rFonts w:eastAsia="Calibri" w:cs="Times New Roman"/>
          <w:szCs w:val="24"/>
          <w:lang w:eastAsia="ar-SA"/>
        </w:rPr>
        <w:t>7.3. Уплата пени не освобождает Подрядчика от выполнения обязательств по настоящему Договору.</w:t>
      </w:r>
    </w:p>
    <w:p w:rsidR="00BD6AE6" w:rsidRPr="00BD6AE6" w:rsidRDefault="00BD6AE6" w:rsidP="00BD6AE6">
      <w:pPr>
        <w:suppressAutoHyphens/>
        <w:autoSpaceDE w:val="0"/>
        <w:autoSpaceDN w:val="0"/>
        <w:adjustRightInd w:val="0"/>
        <w:spacing w:line="240" w:lineRule="auto"/>
        <w:ind w:firstLine="540"/>
        <w:jc w:val="both"/>
        <w:rPr>
          <w:rFonts w:eastAsia="Calibri" w:cs="Times New Roman"/>
          <w:szCs w:val="24"/>
          <w:lang w:eastAsia="ar-SA"/>
        </w:rPr>
      </w:pPr>
      <w:r w:rsidRPr="00BD6AE6">
        <w:rPr>
          <w:rFonts w:eastAsia="Calibri" w:cs="Times New Roman"/>
          <w:szCs w:val="24"/>
          <w:lang w:eastAsia="ar-SA"/>
        </w:rPr>
        <w:t>7.4.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w:t>
      </w:r>
    </w:p>
    <w:p w:rsidR="00BD6AE6" w:rsidRPr="00BD6AE6" w:rsidRDefault="00BD6AE6" w:rsidP="009F05BD">
      <w:pPr>
        <w:numPr>
          <w:ilvl w:val="0"/>
          <w:numId w:val="40"/>
        </w:numPr>
        <w:suppressAutoHyphens/>
        <w:autoSpaceDE w:val="0"/>
        <w:autoSpaceDN w:val="0"/>
        <w:adjustRightInd w:val="0"/>
        <w:spacing w:before="240" w:after="240" w:line="240" w:lineRule="auto"/>
        <w:ind w:left="714" w:hanging="357"/>
        <w:jc w:val="left"/>
        <w:outlineLvl w:val="0"/>
        <w:rPr>
          <w:rFonts w:eastAsia="Calibri" w:cs="Times New Roman"/>
          <w:szCs w:val="24"/>
          <w:lang w:eastAsia="ar-SA"/>
        </w:rPr>
      </w:pPr>
      <w:r w:rsidRPr="00BD6AE6">
        <w:rPr>
          <w:rFonts w:eastAsia="Calibri" w:cs="Times New Roman"/>
          <w:szCs w:val="24"/>
          <w:lang w:eastAsia="ar-SA"/>
        </w:rPr>
        <w:t>ФОРС-МАЖОРНЫЕ ОБСТОЯТЕЛЬСТВА</w:t>
      </w:r>
    </w:p>
    <w:p w:rsidR="00BD6AE6" w:rsidRPr="00BD6AE6" w:rsidRDefault="00BD6AE6" w:rsidP="00BD6AE6">
      <w:pPr>
        <w:suppressAutoHyphens/>
        <w:autoSpaceDE w:val="0"/>
        <w:autoSpaceDN w:val="0"/>
        <w:adjustRightInd w:val="0"/>
        <w:spacing w:line="240" w:lineRule="auto"/>
        <w:ind w:firstLine="540"/>
        <w:jc w:val="both"/>
        <w:rPr>
          <w:rFonts w:eastAsia="Calibri" w:cs="Times New Roman"/>
          <w:szCs w:val="24"/>
          <w:lang w:eastAsia="ar-SA"/>
        </w:rPr>
      </w:pPr>
      <w:r w:rsidRPr="00BD6AE6">
        <w:rPr>
          <w:rFonts w:eastAsia="Calibri" w:cs="Times New Roman"/>
          <w:szCs w:val="24"/>
          <w:lang w:eastAsia="ar-SA"/>
        </w:rPr>
        <w:lastRenderedPageBreak/>
        <w:t>8.1. Стороны освобождаются от ответственности за частичное или полное неисполнение обязательств по настоящему Договору, если они докажут, что это неисполнение явилось следствием обстоятельств непреодолимой силы (наводнение, землетрясение, военные действия и т.п.) при условии, что данные обстоятельства непосредственно повлияли на выполнение обязательств по настоящему Договору. В этом случае срок выполнения договорных обязательств будет продлен на время действия указанных обстоятельств.</w:t>
      </w:r>
    </w:p>
    <w:p w:rsidR="00BD6AE6" w:rsidRPr="00BD6AE6" w:rsidRDefault="00BD6AE6" w:rsidP="00BD6AE6">
      <w:pPr>
        <w:suppressAutoHyphens/>
        <w:autoSpaceDE w:val="0"/>
        <w:autoSpaceDN w:val="0"/>
        <w:adjustRightInd w:val="0"/>
        <w:spacing w:line="240" w:lineRule="auto"/>
        <w:ind w:firstLine="540"/>
        <w:jc w:val="both"/>
        <w:rPr>
          <w:rFonts w:eastAsia="Calibri" w:cs="Times New Roman"/>
          <w:szCs w:val="24"/>
          <w:lang w:eastAsia="ar-SA"/>
        </w:rPr>
      </w:pPr>
      <w:r w:rsidRPr="00BD6AE6">
        <w:rPr>
          <w:rFonts w:eastAsia="Calibri" w:cs="Times New Roman"/>
          <w:szCs w:val="24"/>
          <w:lang w:eastAsia="ar-SA"/>
        </w:rPr>
        <w:t>8.2. Сторона, которая не в состоянии выполнить свои договорные обязательства, в течение 10 календарных дней информирует другую Сторону о начале действия указанных выше обстоятельств.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w:t>
      </w:r>
    </w:p>
    <w:p w:rsidR="00BD6AE6" w:rsidRPr="00BD6AE6" w:rsidRDefault="00BD6AE6" w:rsidP="00BD6AE6">
      <w:pPr>
        <w:suppressAutoHyphens/>
        <w:autoSpaceDE w:val="0"/>
        <w:autoSpaceDN w:val="0"/>
        <w:adjustRightInd w:val="0"/>
        <w:spacing w:line="240" w:lineRule="auto"/>
        <w:ind w:firstLine="540"/>
        <w:jc w:val="both"/>
        <w:rPr>
          <w:rFonts w:eastAsia="Calibri" w:cs="Times New Roman"/>
          <w:szCs w:val="24"/>
          <w:lang w:eastAsia="ar-SA"/>
        </w:rPr>
      </w:pPr>
      <w:r w:rsidRPr="00BD6AE6">
        <w:rPr>
          <w:rFonts w:eastAsia="Calibri" w:cs="Times New Roman"/>
          <w:szCs w:val="24"/>
          <w:lang w:eastAsia="ar-SA"/>
        </w:rPr>
        <w:t>8.3. Документ, выданный уполномоченным государственным органом,  является достаточным подтверждением наличия и продолжительности действия непреодолимой силы.</w:t>
      </w:r>
    </w:p>
    <w:p w:rsidR="00BD6AE6" w:rsidRPr="00BD6AE6" w:rsidRDefault="00BD6AE6" w:rsidP="00BD6AE6">
      <w:pPr>
        <w:suppressAutoHyphens/>
        <w:autoSpaceDE w:val="0"/>
        <w:autoSpaceDN w:val="0"/>
        <w:adjustRightInd w:val="0"/>
        <w:spacing w:line="240" w:lineRule="auto"/>
        <w:ind w:firstLine="540"/>
        <w:jc w:val="both"/>
        <w:rPr>
          <w:rFonts w:eastAsia="Calibri" w:cs="Times New Roman"/>
          <w:szCs w:val="24"/>
          <w:lang w:eastAsia="ar-SA"/>
        </w:rPr>
      </w:pPr>
      <w:r w:rsidRPr="00BD6AE6">
        <w:rPr>
          <w:rFonts w:eastAsia="Calibri" w:cs="Times New Roman"/>
          <w:szCs w:val="24"/>
          <w:lang w:eastAsia="ar-SA"/>
        </w:rPr>
        <w:t>8.4. Если указанные обстоятельства продолжаются более двух месяцев, то Стороны обязаны решить дальнейшую судьбу настоящего Договора.</w:t>
      </w:r>
    </w:p>
    <w:p w:rsidR="00BD6AE6" w:rsidRPr="00BD6AE6" w:rsidRDefault="00BD6AE6" w:rsidP="009F05BD">
      <w:pPr>
        <w:numPr>
          <w:ilvl w:val="0"/>
          <w:numId w:val="40"/>
        </w:numPr>
        <w:suppressAutoHyphens/>
        <w:autoSpaceDE w:val="0"/>
        <w:autoSpaceDN w:val="0"/>
        <w:adjustRightInd w:val="0"/>
        <w:spacing w:before="240" w:after="240" w:line="240" w:lineRule="auto"/>
        <w:ind w:left="714" w:hanging="357"/>
        <w:jc w:val="left"/>
        <w:outlineLvl w:val="0"/>
        <w:rPr>
          <w:rFonts w:eastAsia="Calibri" w:cs="Times New Roman"/>
          <w:szCs w:val="24"/>
          <w:lang w:eastAsia="ar-SA"/>
        </w:rPr>
      </w:pPr>
      <w:r w:rsidRPr="00BD6AE6">
        <w:rPr>
          <w:rFonts w:eastAsia="Calibri" w:cs="Times New Roman"/>
          <w:szCs w:val="24"/>
          <w:lang w:eastAsia="ar-SA"/>
        </w:rPr>
        <w:t>РАССМОТРЕНИЕ СПОРОВ</w:t>
      </w:r>
    </w:p>
    <w:p w:rsidR="00BD6AE6" w:rsidRPr="00BD6AE6" w:rsidRDefault="00BD6AE6" w:rsidP="00BD6AE6">
      <w:pPr>
        <w:suppressAutoHyphens/>
        <w:autoSpaceDE w:val="0"/>
        <w:autoSpaceDN w:val="0"/>
        <w:adjustRightInd w:val="0"/>
        <w:spacing w:line="240" w:lineRule="auto"/>
        <w:ind w:firstLine="540"/>
        <w:jc w:val="both"/>
        <w:rPr>
          <w:rFonts w:eastAsia="Calibri" w:cs="Times New Roman"/>
          <w:szCs w:val="24"/>
          <w:lang w:eastAsia="ar-SA"/>
        </w:rPr>
      </w:pPr>
      <w:r w:rsidRPr="00BD6AE6">
        <w:rPr>
          <w:rFonts w:eastAsia="Calibri" w:cs="Times New Roman"/>
          <w:szCs w:val="24"/>
          <w:lang w:eastAsia="ar-SA"/>
        </w:rPr>
        <w:t>9.1. В случае возникновения между Сторонами споров или разногласий, вытекающих из настоящего Договора или связанных с ним, Стороны примут все меры к их разрешению путем переговоров.</w:t>
      </w:r>
    </w:p>
    <w:p w:rsidR="00BD6AE6" w:rsidRPr="00BD6AE6" w:rsidRDefault="00BD6AE6" w:rsidP="00BD6AE6">
      <w:pPr>
        <w:suppressAutoHyphens/>
        <w:autoSpaceDE w:val="0"/>
        <w:autoSpaceDN w:val="0"/>
        <w:adjustRightInd w:val="0"/>
        <w:spacing w:line="240" w:lineRule="auto"/>
        <w:ind w:firstLine="540"/>
        <w:jc w:val="both"/>
        <w:rPr>
          <w:rFonts w:eastAsia="Calibri" w:cs="Times New Roman"/>
          <w:szCs w:val="24"/>
          <w:lang w:eastAsia="ar-SA"/>
        </w:rPr>
      </w:pPr>
      <w:r w:rsidRPr="00BD6AE6">
        <w:rPr>
          <w:rFonts w:eastAsia="Calibri" w:cs="Times New Roman"/>
          <w:szCs w:val="24"/>
          <w:lang w:eastAsia="ar-SA"/>
        </w:rPr>
        <w:t xml:space="preserve">9.2. При </w:t>
      </w:r>
      <w:proofErr w:type="gramStart"/>
      <w:r w:rsidRPr="00BD6AE6">
        <w:rPr>
          <w:rFonts w:eastAsia="Calibri" w:cs="Times New Roman"/>
          <w:szCs w:val="24"/>
          <w:lang w:eastAsia="ar-SA"/>
        </w:rPr>
        <w:t>не достижении</w:t>
      </w:r>
      <w:proofErr w:type="gramEnd"/>
      <w:r w:rsidRPr="00BD6AE6">
        <w:rPr>
          <w:rFonts w:eastAsia="Calibri" w:cs="Times New Roman"/>
          <w:szCs w:val="24"/>
          <w:lang w:eastAsia="ar-SA"/>
        </w:rPr>
        <w:t xml:space="preserve"> соглашения путем переговоров, спор подлежит рассмотрению в Арбитражном суде Мурманской области.</w:t>
      </w:r>
    </w:p>
    <w:p w:rsidR="00BD6AE6" w:rsidRPr="00BD6AE6" w:rsidRDefault="00BD6AE6" w:rsidP="009F05BD">
      <w:pPr>
        <w:numPr>
          <w:ilvl w:val="0"/>
          <w:numId w:val="40"/>
        </w:numPr>
        <w:suppressAutoHyphens/>
        <w:autoSpaceDE w:val="0"/>
        <w:autoSpaceDN w:val="0"/>
        <w:adjustRightInd w:val="0"/>
        <w:spacing w:before="240" w:after="240" w:line="240" w:lineRule="auto"/>
        <w:ind w:left="714" w:hanging="357"/>
        <w:jc w:val="left"/>
        <w:outlineLvl w:val="0"/>
        <w:rPr>
          <w:rFonts w:eastAsia="Calibri" w:cs="Times New Roman"/>
          <w:szCs w:val="24"/>
          <w:lang w:eastAsia="ar-SA"/>
        </w:rPr>
      </w:pPr>
      <w:r w:rsidRPr="00BD6AE6">
        <w:rPr>
          <w:rFonts w:eastAsia="Calibri" w:cs="Times New Roman"/>
          <w:szCs w:val="24"/>
          <w:lang w:eastAsia="ar-SA"/>
        </w:rPr>
        <w:t>РАСТОРЖЕНИЕ ДОГОВОРА</w:t>
      </w:r>
    </w:p>
    <w:p w:rsidR="00BD6AE6" w:rsidRPr="00BD6AE6" w:rsidRDefault="00BD6AE6" w:rsidP="00BD6AE6">
      <w:pPr>
        <w:autoSpaceDE w:val="0"/>
        <w:autoSpaceDN w:val="0"/>
        <w:adjustRightInd w:val="0"/>
        <w:spacing w:line="240" w:lineRule="auto"/>
        <w:ind w:firstLine="540"/>
        <w:jc w:val="both"/>
        <w:outlineLvl w:val="0"/>
        <w:rPr>
          <w:rFonts w:eastAsia="Calibri" w:cs="Times New Roman"/>
          <w:color w:val="000000"/>
          <w:szCs w:val="24"/>
          <w:lang w:eastAsia="ru-RU"/>
        </w:rPr>
      </w:pPr>
      <w:r w:rsidRPr="00BD6AE6">
        <w:rPr>
          <w:rFonts w:eastAsia="Calibri" w:cs="Times New Roman"/>
          <w:color w:val="000000"/>
          <w:szCs w:val="24"/>
          <w:lang w:eastAsia="ar-SA"/>
        </w:rPr>
        <w:t>10.1. Заказчик вправе в одностороннем внесудебном порядке по любым основаниям  (в том числе в случае нарушения Подрядчиком обязательств по настоящему Договору (несоблюдения сроков ремонта, ремонта ненадлежащего качества/несоответствующего объему работ, любом другом случае)) расторгнуть настоящий Договор.</w:t>
      </w:r>
      <w:r w:rsidRPr="00BD6AE6">
        <w:rPr>
          <w:rFonts w:eastAsia="Calibri" w:cs="Times New Roman"/>
          <w:color w:val="000000"/>
          <w:szCs w:val="24"/>
          <w:lang w:eastAsia="ru-RU"/>
        </w:rPr>
        <w:t xml:space="preserve"> В этом случае Договор считается расторгнутым на третий календарный день с момента направления Заказчиком соответствующего уведомления</w:t>
      </w:r>
      <w:r w:rsidRPr="00BD6AE6">
        <w:rPr>
          <w:rFonts w:eastAsia="Times New Roman" w:cs="Times New Roman"/>
          <w:color w:val="000000"/>
          <w:szCs w:val="24"/>
          <w:lang w:eastAsia="ru-RU"/>
        </w:rPr>
        <w:t>, кроме случаев, когда в уведомлении о расторжении указан иной срок.</w:t>
      </w:r>
    </w:p>
    <w:p w:rsidR="00BD6AE6" w:rsidRPr="00BD6AE6" w:rsidRDefault="00BD6AE6" w:rsidP="009F05BD">
      <w:pPr>
        <w:numPr>
          <w:ilvl w:val="0"/>
          <w:numId w:val="40"/>
        </w:numPr>
        <w:suppressAutoHyphens/>
        <w:autoSpaceDE w:val="0"/>
        <w:autoSpaceDN w:val="0"/>
        <w:adjustRightInd w:val="0"/>
        <w:spacing w:before="240" w:after="120" w:line="240" w:lineRule="auto"/>
        <w:ind w:left="714" w:hanging="357"/>
        <w:jc w:val="left"/>
        <w:outlineLvl w:val="0"/>
        <w:rPr>
          <w:rFonts w:eastAsia="Calibri" w:cs="Times New Roman"/>
          <w:szCs w:val="24"/>
          <w:lang w:eastAsia="ar-SA"/>
        </w:rPr>
      </w:pPr>
      <w:r w:rsidRPr="00BD6AE6">
        <w:rPr>
          <w:rFonts w:eastAsia="Calibri" w:cs="Times New Roman"/>
          <w:szCs w:val="24"/>
          <w:lang w:eastAsia="ar-SA"/>
        </w:rPr>
        <w:t>ОСОБЫЕ УСЛОВИЯ</w:t>
      </w:r>
    </w:p>
    <w:p w:rsidR="00BD6AE6" w:rsidRPr="00BD6AE6" w:rsidRDefault="00BD6AE6" w:rsidP="00BD6AE6">
      <w:pPr>
        <w:autoSpaceDE w:val="0"/>
        <w:autoSpaceDN w:val="0"/>
        <w:adjustRightInd w:val="0"/>
        <w:spacing w:line="240" w:lineRule="auto"/>
        <w:ind w:firstLine="540"/>
        <w:jc w:val="both"/>
        <w:outlineLvl w:val="0"/>
        <w:rPr>
          <w:rFonts w:eastAsia="Calibri" w:cs="Times New Roman"/>
          <w:szCs w:val="24"/>
          <w:lang w:eastAsia="ar-SA"/>
        </w:rPr>
      </w:pPr>
      <w:r w:rsidRPr="00BD6AE6">
        <w:rPr>
          <w:rFonts w:eastAsia="Calibri" w:cs="Times New Roman"/>
          <w:szCs w:val="24"/>
          <w:lang w:eastAsia="ar-SA"/>
        </w:rPr>
        <w:t>11.1. Любое уведомление по данному Договору оформляется в письменной форме в виде факсимильного сообщения, письма по электронной почте или отправляется заказным письмом получателю по адресу, указанному в настоящем Договоре. Уведомление считается поданным в день отправления факсимильного сообщения, направления по электронной почте, отправления заказного письма.</w:t>
      </w:r>
    </w:p>
    <w:p w:rsidR="00BD6AE6" w:rsidRPr="00BD6AE6" w:rsidRDefault="00BD6AE6" w:rsidP="00BD6AE6">
      <w:pPr>
        <w:autoSpaceDE w:val="0"/>
        <w:autoSpaceDN w:val="0"/>
        <w:adjustRightInd w:val="0"/>
        <w:spacing w:line="240" w:lineRule="auto"/>
        <w:ind w:firstLine="540"/>
        <w:jc w:val="both"/>
        <w:outlineLvl w:val="0"/>
        <w:rPr>
          <w:rFonts w:eastAsia="Calibri" w:cs="Times New Roman"/>
          <w:szCs w:val="24"/>
          <w:lang w:eastAsia="ar-SA"/>
        </w:rPr>
      </w:pPr>
      <w:r w:rsidRPr="00BD6AE6">
        <w:rPr>
          <w:rFonts w:eastAsia="Calibri" w:cs="Times New Roman"/>
          <w:szCs w:val="24"/>
          <w:lang w:eastAsia="ar-SA"/>
        </w:rPr>
        <w:t>11.2. При выполнении Договора Стороны руководствуются положениями Договора, нормативными актами и нормами законодательства Российской Федерации.</w:t>
      </w:r>
    </w:p>
    <w:p w:rsidR="00BD6AE6" w:rsidRPr="00BD6AE6" w:rsidRDefault="00BD6AE6" w:rsidP="00BD6AE6">
      <w:pPr>
        <w:autoSpaceDE w:val="0"/>
        <w:autoSpaceDN w:val="0"/>
        <w:adjustRightInd w:val="0"/>
        <w:spacing w:line="240" w:lineRule="auto"/>
        <w:ind w:firstLine="540"/>
        <w:jc w:val="both"/>
        <w:outlineLvl w:val="0"/>
        <w:rPr>
          <w:rFonts w:eastAsia="Calibri" w:cs="Times New Roman"/>
          <w:szCs w:val="24"/>
          <w:lang w:eastAsia="ar-SA"/>
        </w:rPr>
      </w:pPr>
      <w:r w:rsidRPr="00BD6AE6">
        <w:rPr>
          <w:rFonts w:eastAsia="Calibri" w:cs="Times New Roman"/>
          <w:szCs w:val="24"/>
          <w:lang w:eastAsia="ar-SA"/>
        </w:rPr>
        <w:t>11.3. Настоящий Договор вступает в силу с момента его подписания и действует до момента выполнения Сторонами всех взятых на себя обязательств в полном объеме, включая гарантии Подрядчика, указанные в разделе 6 настоящего Договора.</w:t>
      </w:r>
    </w:p>
    <w:p w:rsidR="00BD6AE6" w:rsidRPr="00BD6AE6" w:rsidRDefault="00BD6AE6" w:rsidP="00BD6AE6">
      <w:pPr>
        <w:autoSpaceDE w:val="0"/>
        <w:autoSpaceDN w:val="0"/>
        <w:adjustRightInd w:val="0"/>
        <w:spacing w:line="240" w:lineRule="auto"/>
        <w:ind w:firstLine="540"/>
        <w:jc w:val="both"/>
        <w:outlineLvl w:val="0"/>
        <w:rPr>
          <w:rFonts w:eastAsia="Calibri" w:cs="Times New Roman"/>
          <w:szCs w:val="24"/>
          <w:lang w:eastAsia="ar-SA"/>
        </w:rPr>
      </w:pPr>
      <w:r w:rsidRPr="00BD6AE6">
        <w:rPr>
          <w:rFonts w:eastAsia="Calibri" w:cs="Times New Roman"/>
          <w:szCs w:val="24"/>
          <w:lang w:eastAsia="ar-SA"/>
        </w:rPr>
        <w:t>11.4. Все указанные в Договоре приложения являются его неотъемлемой частью.</w:t>
      </w:r>
    </w:p>
    <w:p w:rsidR="00BD6AE6" w:rsidRPr="00BD6AE6" w:rsidRDefault="00BD6AE6" w:rsidP="00BD6AE6">
      <w:pPr>
        <w:autoSpaceDE w:val="0"/>
        <w:autoSpaceDN w:val="0"/>
        <w:adjustRightInd w:val="0"/>
        <w:spacing w:line="240" w:lineRule="auto"/>
        <w:ind w:firstLine="540"/>
        <w:jc w:val="both"/>
        <w:outlineLvl w:val="0"/>
        <w:rPr>
          <w:rFonts w:eastAsia="Calibri" w:cs="Times New Roman"/>
          <w:szCs w:val="24"/>
          <w:lang w:eastAsia="ar-SA"/>
        </w:rPr>
      </w:pPr>
      <w:r w:rsidRPr="00BD6AE6">
        <w:rPr>
          <w:rFonts w:eastAsia="Calibri" w:cs="Times New Roman"/>
          <w:szCs w:val="24"/>
          <w:lang w:eastAsia="ar-SA"/>
        </w:rPr>
        <w:t>11.5. Во всем остальном, что не предусмотрено настоящим Договором, Стороны будут руководствоваться нормами действующего законодательства РФ.</w:t>
      </w:r>
    </w:p>
    <w:p w:rsidR="00BD6AE6" w:rsidRPr="00BD6AE6" w:rsidRDefault="00BD6AE6" w:rsidP="00BD6AE6">
      <w:pPr>
        <w:autoSpaceDE w:val="0"/>
        <w:autoSpaceDN w:val="0"/>
        <w:adjustRightInd w:val="0"/>
        <w:spacing w:line="240" w:lineRule="auto"/>
        <w:ind w:firstLine="540"/>
        <w:jc w:val="both"/>
        <w:outlineLvl w:val="0"/>
        <w:rPr>
          <w:rFonts w:eastAsia="Calibri" w:cs="Times New Roman"/>
          <w:szCs w:val="24"/>
          <w:lang w:eastAsia="ar-SA"/>
        </w:rPr>
      </w:pPr>
      <w:r w:rsidRPr="00BD6AE6">
        <w:rPr>
          <w:rFonts w:eastAsia="Calibri" w:cs="Times New Roman"/>
          <w:szCs w:val="24"/>
          <w:lang w:eastAsia="ar-SA"/>
        </w:rPr>
        <w:t>11.6. Настоящий Договор составлен в двух экземплярах, имеющих одинаковую юридическую силу, по одному для каждой из Сторон.</w:t>
      </w:r>
    </w:p>
    <w:p w:rsidR="00BD6AE6" w:rsidRPr="00BD6AE6" w:rsidRDefault="00BD6AE6" w:rsidP="00BD6AE6">
      <w:pPr>
        <w:autoSpaceDE w:val="0"/>
        <w:autoSpaceDN w:val="0"/>
        <w:adjustRightInd w:val="0"/>
        <w:spacing w:line="240" w:lineRule="auto"/>
        <w:ind w:firstLine="540"/>
        <w:jc w:val="both"/>
        <w:outlineLvl w:val="0"/>
        <w:rPr>
          <w:rFonts w:eastAsia="Calibri" w:cs="Times New Roman"/>
          <w:szCs w:val="24"/>
          <w:lang w:eastAsia="ar-SA"/>
        </w:rPr>
      </w:pPr>
      <w:r w:rsidRPr="00BD6AE6">
        <w:rPr>
          <w:rFonts w:eastAsia="Calibri" w:cs="Times New Roman"/>
          <w:szCs w:val="24"/>
          <w:lang w:eastAsia="ar-SA"/>
        </w:rPr>
        <w:t>11.7. Стороны, при подписании настоящего Договора согласовали следующие приложения к нему:</w:t>
      </w:r>
    </w:p>
    <w:p w:rsidR="00BD6AE6" w:rsidRPr="00BD6AE6" w:rsidRDefault="00BD6AE6" w:rsidP="00BD6AE6">
      <w:pPr>
        <w:autoSpaceDE w:val="0"/>
        <w:autoSpaceDN w:val="0"/>
        <w:adjustRightInd w:val="0"/>
        <w:spacing w:line="240" w:lineRule="auto"/>
        <w:ind w:firstLine="540"/>
        <w:jc w:val="both"/>
        <w:outlineLvl w:val="0"/>
        <w:rPr>
          <w:rFonts w:eastAsia="Calibri" w:cs="Times New Roman"/>
          <w:szCs w:val="24"/>
          <w:lang w:eastAsia="ar-SA"/>
        </w:rPr>
      </w:pPr>
      <w:r w:rsidRPr="00BD6AE6">
        <w:rPr>
          <w:rFonts w:eastAsia="Calibri" w:cs="Times New Roman"/>
          <w:szCs w:val="24"/>
          <w:lang w:eastAsia="ar-SA"/>
        </w:rPr>
        <w:lastRenderedPageBreak/>
        <w:t>- Приложение №1 «Техническое задание».</w:t>
      </w:r>
    </w:p>
    <w:p w:rsidR="00BD6AE6" w:rsidRPr="00BD6AE6" w:rsidRDefault="00BD6AE6" w:rsidP="00BD6AE6">
      <w:pPr>
        <w:autoSpaceDE w:val="0"/>
        <w:autoSpaceDN w:val="0"/>
        <w:adjustRightInd w:val="0"/>
        <w:spacing w:line="240" w:lineRule="auto"/>
        <w:ind w:firstLine="540"/>
        <w:jc w:val="both"/>
        <w:outlineLvl w:val="0"/>
        <w:rPr>
          <w:rFonts w:eastAsia="Calibri" w:cs="Times New Roman"/>
          <w:szCs w:val="24"/>
          <w:lang w:eastAsia="ar-SA"/>
        </w:rPr>
      </w:pPr>
      <w:r w:rsidRPr="00BD6AE6">
        <w:rPr>
          <w:rFonts w:eastAsia="Calibri" w:cs="Times New Roman"/>
          <w:szCs w:val="24"/>
          <w:lang w:eastAsia="ar-SA"/>
        </w:rPr>
        <w:t>- Приложение №2 «Локальная смета».</w:t>
      </w:r>
    </w:p>
    <w:p w:rsidR="00BD6AE6" w:rsidRPr="00BD6AE6" w:rsidRDefault="00BD6AE6" w:rsidP="00BD6AE6">
      <w:pPr>
        <w:autoSpaceDE w:val="0"/>
        <w:autoSpaceDN w:val="0"/>
        <w:adjustRightInd w:val="0"/>
        <w:spacing w:line="240" w:lineRule="auto"/>
        <w:ind w:firstLine="540"/>
        <w:jc w:val="both"/>
        <w:outlineLvl w:val="0"/>
        <w:rPr>
          <w:rFonts w:eastAsia="Calibri" w:cs="Times New Roman"/>
          <w:szCs w:val="24"/>
          <w:lang w:eastAsia="ar-SA"/>
        </w:rPr>
      </w:pPr>
      <w:r w:rsidRPr="00BD6AE6">
        <w:rPr>
          <w:rFonts w:eastAsia="Calibri" w:cs="Times New Roman"/>
          <w:szCs w:val="24"/>
          <w:lang w:eastAsia="ar-SA"/>
        </w:rPr>
        <w:t>- Приложение №3 «План-график работ».</w:t>
      </w:r>
    </w:p>
    <w:p w:rsidR="00BD6AE6" w:rsidRPr="00BD6AE6" w:rsidRDefault="00BD6AE6" w:rsidP="00BD6AE6">
      <w:pPr>
        <w:autoSpaceDE w:val="0"/>
        <w:autoSpaceDN w:val="0"/>
        <w:adjustRightInd w:val="0"/>
        <w:spacing w:line="240" w:lineRule="auto"/>
        <w:ind w:firstLine="540"/>
        <w:jc w:val="both"/>
        <w:outlineLvl w:val="0"/>
        <w:rPr>
          <w:rFonts w:eastAsia="Calibri" w:cs="Times New Roman"/>
          <w:szCs w:val="24"/>
          <w:lang w:eastAsia="ar-SA"/>
        </w:rPr>
      </w:pPr>
      <w:r w:rsidRPr="00BD6AE6">
        <w:rPr>
          <w:rFonts w:eastAsia="Calibri" w:cs="Times New Roman"/>
          <w:szCs w:val="24"/>
          <w:lang w:eastAsia="ar-SA"/>
        </w:rPr>
        <w:t>- Приложение №4 «Акт приемки приемочной комиссии».</w:t>
      </w:r>
    </w:p>
    <w:p w:rsidR="00BD6AE6" w:rsidRPr="00BD6AE6" w:rsidRDefault="00BD6AE6" w:rsidP="00BD6AE6">
      <w:pPr>
        <w:autoSpaceDE w:val="0"/>
        <w:autoSpaceDN w:val="0"/>
        <w:adjustRightInd w:val="0"/>
        <w:spacing w:line="240" w:lineRule="auto"/>
        <w:ind w:firstLine="540"/>
        <w:jc w:val="both"/>
        <w:outlineLvl w:val="0"/>
        <w:rPr>
          <w:rFonts w:eastAsia="Calibri" w:cs="Times New Roman"/>
          <w:szCs w:val="24"/>
          <w:lang w:eastAsia="ar-SA"/>
        </w:rPr>
      </w:pPr>
      <w:r w:rsidRPr="00BD6AE6">
        <w:rPr>
          <w:rFonts w:eastAsia="Calibri" w:cs="Times New Roman"/>
          <w:szCs w:val="24"/>
          <w:lang w:eastAsia="ar-SA"/>
        </w:rPr>
        <w:t>- Приложение №5 «Акт приема-передачи выполненных работ».</w:t>
      </w:r>
    </w:p>
    <w:p w:rsidR="00BD6AE6" w:rsidRPr="00B27D24" w:rsidRDefault="00BD6AE6" w:rsidP="009F05BD">
      <w:pPr>
        <w:numPr>
          <w:ilvl w:val="0"/>
          <w:numId w:val="40"/>
        </w:numPr>
        <w:suppressAutoHyphens/>
        <w:autoSpaceDE w:val="0"/>
        <w:autoSpaceDN w:val="0"/>
        <w:adjustRightInd w:val="0"/>
        <w:spacing w:before="240" w:line="240" w:lineRule="auto"/>
        <w:ind w:left="714" w:hanging="357"/>
        <w:jc w:val="left"/>
        <w:outlineLvl w:val="0"/>
        <w:rPr>
          <w:rFonts w:ascii="Times New Roman CYR" w:eastAsia="Calibri" w:hAnsi="Times New Roman CYR" w:cs="Times New Roman CYR"/>
          <w:b/>
          <w:bCs/>
          <w:szCs w:val="24"/>
        </w:rPr>
      </w:pPr>
      <w:r w:rsidRPr="00BD6AE6">
        <w:rPr>
          <w:rFonts w:eastAsia="Calibri" w:cs="Times New Roman"/>
          <w:szCs w:val="24"/>
          <w:lang w:eastAsia="ar-SA"/>
        </w:rPr>
        <w:t>АДРЕСА, РЕКВИЗИТЫ И ПОДПИСИ СТОРОН</w:t>
      </w:r>
    </w:p>
    <w:p w:rsidR="00B27D24" w:rsidRPr="00BD6AE6" w:rsidRDefault="00B27D24" w:rsidP="00B27D24">
      <w:pPr>
        <w:suppressAutoHyphens/>
        <w:autoSpaceDE w:val="0"/>
        <w:autoSpaceDN w:val="0"/>
        <w:adjustRightInd w:val="0"/>
        <w:spacing w:before="240" w:line="240" w:lineRule="auto"/>
        <w:ind w:left="714"/>
        <w:jc w:val="left"/>
        <w:outlineLvl w:val="0"/>
        <w:rPr>
          <w:rFonts w:ascii="Times New Roman CYR" w:eastAsia="Calibri" w:hAnsi="Times New Roman CYR" w:cs="Times New Roman CYR"/>
          <w:b/>
          <w:bCs/>
          <w:szCs w:val="24"/>
        </w:rPr>
      </w:pPr>
    </w:p>
    <w:tbl>
      <w:tblPr>
        <w:tblW w:w="974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4219"/>
        <w:gridCol w:w="284"/>
        <w:gridCol w:w="848"/>
        <w:gridCol w:w="4396"/>
      </w:tblGrid>
      <w:tr w:rsidR="00BD6AE6" w:rsidRPr="00BD6AE6" w:rsidTr="00BD6AE6">
        <w:tc>
          <w:tcPr>
            <w:tcW w:w="4219" w:type="dxa"/>
          </w:tcPr>
          <w:p w:rsidR="00BD6AE6" w:rsidRPr="00BD6AE6" w:rsidRDefault="00BD6AE6" w:rsidP="00BD6AE6">
            <w:pPr>
              <w:suppressAutoHyphens/>
              <w:autoSpaceDE w:val="0"/>
              <w:autoSpaceDN w:val="0"/>
              <w:adjustRightInd w:val="0"/>
              <w:spacing w:line="240" w:lineRule="auto"/>
              <w:rPr>
                <w:rFonts w:eastAsia="Calibri" w:cs="Times New Roman"/>
                <w:b/>
                <w:szCs w:val="24"/>
                <w:lang w:eastAsia="ar-SA"/>
              </w:rPr>
            </w:pPr>
            <w:r w:rsidRPr="00BD6AE6">
              <w:rPr>
                <w:rFonts w:eastAsia="Calibri" w:cs="Times New Roman"/>
                <w:b/>
                <w:szCs w:val="24"/>
                <w:lang w:eastAsia="ar-SA"/>
              </w:rPr>
              <w:t>Заказчик:</w:t>
            </w:r>
          </w:p>
          <w:p w:rsidR="00BD6AE6" w:rsidRPr="00BD6AE6" w:rsidRDefault="00BD6AE6" w:rsidP="00BD6AE6">
            <w:pPr>
              <w:suppressAutoHyphens/>
              <w:autoSpaceDE w:val="0"/>
              <w:autoSpaceDN w:val="0"/>
              <w:adjustRightInd w:val="0"/>
              <w:spacing w:line="240" w:lineRule="auto"/>
              <w:jc w:val="left"/>
              <w:rPr>
                <w:rFonts w:eastAsia="Calibri" w:cs="Times New Roman"/>
                <w:b/>
                <w:szCs w:val="24"/>
                <w:lang w:eastAsia="ar-SA"/>
              </w:rPr>
            </w:pPr>
            <w:r w:rsidRPr="00BD6AE6">
              <w:rPr>
                <w:rFonts w:eastAsia="Calibri" w:cs="Times New Roman"/>
                <w:b/>
                <w:szCs w:val="24"/>
                <w:lang w:eastAsia="ar-SA"/>
              </w:rPr>
              <w:t>ОАО «Мурманэнергосбыт»</w:t>
            </w:r>
          </w:p>
          <w:p w:rsidR="00BD6AE6" w:rsidRPr="00BD6AE6" w:rsidRDefault="00BD6AE6" w:rsidP="00BD6AE6">
            <w:pPr>
              <w:suppressAutoHyphens/>
              <w:autoSpaceDE w:val="0"/>
              <w:autoSpaceDN w:val="0"/>
              <w:adjustRightInd w:val="0"/>
              <w:spacing w:line="240" w:lineRule="auto"/>
              <w:rPr>
                <w:rFonts w:eastAsia="Calibri" w:cs="Times New Roman"/>
                <w:b/>
                <w:szCs w:val="24"/>
                <w:lang w:eastAsia="ar-SA"/>
              </w:rPr>
            </w:pPr>
          </w:p>
        </w:tc>
        <w:tc>
          <w:tcPr>
            <w:tcW w:w="284" w:type="dxa"/>
          </w:tcPr>
          <w:p w:rsidR="00BD6AE6" w:rsidRPr="00BD6AE6" w:rsidRDefault="00BD6AE6" w:rsidP="00BD6AE6">
            <w:pPr>
              <w:suppressAutoHyphens/>
              <w:autoSpaceDE w:val="0"/>
              <w:autoSpaceDN w:val="0"/>
              <w:adjustRightInd w:val="0"/>
              <w:spacing w:line="240" w:lineRule="auto"/>
              <w:rPr>
                <w:rFonts w:eastAsia="Calibri" w:cs="Times New Roman"/>
                <w:b/>
                <w:szCs w:val="24"/>
                <w:lang w:eastAsia="ar-SA"/>
              </w:rPr>
            </w:pPr>
          </w:p>
        </w:tc>
        <w:tc>
          <w:tcPr>
            <w:tcW w:w="5244" w:type="dxa"/>
            <w:gridSpan w:val="2"/>
          </w:tcPr>
          <w:p w:rsidR="00BD6AE6" w:rsidRPr="00BD6AE6" w:rsidRDefault="00BD6AE6" w:rsidP="00BD6AE6">
            <w:pPr>
              <w:suppressAutoHyphens/>
              <w:autoSpaceDE w:val="0"/>
              <w:autoSpaceDN w:val="0"/>
              <w:adjustRightInd w:val="0"/>
              <w:spacing w:line="240" w:lineRule="auto"/>
              <w:rPr>
                <w:rFonts w:eastAsia="Calibri" w:cs="Times New Roman"/>
                <w:b/>
                <w:szCs w:val="24"/>
                <w:lang w:eastAsia="ar-SA"/>
              </w:rPr>
            </w:pPr>
            <w:r w:rsidRPr="00BD6AE6">
              <w:rPr>
                <w:rFonts w:eastAsia="Calibri" w:cs="Times New Roman"/>
                <w:b/>
                <w:szCs w:val="24"/>
                <w:lang w:eastAsia="ar-SA"/>
              </w:rPr>
              <w:t>Подрядчик:</w:t>
            </w:r>
          </w:p>
          <w:p w:rsidR="00BD6AE6" w:rsidRPr="00BD6AE6" w:rsidRDefault="00BD6AE6" w:rsidP="00BD6AE6">
            <w:pPr>
              <w:suppressAutoHyphens/>
              <w:autoSpaceDE w:val="0"/>
              <w:autoSpaceDN w:val="0"/>
              <w:adjustRightInd w:val="0"/>
              <w:spacing w:line="240" w:lineRule="auto"/>
              <w:rPr>
                <w:rFonts w:eastAsia="Calibri" w:cs="Times New Roman"/>
                <w:b/>
                <w:szCs w:val="24"/>
                <w:lang w:eastAsia="ar-SA"/>
              </w:rPr>
            </w:pPr>
          </w:p>
        </w:tc>
      </w:tr>
      <w:tr w:rsidR="00BD6AE6" w:rsidRPr="00BD6AE6" w:rsidTr="00BD6AE6">
        <w:tc>
          <w:tcPr>
            <w:tcW w:w="4503" w:type="dxa"/>
            <w:gridSpan w:val="2"/>
          </w:tcPr>
          <w:p w:rsidR="00BD6AE6" w:rsidRPr="00BD6AE6" w:rsidRDefault="00BD6AE6" w:rsidP="00BD6AE6">
            <w:pPr>
              <w:widowControl w:val="0"/>
              <w:autoSpaceDE w:val="0"/>
              <w:autoSpaceDN w:val="0"/>
              <w:adjustRightInd w:val="0"/>
              <w:spacing w:line="240" w:lineRule="auto"/>
              <w:jc w:val="both"/>
              <w:rPr>
                <w:rFonts w:ascii="Times New Roman CYR" w:eastAsia="Times New Roman" w:hAnsi="Times New Roman CYR" w:cs="Times New Roman CYR"/>
                <w:szCs w:val="24"/>
              </w:rPr>
            </w:pPr>
            <w:r w:rsidRPr="00BD6AE6">
              <w:rPr>
                <w:rFonts w:ascii="Times New Roman CYR" w:eastAsia="Times New Roman" w:hAnsi="Times New Roman CYR" w:cs="Times New Roman CYR"/>
                <w:szCs w:val="24"/>
              </w:rPr>
              <w:t xml:space="preserve">Юридический адрес: 183034, </w:t>
            </w:r>
          </w:p>
          <w:p w:rsidR="00BD6AE6" w:rsidRPr="00BD6AE6" w:rsidRDefault="00BD6AE6" w:rsidP="00BD6AE6">
            <w:pPr>
              <w:widowControl w:val="0"/>
              <w:autoSpaceDE w:val="0"/>
              <w:autoSpaceDN w:val="0"/>
              <w:adjustRightInd w:val="0"/>
              <w:spacing w:line="240" w:lineRule="auto"/>
              <w:jc w:val="both"/>
              <w:rPr>
                <w:rFonts w:ascii="Times New Roman CYR" w:eastAsia="Times New Roman" w:hAnsi="Times New Roman CYR" w:cs="Times New Roman CYR"/>
                <w:szCs w:val="24"/>
              </w:rPr>
            </w:pPr>
            <w:r w:rsidRPr="00BD6AE6">
              <w:rPr>
                <w:rFonts w:ascii="Times New Roman CYR" w:eastAsia="Times New Roman" w:hAnsi="Times New Roman CYR" w:cs="Times New Roman CYR"/>
                <w:szCs w:val="24"/>
              </w:rPr>
              <w:t>г. Мурманск, ул. Свердлова, д. 39</w:t>
            </w:r>
          </w:p>
          <w:p w:rsidR="00BD6AE6" w:rsidRPr="00BD6AE6" w:rsidRDefault="00BD6AE6" w:rsidP="00BD6AE6">
            <w:pPr>
              <w:widowControl w:val="0"/>
              <w:autoSpaceDE w:val="0"/>
              <w:autoSpaceDN w:val="0"/>
              <w:adjustRightInd w:val="0"/>
              <w:spacing w:line="240" w:lineRule="auto"/>
              <w:jc w:val="both"/>
              <w:rPr>
                <w:rFonts w:ascii="Times New Roman CYR" w:eastAsia="Times New Roman" w:hAnsi="Times New Roman CYR" w:cs="Times New Roman CYR"/>
                <w:szCs w:val="24"/>
              </w:rPr>
            </w:pPr>
            <w:proofErr w:type="gramStart"/>
            <w:r w:rsidRPr="00BD6AE6">
              <w:rPr>
                <w:rFonts w:ascii="Times New Roman CYR" w:eastAsia="Times New Roman" w:hAnsi="Times New Roman CYR" w:cs="Times New Roman CYR"/>
                <w:szCs w:val="24"/>
              </w:rPr>
              <w:t>Р</w:t>
            </w:r>
            <w:proofErr w:type="gramEnd"/>
            <w:r w:rsidRPr="00BD6AE6">
              <w:rPr>
                <w:rFonts w:ascii="Times New Roman CYR" w:eastAsia="Times New Roman" w:hAnsi="Times New Roman CYR" w:cs="Times New Roman CYR"/>
                <w:szCs w:val="24"/>
              </w:rPr>
              <w:t>/с: 407 028 103 000 010 030 64</w:t>
            </w:r>
          </w:p>
          <w:p w:rsidR="00BD6AE6" w:rsidRPr="00BD6AE6" w:rsidRDefault="00BD6AE6" w:rsidP="00BD6AE6">
            <w:pPr>
              <w:widowControl w:val="0"/>
              <w:autoSpaceDE w:val="0"/>
              <w:autoSpaceDN w:val="0"/>
              <w:adjustRightInd w:val="0"/>
              <w:spacing w:line="240" w:lineRule="auto"/>
              <w:jc w:val="both"/>
              <w:rPr>
                <w:rFonts w:ascii="Times New Roman CYR" w:eastAsia="Times New Roman" w:hAnsi="Times New Roman CYR" w:cs="Times New Roman CYR"/>
                <w:szCs w:val="24"/>
              </w:rPr>
            </w:pPr>
            <w:r w:rsidRPr="00BD6AE6">
              <w:rPr>
                <w:rFonts w:ascii="Times New Roman CYR" w:eastAsia="Times New Roman" w:hAnsi="Times New Roman CYR" w:cs="Times New Roman CYR"/>
                <w:szCs w:val="24"/>
              </w:rPr>
              <w:t xml:space="preserve">В Филиале ГПБ (АО) в </w:t>
            </w:r>
            <w:proofErr w:type="spellStart"/>
            <w:r w:rsidRPr="00BD6AE6">
              <w:rPr>
                <w:rFonts w:ascii="Times New Roman CYR" w:eastAsia="Times New Roman" w:hAnsi="Times New Roman CYR" w:cs="Times New Roman CYR"/>
                <w:szCs w:val="24"/>
              </w:rPr>
              <w:t>г</w:t>
            </w:r>
            <w:proofErr w:type="gramStart"/>
            <w:r w:rsidRPr="00BD6AE6">
              <w:rPr>
                <w:rFonts w:ascii="Times New Roman CYR" w:eastAsia="Times New Roman" w:hAnsi="Times New Roman CYR" w:cs="Times New Roman CYR"/>
                <w:szCs w:val="24"/>
              </w:rPr>
              <w:t>.С</w:t>
            </w:r>
            <w:proofErr w:type="gramEnd"/>
            <w:r w:rsidRPr="00BD6AE6">
              <w:rPr>
                <w:rFonts w:ascii="Times New Roman CYR" w:eastAsia="Times New Roman" w:hAnsi="Times New Roman CYR" w:cs="Times New Roman CYR"/>
                <w:szCs w:val="24"/>
              </w:rPr>
              <w:t>анкт</w:t>
            </w:r>
            <w:proofErr w:type="spellEnd"/>
            <w:r w:rsidRPr="00BD6AE6">
              <w:rPr>
                <w:rFonts w:ascii="Times New Roman CYR" w:eastAsia="Times New Roman" w:hAnsi="Times New Roman CYR" w:cs="Times New Roman CYR"/>
                <w:szCs w:val="24"/>
              </w:rPr>
              <w:t xml:space="preserve">-Петербурге г. Санкт-Петербург </w:t>
            </w:r>
          </w:p>
          <w:p w:rsidR="00BD6AE6" w:rsidRPr="00BD6AE6" w:rsidRDefault="00BD6AE6" w:rsidP="00BD6AE6">
            <w:pPr>
              <w:widowControl w:val="0"/>
              <w:autoSpaceDE w:val="0"/>
              <w:autoSpaceDN w:val="0"/>
              <w:adjustRightInd w:val="0"/>
              <w:spacing w:line="240" w:lineRule="auto"/>
              <w:jc w:val="both"/>
              <w:rPr>
                <w:rFonts w:ascii="Times New Roman CYR" w:eastAsia="Times New Roman" w:hAnsi="Times New Roman CYR" w:cs="Times New Roman CYR"/>
                <w:szCs w:val="24"/>
              </w:rPr>
            </w:pPr>
            <w:r w:rsidRPr="00BD6AE6">
              <w:rPr>
                <w:rFonts w:ascii="Times New Roman CYR" w:eastAsia="Times New Roman" w:hAnsi="Times New Roman CYR" w:cs="Times New Roman CYR"/>
                <w:szCs w:val="24"/>
              </w:rPr>
              <w:t>К/с: 301 018 102 000 000 00 827</w:t>
            </w:r>
          </w:p>
          <w:p w:rsidR="00BD6AE6" w:rsidRPr="00BD6AE6" w:rsidRDefault="00BD6AE6" w:rsidP="00BD6AE6">
            <w:pPr>
              <w:widowControl w:val="0"/>
              <w:autoSpaceDE w:val="0"/>
              <w:autoSpaceDN w:val="0"/>
              <w:adjustRightInd w:val="0"/>
              <w:spacing w:line="240" w:lineRule="auto"/>
              <w:jc w:val="both"/>
              <w:rPr>
                <w:rFonts w:ascii="Times New Roman CYR" w:eastAsia="Times New Roman" w:hAnsi="Times New Roman CYR" w:cs="Times New Roman CYR"/>
                <w:szCs w:val="24"/>
              </w:rPr>
            </w:pPr>
            <w:r w:rsidRPr="00BD6AE6">
              <w:rPr>
                <w:rFonts w:ascii="Times New Roman CYR" w:eastAsia="Times New Roman" w:hAnsi="Times New Roman CYR" w:cs="Times New Roman CYR"/>
                <w:szCs w:val="24"/>
              </w:rPr>
              <w:t xml:space="preserve">БИК 044030827 </w:t>
            </w:r>
          </w:p>
          <w:p w:rsidR="00BD6AE6" w:rsidRPr="00BD6AE6" w:rsidRDefault="00BD6AE6" w:rsidP="00BD6AE6">
            <w:pPr>
              <w:widowControl w:val="0"/>
              <w:autoSpaceDE w:val="0"/>
              <w:autoSpaceDN w:val="0"/>
              <w:adjustRightInd w:val="0"/>
              <w:spacing w:line="240" w:lineRule="auto"/>
              <w:jc w:val="both"/>
              <w:rPr>
                <w:rFonts w:ascii="Times New Roman CYR" w:eastAsia="Times New Roman" w:hAnsi="Times New Roman CYR" w:cs="Times New Roman CYR"/>
                <w:szCs w:val="24"/>
              </w:rPr>
            </w:pPr>
            <w:r w:rsidRPr="00BD6AE6">
              <w:rPr>
                <w:rFonts w:ascii="Times New Roman CYR" w:eastAsia="Times New Roman" w:hAnsi="Times New Roman CYR" w:cs="Times New Roman CYR"/>
                <w:szCs w:val="24"/>
              </w:rPr>
              <w:t>ИНН/КПП 5190907139/ 519950001</w:t>
            </w:r>
          </w:p>
          <w:p w:rsidR="00BD6AE6" w:rsidRPr="00BD6AE6" w:rsidRDefault="00BD6AE6" w:rsidP="00BD6AE6">
            <w:pPr>
              <w:widowControl w:val="0"/>
              <w:autoSpaceDE w:val="0"/>
              <w:autoSpaceDN w:val="0"/>
              <w:adjustRightInd w:val="0"/>
              <w:spacing w:line="240" w:lineRule="auto"/>
              <w:jc w:val="both"/>
              <w:rPr>
                <w:rFonts w:ascii="Times New Roman CYR" w:eastAsia="Times New Roman" w:hAnsi="Times New Roman CYR" w:cs="Times New Roman CYR"/>
                <w:szCs w:val="24"/>
              </w:rPr>
            </w:pPr>
            <w:r w:rsidRPr="00BD6AE6">
              <w:rPr>
                <w:rFonts w:ascii="Times New Roman CYR" w:eastAsia="Times New Roman" w:hAnsi="Times New Roman CYR" w:cs="Times New Roman CYR"/>
                <w:szCs w:val="24"/>
              </w:rPr>
              <w:t xml:space="preserve">ОКПО 88036460 </w:t>
            </w:r>
          </w:p>
          <w:p w:rsidR="00BD6AE6" w:rsidRPr="00BD6AE6" w:rsidRDefault="00BD6AE6" w:rsidP="00BD6AE6">
            <w:pPr>
              <w:widowControl w:val="0"/>
              <w:autoSpaceDE w:val="0"/>
              <w:autoSpaceDN w:val="0"/>
              <w:adjustRightInd w:val="0"/>
              <w:spacing w:line="240" w:lineRule="auto"/>
              <w:jc w:val="both"/>
              <w:rPr>
                <w:rFonts w:ascii="Times New Roman CYR" w:eastAsia="Times New Roman" w:hAnsi="Times New Roman CYR" w:cs="Times New Roman CYR"/>
                <w:szCs w:val="24"/>
              </w:rPr>
            </w:pPr>
            <w:r w:rsidRPr="00BD6AE6">
              <w:rPr>
                <w:rFonts w:ascii="Times New Roman CYR" w:eastAsia="Times New Roman" w:hAnsi="Times New Roman CYR" w:cs="Times New Roman CYR"/>
                <w:szCs w:val="24"/>
              </w:rPr>
              <w:t>ОГРН 1095190009111</w:t>
            </w:r>
          </w:p>
          <w:p w:rsidR="00BD6AE6" w:rsidRPr="00BD6AE6" w:rsidRDefault="00BD6AE6" w:rsidP="00BD6AE6">
            <w:pPr>
              <w:widowControl w:val="0"/>
              <w:autoSpaceDE w:val="0"/>
              <w:autoSpaceDN w:val="0"/>
              <w:adjustRightInd w:val="0"/>
              <w:spacing w:line="240" w:lineRule="auto"/>
              <w:jc w:val="both"/>
              <w:rPr>
                <w:rFonts w:ascii="Times New Roman CYR" w:eastAsia="Times New Roman" w:hAnsi="Times New Roman CYR" w:cs="Times New Roman CYR"/>
                <w:szCs w:val="24"/>
              </w:rPr>
            </w:pPr>
            <w:r w:rsidRPr="00BD6AE6">
              <w:rPr>
                <w:rFonts w:ascii="Times New Roman CYR" w:eastAsia="Times New Roman" w:hAnsi="Times New Roman CYR" w:cs="Times New Roman CYR"/>
                <w:szCs w:val="24"/>
              </w:rPr>
              <w:t>ОКВЭД 40.30</w:t>
            </w:r>
          </w:p>
          <w:p w:rsidR="00BD6AE6" w:rsidRPr="00BD6AE6" w:rsidRDefault="00BD6AE6" w:rsidP="00BD6AE6">
            <w:pPr>
              <w:widowControl w:val="0"/>
              <w:autoSpaceDE w:val="0"/>
              <w:autoSpaceDN w:val="0"/>
              <w:adjustRightInd w:val="0"/>
              <w:spacing w:line="240" w:lineRule="auto"/>
              <w:jc w:val="both"/>
              <w:rPr>
                <w:rFonts w:ascii="Times New Roman CYR" w:eastAsia="Times New Roman" w:hAnsi="Times New Roman CYR" w:cs="Times New Roman CYR"/>
                <w:i/>
                <w:iCs/>
                <w:szCs w:val="24"/>
                <w:u w:val="single"/>
              </w:rPr>
            </w:pPr>
            <w:r w:rsidRPr="00BD6AE6">
              <w:rPr>
                <w:rFonts w:ascii="Times New Roman CYR" w:eastAsia="Times New Roman" w:hAnsi="Times New Roman CYR" w:cs="Times New Roman CYR"/>
                <w:i/>
                <w:iCs/>
                <w:szCs w:val="24"/>
                <w:u w:val="single"/>
              </w:rPr>
              <w:t xml:space="preserve">Сайт организации: </w:t>
            </w:r>
            <w:hyperlink r:id="rId33" w:history="1">
              <w:r w:rsidRPr="00BD6AE6">
                <w:rPr>
                  <w:rFonts w:ascii="Times New Roman CYR" w:eastAsia="Times New Roman" w:hAnsi="Times New Roman CYR" w:cs="Times New Roman CYR"/>
                  <w:i/>
                  <w:iCs/>
                  <w:szCs w:val="24"/>
                  <w:u w:val="single"/>
                </w:rPr>
                <w:t>www.mures.ru</w:t>
              </w:r>
            </w:hyperlink>
          </w:p>
          <w:p w:rsidR="00BD6AE6" w:rsidRPr="00BD6AE6" w:rsidRDefault="00BD6AE6" w:rsidP="00BD6AE6">
            <w:pPr>
              <w:widowControl w:val="0"/>
              <w:autoSpaceDE w:val="0"/>
              <w:autoSpaceDN w:val="0"/>
              <w:adjustRightInd w:val="0"/>
              <w:spacing w:line="240" w:lineRule="auto"/>
              <w:jc w:val="both"/>
              <w:rPr>
                <w:rFonts w:ascii="Times New Roman CYR" w:eastAsia="Times New Roman" w:hAnsi="Times New Roman CYR" w:cs="Times New Roman CYR"/>
                <w:szCs w:val="24"/>
              </w:rPr>
            </w:pPr>
            <w:r w:rsidRPr="00BD6AE6">
              <w:rPr>
                <w:rFonts w:ascii="Times New Roman CYR" w:eastAsia="Times New Roman" w:hAnsi="Times New Roman CYR" w:cs="Times New Roman CYR"/>
                <w:szCs w:val="24"/>
              </w:rPr>
              <w:t xml:space="preserve">Телефон: (8152) 68-63-26, </w:t>
            </w:r>
          </w:p>
          <w:p w:rsidR="00BD6AE6" w:rsidRPr="00BD6AE6" w:rsidRDefault="00BD6AE6" w:rsidP="00BD6AE6">
            <w:pPr>
              <w:suppressAutoHyphens/>
              <w:spacing w:line="240" w:lineRule="auto"/>
              <w:jc w:val="left"/>
              <w:rPr>
                <w:rFonts w:ascii="Times New Roman CYR" w:eastAsia="Times New Roman" w:hAnsi="Times New Roman CYR" w:cs="Times New Roman CYR"/>
                <w:szCs w:val="24"/>
              </w:rPr>
            </w:pPr>
            <w:r w:rsidRPr="00BD6AE6">
              <w:rPr>
                <w:rFonts w:ascii="Times New Roman CYR" w:eastAsia="Times New Roman" w:hAnsi="Times New Roman CYR" w:cs="Times New Roman CYR"/>
                <w:szCs w:val="24"/>
              </w:rPr>
              <w:t>Факс: (8152) 43-90-13</w:t>
            </w:r>
          </w:p>
          <w:p w:rsidR="00BD6AE6" w:rsidRPr="00BD6AE6" w:rsidRDefault="00BD6AE6" w:rsidP="00BD6AE6">
            <w:pPr>
              <w:shd w:val="clear" w:color="auto" w:fill="FFFFFF"/>
              <w:suppressAutoHyphens/>
              <w:spacing w:line="240" w:lineRule="auto"/>
              <w:jc w:val="left"/>
              <w:rPr>
                <w:rFonts w:eastAsia="Calibri" w:cs="Times New Roman"/>
                <w:szCs w:val="24"/>
                <w:lang w:eastAsia="ar-SA"/>
              </w:rPr>
            </w:pPr>
            <w:r w:rsidRPr="00BD6AE6">
              <w:rPr>
                <w:rFonts w:eastAsia="Times New Roman" w:cs="Times New Roman"/>
                <w:bCs/>
                <w:szCs w:val="24"/>
                <w:lang w:val="en-US" w:eastAsia="ar-SA"/>
              </w:rPr>
              <w:t>e</w:t>
            </w:r>
            <w:r w:rsidRPr="00BD6AE6">
              <w:rPr>
                <w:rFonts w:eastAsia="Times New Roman" w:cs="Times New Roman"/>
                <w:bCs/>
                <w:szCs w:val="24"/>
                <w:lang w:eastAsia="ar-SA"/>
              </w:rPr>
              <w:t>-</w:t>
            </w:r>
            <w:r w:rsidRPr="00BD6AE6">
              <w:rPr>
                <w:rFonts w:eastAsia="Times New Roman" w:cs="Times New Roman"/>
                <w:bCs/>
                <w:szCs w:val="24"/>
                <w:lang w:val="en-US" w:eastAsia="ar-SA"/>
              </w:rPr>
              <w:t>mail</w:t>
            </w:r>
            <w:r w:rsidRPr="00BD6AE6">
              <w:rPr>
                <w:rFonts w:eastAsia="Times New Roman" w:cs="Times New Roman"/>
                <w:bCs/>
                <w:szCs w:val="24"/>
                <w:lang w:eastAsia="ar-SA"/>
              </w:rPr>
              <w:t xml:space="preserve">: </w:t>
            </w:r>
            <w:r w:rsidRPr="00BD6AE6">
              <w:rPr>
                <w:rFonts w:eastAsia="Times New Roman" w:cs="Times New Roman"/>
                <w:bCs/>
                <w:szCs w:val="24"/>
                <w:lang w:val="en-US" w:eastAsia="ar-SA"/>
              </w:rPr>
              <w:t>info</w:t>
            </w:r>
            <w:r w:rsidRPr="00BD6AE6">
              <w:rPr>
                <w:rFonts w:eastAsia="Times New Roman" w:cs="Times New Roman"/>
                <w:bCs/>
                <w:szCs w:val="24"/>
                <w:lang w:eastAsia="ar-SA"/>
              </w:rPr>
              <w:t>@</w:t>
            </w:r>
            <w:proofErr w:type="spellStart"/>
            <w:r w:rsidRPr="00BD6AE6">
              <w:rPr>
                <w:rFonts w:eastAsia="Times New Roman" w:cs="Times New Roman"/>
                <w:bCs/>
                <w:szCs w:val="24"/>
                <w:lang w:val="en-US" w:eastAsia="ar-SA"/>
              </w:rPr>
              <w:t>mures</w:t>
            </w:r>
            <w:proofErr w:type="spellEnd"/>
            <w:r w:rsidRPr="00BD6AE6">
              <w:rPr>
                <w:rFonts w:eastAsia="Times New Roman" w:cs="Times New Roman"/>
                <w:bCs/>
                <w:szCs w:val="24"/>
                <w:lang w:eastAsia="ar-SA"/>
              </w:rPr>
              <w:t>.</w:t>
            </w:r>
            <w:proofErr w:type="spellStart"/>
            <w:r w:rsidRPr="00BD6AE6">
              <w:rPr>
                <w:rFonts w:eastAsia="Times New Roman" w:cs="Times New Roman"/>
                <w:bCs/>
                <w:szCs w:val="24"/>
                <w:lang w:val="en-US" w:eastAsia="ar-SA"/>
              </w:rPr>
              <w:t>ru</w:t>
            </w:r>
            <w:proofErr w:type="spellEnd"/>
          </w:p>
        </w:tc>
        <w:tc>
          <w:tcPr>
            <w:tcW w:w="848" w:type="dxa"/>
          </w:tcPr>
          <w:p w:rsidR="00BD6AE6" w:rsidRPr="00BD6AE6" w:rsidRDefault="00BD6AE6" w:rsidP="00BD6AE6">
            <w:pPr>
              <w:suppressAutoHyphens/>
              <w:autoSpaceDE w:val="0"/>
              <w:autoSpaceDN w:val="0"/>
              <w:adjustRightInd w:val="0"/>
              <w:spacing w:line="240" w:lineRule="auto"/>
              <w:jc w:val="both"/>
              <w:rPr>
                <w:rFonts w:eastAsia="Calibri" w:cs="Times New Roman"/>
                <w:szCs w:val="24"/>
                <w:lang w:eastAsia="ar-SA"/>
              </w:rPr>
            </w:pPr>
          </w:p>
        </w:tc>
        <w:tc>
          <w:tcPr>
            <w:tcW w:w="4396" w:type="dxa"/>
          </w:tcPr>
          <w:p w:rsidR="00BD6AE6" w:rsidRPr="00BD6AE6" w:rsidRDefault="00BD6AE6" w:rsidP="00BD6AE6">
            <w:pPr>
              <w:shd w:val="clear" w:color="auto" w:fill="FFFFFF"/>
              <w:suppressAutoHyphens/>
              <w:spacing w:line="240" w:lineRule="auto"/>
              <w:jc w:val="left"/>
              <w:rPr>
                <w:rFonts w:ascii="Times New Roman CYR" w:eastAsia="Calibri" w:hAnsi="Times New Roman CYR" w:cs="Times New Roman CYR"/>
                <w:szCs w:val="24"/>
              </w:rPr>
            </w:pPr>
          </w:p>
        </w:tc>
      </w:tr>
    </w:tbl>
    <w:p w:rsidR="00BD6AE6" w:rsidRPr="00BD6AE6" w:rsidRDefault="00BD6AE6" w:rsidP="00BD6AE6">
      <w:pPr>
        <w:suppressAutoHyphens/>
        <w:autoSpaceDE w:val="0"/>
        <w:autoSpaceDN w:val="0"/>
        <w:adjustRightInd w:val="0"/>
        <w:spacing w:line="240" w:lineRule="auto"/>
        <w:jc w:val="right"/>
        <w:rPr>
          <w:rFonts w:eastAsia="Calibri" w:cs="Times New Roman"/>
          <w:szCs w:val="24"/>
          <w:lang w:eastAsia="ar-SA"/>
        </w:rPr>
      </w:pPr>
    </w:p>
    <w:tbl>
      <w:tblPr>
        <w:tblW w:w="11103"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885"/>
        <w:gridCol w:w="3240"/>
        <w:gridCol w:w="1383"/>
        <w:gridCol w:w="784"/>
        <w:gridCol w:w="3713"/>
        <w:gridCol w:w="1098"/>
      </w:tblGrid>
      <w:tr w:rsidR="00BD6AE6" w:rsidRPr="00BD6AE6" w:rsidTr="00BD6AE6">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tcPr>
          <w:p w:rsidR="00BD6AE6" w:rsidRPr="00BD6AE6" w:rsidRDefault="00BD6AE6" w:rsidP="00BD6AE6">
            <w:pPr>
              <w:tabs>
                <w:tab w:val="left" w:pos="499"/>
              </w:tabs>
              <w:autoSpaceDE w:val="0"/>
              <w:autoSpaceDN w:val="0"/>
              <w:adjustRightInd w:val="0"/>
              <w:spacing w:line="240" w:lineRule="auto"/>
              <w:jc w:val="left"/>
              <w:rPr>
                <w:rFonts w:eastAsia="Calibri" w:cs="Times New Roman"/>
                <w:b/>
                <w:szCs w:val="24"/>
                <w:lang w:eastAsia="ru-RU"/>
              </w:rPr>
            </w:pPr>
            <w:r w:rsidRPr="00BD6AE6">
              <w:rPr>
                <w:rFonts w:eastAsia="Calibri" w:cs="Times New Roman"/>
                <w:b/>
                <w:szCs w:val="24"/>
                <w:lang w:eastAsia="ru-RU"/>
              </w:rPr>
              <w:t>ЗАКАЗЧИК:</w:t>
            </w:r>
          </w:p>
        </w:tc>
        <w:tc>
          <w:tcPr>
            <w:tcW w:w="2167" w:type="dxa"/>
            <w:gridSpan w:val="2"/>
            <w:tcBorders>
              <w:top w:val="single" w:sz="4" w:space="0" w:color="FFFFFF"/>
              <w:left w:val="single" w:sz="4" w:space="0" w:color="FFFFFF"/>
              <w:bottom w:val="single" w:sz="4" w:space="0" w:color="FFFFFF"/>
              <w:right w:val="single" w:sz="4" w:space="0" w:color="FFFFFF"/>
            </w:tcBorders>
          </w:tcPr>
          <w:p w:rsidR="00BD6AE6" w:rsidRPr="00BD6AE6" w:rsidRDefault="00BD6AE6" w:rsidP="00BD6AE6">
            <w:pPr>
              <w:autoSpaceDE w:val="0"/>
              <w:autoSpaceDN w:val="0"/>
              <w:adjustRightInd w:val="0"/>
              <w:spacing w:line="240" w:lineRule="auto"/>
              <w:rPr>
                <w:rFonts w:eastAsia="Calibri" w:cs="Times New Roman"/>
                <w:b/>
                <w:sz w:val="20"/>
                <w:szCs w:val="20"/>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BD6AE6" w:rsidRPr="00BD6AE6" w:rsidRDefault="00BD6AE6" w:rsidP="00BD6AE6">
            <w:pPr>
              <w:autoSpaceDE w:val="0"/>
              <w:autoSpaceDN w:val="0"/>
              <w:adjustRightInd w:val="0"/>
              <w:spacing w:line="240" w:lineRule="auto"/>
              <w:jc w:val="left"/>
              <w:rPr>
                <w:rFonts w:eastAsia="Calibri" w:cs="Times New Roman"/>
                <w:b/>
                <w:szCs w:val="24"/>
                <w:lang w:eastAsia="ru-RU"/>
              </w:rPr>
            </w:pPr>
            <w:r w:rsidRPr="00BD6AE6">
              <w:rPr>
                <w:rFonts w:eastAsia="Calibri" w:cs="Times New Roman"/>
                <w:b/>
                <w:szCs w:val="24"/>
                <w:lang w:eastAsia="ru-RU"/>
              </w:rPr>
              <w:t>ПОДРЯДЧИК:</w:t>
            </w:r>
          </w:p>
        </w:tc>
      </w:tr>
      <w:tr w:rsidR="00BD6AE6" w:rsidRPr="00BD6AE6" w:rsidTr="00BD6A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5508" w:type="dxa"/>
            <w:gridSpan w:val="3"/>
          </w:tcPr>
          <w:p w:rsidR="00BD6AE6" w:rsidRPr="00BD6AE6" w:rsidRDefault="00BD6AE6" w:rsidP="00BD6AE6">
            <w:pPr>
              <w:shd w:val="clear" w:color="auto" w:fill="FFFFFF"/>
              <w:tabs>
                <w:tab w:val="left" w:pos="499"/>
              </w:tabs>
              <w:suppressAutoHyphens/>
              <w:spacing w:line="240" w:lineRule="auto"/>
              <w:jc w:val="left"/>
              <w:rPr>
                <w:rFonts w:eastAsia="Calibri" w:cs="Times New Roman"/>
                <w:b/>
                <w:bCs/>
                <w:szCs w:val="24"/>
                <w:lang w:eastAsia="ar-SA"/>
              </w:rPr>
            </w:pPr>
            <w:r w:rsidRPr="00BD6AE6">
              <w:rPr>
                <w:rFonts w:eastAsia="Calibri" w:cs="Times New Roman"/>
                <w:b/>
                <w:bCs/>
                <w:szCs w:val="24"/>
                <w:lang w:eastAsia="ar-SA"/>
              </w:rPr>
              <w:t xml:space="preserve">ОАО «Мурманэнергосбыт» </w:t>
            </w:r>
          </w:p>
          <w:p w:rsidR="00BD6AE6" w:rsidRPr="00BD6AE6" w:rsidRDefault="00BD6AE6" w:rsidP="00BD6AE6">
            <w:pPr>
              <w:shd w:val="clear" w:color="auto" w:fill="FFFFFF"/>
              <w:tabs>
                <w:tab w:val="left" w:pos="499"/>
              </w:tabs>
              <w:suppressAutoHyphens/>
              <w:spacing w:line="240" w:lineRule="auto"/>
              <w:ind w:left="1027" w:firstLine="499"/>
              <w:jc w:val="left"/>
              <w:rPr>
                <w:rFonts w:eastAsia="Calibri" w:cs="Times New Roman"/>
                <w:b/>
                <w:bCs/>
                <w:sz w:val="20"/>
                <w:szCs w:val="20"/>
                <w:lang w:eastAsia="ar-SA"/>
              </w:rPr>
            </w:pPr>
          </w:p>
          <w:p w:rsidR="00BD6AE6" w:rsidRPr="00BD6AE6" w:rsidRDefault="00BD6AE6" w:rsidP="00BD6AE6">
            <w:pPr>
              <w:shd w:val="clear" w:color="auto" w:fill="FFFFFF"/>
              <w:tabs>
                <w:tab w:val="left" w:pos="499"/>
              </w:tabs>
              <w:suppressAutoHyphens/>
              <w:spacing w:line="240" w:lineRule="auto"/>
              <w:jc w:val="left"/>
              <w:rPr>
                <w:rFonts w:eastAsia="Calibri" w:cs="Times New Roman"/>
                <w:b/>
                <w:bCs/>
                <w:szCs w:val="24"/>
                <w:lang w:eastAsia="ar-SA"/>
              </w:rPr>
            </w:pPr>
            <w:r w:rsidRPr="00BD6AE6">
              <w:rPr>
                <w:rFonts w:eastAsia="Calibri" w:cs="Times New Roman"/>
                <w:b/>
                <w:bCs/>
                <w:sz w:val="20"/>
                <w:szCs w:val="20"/>
                <w:lang w:eastAsia="ar-SA"/>
              </w:rPr>
              <w:t>_________________</w:t>
            </w:r>
            <w:r w:rsidRPr="00BD6AE6">
              <w:rPr>
                <w:rFonts w:eastAsia="Calibri" w:cs="Times New Roman"/>
                <w:b/>
                <w:bCs/>
                <w:szCs w:val="24"/>
                <w:lang w:eastAsia="ar-SA"/>
              </w:rPr>
              <w:t>/</w:t>
            </w:r>
            <w:r w:rsidRPr="00BD6AE6">
              <w:rPr>
                <w:rFonts w:eastAsia="Calibri" w:cs="Times New Roman"/>
                <w:bCs/>
                <w:szCs w:val="24"/>
                <w:u w:val="single"/>
                <w:lang w:eastAsia="ar-SA"/>
              </w:rPr>
              <w:t>_______________ /</w:t>
            </w:r>
          </w:p>
          <w:p w:rsidR="00BD6AE6" w:rsidRPr="00BD6AE6" w:rsidRDefault="00BD6AE6" w:rsidP="00BD6AE6">
            <w:pPr>
              <w:shd w:val="clear" w:color="auto" w:fill="FFFFFF"/>
              <w:tabs>
                <w:tab w:val="left" w:pos="499"/>
              </w:tabs>
              <w:suppressAutoHyphens/>
              <w:spacing w:line="240" w:lineRule="auto"/>
              <w:ind w:left="1027" w:firstLine="499"/>
              <w:jc w:val="left"/>
              <w:rPr>
                <w:rFonts w:eastAsia="Calibri" w:cs="Times New Roman"/>
                <w:b/>
                <w:bCs/>
                <w:sz w:val="20"/>
                <w:szCs w:val="20"/>
                <w:lang w:eastAsia="ar-SA"/>
              </w:rPr>
            </w:pPr>
          </w:p>
          <w:p w:rsidR="00BD6AE6" w:rsidRPr="00BD6AE6" w:rsidRDefault="00BD6AE6" w:rsidP="00BD6AE6">
            <w:pPr>
              <w:tabs>
                <w:tab w:val="left" w:pos="499"/>
              </w:tabs>
              <w:spacing w:line="240" w:lineRule="auto"/>
              <w:ind w:firstLine="499"/>
              <w:jc w:val="both"/>
              <w:rPr>
                <w:rFonts w:eastAsia="Times New Roman" w:cs="Times New Roman"/>
                <w:b/>
                <w:spacing w:val="10"/>
                <w:sz w:val="20"/>
                <w:szCs w:val="20"/>
                <w:lang w:eastAsia="x-none"/>
              </w:rPr>
            </w:pPr>
            <w:r w:rsidRPr="00BD6AE6">
              <w:rPr>
                <w:rFonts w:eastAsia="Times New Roman" w:cs="Times New Roman"/>
                <w:b/>
                <w:spacing w:val="10"/>
                <w:sz w:val="20"/>
                <w:szCs w:val="20"/>
                <w:lang w:eastAsia="x-none"/>
              </w:rPr>
              <w:t>М.П.</w:t>
            </w:r>
          </w:p>
          <w:p w:rsidR="00BD6AE6" w:rsidRPr="00BD6AE6" w:rsidRDefault="00BD6AE6" w:rsidP="00BD6AE6">
            <w:pPr>
              <w:tabs>
                <w:tab w:val="left" w:pos="499"/>
              </w:tabs>
              <w:spacing w:line="240" w:lineRule="auto"/>
              <w:ind w:firstLine="499"/>
              <w:jc w:val="both"/>
              <w:rPr>
                <w:rFonts w:eastAsia="Times New Roman" w:cs="Times New Roman"/>
                <w:b/>
                <w:spacing w:val="10"/>
                <w:sz w:val="20"/>
                <w:szCs w:val="20"/>
                <w:lang w:eastAsia="x-none"/>
              </w:rPr>
            </w:pPr>
          </w:p>
          <w:p w:rsidR="00BD6AE6" w:rsidRPr="00BD6AE6" w:rsidRDefault="00BD6AE6" w:rsidP="00BD6AE6">
            <w:pPr>
              <w:tabs>
                <w:tab w:val="left" w:pos="499"/>
              </w:tabs>
              <w:spacing w:line="240" w:lineRule="auto"/>
              <w:ind w:firstLine="499"/>
              <w:jc w:val="both"/>
              <w:rPr>
                <w:rFonts w:eastAsia="Times New Roman" w:cs="Times New Roman"/>
                <w:b/>
                <w:spacing w:val="10"/>
                <w:sz w:val="20"/>
                <w:szCs w:val="20"/>
                <w:lang w:eastAsia="x-none"/>
              </w:rPr>
            </w:pPr>
          </w:p>
          <w:p w:rsidR="00BD6AE6" w:rsidRPr="00BD6AE6" w:rsidRDefault="00BD6AE6" w:rsidP="00BD6AE6">
            <w:pPr>
              <w:tabs>
                <w:tab w:val="left" w:pos="499"/>
              </w:tabs>
              <w:spacing w:line="240" w:lineRule="auto"/>
              <w:ind w:firstLine="499"/>
              <w:jc w:val="both"/>
              <w:rPr>
                <w:rFonts w:eastAsia="Times New Roman" w:cs="Times New Roman"/>
                <w:b/>
                <w:spacing w:val="10"/>
                <w:sz w:val="20"/>
                <w:szCs w:val="20"/>
                <w:lang w:eastAsia="x-none"/>
              </w:rPr>
            </w:pPr>
          </w:p>
          <w:p w:rsidR="00BD6AE6" w:rsidRPr="00BD6AE6" w:rsidRDefault="00BD6AE6" w:rsidP="00BD6AE6">
            <w:pPr>
              <w:tabs>
                <w:tab w:val="left" w:pos="499"/>
              </w:tabs>
              <w:spacing w:line="240" w:lineRule="auto"/>
              <w:ind w:firstLine="499"/>
              <w:jc w:val="both"/>
              <w:rPr>
                <w:rFonts w:eastAsia="Times New Roman" w:cs="Times New Roman"/>
                <w:b/>
                <w:spacing w:val="10"/>
                <w:sz w:val="20"/>
                <w:szCs w:val="20"/>
                <w:lang w:eastAsia="x-none"/>
              </w:rPr>
            </w:pPr>
          </w:p>
        </w:tc>
        <w:tc>
          <w:tcPr>
            <w:tcW w:w="5595" w:type="dxa"/>
            <w:gridSpan w:val="3"/>
          </w:tcPr>
          <w:p w:rsidR="00BD6AE6" w:rsidRPr="00BD6AE6" w:rsidRDefault="00BD6AE6" w:rsidP="00BD6AE6">
            <w:pPr>
              <w:shd w:val="clear" w:color="auto" w:fill="FFFFFF"/>
              <w:suppressAutoHyphens/>
              <w:spacing w:line="240" w:lineRule="auto"/>
              <w:jc w:val="left"/>
              <w:rPr>
                <w:rFonts w:eastAsia="Calibri" w:cs="Times New Roman"/>
                <w:b/>
                <w:bCs/>
                <w:szCs w:val="24"/>
                <w:lang w:eastAsia="ar-SA"/>
              </w:rPr>
            </w:pPr>
            <w:r w:rsidRPr="00BD6AE6">
              <w:rPr>
                <w:rFonts w:eastAsia="Calibri" w:cs="Times New Roman"/>
                <w:b/>
                <w:bCs/>
                <w:szCs w:val="24"/>
                <w:lang w:eastAsia="ar-SA"/>
              </w:rPr>
              <w:t xml:space="preserve">______________________________      </w:t>
            </w:r>
            <w:r w:rsidRPr="00BD6AE6">
              <w:rPr>
                <w:rFonts w:eastAsia="Calibri" w:cs="Times New Roman"/>
                <w:b/>
                <w:bCs/>
                <w:szCs w:val="24"/>
                <w:lang w:eastAsia="ar-SA"/>
              </w:rPr>
              <w:tab/>
            </w:r>
          </w:p>
          <w:p w:rsidR="00BD6AE6" w:rsidRPr="00BD6AE6" w:rsidRDefault="00BD6AE6" w:rsidP="00BD6AE6">
            <w:pPr>
              <w:shd w:val="clear" w:color="auto" w:fill="FFFFFF"/>
              <w:suppressAutoHyphens/>
              <w:spacing w:line="240" w:lineRule="auto"/>
              <w:jc w:val="left"/>
              <w:rPr>
                <w:rFonts w:eastAsia="Calibri" w:cs="Times New Roman"/>
                <w:b/>
                <w:bCs/>
                <w:sz w:val="20"/>
                <w:szCs w:val="20"/>
                <w:lang w:eastAsia="ar-SA"/>
              </w:rPr>
            </w:pPr>
          </w:p>
          <w:p w:rsidR="00BD6AE6" w:rsidRPr="00BD6AE6" w:rsidRDefault="00BD6AE6" w:rsidP="00BD6AE6">
            <w:pPr>
              <w:shd w:val="clear" w:color="auto" w:fill="FFFFFF"/>
              <w:suppressAutoHyphens/>
              <w:spacing w:line="240" w:lineRule="auto"/>
              <w:jc w:val="left"/>
              <w:rPr>
                <w:rFonts w:eastAsia="Calibri" w:cs="Times New Roman"/>
                <w:bCs/>
                <w:szCs w:val="24"/>
                <w:lang w:eastAsia="ar-SA"/>
              </w:rPr>
            </w:pPr>
            <w:r w:rsidRPr="00BD6AE6">
              <w:rPr>
                <w:rFonts w:eastAsia="Calibri" w:cs="Times New Roman"/>
                <w:b/>
                <w:bCs/>
                <w:sz w:val="20"/>
                <w:szCs w:val="20"/>
                <w:lang w:eastAsia="ar-SA"/>
              </w:rPr>
              <w:t>__________________</w:t>
            </w:r>
            <w:r w:rsidRPr="00BD6AE6">
              <w:rPr>
                <w:rFonts w:eastAsia="Calibri" w:cs="Times New Roman"/>
                <w:bCs/>
                <w:szCs w:val="24"/>
                <w:lang w:eastAsia="ar-SA"/>
              </w:rPr>
              <w:t>/______________</w:t>
            </w:r>
            <w:r w:rsidRPr="00BD6AE6">
              <w:rPr>
                <w:rFonts w:eastAsia="Calibri" w:cs="Times New Roman"/>
                <w:bCs/>
                <w:szCs w:val="24"/>
                <w:u w:val="single"/>
                <w:lang w:eastAsia="ar-SA"/>
              </w:rPr>
              <w:t>/</w:t>
            </w:r>
          </w:p>
          <w:p w:rsidR="00BD6AE6" w:rsidRPr="00BD6AE6" w:rsidRDefault="00BD6AE6" w:rsidP="00BD6AE6">
            <w:pPr>
              <w:shd w:val="clear" w:color="auto" w:fill="FFFFFF"/>
              <w:suppressAutoHyphens/>
              <w:spacing w:line="240" w:lineRule="auto"/>
              <w:jc w:val="left"/>
              <w:rPr>
                <w:rFonts w:eastAsia="Calibri" w:cs="Times New Roman"/>
                <w:b/>
                <w:bCs/>
                <w:sz w:val="20"/>
                <w:szCs w:val="20"/>
                <w:lang w:eastAsia="ar-SA"/>
              </w:rPr>
            </w:pPr>
          </w:p>
          <w:p w:rsidR="00BD6AE6" w:rsidRPr="00BD6AE6" w:rsidRDefault="00BD6AE6" w:rsidP="00BD6AE6">
            <w:pPr>
              <w:spacing w:line="240" w:lineRule="auto"/>
              <w:ind w:firstLine="567"/>
              <w:jc w:val="both"/>
              <w:rPr>
                <w:rFonts w:eastAsia="Times New Roman" w:cs="Times New Roman"/>
                <w:b/>
                <w:spacing w:val="10"/>
                <w:sz w:val="20"/>
                <w:szCs w:val="20"/>
                <w:lang w:eastAsia="x-none"/>
              </w:rPr>
            </w:pPr>
            <w:r w:rsidRPr="00BD6AE6">
              <w:rPr>
                <w:rFonts w:eastAsia="Times New Roman" w:cs="Times New Roman"/>
                <w:b/>
                <w:spacing w:val="10"/>
                <w:sz w:val="20"/>
                <w:szCs w:val="20"/>
                <w:lang w:eastAsia="x-none"/>
              </w:rPr>
              <w:t>М.П.</w:t>
            </w:r>
          </w:p>
          <w:p w:rsidR="00BD6AE6" w:rsidRPr="00BD6AE6" w:rsidRDefault="00BD6AE6" w:rsidP="00BD6AE6">
            <w:pPr>
              <w:spacing w:line="240" w:lineRule="auto"/>
              <w:ind w:firstLine="567"/>
              <w:jc w:val="both"/>
              <w:rPr>
                <w:rFonts w:eastAsia="Times New Roman" w:cs="Times New Roman"/>
                <w:b/>
                <w:spacing w:val="10"/>
                <w:sz w:val="20"/>
                <w:szCs w:val="20"/>
                <w:lang w:eastAsia="x-none"/>
              </w:rPr>
            </w:pPr>
          </w:p>
          <w:p w:rsidR="00BD6AE6" w:rsidRPr="00BD6AE6" w:rsidRDefault="00BD6AE6" w:rsidP="00BD6AE6">
            <w:pPr>
              <w:spacing w:line="240" w:lineRule="auto"/>
              <w:ind w:firstLine="567"/>
              <w:jc w:val="both"/>
              <w:rPr>
                <w:rFonts w:eastAsia="Times New Roman" w:cs="Times New Roman"/>
                <w:b/>
                <w:spacing w:val="10"/>
                <w:sz w:val="20"/>
                <w:szCs w:val="20"/>
                <w:lang w:eastAsia="x-none"/>
              </w:rPr>
            </w:pPr>
          </w:p>
          <w:p w:rsidR="00BD6AE6" w:rsidRPr="00BD6AE6" w:rsidRDefault="00BD6AE6" w:rsidP="00BD6AE6">
            <w:pPr>
              <w:spacing w:line="240" w:lineRule="auto"/>
              <w:ind w:firstLine="567"/>
              <w:jc w:val="both"/>
              <w:rPr>
                <w:rFonts w:eastAsia="Times New Roman" w:cs="Times New Roman"/>
                <w:b/>
                <w:spacing w:val="10"/>
                <w:sz w:val="20"/>
                <w:szCs w:val="20"/>
                <w:lang w:eastAsia="x-none"/>
              </w:rPr>
            </w:pPr>
          </w:p>
          <w:p w:rsidR="00BD6AE6" w:rsidRPr="00BD6AE6" w:rsidRDefault="00BD6AE6" w:rsidP="00BD6AE6">
            <w:pPr>
              <w:spacing w:line="240" w:lineRule="auto"/>
              <w:ind w:firstLine="567"/>
              <w:jc w:val="both"/>
              <w:rPr>
                <w:rFonts w:eastAsia="Times New Roman" w:cs="Times New Roman"/>
                <w:b/>
                <w:spacing w:val="10"/>
                <w:sz w:val="20"/>
                <w:szCs w:val="20"/>
                <w:lang w:eastAsia="x-none"/>
              </w:rPr>
            </w:pPr>
          </w:p>
          <w:p w:rsidR="00BD6AE6" w:rsidRPr="00BD6AE6" w:rsidRDefault="00BD6AE6" w:rsidP="00BD6AE6">
            <w:pPr>
              <w:spacing w:line="240" w:lineRule="auto"/>
              <w:ind w:firstLine="567"/>
              <w:jc w:val="both"/>
              <w:rPr>
                <w:rFonts w:eastAsia="Times New Roman" w:cs="Times New Roman"/>
                <w:b/>
                <w:spacing w:val="10"/>
                <w:sz w:val="20"/>
                <w:szCs w:val="20"/>
                <w:lang w:eastAsia="x-none"/>
              </w:rPr>
            </w:pPr>
          </w:p>
          <w:p w:rsidR="00BD6AE6" w:rsidRPr="00BD6AE6" w:rsidRDefault="00BD6AE6" w:rsidP="00BD6AE6">
            <w:pPr>
              <w:spacing w:line="240" w:lineRule="auto"/>
              <w:ind w:firstLine="567"/>
              <w:jc w:val="both"/>
              <w:rPr>
                <w:rFonts w:eastAsia="Times New Roman" w:cs="Times New Roman"/>
                <w:b/>
                <w:spacing w:val="10"/>
                <w:sz w:val="20"/>
                <w:szCs w:val="20"/>
                <w:lang w:eastAsia="x-none"/>
              </w:rPr>
            </w:pPr>
          </w:p>
          <w:p w:rsidR="00BD6AE6" w:rsidRPr="00BD6AE6" w:rsidRDefault="00BD6AE6" w:rsidP="00BD6AE6">
            <w:pPr>
              <w:spacing w:line="240" w:lineRule="auto"/>
              <w:ind w:firstLine="567"/>
              <w:jc w:val="both"/>
              <w:rPr>
                <w:rFonts w:eastAsia="Times New Roman" w:cs="Times New Roman"/>
                <w:b/>
                <w:spacing w:val="10"/>
                <w:sz w:val="20"/>
                <w:szCs w:val="20"/>
                <w:lang w:eastAsia="x-none"/>
              </w:rPr>
            </w:pPr>
          </w:p>
          <w:p w:rsidR="00BD6AE6" w:rsidRPr="00BD6AE6" w:rsidRDefault="00BD6AE6" w:rsidP="00BD6AE6">
            <w:pPr>
              <w:spacing w:line="240" w:lineRule="auto"/>
              <w:ind w:firstLine="567"/>
              <w:jc w:val="both"/>
              <w:rPr>
                <w:rFonts w:eastAsia="Times New Roman" w:cs="Times New Roman"/>
                <w:b/>
                <w:spacing w:val="10"/>
                <w:sz w:val="20"/>
                <w:szCs w:val="20"/>
                <w:lang w:eastAsia="x-none"/>
              </w:rPr>
            </w:pPr>
          </w:p>
          <w:p w:rsidR="00BD6AE6" w:rsidRPr="00BD6AE6" w:rsidRDefault="00BD6AE6" w:rsidP="00BD6AE6">
            <w:pPr>
              <w:spacing w:line="240" w:lineRule="auto"/>
              <w:ind w:firstLine="567"/>
              <w:jc w:val="both"/>
              <w:rPr>
                <w:rFonts w:eastAsia="Times New Roman" w:cs="Times New Roman"/>
                <w:b/>
                <w:spacing w:val="10"/>
                <w:sz w:val="20"/>
                <w:szCs w:val="20"/>
                <w:lang w:eastAsia="x-none"/>
              </w:rPr>
            </w:pPr>
          </w:p>
          <w:p w:rsidR="00BD6AE6" w:rsidRPr="00BD6AE6" w:rsidRDefault="00BD6AE6" w:rsidP="00BD6AE6">
            <w:pPr>
              <w:spacing w:line="240" w:lineRule="auto"/>
              <w:ind w:firstLine="567"/>
              <w:jc w:val="both"/>
              <w:rPr>
                <w:rFonts w:eastAsia="Times New Roman" w:cs="Times New Roman"/>
                <w:b/>
                <w:spacing w:val="10"/>
                <w:sz w:val="20"/>
                <w:szCs w:val="20"/>
                <w:lang w:eastAsia="x-none"/>
              </w:rPr>
            </w:pPr>
          </w:p>
        </w:tc>
      </w:tr>
    </w:tbl>
    <w:p w:rsidR="00BD6AE6" w:rsidRPr="00BD6AE6" w:rsidRDefault="00BD6AE6" w:rsidP="00BD6AE6">
      <w:pPr>
        <w:suppressAutoHyphens/>
        <w:autoSpaceDE w:val="0"/>
        <w:autoSpaceDN w:val="0"/>
        <w:adjustRightInd w:val="0"/>
        <w:spacing w:line="240" w:lineRule="auto"/>
        <w:ind w:firstLine="540"/>
        <w:jc w:val="right"/>
        <w:outlineLvl w:val="0"/>
        <w:rPr>
          <w:rFonts w:eastAsia="Times New Roman" w:cs="Times New Roman"/>
          <w:bCs/>
          <w:szCs w:val="24"/>
          <w:lang w:eastAsia="ru-RU"/>
        </w:rPr>
      </w:pPr>
    </w:p>
    <w:p w:rsidR="00BD6AE6" w:rsidRPr="00BD6AE6" w:rsidRDefault="00BD6AE6" w:rsidP="00BD6AE6">
      <w:pPr>
        <w:suppressAutoHyphens/>
        <w:autoSpaceDE w:val="0"/>
        <w:autoSpaceDN w:val="0"/>
        <w:adjustRightInd w:val="0"/>
        <w:spacing w:line="240" w:lineRule="auto"/>
        <w:ind w:firstLine="540"/>
        <w:jc w:val="right"/>
        <w:outlineLvl w:val="0"/>
        <w:rPr>
          <w:rFonts w:eastAsia="Times New Roman" w:cs="Times New Roman"/>
          <w:bCs/>
          <w:szCs w:val="24"/>
          <w:lang w:eastAsia="ru-RU"/>
        </w:rPr>
      </w:pPr>
    </w:p>
    <w:p w:rsidR="00BD6AE6" w:rsidRPr="00BD6AE6" w:rsidRDefault="00BD6AE6" w:rsidP="00BD6AE6">
      <w:pPr>
        <w:suppressAutoHyphens/>
        <w:autoSpaceDE w:val="0"/>
        <w:autoSpaceDN w:val="0"/>
        <w:adjustRightInd w:val="0"/>
        <w:spacing w:line="240" w:lineRule="auto"/>
        <w:ind w:firstLine="540"/>
        <w:jc w:val="right"/>
        <w:outlineLvl w:val="0"/>
        <w:rPr>
          <w:rFonts w:eastAsia="Times New Roman" w:cs="Times New Roman"/>
          <w:bCs/>
          <w:szCs w:val="24"/>
          <w:lang w:eastAsia="ru-RU"/>
        </w:rPr>
      </w:pPr>
    </w:p>
    <w:p w:rsidR="00BD6AE6" w:rsidRPr="00BD6AE6" w:rsidRDefault="00BD6AE6" w:rsidP="00BD6AE6">
      <w:pPr>
        <w:suppressAutoHyphens/>
        <w:autoSpaceDE w:val="0"/>
        <w:autoSpaceDN w:val="0"/>
        <w:adjustRightInd w:val="0"/>
        <w:spacing w:line="240" w:lineRule="auto"/>
        <w:ind w:firstLine="540"/>
        <w:jc w:val="right"/>
        <w:outlineLvl w:val="0"/>
        <w:rPr>
          <w:rFonts w:eastAsia="Times New Roman" w:cs="Times New Roman"/>
          <w:bCs/>
          <w:szCs w:val="24"/>
          <w:lang w:eastAsia="ru-RU"/>
        </w:rPr>
      </w:pPr>
    </w:p>
    <w:p w:rsidR="00BD6AE6" w:rsidRPr="00BD6AE6" w:rsidRDefault="00BD6AE6" w:rsidP="00BD6AE6">
      <w:pPr>
        <w:suppressAutoHyphens/>
        <w:autoSpaceDE w:val="0"/>
        <w:autoSpaceDN w:val="0"/>
        <w:adjustRightInd w:val="0"/>
        <w:spacing w:line="240" w:lineRule="auto"/>
        <w:ind w:firstLine="540"/>
        <w:jc w:val="right"/>
        <w:outlineLvl w:val="0"/>
        <w:rPr>
          <w:rFonts w:eastAsia="Times New Roman" w:cs="Times New Roman"/>
          <w:bCs/>
          <w:szCs w:val="24"/>
          <w:lang w:eastAsia="ru-RU"/>
        </w:rPr>
      </w:pPr>
    </w:p>
    <w:p w:rsidR="00BD6AE6" w:rsidRPr="00BD6AE6" w:rsidRDefault="00BD6AE6" w:rsidP="00BD6AE6">
      <w:pPr>
        <w:suppressAutoHyphens/>
        <w:autoSpaceDE w:val="0"/>
        <w:autoSpaceDN w:val="0"/>
        <w:adjustRightInd w:val="0"/>
        <w:spacing w:line="240" w:lineRule="auto"/>
        <w:ind w:firstLine="540"/>
        <w:jc w:val="right"/>
        <w:outlineLvl w:val="0"/>
        <w:rPr>
          <w:rFonts w:eastAsia="Times New Roman" w:cs="Times New Roman"/>
          <w:bCs/>
          <w:szCs w:val="24"/>
          <w:lang w:eastAsia="ru-RU"/>
        </w:rPr>
      </w:pPr>
    </w:p>
    <w:p w:rsidR="00BD6AE6" w:rsidRDefault="00BD6AE6" w:rsidP="00BD6AE6">
      <w:pPr>
        <w:suppressAutoHyphens/>
        <w:autoSpaceDE w:val="0"/>
        <w:autoSpaceDN w:val="0"/>
        <w:adjustRightInd w:val="0"/>
        <w:spacing w:line="240" w:lineRule="auto"/>
        <w:ind w:firstLine="540"/>
        <w:jc w:val="right"/>
        <w:outlineLvl w:val="0"/>
        <w:rPr>
          <w:rFonts w:eastAsia="Times New Roman" w:cs="Times New Roman"/>
          <w:bCs/>
          <w:szCs w:val="24"/>
          <w:lang w:eastAsia="ru-RU"/>
        </w:rPr>
      </w:pPr>
    </w:p>
    <w:p w:rsidR="00F563DF" w:rsidRDefault="00F563DF" w:rsidP="00BD6AE6">
      <w:pPr>
        <w:suppressAutoHyphens/>
        <w:autoSpaceDE w:val="0"/>
        <w:autoSpaceDN w:val="0"/>
        <w:adjustRightInd w:val="0"/>
        <w:spacing w:line="240" w:lineRule="auto"/>
        <w:ind w:firstLine="540"/>
        <w:jc w:val="right"/>
        <w:outlineLvl w:val="0"/>
        <w:rPr>
          <w:rFonts w:eastAsia="Times New Roman" w:cs="Times New Roman"/>
          <w:bCs/>
          <w:szCs w:val="24"/>
          <w:lang w:eastAsia="ru-RU"/>
        </w:rPr>
      </w:pPr>
    </w:p>
    <w:p w:rsidR="00F563DF" w:rsidRDefault="00F563DF" w:rsidP="00BD6AE6">
      <w:pPr>
        <w:suppressAutoHyphens/>
        <w:autoSpaceDE w:val="0"/>
        <w:autoSpaceDN w:val="0"/>
        <w:adjustRightInd w:val="0"/>
        <w:spacing w:line="240" w:lineRule="auto"/>
        <w:ind w:firstLine="540"/>
        <w:jc w:val="right"/>
        <w:outlineLvl w:val="0"/>
        <w:rPr>
          <w:rFonts w:eastAsia="Times New Roman" w:cs="Times New Roman"/>
          <w:bCs/>
          <w:szCs w:val="24"/>
          <w:lang w:eastAsia="ru-RU"/>
        </w:rPr>
      </w:pPr>
    </w:p>
    <w:p w:rsidR="00F563DF" w:rsidRPr="00BD6AE6" w:rsidRDefault="00F563DF" w:rsidP="00BD6AE6">
      <w:pPr>
        <w:suppressAutoHyphens/>
        <w:autoSpaceDE w:val="0"/>
        <w:autoSpaceDN w:val="0"/>
        <w:adjustRightInd w:val="0"/>
        <w:spacing w:line="240" w:lineRule="auto"/>
        <w:ind w:firstLine="540"/>
        <w:jc w:val="right"/>
        <w:outlineLvl w:val="0"/>
        <w:rPr>
          <w:rFonts w:eastAsia="Times New Roman" w:cs="Times New Roman"/>
          <w:bCs/>
          <w:szCs w:val="24"/>
          <w:lang w:eastAsia="ru-RU"/>
        </w:rPr>
      </w:pPr>
    </w:p>
    <w:p w:rsidR="00BD6AE6" w:rsidRPr="00BD6AE6" w:rsidRDefault="00BD6AE6" w:rsidP="00BD6AE6">
      <w:pPr>
        <w:suppressAutoHyphens/>
        <w:autoSpaceDE w:val="0"/>
        <w:autoSpaceDN w:val="0"/>
        <w:adjustRightInd w:val="0"/>
        <w:spacing w:line="240" w:lineRule="auto"/>
        <w:ind w:firstLine="540"/>
        <w:jc w:val="right"/>
        <w:outlineLvl w:val="0"/>
        <w:rPr>
          <w:rFonts w:eastAsia="Times New Roman" w:cs="Times New Roman"/>
          <w:bCs/>
          <w:szCs w:val="24"/>
          <w:lang w:eastAsia="ru-RU"/>
        </w:rPr>
      </w:pPr>
    </w:p>
    <w:p w:rsidR="00BD6AE6" w:rsidRPr="00BD6AE6" w:rsidRDefault="00BD6AE6" w:rsidP="00BD6AE6">
      <w:pPr>
        <w:suppressAutoHyphens/>
        <w:autoSpaceDE w:val="0"/>
        <w:autoSpaceDN w:val="0"/>
        <w:adjustRightInd w:val="0"/>
        <w:spacing w:line="240" w:lineRule="auto"/>
        <w:ind w:firstLine="540"/>
        <w:jc w:val="right"/>
        <w:outlineLvl w:val="0"/>
        <w:rPr>
          <w:rFonts w:eastAsia="Times New Roman" w:cs="Times New Roman"/>
          <w:szCs w:val="24"/>
          <w:lang w:eastAsia="ru-RU"/>
        </w:rPr>
      </w:pPr>
      <w:r w:rsidRPr="00BD6AE6">
        <w:rPr>
          <w:rFonts w:eastAsia="Times New Roman" w:cs="Times New Roman"/>
          <w:bCs/>
          <w:szCs w:val="24"/>
          <w:lang w:eastAsia="ru-RU"/>
        </w:rPr>
        <w:t>Приложение</w:t>
      </w:r>
      <w:r w:rsidRPr="00BD6AE6">
        <w:rPr>
          <w:rFonts w:eastAsia="Times New Roman" w:cs="Times New Roman"/>
          <w:szCs w:val="24"/>
          <w:lang w:eastAsia="ru-RU"/>
        </w:rPr>
        <w:t xml:space="preserve"> № 1</w:t>
      </w:r>
    </w:p>
    <w:p w:rsidR="00BD6AE6" w:rsidRPr="00BD6AE6" w:rsidRDefault="00BD6AE6" w:rsidP="00BD6AE6">
      <w:pPr>
        <w:suppressAutoHyphens/>
        <w:autoSpaceDE w:val="0"/>
        <w:autoSpaceDN w:val="0"/>
        <w:adjustRightInd w:val="0"/>
        <w:spacing w:line="240" w:lineRule="auto"/>
        <w:ind w:firstLine="540"/>
        <w:jc w:val="right"/>
        <w:outlineLvl w:val="0"/>
        <w:rPr>
          <w:rFonts w:eastAsia="Times New Roman" w:cs="Times New Roman"/>
          <w:szCs w:val="24"/>
          <w:lang w:eastAsia="ru-RU"/>
        </w:rPr>
      </w:pPr>
      <w:r w:rsidRPr="00BD6AE6">
        <w:rPr>
          <w:rFonts w:eastAsia="Times New Roman" w:cs="Times New Roman"/>
          <w:szCs w:val="24"/>
          <w:lang w:eastAsia="ru-RU"/>
        </w:rPr>
        <w:t>к Договору №________ от «__» ___________ 20__ г.</w:t>
      </w:r>
    </w:p>
    <w:p w:rsidR="00BD6AE6" w:rsidRPr="00BD6AE6" w:rsidRDefault="00BD6AE6" w:rsidP="00BD6AE6">
      <w:pPr>
        <w:suppressAutoHyphens/>
        <w:autoSpaceDE w:val="0"/>
        <w:autoSpaceDN w:val="0"/>
        <w:adjustRightInd w:val="0"/>
        <w:spacing w:line="240" w:lineRule="auto"/>
        <w:ind w:firstLine="540"/>
        <w:jc w:val="both"/>
        <w:outlineLvl w:val="0"/>
        <w:rPr>
          <w:rFonts w:eastAsia="Times New Roman" w:cs="Times New Roman"/>
          <w:bCs/>
          <w:szCs w:val="24"/>
          <w:lang w:eastAsia="ru-RU"/>
        </w:rPr>
      </w:pPr>
    </w:p>
    <w:p w:rsidR="00BD6AE6" w:rsidRPr="00BD6AE6" w:rsidRDefault="00BD6AE6" w:rsidP="00BD6AE6">
      <w:pPr>
        <w:suppressAutoHyphens/>
        <w:autoSpaceDE w:val="0"/>
        <w:autoSpaceDN w:val="0"/>
        <w:adjustRightInd w:val="0"/>
        <w:spacing w:line="240" w:lineRule="auto"/>
        <w:ind w:firstLine="540"/>
        <w:outlineLvl w:val="0"/>
        <w:rPr>
          <w:rFonts w:eastAsia="Times New Roman" w:cs="Times New Roman"/>
          <w:b/>
          <w:bCs/>
          <w:szCs w:val="24"/>
          <w:lang w:eastAsia="ru-RU"/>
        </w:rPr>
      </w:pPr>
    </w:p>
    <w:p w:rsidR="00BD6AE6" w:rsidRPr="00BD6AE6" w:rsidRDefault="00BD6AE6" w:rsidP="00BD6AE6">
      <w:pPr>
        <w:suppressAutoHyphens/>
        <w:autoSpaceDE w:val="0"/>
        <w:autoSpaceDN w:val="0"/>
        <w:adjustRightInd w:val="0"/>
        <w:spacing w:line="240" w:lineRule="auto"/>
        <w:ind w:firstLine="540"/>
        <w:outlineLvl w:val="0"/>
        <w:rPr>
          <w:rFonts w:eastAsia="Times New Roman" w:cs="Times New Roman"/>
          <w:b/>
          <w:bCs/>
          <w:szCs w:val="24"/>
          <w:lang w:eastAsia="ru-RU"/>
        </w:rPr>
      </w:pPr>
      <w:r w:rsidRPr="00BD6AE6">
        <w:rPr>
          <w:rFonts w:eastAsia="Times New Roman" w:cs="Times New Roman"/>
          <w:b/>
          <w:bCs/>
          <w:szCs w:val="24"/>
          <w:lang w:eastAsia="ru-RU"/>
        </w:rPr>
        <w:t>ТЕХНИЧЕСКОЕ ЗАДАНИЕ</w:t>
      </w:r>
    </w:p>
    <w:p w:rsidR="00BD6AE6" w:rsidRPr="00BD6AE6" w:rsidRDefault="00BD6AE6" w:rsidP="00BD6AE6">
      <w:pPr>
        <w:suppressAutoHyphens/>
        <w:autoSpaceDE w:val="0"/>
        <w:autoSpaceDN w:val="0"/>
        <w:adjustRightInd w:val="0"/>
        <w:spacing w:line="240" w:lineRule="auto"/>
        <w:ind w:firstLine="540"/>
        <w:jc w:val="both"/>
        <w:outlineLvl w:val="0"/>
        <w:rPr>
          <w:rFonts w:eastAsia="Times New Roman" w:cs="Times New Roman"/>
          <w:b/>
          <w:szCs w:val="24"/>
          <w:lang w:eastAsia="ru-RU"/>
        </w:rPr>
      </w:pPr>
    </w:p>
    <w:p w:rsidR="00BD6AE6" w:rsidRPr="00BD6AE6" w:rsidRDefault="00BD6AE6" w:rsidP="00BD6AE6">
      <w:pPr>
        <w:suppressAutoHyphens/>
        <w:autoSpaceDE w:val="0"/>
        <w:autoSpaceDN w:val="0"/>
        <w:adjustRightInd w:val="0"/>
        <w:spacing w:line="240" w:lineRule="auto"/>
        <w:ind w:firstLine="540"/>
        <w:jc w:val="both"/>
        <w:outlineLvl w:val="0"/>
        <w:rPr>
          <w:rFonts w:eastAsia="Times New Roman" w:cs="Times New Roman"/>
          <w:bCs/>
          <w:szCs w:val="24"/>
          <w:lang w:eastAsia="ru-RU"/>
        </w:rPr>
      </w:pPr>
      <w:r w:rsidRPr="00BD6AE6">
        <w:rPr>
          <w:rFonts w:eastAsia="Times New Roman" w:cs="Times New Roman"/>
          <w:bCs/>
          <w:szCs w:val="24"/>
          <w:lang w:eastAsia="ru-RU"/>
        </w:rPr>
        <w:t>г. Мурманск</w:t>
      </w:r>
      <w:r w:rsidRPr="00BD6AE6">
        <w:rPr>
          <w:rFonts w:eastAsia="Times New Roman" w:cs="Times New Roman"/>
          <w:bCs/>
          <w:szCs w:val="24"/>
          <w:lang w:eastAsia="ru-RU"/>
        </w:rPr>
        <w:tab/>
      </w:r>
      <w:r w:rsidRPr="00BD6AE6">
        <w:rPr>
          <w:rFonts w:eastAsia="Times New Roman" w:cs="Times New Roman"/>
          <w:bCs/>
          <w:szCs w:val="24"/>
          <w:lang w:eastAsia="ru-RU"/>
        </w:rPr>
        <w:tab/>
        <w:t xml:space="preserve">                                                               от   «___»________ 2015 г.</w:t>
      </w:r>
    </w:p>
    <w:p w:rsidR="00BD6AE6" w:rsidRPr="00BD6AE6" w:rsidRDefault="00BD6AE6" w:rsidP="00BD6AE6">
      <w:pPr>
        <w:suppressAutoHyphens/>
        <w:autoSpaceDE w:val="0"/>
        <w:autoSpaceDN w:val="0"/>
        <w:adjustRightInd w:val="0"/>
        <w:spacing w:line="240" w:lineRule="auto"/>
        <w:ind w:firstLine="540"/>
        <w:jc w:val="both"/>
        <w:outlineLvl w:val="0"/>
        <w:rPr>
          <w:rFonts w:eastAsia="Times New Roman" w:cs="Times New Roman"/>
          <w:bCs/>
          <w:szCs w:val="24"/>
          <w:lang w:eastAsia="ru-RU"/>
        </w:rPr>
      </w:pPr>
    </w:p>
    <w:p w:rsidR="00BD6AE6" w:rsidRPr="00BD6AE6" w:rsidRDefault="00BD6AE6" w:rsidP="00BD6AE6">
      <w:pPr>
        <w:suppressAutoHyphens/>
        <w:autoSpaceDE w:val="0"/>
        <w:autoSpaceDN w:val="0"/>
        <w:adjustRightInd w:val="0"/>
        <w:spacing w:line="240" w:lineRule="auto"/>
        <w:ind w:firstLine="540"/>
        <w:jc w:val="both"/>
        <w:outlineLvl w:val="0"/>
        <w:rPr>
          <w:rFonts w:eastAsia="Times New Roman" w:cs="Times New Roman"/>
          <w:szCs w:val="24"/>
          <w:lang w:eastAsia="ru-RU"/>
        </w:rPr>
      </w:pPr>
      <w:r w:rsidRPr="00BD6AE6">
        <w:rPr>
          <w:rFonts w:eastAsia="Times New Roman" w:cs="Times New Roman"/>
          <w:szCs w:val="24"/>
          <w:lang w:eastAsia="ru-RU"/>
        </w:rPr>
        <w:t xml:space="preserve">Открытое акционерное общество «Мурманэнергосбыт» (ОАО «Мурманэнергосбыт»), именуемое в дальнейшем Заказчик, в лице_______________, </w:t>
      </w:r>
      <w:proofErr w:type="gramStart"/>
      <w:r w:rsidRPr="00BD6AE6">
        <w:rPr>
          <w:rFonts w:eastAsia="Times New Roman" w:cs="Times New Roman"/>
          <w:szCs w:val="24"/>
          <w:lang w:eastAsia="ru-RU"/>
        </w:rPr>
        <w:t>действующего</w:t>
      </w:r>
      <w:proofErr w:type="gramEnd"/>
      <w:r w:rsidRPr="00BD6AE6">
        <w:rPr>
          <w:rFonts w:eastAsia="Times New Roman" w:cs="Times New Roman"/>
          <w:szCs w:val="24"/>
          <w:lang w:eastAsia="ru-RU"/>
        </w:rPr>
        <w:t xml:space="preserve"> на основании </w:t>
      </w:r>
      <w:r w:rsidRPr="00BD6AE6">
        <w:rPr>
          <w:rFonts w:eastAsia="Calibri" w:cs="Times New Roman"/>
          <w:szCs w:val="24"/>
          <w:lang w:eastAsia="ar-SA"/>
        </w:rPr>
        <w:t>__________</w:t>
      </w:r>
      <w:r w:rsidRPr="00BD6AE6">
        <w:rPr>
          <w:rFonts w:eastAsia="Times New Roman" w:cs="Times New Roman"/>
          <w:szCs w:val="24"/>
          <w:lang w:eastAsia="ru-RU"/>
        </w:rPr>
        <w:fldChar w:fldCharType="begin"/>
      </w:r>
      <w:r w:rsidRPr="00BD6AE6">
        <w:rPr>
          <w:rFonts w:eastAsia="Times New Roman" w:cs="Times New Roman"/>
          <w:szCs w:val="24"/>
          <w:lang w:eastAsia="ru-RU"/>
        </w:rPr>
        <w:instrText xml:space="preserve"> COMMENTS </w:instrText>
      </w:r>
      <w:r w:rsidRPr="00BD6AE6">
        <w:rPr>
          <w:rFonts w:eastAsia="Times New Roman" w:cs="Times New Roman"/>
          <w:szCs w:val="24"/>
          <w:lang w:eastAsia="ru-RU"/>
        </w:rPr>
        <w:fldChar w:fldCharType="end"/>
      </w:r>
      <w:r w:rsidRPr="00BD6AE6">
        <w:rPr>
          <w:rFonts w:eastAsia="Times New Roman" w:cs="Times New Roman"/>
          <w:szCs w:val="24"/>
          <w:lang w:eastAsia="ru-RU"/>
        </w:rPr>
        <w:t xml:space="preserve">, с одной стороны, и ____________ (_________________»), именуемое в дальнейшем Подрядчик, </w:t>
      </w:r>
      <w:r w:rsidRPr="00BD6AE6">
        <w:rPr>
          <w:rFonts w:eastAsia="Times New Roman" w:cs="Times New Roman"/>
          <w:szCs w:val="24"/>
          <w:lang w:eastAsia="ru-RU"/>
        </w:rPr>
        <w:fldChar w:fldCharType="begin"/>
      </w:r>
      <w:r w:rsidRPr="00BD6AE6">
        <w:rPr>
          <w:rFonts w:eastAsia="Times New Roman" w:cs="Times New Roman"/>
          <w:szCs w:val="24"/>
          <w:lang w:eastAsia="ru-RU"/>
        </w:rPr>
        <w:instrText xml:space="preserve"> COMMENTS </w:instrText>
      </w:r>
      <w:r w:rsidRPr="00BD6AE6">
        <w:rPr>
          <w:rFonts w:eastAsia="Times New Roman" w:cs="Times New Roman"/>
          <w:szCs w:val="24"/>
          <w:lang w:eastAsia="ru-RU"/>
        </w:rPr>
        <w:fldChar w:fldCharType="end"/>
      </w:r>
      <w:r w:rsidRPr="00BD6AE6">
        <w:rPr>
          <w:rFonts w:eastAsia="Times New Roman" w:cs="Times New Roman"/>
          <w:szCs w:val="24"/>
          <w:lang w:eastAsia="ru-RU"/>
        </w:rPr>
        <w:t>в лице _____________________________, действующего на основании ___________________, с другой стороны, вместе именуемые Стороны, согласовали следующее Техническое задание:</w:t>
      </w:r>
    </w:p>
    <w:p w:rsidR="00BD6AE6" w:rsidRPr="00BD6AE6" w:rsidRDefault="00BD6AE6" w:rsidP="00BD6AE6">
      <w:pPr>
        <w:suppressAutoHyphens/>
        <w:autoSpaceDE w:val="0"/>
        <w:autoSpaceDN w:val="0"/>
        <w:adjustRightInd w:val="0"/>
        <w:spacing w:line="240" w:lineRule="auto"/>
        <w:ind w:firstLine="540"/>
        <w:jc w:val="both"/>
        <w:outlineLvl w:val="0"/>
        <w:rPr>
          <w:rFonts w:eastAsia="Times New Roman" w:cs="Times New Roman"/>
          <w:szCs w:val="24"/>
          <w:lang w:eastAsia="ru-RU"/>
        </w:rPr>
      </w:pPr>
    </w:p>
    <w:p w:rsidR="00BD6AE6" w:rsidRPr="00BD6AE6" w:rsidRDefault="00BD6AE6" w:rsidP="00BD6AE6">
      <w:pPr>
        <w:suppressAutoHyphens/>
        <w:autoSpaceDE w:val="0"/>
        <w:autoSpaceDN w:val="0"/>
        <w:adjustRightInd w:val="0"/>
        <w:spacing w:line="240" w:lineRule="auto"/>
        <w:ind w:firstLine="540"/>
        <w:outlineLvl w:val="0"/>
        <w:rPr>
          <w:rFonts w:eastAsia="Times New Roman" w:cs="Times New Roman"/>
          <w:szCs w:val="24"/>
          <w:u w:val="single"/>
          <w:lang w:eastAsia="ru-RU"/>
        </w:rPr>
      </w:pPr>
      <w:r w:rsidRPr="00BD6AE6">
        <w:rPr>
          <w:rFonts w:eastAsia="Times New Roman" w:cs="Times New Roman"/>
          <w:szCs w:val="24"/>
          <w:lang w:eastAsia="ru-RU"/>
        </w:rPr>
        <w:t>1</w:t>
      </w:r>
      <w:r w:rsidRPr="00BD6AE6">
        <w:rPr>
          <w:rFonts w:eastAsia="Times New Roman" w:cs="Times New Roman"/>
          <w:szCs w:val="24"/>
          <w:u w:val="single"/>
          <w:lang w:eastAsia="ru-RU"/>
        </w:rPr>
        <w:t>.Адресная программа восстановления асфальтобетонного</w:t>
      </w:r>
    </w:p>
    <w:p w:rsidR="00BD6AE6" w:rsidRPr="00BD6AE6" w:rsidRDefault="00BD6AE6" w:rsidP="00BD6AE6">
      <w:pPr>
        <w:suppressAutoHyphens/>
        <w:autoSpaceDE w:val="0"/>
        <w:autoSpaceDN w:val="0"/>
        <w:adjustRightInd w:val="0"/>
        <w:spacing w:line="240" w:lineRule="auto"/>
        <w:ind w:firstLine="540"/>
        <w:outlineLvl w:val="0"/>
        <w:rPr>
          <w:rFonts w:eastAsia="Times New Roman" w:cs="Times New Roman"/>
          <w:szCs w:val="24"/>
          <w:u w:val="single"/>
          <w:lang w:eastAsia="ru-RU"/>
        </w:rPr>
      </w:pPr>
      <w:r w:rsidRPr="00BD6AE6">
        <w:rPr>
          <w:rFonts w:eastAsia="Times New Roman" w:cs="Times New Roman"/>
          <w:szCs w:val="24"/>
          <w:u w:val="single"/>
          <w:lang w:eastAsia="ru-RU"/>
        </w:rPr>
        <w:t xml:space="preserve">покрытия в </w:t>
      </w:r>
      <w:r w:rsidRPr="00BD6AE6">
        <w:rPr>
          <w:rFonts w:eastAsia="Calibri" w:cs="Times New Roman"/>
          <w:szCs w:val="24"/>
          <w:u w:val="single"/>
          <w:lang w:eastAsia="ar-SA"/>
        </w:rPr>
        <w:t>Ленинском и Октябрьском</w:t>
      </w:r>
      <w:r w:rsidRPr="00BD6AE6">
        <w:rPr>
          <w:rFonts w:eastAsia="Times New Roman" w:cs="Times New Roman"/>
          <w:szCs w:val="24"/>
          <w:u w:val="single"/>
          <w:lang w:eastAsia="ru-RU"/>
        </w:rPr>
        <w:t xml:space="preserve"> округах </w:t>
      </w:r>
      <w:proofErr w:type="spellStart"/>
      <w:r w:rsidRPr="00BD6AE6">
        <w:rPr>
          <w:rFonts w:eastAsia="Times New Roman" w:cs="Times New Roman"/>
          <w:szCs w:val="24"/>
          <w:u w:val="single"/>
          <w:lang w:eastAsia="ru-RU"/>
        </w:rPr>
        <w:t>г</w:t>
      </w:r>
      <w:proofErr w:type="gramStart"/>
      <w:r w:rsidRPr="00BD6AE6">
        <w:rPr>
          <w:rFonts w:eastAsia="Times New Roman" w:cs="Times New Roman"/>
          <w:szCs w:val="24"/>
          <w:u w:val="single"/>
          <w:lang w:eastAsia="ru-RU"/>
        </w:rPr>
        <w:t>.М</w:t>
      </w:r>
      <w:proofErr w:type="gramEnd"/>
      <w:r w:rsidRPr="00BD6AE6">
        <w:rPr>
          <w:rFonts w:eastAsia="Times New Roman" w:cs="Times New Roman"/>
          <w:szCs w:val="24"/>
          <w:u w:val="single"/>
          <w:lang w:eastAsia="ru-RU"/>
        </w:rPr>
        <w:t>урманска</w:t>
      </w:r>
      <w:proofErr w:type="spellEnd"/>
      <w:r w:rsidRPr="00BD6AE6">
        <w:rPr>
          <w:rFonts w:eastAsia="Times New Roman" w:cs="Times New Roman"/>
          <w:szCs w:val="24"/>
          <w:u w:val="single"/>
          <w:lang w:eastAsia="ru-RU"/>
        </w:rPr>
        <w:t xml:space="preserve">           </w:t>
      </w:r>
    </w:p>
    <w:p w:rsidR="00BD6AE6" w:rsidRPr="00BD6AE6" w:rsidRDefault="00BD6AE6" w:rsidP="00BD6AE6">
      <w:pPr>
        <w:suppressAutoHyphens/>
        <w:autoSpaceDE w:val="0"/>
        <w:autoSpaceDN w:val="0"/>
        <w:adjustRightInd w:val="0"/>
        <w:spacing w:line="240" w:lineRule="auto"/>
        <w:ind w:firstLine="540"/>
        <w:outlineLvl w:val="0"/>
        <w:rPr>
          <w:rFonts w:eastAsia="Times New Roman" w:cs="Times New Roman"/>
          <w:szCs w:val="24"/>
          <w:u w:val="single"/>
          <w:lang w:eastAsia="ru-RU"/>
        </w:rPr>
      </w:pPr>
      <w:r w:rsidRPr="00BD6AE6">
        <w:rPr>
          <w:rFonts w:eastAsia="Times New Roman" w:cs="Times New Roman"/>
          <w:szCs w:val="24"/>
          <w:u w:val="single"/>
          <w:lang w:eastAsia="ru-RU"/>
        </w:rPr>
        <w:t xml:space="preserve">                                                                              </w:t>
      </w:r>
    </w:p>
    <w:tbl>
      <w:tblPr>
        <w:tblpPr w:leftFromText="180" w:rightFromText="180" w:vertAnchor="text" w:tblpY="1"/>
        <w:tblOverlap w:val="never"/>
        <w:tblW w:w="9889"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08"/>
        <w:gridCol w:w="3228"/>
        <w:gridCol w:w="1417"/>
        <w:gridCol w:w="992"/>
        <w:gridCol w:w="993"/>
        <w:gridCol w:w="850"/>
        <w:gridCol w:w="851"/>
        <w:gridCol w:w="850"/>
      </w:tblGrid>
      <w:tr w:rsidR="00BD6AE6" w:rsidRPr="00BD6AE6" w:rsidTr="00BD6AE6">
        <w:trPr>
          <w:cantSplit/>
        </w:trPr>
        <w:tc>
          <w:tcPr>
            <w:tcW w:w="708" w:type="dxa"/>
            <w:vMerge w:val="restart"/>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b/>
                <w:bCs/>
                <w:szCs w:val="24"/>
                <w:lang w:eastAsia="ru-RU"/>
              </w:rPr>
            </w:pPr>
            <w:r w:rsidRPr="00BD6AE6">
              <w:rPr>
                <w:rFonts w:eastAsia="Times New Roman" w:cs="Times New Roman"/>
                <w:b/>
                <w:bCs/>
                <w:szCs w:val="24"/>
                <w:lang w:eastAsia="ru-RU"/>
              </w:rPr>
              <w:t xml:space="preserve">№   </w:t>
            </w:r>
            <w:proofErr w:type="gramStart"/>
            <w:r w:rsidRPr="00BD6AE6">
              <w:rPr>
                <w:rFonts w:eastAsia="Times New Roman" w:cs="Times New Roman"/>
                <w:b/>
                <w:bCs/>
                <w:szCs w:val="24"/>
                <w:lang w:eastAsia="ru-RU"/>
              </w:rPr>
              <w:t>п</w:t>
            </w:r>
            <w:proofErr w:type="gramEnd"/>
            <w:r w:rsidRPr="00BD6AE6">
              <w:rPr>
                <w:rFonts w:eastAsia="Times New Roman" w:cs="Times New Roman"/>
                <w:b/>
                <w:bCs/>
                <w:szCs w:val="24"/>
                <w:lang w:eastAsia="ru-RU"/>
              </w:rPr>
              <w:t>/п</w:t>
            </w:r>
          </w:p>
        </w:tc>
        <w:tc>
          <w:tcPr>
            <w:tcW w:w="3228" w:type="dxa"/>
            <w:vMerge w:val="restart"/>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b/>
                <w:bCs/>
                <w:szCs w:val="24"/>
                <w:lang w:eastAsia="ru-RU"/>
              </w:rPr>
            </w:pPr>
            <w:r w:rsidRPr="00BD6AE6">
              <w:rPr>
                <w:rFonts w:eastAsia="Times New Roman" w:cs="Times New Roman"/>
                <w:b/>
                <w:bCs/>
                <w:szCs w:val="24"/>
                <w:lang w:eastAsia="ru-RU"/>
              </w:rPr>
              <w:t>Адрес работ</w:t>
            </w:r>
          </w:p>
        </w:tc>
        <w:tc>
          <w:tcPr>
            <w:tcW w:w="5953" w:type="dxa"/>
            <w:gridSpan w:val="6"/>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b/>
                <w:bCs/>
                <w:szCs w:val="24"/>
                <w:lang w:eastAsia="ru-RU"/>
              </w:rPr>
            </w:pPr>
            <w:r w:rsidRPr="00BD6AE6">
              <w:rPr>
                <w:rFonts w:eastAsia="Times New Roman" w:cs="Times New Roman"/>
                <w:b/>
                <w:bCs/>
                <w:szCs w:val="24"/>
                <w:lang w:eastAsia="ru-RU"/>
              </w:rPr>
              <w:t>Вскрываемые покрытия</w:t>
            </w:r>
          </w:p>
        </w:tc>
      </w:tr>
      <w:tr w:rsidR="00BD6AE6" w:rsidRPr="00BD6AE6" w:rsidTr="00BD6AE6">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b/>
                <w:bCs/>
                <w:szCs w:val="24"/>
                <w:lang w:eastAsia="ru-RU"/>
              </w:rPr>
            </w:pPr>
          </w:p>
        </w:tc>
        <w:tc>
          <w:tcPr>
            <w:tcW w:w="3228" w:type="dxa"/>
            <w:vMerge/>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b/>
                <w:bCs/>
                <w:szCs w:val="24"/>
                <w:lang w:eastAsia="ru-RU"/>
              </w:rPr>
            </w:pPr>
          </w:p>
        </w:tc>
        <w:tc>
          <w:tcPr>
            <w:tcW w:w="1417"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b/>
                <w:bCs/>
                <w:sz w:val="18"/>
                <w:szCs w:val="24"/>
                <w:lang w:eastAsia="ru-RU"/>
              </w:rPr>
            </w:pPr>
            <w:r w:rsidRPr="00BD6AE6">
              <w:rPr>
                <w:rFonts w:eastAsia="Times New Roman" w:cs="Times New Roman"/>
                <w:b/>
                <w:bCs/>
                <w:sz w:val="18"/>
                <w:szCs w:val="24"/>
                <w:lang w:eastAsia="ru-RU"/>
              </w:rPr>
              <w:t>дорога</w:t>
            </w:r>
          </w:p>
        </w:tc>
        <w:tc>
          <w:tcPr>
            <w:tcW w:w="992"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b/>
                <w:bCs/>
                <w:sz w:val="18"/>
                <w:szCs w:val="24"/>
                <w:lang w:eastAsia="ru-RU"/>
              </w:rPr>
            </w:pPr>
            <w:r w:rsidRPr="00BD6AE6">
              <w:rPr>
                <w:rFonts w:eastAsia="Times New Roman" w:cs="Times New Roman"/>
                <w:b/>
                <w:bCs/>
                <w:sz w:val="18"/>
                <w:szCs w:val="24"/>
                <w:lang w:eastAsia="ru-RU"/>
              </w:rPr>
              <w:t>двор</w:t>
            </w:r>
            <w:proofErr w:type="gramStart"/>
            <w:r w:rsidRPr="00BD6AE6">
              <w:rPr>
                <w:rFonts w:eastAsia="Times New Roman" w:cs="Times New Roman"/>
                <w:b/>
                <w:bCs/>
                <w:sz w:val="18"/>
                <w:szCs w:val="24"/>
                <w:lang w:eastAsia="ru-RU"/>
              </w:rPr>
              <w:t>.</w:t>
            </w:r>
            <w:proofErr w:type="gramEnd"/>
            <w:r w:rsidRPr="00BD6AE6">
              <w:rPr>
                <w:rFonts w:eastAsia="Times New Roman" w:cs="Times New Roman"/>
                <w:b/>
                <w:bCs/>
                <w:sz w:val="18"/>
                <w:szCs w:val="24"/>
                <w:lang w:eastAsia="ru-RU"/>
              </w:rPr>
              <w:t xml:space="preserve"> </w:t>
            </w:r>
            <w:proofErr w:type="gramStart"/>
            <w:r w:rsidRPr="00BD6AE6">
              <w:rPr>
                <w:rFonts w:eastAsia="Times New Roman" w:cs="Times New Roman"/>
                <w:b/>
                <w:bCs/>
                <w:sz w:val="18"/>
                <w:szCs w:val="24"/>
                <w:lang w:eastAsia="ru-RU"/>
              </w:rPr>
              <w:t>п</w:t>
            </w:r>
            <w:proofErr w:type="gramEnd"/>
            <w:r w:rsidRPr="00BD6AE6">
              <w:rPr>
                <w:rFonts w:eastAsia="Times New Roman" w:cs="Times New Roman"/>
                <w:b/>
                <w:bCs/>
                <w:sz w:val="18"/>
                <w:szCs w:val="24"/>
                <w:lang w:eastAsia="ru-RU"/>
              </w:rPr>
              <w:t>роезд</w:t>
            </w:r>
          </w:p>
        </w:tc>
        <w:tc>
          <w:tcPr>
            <w:tcW w:w="993"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b/>
                <w:bCs/>
                <w:sz w:val="18"/>
                <w:szCs w:val="24"/>
                <w:lang w:eastAsia="ru-RU"/>
              </w:rPr>
            </w:pPr>
            <w:r w:rsidRPr="00BD6AE6">
              <w:rPr>
                <w:rFonts w:eastAsia="Times New Roman" w:cs="Times New Roman"/>
                <w:b/>
                <w:bCs/>
                <w:sz w:val="18"/>
                <w:szCs w:val="24"/>
                <w:lang w:eastAsia="ru-RU"/>
              </w:rPr>
              <w:t>тротуар</w:t>
            </w:r>
          </w:p>
        </w:tc>
        <w:tc>
          <w:tcPr>
            <w:tcW w:w="850"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b/>
                <w:bCs/>
                <w:sz w:val="18"/>
                <w:szCs w:val="24"/>
                <w:lang w:eastAsia="ru-RU"/>
              </w:rPr>
            </w:pPr>
            <w:proofErr w:type="spellStart"/>
            <w:r w:rsidRPr="00BD6AE6">
              <w:rPr>
                <w:rFonts w:eastAsia="Times New Roman" w:cs="Times New Roman"/>
                <w:b/>
                <w:bCs/>
                <w:sz w:val="18"/>
                <w:szCs w:val="24"/>
                <w:lang w:eastAsia="ru-RU"/>
              </w:rPr>
              <w:t>отмостка</w:t>
            </w:r>
            <w:proofErr w:type="spellEnd"/>
          </w:p>
        </w:tc>
        <w:tc>
          <w:tcPr>
            <w:tcW w:w="851"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b/>
                <w:bCs/>
                <w:sz w:val="18"/>
                <w:szCs w:val="24"/>
                <w:lang w:eastAsia="ru-RU"/>
              </w:rPr>
            </w:pPr>
            <w:proofErr w:type="gramStart"/>
            <w:r w:rsidRPr="00BD6AE6">
              <w:rPr>
                <w:rFonts w:eastAsia="Times New Roman" w:cs="Times New Roman"/>
                <w:b/>
                <w:bCs/>
                <w:sz w:val="18"/>
                <w:szCs w:val="24"/>
                <w:lang w:eastAsia="ru-RU"/>
              </w:rPr>
              <w:t>б</w:t>
            </w:r>
            <w:proofErr w:type="gramEnd"/>
            <w:r w:rsidRPr="00BD6AE6">
              <w:rPr>
                <w:rFonts w:eastAsia="Times New Roman" w:cs="Times New Roman"/>
                <w:b/>
                <w:bCs/>
                <w:sz w:val="18"/>
                <w:szCs w:val="24"/>
                <w:lang w:eastAsia="ru-RU"/>
              </w:rPr>
              <w:t>/доска</w:t>
            </w:r>
          </w:p>
        </w:tc>
        <w:tc>
          <w:tcPr>
            <w:tcW w:w="850"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b/>
                <w:bCs/>
                <w:sz w:val="18"/>
                <w:szCs w:val="24"/>
                <w:lang w:eastAsia="ru-RU"/>
              </w:rPr>
            </w:pPr>
            <w:proofErr w:type="gramStart"/>
            <w:r w:rsidRPr="00BD6AE6">
              <w:rPr>
                <w:rFonts w:eastAsia="Times New Roman" w:cs="Times New Roman"/>
                <w:b/>
                <w:bCs/>
                <w:sz w:val="18"/>
                <w:szCs w:val="24"/>
                <w:lang w:eastAsia="ru-RU"/>
              </w:rPr>
              <w:t>б</w:t>
            </w:r>
            <w:proofErr w:type="gramEnd"/>
            <w:r w:rsidRPr="00BD6AE6">
              <w:rPr>
                <w:rFonts w:eastAsia="Times New Roman" w:cs="Times New Roman"/>
                <w:b/>
                <w:bCs/>
                <w:sz w:val="18"/>
                <w:szCs w:val="24"/>
                <w:lang w:eastAsia="ru-RU"/>
              </w:rPr>
              <w:t>/камень</w:t>
            </w: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1.</w:t>
            </w:r>
          </w:p>
        </w:tc>
        <w:tc>
          <w:tcPr>
            <w:tcW w:w="322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szCs w:val="24"/>
                <w:lang w:eastAsia="ru-RU"/>
              </w:rPr>
            </w:pPr>
            <w:r w:rsidRPr="00BD6AE6">
              <w:rPr>
                <w:rFonts w:eastAsia="Times New Roman" w:cs="Times New Roman"/>
                <w:szCs w:val="24"/>
                <w:lang w:eastAsia="ru-RU"/>
              </w:rPr>
              <w:t>ул. Свердлова,12 к.2 – 12 к.3</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28</w:t>
            </w: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2.</w:t>
            </w:r>
          </w:p>
        </w:tc>
        <w:tc>
          <w:tcPr>
            <w:tcW w:w="322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szCs w:val="24"/>
                <w:lang w:eastAsia="ru-RU"/>
              </w:rPr>
            </w:pPr>
            <w:r w:rsidRPr="00BD6AE6">
              <w:rPr>
                <w:rFonts w:eastAsia="Times New Roman" w:cs="Times New Roman"/>
                <w:szCs w:val="24"/>
                <w:lang w:eastAsia="ru-RU"/>
              </w:rPr>
              <w:t>ул. П. Морозова,4а</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19</w:t>
            </w:r>
          </w:p>
        </w:tc>
        <w:tc>
          <w:tcPr>
            <w:tcW w:w="993"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29</w:t>
            </w: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3.</w:t>
            </w:r>
          </w:p>
        </w:tc>
        <w:tc>
          <w:tcPr>
            <w:tcW w:w="322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szCs w:val="24"/>
                <w:lang w:eastAsia="ru-RU"/>
              </w:rPr>
            </w:pPr>
            <w:r w:rsidRPr="00BD6AE6">
              <w:rPr>
                <w:rFonts w:eastAsia="Times New Roman" w:cs="Times New Roman"/>
                <w:szCs w:val="24"/>
                <w:lang w:eastAsia="ru-RU"/>
              </w:rPr>
              <w:t>ул. П. Морозова,1/7</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28</w:t>
            </w: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4.</w:t>
            </w:r>
          </w:p>
        </w:tc>
        <w:tc>
          <w:tcPr>
            <w:tcW w:w="322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szCs w:val="24"/>
                <w:lang w:eastAsia="ru-RU"/>
              </w:rPr>
            </w:pPr>
            <w:r w:rsidRPr="00BD6AE6">
              <w:rPr>
                <w:rFonts w:eastAsia="Times New Roman" w:cs="Times New Roman"/>
                <w:szCs w:val="24"/>
                <w:lang w:eastAsia="ru-RU"/>
              </w:rPr>
              <w:t>пр</w:t>
            </w:r>
            <w:proofErr w:type="gramStart"/>
            <w:r w:rsidRPr="00BD6AE6">
              <w:rPr>
                <w:rFonts w:eastAsia="Times New Roman" w:cs="Times New Roman"/>
                <w:szCs w:val="24"/>
                <w:lang w:eastAsia="ru-RU"/>
              </w:rPr>
              <w:t>.Г</w:t>
            </w:r>
            <w:proofErr w:type="gramEnd"/>
            <w:r w:rsidRPr="00BD6AE6">
              <w:rPr>
                <w:rFonts w:eastAsia="Times New Roman" w:cs="Times New Roman"/>
                <w:szCs w:val="24"/>
                <w:lang w:eastAsia="ru-RU"/>
              </w:rPr>
              <w:t>-северомор,21-ул.Гагарина,1</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21</w:t>
            </w: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5.</w:t>
            </w:r>
          </w:p>
        </w:tc>
        <w:tc>
          <w:tcPr>
            <w:tcW w:w="322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szCs w:val="24"/>
                <w:lang w:eastAsia="ru-RU"/>
              </w:rPr>
            </w:pPr>
            <w:r w:rsidRPr="00BD6AE6">
              <w:rPr>
                <w:rFonts w:eastAsia="Times New Roman" w:cs="Times New Roman"/>
                <w:szCs w:val="24"/>
                <w:lang w:eastAsia="ru-RU"/>
              </w:rPr>
              <w:t>пр</w:t>
            </w:r>
            <w:proofErr w:type="gramStart"/>
            <w:r w:rsidRPr="00BD6AE6">
              <w:rPr>
                <w:rFonts w:eastAsia="Times New Roman" w:cs="Times New Roman"/>
                <w:szCs w:val="24"/>
                <w:lang w:eastAsia="ru-RU"/>
              </w:rPr>
              <w:t>.Г</w:t>
            </w:r>
            <w:proofErr w:type="gramEnd"/>
            <w:r w:rsidRPr="00BD6AE6">
              <w:rPr>
                <w:rFonts w:eastAsia="Times New Roman" w:cs="Times New Roman"/>
                <w:szCs w:val="24"/>
                <w:lang w:eastAsia="ru-RU"/>
              </w:rPr>
              <w:t>-северомор,23/2-ул.Гагарина,4</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3"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6</w:t>
            </w: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6.</w:t>
            </w:r>
          </w:p>
        </w:tc>
        <w:tc>
          <w:tcPr>
            <w:tcW w:w="322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szCs w:val="24"/>
                <w:lang w:eastAsia="ru-RU"/>
              </w:rPr>
            </w:pPr>
            <w:r w:rsidRPr="00BD6AE6">
              <w:rPr>
                <w:rFonts w:eastAsia="Times New Roman" w:cs="Times New Roman"/>
                <w:szCs w:val="24"/>
                <w:lang w:eastAsia="ru-RU"/>
              </w:rPr>
              <w:t>ул. Подстаницкого,1</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70</w:t>
            </w: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6</w:t>
            </w: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7.</w:t>
            </w:r>
          </w:p>
        </w:tc>
        <w:tc>
          <w:tcPr>
            <w:tcW w:w="322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szCs w:val="24"/>
                <w:lang w:eastAsia="ru-RU"/>
              </w:rPr>
            </w:pPr>
            <w:r w:rsidRPr="00BD6AE6">
              <w:rPr>
                <w:rFonts w:eastAsia="Times New Roman" w:cs="Times New Roman"/>
                <w:szCs w:val="24"/>
                <w:lang w:eastAsia="ru-RU"/>
              </w:rPr>
              <w:t>ул. Гагарина,21</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3"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23</w:t>
            </w: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16</w:t>
            </w: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8.</w:t>
            </w:r>
          </w:p>
        </w:tc>
        <w:tc>
          <w:tcPr>
            <w:tcW w:w="322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szCs w:val="24"/>
                <w:lang w:eastAsia="ru-RU"/>
              </w:rPr>
            </w:pPr>
            <w:r w:rsidRPr="00BD6AE6">
              <w:rPr>
                <w:rFonts w:eastAsia="Times New Roman" w:cs="Times New Roman"/>
                <w:szCs w:val="24"/>
                <w:lang w:eastAsia="ru-RU"/>
              </w:rPr>
              <w:t>ул. Гагарина,25 к.2</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12</w:t>
            </w: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9.</w:t>
            </w:r>
          </w:p>
        </w:tc>
        <w:tc>
          <w:tcPr>
            <w:tcW w:w="322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szCs w:val="24"/>
                <w:lang w:eastAsia="ru-RU"/>
              </w:rPr>
            </w:pPr>
            <w:r w:rsidRPr="00BD6AE6">
              <w:rPr>
                <w:rFonts w:eastAsia="Times New Roman" w:cs="Times New Roman"/>
                <w:szCs w:val="24"/>
                <w:lang w:eastAsia="ru-RU"/>
              </w:rPr>
              <w:t>пр. Г-североморцев,38</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3"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45</w:t>
            </w: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6</w:t>
            </w: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10.</w:t>
            </w:r>
          </w:p>
        </w:tc>
        <w:tc>
          <w:tcPr>
            <w:tcW w:w="322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szCs w:val="24"/>
                <w:lang w:eastAsia="ru-RU"/>
              </w:rPr>
            </w:pPr>
            <w:r w:rsidRPr="00BD6AE6">
              <w:rPr>
                <w:rFonts w:eastAsia="Times New Roman" w:cs="Times New Roman"/>
                <w:szCs w:val="24"/>
                <w:lang w:eastAsia="ru-RU"/>
              </w:rPr>
              <w:t>ул. А. Невского,98</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165</w:t>
            </w: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3</w:t>
            </w: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11.</w:t>
            </w:r>
          </w:p>
        </w:tc>
        <w:tc>
          <w:tcPr>
            <w:tcW w:w="322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szCs w:val="24"/>
                <w:lang w:eastAsia="ru-RU"/>
              </w:rPr>
            </w:pPr>
            <w:r w:rsidRPr="00BD6AE6">
              <w:rPr>
                <w:rFonts w:eastAsia="Times New Roman" w:cs="Times New Roman"/>
                <w:szCs w:val="24"/>
                <w:lang w:eastAsia="ru-RU"/>
              </w:rPr>
              <w:t>ул. А. Невского,92</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22</w:t>
            </w: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12.</w:t>
            </w:r>
          </w:p>
        </w:tc>
        <w:tc>
          <w:tcPr>
            <w:tcW w:w="322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szCs w:val="24"/>
                <w:lang w:eastAsia="ru-RU"/>
              </w:rPr>
            </w:pPr>
            <w:r w:rsidRPr="00BD6AE6">
              <w:rPr>
                <w:rFonts w:eastAsia="Times New Roman" w:cs="Times New Roman"/>
                <w:szCs w:val="24"/>
                <w:lang w:eastAsia="ru-RU"/>
              </w:rPr>
              <w:t>ул.А.Невского,90-ул</w:t>
            </w:r>
            <w:proofErr w:type="gramStart"/>
            <w:r w:rsidRPr="00BD6AE6">
              <w:rPr>
                <w:rFonts w:eastAsia="Times New Roman" w:cs="Times New Roman"/>
                <w:szCs w:val="24"/>
                <w:lang w:eastAsia="ru-RU"/>
              </w:rPr>
              <w:t>.К</w:t>
            </w:r>
            <w:proofErr w:type="gramEnd"/>
            <w:r w:rsidRPr="00BD6AE6">
              <w:rPr>
                <w:rFonts w:eastAsia="Times New Roman" w:cs="Times New Roman"/>
                <w:szCs w:val="24"/>
                <w:lang w:eastAsia="ru-RU"/>
              </w:rPr>
              <w:t>ирпичная,12</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3"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47</w:t>
            </w: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13.</w:t>
            </w:r>
          </w:p>
        </w:tc>
        <w:tc>
          <w:tcPr>
            <w:tcW w:w="322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szCs w:val="24"/>
                <w:lang w:eastAsia="ru-RU"/>
              </w:rPr>
            </w:pPr>
            <w:r w:rsidRPr="00BD6AE6">
              <w:rPr>
                <w:rFonts w:eastAsia="Times New Roman" w:cs="Times New Roman"/>
                <w:szCs w:val="24"/>
                <w:lang w:eastAsia="ru-RU"/>
              </w:rPr>
              <w:t>ул.А.Невского,94-ул</w:t>
            </w:r>
            <w:proofErr w:type="gramStart"/>
            <w:r w:rsidRPr="00BD6AE6">
              <w:rPr>
                <w:rFonts w:eastAsia="Times New Roman" w:cs="Times New Roman"/>
                <w:szCs w:val="24"/>
                <w:lang w:eastAsia="ru-RU"/>
              </w:rPr>
              <w:t>.К</w:t>
            </w:r>
            <w:proofErr w:type="gramEnd"/>
            <w:r w:rsidRPr="00BD6AE6">
              <w:rPr>
                <w:rFonts w:eastAsia="Times New Roman" w:cs="Times New Roman"/>
                <w:szCs w:val="24"/>
                <w:lang w:eastAsia="ru-RU"/>
              </w:rPr>
              <w:t>ирпичная,8</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8</w:t>
            </w: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14.</w:t>
            </w:r>
          </w:p>
        </w:tc>
        <w:tc>
          <w:tcPr>
            <w:tcW w:w="322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szCs w:val="24"/>
                <w:lang w:eastAsia="ru-RU"/>
              </w:rPr>
            </w:pPr>
            <w:r w:rsidRPr="00BD6AE6">
              <w:rPr>
                <w:rFonts w:eastAsia="Times New Roman" w:cs="Times New Roman"/>
                <w:szCs w:val="24"/>
                <w:lang w:eastAsia="ru-RU"/>
              </w:rPr>
              <w:t>ул. Инженерная,6</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32</w:t>
            </w: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7</w:t>
            </w:r>
          </w:p>
        </w:tc>
        <w:tc>
          <w:tcPr>
            <w:tcW w:w="850"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7</w:t>
            </w: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15.</w:t>
            </w:r>
          </w:p>
        </w:tc>
        <w:tc>
          <w:tcPr>
            <w:tcW w:w="322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szCs w:val="24"/>
                <w:lang w:eastAsia="ru-RU"/>
              </w:rPr>
            </w:pPr>
            <w:r w:rsidRPr="00BD6AE6">
              <w:rPr>
                <w:rFonts w:eastAsia="Times New Roman" w:cs="Times New Roman"/>
                <w:szCs w:val="24"/>
                <w:lang w:eastAsia="ru-RU"/>
              </w:rPr>
              <w:t>ул. Николаева,7 - 9</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3"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28</w:t>
            </w: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14</w:t>
            </w: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16.</w:t>
            </w:r>
          </w:p>
        </w:tc>
        <w:tc>
          <w:tcPr>
            <w:tcW w:w="322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szCs w:val="24"/>
                <w:lang w:eastAsia="ru-RU"/>
              </w:rPr>
            </w:pPr>
            <w:r w:rsidRPr="00BD6AE6">
              <w:rPr>
                <w:rFonts w:eastAsia="Times New Roman" w:cs="Times New Roman"/>
                <w:szCs w:val="24"/>
                <w:lang w:eastAsia="ru-RU"/>
              </w:rPr>
              <w:t>ул. Николаева,13 - 15</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29</w:t>
            </w:r>
          </w:p>
        </w:tc>
        <w:tc>
          <w:tcPr>
            <w:tcW w:w="993"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5</w:t>
            </w:r>
          </w:p>
        </w:tc>
        <w:tc>
          <w:tcPr>
            <w:tcW w:w="850"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6</w:t>
            </w:r>
          </w:p>
        </w:tc>
        <w:tc>
          <w:tcPr>
            <w:tcW w:w="851"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9</w:t>
            </w:r>
          </w:p>
        </w:tc>
        <w:tc>
          <w:tcPr>
            <w:tcW w:w="850"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3</w:t>
            </w: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17.</w:t>
            </w:r>
          </w:p>
        </w:tc>
        <w:tc>
          <w:tcPr>
            <w:tcW w:w="322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szCs w:val="24"/>
                <w:lang w:eastAsia="ru-RU"/>
              </w:rPr>
            </w:pPr>
            <w:r w:rsidRPr="00BD6AE6">
              <w:rPr>
                <w:rFonts w:eastAsia="Times New Roman" w:cs="Times New Roman"/>
                <w:szCs w:val="24"/>
                <w:lang w:eastAsia="ru-RU"/>
              </w:rPr>
              <w:t>ул. Лобова,5</w:t>
            </w:r>
          </w:p>
        </w:tc>
        <w:tc>
          <w:tcPr>
            <w:tcW w:w="1417"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8</w:t>
            </w:r>
          </w:p>
        </w:tc>
        <w:tc>
          <w:tcPr>
            <w:tcW w:w="992"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3"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14</w:t>
            </w: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8</w:t>
            </w:r>
          </w:p>
        </w:tc>
        <w:tc>
          <w:tcPr>
            <w:tcW w:w="850"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9</w:t>
            </w: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18.</w:t>
            </w:r>
          </w:p>
        </w:tc>
        <w:tc>
          <w:tcPr>
            <w:tcW w:w="322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szCs w:val="24"/>
                <w:lang w:eastAsia="ru-RU"/>
              </w:rPr>
            </w:pPr>
            <w:r w:rsidRPr="00BD6AE6">
              <w:rPr>
                <w:rFonts w:eastAsia="Times New Roman" w:cs="Times New Roman"/>
                <w:szCs w:val="24"/>
                <w:lang w:eastAsia="ru-RU"/>
              </w:rPr>
              <w:t>ул. П. Осипенко,8 - 6</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3"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54</w:t>
            </w: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30</w:t>
            </w:r>
          </w:p>
        </w:tc>
        <w:tc>
          <w:tcPr>
            <w:tcW w:w="850"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3</w:t>
            </w: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19.</w:t>
            </w:r>
          </w:p>
        </w:tc>
        <w:tc>
          <w:tcPr>
            <w:tcW w:w="322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szCs w:val="24"/>
                <w:lang w:eastAsia="ru-RU"/>
              </w:rPr>
            </w:pPr>
            <w:r w:rsidRPr="00BD6AE6">
              <w:rPr>
                <w:rFonts w:eastAsia="Times New Roman" w:cs="Times New Roman"/>
                <w:szCs w:val="24"/>
                <w:lang w:eastAsia="ru-RU"/>
              </w:rPr>
              <w:t>ул. Сафонова,10</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5</w:t>
            </w:r>
          </w:p>
        </w:tc>
        <w:tc>
          <w:tcPr>
            <w:tcW w:w="993"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2</w:t>
            </w: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2</w:t>
            </w: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20.</w:t>
            </w:r>
          </w:p>
        </w:tc>
        <w:tc>
          <w:tcPr>
            <w:tcW w:w="322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szCs w:val="24"/>
                <w:lang w:eastAsia="ru-RU"/>
              </w:rPr>
            </w:pPr>
            <w:r w:rsidRPr="00BD6AE6">
              <w:rPr>
                <w:rFonts w:eastAsia="Times New Roman" w:cs="Times New Roman"/>
                <w:szCs w:val="24"/>
                <w:lang w:eastAsia="ru-RU"/>
              </w:rPr>
              <w:t>пер. Арктический,9 - 7</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35</w:t>
            </w:r>
          </w:p>
        </w:tc>
        <w:tc>
          <w:tcPr>
            <w:tcW w:w="993"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12</w:t>
            </w: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8</w:t>
            </w:r>
          </w:p>
        </w:tc>
        <w:tc>
          <w:tcPr>
            <w:tcW w:w="850"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15</w:t>
            </w: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21.</w:t>
            </w:r>
          </w:p>
        </w:tc>
        <w:tc>
          <w:tcPr>
            <w:tcW w:w="322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szCs w:val="24"/>
                <w:lang w:eastAsia="ru-RU"/>
              </w:rPr>
            </w:pPr>
            <w:r w:rsidRPr="00BD6AE6">
              <w:rPr>
                <w:rFonts w:eastAsia="Times New Roman" w:cs="Times New Roman"/>
                <w:szCs w:val="24"/>
                <w:lang w:eastAsia="ru-RU"/>
              </w:rPr>
              <w:t>ул. Сафонова,24/25</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13</w:t>
            </w: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22.</w:t>
            </w:r>
          </w:p>
        </w:tc>
        <w:tc>
          <w:tcPr>
            <w:tcW w:w="322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szCs w:val="24"/>
                <w:lang w:eastAsia="ru-RU"/>
              </w:rPr>
            </w:pPr>
            <w:r w:rsidRPr="00BD6AE6">
              <w:rPr>
                <w:rFonts w:eastAsia="Times New Roman" w:cs="Times New Roman"/>
                <w:szCs w:val="24"/>
                <w:lang w:eastAsia="ru-RU"/>
              </w:rPr>
              <w:t>ул. Сафонова,45</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16</w:t>
            </w:r>
          </w:p>
        </w:tc>
        <w:tc>
          <w:tcPr>
            <w:tcW w:w="993"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8</w:t>
            </w: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6</w:t>
            </w: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23.</w:t>
            </w:r>
          </w:p>
        </w:tc>
        <w:tc>
          <w:tcPr>
            <w:tcW w:w="322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szCs w:val="24"/>
                <w:lang w:eastAsia="ru-RU"/>
              </w:rPr>
            </w:pPr>
            <w:r w:rsidRPr="00BD6AE6">
              <w:rPr>
                <w:rFonts w:eastAsia="Times New Roman" w:cs="Times New Roman"/>
                <w:szCs w:val="24"/>
                <w:lang w:eastAsia="ru-RU"/>
              </w:rPr>
              <w:t>ул. Торцева,11</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3"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5</w:t>
            </w: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24.</w:t>
            </w:r>
          </w:p>
        </w:tc>
        <w:tc>
          <w:tcPr>
            <w:tcW w:w="322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szCs w:val="24"/>
                <w:lang w:eastAsia="ru-RU"/>
              </w:rPr>
            </w:pPr>
            <w:r w:rsidRPr="00BD6AE6">
              <w:rPr>
                <w:rFonts w:eastAsia="Times New Roman" w:cs="Times New Roman"/>
                <w:szCs w:val="24"/>
                <w:lang w:eastAsia="ru-RU"/>
              </w:rPr>
              <w:t>ул. Лобова,47</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56</w:t>
            </w: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25.</w:t>
            </w:r>
          </w:p>
        </w:tc>
        <w:tc>
          <w:tcPr>
            <w:tcW w:w="322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szCs w:val="24"/>
                <w:lang w:eastAsia="ru-RU"/>
              </w:rPr>
            </w:pPr>
            <w:r w:rsidRPr="00BD6AE6">
              <w:rPr>
                <w:rFonts w:eastAsia="Times New Roman" w:cs="Times New Roman"/>
                <w:szCs w:val="24"/>
                <w:lang w:eastAsia="ru-RU"/>
              </w:rPr>
              <w:t>ул. Лобова,50 - 48</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27</w:t>
            </w: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3</w:t>
            </w: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26.</w:t>
            </w:r>
          </w:p>
        </w:tc>
        <w:tc>
          <w:tcPr>
            <w:tcW w:w="322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szCs w:val="24"/>
                <w:lang w:eastAsia="ru-RU"/>
              </w:rPr>
            </w:pPr>
            <w:r w:rsidRPr="00BD6AE6">
              <w:rPr>
                <w:rFonts w:eastAsia="Times New Roman" w:cs="Times New Roman"/>
                <w:szCs w:val="24"/>
                <w:lang w:eastAsia="ru-RU"/>
              </w:rPr>
              <w:t>ул. Лобова,46 - 44</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36</w:t>
            </w: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lastRenderedPageBreak/>
              <w:t>27.</w:t>
            </w:r>
          </w:p>
        </w:tc>
        <w:tc>
          <w:tcPr>
            <w:tcW w:w="322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szCs w:val="24"/>
                <w:lang w:eastAsia="ru-RU"/>
              </w:rPr>
            </w:pPr>
            <w:r w:rsidRPr="00BD6AE6">
              <w:rPr>
                <w:rFonts w:eastAsia="Times New Roman" w:cs="Times New Roman"/>
                <w:szCs w:val="24"/>
                <w:lang w:eastAsia="ru-RU"/>
              </w:rPr>
              <w:t>ул. Нахимова,10/1</w:t>
            </w:r>
          </w:p>
        </w:tc>
        <w:tc>
          <w:tcPr>
            <w:tcW w:w="1417"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38</w:t>
            </w:r>
          </w:p>
        </w:tc>
        <w:tc>
          <w:tcPr>
            <w:tcW w:w="992"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63</w:t>
            </w: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28.</w:t>
            </w:r>
          </w:p>
        </w:tc>
        <w:tc>
          <w:tcPr>
            <w:tcW w:w="322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szCs w:val="24"/>
                <w:lang w:eastAsia="ru-RU"/>
              </w:rPr>
            </w:pPr>
            <w:r w:rsidRPr="00BD6AE6">
              <w:rPr>
                <w:rFonts w:eastAsia="Times New Roman" w:cs="Times New Roman"/>
                <w:szCs w:val="24"/>
                <w:lang w:eastAsia="ru-RU"/>
              </w:rPr>
              <w:t>ул. Нахимова,9 - ул. Лобова,34</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12</w:t>
            </w: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29.</w:t>
            </w:r>
          </w:p>
        </w:tc>
        <w:tc>
          <w:tcPr>
            <w:tcW w:w="322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szCs w:val="24"/>
                <w:lang w:eastAsia="ru-RU"/>
              </w:rPr>
            </w:pPr>
            <w:r w:rsidRPr="00BD6AE6">
              <w:rPr>
                <w:rFonts w:eastAsia="Times New Roman" w:cs="Times New Roman"/>
                <w:szCs w:val="24"/>
                <w:lang w:eastAsia="ru-RU"/>
              </w:rPr>
              <w:t>ул. Ч-Лучинского,19</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30</w:t>
            </w: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5</w:t>
            </w: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30.</w:t>
            </w:r>
          </w:p>
        </w:tc>
        <w:tc>
          <w:tcPr>
            <w:tcW w:w="322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szCs w:val="24"/>
                <w:lang w:eastAsia="ru-RU"/>
              </w:rPr>
            </w:pPr>
            <w:r w:rsidRPr="00BD6AE6">
              <w:rPr>
                <w:rFonts w:eastAsia="Times New Roman" w:cs="Times New Roman"/>
                <w:szCs w:val="24"/>
                <w:lang w:eastAsia="ru-RU"/>
              </w:rPr>
              <w:t>ул. Ч-Лучинского,27 - 21</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25</w:t>
            </w: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31.</w:t>
            </w:r>
          </w:p>
        </w:tc>
        <w:tc>
          <w:tcPr>
            <w:tcW w:w="322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szCs w:val="24"/>
                <w:lang w:eastAsia="ru-RU"/>
              </w:rPr>
            </w:pPr>
            <w:r w:rsidRPr="00BD6AE6">
              <w:rPr>
                <w:rFonts w:eastAsia="Times New Roman" w:cs="Times New Roman"/>
                <w:szCs w:val="24"/>
                <w:lang w:eastAsia="ru-RU"/>
              </w:rPr>
              <w:t>ул. Аскольдовцев,19</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31</w:t>
            </w: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32.</w:t>
            </w:r>
          </w:p>
        </w:tc>
        <w:tc>
          <w:tcPr>
            <w:tcW w:w="322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szCs w:val="24"/>
                <w:lang w:eastAsia="ru-RU"/>
              </w:rPr>
            </w:pPr>
            <w:r w:rsidRPr="00BD6AE6">
              <w:rPr>
                <w:rFonts w:eastAsia="Times New Roman" w:cs="Times New Roman"/>
                <w:szCs w:val="24"/>
                <w:lang w:eastAsia="ru-RU"/>
              </w:rPr>
              <w:t>ул. Ч-Лучинского,32 к.2</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16</w:t>
            </w: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Height w:val="373"/>
        </w:trPr>
        <w:tc>
          <w:tcPr>
            <w:tcW w:w="70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33.</w:t>
            </w:r>
          </w:p>
        </w:tc>
        <w:tc>
          <w:tcPr>
            <w:tcW w:w="322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szCs w:val="24"/>
                <w:lang w:eastAsia="ru-RU"/>
              </w:rPr>
            </w:pPr>
            <w:r w:rsidRPr="00BD6AE6">
              <w:rPr>
                <w:rFonts w:eastAsia="Times New Roman" w:cs="Times New Roman"/>
                <w:szCs w:val="24"/>
                <w:lang w:eastAsia="ru-RU"/>
              </w:rPr>
              <w:t>ул. Ч-Лучинского,48 к.1 – 46 к.1</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20</w:t>
            </w: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34.</w:t>
            </w:r>
          </w:p>
        </w:tc>
        <w:tc>
          <w:tcPr>
            <w:tcW w:w="322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szCs w:val="24"/>
                <w:lang w:eastAsia="ru-RU"/>
              </w:rPr>
            </w:pPr>
            <w:r w:rsidRPr="00BD6AE6">
              <w:rPr>
                <w:rFonts w:eastAsia="Times New Roman" w:cs="Times New Roman"/>
                <w:szCs w:val="24"/>
                <w:lang w:eastAsia="ru-RU"/>
              </w:rPr>
              <w:t>ул. Ч-Лучинского,50</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20</w:t>
            </w: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4</w:t>
            </w: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4</w:t>
            </w: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35.</w:t>
            </w:r>
          </w:p>
        </w:tc>
        <w:tc>
          <w:tcPr>
            <w:tcW w:w="322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szCs w:val="24"/>
                <w:lang w:eastAsia="ru-RU"/>
              </w:rPr>
            </w:pPr>
            <w:r w:rsidRPr="00BD6AE6">
              <w:rPr>
                <w:rFonts w:eastAsia="Times New Roman" w:cs="Times New Roman"/>
                <w:szCs w:val="24"/>
                <w:lang w:eastAsia="ru-RU"/>
              </w:rPr>
              <w:t>ул. Аскольдовцев,5</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24</w:t>
            </w: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4</w:t>
            </w: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36.</w:t>
            </w:r>
          </w:p>
        </w:tc>
        <w:tc>
          <w:tcPr>
            <w:tcW w:w="322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szCs w:val="24"/>
                <w:lang w:eastAsia="ru-RU"/>
              </w:rPr>
            </w:pPr>
            <w:r w:rsidRPr="00BD6AE6">
              <w:rPr>
                <w:rFonts w:eastAsia="Times New Roman" w:cs="Times New Roman"/>
                <w:szCs w:val="24"/>
                <w:lang w:eastAsia="ru-RU"/>
              </w:rPr>
              <w:t>ул. Свердлова,17</w:t>
            </w:r>
          </w:p>
        </w:tc>
        <w:tc>
          <w:tcPr>
            <w:tcW w:w="1417"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8</w:t>
            </w:r>
          </w:p>
        </w:tc>
        <w:tc>
          <w:tcPr>
            <w:tcW w:w="992"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37.</w:t>
            </w:r>
          </w:p>
        </w:tc>
        <w:tc>
          <w:tcPr>
            <w:tcW w:w="3228"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uppressAutoHyphens/>
              <w:spacing w:line="240" w:lineRule="auto"/>
              <w:jc w:val="left"/>
              <w:rPr>
                <w:rFonts w:eastAsia="Calibri" w:cs="Times New Roman"/>
                <w:szCs w:val="24"/>
                <w:lang w:eastAsia="ar-SA"/>
              </w:rPr>
            </w:pPr>
            <w:r w:rsidRPr="00BD6AE6">
              <w:rPr>
                <w:rFonts w:eastAsia="Calibri" w:cs="Times New Roman"/>
                <w:szCs w:val="24"/>
                <w:lang w:eastAsia="ar-SA"/>
              </w:rPr>
              <w:t>Октябрьская, 29</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30</w:t>
            </w: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38.</w:t>
            </w:r>
          </w:p>
        </w:tc>
        <w:tc>
          <w:tcPr>
            <w:tcW w:w="3228"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uppressAutoHyphens/>
              <w:spacing w:line="240" w:lineRule="auto"/>
              <w:jc w:val="left"/>
              <w:rPr>
                <w:rFonts w:eastAsia="Calibri" w:cs="Times New Roman"/>
                <w:szCs w:val="24"/>
                <w:lang w:eastAsia="ar-SA"/>
              </w:rPr>
            </w:pPr>
            <w:r w:rsidRPr="00BD6AE6">
              <w:rPr>
                <w:rFonts w:eastAsia="Calibri" w:cs="Times New Roman"/>
                <w:szCs w:val="24"/>
                <w:lang w:eastAsia="ar-SA"/>
              </w:rPr>
              <w:t>Володарского, 1-Привокз,18</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45</w:t>
            </w:r>
          </w:p>
        </w:tc>
        <w:tc>
          <w:tcPr>
            <w:tcW w:w="992"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39.</w:t>
            </w:r>
          </w:p>
        </w:tc>
        <w:tc>
          <w:tcPr>
            <w:tcW w:w="3228"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uppressAutoHyphens/>
              <w:spacing w:line="240" w:lineRule="auto"/>
              <w:jc w:val="left"/>
              <w:rPr>
                <w:rFonts w:eastAsia="Calibri" w:cs="Times New Roman"/>
                <w:szCs w:val="24"/>
                <w:lang w:eastAsia="ar-SA"/>
              </w:rPr>
            </w:pPr>
            <w:r w:rsidRPr="00BD6AE6">
              <w:rPr>
                <w:rFonts w:eastAsia="Calibri" w:cs="Times New Roman"/>
                <w:szCs w:val="24"/>
                <w:lang w:eastAsia="ar-SA"/>
              </w:rPr>
              <w:t>Флотский, 3</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25</w:t>
            </w:r>
          </w:p>
        </w:tc>
        <w:tc>
          <w:tcPr>
            <w:tcW w:w="992"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40.</w:t>
            </w:r>
          </w:p>
        </w:tc>
        <w:tc>
          <w:tcPr>
            <w:tcW w:w="3228"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uppressAutoHyphens/>
              <w:spacing w:line="240" w:lineRule="auto"/>
              <w:jc w:val="left"/>
              <w:rPr>
                <w:rFonts w:eastAsia="Calibri" w:cs="Times New Roman"/>
                <w:szCs w:val="24"/>
                <w:lang w:eastAsia="ar-SA"/>
              </w:rPr>
            </w:pPr>
            <w:r w:rsidRPr="00BD6AE6">
              <w:rPr>
                <w:rFonts w:eastAsia="Calibri" w:cs="Times New Roman"/>
                <w:szCs w:val="24"/>
                <w:lang w:eastAsia="ar-SA"/>
              </w:rPr>
              <w:t>Дзержинского, 5-7</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100</w:t>
            </w:r>
          </w:p>
        </w:tc>
        <w:tc>
          <w:tcPr>
            <w:tcW w:w="992"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41.</w:t>
            </w:r>
          </w:p>
        </w:tc>
        <w:tc>
          <w:tcPr>
            <w:tcW w:w="3228"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uppressAutoHyphens/>
              <w:spacing w:line="240" w:lineRule="auto"/>
              <w:jc w:val="left"/>
              <w:rPr>
                <w:rFonts w:eastAsia="Calibri" w:cs="Times New Roman"/>
                <w:szCs w:val="24"/>
                <w:lang w:eastAsia="ar-SA"/>
              </w:rPr>
            </w:pPr>
            <w:r w:rsidRPr="00BD6AE6">
              <w:rPr>
                <w:rFonts w:eastAsia="Calibri" w:cs="Times New Roman"/>
                <w:szCs w:val="24"/>
                <w:lang w:eastAsia="ar-SA"/>
              </w:rPr>
              <w:t>Ленина, 53-55</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4</w:t>
            </w:r>
          </w:p>
        </w:tc>
        <w:tc>
          <w:tcPr>
            <w:tcW w:w="992"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42.</w:t>
            </w:r>
          </w:p>
        </w:tc>
        <w:tc>
          <w:tcPr>
            <w:tcW w:w="3228"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uppressAutoHyphens/>
              <w:spacing w:line="240" w:lineRule="auto"/>
              <w:jc w:val="left"/>
              <w:rPr>
                <w:rFonts w:eastAsia="Calibri" w:cs="Times New Roman"/>
                <w:szCs w:val="24"/>
                <w:lang w:eastAsia="ar-SA"/>
              </w:rPr>
            </w:pPr>
            <w:r w:rsidRPr="00BD6AE6">
              <w:rPr>
                <w:rFonts w:eastAsia="Calibri" w:cs="Times New Roman"/>
                <w:szCs w:val="24"/>
                <w:lang w:eastAsia="ar-SA"/>
              </w:rPr>
              <w:t>Егорова, 16-17</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40</w:t>
            </w:r>
          </w:p>
        </w:tc>
        <w:tc>
          <w:tcPr>
            <w:tcW w:w="992"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43.</w:t>
            </w:r>
          </w:p>
        </w:tc>
        <w:tc>
          <w:tcPr>
            <w:tcW w:w="3228"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uppressAutoHyphens/>
              <w:spacing w:line="240" w:lineRule="auto"/>
              <w:jc w:val="left"/>
              <w:rPr>
                <w:rFonts w:eastAsia="Calibri" w:cs="Times New Roman"/>
                <w:szCs w:val="24"/>
                <w:lang w:eastAsia="ar-SA"/>
              </w:rPr>
            </w:pPr>
            <w:r w:rsidRPr="00BD6AE6">
              <w:rPr>
                <w:rFonts w:eastAsia="Calibri" w:cs="Times New Roman"/>
                <w:szCs w:val="24"/>
                <w:lang w:eastAsia="ar-SA"/>
              </w:rPr>
              <w:t>Самойловой,12</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5</w:t>
            </w: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12</w:t>
            </w: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44.</w:t>
            </w:r>
          </w:p>
        </w:tc>
        <w:tc>
          <w:tcPr>
            <w:tcW w:w="3228"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uppressAutoHyphens/>
              <w:spacing w:line="240" w:lineRule="auto"/>
              <w:jc w:val="left"/>
              <w:rPr>
                <w:rFonts w:eastAsia="Calibri" w:cs="Times New Roman"/>
                <w:szCs w:val="24"/>
                <w:lang w:eastAsia="ar-SA"/>
              </w:rPr>
            </w:pPr>
            <w:r w:rsidRPr="00BD6AE6">
              <w:rPr>
                <w:rFonts w:eastAsia="Calibri" w:cs="Times New Roman"/>
                <w:szCs w:val="24"/>
                <w:lang w:eastAsia="ar-SA"/>
              </w:rPr>
              <w:t>Радищева,39</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4</w:t>
            </w:r>
          </w:p>
        </w:tc>
        <w:tc>
          <w:tcPr>
            <w:tcW w:w="992"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45.</w:t>
            </w:r>
          </w:p>
        </w:tc>
        <w:tc>
          <w:tcPr>
            <w:tcW w:w="3228"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uppressAutoHyphens/>
              <w:spacing w:line="240" w:lineRule="auto"/>
              <w:jc w:val="left"/>
              <w:rPr>
                <w:rFonts w:eastAsia="Calibri" w:cs="Times New Roman"/>
                <w:szCs w:val="24"/>
                <w:lang w:eastAsia="ar-SA"/>
              </w:rPr>
            </w:pPr>
            <w:r w:rsidRPr="00BD6AE6">
              <w:rPr>
                <w:rFonts w:eastAsia="Calibri" w:cs="Times New Roman"/>
                <w:szCs w:val="24"/>
                <w:lang w:eastAsia="ar-SA"/>
              </w:rPr>
              <w:t>Радищева, 37/7</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21</w:t>
            </w:r>
          </w:p>
        </w:tc>
        <w:tc>
          <w:tcPr>
            <w:tcW w:w="992"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6</w:t>
            </w: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46.</w:t>
            </w:r>
          </w:p>
        </w:tc>
        <w:tc>
          <w:tcPr>
            <w:tcW w:w="3228"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uppressAutoHyphens/>
              <w:spacing w:line="240" w:lineRule="auto"/>
              <w:jc w:val="left"/>
              <w:rPr>
                <w:rFonts w:eastAsia="Calibri" w:cs="Times New Roman"/>
                <w:szCs w:val="24"/>
                <w:lang w:eastAsia="ar-SA"/>
              </w:rPr>
            </w:pPr>
            <w:r w:rsidRPr="00BD6AE6">
              <w:rPr>
                <w:rFonts w:eastAsia="Calibri" w:cs="Times New Roman"/>
                <w:szCs w:val="24"/>
                <w:lang w:eastAsia="ar-SA"/>
              </w:rPr>
              <w:t>Радищева, 50</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22</w:t>
            </w:r>
          </w:p>
        </w:tc>
        <w:tc>
          <w:tcPr>
            <w:tcW w:w="992"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6</w:t>
            </w: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47.</w:t>
            </w:r>
          </w:p>
        </w:tc>
        <w:tc>
          <w:tcPr>
            <w:tcW w:w="3228"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uppressAutoHyphens/>
              <w:spacing w:line="240" w:lineRule="auto"/>
              <w:jc w:val="left"/>
              <w:rPr>
                <w:rFonts w:eastAsia="Calibri" w:cs="Times New Roman"/>
                <w:szCs w:val="24"/>
                <w:lang w:eastAsia="ar-SA"/>
              </w:rPr>
            </w:pPr>
            <w:r w:rsidRPr="00BD6AE6">
              <w:rPr>
                <w:rFonts w:eastAsia="Calibri" w:cs="Times New Roman"/>
                <w:szCs w:val="24"/>
                <w:lang w:eastAsia="ar-SA"/>
              </w:rPr>
              <w:t>Радищева, 54</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5</w:t>
            </w: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48.</w:t>
            </w:r>
          </w:p>
        </w:tc>
        <w:tc>
          <w:tcPr>
            <w:tcW w:w="3228"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uppressAutoHyphens/>
              <w:spacing w:line="240" w:lineRule="auto"/>
              <w:jc w:val="left"/>
              <w:rPr>
                <w:rFonts w:eastAsia="Calibri" w:cs="Times New Roman"/>
                <w:szCs w:val="24"/>
                <w:lang w:eastAsia="ar-SA"/>
              </w:rPr>
            </w:pPr>
            <w:r w:rsidRPr="00BD6AE6">
              <w:rPr>
                <w:rFonts w:eastAsia="Calibri" w:cs="Times New Roman"/>
                <w:szCs w:val="24"/>
                <w:lang w:eastAsia="ar-SA"/>
              </w:rPr>
              <w:t>Чехова, 7-11</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16</w:t>
            </w:r>
          </w:p>
        </w:tc>
        <w:tc>
          <w:tcPr>
            <w:tcW w:w="992"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49.</w:t>
            </w:r>
          </w:p>
        </w:tc>
        <w:tc>
          <w:tcPr>
            <w:tcW w:w="3228"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uppressAutoHyphens/>
              <w:spacing w:line="240" w:lineRule="auto"/>
              <w:jc w:val="left"/>
              <w:rPr>
                <w:rFonts w:eastAsia="Calibri" w:cs="Times New Roman"/>
                <w:szCs w:val="24"/>
                <w:lang w:eastAsia="ar-SA"/>
              </w:rPr>
            </w:pPr>
            <w:r w:rsidRPr="00BD6AE6">
              <w:rPr>
                <w:rFonts w:eastAsia="Calibri" w:cs="Times New Roman"/>
                <w:szCs w:val="24"/>
                <w:lang w:eastAsia="ar-SA"/>
              </w:rPr>
              <w:t xml:space="preserve">Фролова, 4/6- </w:t>
            </w:r>
            <w:proofErr w:type="spellStart"/>
            <w:r w:rsidRPr="00BD6AE6">
              <w:rPr>
                <w:rFonts w:eastAsia="Calibri" w:cs="Times New Roman"/>
                <w:szCs w:val="24"/>
                <w:lang w:eastAsia="ar-SA"/>
              </w:rPr>
              <w:t>Полухина</w:t>
            </w:r>
            <w:proofErr w:type="spellEnd"/>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2</w:t>
            </w: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50.</w:t>
            </w:r>
          </w:p>
        </w:tc>
        <w:tc>
          <w:tcPr>
            <w:tcW w:w="3228"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uppressAutoHyphens/>
              <w:spacing w:line="240" w:lineRule="auto"/>
              <w:jc w:val="left"/>
              <w:rPr>
                <w:rFonts w:eastAsia="Calibri" w:cs="Times New Roman"/>
                <w:szCs w:val="24"/>
                <w:lang w:eastAsia="ar-SA"/>
              </w:rPr>
            </w:pPr>
            <w:r w:rsidRPr="00BD6AE6">
              <w:rPr>
                <w:rFonts w:eastAsia="Calibri" w:cs="Times New Roman"/>
                <w:szCs w:val="24"/>
                <w:lang w:eastAsia="ar-SA"/>
              </w:rPr>
              <w:t>Скальная, 9</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6</w:t>
            </w:r>
          </w:p>
        </w:tc>
        <w:tc>
          <w:tcPr>
            <w:tcW w:w="992"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15</w:t>
            </w: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23</w:t>
            </w: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4</w:t>
            </w: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51.</w:t>
            </w:r>
          </w:p>
        </w:tc>
        <w:tc>
          <w:tcPr>
            <w:tcW w:w="3228"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uppressAutoHyphens/>
              <w:spacing w:line="240" w:lineRule="auto"/>
              <w:jc w:val="left"/>
              <w:rPr>
                <w:rFonts w:eastAsia="Calibri" w:cs="Times New Roman"/>
                <w:szCs w:val="24"/>
                <w:lang w:eastAsia="ar-SA"/>
              </w:rPr>
            </w:pPr>
            <w:r w:rsidRPr="00BD6AE6">
              <w:rPr>
                <w:rFonts w:eastAsia="Calibri" w:cs="Times New Roman"/>
                <w:szCs w:val="24"/>
                <w:lang w:eastAsia="ar-SA"/>
              </w:rPr>
              <w:t>Связи, 28-ТК 2</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26</w:t>
            </w: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52.</w:t>
            </w:r>
          </w:p>
        </w:tc>
        <w:tc>
          <w:tcPr>
            <w:tcW w:w="3228"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uppressAutoHyphens/>
              <w:spacing w:line="240" w:lineRule="auto"/>
              <w:jc w:val="left"/>
              <w:rPr>
                <w:rFonts w:eastAsia="Calibri" w:cs="Times New Roman"/>
                <w:szCs w:val="24"/>
                <w:lang w:eastAsia="ar-SA"/>
              </w:rPr>
            </w:pPr>
            <w:r w:rsidRPr="00BD6AE6">
              <w:rPr>
                <w:rFonts w:eastAsia="Calibri" w:cs="Times New Roman"/>
                <w:szCs w:val="24"/>
                <w:lang w:eastAsia="ar-SA"/>
              </w:rPr>
              <w:t>С.Перовской,5</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108</w:t>
            </w: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12</w:t>
            </w: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53.</w:t>
            </w:r>
          </w:p>
        </w:tc>
        <w:tc>
          <w:tcPr>
            <w:tcW w:w="3228"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uppressAutoHyphens/>
              <w:spacing w:line="240" w:lineRule="auto"/>
              <w:jc w:val="left"/>
              <w:rPr>
                <w:rFonts w:eastAsia="Calibri" w:cs="Times New Roman"/>
                <w:szCs w:val="24"/>
                <w:lang w:eastAsia="ar-SA"/>
              </w:rPr>
            </w:pPr>
            <w:r w:rsidRPr="00BD6AE6">
              <w:rPr>
                <w:rFonts w:eastAsia="Calibri" w:cs="Times New Roman"/>
                <w:szCs w:val="24"/>
                <w:lang w:eastAsia="ar-SA"/>
              </w:rPr>
              <w:t>Октябрская,30 - 36</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72</w:t>
            </w: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95</w:t>
            </w: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54.</w:t>
            </w:r>
          </w:p>
        </w:tc>
        <w:tc>
          <w:tcPr>
            <w:tcW w:w="3228"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uppressAutoHyphens/>
              <w:spacing w:line="240" w:lineRule="auto"/>
              <w:jc w:val="left"/>
              <w:rPr>
                <w:rFonts w:eastAsia="Calibri" w:cs="Times New Roman"/>
                <w:szCs w:val="24"/>
                <w:lang w:eastAsia="ar-SA"/>
              </w:rPr>
            </w:pPr>
            <w:r w:rsidRPr="00BD6AE6">
              <w:rPr>
                <w:rFonts w:eastAsia="Calibri" w:cs="Times New Roman"/>
                <w:szCs w:val="24"/>
                <w:lang w:eastAsia="ar-SA"/>
              </w:rPr>
              <w:t>Старостина,65 - Мира,10</w:t>
            </w:r>
          </w:p>
        </w:tc>
        <w:tc>
          <w:tcPr>
            <w:tcW w:w="1417"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75</w:t>
            </w:r>
          </w:p>
        </w:tc>
        <w:tc>
          <w:tcPr>
            <w:tcW w:w="993"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10</w:t>
            </w: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r w:rsidRPr="00BD6AE6">
              <w:rPr>
                <w:rFonts w:eastAsia="Times New Roman" w:cs="Times New Roman"/>
                <w:szCs w:val="24"/>
                <w:lang w:eastAsia="ru-RU"/>
              </w:rPr>
              <w:t>5</w:t>
            </w: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szCs w:val="24"/>
                <w:lang w:eastAsia="ru-RU"/>
              </w:rPr>
            </w:pP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tcPr>
          <w:p w:rsidR="00BD6AE6" w:rsidRPr="00BD6AE6" w:rsidRDefault="00BD6AE6" w:rsidP="00BD6AE6">
            <w:pPr>
              <w:spacing w:line="240" w:lineRule="auto"/>
              <w:ind w:left="-426" w:firstLine="426"/>
              <w:rPr>
                <w:rFonts w:eastAsia="Times New Roman" w:cs="Times New Roman"/>
                <w:b/>
                <w:bCs/>
                <w:szCs w:val="24"/>
                <w:lang w:eastAsia="ru-RU"/>
              </w:rPr>
            </w:pPr>
          </w:p>
        </w:tc>
        <w:tc>
          <w:tcPr>
            <w:tcW w:w="3228" w:type="dxa"/>
            <w:tcBorders>
              <w:top w:val="single" w:sz="4" w:space="0" w:color="auto"/>
              <w:left w:val="single" w:sz="4" w:space="0" w:color="auto"/>
              <w:bottom w:val="single" w:sz="4" w:space="0" w:color="auto"/>
              <w:right w:val="single" w:sz="4" w:space="0" w:color="auto"/>
            </w:tcBorders>
            <w:vAlign w:val="center"/>
            <w:hideMark/>
          </w:tcPr>
          <w:p w:rsidR="00BD6AE6" w:rsidRPr="00BD6AE6" w:rsidRDefault="00BD6AE6" w:rsidP="00BD6AE6">
            <w:pPr>
              <w:spacing w:line="240" w:lineRule="auto"/>
              <w:ind w:left="-426" w:firstLine="426"/>
              <w:jc w:val="left"/>
              <w:rPr>
                <w:rFonts w:eastAsia="Times New Roman" w:cs="Times New Roman"/>
                <w:b/>
                <w:bCs/>
                <w:szCs w:val="24"/>
                <w:lang w:eastAsia="ru-RU"/>
              </w:rPr>
            </w:pPr>
            <w:r w:rsidRPr="00BD6AE6">
              <w:rPr>
                <w:rFonts w:eastAsia="Times New Roman" w:cs="Times New Roman"/>
                <w:b/>
                <w:bCs/>
                <w:szCs w:val="24"/>
                <w:lang w:eastAsia="ru-RU"/>
              </w:rPr>
              <w:t>Итого:</w:t>
            </w:r>
          </w:p>
        </w:tc>
        <w:tc>
          <w:tcPr>
            <w:tcW w:w="1417"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b/>
                <w:bCs/>
                <w:szCs w:val="24"/>
                <w:lang w:eastAsia="ru-RU"/>
              </w:rPr>
            </w:pPr>
            <w:r w:rsidRPr="00BD6AE6">
              <w:rPr>
                <w:rFonts w:eastAsia="Times New Roman" w:cs="Times New Roman"/>
                <w:b/>
                <w:bCs/>
                <w:szCs w:val="24"/>
                <w:lang w:eastAsia="ru-RU"/>
              </w:rPr>
              <w:t>337</w:t>
            </w:r>
          </w:p>
        </w:tc>
        <w:tc>
          <w:tcPr>
            <w:tcW w:w="992"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b/>
                <w:bCs/>
                <w:szCs w:val="24"/>
                <w:lang w:eastAsia="ru-RU"/>
              </w:rPr>
            </w:pPr>
            <w:r w:rsidRPr="00BD6AE6">
              <w:rPr>
                <w:rFonts w:eastAsia="Times New Roman" w:cs="Times New Roman"/>
                <w:b/>
                <w:bCs/>
                <w:szCs w:val="24"/>
                <w:lang w:eastAsia="ru-RU"/>
              </w:rPr>
              <w:t>1166</w:t>
            </w:r>
          </w:p>
        </w:tc>
        <w:tc>
          <w:tcPr>
            <w:tcW w:w="993"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b/>
                <w:bCs/>
                <w:szCs w:val="24"/>
                <w:lang w:eastAsia="ru-RU"/>
              </w:rPr>
            </w:pPr>
            <w:r w:rsidRPr="00BD6AE6">
              <w:rPr>
                <w:rFonts w:eastAsia="Times New Roman" w:cs="Times New Roman"/>
                <w:b/>
                <w:bCs/>
                <w:szCs w:val="24"/>
                <w:lang w:eastAsia="ru-RU"/>
              </w:rPr>
              <w:t>471</w:t>
            </w:r>
          </w:p>
        </w:tc>
        <w:tc>
          <w:tcPr>
            <w:tcW w:w="850"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b/>
                <w:bCs/>
                <w:szCs w:val="24"/>
                <w:lang w:eastAsia="ru-RU"/>
              </w:rPr>
            </w:pPr>
            <w:r w:rsidRPr="00BD6AE6">
              <w:rPr>
                <w:rFonts w:eastAsia="Times New Roman" w:cs="Times New Roman"/>
                <w:b/>
                <w:bCs/>
                <w:szCs w:val="24"/>
                <w:lang w:eastAsia="ru-RU"/>
              </w:rPr>
              <w:t>18</w:t>
            </w:r>
          </w:p>
        </w:tc>
        <w:tc>
          <w:tcPr>
            <w:tcW w:w="851"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b/>
                <w:bCs/>
                <w:szCs w:val="24"/>
                <w:lang w:eastAsia="ru-RU"/>
              </w:rPr>
            </w:pPr>
            <w:r w:rsidRPr="00BD6AE6">
              <w:rPr>
                <w:rFonts w:eastAsia="Times New Roman" w:cs="Times New Roman"/>
                <w:b/>
                <w:bCs/>
                <w:szCs w:val="24"/>
                <w:lang w:eastAsia="ru-RU"/>
              </w:rPr>
              <w:t>143</w:t>
            </w:r>
          </w:p>
        </w:tc>
        <w:tc>
          <w:tcPr>
            <w:tcW w:w="850" w:type="dxa"/>
            <w:tcBorders>
              <w:top w:val="single" w:sz="4" w:space="0" w:color="auto"/>
              <w:left w:val="single" w:sz="4" w:space="0" w:color="auto"/>
              <w:bottom w:val="single" w:sz="4" w:space="0" w:color="auto"/>
              <w:right w:val="single" w:sz="4" w:space="0" w:color="auto"/>
            </w:tcBorders>
            <w:hideMark/>
          </w:tcPr>
          <w:p w:rsidR="00BD6AE6" w:rsidRPr="00BD6AE6" w:rsidRDefault="00BD6AE6" w:rsidP="00BD6AE6">
            <w:pPr>
              <w:spacing w:line="240" w:lineRule="auto"/>
              <w:ind w:left="-426" w:firstLine="426"/>
              <w:rPr>
                <w:rFonts w:eastAsia="Times New Roman" w:cs="Times New Roman"/>
                <w:b/>
                <w:bCs/>
                <w:szCs w:val="24"/>
                <w:lang w:eastAsia="ru-RU"/>
              </w:rPr>
            </w:pPr>
            <w:r w:rsidRPr="00BD6AE6">
              <w:rPr>
                <w:rFonts w:eastAsia="Times New Roman" w:cs="Times New Roman"/>
                <w:b/>
                <w:bCs/>
                <w:szCs w:val="24"/>
                <w:lang w:eastAsia="ru-RU"/>
              </w:rPr>
              <w:t>82</w:t>
            </w:r>
          </w:p>
        </w:tc>
      </w:tr>
      <w:tr w:rsidR="00BD6AE6" w:rsidRPr="00BD6AE6" w:rsidTr="00BD6AE6">
        <w:trPr>
          <w:cantSplit/>
        </w:trPr>
        <w:tc>
          <w:tcPr>
            <w:tcW w:w="708" w:type="dxa"/>
            <w:tcBorders>
              <w:top w:val="single" w:sz="4" w:space="0" w:color="auto"/>
              <w:left w:val="single" w:sz="4" w:space="0" w:color="auto"/>
              <w:bottom w:val="single" w:sz="4" w:space="0" w:color="auto"/>
              <w:right w:val="single" w:sz="4" w:space="0" w:color="auto"/>
            </w:tcBorders>
            <w:vAlign w:val="center"/>
          </w:tcPr>
          <w:p w:rsidR="00BD6AE6" w:rsidRPr="00BD6AE6" w:rsidRDefault="00BD6AE6" w:rsidP="00BD6AE6">
            <w:pPr>
              <w:spacing w:line="240" w:lineRule="auto"/>
              <w:ind w:left="-426" w:firstLine="426"/>
              <w:rPr>
                <w:rFonts w:eastAsia="Times New Roman" w:cs="Times New Roman"/>
                <w:b/>
                <w:bCs/>
                <w:szCs w:val="24"/>
                <w:lang w:eastAsia="ru-RU"/>
              </w:rPr>
            </w:pPr>
          </w:p>
        </w:tc>
        <w:tc>
          <w:tcPr>
            <w:tcW w:w="3228" w:type="dxa"/>
            <w:tcBorders>
              <w:top w:val="single" w:sz="4" w:space="0" w:color="auto"/>
              <w:left w:val="single" w:sz="4" w:space="0" w:color="auto"/>
              <w:bottom w:val="single" w:sz="4" w:space="0" w:color="auto"/>
              <w:right w:val="single" w:sz="4" w:space="0" w:color="auto"/>
            </w:tcBorders>
            <w:vAlign w:val="center"/>
          </w:tcPr>
          <w:p w:rsidR="00BD6AE6" w:rsidRPr="00BD6AE6" w:rsidRDefault="00BD6AE6" w:rsidP="00BD6AE6">
            <w:pPr>
              <w:spacing w:line="240" w:lineRule="auto"/>
              <w:ind w:left="-426" w:firstLine="426"/>
              <w:jc w:val="left"/>
              <w:rPr>
                <w:rFonts w:eastAsia="Times New Roman" w:cs="Times New Roman"/>
                <w:b/>
                <w:bCs/>
                <w:szCs w:val="24"/>
                <w:lang w:eastAsia="ru-RU"/>
              </w:rPr>
            </w:pPr>
            <w:r w:rsidRPr="00BD6AE6">
              <w:rPr>
                <w:rFonts w:eastAsia="Times New Roman" w:cs="Times New Roman"/>
                <w:b/>
                <w:bCs/>
                <w:szCs w:val="24"/>
                <w:lang w:eastAsia="ru-RU"/>
              </w:rPr>
              <w:t>Всего:</w:t>
            </w:r>
          </w:p>
        </w:tc>
        <w:tc>
          <w:tcPr>
            <w:tcW w:w="4252" w:type="dxa"/>
            <w:gridSpan w:val="4"/>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b/>
                <w:bCs/>
                <w:szCs w:val="24"/>
                <w:lang w:eastAsia="ru-RU"/>
              </w:rPr>
            </w:pPr>
            <w:r w:rsidRPr="00BD6AE6">
              <w:rPr>
                <w:rFonts w:eastAsia="Times New Roman" w:cs="Times New Roman"/>
                <w:b/>
                <w:bCs/>
                <w:szCs w:val="24"/>
                <w:lang w:eastAsia="ru-RU"/>
              </w:rPr>
              <w:t>1992</w:t>
            </w:r>
          </w:p>
        </w:tc>
        <w:tc>
          <w:tcPr>
            <w:tcW w:w="851"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b/>
                <w:bCs/>
                <w:szCs w:val="24"/>
                <w:lang w:eastAsia="ru-RU"/>
              </w:rPr>
            </w:pPr>
            <w:r w:rsidRPr="00BD6AE6">
              <w:rPr>
                <w:rFonts w:eastAsia="Times New Roman" w:cs="Times New Roman"/>
                <w:b/>
                <w:bCs/>
                <w:szCs w:val="24"/>
                <w:lang w:eastAsia="ru-RU"/>
              </w:rPr>
              <w:t>143</w:t>
            </w:r>
          </w:p>
        </w:tc>
        <w:tc>
          <w:tcPr>
            <w:tcW w:w="850" w:type="dxa"/>
            <w:tcBorders>
              <w:top w:val="single" w:sz="4" w:space="0" w:color="auto"/>
              <w:left w:val="single" w:sz="4" w:space="0" w:color="auto"/>
              <w:bottom w:val="single" w:sz="4" w:space="0" w:color="auto"/>
              <w:right w:val="single" w:sz="4" w:space="0" w:color="auto"/>
            </w:tcBorders>
          </w:tcPr>
          <w:p w:rsidR="00BD6AE6" w:rsidRPr="00BD6AE6" w:rsidRDefault="00BD6AE6" w:rsidP="00BD6AE6">
            <w:pPr>
              <w:spacing w:line="240" w:lineRule="auto"/>
              <w:ind w:left="-426" w:firstLine="426"/>
              <w:rPr>
                <w:rFonts w:eastAsia="Times New Roman" w:cs="Times New Roman"/>
                <w:b/>
                <w:bCs/>
                <w:szCs w:val="24"/>
                <w:lang w:eastAsia="ru-RU"/>
              </w:rPr>
            </w:pPr>
            <w:r w:rsidRPr="00BD6AE6">
              <w:rPr>
                <w:rFonts w:eastAsia="Times New Roman" w:cs="Times New Roman"/>
                <w:b/>
                <w:bCs/>
                <w:szCs w:val="24"/>
                <w:lang w:eastAsia="ru-RU"/>
              </w:rPr>
              <w:t>82</w:t>
            </w:r>
          </w:p>
        </w:tc>
      </w:tr>
    </w:tbl>
    <w:p w:rsidR="00BD6AE6" w:rsidRPr="00BD6AE6" w:rsidRDefault="00BD6AE6" w:rsidP="00BD6AE6">
      <w:pPr>
        <w:suppressAutoHyphens/>
        <w:autoSpaceDE w:val="0"/>
        <w:autoSpaceDN w:val="0"/>
        <w:adjustRightInd w:val="0"/>
        <w:spacing w:line="240" w:lineRule="auto"/>
        <w:ind w:firstLine="540"/>
        <w:outlineLvl w:val="0"/>
        <w:rPr>
          <w:rFonts w:eastAsia="Times New Roman" w:cs="Times New Roman"/>
          <w:szCs w:val="24"/>
          <w:lang w:eastAsia="ru-RU"/>
        </w:rPr>
      </w:pPr>
    </w:p>
    <w:p w:rsidR="00BD6AE6" w:rsidRPr="00BD6AE6" w:rsidRDefault="00BD6AE6" w:rsidP="00BD6AE6">
      <w:pPr>
        <w:suppressAutoHyphens/>
        <w:autoSpaceDE w:val="0"/>
        <w:autoSpaceDN w:val="0"/>
        <w:adjustRightInd w:val="0"/>
        <w:spacing w:line="240" w:lineRule="auto"/>
        <w:ind w:firstLine="540"/>
        <w:outlineLvl w:val="0"/>
        <w:rPr>
          <w:rFonts w:eastAsia="Calibri" w:cs="Times New Roman"/>
          <w:szCs w:val="24"/>
          <w:lang w:eastAsia="ar-SA"/>
        </w:rPr>
      </w:pPr>
      <w:r w:rsidRPr="00BD6AE6">
        <w:rPr>
          <w:rFonts w:eastAsia="Calibri" w:cs="Times New Roman"/>
          <w:szCs w:val="24"/>
          <w:lang w:eastAsia="ar-SA"/>
        </w:rPr>
        <w:t xml:space="preserve">2. </w:t>
      </w:r>
      <w:r w:rsidRPr="00BD6AE6">
        <w:rPr>
          <w:rFonts w:eastAsia="Calibri" w:cs="Times New Roman"/>
          <w:szCs w:val="24"/>
          <w:u w:val="single"/>
          <w:lang w:eastAsia="ar-SA"/>
        </w:rPr>
        <w:t>Состав и объем работ</w:t>
      </w:r>
    </w:p>
    <w:p w:rsidR="00BD6AE6" w:rsidRPr="00BD6AE6" w:rsidRDefault="00BD6AE6" w:rsidP="00BD6AE6">
      <w:pPr>
        <w:suppressAutoHyphens/>
        <w:autoSpaceDE w:val="0"/>
        <w:autoSpaceDN w:val="0"/>
        <w:adjustRightInd w:val="0"/>
        <w:spacing w:line="240" w:lineRule="auto"/>
        <w:ind w:firstLine="540"/>
        <w:jc w:val="both"/>
        <w:outlineLvl w:val="0"/>
        <w:rPr>
          <w:rFonts w:eastAsia="Calibri" w:cs="Times New Roman"/>
          <w:b/>
          <w:szCs w:val="24"/>
          <w:lang w:eastAsia="ar-SA"/>
        </w:rPr>
      </w:pPr>
      <w:r w:rsidRPr="00BD6AE6">
        <w:rPr>
          <w:rFonts w:eastAsia="Calibri" w:cs="Times New Roman"/>
          <w:szCs w:val="24"/>
          <w:lang w:eastAsia="ar-SA"/>
        </w:rPr>
        <w:t xml:space="preserve">Восстановление асфальтобетонного покрытия после ремонта  тепловых сетей в Ленинском и Октябрьском округах г. Мурманска составляет </w:t>
      </w:r>
      <w:r w:rsidRPr="00BD6AE6">
        <w:rPr>
          <w:rFonts w:eastAsia="Calibri" w:cs="Times New Roman"/>
          <w:color w:val="000000"/>
          <w:szCs w:val="24"/>
          <w:lang w:eastAsia="ar-SA"/>
        </w:rPr>
        <w:t xml:space="preserve">1992 </w:t>
      </w:r>
      <w:r w:rsidRPr="00BD6AE6">
        <w:rPr>
          <w:rFonts w:eastAsia="Calibri" w:cs="Times New Roman"/>
          <w:szCs w:val="24"/>
          <w:lang w:eastAsia="ar-SA"/>
        </w:rPr>
        <w:t>м</w:t>
      </w:r>
      <w:proofErr w:type="gramStart"/>
      <w:r w:rsidRPr="00BD6AE6">
        <w:rPr>
          <w:rFonts w:eastAsia="Calibri" w:cs="Times New Roman"/>
          <w:szCs w:val="24"/>
          <w:vertAlign w:val="superscript"/>
          <w:lang w:eastAsia="ar-SA"/>
        </w:rPr>
        <w:t>2</w:t>
      </w:r>
      <w:proofErr w:type="gramEnd"/>
      <w:r w:rsidRPr="00BD6AE6">
        <w:rPr>
          <w:rFonts w:eastAsia="Calibri" w:cs="Times New Roman"/>
          <w:szCs w:val="24"/>
          <w:lang w:eastAsia="ar-SA"/>
        </w:rPr>
        <w:t>. Работы выполняются Подрядчиком на основании Адресной программы.</w:t>
      </w:r>
    </w:p>
    <w:p w:rsidR="00BD6AE6" w:rsidRPr="00BD6AE6" w:rsidRDefault="00BD6AE6" w:rsidP="00BD6AE6">
      <w:pPr>
        <w:spacing w:line="240" w:lineRule="auto"/>
        <w:ind w:firstLine="567"/>
        <w:jc w:val="both"/>
        <w:rPr>
          <w:rFonts w:eastAsia="Times New Roman" w:cs="Times New Roman"/>
          <w:szCs w:val="24"/>
          <w:lang w:eastAsia="ru-RU"/>
        </w:rPr>
      </w:pPr>
      <w:r w:rsidRPr="00BD6AE6">
        <w:rPr>
          <w:rFonts w:eastAsia="Times New Roman" w:cs="Times New Roman"/>
          <w:szCs w:val="24"/>
          <w:lang w:eastAsia="ru-RU"/>
        </w:rPr>
        <w:t>Восстановление асфальтобетонного покрытия включает в себя следующие виды работ:</w:t>
      </w:r>
    </w:p>
    <w:tbl>
      <w:tblPr>
        <w:tblW w:w="99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0"/>
        <w:gridCol w:w="6292"/>
        <w:gridCol w:w="1523"/>
        <w:gridCol w:w="1523"/>
      </w:tblGrid>
      <w:tr w:rsidR="00BD6AE6" w:rsidRPr="00BD6AE6" w:rsidTr="00BD6AE6">
        <w:tc>
          <w:tcPr>
            <w:tcW w:w="620" w:type="dxa"/>
            <w:vAlign w:val="center"/>
          </w:tcPr>
          <w:p w:rsidR="00BD6AE6" w:rsidRPr="00BD6AE6" w:rsidRDefault="00BD6AE6" w:rsidP="00BD6AE6">
            <w:pPr>
              <w:spacing w:line="240" w:lineRule="auto"/>
              <w:rPr>
                <w:rFonts w:eastAsia="Times New Roman" w:cs="Times New Roman"/>
                <w:szCs w:val="24"/>
                <w:lang w:eastAsia="ru-RU"/>
              </w:rPr>
            </w:pPr>
            <w:r w:rsidRPr="00BD6AE6">
              <w:rPr>
                <w:rFonts w:eastAsia="Times New Roman" w:cs="Times New Roman"/>
                <w:szCs w:val="24"/>
                <w:lang w:eastAsia="ru-RU"/>
              </w:rPr>
              <w:t xml:space="preserve">№ </w:t>
            </w:r>
            <w:proofErr w:type="gramStart"/>
            <w:r w:rsidRPr="00BD6AE6">
              <w:rPr>
                <w:rFonts w:eastAsia="Times New Roman" w:cs="Times New Roman"/>
                <w:szCs w:val="24"/>
                <w:lang w:eastAsia="ru-RU"/>
              </w:rPr>
              <w:t>п</w:t>
            </w:r>
            <w:proofErr w:type="gramEnd"/>
            <w:r w:rsidRPr="00BD6AE6">
              <w:rPr>
                <w:rFonts w:eastAsia="Times New Roman" w:cs="Times New Roman"/>
                <w:szCs w:val="24"/>
                <w:lang w:eastAsia="ru-RU"/>
              </w:rPr>
              <w:t>/п</w:t>
            </w:r>
          </w:p>
        </w:tc>
        <w:tc>
          <w:tcPr>
            <w:tcW w:w="6292" w:type="dxa"/>
            <w:vAlign w:val="center"/>
          </w:tcPr>
          <w:p w:rsidR="00BD6AE6" w:rsidRPr="00BD6AE6" w:rsidRDefault="00BD6AE6" w:rsidP="00BD6AE6">
            <w:pPr>
              <w:spacing w:line="240" w:lineRule="auto"/>
              <w:rPr>
                <w:rFonts w:eastAsia="Times New Roman" w:cs="Times New Roman"/>
                <w:szCs w:val="24"/>
                <w:lang w:eastAsia="ru-RU"/>
              </w:rPr>
            </w:pPr>
            <w:r w:rsidRPr="00BD6AE6">
              <w:rPr>
                <w:rFonts w:eastAsia="Times New Roman" w:cs="Times New Roman"/>
                <w:szCs w:val="24"/>
                <w:lang w:eastAsia="ru-RU"/>
              </w:rPr>
              <w:t>Наименование работ</w:t>
            </w:r>
          </w:p>
        </w:tc>
        <w:tc>
          <w:tcPr>
            <w:tcW w:w="1523" w:type="dxa"/>
          </w:tcPr>
          <w:p w:rsidR="00BD6AE6" w:rsidRPr="00BD6AE6" w:rsidRDefault="00BD6AE6" w:rsidP="00BD6AE6">
            <w:pPr>
              <w:spacing w:line="240" w:lineRule="auto"/>
              <w:rPr>
                <w:rFonts w:eastAsia="Times New Roman" w:cs="Times New Roman"/>
                <w:szCs w:val="24"/>
                <w:lang w:eastAsia="ru-RU"/>
              </w:rPr>
            </w:pPr>
            <w:r w:rsidRPr="00BD6AE6">
              <w:rPr>
                <w:rFonts w:eastAsia="Times New Roman" w:cs="Times New Roman"/>
                <w:szCs w:val="24"/>
                <w:lang w:eastAsia="ru-RU"/>
              </w:rPr>
              <w:t xml:space="preserve">Единица </w:t>
            </w:r>
          </w:p>
          <w:p w:rsidR="00BD6AE6" w:rsidRPr="00BD6AE6" w:rsidRDefault="00BD6AE6" w:rsidP="00BD6AE6">
            <w:pPr>
              <w:spacing w:line="240" w:lineRule="auto"/>
              <w:rPr>
                <w:rFonts w:eastAsia="Times New Roman" w:cs="Times New Roman"/>
                <w:szCs w:val="24"/>
                <w:lang w:eastAsia="ru-RU"/>
              </w:rPr>
            </w:pPr>
            <w:r w:rsidRPr="00BD6AE6">
              <w:rPr>
                <w:rFonts w:eastAsia="Times New Roman" w:cs="Times New Roman"/>
                <w:szCs w:val="24"/>
                <w:lang w:eastAsia="ru-RU"/>
              </w:rPr>
              <w:t>изм.</w:t>
            </w:r>
          </w:p>
        </w:tc>
        <w:tc>
          <w:tcPr>
            <w:tcW w:w="1523" w:type="dxa"/>
          </w:tcPr>
          <w:p w:rsidR="00BD6AE6" w:rsidRPr="00BD6AE6" w:rsidRDefault="00BD6AE6" w:rsidP="00BD6AE6">
            <w:pPr>
              <w:spacing w:line="240" w:lineRule="auto"/>
              <w:rPr>
                <w:rFonts w:eastAsia="Times New Roman" w:cs="Times New Roman"/>
                <w:szCs w:val="24"/>
                <w:lang w:eastAsia="ru-RU"/>
              </w:rPr>
            </w:pPr>
            <w:r w:rsidRPr="00BD6AE6">
              <w:rPr>
                <w:rFonts w:eastAsia="Times New Roman" w:cs="Times New Roman"/>
                <w:szCs w:val="24"/>
                <w:lang w:eastAsia="ru-RU"/>
              </w:rPr>
              <w:t>Объем</w:t>
            </w:r>
          </w:p>
        </w:tc>
      </w:tr>
      <w:tr w:rsidR="00BD6AE6" w:rsidRPr="00BD6AE6" w:rsidTr="00BD6AE6">
        <w:tc>
          <w:tcPr>
            <w:tcW w:w="620" w:type="dxa"/>
            <w:vAlign w:val="center"/>
          </w:tcPr>
          <w:p w:rsidR="00BD6AE6" w:rsidRPr="00BD6AE6" w:rsidRDefault="00BD6AE6" w:rsidP="00BD6AE6">
            <w:pPr>
              <w:spacing w:line="240" w:lineRule="auto"/>
              <w:rPr>
                <w:rFonts w:eastAsia="Times New Roman" w:cs="Times New Roman"/>
                <w:szCs w:val="24"/>
                <w:lang w:eastAsia="ru-RU"/>
              </w:rPr>
            </w:pPr>
            <w:r w:rsidRPr="00BD6AE6">
              <w:rPr>
                <w:rFonts w:eastAsia="Times New Roman" w:cs="Times New Roman"/>
                <w:szCs w:val="24"/>
                <w:lang w:eastAsia="ru-RU"/>
              </w:rPr>
              <w:t>1</w:t>
            </w:r>
          </w:p>
        </w:tc>
        <w:tc>
          <w:tcPr>
            <w:tcW w:w="6292" w:type="dxa"/>
          </w:tcPr>
          <w:p w:rsidR="00BD6AE6" w:rsidRPr="00BD6AE6" w:rsidRDefault="00BD6AE6" w:rsidP="00BD6AE6">
            <w:pPr>
              <w:suppressAutoHyphens/>
              <w:spacing w:line="240" w:lineRule="auto"/>
              <w:jc w:val="left"/>
              <w:rPr>
                <w:rFonts w:eastAsia="Calibri" w:cs="Times New Roman"/>
                <w:szCs w:val="24"/>
                <w:lang w:eastAsia="ar-SA"/>
              </w:rPr>
            </w:pPr>
            <w:r w:rsidRPr="00BD6AE6">
              <w:rPr>
                <w:rFonts w:eastAsia="Calibri" w:cs="Times New Roman"/>
                <w:b/>
                <w:i/>
                <w:szCs w:val="24"/>
                <w:lang w:eastAsia="ar-SA"/>
              </w:rPr>
              <w:t>Дорога.</w:t>
            </w:r>
            <w:r w:rsidRPr="00BD6AE6">
              <w:rPr>
                <w:rFonts w:eastAsia="Calibri" w:cs="Times New Roman"/>
                <w:szCs w:val="24"/>
                <w:lang w:eastAsia="ar-SA"/>
              </w:rPr>
              <w:t xml:space="preserve"> Устройство корыта глубиной 22 см</w:t>
            </w:r>
          </w:p>
        </w:tc>
        <w:tc>
          <w:tcPr>
            <w:tcW w:w="1523" w:type="dxa"/>
          </w:tcPr>
          <w:p w:rsidR="00BD6AE6" w:rsidRPr="00BD6AE6" w:rsidRDefault="00BD6AE6" w:rsidP="00BD6AE6">
            <w:pPr>
              <w:spacing w:line="240" w:lineRule="auto"/>
              <w:rPr>
                <w:rFonts w:eastAsia="Times New Roman" w:cs="Times New Roman"/>
                <w:szCs w:val="24"/>
                <w:lang w:eastAsia="ru-RU"/>
              </w:rPr>
            </w:pPr>
            <w:r w:rsidRPr="00BD6AE6">
              <w:rPr>
                <w:rFonts w:eastAsia="Times New Roman" w:cs="Times New Roman"/>
                <w:szCs w:val="24"/>
                <w:lang w:eastAsia="ru-RU"/>
              </w:rPr>
              <w:t>м</w:t>
            </w:r>
            <w:proofErr w:type="gramStart"/>
            <w:r w:rsidRPr="00BD6AE6">
              <w:rPr>
                <w:rFonts w:eastAsia="Times New Roman" w:cs="Times New Roman"/>
                <w:szCs w:val="24"/>
                <w:vertAlign w:val="superscript"/>
                <w:lang w:eastAsia="ru-RU"/>
              </w:rPr>
              <w:t>2</w:t>
            </w:r>
            <w:proofErr w:type="gramEnd"/>
          </w:p>
        </w:tc>
        <w:tc>
          <w:tcPr>
            <w:tcW w:w="1523" w:type="dxa"/>
          </w:tcPr>
          <w:p w:rsidR="00BD6AE6" w:rsidRPr="00BD6AE6" w:rsidRDefault="00BD6AE6" w:rsidP="00BD6AE6">
            <w:pPr>
              <w:spacing w:line="240" w:lineRule="auto"/>
              <w:rPr>
                <w:rFonts w:eastAsia="Times New Roman" w:cs="Times New Roman"/>
                <w:szCs w:val="24"/>
                <w:lang w:eastAsia="ru-RU"/>
              </w:rPr>
            </w:pPr>
            <w:r w:rsidRPr="00BD6AE6">
              <w:rPr>
                <w:rFonts w:eastAsia="Times New Roman" w:cs="Times New Roman"/>
                <w:szCs w:val="24"/>
                <w:lang w:eastAsia="ru-RU"/>
              </w:rPr>
              <w:t>337</w:t>
            </w:r>
          </w:p>
        </w:tc>
      </w:tr>
      <w:tr w:rsidR="00BD6AE6" w:rsidRPr="00BD6AE6" w:rsidTr="00BD6AE6">
        <w:tc>
          <w:tcPr>
            <w:tcW w:w="620" w:type="dxa"/>
            <w:vAlign w:val="center"/>
          </w:tcPr>
          <w:p w:rsidR="00BD6AE6" w:rsidRPr="00BD6AE6" w:rsidRDefault="00BD6AE6" w:rsidP="00BD6AE6">
            <w:pPr>
              <w:spacing w:line="240" w:lineRule="auto"/>
              <w:rPr>
                <w:rFonts w:eastAsia="Times New Roman" w:cs="Times New Roman"/>
                <w:szCs w:val="24"/>
                <w:lang w:eastAsia="ru-RU"/>
              </w:rPr>
            </w:pPr>
            <w:r w:rsidRPr="00BD6AE6">
              <w:rPr>
                <w:rFonts w:eastAsia="Times New Roman" w:cs="Times New Roman"/>
                <w:szCs w:val="24"/>
                <w:lang w:eastAsia="ru-RU"/>
              </w:rPr>
              <w:t>2</w:t>
            </w:r>
          </w:p>
        </w:tc>
        <w:tc>
          <w:tcPr>
            <w:tcW w:w="6292" w:type="dxa"/>
          </w:tcPr>
          <w:p w:rsidR="00BD6AE6" w:rsidRPr="00BD6AE6" w:rsidRDefault="00BD6AE6" w:rsidP="00BD6AE6">
            <w:pPr>
              <w:suppressAutoHyphens/>
              <w:spacing w:line="240" w:lineRule="auto"/>
              <w:jc w:val="left"/>
              <w:rPr>
                <w:rFonts w:eastAsia="Calibri" w:cs="Times New Roman"/>
                <w:szCs w:val="24"/>
                <w:lang w:eastAsia="ar-SA"/>
              </w:rPr>
            </w:pPr>
            <w:r w:rsidRPr="00BD6AE6">
              <w:rPr>
                <w:rFonts w:eastAsia="Calibri" w:cs="Times New Roman"/>
                <w:szCs w:val="24"/>
                <w:lang w:eastAsia="ar-SA"/>
              </w:rPr>
              <w:t>Устройство оснований толщиной 15 см из щебня фракции 40-70 мм при укатке каменных материалов</w:t>
            </w:r>
          </w:p>
        </w:tc>
        <w:tc>
          <w:tcPr>
            <w:tcW w:w="1523" w:type="dxa"/>
          </w:tcPr>
          <w:p w:rsidR="00BD6AE6" w:rsidRPr="00BD6AE6" w:rsidRDefault="00BD6AE6" w:rsidP="00BD6AE6">
            <w:pPr>
              <w:spacing w:line="240" w:lineRule="auto"/>
              <w:rPr>
                <w:rFonts w:eastAsia="Times New Roman" w:cs="Times New Roman"/>
                <w:szCs w:val="24"/>
                <w:lang w:eastAsia="ru-RU"/>
              </w:rPr>
            </w:pPr>
            <w:r w:rsidRPr="00BD6AE6">
              <w:rPr>
                <w:rFonts w:eastAsia="Times New Roman" w:cs="Times New Roman"/>
                <w:szCs w:val="24"/>
                <w:lang w:eastAsia="ru-RU"/>
              </w:rPr>
              <w:t>м</w:t>
            </w:r>
            <w:proofErr w:type="gramStart"/>
            <w:r w:rsidRPr="00BD6AE6">
              <w:rPr>
                <w:rFonts w:eastAsia="Times New Roman" w:cs="Times New Roman"/>
                <w:szCs w:val="24"/>
                <w:vertAlign w:val="superscript"/>
                <w:lang w:eastAsia="ru-RU"/>
              </w:rPr>
              <w:t>2</w:t>
            </w:r>
            <w:proofErr w:type="gramEnd"/>
          </w:p>
        </w:tc>
        <w:tc>
          <w:tcPr>
            <w:tcW w:w="1523" w:type="dxa"/>
          </w:tcPr>
          <w:p w:rsidR="00BD6AE6" w:rsidRPr="00BD6AE6" w:rsidRDefault="00BD6AE6" w:rsidP="00BD6AE6">
            <w:pPr>
              <w:spacing w:line="240" w:lineRule="auto"/>
              <w:rPr>
                <w:rFonts w:eastAsia="Times New Roman" w:cs="Times New Roman"/>
                <w:szCs w:val="24"/>
                <w:lang w:eastAsia="ru-RU"/>
              </w:rPr>
            </w:pPr>
            <w:r w:rsidRPr="00BD6AE6">
              <w:rPr>
                <w:rFonts w:eastAsia="Times New Roman" w:cs="Times New Roman"/>
                <w:szCs w:val="24"/>
                <w:lang w:eastAsia="ru-RU"/>
              </w:rPr>
              <w:t>337</w:t>
            </w:r>
          </w:p>
        </w:tc>
      </w:tr>
      <w:tr w:rsidR="00BD6AE6" w:rsidRPr="00BD6AE6" w:rsidTr="00BD6AE6">
        <w:tc>
          <w:tcPr>
            <w:tcW w:w="620" w:type="dxa"/>
            <w:vAlign w:val="center"/>
          </w:tcPr>
          <w:p w:rsidR="00BD6AE6" w:rsidRPr="00BD6AE6" w:rsidRDefault="00BD6AE6" w:rsidP="00BD6AE6">
            <w:pPr>
              <w:spacing w:line="240" w:lineRule="auto"/>
              <w:rPr>
                <w:rFonts w:eastAsia="Times New Roman" w:cs="Times New Roman"/>
                <w:szCs w:val="24"/>
                <w:lang w:eastAsia="ru-RU"/>
              </w:rPr>
            </w:pPr>
            <w:r w:rsidRPr="00BD6AE6">
              <w:rPr>
                <w:rFonts w:eastAsia="Times New Roman" w:cs="Times New Roman"/>
                <w:szCs w:val="24"/>
                <w:lang w:eastAsia="ru-RU"/>
              </w:rPr>
              <w:t>3</w:t>
            </w:r>
          </w:p>
        </w:tc>
        <w:tc>
          <w:tcPr>
            <w:tcW w:w="6292" w:type="dxa"/>
          </w:tcPr>
          <w:p w:rsidR="00BD6AE6" w:rsidRPr="00BD6AE6" w:rsidRDefault="00BD6AE6" w:rsidP="00BD6AE6">
            <w:pPr>
              <w:suppressAutoHyphens/>
              <w:spacing w:line="240" w:lineRule="auto"/>
              <w:jc w:val="left"/>
              <w:rPr>
                <w:rFonts w:eastAsia="Calibri" w:cs="Times New Roman"/>
                <w:szCs w:val="24"/>
                <w:lang w:eastAsia="ar-SA"/>
              </w:rPr>
            </w:pPr>
            <w:r w:rsidRPr="00BD6AE6">
              <w:rPr>
                <w:rFonts w:eastAsia="Times New Roman" w:cs="Times New Roman"/>
                <w:szCs w:val="24"/>
                <w:lang w:eastAsia="ru-RU"/>
              </w:rPr>
              <w:t>Ремонт асфальтобетонного покрытия дорог однослойного толщиной 70 мм</w:t>
            </w:r>
          </w:p>
        </w:tc>
        <w:tc>
          <w:tcPr>
            <w:tcW w:w="1523" w:type="dxa"/>
          </w:tcPr>
          <w:p w:rsidR="00BD6AE6" w:rsidRPr="00BD6AE6" w:rsidRDefault="00BD6AE6" w:rsidP="00BD6AE6">
            <w:pPr>
              <w:spacing w:line="240" w:lineRule="auto"/>
              <w:rPr>
                <w:rFonts w:eastAsia="Times New Roman" w:cs="Times New Roman"/>
                <w:szCs w:val="24"/>
                <w:lang w:eastAsia="ru-RU"/>
              </w:rPr>
            </w:pPr>
            <w:r w:rsidRPr="00BD6AE6">
              <w:rPr>
                <w:rFonts w:eastAsia="Times New Roman" w:cs="Times New Roman"/>
                <w:szCs w:val="24"/>
                <w:lang w:eastAsia="ru-RU"/>
              </w:rPr>
              <w:t>м</w:t>
            </w:r>
            <w:proofErr w:type="gramStart"/>
            <w:r w:rsidRPr="00BD6AE6">
              <w:rPr>
                <w:rFonts w:eastAsia="Times New Roman" w:cs="Times New Roman"/>
                <w:szCs w:val="24"/>
                <w:vertAlign w:val="superscript"/>
                <w:lang w:eastAsia="ru-RU"/>
              </w:rPr>
              <w:t>2</w:t>
            </w:r>
            <w:proofErr w:type="gramEnd"/>
          </w:p>
        </w:tc>
        <w:tc>
          <w:tcPr>
            <w:tcW w:w="1523" w:type="dxa"/>
          </w:tcPr>
          <w:p w:rsidR="00BD6AE6" w:rsidRPr="00BD6AE6" w:rsidRDefault="00BD6AE6" w:rsidP="00BD6AE6">
            <w:pPr>
              <w:spacing w:line="240" w:lineRule="auto"/>
              <w:rPr>
                <w:rFonts w:eastAsia="Times New Roman" w:cs="Times New Roman"/>
                <w:szCs w:val="24"/>
                <w:lang w:eastAsia="ru-RU"/>
              </w:rPr>
            </w:pPr>
            <w:r w:rsidRPr="00BD6AE6">
              <w:rPr>
                <w:rFonts w:eastAsia="Times New Roman" w:cs="Times New Roman"/>
                <w:szCs w:val="24"/>
                <w:lang w:eastAsia="ru-RU"/>
              </w:rPr>
              <w:t>337</w:t>
            </w:r>
          </w:p>
        </w:tc>
      </w:tr>
      <w:tr w:rsidR="00BD6AE6" w:rsidRPr="00BD6AE6" w:rsidTr="00BD6AE6">
        <w:tc>
          <w:tcPr>
            <w:tcW w:w="620" w:type="dxa"/>
            <w:vAlign w:val="center"/>
          </w:tcPr>
          <w:p w:rsidR="00BD6AE6" w:rsidRPr="00BD6AE6" w:rsidRDefault="00BD6AE6" w:rsidP="00BD6AE6">
            <w:pPr>
              <w:spacing w:line="240" w:lineRule="auto"/>
              <w:rPr>
                <w:rFonts w:eastAsia="Times New Roman" w:cs="Times New Roman"/>
                <w:szCs w:val="24"/>
                <w:lang w:eastAsia="ru-RU"/>
              </w:rPr>
            </w:pPr>
            <w:r w:rsidRPr="00BD6AE6">
              <w:rPr>
                <w:rFonts w:eastAsia="Times New Roman" w:cs="Times New Roman"/>
                <w:szCs w:val="24"/>
                <w:lang w:eastAsia="ru-RU"/>
              </w:rPr>
              <w:t>4</w:t>
            </w:r>
          </w:p>
        </w:tc>
        <w:tc>
          <w:tcPr>
            <w:tcW w:w="6292" w:type="dxa"/>
            <w:vAlign w:val="center"/>
          </w:tcPr>
          <w:p w:rsidR="00BD6AE6" w:rsidRPr="00BD6AE6" w:rsidRDefault="00BD6AE6" w:rsidP="00BD6AE6">
            <w:pPr>
              <w:snapToGrid w:val="0"/>
              <w:spacing w:line="240" w:lineRule="auto"/>
              <w:jc w:val="left"/>
              <w:rPr>
                <w:rFonts w:eastAsia="Times New Roman" w:cs="Times New Roman"/>
                <w:szCs w:val="24"/>
                <w:lang w:eastAsia="ru-RU"/>
              </w:rPr>
            </w:pPr>
            <w:r w:rsidRPr="00BD6AE6">
              <w:rPr>
                <w:rFonts w:eastAsia="Times New Roman" w:cs="Times New Roman"/>
                <w:b/>
                <w:i/>
                <w:szCs w:val="24"/>
                <w:lang w:eastAsia="ru-RU"/>
              </w:rPr>
              <w:t>Дворовый проезд.</w:t>
            </w:r>
            <w:r w:rsidRPr="00BD6AE6">
              <w:rPr>
                <w:rFonts w:eastAsia="Times New Roman" w:cs="Times New Roman"/>
                <w:szCs w:val="24"/>
                <w:lang w:eastAsia="ru-RU"/>
              </w:rPr>
              <w:t xml:space="preserve"> Устройство корыта глубиной 20 см</w:t>
            </w:r>
          </w:p>
        </w:tc>
        <w:tc>
          <w:tcPr>
            <w:tcW w:w="1523" w:type="dxa"/>
          </w:tcPr>
          <w:p w:rsidR="00BD6AE6" w:rsidRPr="00BD6AE6" w:rsidRDefault="00BD6AE6" w:rsidP="00BD6AE6">
            <w:pPr>
              <w:snapToGrid w:val="0"/>
              <w:spacing w:line="240" w:lineRule="auto"/>
              <w:rPr>
                <w:rFonts w:eastAsia="Times New Roman" w:cs="Times New Roman"/>
                <w:szCs w:val="24"/>
                <w:vertAlign w:val="superscript"/>
                <w:lang w:eastAsia="ru-RU"/>
              </w:rPr>
            </w:pPr>
            <w:r w:rsidRPr="00BD6AE6">
              <w:rPr>
                <w:rFonts w:eastAsia="Times New Roman" w:cs="Times New Roman"/>
                <w:szCs w:val="24"/>
                <w:lang w:eastAsia="ru-RU"/>
              </w:rPr>
              <w:t>м</w:t>
            </w:r>
            <w:proofErr w:type="gramStart"/>
            <w:r w:rsidRPr="00BD6AE6">
              <w:rPr>
                <w:rFonts w:eastAsia="Times New Roman" w:cs="Times New Roman"/>
                <w:szCs w:val="24"/>
                <w:vertAlign w:val="superscript"/>
                <w:lang w:eastAsia="ru-RU"/>
              </w:rPr>
              <w:t>2</w:t>
            </w:r>
            <w:proofErr w:type="gramEnd"/>
          </w:p>
        </w:tc>
        <w:tc>
          <w:tcPr>
            <w:tcW w:w="1523" w:type="dxa"/>
          </w:tcPr>
          <w:p w:rsidR="00BD6AE6" w:rsidRPr="00BD6AE6" w:rsidRDefault="00BD6AE6" w:rsidP="00BD6AE6">
            <w:pPr>
              <w:snapToGrid w:val="0"/>
              <w:spacing w:line="240" w:lineRule="auto"/>
              <w:rPr>
                <w:rFonts w:eastAsia="Times New Roman" w:cs="Times New Roman"/>
                <w:szCs w:val="24"/>
                <w:lang w:eastAsia="ru-RU"/>
              </w:rPr>
            </w:pPr>
            <w:r w:rsidRPr="00BD6AE6">
              <w:rPr>
                <w:rFonts w:eastAsia="Times New Roman" w:cs="Times New Roman"/>
                <w:szCs w:val="24"/>
                <w:lang w:eastAsia="ru-RU"/>
              </w:rPr>
              <w:t>1166</w:t>
            </w:r>
          </w:p>
        </w:tc>
      </w:tr>
      <w:tr w:rsidR="00BD6AE6" w:rsidRPr="00BD6AE6" w:rsidTr="00BD6AE6">
        <w:tc>
          <w:tcPr>
            <w:tcW w:w="620" w:type="dxa"/>
            <w:vAlign w:val="center"/>
          </w:tcPr>
          <w:p w:rsidR="00BD6AE6" w:rsidRPr="00BD6AE6" w:rsidRDefault="00BD6AE6" w:rsidP="00BD6AE6">
            <w:pPr>
              <w:spacing w:line="240" w:lineRule="auto"/>
              <w:rPr>
                <w:rFonts w:eastAsia="Times New Roman" w:cs="Times New Roman"/>
                <w:szCs w:val="24"/>
                <w:lang w:eastAsia="ru-RU"/>
              </w:rPr>
            </w:pPr>
            <w:r w:rsidRPr="00BD6AE6">
              <w:rPr>
                <w:rFonts w:eastAsia="Times New Roman" w:cs="Times New Roman"/>
                <w:szCs w:val="24"/>
                <w:lang w:eastAsia="ru-RU"/>
              </w:rPr>
              <w:t>5</w:t>
            </w:r>
          </w:p>
        </w:tc>
        <w:tc>
          <w:tcPr>
            <w:tcW w:w="6292" w:type="dxa"/>
            <w:vAlign w:val="center"/>
          </w:tcPr>
          <w:p w:rsidR="00BD6AE6" w:rsidRPr="00BD6AE6" w:rsidRDefault="00BD6AE6" w:rsidP="00BD6AE6">
            <w:pPr>
              <w:tabs>
                <w:tab w:val="left" w:pos="6987"/>
              </w:tabs>
              <w:snapToGrid w:val="0"/>
              <w:spacing w:line="240" w:lineRule="auto"/>
              <w:jc w:val="left"/>
              <w:rPr>
                <w:rFonts w:eastAsia="Times New Roman" w:cs="Times New Roman"/>
                <w:szCs w:val="24"/>
                <w:lang w:eastAsia="ru-RU"/>
              </w:rPr>
            </w:pPr>
            <w:r w:rsidRPr="00BD6AE6">
              <w:rPr>
                <w:rFonts w:eastAsia="Times New Roman" w:cs="Times New Roman"/>
                <w:szCs w:val="24"/>
                <w:lang w:eastAsia="ru-RU"/>
              </w:rPr>
              <w:t>Устройство оснований толщиной 15 см из щебня фракции 40-70 мм при укатке каменных материалов</w:t>
            </w:r>
          </w:p>
        </w:tc>
        <w:tc>
          <w:tcPr>
            <w:tcW w:w="1523" w:type="dxa"/>
          </w:tcPr>
          <w:p w:rsidR="00BD6AE6" w:rsidRPr="00BD6AE6" w:rsidRDefault="00BD6AE6" w:rsidP="00BD6AE6">
            <w:pPr>
              <w:tabs>
                <w:tab w:val="left" w:pos="6987"/>
              </w:tabs>
              <w:snapToGrid w:val="0"/>
              <w:spacing w:line="240" w:lineRule="auto"/>
              <w:rPr>
                <w:rFonts w:eastAsia="Times New Roman" w:cs="Times New Roman"/>
                <w:szCs w:val="24"/>
                <w:lang w:eastAsia="ru-RU"/>
              </w:rPr>
            </w:pPr>
            <w:r w:rsidRPr="00BD6AE6">
              <w:rPr>
                <w:rFonts w:eastAsia="Times New Roman" w:cs="Times New Roman"/>
                <w:szCs w:val="24"/>
                <w:lang w:eastAsia="ru-RU"/>
              </w:rPr>
              <w:t>м</w:t>
            </w:r>
            <w:proofErr w:type="gramStart"/>
            <w:r w:rsidRPr="00BD6AE6">
              <w:rPr>
                <w:rFonts w:eastAsia="Times New Roman" w:cs="Times New Roman"/>
                <w:szCs w:val="24"/>
                <w:vertAlign w:val="superscript"/>
                <w:lang w:eastAsia="ru-RU"/>
              </w:rPr>
              <w:t>2</w:t>
            </w:r>
            <w:proofErr w:type="gramEnd"/>
          </w:p>
        </w:tc>
        <w:tc>
          <w:tcPr>
            <w:tcW w:w="1523" w:type="dxa"/>
          </w:tcPr>
          <w:p w:rsidR="00BD6AE6" w:rsidRPr="00BD6AE6" w:rsidRDefault="00BD6AE6" w:rsidP="00BD6AE6">
            <w:pPr>
              <w:tabs>
                <w:tab w:val="left" w:pos="6987"/>
              </w:tabs>
              <w:snapToGrid w:val="0"/>
              <w:spacing w:line="240" w:lineRule="auto"/>
              <w:rPr>
                <w:rFonts w:eastAsia="Times New Roman" w:cs="Times New Roman"/>
                <w:szCs w:val="24"/>
                <w:lang w:eastAsia="ru-RU"/>
              </w:rPr>
            </w:pPr>
            <w:r w:rsidRPr="00BD6AE6">
              <w:rPr>
                <w:rFonts w:eastAsia="Times New Roman" w:cs="Times New Roman"/>
                <w:szCs w:val="24"/>
                <w:lang w:eastAsia="ru-RU"/>
              </w:rPr>
              <w:t>1166</w:t>
            </w:r>
          </w:p>
        </w:tc>
      </w:tr>
      <w:tr w:rsidR="00BD6AE6" w:rsidRPr="00BD6AE6" w:rsidTr="00BD6AE6">
        <w:tc>
          <w:tcPr>
            <w:tcW w:w="620" w:type="dxa"/>
            <w:vAlign w:val="center"/>
          </w:tcPr>
          <w:p w:rsidR="00BD6AE6" w:rsidRPr="00BD6AE6" w:rsidRDefault="00BD6AE6" w:rsidP="00BD6AE6">
            <w:pPr>
              <w:spacing w:line="240" w:lineRule="auto"/>
              <w:rPr>
                <w:rFonts w:eastAsia="Times New Roman" w:cs="Times New Roman"/>
                <w:szCs w:val="24"/>
                <w:lang w:eastAsia="ru-RU"/>
              </w:rPr>
            </w:pPr>
            <w:r w:rsidRPr="00BD6AE6">
              <w:rPr>
                <w:rFonts w:eastAsia="Times New Roman" w:cs="Times New Roman"/>
                <w:szCs w:val="24"/>
                <w:lang w:eastAsia="ru-RU"/>
              </w:rPr>
              <w:t>6</w:t>
            </w:r>
          </w:p>
        </w:tc>
        <w:tc>
          <w:tcPr>
            <w:tcW w:w="6292" w:type="dxa"/>
            <w:vAlign w:val="center"/>
          </w:tcPr>
          <w:p w:rsidR="00BD6AE6" w:rsidRPr="00BD6AE6" w:rsidRDefault="00BD6AE6" w:rsidP="00BD6AE6">
            <w:pPr>
              <w:tabs>
                <w:tab w:val="left" w:pos="6987"/>
              </w:tabs>
              <w:snapToGrid w:val="0"/>
              <w:spacing w:line="240" w:lineRule="auto"/>
              <w:jc w:val="left"/>
              <w:rPr>
                <w:rFonts w:eastAsia="Times New Roman" w:cs="Times New Roman"/>
                <w:szCs w:val="24"/>
                <w:lang w:eastAsia="ru-RU"/>
              </w:rPr>
            </w:pPr>
            <w:r w:rsidRPr="00BD6AE6">
              <w:rPr>
                <w:rFonts w:eastAsia="Times New Roman" w:cs="Times New Roman"/>
                <w:b/>
                <w:i/>
                <w:szCs w:val="24"/>
                <w:lang w:eastAsia="ru-RU"/>
              </w:rPr>
              <w:t>Тротуар.</w:t>
            </w:r>
            <w:r w:rsidRPr="00BD6AE6">
              <w:rPr>
                <w:rFonts w:eastAsia="Times New Roman" w:cs="Times New Roman"/>
                <w:szCs w:val="24"/>
                <w:lang w:eastAsia="ru-RU"/>
              </w:rPr>
              <w:t xml:space="preserve"> Устройство корыта глубиной 15 см</w:t>
            </w:r>
          </w:p>
        </w:tc>
        <w:tc>
          <w:tcPr>
            <w:tcW w:w="1523" w:type="dxa"/>
          </w:tcPr>
          <w:p w:rsidR="00BD6AE6" w:rsidRPr="00BD6AE6" w:rsidRDefault="00BD6AE6" w:rsidP="00BD6AE6">
            <w:pPr>
              <w:tabs>
                <w:tab w:val="left" w:pos="6987"/>
              </w:tabs>
              <w:snapToGrid w:val="0"/>
              <w:spacing w:line="240" w:lineRule="auto"/>
              <w:rPr>
                <w:rFonts w:eastAsia="Times New Roman" w:cs="Times New Roman"/>
                <w:szCs w:val="24"/>
                <w:lang w:eastAsia="ru-RU"/>
              </w:rPr>
            </w:pPr>
            <w:r w:rsidRPr="00BD6AE6">
              <w:rPr>
                <w:rFonts w:eastAsia="Times New Roman" w:cs="Times New Roman"/>
                <w:szCs w:val="24"/>
                <w:lang w:eastAsia="ru-RU"/>
              </w:rPr>
              <w:t>м</w:t>
            </w:r>
            <w:proofErr w:type="gramStart"/>
            <w:r w:rsidRPr="00BD6AE6">
              <w:rPr>
                <w:rFonts w:eastAsia="Times New Roman" w:cs="Times New Roman"/>
                <w:szCs w:val="24"/>
                <w:vertAlign w:val="superscript"/>
                <w:lang w:eastAsia="ru-RU"/>
              </w:rPr>
              <w:t>2</w:t>
            </w:r>
            <w:proofErr w:type="gramEnd"/>
          </w:p>
        </w:tc>
        <w:tc>
          <w:tcPr>
            <w:tcW w:w="1523" w:type="dxa"/>
          </w:tcPr>
          <w:p w:rsidR="00BD6AE6" w:rsidRPr="00BD6AE6" w:rsidRDefault="00BD6AE6" w:rsidP="00BD6AE6">
            <w:pPr>
              <w:tabs>
                <w:tab w:val="left" w:pos="6987"/>
              </w:tabs>
              <w:snapToGrid w:val="0"/>
              <w:spacing w:line="240" w:lineRule="auto"/>
              <w:rPr>
                <w:rFonts w:eastAsia="Times New Roman" w:cs="Times New Roman"/>
                <w:szCs w:val="24"/>
                <w:lang w:eastAsia="ru-RU"/>
              </w:rPr>
            </w:pPr>
            <w:r w:rsidRPr="00BD6AE6">
              <w:rPr>
                <w:rFonts w:eastAsia="Times New Roman" w:cs="Times New Roman"/>
                <w:szCs w:val="24"/>
                <w:lang w:eastAsia="ru-RU"/>
              </w:rPr>
              <w:t>471</w:t>
            </w:r>
          </w:p>
        </w:tc>
      </w:tr>
      <w:tr w:rsidR="00BD6AE6" w:rsidRPr="00BD6AE6" w:rsidTr="00BD6AE6">
        <w:tc>
          <w:tcPr>
            <w:tcW w:w="620" w:type="dxa"/>
            <w:vAlign w:val="center"/>
          </w:tcPr>
          <w:p w:rsidR="00BD6AE6" w:rsidRPr="00BD6AE6" w:rsidRDefault="00BD6AE6" w:rsidP="00BD6AE6">
            <w:pPr>
              <w:spacing w:line="240" w:lineRule="auto"/>
              <w:rPr>
                <w:rFonts w:eastAsia="Times New Roman" w:cs="Times New Roman"/>
                <w:szCs w:val="24"/>
                <w:lang w:eastAsia="ru-RU"/>
              </w:rPr>
            </w:pPr>
            <w:r w:rsidRPr="00BD6AE6">
              <w:rPr>
                <w:rFonts w:eastAsia="Times New Roman" w:cs="Times New Roman"/>
                <w:szCs w:val="24"/>
                <w:lang w:eastAsia="ru-RU"/>
              </w:rPr>
              <w:t>7</w:t>
            </w:r>
          </w:p>
        </w:tc>
        <w:tc>
          <w:tcPr>
            <w:tcW w:w="6292" w:type="dxa"/>
            <w:vAlign w:val="center"/>
          </w:tcPr>
          <w:p w:rsidR="00BD6AE6" w:rsidRPr="00BD6AE6" w:rsidRDefault="00BD6AE6" w:rsidP="00BD6AE6">
            <w:pPr>
              <w:tabs>
                <w:tab w:val="left" w:pos="6987"/>
              </w:tabs>
              <w:snapToGrid w:val="0"/>
              <w:spacing w:line="240" w:lineRule="auto"/>
              <w:jc w:val="left"/>
              <w:rPr>
                <w:rFonts w:eastAsia="Times New Roman" w:cs="Times New Roman"/>
                <w:szCs w:val="24"/>
                <w:lang w:eastAsia="ru-RU"/>
              </w:rPr>
            </w:pPr>
            <w:r w:rsidRPr="00BD6AE6">
              <w:rPr>
                <w:rFonts w:eastAsia="Times New Roman" w:cs="Times New Roman"/>
                <w:szCs w:val="24"/>
                <w:lang w:eastAsia="ru-RU"/>
              </w:rPr>
              <w:t>Устройство оснований толщиной 10 см из щебня фракции 40-70 мм при укатке каменных материалов</w:t>
            </w:r>
          </w:p>
        </w:tc>
        <w:tc>
          <w:tcPr>
            <w:tcW w:w="1523" w:type="dxa"/>
          </w:tcPr>
          <w:p w:rsidR="00BD6AE6" w:rsidRPr="00BD6AE6" w:rsidRDefault="00BD6AE6" w:rsidP="00BD6AE6">
            <w:pPr>
              <w:tabs>
                <w:tab w:val="left" w:pos="6987"/>
              </w:tabs>
              <w:snapToGrid w:val="0"/>
              <w:spacing w:line="240" w:lineRule="auto"/>
              <w:rPr>
                <w:rFonts w:eastAsia="Times New Roman" w:cs="Times New Roman"/>
                <w:szCs w:val="24"/>
                <w:lang w:eastAsia="ru-RU"/>
              </w:rPr>
            </w:pPr>
            <w:r w:rsidRPr="00BD6AE6">
              <w:rPr>
                <w:rFonts w:eastAsia="Times New Roman" w:cs="Times New Roman"/>
                <w:szCs w:val="24"/>
                <w:lang w:eastAsia="ru-RU"/>
              </w:rPr>
              <w:t>м</w:t>
            </w:r>
            <w:proofErr w:type="gramStart"/>
            <w:r w:rsidRPr="00BD6AE6">
              <w:rPr>
                <w:rFonts w:eastAsia="Times New Roman" w:cs="Times New Roman"/>
                <w:szCs w:val="24"/>
                <w:vertAlign w:val="superscript"/>
                <w:lang w:eastAsia="ru-RU"/>
              </w:rPr>
              <w:t>2</w:t>
            </w:r>
            <w:proofErr w:type="gramEnd"/>
          </w:p>
        </w:tc>
        <w:tc>
          <w:tcPr>
            <w:tcW w:w="1523" w:type="dxa"/>
          </w:tcPr>
          <w:p w:rsidR="00BD6AE6" w:rsidRPr="00BD6AE6" w:rsidRDefault="00BD6AE6" w:rsidP="00BD6AE6">
            <w:pPr>
              <w:tabs>
                <w:tab w:val="left" w:pos="6987"/>
              </w:tabs>
              <w:snapToGrid w:val="0"/>
              <w:spacing w:line="240" w:lineRule="auto"/>
              <w:rPr>
                <w:rFonts w:eastAsia="Times New Roman" w:cs="Times New Roman"/>
                <w:szCs w:val="24"/>
                <w:lang w:eastAsia="ru-RU"/>
              </w:rPr>
            </w:pPr>
            <w:r w:rsidRPr="00BD6AE6">
              <w:rPr>
                <w:rFonts w:eastAsia="Times New Roman" w:cs="Times New Roman"/>
                <w:szCs w:val="24"/>
                <w:lang w:eastAsia="ru-RU"/>
              </w:rPr>
              <w:t>471</w:t>
            </w:r>
          </w:p>
        </w:tc>
      </w:tr>
      <w:tr w:rsidR="00BD6AE6" w:rsidRPr="00BD6AE6" w:rsidTr="00BD6AE6">
        <w:tc>
          <w:tcPr>
            <w:tcW w:w="620" w:type="dxa"/>
            <w:vAlign w:val="center"/>
          </w:tcPr>
          <w:p w:rsidR="00BD6AE6" w:rsidRPr="00BD6AE6" w:rsidRDefault="00BD6AE6" w:rsidP="00BD6AE6">
            <w:pPr>
              <w:spacing w:line="240" w:lineRule="auto"/>
              <w:rPr>
                <w:rFonts w:eastAsia="Times New Roman" w:cs="Times New Roman"/>
                <w:szCs w:val="24"/>
                <w:lang w:eastAsia="ru-RU"/>
              </w:rPr>
            </w:pPr>
            <w:r w:rsidRPr="00BD6AE6">
              <w:rPr>
                <w:rFonts w:eastAsia="Times New Roman" w:cs="Times New Roman"/>
                <w:szCs w:val="24"/>
                <w:lang w:eastAsia="ru-RU"/>
              </w:rPr>
              <w:lastRenderedPageBreak/>
              <w:t>8</w:t>
            </w:r>
          </w:p>
        </w:tc>
        <w:tc>
          <w:tcPr>
            <w:tcW w:w="6292" w:type="dxa"/>
            <w:vAlign w:val="center"/>
          </w:tcPr>
          <w:p w:rsidR="00BD6AE6" w:rsidRPr="00BD6AE6" w:rsidRDefault="00BD6AE6" w:rsidP="00BD6AE6">
            <w:pPr>
              <w:tabs>
                <w:tab w:val="left" w:pos="6987"/>
              </w:tabs>
              <w:snapToGrid w:val="0"/>
              <w:spacing w:line="240" w:lineRule="auto"/>
              <w:jc w:val="left"/>
              <w:rPr>
                <w:rFonts w:eastAsia="Times New Roman" w:cs="Times New Roman"/>
                <w:szCs w:val="24"/>
                <w:lang w:eastAsia="ru-RU"/>
              </w:rPr>
            </w:pPr>
            <w:r w:rsidRPr="00BD6AE6">
              <w:rPr>
                <w:rFonts w:eastAsia="Times New Roman" w:cs="Times New Roman"/>
                <w:szCs w:val="24"/>
                <w:lang w:eastAsia="ru-RU"/>
              </w:rPr>
              <w:t>Ремонт асфальтобетонного покрытия однослойного толщиной 50 мм (дворовый проезд + тротуар)</w:t>
            </w:r>
            <w:r w:rsidRPr="00BD6AE6">
              <w:rPr>
                <w:rFonts w:eastAsia="Times New Roman" w:cs="Times New Roman"/>
                <w:szCs w:val="24"/>
                <w:lang w:eastAsia="ru-RU"/>
              </w:rPr>
              <w:tab/>
              <w:t>м</w:t>
            </w:r>
            <w:proofErr w:type="gramStart"/>
            <w:r w:rsidRPr="00BD6AE6">
              <w:rPr>
                <w:rFonts w:eastAsia="Times New Roman" w:cs="Times New Roman"/>
                <w:szCs w:val="24"/>
                <w:lang w:eastAsia="ru-RU"/>
              </w:rPr>
              <w:t>2</w:t>
            </w:r>
            <w:proofErr w:type="gramEnd"/>
            <w:r w:rsidRPr="00BD6AE6">
              <w:rPr>
                <w:rFonts w:eastAsia="Times New Roman" w:cs="Times New Roman"/>
                <w:szCs w:val="24"/>
                <w:lang w:eastAsia="ru-RU"/>
              </w:rPr>
              <w:tab/>
              <w:t>1689</w:t>
            </w:r>
          </w:p>
        </w:tc>
        <w:tc>
          <w:tcPr>
            <w:tcW w:w="1523" w:type="dxa"/>
          </w:tcPr>
          <w:p w:rsidR="00BD6AE6" w:rsidRPr="00BD6AE6" w:rsidRDefault="00BD6AE6" w:rsidP="00BD6AE6">
            <w:pPr>
              <w:tabs>
                <w:tab w:val="left" w:pos="6987"/>
              </w:tabs>
              <w:snapToGrid w:val="0"/>
              <w:spacing w:line="240" w:lineRule="auto"/>
              <w:rPr>
                <w:rFonts w:eastAsia="Times New Roman" w:cs="Times New Roman"/>
                <w:szCs w:val="24"/>
                <w:lang w:eastAsia="ru-RU"/>
              </w:rPr>
            </w:pPr>
            <w:r w:rsidRPr="00BD6AE6">
              <w:rPr>
                <w:rFonts w:eastAsia="Times New Roman" w:cs="Times New Roman"/>
                <w:szCs w:val="24"/>
                <w:lang w:eastAsia="ru-RU"/>
              </w:rPr>
              <w:t>м</w:t>
            </w:r>
            <w:proofErr w:type="gramStart"/>
            <w:r w:rsidRPr="00BD6AE6">
              <w:rPr>
                <w:rFonts w:eastAsia="Times New Roman" w:cs="Times New Roman"/>
                <w:szCs w:val="24"/>
                <w:vertAlign w:val="superscript"/>
                <w:lang w:eastAsia="ru-RU"/>
              </w:rPr>
              <w:t>2</w:t>
            </w:r>
            <w:proofErr w:type="gramEnd"/>
          </w:p>
        </w:tc>
        <w:tc>
          <w:tcPr>
            <w:tcW w:w="1523" w:type="dxa"/>
          </w:tcPr>
          <w:p w:rsidR="00BD6AE6" w:rsidRPr="00BD6AE6" w:rsidRDefault="00BD6AE6" w:rsidP="00BD6AE6">
            <w:pPr>
              <w:tabs>
                <w:tab w:val="left" w:pos="6987"/>
              </w:tabs>
              <w:snapToGrid w:val="0"/>
              <w:spacing w:line="240" w:lineRule="auto"/>
              <w:rPr>
                <w:rFonts w:eastAsia="Times New Roman" w:cs="Times New Roman"/>
                <w:szCs w:val="24"/>
                <w:lang w:eastAsia="ru-RU"/>
              </w:rPr>
            </w:pPr>
            <w:r w:rsidRPr="00BD6AE6">
              <w:rPr>
                <w:rFonts w:eastAsia="Times New Roman" w:cs="Times New Roman"/>
                <w:szCs w:val="24"/>
                <w:lang w:eastAsia="ru-RU"/>
              </w:rPr>
              <w:t>1637</w:t>
            </w:r>
          </w:p>
        </w:tc>
      </w:tr>
      <w:tr w:rsidR="00BD6AE6" w:rsidRPr="00BD6AE6" w:rsidTr="00BD6AE6">
        <w:tc>
          <w:tcPr>
            <w:tcW w:w="620" w:type="dxa"/>
            <w:vAlign w:val="center"/>
          </w:tcPr>
          <w:p w:rsidR="00BD6AE6" w:rsidRPr="00BD6AE6" w:rsidRDefault="00BD6AE6" w:rsidP="00BD6AE6">
            <w:pPr>
              <w:spacing w:line="240" w:lineRule="auto"/>
              <w:rPr>
                <w:rFonts w:eastAsia="Times New Roman" w:cs="Times New Roman"/>
                <w:szCs w:val="24"/>
                <w:lang w:eastAsia="ru-RU"/>
              </w:rPr>
            </w:pPr>
            <w:r w:rsidRPr="00BD6AE6">
              <w:rPr>
                <w:rFonts w:eastAsia="Times New Roman" w:cs="Times New Roman"/>
                <w:szCs w:val="24"/>
                <w:lang w:eastAsia="ru-RU"/>
              </w:rPr>
              <w:t>9</w:t>
            </w:r>
          </w:p>
        </w:tc>
        <w:tc>
          <w:tcPr>
            <w:tcW w:w="6292" w:type="dxa"/>
            <w:vAlign w:val="center"/>
          </w:tcPr>
          <w:p w:rsidR="00BD6AE6" w:rsidRPr="00BD6AE6" w:rsidRDefault="00BD6AE6" w:rsidP="00BD6AE6">
            <w:pPr>
              <w:tabs>
                <w:tab w:val="left" w:pos="6987"/>
              </w:tabs>
              <w:snapToGrid w:val="0"/>
              <w:spacing w:line="240" w:lineRule="auto"/>
              <w:jc w:val="left"/>
              <w:rPr>
                <w:rFonts w:eastAsia="Times New Roman" w:cs="Times New Roman"/>
                <w:szCs w:val="24"/>
                <w:lang w:eastAsia="ru-RU"/>
              </w:rPr>
            </w:pPr>
            <w:proofErr w:type="spellStart"/>
            <w:r w:rsidRPr="00BD6AE6">
              <w:rPr>
                <w:rFonts w:eastAsia="Times New Roman" w:cs="Times New Roman"/>
                <w:b/>
                <w:i/>
                <w:szCs w:val="24"/>
                <w:lang w:eastAsia="ru-RU"/>
              </w:rPr>
              <w:t>Отмостка</w:t>
            </w:r>
            <w:proofErr w:type="spellEnd"/>
            <w:r w:rsidRPr="00BD6AE6">
              <w:rPr>
                <w:rFonts w:eastAsia="Times New Roman" w:cs="Times New Roman"/>
                <w:szCs w:val="24"/>
                <w:lang w:eastAsia="ru-RU"/>
              </w:rPr>
              <w:t xml:space="preserve">. Ремонт асфальтобетонного покрытия дорог однослойного толщиной 50 мм </w:t>
            </w:r>
            <w:r w:rsidRPr="00BD6AE6">
              <w:rPr>
                <w:rFonts w:eastAsia="Times New Roman" w:cs="Times New Roman"/>
                <w:szCs w:val="24"/>
                <w:lang w:eastAsia="ru-RU"/>
              </w:rPr>
              <w:tab/>
            </w:r>
          </w:p>
        </w:tc>
        <w:tc>
          <w:tcPr>
            <w:tcW w:w="1523" w:type="dxa"/>
          </w:tcPr>
          <w:p w:rsidR="00BD6AE6" w:rsidRPr="00BD6AE6" w:rsidRDefault="00BD6AE6" w:rsidP="00BD6AE6">
            <w:pPr>
              <w:tabs>
                <w:tab w:val="left" w:pos="6987"/>
              </w:tabs>
              <w:snapToGrid w:val="0"/>
              <w:spacing w:line="240" w:lineRule="auto"/>
              <w:rPr>
                <w:rFonts w:eastAsia="Times New Roman" w:cs="Times New Roman"/>
                <w:szCs w:val="24"/>
                <w:lang w:eastAsia="ru-RU"/>
              </w:rPr>
            </w:pPr>
            <w:r w:rsidRPr="00BD6AE6">
              <w:rPr>
                <w:rFonts w:eastAsia="Times New Roman" w:cs="Times New Roman"/>
                <w:szCs w:val="24"/>
                <w:lang w:eastAsia="ru-RU"/>
              </w:rPr>
              <w:t>м</w:t>
            </w:r>
            <w:proofErr w:type="gramStart"/>
            <w:r w:rsidRPr="00BD6AE6">
              <w:rPr>
                <w:rFonts w:eastAsia="Times New Roman" w:cs="Times New Roman"/>
                <w:szCs w:val="24"/>
                <w:vertAlign w:val="superscript"/>
                <w:lang w:eastAsia="ru-RU"/>
              </w:rPr>
              <w:t>2</w:t>
            </w:r>
            <w:proofErr w:type="gramEnd"/>
          </w:p>
        </w:tc>
        <w:tc>
          <w:tcPr>
            <w:tcW w:w="1523" w:type="dxa"/>
          </w:tcPr>
          <w:p w:rsidR="00BD6AE6" w:rsidRPr="00BD6AE6" w:rsidRDefault="00BD6AE6" w:rsidP="00BD6AE6">
            <w:pPr>
              <w:tabs>
                <w:tab w:val="left" w:pos="6987"/>
              </w:tabs>
              <w:snapToGrid w:val="0"/>
              <w:spacing w:line="240" w:lineRule="auto"/>
              <w:rPr>
                <w:rFonts w:eastAsia="Times New Roman" w:cs="Times New Roman"/>
                <w:szCs w:val="24"/>
                <w:lang w:eastAsia="ru-RU"/>
              </w:rPr>
            </w:pPr>
            <w:r w:rsidRPr="00BD6AE6">
              <w:rPr>
                <w:rFonts w:eastAsia="Times New Roman" w:cs="Times New Roman"/>
                <w:szCs w:val="24"/>
                <w:lang w:eastAsia="ru-RU"/>
              </w:rPr>
              <w:t>18</w:t>
            </w:r>
          </w:p>
        </w:tc>
      </w:tr>
      <w:tr w:rsidR="00BD6AE6" w:rsidRPr="00BD6AE6" w:rsidTr="00BD6AE6">
        <w:tc>
          <w:tcPr>
            <w:tcW w:w="620" w:type="dxa"/>
            <w:vAlign w:val="center"/>
          </w:tcPr>
          <w:p w:rsidR="00BD6AE6" w:rsidRPr="00BD6AE6" w:rsidRDefault="00BD6AE6" w:rsidP="00BD6AE6">
            <w:pPr>
              <w:spacing w:line="240" w:lineRule="auto"/>
              <w:rPr>
                <w:rFonts w:eastAsia="Times New Roman" w:cs="Times New Roman"/>
                <w:szCs w:val="24"/>
                <w:lang w:eastAsia="ru-RU"/>
              </w:rPr>
            </w:pPr>
            <w:r w:rsidRPr="00BD6AE6">
              <w:rPr>
                <w:rFonts w:eastAsia="Times New Roman" w:cs="Times New Roman"/>
                <w:szCs w:val="24"/>
                <w:lang w:eastAsia="ru-RU"/>
              </w:rPr>
              <w:t>10</w:t>
            </w:r>
          </w:p>
        </w:tc>
        <w:tc>
          <w:tcPr>
            <w:tcW w:w="6292" w:type="dxa"/>
          </w:tcPr>
          <w:p w:rsidR="00BD6AE6" w:rsidRPr="00BD6AE6" w:rsidRDefault="00BD6AE6" w:rsidP="00BD6AE6">
            <w:pPr>
              <w:suppressAutoHyphens/>
              <w:spacing w:line="240" w:lineRule="auto"/>
              <w:jc w:val="left"/>
              <w:rPr>
                <w:rFonts w:eastAsia="Calibri" w:cs="Times New Roman"/>
                <w:szCs w:val="24"/>
                <w:lang w:eastAsia="ar-SA"/>
              </w:rPr>
            </w:pPr>
            <w:r w:rsidRPr="00BD6AE6">
              <w:rPr>
                <w:rFonts w:eastAsia="Calibri" w:cs="Times New Roman"/>
                <w:szCs w:val="24"/>
                <w:lang w:eastAsia="ar-SA"/>
              </w:rPr>
              <w:t>Укладка просмоленной доски на ребро</w:t>
            </w:r>
          </w:p>
        </w:tc>
        <w:tc>
          <w:tcPr>
            <w:tcW w:w="1523" w:type="dxa"/>
          </w:tcPr>
          <w:p w:rsidR="00BD6AE6" w:rsidRPr="00BD6AE6" w:rsidRDefault="00BD6AE6" w:rsidP="00BD6AE6">
            <w:pPr>
              <w:tabs>
                <w:tab w:val="left" w:pos="6987"/>
              </w:tabs>
              <w:snapToGrid w:val="0"/>
              <w:spacing w:line="240" w:lineRule="auto"/>
              <w:rPr>
                <w:rFonts w:eastAsia="Times New Roman" w:cs="Times New Roman"/>
                <w:szCs w:val="24"/>
                <w:lang w:eastAsia="ru-RU"/>
              </w:rPr>
            </w:pPr>
            <w:r w:rsidRPr="00BD6AE6">
              <w:rPr>
                <w:rFonts w:eastAsia="Times New Roman" w:cs="Times New Roman"/>
                <w:szCs w:val="24"/>
                <w:lang w:eastAsia="ru-RU"/>
              </w:rPr>
              <w:t>м</w:t>
            </w:r>
          </w:p>
        </w:tc>
        <w:tc>
          <w:tcPr>
            <w:tcW w:w="1523" w:type="dxa"/>
          </w:tcPr>
          <w:p w:rsidR="00BD6AE6" w:rsidRPr="00BD6AE6" w:rsidRDefault="00BD6AE6" w:rsidP="00BD6AE6">
            <w:pPr>
              <w:tabs>
                <w:tab w:val="left" w:pos="6987"/>
              </w:tabs>
              <w:snapToGrid w:val="0"/>
              <w:spacing w:line="240" w:lineRule="auto"/>
              <w:rPr>
                <w:rFonts w:eastAsia="Times New Roman" w:cs="Times New Roman"/>
                <w:szCs w:val="24"/>
                <w:lang w:eastAsia="ru-RU"/>
              </w:rPr>
            </w:pPr>
            <w:r w:rsidRPr="00BD6AE6">
              <w:rPr>
                <w:rFonts w:eastAsia="Times New Roman" w:cs="Times New Roman"/>
                <w:szCs w:val="24"/>
                <w:lang w:eastAsia="ru-RU"/>
              </w:rPr>
              <w:t>143</w:t>
            </w:r>
          </w:p>
        </w:tc>
      </w:tr>
      <w:tr w:rsidR="00BD6AE6" w:rsidRPr="00BD6AE6" w:rsidTr="00BD6AE6">
        <w:tc>
          <w:tcPr>
            <w:tcW w:w="620" w:type="dxa"/>
            <w:vAlign w:val="center"/>
          </w:tcPr>
          <w:p w:rsidR="00BD6AE6" w:rsidRPr="00BD6AE6" w:rsidRDefault="00BD6AE6" w:rsidP="00BD6AE6">
            <w:pPr>
              <w:spacing w:line="240" w:lineRule="auto"/>
              <w:rPr>
                <w:rFonts w:eastAsia="Times New Roman" w:cs="Times New Roman"/>
                <w:szCs w:val="24"/>
                <w:lang w:eastAsia="ru-RU"/>
              </w:rPr>
            </w:pPr>
            <w:r w:rsidRPr="00BD6AE6">
              <w:rPr>
                <w:rFonts w:eastAsia="Times New Roman" w:cs="Times New Roman"/>
                <w:szCs w:val="24"/>
                <w:lang w:eastAsia="ru-RU"/>
              </w:rPr>
              <w:t>11</w:t>
            </w:r>
          </w:p>
        </w:tc>
        <w:tc>
          <w:tcPr>
            <w:tcW w:w="6292" w:type="dxa"/>
          </w:tcPr>
          <w:p w:rsidR="00BD6AE6" w:rsidRPr="00BD6AE6" w:rsidRDefault="00BD6AE6" w:rsidP="00BD6AE6">
            <w:pPr>
              <w:suppressAutoHyphens/>
              <w:spacing w:line="240" w:lineRule="auto"/>
              <w:jc w:val="left"/>
              <w:rPr>
                <w:rFonts w:eastAsia="Calibri" w:cs="Times New Roman"/>
                <w:szCs w:val="24"/>
                <w:lang w:eastAsia="ar-SA"/>
              </w:rPr>
            </w:pPr>
            <w:r w:rsidRPr="00BD6AE6">
              <w:rPr>
                <w:rFonts w:eastAsia="Calibri" w:cs="Times New Roman"/>
                <w:szCs w:val="24"/>
                <w:lang w:eastAsia="ar-SA"/>
              </w:rPr>
              <w:t>Установка бортовых камней бетонных</w:t>
            </w:r>
          </w:p>
        </w:tc>
        <w:tc>
          <w:tcPr>
            <w:tcW w:w="1523" w:type="dxa"/>
          </w:tcPr>
          <w:p w:rsidR="00BD6AE6" w:rsidRPr="00BD6AE6" w:rsidRDefault="00BD6AE6" w:rsidP="00BD6AE6">
            <w:pPr>
              <w:tabs>
                <w:tab w:val="left" w:pos="6987"/>
              </w:tabs>
              <w:snapToGrid w:val="0"/>
              <w:spacing w:line="240" w:lineRule="auto"/>
              <w:rPr>
                <w:rFonts w:eastAsia="Times New Roman" w:cs="Times New Roman"/>
                <w:szCs w:val="24"/>
                <w:lang w:eastAsia="ru-RU"/>
              </w:rPr>
            </w:pPr>
            <w:r w:rsidRPr="00BD6AE6">
              <w:rPr>
                <w:rFonts w:eastAsia="Times New Roman" w:cs="Times New Roman"/>
                <w:szCs w:val="24"/>
                <w:lang w:eastAsia="ru-RU"/>
              </w:rPr>
              <w:t>м</w:t>
            </w:r>
          </w:p>
        </w:tc>
        <w:tc>
          <w:tcPr>
            <w:tcW w:w="1523" w:type="dxa"/>
          </w:tcPr>
          <w:p w:rsidR="00BD6AE6" w:rsidRPr="00BD6AE6" w:rsidRDefault="00BD6AE6" w:rsidP="00BD6AE6">
            <w:pPr>
              <w:tabs>
                <w:tab w:val="left" w:pos="6987"/>
              </w:tabs>
              <w:snapToGrid w:val="0"/>
              <w:spacing w:line="240" w:lineRule="auto"/>
              <w:rPr>
                <w:rFonts w:eastAsia="Times New Roman" w:cs="Times New Roman"/>
                <w:szCs w:val="24"/>
                <w:lang w:eastAsia="ru-RU"/>
              </w:rPr>
            </w:pPr>
            <w:r w:rsidRPr="00BD6AE6">
              <w:rPr>
                <w:rFonts w:eastAsia="Times New Roman" w:cs="Times New Roman"/>
                <w:szCs w:val="24"/>
                <w:lang w:eastAsia="ru-RU"/>
              </w:rPr>
              <w:t>82</w:t>
            </w:r>
          </w:p>
        </w:tc>
      </w:tr>
      <w:tr w:rsidR="00BD6AE6" w:rsidRPr="00BD6AE6" w:rsidTr="00BD6AE6">
        <w:tc>
          <w:tcPr>
            <w:tcW w:w="620" w:type="dxa"/>
            <w:vAlign w:val="center"/>
          </w:tcPr>
          <w:p w:rsidR="00BD6AE6" w:rsidRPr="00BD6AE6" w:rsidRDefault="00BD6AE6" w:rsidP="00BD6AE6">
            <w:pPr>
              <w:spacing w:line="240" w:lineRule="auto"/>
              <w:rPr>
                <w:rFonts w:eastAsia="Times New Roman" w:cs="Times New Roman"/>
                <w:szCs w:val="24"/>
                <w:lang w:eastAsia="ru-RU"/>
              </w:rPr>
            </w:pPr>
            <w:r w:rsidRPr="00BD6AE6">
              <w:rPr>
                <w:rFonts w:eastAsia="Times New Roman" w:cs="Times New Roman"/>
                <w:szCs w:val="24"/>
                <w:lang w:eastAsia="ru-RU"/>
              </w:rPr>
              <w:t>12</w:t>
            </w:r>
          </w:p>
        </w:tc>
        <w:tc>
          <w:tcPr>
            <w:tcW w:w="6292" w:type="dxa"/>
            <w:vAlign w:val="center"/>
          </w:tcPr>
          <w:p w:rsidR="00BD6AE6" w:rsidRPr="00BD6AE6" w:rsidRDefault="00BD6AE6" w:rsidP="00BD6AE6">
            <w:pPr>
              <w:tabs>
                <w:tab w:val="left" w:pos="6987"/>
              </w:tabs>
              <w:snapToGrid w:val="0"/>
              <w:spacing w:line="240" w:lineRule="auto"/>
              <w:jc w:val="left"/>
              <w:rPr>
                <w:rFonts w:eastAsia="Times New Roman" w:cs="Times New Roman"/>
                <w:szCs w:val="24"/>
                <w:lang w:eastAsia="ru-RU"/>
              </w:rPr>
            </w:pPr>
            <w:r w:rsidRPr="00BD6AE6">
              <w:rPr>
                <w:rFonts w:eastAsia="Times New Roman" w:cs="Times New Roman"/>
                <w:szCs w:val="24"/>
                <w:lang w:eastAsia="ru-RU"/>
              </w:rPr>
              <w:t>Погрузка грунта растительного слоя вручную</w:t>
            </w:r>
          </w:p>
        </w:tc>
        <w:tc>
          <w:tcPr>
            <w:tcW w:w="1523" w:type="dxa"/>
          </w:tcPr>
          <w:p w:rsidR="00BD6AE6" w:rsidRPr="00BD6AE6" w:rsidRDefault="00BD6AE6" w:rsidP="00BD6AE6">
            <w:pPr>
              <w:tabs>
                <w:tab w:val="left" w:pos="6987"/>
              </w:tabs>
              <w:snapToGrid w:val="0"/>
              <w:spacing w:line="240" w:lineRule="auto"/>
              <w:rPr>
                <w:rFonts w:eastAsia="Times New Roman" w:cs="Times New Roman"/>
                <w:szCs w:val="24"/>
                <w:lang w:eastAsia="ru-RU"/>
              </w:rPr>
            </w:pPr>
            <w:r w:rsidRPr="00BD6AE6">
              <w:rPr>
                <w:rFonts w:eastAsia="Times New Roman" w:cs="Times New Roman"/>
                <w:szCs w:val="24"/>
                <w:lang w:eastAsia="ru-RU"/>
              </w:rPr>
              <w:t>т</w:t>
            </w:r>
          </w:p>
        </w:tc>
        <w:tc>
          <w:tcPr>
            <w:tcW w:w="1523" w:type="dxa"/>
          </w:tcPr>
          <w:p w:rsidR="00BD6AE6" w:rsidRPr="00BD6AE6" w:rsidRDefault="00BD6AE6" w:rsidP="00BD6AE6">
            <w:pPr>
              <w:tabs>
                <w:tab w:val="left" w:pos="6987"/>
              </w:tabs>
              <w:snapToGrid w:val="0"/>
              <w:spacing w:line="240" w:lineRule="auto"/>
              <w:rPr>
                <w:rFonts w:eastAsia="Times New Roman" w:cs="Times New Roman"/>
                <w:szCs w:val="24"/>
                <w:lang w:eastAsia="ru-RU"/>
              </w:rPr>
            </w:pPr>
            <w:r w:rsidRPr="00BD6AE6">
              <w:rPr>
                <w:rFonts w:eastAsia="Times New Roman" w:cs="Times New Roman"/>
                <w:szCs w:val="24"/>
                <w:lang w:eastAsia="ru-RU"/>
              </w:rPr>
              <w:t>643</w:t>
            </w:r>
          </w:p>
        </w:tc>
      </w:tr>
      <w:tr w:rsidR="00BD6AE6" w:rsidRPr="00BD6AE6" w:rsidTr="00BD6AE6">
        <w:tc>
          <w:tcPr>
            <w:tcW w:w="620" w:type="dxa"/>
            <w:vAlign w:val="center"/>
          </w:tcPr>
          <w:p w:rsidR="00BD6AE6" w:rsidRPr="00BD6AE6" w:rsidRDefault="00BD6AE6" w:rsidP="00BD6AE6">
            <w:pPr>
              <w:spacing w:line="240" w:lineRule="auto"/>
              <w:rPr>
                <w:rFonts w:eastAsia="Times New Roman" w:cs="Times New Roman"/>
                <w:szCs w:val="24"/>
                <w:lang w:eastAsia="ru-RU"/>
              </w:rPr>
            </w:pPr>
            <w:r w:rsidRPr="00BD6AE6">
              <w:rPr>
                <w:rFonts w:eastAsia="Times New Roman" w:cs="Times New Roman"/>
                <w:szCs w:val="24"/>
                <w:lang w:eastAsia="ru-RU"/>
              </w:rPr>
              <w:t>13</w:t>
            </w:r>
          </w:p>
        </w:tc>
        <w:tc>
          <w:tcPr>
            <w:tcW w:w="6292" w:type="dxa"/>
            <w:vAlign w:val="center"/>
          </w:tcPr>
          <w:p w:rsidR="00BD6AE6" w:rsidRPr="00BD6AE6" w:rsidRDefault="00BD6AE6" w:rsidP="00BD6AE6">
            <w:pPr>
              <w:tabs>
                <w:tab w:val="left" w:pos="6987"/>
              </w:tabs>
              <w:snapToGrid w:val="0"/>
              <w:spacing w:line="240" w:lineRule="auto"/>
              <w:jc w:val="left"/>
              <w:rPr>
                <w:rFonts w:eastAsia="Times New Roman" w:cs="Times New Roman"/>
                <w:szCs w:val="24"/>
                <w:lang w:eastAsia="ru-RU"/>
              </w:rPr>
            </w:pPr>
            <w:r w:rsidRPr="00BD6AE6">
              <w:rPr>
                <w:rFonts w:eastAsia="Times New Roman" w:cs="Times New Roman"/>
                <w:szCs w:val="24"/>
                <w:lang w:eastAsia="ru-RU"/>
              </w:rPr>
              <w:t>Перевозка грузов автомобилями-самосвалами</w:t>
            </w:r>
          </w:p>
        </w:tc>
        <w:tc>
          <w:tcPr>
            <w:tcW w:w="1523" w:type="dxa"/>
          </w:tcPr>
          <w:p w:rsidR="00BD6AE6" w:rsidRPr="00BD6AE6" w:rsidRDefault="00BD6AE6" w:rsidP="00BD6AE6">
            <w:pPr>
              <w:tabs>
                <w:tab w:val="left" w:pos="6987"/>
              </w:tabs>
              <w:snapToGrid w:val="0"/>
              <w:spacing w:line="240" w:lineRule="auto"/>
              <w:rPr>
                <w:rFonts w:eastAsia="Times New Roman" w:cs="Times New Roman"/>
                <w:szCs w:val="24"/>
                <w:lang w:eastAsia="ru-RU"/>
              </w:rPr>
            </w:pPr>
            <w:r w:rsidRPr="00BD6AE6">
              <w:rPr>
                <w:rFonts w:eastAsia="Times New Roman" w:cs="Times New Roman"/>
                <w:szCs w:val="24"/>
                <w:lang w:eastAsia="ru-RU"/>
              </w:rPr>
              <w:t>т</w:t>
            </w:r>
          </w:p>
        </w:tc>
        <w:tc>
          <w:tcPr>
            <w:tcW w:w="1523" w:type="dxa"/>
          </w:tcPr>
          <w:p w:rsidR="00BD6AE6" w:rsidRPr="00BD6AE6" w:rsidRDefault="00BD6AE6" w:rsidP="00BD6AE6">
            <w:pPr>
              <w:tabs>
                <w:tab w:val="left" w:pos="6987"/>
              </w:tabs>
              <w:snapToGrid w:val="0"/>
              <w:spacing w:line="240" w:lineRule="auto"/>
              <w:rPr>
                <w:rFonts w:eastAsia="Times New Roman" w:cs="Times New Roman"/>
                <w:szCs w:val="24"/>
                <w:lang w:eastAsia="ru-RU"/>
              </w:rPr>
            </w:pPr>
            <w:r w:rsidRPr="00BD6AE6">
              <w:rPr>
                <w:rFonts w:eastAsia="Times New Roman" w:cs="Times New Roman"/>
                <w:szCs w:val="24"/>
                <w:lang w:eastAsia="ru-RU"/>
              </w:rPr>
              <w:t>643</w:t>
            </w:r>
          </w:p>
        </w:tc>
      </w:tr>
      <w:tr w:rsidR="00BD6AE6" w:rsidRPr="00BD6AE6" w:rsidTr="00BD6AE6">
        <w:tc>
          <w:tcPr>
            <w:tcW w:w="620" w:type="dxa"/>
            <w:vAlign w:val="center"/>
          </w:tcPr>
          <w:p w:rsidR="00BD6AE6" w:rsidRPr="00BD6AE6" w:rsidRDefault="00BD6AE6" w:rsidP="00BD6AE6">
            <w:pPr>
              <w:spacing w:line="240" w:lineRule="auto"/>
              <w:rPr>
                <w:rFonts w:eastAsia="Times New Roman" w:cs="Times New Roman"/>
                <w:szCs w:val="24"/>
                <w:lang w:eastAsia="ru-RU"/>
              </w:rPr>
            </w:pPr>
            <w:r w:rsidRPr="00BD6AE6">
              <w:rPr>
                <w:rFonts w:eastAsia="Times New Roman" w:cs="Times New Roman"/>
                <w:szCs w:val="24"/>
                <w:lang w:eastAsia="ru-RU"/>
              </w:rPr>
              <w:t>14</w:t>
            </w:r>
          </w:p>
        </w:tc>
        <w:tc>
          <w:tcPr>
            <w:tcW w:w="6292" w:type="dxa"/>
            <w:vAlign w:val="center"/>
          </w:tcPr>
          <w:p w:rsidR="00BD6AE6" w:rsidRPr="00BD6AE6" w:rsidRDefault="00BD6AE6" w:rsidP="00BD6AE6">
            <w:pPr>
              <w:snapToGrid w:val="0"/>
              <w:spacing w:line="240" w:lineRule="auto"/>
              <w:jc w:val="left"/>
              <w:rPr>
                <w:rFonts w:eastAsia="Times New Roman" w:cs="Times New Roman"/>
                <w:szCs w:val="24"/>
                <w:lang w:eastAsia="ru-RU"/>
              </w:rPr>
            </w:pPr>
            <w:r w:rsidRPr="00BD6AE6">
              <w:rPr>
                <w:rFonts w:eastAsia="Times New Roman" w:cs="Times New Roman"/>
                <w:szCs w:val="24"/>
                <w:lang w:eastAsia="ru-RU"/>
              </w:rPr>
              <w:t>Погрузка мусора строительного вручную</w:t>
            </w:r>
          </w:p>
        </w:tc>
        <w:tc>
          <w:tcPr>
            <w:tcW w:w="1523" w:type="dxa"/>
          </w:tcPr>
          <w:p w:rsidR="00BD6AE6" w:rsidRPr="00BD6AE6" w:rsidRDefault="00BD6AE6" w:rsidP="00BD6AE6">
            <w:pPr>
              <w:snapToGrid w:val="0"/>
              <w:spacing w:line="240" w:lineRule="auto"/>
              <w:rPr>
                <w:rFonts w:eastAsia="Times New Roman" w:cs="Times New Roman"/>
                <w:szCs w:val="24"/>
                <w:lang w:eastAsia="ru-RU"/>
              </w:rPr>
            </w:pPr>
            <w:r w:rsidRPr="00BD6AE6">
              <w:rPr>
                <w:rFonts w:eastAsia="Times New Roman" w:cs="Times New Roman"/>
                <w:szCs w:val="24"/>
                <w:lang w:eastAsia="ru-RU"/>
              </w:rPr>
              <w:t>т</w:t>
            </w:r>
          </w:p>
        </w:tc>
        <w:tc>
          <w:tcPr>
            <w:tcW w:w="1523" w:type="dxa"/>
          </w:tcPr>
          <w:p w:rsidR="00BD6AE6" w:rsidRPr="00BD6AE6" w:rsidRDefault="00BD6AE6" w:rsidP="00BD6AE6">
            <w:pPr>
              <w:snapToGrid w:val="0"/>
              <w:spacing w:line="240" w:lineRule="auto"/>
              <w:rPr>
                <w:rFonts w:eastAsia="Times New Roman" w:cs="Times New Roman"/>
                <w:szCs w:val="24"/>
                <w:lang w:eastAsia="ru-RU"/>
              </w:rPr>
            </w:pPr>
            <w:r w:rsidRPr="00BD6AE6">
              <w:rPr>
                <w:rFonts w:eastAsia="Times New Roman" w:cs="Times New Roman"/>
                <w:szCs w:val="24"/>
                <w:lang w:eastAsia="ru-RU"/>
              </w:rPr>
              <w:t>191,075</w:t>
            </w:r>
          </w:p>
        </w:tc>
      </w:tr>
      <w:tr w:rsidR="00BD6AE6" w:rsidRPr="00BD6AE6" w:rsidTr="00BD6AE6">
        <w:tc>
          <w:tcPr>
            <w:tcW w:w="620" w:type="dxa"/>
            <w:vAlign w:val="center"/>
          </w:tcPr>
          <w:p w:rsidR="00BD6AE6" w:rsidRPr="00BD6AE6" w:rsidRDefault="00BD6AE6" w:rsidP="00BD6AE6">
            <w:pPr>
              <w:spacing w:line="240" w:lineRule="auto"/>
              <w:rPr>
                <w:rFonts w:eastAsia="Times New Roman" w:cs="Times New Roman"/>
                <w:szCs w:val="24"/>
                <w:lang w:eastAsia="ru-RU"/>
              </w:rPr>
            </w:pPr>
            <w:r w:rsidRPr="00BD6AE6">
              <w:rPr>
                <w:rFonts w:eastAsia="Times New Roman" w:cs="Times New Roman"/>
                <w:szCs w:val="24"/>
                <w:lang w:eastAsia="ru-RU"/>
              </w:rPr>
              <w:t>15</w:t>
            </w:r>
          </w:p>
        </w:tc>
        <w:tc>
          <w:tcPr>
            <w:tcW w:w="6292" w:type="dxa"/>
            <w:vAlign w:val="center"/>
          </w:tcPr>
          <w:p w:rsidR="00BD6AE6" w:rsidRPr="00BD6AE6" w:rsidRDefault="00BD6AE6" w:rsidP="00BD6AE6">
            <w:pPr>
              <w:snapToGrid w:val="0"/>
              <w:spacing w:line="240" w:lineRule="auto"/>
              <w:jc w:val="left"/>
              <w:rPr>
                <w:rFonts w:eastAsia="Times New Roman" w:cs="Times New Roman"/>
                <w:szCs w:val="24"/>
                <w:lang w:eastAsia="ru-RU"/>
              </w:rPr>
            </w:pPr>
            <w:r w:rsidRPr="00BD6AE6">
              <w:rPr>
                <w:rFonts w:eastAsia="Times New Roman" w:cs="Times New Roman"/>
                <w:szCs w:val="24"/>
                <w:lang w:eastAsia="ru-RU"/>
              </w:rPr>
              <w:t>Перевозка грузов автомобилями-самосвалами</w:t>
            </w:r>
          </w:p>
        </w:tc>
        <w:tc>
          <w:tcPr>
            <w:tcW w:w="1523" w:type="dxa"/>
          </w:tcPr>
          <w:p w:rsidR="00BD6AE6" w:rsidRPr="00BD6AE6" w:rsidRDefault="00BD6AE6" w:rsidP="00BD6AE6">
            <w:pPr>
              <w:snapToGrid w:val="0"/>
              <w:spacing w:line="240" w:lineRule="auto"/>
              <w:rPr>
                <w:rFonts w:eastAsia="Times New Roman" w:cs="Times New Roman"/>
                <w:szCs w:val="24"/>
                <w:lang w:eastAsia="ru-RU"/>
              </w:rPr>
            </w:pPr>
            <w:r w:rsidRPr="00BD6AE6">
              <w:rPr>
                <w:rFonts w:eastAsia="Times New Roman" w:cs="Times New Roman"/>
                <w:szCs w:val="24"/>
                <w:lang w:eastAsia="ru-RU"/>
              </w:rPr>
              <w:t>т</w:t>
            </w:r>
          </w:p>
        </w:tc>
        <w:tc>
          <w:tcPr>
            <w:tcW w:w="1523" w:type="dxa"/>
          </w:tcPr>
          <w:p w:rsidR="00BD6AE6" w:rsidRPr="00BD6AE6" w:rsidRDefault="00BD6AE6" w:rsidP="00BD6AE6">
            <w:pPr>
              <w:snapToGrid w:val="0"/>
              <w:spacing w:line="240" w:lineRule="auto"/>
              <w:rPr>
                <w:rFonts w:eastAsia="Times New Roman" w:cs="Times New Roman"/>
                <w:szCs w:val="24"/>
                <w:lang w:eastAsia="ru-RU"/>
              </w:rPr>
            </w:pPr>
            <w:r w:rsidRPr="00BD6AE6">
              <w:rPr>
                <w:rFonts w:eastAsia="Times New Roman" w:cs="Times New Roman"/>
                <w:szCs w:val="24"/>
                <w:lang w:eastAsia="ru-RU"/>
              </w:rPr>
              <w:t>191,075</w:t>
            </w:r>
          </w:p>
        </w:tc>
      </w:tr>
    </w:tbl>
    <w:p w:rsidR="00BD6AE6" w:rsidRPr="00BD6AE6" w:rsidRDefault="00BD6AE6" w:rsidP="00BD6AE6">
      <w:pPr>
        <w:spacing w:line="240" w:lineRule="auto"/>
        <w:ind w:firstLine="567"/>
        <w:jc w:val="both"/>
        <w:rPr>
          <w:rFonts w:eastAsia="Times New Roman" w:cs="Times New Roman"/>
          <w:szCs w:val="24"/>
          <w:highlight w:val="yellow"/>
          <w:lang w:eastAsia="ru-RU"/>
        </w:rPr>
      </w:pPr>
    </w:p>
    <w:p w:rsidR="00BD6AE6" w:rsidRPr="00BD6AE6" w:rsidRDefault="00BD6AE6" w:rsidP="009F05BD">
      <w:pPr>
        <w:keepNext/>
        <w:numPr>
          <w:ilvl w:val="0"/>
          <w:numId w:val="39"/>
        </w:numPr>
        <w:suppressAutoHyphens/>
        <w:spacing w:before="120" w:after="120" w:line="240" w:lineRule="auto"/>
        <w:ind w:left="0"/>
        <w:jc w:val="left"/>
        <w:outlineLvl w:val="0"/>
        <w:rPr>
          <w:rFonts w:eastAsia="Calibri" w:cs="Times New Roman"/>
          <w:bCs/>
          <w:iCs/>
          <w:szCs w:val="28"/>
          <w:u w:val="single"/>
          <w:lang w:eastAsia="ar-SA"/>
        </w:rPr>
      </w:pPr>
      <w:r w:rsidRPr="00BD6AE6">
        <w:rPr>
          <w:rFonts w:eastAsia="Calibri" w:cs="Times New Roman"/>
          <w:bCs/>
          <w:iCs/>
          <w:szCs w:val="28"/>
          <w:u w:val="single"/>
          <w:lang w:eastAsia="ar-SA"/>
        </w:rPr>
        <w:t>Основные технические требования</w:t>
      </w:r>
    </w:p>
    <w:p w:rsidR="00BD6AE6" w:rsidRPr="00BD6AE6" w:rsidRDefault="00BD6AE6" w:rsidP="00BD6AE6">
      <w:pPr>
        <w:suppressAutoHyphens/>
        <w:spacing w:line="240" w:lineRule="auto"/>
        <w:ind w:firstLine="540"/>
        <w:jc w:val="both"/>
        <w:rPr>
          <w:rFonts w:eastAsia="Calibri" w:cs="Times New Roman"/>
          <w:szCs w:val="24"/>
          <w:lang w:eastAsia="ar-SA"/>
        </w:rPr>
      </w:pPr>
      <w:r w:rsidRPr="00BD6AE6">
        <w:rPr>
          <w:rFonts w:eastAsia="Calibri" w:cs="Times New Roman"/>
          <w:szCs w:val="24"/>
          <w:lang w:eastAsia="ar-SA"/>
        </w:rPr>
        <w:t xml:space="preserve">3.1. При выполнении работ руководствоваться нормами СНиП 2.05.02-850020«Автомобильные дороги», СНиП 3.06.03-85 «Автомобильные дороги», ГОСТ </w:t>
      </w:r>
      <w:proofErr w:type="gramStart"/>
      <w:r w:rsidRPr="00BD6AE6">
        <w:rPr>
          <w:rFonts w:eastAsia="Calibri" w:cs="Times New Roman"/>
          <w:szCs w:val="24"/>
          <w:lang w:eastAsia="ar-SA"/>
        </w:rPr>
        <w:t>Р</w:t>
      </w:r>
      <w:proofErr w:type="gramEnd"/>
      <w:r w:rsidRPr="00BD6AE6">
        <w:rPr>
          <w:rFonts w:eastAsia="Calibri" w:cs="Times New Roman"/>
          <w:szCs w:val="24"/>
          <w:lang w:eastAsia="ar-SA"/>
        </w:rPr>
        <w:t xml:space="preserve"> 50597-93 «Автомобильные дороги и улицы. </w:t>
      </w:r>
      <w:proofErr w:type="gramStart"/>
      <w:r w:rsidRPr="00BD6AE6">
        <w:rPr>
          <w:rFonts w:eastAsia="Calibri" w:cs="Times New Roman"/>
          <w:szCs w:val="24"/>
          <w:lang w:eastAsia="ar-SA"/>
        </w:rPr>
        <w:t xml:space="preserve">Требования к эксплуатационному состоянию, допустимому по условиям обеспечения безопасности дорожного движения», СНиП III-10-75 «Благоустройство территории», ВСН 19-89 «Правила приемки работ при строительстве и ремонте автомобильных дорог», Методических рекомендаций по ремонту и содержанию автомобильных дорог общего пользования (приняты и введены в действие Письмом </w:t>
      </w:r>
      <w:proofErr w:type="spellStart"/>
      <w:r w:rsidRPr="00BD6AE6">
        <w:rPr>
          <w:rFonts w:eastAsia="Calibri" w:cs="Times New Roman"/>
          <w:szCs w:val="24"/>
          <w:lang w:eastAsia="ar-SA"/>
        </w:rPr>
        <w:t>Росавтодора</w:t>
      </w:r>
      <w:proofErr w:type="spellEnd"/>
      <w:r w:rsidRPr="00BD6AE6">
        <w:rPr>
          <w:rFonts w:eastAsia="Calibri" w:cs="Times New Roman"/>
          <w:szCs w:val="24"/>
          <w:lang w:eastAsia="ar-SA"/>
        </w:rPr>
        <w:t xml:space="preserve"> от 17.03.2004 N ОС-28/1270-ис), Техническим заданием, письменными</w:t>
      </w:r>
      <w:r w:rsidRPr="00BD6AE6">
        <w:rPr>
          <w:rFonts w:eastAsia="Calibri" w:cs="Times New Roman"/>
          <w:spacing w:val="-7"/>
          <w:szCs w:val="24"/>
          <w:lang w:eastAsia="ar-SA"/>
        </w:rPr>
        <w:t xml:space="preserve"> </w:t>
      </w:r>
      <w:r w:rsidRPr="00BD6AE6">
        <w:rPr>
          <w:rFonts w:eastAsia="Calibri" w:cs="Times New Roman"/>
          <w:szCs w:val="24"/>
          <w:lang w:eastAsia="ar-SA"/>
        </w:rPr>
        <w:t>распоряжениями Заказчика и другими нормативными актами в соответствии с</w:t>
      </w:r>
      <w:proofErr w:type="gramEnd"/>
      <w:r w:rsidRPr="00BD6AE6">
        <w:rPr>
          <w:rFonts w:eastAsia="Calibri" w:cs="Times New Roman"/>
          <w:szCs w:val="24"/>
          <w:lang w:eastAsia="ar-SA"/>
        </w:rPr>
        <w:t xml:space="preserve"> действующим законодательством РФ.</w:t>
      </w:r>
    </w:p>
    <w:p w:rsidR="00BD6AE6" w:rsidRPr="00BD6AE6" w:rsidRDefault="00BD6AE6" w:rsidP="00BD6AE6">
      <w:pPr>
        <w:suppressAutoHyphens/>
        <w:spacing w:line="240" w:lineRule="auto"/>
        <w:ind w:firstLine="540"/>
        <w:jc w:val="both"/>
        <w:rPr>
          <w:rFonts w:eastAsia="Calibri" w:cs="Times New Roman"/>
          <w:szCs w:val="24"/>
          <w:lang w:eastAsia="ar-SA"/>
        </w:rPr>
      </w:pPr>
      <w:r w:rsidRPr="00BD6AE6">
        <w:rPr>
          <w:rFonts w:eastAsia="Calibri" w:cs="Times New Roman"/>
          <w:szCs w:val="24"/>
          <w:lang w:eastAsia="ar-SA"/>
        </w:rPr>
        <w:t xml:space="preserve">3.2. Применяемые материалы должны соответствовать ГОСТ 9128-97 «Смеси асфальтобетонные, дорожные, аэродромные и асфальтобетон. Технические условия». Материалы использовать надлежащего качества, соответствующие государственным стандартам и техническим условиям, которые должны быть обеспечены соответствующими сертификатами, техническими паспортами и другими документами, удостоверяющими их качество. Материалы должны быть новыми, ранее не использованными, не </w:t>
      </w:r>
      <w:proofErr w:type="spellStart"/>
      <w:r w:rsidRPr="00BD6AE6">
        <w:rPr>
          <w:rFonts w:eastAsia="Calibri" w:cs="Times New Roman"/>
          <w:szCs w:val="24"/>
          <w:lang w:eastAsia="ar-SA"/>
        </w:rPr>
        <w:t>эксплуатировавшимися</w:t>
      </w:r>
      <w:proofErr w:type="spellEnd"/>
      <w:r w:rsidRPr="00BD6AE6">
        <w:rPr>
          <w:rFonts w:eastAsia="Calibri" w:cs="Times New Roman"/>
          <w:szCs w:val="24"/>
          <w:lang w:eastAsia="ar-SA"/>
        </w:rPr>
        <w:t>. Все необходимые для производства работ материалы должны быть включены в стоимость выполнения работ и предоставляются Подрядчиком.</w:t>
      </w:r>
    </w:p>
    <w:p w:rsidR="00BD6AE6" w:rsidRPr="00BD6AE6" w:rsidRDefault="00BD6AE6" w:rsidP="00BD6AE6">
      <w:pPr>
        <w:suppressAutoHyphens/>
        <w:spacing w:line="240" w:lineRule="auto"/>
        <w:ind w:firstLine="540"/>
        <w:jc w:val="both"/>
        <w:rPr>
          <w:rFonts w:eastAsia="Calibri" w:cs="Times New Roman"/>
          <w:szCs w:val="24"/>
          <w:lang w:eastAsia="ar-SA"/>
        </w:rPr>
      </w:pPr>
      <w:r w:rsidRPr="00BD6AE6">
        <w:rPr>
          <w:rFonts w:eastAsia="Calibri" w:cs="Times New Roman"/>
          <w:szCs w:val="24"/>
          <w:lang w:eastAsia="ar-SA"/>
        </w:rPr>
        <w:t>3.3. При производстве работ соблюдать требования по обеспечению безопасности дорожного движения согласно действующему законодательству.</w:t>
      </w:r>
    </w:p>
    <w:p w:rsidR="00BD6AE6" w:rsidRPr="00BD6AE6" w:rsidRDefault="00BD6AE6" w:rsidP="009F05BD">
      <w:pPr>
        <w:keepNext/>
        <w:numPr>
          <w:ilvl w:val="0"/>
          <w:numId w:val="39"/>
        </w:numPr>
        <w:suppressAutoHyphens/>
        <w:spacing w:before="120" w:after="120" w:line="240" w:lineRule="auto"/>
        <w:ind w:left="426"/>
        <w:jc w:val="left"/>
        <w:outlineLvl w:val="0"/>
        <w:rPr>
          <w:rFonts w:eastAsia="Calibri" w:cs="Times New Roman"/>
          <w:bCs/>
          <w:iCs/>
          <w:szCs w:val="24"/>
          <w:u w:val="single"/>
          <w:lang w:eastAsia="ar-SA"/>
        </w:rPr>
      </w:pPr>
      <w:r w:rsidRPr="00BD6AE6">
        <w:rPr>
          <w:rFonts w:eastAsia="Calibri" w:cs="Times New Roman"/>
          <w:bCs/>
          <w:iCs/>
          <w:szCs w:val="24"/>
          <w:u w:val="single"/>
          <w:lang w:eastAsia="ar-SA"/>
        </w:rPr>
        <w:t>Требования к качеству работ</w:t>
      </w:r>
    </w:p>
    <w:p w:rsidR="00BD6AE6" w:rsidRPr="00BD6AE6" w:rsidRDefault="00BD6AE6" w:rsidP="00BD6AE6">
      <w:pPr>
        <w:suppressAutoHyphens/>
        <w:spacing w:line="240" w:lineRule="auto"/>
        <w:ind w:firstLine="540"/>
        <w:jc w:val="both"/>
        <w:rPr>
          <w:rFonts w:eastAsia="Calibri" w:cs="Times New Roman"/>
          <w:szCs w:val="24"/>
          <w:lang w:eastAsia="ar-SA"/>
        </w:rPr>
      </w:pPr>
      <w:r w:rsidRPr="00BD6AE6">
        <w:rPr>
          <w:rFonts w:eastAsia="Calibri" w:cs="Times New Roman"/>
          <w:szCs w:val="24"/>
          <w:lang w:eastAsia="ar-SA"/>
        </w:rPr>
        <w:t xml:space="preserve">4.1. Качество выполненных Подрядчиком работ должно соответствовать: </w:t>
      </w:r>
    </w:p>
    <w:p w:rsidR="00BD6AE6" w:rsidRPr="00BD6AE6" w:rsidRDefault="00BD6AE6" w:rsidP="00BD6AE6">
      <w:pPr>
        <w:suppressAutoHyphens/>
        <w:spacing w:line="240" w:lineRule="auto"/>
        <w:ind w:firstLine="540"/>
        <w:jc w:val="both"/>
        <w:rPr>
          <w:rFonts w:eastAsia="Calibri" w:cs="Times New Roman"/>
          <w:szCs w:val="24"/>
          <w:lang w:eastAsia="ar-SA"/>
        </w:rPr>
      </w:pPr>
      <w:r w:rsidRPr="00BD6AE6">
        <w:rPr>
          <w:rFonts w:eastAsia="Calibri" w:cs="Times New Roman"/>
          <w:szCs w:val="24"/>
          <w:lang w:eastAsia="ar-SA"/>
        </w:rPr>
        <w:t xml:space="preserve">– Техническому заданию; </w:t>
      </w:r>
    </w:p>
    <w:p w:rsidR="00BD6AE6" w:rsidRPr="00BD6AE6" w:rsidRDefault="00BD6AE6" w:rsidP="00BD6AE6">
      <w:pPr>
        <w:suppressAutoHyphens/>
        <w:spacing w:line="240" w:lineRule="auto"/>
        <w:ind w:firstLine="540"/>
        <w:jc w:val="both"/>
        <w:rPr>
          <w:rFonts w:eastAsia="Calibri" w:cs="Times New Roman"/>
          <w:szCs w:val="24"/>
          <w:lang w:eastAsia="ar-SA"/>
        </w:rPr>
      </w:pPr>
      <w:r w:rsidRPr="00BD6AE6">
        <w:rPr>
          <w:rFonts w:eastAsia="Calibri" w:cs="Times New Roman"/>
          <w:szCs w:val="24"/>
          <w:lang w:eastAsia="ar-SA"/>
        </w:rPr>
        <w:t xml:space="preserve">– Сметной документации; </w:t>
      </w:r>
    </w:p>
    <w:p w:rsidR="00BD6AE6" w:rsidRPr="00BD6AE6" w:rsidRDefault="00BD6AE6" w:rsidP="00BD6AE6">
      <w:pPr>
        <w:suppressAutoHyphens/>
        <w:spacing w:line="240" w:lineRule="auto"/>
        <w:ind w:firstLine="540"/>
        <w:jc w:val="both"/>
        <w:rPr>
          <w:rFonts w:eastAsia="Calibri" w:cs="Times New Roman"/>
          <w:szCs w:val="24"/>
          <w:lang w:eastAsia="ar-SA"/>
        </w:rPr>
      </w:pPr>
      <w:r w:rsidRPr="00BD6AE6">
        <w:rPr>
          <w:rFonts w:eastAsia="Calibri" w:cs="Times New Roman"/>
          <w:szCs w:val="24"/>
          <w:lang w:eastAsia="ar-SA"/>
        </w:rPr>
        <w:t xml:space="preserve">– Действующим Строительным нормам и правилам. </w:t>
      </w:r>
    </w:p>
    <w:p w:rsidR="00BD6AE6" w:rsidRPr="00BD6AE6" w:rsidRDefault="00BD6AE6" w:rsidP="00BD6AE6">
      <w:pPr>
        <w:suppressAutoHyphens/>
        <w:spacing w:line="240" w:lineRule="auto"/>
        <w:ind w:firstLine="540"/>
        <w:jc w:val="both"/>
        <w:rPr>
          <w:rFonts w:eastAsia="Calibri" w:cs="Times New Roman"/>
          <w:szCs w:val="24"/>
          <w:lang w:eastAsia="ar-SA"/>
        </w:rPr>
      </w:pPr>
      <w:r w:rsidRPr="00BD6AE6">
        <w:rPr>
          <w:rFonts w:eastAsia="Calibri" w:cs="Times New Roman"/>
          <w:szCs w:val="24"/>
          <w:lang w:eastAsia="ar-SA"/>
        </w:rPr>
        <w:t>4.2. Подрядчик допускает представител</w:t>
      </w:r>
      <w:proofErr w:type="gramStart"/>
      <w:r w:rsidRPr="00BD6AE6">
        <w:rPr>
          <w:rFonts w:eastAsia="Calibri" w:cs="Times New Roman"/>
          <w:szCs w:val="24"/>
          <w:lang w:eastAsia="ar-SA"/>
        </w:rPr>
        <w:t>я(</w:t>
      </w:r>
      <w:proofErr w:type="gramEnd"/>
      <w:r w:rsidRPr="00BD6AE6">
        <w:rPr>
          <w:rFonts w:eastAsia="Calibri" w:cs="Times New Roman"/>
          <w:szCs w:val="24"/>
          <w:lang w:eastAsia="ar-SA"/>
        </w:rPr>
        <w:t xml:space="preserve">-ей) Заказчика для обеспечения технического надзора за производством работ и контроля соответствия объемов, качества и стоимости выполняемых работ действующим нормативным актам и договорным обязательствам Подрядчика. </w:t>
      </w:r>
    </w:p>
    <w:p w:rsidR="00BD6AE6" w:rsidRPr="00BD6AE6" w:rsidRDefault="00BD6AE6" w:rsidP="00BD6AE6">
      <w:pPr>
        <w:suppressAutoHyphens/>
        <w:spacing w:line="240" w:lineRule="auto"/>
        <w:ind w:firstLine="540"/>
        <w:jc w:val="both"/>
        <w:rPr>
          <w:rFonts w:eastAsia="Calibri" w:cs="Times New Roman"/>
          <w:szCs w:val="24"/>
          <w:lang w:eastAsia="ar-SA"/>
        </w:rPr>
      </w:pPr>
      <w:r w:rsidRPr="00BD6AE6">
        <w:rPr>
          <w:rFonts w:eastAsia="Calibri" w:cs="Times New Roman"/>
          <w:szCs w:val="24"/>
          <w:lang w:eastAsia="ar-SA"/>
        </w:rPr>
        <w:t xml:space="preserve">4.3. Подрядчик приступает к устройству асфальтобетонного покрытия только после подписания Заказчиком актов на скрытые работы. </w:t>
      </w:r>
    </w:p>
    <w:p w:rsidR="00BD6AE6" w:rsidRPr="00BD6AE6" w:rsidRDefault="00BD6AE6" w:rsidP="00BD6AE6">
      <w:pPr>
        <w:suppressAutoHyphens/>
        <w:spacing w:line="240" w:lineRule="auto"/>
        <w:ind w:firstLine="540"/>
        <w:jc w:val="both"/>
        <w:rPr>
          <w:rFonts w:eastAsia="Calibri" w:cs="Times New Roman"/>
          <w:szCs w:val="24"/>
          <w:lang w:eastAsia="ar-SA"/>
        </w:rPr>
      </w:pPr>
      <w:r w:rsidRPr="00BD6AE6">
        <w:rPr>
          <w:rFonts w:eastAsia="Calibri" w:cs="Times New Roman"/>
          <w:szCs w:val="24"/>
          <w:lang w:eastAsia="ar-SA"/>
        </w:rPr>
        <w:t>4.4. Обрезку кромок производить механизированным способом по всему периметру ремонтируемых участков.</w:t>
      </w:r>
    </w:p>
    <w:p w:rsidR="00BD6AE6" w:rsidRPr="00BD6AE6" w:rsidRDefault="00BD6AE6" w:rsidP="00BD6AE6">
      <w:pPr>
        <w:suppressAutoHyphens/>
        <w:spacing w:line="240" w:lineRule="auto"/>
        <w:ind w:firstLine="540"/>
        <w:jc w:val="both"/>
        <w:rPr>
          <w:rFonts w:eastAsia="Calibri" w:cs="Times New Roman"/>
          <w:szCs w:val="24"/>
          <w:lang w:eastAsia="ar-SA"/>
        </w:rPr>
      </w:pPr>
      <w:r w:rsidRPr="00BD6AE6">
        <w:rPr>
          <w:rFonts w:eastAsia="Calibri" w:cs="Times New Roman"/>
          <w:szCs w:val="24"/>
          <w:lang w:eastAsia="ar-SA"/>
        </w:rPr>
        <w:t>4.5. Выполненное покрытие должно иметь поперечные уклоны, соответствующие требованиям СНиП 3.06.03-85 «Автомобильные дороги».</w:t>
      </w:r>
    </w:p>
    <w:p w:rsidR="00BD6AE6" w:rsidRPr="00BD6AE6" w:rsidRDefault="00BD6AE6" w:rsidP="00BD6AE6">
      <w:pPr>
        <w:suppressAutoHyphens/>
        <w:spacing w:line="240" w:lineRule="auto"/>
        <w:ind w:firstLine="540"/>
        <w:jc w:val="both"/>
        <w:rPr>
          <w:rFonts w:eastAsia="Calibri" w:cs="Times New Roman"/>
          <w:szCs w:val="24"/>
          <w:lang w:eastAsia="ar-SA"/>
        </w:rPr>
      </w:pPr>
      <w:r w:rsidRPr="00BD6AE6">
        <w:rPr>
          <w:rFonts w:eastAsia="Calibri" w:cs="Times New Roman"/>
          <w:szCs w:val="24"/>
          <w:lang w:eastAsia="ar-SA"/>
        </w:rPr>
        <w:t>4.6. Наличие скоплений воды (луж) на выполненном покрытии не допускается.</w:t>
      </w:r>
    </w:p>
    <w:p w:rsidR="00BD6AE6" w:rsidRPr="00BD6AE6" w:rsidRDefault="00BD6AE6" w:rsidP="00BD6AE6">
      <w:pPr>
        <w:suppressAutoHyphens/>
        <w:spacing w:line="240" w:lineRule="auto"/>
        <w:ind w:firstLine="540"/>
        <w:jc w:val="both"/>
        <w:rPr>
          <w:rFonts w:eastAsia="Calibri" w:cs="Times New Roman"/>
          <w:szCs w:val="24"/>
          <w:lang w:eastAsia="ar-SA"/>
        </w:rPr>
      </w:pPr>
      <w:r w:rsidRPr="00BD6AE6">
        <w:rPr>
          <w:rFonts w:eastAsia="Calibri" w:cs="Times New Roman"/>
          <w:szCs w:val="24"/>
          <w:lang w:eastAsia="ar-SA"/>
        </w:rPr>
        <w:t xml:space="preserve">4.7. 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w:t>
      </w:r>
      <w:r w:rsidRPr="00BD6AE6">
        <w:rPr>
          <w:rFonts w:eastAsia="Calibri" w:cs="Times New Roman"/>
          <w:szCs w:val="24"/>
          <w:lang w:eastAsia="ar-SA"/>
        </w:rPr>
        <w:lastRenderedPageBreak/>
        <w:t xml:space="preserve">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BD6AE6" w:rsidRPr="00BD6AE6" w:rsidRDefault="00BD6AE6" w:rsidP="00BD6AE6">
      <w:pPr>
        <w:suppressAutoHyphens/>
        <w:spacing w:line="240" w:lineRule="auto"/>
        <w:ind w:firstLine="540"/>
        <w:jc w:val="both"/>
        <w:rPr>
          <w:rFonts w:eastAsia="Calibri" w:cs="Times New Roman"/>
          <w:szCs w:val="24"/>
          <w:lang w:eastAsia="ar-SA"/>
        </w:rPr>
      </w:pPr>
      <w:r w:rsidRPr="00BD6AE6">
        <w:rPr>
          <w:rFonts w:eastAsia="Calibri" w:cs="Times New Roman"/>
          <w:szCs w:val="24"/>
          <w:lang w:eastAsia="ar-SA"/>
        </w:rPr>
        <w:t xml:space="preserve">Подрядчик  обязан устранить указанные недостатки своими силами и за свой счет в срок, установленный Заказчиком. </w:t>
      </w:r>
    </w:p>
    <w:p w:rsidR="00BD6AE6" w:rsidRPr="00BD6AE6" w:rsidRDefault="00BD6AE6" w:rsidP="00BD6AE6">
      <w:pPr>
        <w:suppressAutoHyphens/>
        <w:spacing w:line="240" w:lineRule="auto"/>
        <w:ind w:firstLine="540"/>
        <w:jc w:val="both"/>
        <w:rPr>
          <w:rFonts w:eastAsia="Calibri" w:cs="Times New Roman"/>
          <w:szCs w:val="24"/>
          <w:lang w:eastAsia="ar-SA"/>
        </w:rPr>
      </w:pPr>
      <w:r w:rsidRPr="00BD6AE6">
        <w:rPr>
          <w:rFonts w:eastAsia="Calibri" w:cs="Times New Roman"/>
          <w:szCs w:val="24"/>
          <w:lang w:eastAsia="ar-SA"/>
        </w:rPr>
        <w:t>4.8. Подрядчик обязан за свой счет поддерживать чистоту и порядок на объекте в соответствии с действующими нормами и правилами, а также исключить загрязнение прилегающей территории строительным мусором. Складирование строительных материалов производить в местах, согласованных с Заказчиком. По окончании выполнения работ Подрядчику организовать погрузку и вывоз строительного мусора и строительных материалов.</w:t>
      </w:r>
    </w:p>
    <w:p w:rsidR="00BD6AE6" w:rsidRPr="00BD6AE6" w:rsidRDefault="00BD6AE6" w:rsidP="00BD6AE6">
      <w:pPr>
        <w:suppressAutoHyphens/>
        <w:spacing w:line="240" w:lineRule="auto"/>
        <w:ind w:firstLine="540"/>
        <w:jc w:val="both"/>
        <w:rPr>
          <w:rFonts w:eastAsia="Calibri" w:cs="Times New Roman"/>
          <w:szCs w:val="24"/>
          <w:lang w:eastAsia="ar-SA"/>
        </w:rPr>
      </w:pPr>
      <w:r w:rsidRPr="00BD6AE6">
        <w:rPr>
          <w:rFonts w:eastAsia="Calibri" w:cs="Times New Roman"/>
          <w:szCs w:val="24"/>
          <w:lang w:eastAsia="ar-SA"/>
        </w:rPr>
        <w:t>4.9. Подрядчик обязан своими силами, за собственный счет и в кратчайшие сроки возмещать получателю работ ущерб, нанесенный имуществу Заказчика вследствие выполнения работ.</w:t>
      </w:r>
    </w:p>
    <w:p w:rsidR="00BD6AE6" w:rsidRPr="00BD6AE6" w:rsidRDefault="00BD6AE6" w:rsidP="009F05BD">
      <w:pPr>
        <w:keepNext/>
        <w:numPr>
          <w:ilvl w:val="0"/>
          <w:numId w:val="39"/>
        </w:numPr>
        <w:suppressAutoHyphens/>
        <w:spacing w:before="120" w:after="120" w:line="240" w:lineRule="auto"/>
        <w:ind w:left="714" w:hanging="357"/>
        <w:jc w:val="left"/>
        <w:outlineLvl w:val="0"/>
        <w:rPr>
          <w:rFonts w:eastAsia="Calibri" w:cs="Times New Roman"/>
          <w:iCs/>
          <w:szCs w:val="24"/>
          <w:u w:val="single"/>
          <w:lang w:eastAsia="ar-SA"/>
        </w:rPr>
      </w:pPr>
      <w:r w:rsidRPr="00BD6AE6">
        <w:rPr>
          <w:rFonts w:eastAsia="Calibri" w:cs="Times New Roman"/>
          <w:iCs/>
          <w:szCs w:val="24"/>
          <w:u w:val="single"/>
          <w:lang w:eastAsia="ar-SA"/>
        </w:rPr>
        <w:t>Требования к безопасности при проведении работ</w:t>
      </w:r>
    </w:p>
    <w:p w:rsidR="00BD6AE6" w:rsidRPr="00BD6AE6" w:rsidRDefault="00BD6AE6" w:rsidP="00BD6AE6">
      <w:pPr>
        <w:suppressAutoHyphens/>
        <w:spacing w:line="240" w:lineRule="auto"/>
        <w:ind w:firstLine="540"/>
        <w:jc w:val="both"/>
        <w:rPr>
          <w:rFonts w:eastAsia="Calibri" w:cs="Times New Roman"/>
          <w:szCs w:val="24"/>
          <w:lang w:eastAsia="ar-SA"/>
        </w:rPr>
      </w:pPr>
      <w:r w:rsidRPr="00BD6AE6">
        <w:rPr>
          <w:rFonts w:eastAsia="Calibri" w:cs="Times New Roman"/>
          <w:szCs w:val="24"/>
          <w:lang w:eastAsia="ar-SA"/>
        </w:rPr>
        <w:t>5.1. Подрядчик обязан обеспечить при производстве работ соблюдение норм и правил техники безопасности и охраны труда. При производстве строительно-монтажных работ строго соблюдать СНиП 12-03-2001 «Безопасность труда в строительстве. Часть 1. Общие требования».</w:t>
      </w:r>
    </w:p>
    <w:p w:rsidR="00BD6AE6" w:rsidRPr="00BD6AE6" w:rsidRDefault="00BD6AE6" w:rsidP="009F05BD">
      <w:pPr>
        <w:keepNext/>
        <w:numPr>
          <w:ilvl w:val="0"/>
          <w:numId w:val="39"/>
        </w:numPr>
        <w:suppressAutoHyphens/>
        <w:spacing w:before="120" w:after="120" w:line="240" w:lineRule="auto"/>
        <w:ind w:left="714" w:hanging="357"/>
        <w:jc w:val="left"/>
        <w:outlineLvl w:val="0"/>
        <w:rPr>
          <w:rFonts w:eastAsia="Calibri" w:cs="Times New Roman"/>
          <w:iCs/>
          <w:szCs w:val="24"/>
          <w:u w:val="single"/>
          <w:lang w:eastAsia="ar-SA"/>
        </w:rPr>
      </w:pPr>
      <w:r w:rsidRPr="00BD6AE6">
        <w:rPr>
          <w:rFonts w:eastAsia="Calibri" w:cs="Times New Roman"/>
          <w:iCs/>
          <w:szCs w:val="24"/>
          <w:u w:val="single"/>
          <w:lang w:eastAsia="ar-SA"/>
        </w:rPr>
        <w:t>Требования по передаче Заказчику технических и иных документов по завершению и сдаче работ</w:t>
      </w:r>
    </w:p>
    <w:p w:rsidR="00BD6AE6" w:rsidRPr="00BD6AE6" w:rsidRDefault="00BD6AE6" w:rsidP="00BD6AE6">
      <w:pPr>
        <w:suppressAutoHyphens/>
        <w:spacing w:line="240" w:lineRule="auto"/>
        <w:ind w:firstLine="540"/>
        <w:jc w:val="both"/>
        <w:rPr>
          <w:rFonts w:eastAsia="Calibri" w:cs="Times New Roman"/>
          <w:szCs w:val="24"/>
          <w:lang w:eastAsia="ar-SA"/>
        </w:rPr>
      </w:pPr>
      <w:r w:rsidRPr="00BD6AE6">
        <w:rPr>
          <w:rFonts w:eastAsia="Calibri" w:cs="Times New Roman"/>
          <w:szCs w:val="24"/>
          <w:lang w:eastAsia="ar-SA"/>
        </w:rPr>
        <w:t xml:space="preserve">6.1. По окончании работ Заказчику должна быть передана документация:  </w:t>
      </w:r>
    </w:p>
    <w:p w:rsidR="00BD6AE6" w:rsidRPr="00BD6AE6" w:rsidRDefault="00BD6AE6" w:rsidP="00BD6AE6">
      <w:pPr>
        <w:suppressAutoHyphens/>
        <w:spacing w:line="240" w:lineRule="auto"/>
        <w:ind w:firstLine="540"/>
        <w:jc w:val="both"/>
        <w:rPr>
          <w:rFonts w:eastAsia="Calibri" w:cs="Times New Roman"/>
          <w:szCs w:val="24"/>
          <w:lang w:eastAsia="ar-SA"/>
        </w:rPr>
      </w:pPr>
      <w:r w:rsidRPr="00BD6AE6">
        <w:rPr>
          <w:rFonts w:eastAsia="Calibri" w:cs="Times New Roman"/>
          <w:szCs w:val="24"/>
          <w:lang w:eastAsia="ar-SA"/>
        </w:rPr>
        <w:t>– Подписанный сторонами акт о приемке выполненных работ формы КС-2;</w:t>
      </w:r>
    </w:p>
    <w:p w:rsidR="00BD6AE6" w:rsidRPr="00BD6AE6" w:rsidRDefault="00BD6AE6" w:rsidP="00BD6AE6">
      <w:pPr>
        <w:suppressAutoHyphens/>
        <w:spacing w:line="240" w:lineRule="auto"/>
        <w:ind w:firstLine="540"/>
        <w:jc w:val="both"/>
        <w:rPr>
          <w:rFonts w:eastAsia="Calibri" w:cs="Times New Roman"/>
          <w:szCs w:val="24"/>
          <w:lang w:eastAsia="ar-SA"/>
        </w:rPr>
      </w:pPr>
      <w:r w:rsidRPr="00BD6AE6">
        <w:rPr>
          <w:rFonts w:eastAsia="Calibri" w:cs="Times New Roman"/>
          <w:szCs w:val="24"/>
          <w:lang w:eastAsia="ar-SA"/>
        </w:rPr>
        <w:t>– Справка о стоимости выполненных работ и затрат формы КС-3;</w:t>
      </w:r>
    </w:p>
    <w:p w:rsidR="00BD6AE6" w:rsidRPr="00BD6AE6" w:rsidRDefault="00BD6AE6" w:rsidP="00BD6AE6">
      <w:pPr>
        <w:suppressAutoHyphens/>
        <w:spacing w:line="240" w:lineRule="auto"/>
        <w:ind w:firstLine="540"/>
        <w:jc w:val="both"/>
        <w:rPr>
          <w:rFonts w:eastAsia="Calibri" w:cs="Times New Roman"/>
          <w:szCs w:val="24"/>
          <w:lang w:eastAsia="ar-SA"/>
        </w:rPr>
      </w:pPr>
      <w:r w:rsidRPr="00BD6AE6">
        <w:rPr>
          <w:rFonts w:eastAsia="Calibri" w:cs="Times New Roman"/>
          <w:szCs w:val="24"/>
          <w:lang w:eastAsia="ar-SA"/>
        </w:rPr>
        <w:t xml:space="preserve">– Счет – фактура либо счет (в зависимости от системы налогообложения); </w:t>
      </w:r>
    </w:p>
    <w:p w:rsidR="00BD6AE6" w:rsidRPr="00BD6AE6" w:rsidRDefault="00BD6AE6" w:rsidP="00BD6AE6">
      <w:pPr>
        <w:suppressAutoHyphens/>
        <w:spacing w:line="240" w:lineRule="auto"/>
        <w:ind w:firstLine="540"/>
        <w:jc w:val="both"/>
        <w:rPr>
          <w:rFonts w:eastAsia="Calibri" w:cs="Times New Roman"/>
          <w:szCs w:val="24"/>
          <w:lang w:eastAsia="ar-SA"/>
        </w:rPr>
      </w:pPr>
      <w:r w:rsidRPr="00BD6AE6">
        <w:rPr>
          <w:rFonts w:eastAsia="Calibri" w:cs="Times New Roman"/>
          <w:szCs w:val="24"/>
          <w:lang w:eastAsia="ar-SA"/>
        </w:rPr>
        <w:t>– Акты на скрытые работы;</w:t>
      </w:r>
    </w:p>
    <w:p w:rsidR="00BD6AE6" w:rsidRPr="00BD6AE6" w:rsidRDefault="00BD6AE6" w:rsidP="00BD6AE6">
      <w:pPr>
        <w:suppressAutoHyphens/>
        <w:spacing w:line="240" w:lineRule="auto"/>
        <w:ind w:firstLine="540"/>
        <w:jc w:val="both"/>
        <w:rPr>
          <w:rFonts w:eastAsia="Calibri" w:cs="Times New Roman"/>
          <w:szCs w:val="24"/>
          <w:lang w:eastAsia="ar-SA"/>
        </w:rPr>
      </w:pPr>
      <w:r w:rsidRPr="00BD6AE6">
        <w:rPr>
          <w:rFonts w:eastAsia="Calibri" w:cs="Times New Roman"/>
          <w:szCs w:val="24"/>
          <w:lang w:eastAsia="ar-SA"/>
        </w:rPr>
        <w:t>– Паспорта и сертификаты на применяемые материалы и изделия.</w:t>
      </w:r>
    </w:p>
    <w:p w:rsidR="00BD6AE6" w:rsidRPr="00BD6AE6" w:rsidRDefault="00BD6AE6" w:rsidP="009F05BD">
      <w:pPr>
        <w:keepNext/>
        <w:numPr>
          <w:ilvl w:val="0"/>
          <w:numId w:val="39"/>
        </w:numPr>
        <w:suppressAutoHyphens/>
        <w:spacing w:before="120" w:after="120" w:line="240" w:lineRule="auto"/>
        <w:ind w:left="714" w:hanging="357"/>
        <w:jc w:val="left"/>
        <w:outlineLvl w:val="0"/>
        <w:rPr>
          <w:rFonts w:eastAsia="Calibri" w:cs="Times New Roman"/>
          <w:iCs/>
          <w:szCs w:val="24"/>
          <w:u w:val="single"/>
          <w:lang w:eastAsia="ar-SA"/>
        </w:rPr>
      </w:pPr>
      <w:r w:rsidRPr="00BD6AE6">
        <w:rPr>
          <w:rFonts w:eastAsia="Calibri" w:cs="Times New Roman"/>
          <w:iCs/>
          <w:szCs w:val="24"/>
          <w:u w:val="single"/>
          <w:lang w:eastAsia="ar-SA"/>
        </w:rPr>
        <w:t>Требования к Подрядчику</w:t>
      </w:r>
    </w:p>
    <w:p w:rsidR="00BD6AE6" w:rsidRPr="00BD6AE6" w:rsidRDefault="00BD6AE6" w:rsidP="00BD6AE6">
      <w:pPr>
        <w:suppressAutoHyphens/>
        <w:spacing w:line="240" w:lineRule="auto"/>
        <w:ind w:firstLine="540"/>
        <w:jc w:val="both"/>
        <w:rPr>
          <w:rFonts w:eastAsia="Calibri" w:cs="Times New Roman"/>
          <w:szCs w:val="24"/>
          <w:lang w:eastAsia="ar-SA"/>
        </w:rPr>
      </w:pPr>
      <w:r w:rsidRPr="00BD6AE6">
        <w:rPr>
          <w:rFonts w:eastAsia="Calibri" w:cs="Times New Roman"/>
          <w:szCs w:val="24"/>
          <w:lang w:eastAsia="ar-SA"/>
        </w:rPr>
        <w:t>7.1.  Квалификация руководителей, специалистов и ремонтного персонала должна соответствовать виду выполняемых работ.</w:t>
      </w:r>
    </w:p>
    <w:p w:rsidR="00BD6AE6" w:rsidRPr="00BD6AE6" w:rsidRDefault="00BD6AE6" w:rsidP="00BD6AE6">
      <w:pPr>
        <w:suppressAutoHyphens/>
        <w:spacing w:line="240" w:lineRule="auto"/>
        <w:ind w:firstLine="540"/>
        <w:jc w:val="both"/>
        <w:rPr>
          <w:rFonts w:eastAsia="Calibri" w:cs="Times New Roman"/>
          <w:szCs w:val="24"/>
          <w:lang w:eastAsia="ar-SA"/>
        </w:rPr>
      </w:pPr>
      <w:r w:rsidRPr="00BD6AE6">
        <w:rPr>
          <w:rFonts w:eastAsia="Calibri" w:cs="Times New Roman"/>
          <w:szCs w:val="24"/>
          <w:lang w:eastAsia="ar-SA"/>
        </w:rPr>
        <w:t>7.2. Наличие производственной базы (материалы, запчасти, оборудование, инструмент, строительная техника), позволяющей проводить работы в объеме, определенном техническим заданием и в сроки, определенные графиком.</w:t>
      </w:r>
    </w:p>
    <w:p w:rsidR="00BD6AE6" w:rsidRPr="00BD6AE6" w:rsidRDefault="00BD6AE6" w:rsidP="00BD6AE6">
      <w:pPr>
        <w:suppressAutoHyphens/>
        <w:spacing w:line="240" w:lineRule="auto"/>
        <w:ind w:firstLine="540"/>
        <w:jc w:val="both"/>
        <w:rPr>
          <w:rFonts w:eastAsia="Calibri" w:cs="Times New Roman"/>
          <w:szCs w:val="24"/>
          <w:lang w:eastAsia="ar-SA"/>
        </w:rPr>
      </w:pPr>
      <w:r w:rsidRPr="00BD6AE6">
        <w:rPr>
          <w:rFonts w:eastAsia="Calibri" w:cs="Times New Roman"/>
          <w:szCs w:val="24"/>
          <w:lang w:eastAsia="ar-SA"/>
        </w:rPr>
        <w:t>7.3. Утилизация отходов обязанность Подрядчика.</w:t>
      </w:r>
    </w:p>
    <w:p w:rsidR="00BD6AE6" w:rsidRPr="00BD6AE6" w:rsidRDefault="00BD6AE6" w:rsidP="00BD6AE6">
      <w:pPr>
        <w:suppressAutoHyphens/>
        <w:spacing w:line="240" w:lineRule="auto"/>
        <w:ind w:firstLine="540"/>
        <w:jc w:val="both"/>
        <w:rPr>
          <w:rFonts w:eastAsia="Calibri" w:cs="Times New Roman"/>
          <w:szCs w:val="24"/>
          <w:lang w:eastAsia="ar-SA"/>
        </w:rPr>
      </w:pPr>
    </w:p>
    <w:tbl>
      <w:tblPr>
        <w:tblW w:w="10690" w:type="dxa"/>
        <w:tblInd w:w="-61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10218"/>
        <w:gridCol w:w="236"/>
        <w:gridCol w:w="236"/>
      </w:tblGrid>
      <w:tr w:rsidR="00BD6AE6" w:rsidRPr="00BD6AE6" w:rsidTr="00BD6AE6">
        <w:tc>
          <w:tcPr>
            <w:tcW w:w="10218" w:type="dxa"/>
          </w:tcPr>
          <w:tbl>
            <w:tblPr>
              <w:tblW w:w="1178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885"/>
              <w:gridCol w:w="3240"/>
              <w:gridCol w:w="2062"/>
              <w:gridCol w:w="784"/>
              <w:gridCol w:w="3713"/>
              <w:gridCol w:w="1098"/>
            </w:tblGrid>
            <w:tr w:rsidR="00BD6AE6" w:rsidRPr="00BD6AE6" w:rsidTr="00BD6AE6">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tcPr>
                <w:p w:rsidR="00BD6AE6" w:rsidRPr="00BD6AE6" w:rsidRDefault="00BD6AE6" w:rsidP="00BD6AE6">
                  <w:pPr>
                    <w:tabs>
                      <w:tab w:val="left" w:pos="499"/>
                    </w:tabs>
                    <w:autoSpaceDE w:val="0"/>
                    <w:autoSpaceDN w:val="0"/>
                    <w:adjustRightInd w:val="0"/>
                    <w:spacing w:line="240" w:lineRule="auto"/>
                    <w:ind w:firstLine="499"/>
                    <w:jc w:val="left"/>
                    <w:rPr>
                      <w:rFonts w:eastAsia="Calibri" w:cs="Times New Roman"/>
                      <w:b/>
                      <w:szCs w:val="24"/>
                      <w:lang w:eastAsia="ru-RU"/>
                    </w:rPr>
                  </w:pPr>
                  <w:r w:rsidRPr="00BD6AE6">
                    <w:rPr>
                      <w:rFonts w:eastAsia="Calibri" w:cs="Times New Roman"/>
                      <w:b/>
                      <w:szCs w:val="24"/>
                      <w:lang w:eastAsia="ru-RU"/>
                    </w:rPr>
                    <w:t>ЗАКАЗЧИК:</w:t>
                  </w:r>
                </w:p>
              </w:tc>
              <w:tc>
                <w:tcPr>
                  <w:tcW w:w="2846" w:type="dxa"/>
                  <w:gridSpan w:val="2"/>
                  <w:tcBorders>
                    <w:top w:val="single" w:sz="4" w:space="0" w:color="FFFFFF"/>
                    <w:left w:val="single" w:sz="4" w:space="0" w:color="FFFFFF"/>
                    <w:bottom w:val="single" w:sz="4" w:space="0" w:color="FFFFFF"/>
                    <w:right w:val="single" w:sz="4" w:space="0" w:color="FFFFFF"/>
                  </w:tcBorders>
                </w:tcPr>
                <w:p w:rsidR="00BD6AE6" w:rsidRPr="00BD6AE6" w:rsidRDefault="00BD6AE6" w:rsidP="00BD6AE6">
                  <w:pPr>
                    <w:autoSpaceDE w:val="0"/>
                    <w:autoSpaceDN w:val="0"/>
                    <w:adjustRightInd w:val="0"/>
                    <w:spacing w:line="240" w:lineRule="auto"/>
                    <w:rPr>
                      <w:rFonts w:eastAsia="Calibri" w:cs="Times New Roman"/>
                      <w:b/>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BD6AE6" w:rsidRPr="00BD6AE6" w:rsidRDefault="00BD6AE6" w:rsidP="00BD6AE6">
                  <w:pPr>
                    <w:autoSpaceDE w:val="0"/>
                    <w:autoSpaceDN w:val="0"/>
                    <w:adjustRightInd w:val="0"/>
                    <w:spacing w:line="240" w:lineRule="auto"/>
                    <w:jc w:val="left"/>
                    <w:rPr>
                      <w:rFonts w:eastAsia="Calibri" w:cs="Times New Roman"/>
                      <w:b/>
                      <w:szCs w:val="24"/>
                      <w:lang w:eastAsia="ru-RU"/>
                    </w:rPr>
                  </w:pPr>
                  <w:r w:rsidRPr="00BD6AE6">
                    <w:rPr>
                      <w:rFonts w:eastAsia="Calibri" w:cs="Times New Roman"/>
                      <w:b/>
                      <w:szCs w:val="24"/>
                      <w:lang w:eastAsia="ru-RU"/>
                    </w:rPr>
                    <w:t>ПОДРЯДЧИК:</w:t>
                  </w:r>
                </w:p>
              </w:tc>
            </w:tr>
            <w:tr w:rsidR="00BD6AE6" w:rsidRPr="00BD6AE6" w:rsidTr="00BD6A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1793"/>
              </w:trPr>
              <w:tc>
                <w:tcPr>
                  <w:tcW w:w="6187" w:type="dxa"/>
                  <w:gridSpan w:val="3"/>
                </w:tcPr>
                <w:p w:rsidR="00BD6AE6" w:rsidRPr="00BD6AE6" w:rsidRDefault="00BD6AE6" w:rsidP="00BD6AE6">
                  <w:pPr>
                    <w:shd w:val="clear" w:color="auto" w:fill="FFFFFF"/>
                    <w:tabs>
                      <w:tab w:val="left" w:pos="499"/>
                    </w:tabs>
                    <w:suppressAutoHyphens/>
                    <w:spacing w:line="240" w:lineRule="auto"/>
                    <w:ind w:firstLine="499"/>
                    <w:jc w:val="left"/>
                    <w:rPr>
                      <w:rFonts w:eastAsia="Calibri" w:cs="Times New Roman"/>
                      <w:b/>
                      <w:bCs/>
                      <w:szCs w:val="24"/>
                      <w:lang w:eastAsia="ar-SA"/>
                    </w:rPr>
                  </w:pPr>
                  <w:r w:rsidRPr="00BD6AE6">
                    <w:rPr>
                      <w:rFonts w:eastAsia="Calibri" w:cs="Times New Roman"/>
                      <w:b/>
                      <w:bCs/>
                      <w:szCs w:val="24"/>
                      <w:lang w:eastAsia="ar-SA"/>
                    </w:rPr>
                    <w:t xml:space="preserve">ОАО «Мурманэнергосбыт» </w:t>
                  </w:r>
                </w:p>
                <w:p w:rsidR="00BD6AE6" w:rsidRPr="00BD6AE6" w:rsidRDefault="00BD6AE6" w:rsidP="00BD6AE6">
                  <w:pPr>
                    <w:shd w:val="clear" w:color="auto" w:fill="FFFFFF"/>
                    <w:tabs>
                      <w:tab w:val="left" w:pos="499"/>
                    </w:tabs>
                    <w:suppressAutoHyphens/>
                    <w:spacing w:line="240" w:lineRule="auto"/>
                    <w:ind w:firstLine="499"/>
                    <w:jc w:val="left"/>
                    <w:rPr>
                      <w:rFonts w:eastAsia="Calibri" w:cs="Times New Roman"/>
                      <w:b/>
                      <w:bCs/>
                      <w:szCs w:val="24"/>
                      <w:lang w:eastAsia="ar-SA"/>
                    </w:rPr>
                  </w:pPr>
                </w:p>
                <w:p w:rsidR="00BD6AE6" w:rsidRPr="00BD6AE6" w:rsidRDefault="00BD6AE6" w:rsidP="00BD6AE6">
                  <w:pPr>
                    <w:shd w:val="clear" w:color="auto" w:fill="FFFFFF"/>
                    <w:tabs>
                      <w:tab w:val="left" w:pos="499"/>
                    </w:tabs>
                    <w:suppressAutoHyphens/>
                    <w:spacing w:line="240" w:lineRule="auto"/>
                    <w:ind w:firstLine="499"/>
                    <w:jc w:val="left"/>
                    <w:rPr>
                      <w:rFonts w:eastAsia="Calibri" w:cs="Times New Roman"/>
                      <w:b/>
                      <w:bCs/>
                      <w:szCs w:val="24"/>
                      <w:lang w:eastAsia="ar-SA"/>
                    </w:rPr>
                  </w:pPr>
                  <w:r w:rsidRPr="00BD6AE6">
                    <w:rPr>
                      <w:rFonts w:eastAsia="Calibri" w:cs="Times New Roman"/>
                      <w:b/>
                      <w:bCs/>
                      <w:sz w:val="20"/>
                      <w:szCs w:val="20"/>
                      <w:lang w:eastAsia="ar-SA"/>
                    </w:rPr>
                    <w:t>_________________</w:t>
                  </w:r>
                  <w:r w:rsidRPr="00BD6AE6">
                    <w:rPr>
                      <w:rFonts w:eastAsia="Calibri" w:cs="Times New Roman"/>
                      <w:b/>
                      <w:bCs/>
                      <w:szCs w:val="24"/>
                      <w:lang w:eastAsia="ar-SA"/>
                    </w:rPr>
                    <w:t>/________________</w:t>
                  </w:r>
                </w:p>
                <w:p w:rsidR="00BD6AE6" w:rsidRPr="00BD6AE6" w:rsidRDefault="00BD6AE6" w:rsidP="00BD6AE6">
                  <w:pPr>
                    <w:shd w:val="clear" w:color="auto" w:fill="FFFFFF"/>
                    <w:tabs>
                      <w:tab w:val="left" w:pos="499"/>
                    </w:tabs>
                    <w:suppressAutoHyphens/>
                    <w:spacing w:line="240" w:lineRule="auto"/>
                    <w:ind w:left="1027" w:firstLine="499"/>
                    <w:jc w:val="left"/>
                    <w:rPr>
                      <w:rFonts w:eastAsia="Calibri" w:cs="Times New Roman"/>
                      <w:b/>
                      <w:bCs/>
                      <w:szCs w:val="24"/>
                      <w:lang w:eastAsia="ar-SA"/>
                    </w:rPr>
                  </w:pPr>
                </w:p>
                <w:p w:rsidR="00BD6AE6" w:rsidRPr="00BD6AE6" w:rsidRDefault="00BD6AE6" w:rsidP="00BD6AE6">
                  <w:pPr>
                    <w:tabs>
                      <w:tab w:val="left" w:pos="499"/>
                    </w:tabs>
                    <w:spacing w:line="240" w:lineRule="auto"/>
                    <w:ind w:firstLine="499"/>
                    <w:jc w:val="both"/>
                    <w:rPr>
                      <w:rFonts w:eastAsia="Times New Roman" w:cs="Times New Roman"/>
                      <w:b/>
                      <w:spacing w:val="10"/>
                      <w:szCs w:val="24"/>
                      <w:lang w:eastAsia="x-none"/>
                    </w:rPr>
                  </w:pPr>
                  <w:r w:rsidRPr="00BD6AE6">
                    <w:rPr>
                      <w:rFonts w:eastAsia="Times New Roman" w:cs="Times New Roman"/>
                      <w:b/>
                      <w:spacing w:val="10"/>
                      <w:szCs w:val="24"/>
                      <w:lang w:eastAsia="x-none"/>
                    </w:rPr>
                    <w:t xml:space="preserve">       М.П.</w:t>
                  </w:r>
                </w:p>
              </w:tc>
              <w:tc>
                <w:tcPr>
                  <w:tcW w:w="5595" w:type="dxa"/>
                  <w:gridSpan w:val="3"/>
                </w:tcPr>
                <w:p w:rsidR="00BD6AE6" w:rsidRPr="00BD6AE6" w:rsidRDefault="00BD6AE6" w:rsidP="00BD6AE6">
                  <w:pPr>
                    <w:shd w:val="clear" w:color="auto" w:fill="FFFFFF"/>
                    <w:suppressAutoHyphens/>
                    <w:spacing w:line="240" w:lineRule="auto"/>
                    <w:jc w:val="left"/>
                    <w:rPr>
                      <w:rFonts w:eastAsia="Calibri" w:cs="Times New Roman"/>
                      <w:b/>
                      <w:bCs/>
                      <w:szCs w:val="24"/>
                      <w:lang w:eastAsia="ar-SA"/>
                    </w:rPr>
                  </w:pPr>
                  <w:r w:rsidRPr="00BD6AE6">
                    <w:rPr>
                      <w:rFonts w:eastAsia="Calibri" w:cs="Times New Roman"/>
                      <w:b/>
                      <w:bCs/>
                      <w:szCs w:val="24"/>
                      <w:lang w:eastAsia="ar-SA"/>
                    </w:rPr>
                    <w:t>____________________________</w:t>
                  </w:r>
                </w:p>
                <w:p w:rsidR="00BD6AE6" w:rsidRPr="00BD6AE6" w:rsidRDefault="00BD6AE6" w:rsidP="00BD6AE6">
                  <w:pPr>
                    <w:shd w:val="clear" w:color="auto" w:fill="FFFFFF"/>
                    <w:suppressAutoHyphens/>
                    <w:spacing w:line="240" w:lineRule="auto"/>
                    <w:jc w:val="left"/>
                    <w:rPr>
                      <w:rFonts w:eastAsia="Calibri" w:cs="Times New Roman"/>
                      <w:b/>
                      <w:bCs/>
                      <w:szCs w:val="24"/>
                      <w:lang w:eastAsia="ar-SA"/>
                    </w:rPr>
                  </w:pPr>
                  <w:r w:rsidRPr="00BD6AE6">
                    <w:rPr>
                      <w:rFonts w:eastAsia="Calibri" w:cs="Times New Roman"/>
                      <w:b/>
                      <w:bCs/>
                      <w:szCs w:val="24"/>
                      <w:lang w:eastAsia="ar-SA"/>
                    </w:rPr>
                    <w:t xml:space="preserve">    </w:t>
                  </w:r>
                  <w:r w:rsidRPr="00BD6AE6">
                    <w:rPr>
                      <w:rFonts w:eastAsia="Calibri" w:cs="Times New Roman"/>
                      <w:b/>
                      <w:bCs/>
                      <w:szCs w:val="24"/>
                      <w:lang w:eastAsia="ar-SA"/>
                    </w:rPr>
                    <w:tab/>
                  </w:r>
                </w:p>
                <w:p w:rsidR="00BD6AE6" w:rsidRPr="00BD6AE6" w:rsidRDefault="00BD6AE6" w:rsidP="00BD6AE6">
                  <w:pPr>
                    <w:shd w:val="clear" w:color="auto" w:fill="FFFFFF"/>
                    <w:suppressAutoHyphens/>
                    <w:spacing w:line="240" w:lineRule="auto"/>
                    <w:jc w:val="left"/>
                    <w:rPr>
                      <w:rFonts w:eastAsia="Calibri" w:cs="Times New Roman"/>
                      <w:bCs/>
                      <w:szCs w:val="24"/>
                      <w:u w:val="single"/>
                      <w:lang w:eastAsia="ar-SA"/>
                    </w:rPr>
                  </w:pPr>
                  <w:r w:rsidRPr="00BD6AE6">
                    <w:rPr>
                      <w:rFonts w:eastAsia="Calibri" w:cs="Times New Roman"/>
                      <w:b/>
                      <w:bCs/>
                      <w:sz w:val="20"/>
                      <w:szCs w:val="20"/>
                      <w:lang w:eastAsia="ar-SA"/>
                    </w:rPr>
                    <w:t>__________________</w:t>
                  </w:r>
                  <w:r w:rsidRPr="00BD6AE6">
                    <w:rPr>
                      <w:rFonts w:eastAsia="Calibri" w:cs="Times New Roman"/>
                      <w:bCs/>
                      <w:szCs w:val="24"/>
                      <w:lang w:eastAsia="ar-SA"/>
                    </w:rPr>
                    <w:t>/</w:t>
                  </w:r>
                  <w:r w:rsidRPr="00BD6AE6">
                    <w:rPr>
                      <w:rFonts w:eastAsia="Calibri" w:cs="Times New Roman"/>
                      <w:bCs/>
                      <w:szCs w:val="24"/>
                      <w:u w:val="single"/>
                      <w:lang w:eastAsia="ar-SA"/>
                    </w:rPr>
                    <w:t>_______________</w:t>
                  </w:r>
                </w:p>
                <w:p w:rsidR="00BD6AE6" w:rsidRPr="00BD6AE6" w:rsidRDefault="00BD6AE6" w:rsidP="00BD6AE6">
                  <w:pPr>
                    <w:shd w:val="clear" w:color="auto" w:fill="FFFFFF"/>
                    <w:suppressAutoHyphens/>
                    <w:spacing w:line="240" w:lineRule="auto"/>
                    <w:jc w:val="left"/>
                    <w:rPr>
                      <w:rFonts w:eastAsia="Calibri" w:cs="Times New Roman"/>
                      <w:b/>
                      <w:bCs/>
                      <w:szCs w:val="24"/>
                      <w:lang w:eastAsia="ar-SA"/>
                    </w:rPr>
                  </w:pPr>
                </w:p>
                <w:p w:rsidR="00BD6AE6" w:rsidRPr="00BD6AE6" w:rsidRDefault="00BD6AE6" w:rsidP="00BD6AE6">
                  <w:pPr>
                    <w:spacing w:line="240" w:lineRule="auto"/>
                    <w:ind w:firstLine="567"/>
                    <w:jc w:val="both"/>
                    <w:rPr>
                      <w:rFonts w:eastAsia="Times New Roman" w:cs="Times New Roman"/>
                      <w:b/>
                      <w:spacing w:val="10"/>
                      <w:szCs w:val="24"/>
                      <w:lang w:eastAsia="x-none"/>
                    </w:rPr>
                  </w:pPr>
                  <w:r w:rsidRPr="00BD6AE6">
                    <w:rPr>
                      <w:rFonts w:eastAsia="Times New Roman" w:cs="Times New Roman"/>
                      <w:b/>
                      <w:spacing w:val="10"/>
                      <w:szCs w:val="24"/>
                      <w:lang w:eastAsia="x-none"/>
                    </w:rPr>
                    <w:t>М.П.</w:t>
                  </w:r>
                </w:p>
                <w:p w:rsidR="00BD6AE6" w:rsidRPr="00BD6AE6" w:rsidRDefault="00BD6AE6" w:rsidP="00BD6AE6">
                  <w:pPr>
                    <w:spacing w:line="240" w:lineRule="auto"/>
                    <w:ind w:firstLine="567"/>
                    <w:jc w:val="both"/>
                    <w:rPr>
                      <w:rFonts w:eastAsia="Times New Roman" w:cs="Times New Roman"/>
                      <w:b/>
                      <w:spacing w:val="10"/>
                      <w:szCs w:val="24"/>
                      <w:lang w:eastAsia="x-none"/>
                    </w:rPr>
                  </w:pPr>
                </w:p>
              </w:tc>
            </w:tr>
          </w:tbl>
          <w:p w:rsidR="00F563DF" w:rsidRDefault="00F563DF" w:rsidP="00BD6AE6">
            <w:pPr>
              <w:widowControl w:val="0"/>
              <w:autoSpaceDE w:val="0"/>
              <w:autoSpaceDN w:val="0"/>
              <w:adjustRightInd w:val="0"/>
              <w:spacing w:line="240" w:lineRule="auto"/>
              <w:jc w:val="right"/>
              <w:rPr>
                <w:rFonts w:eastAsia="Calibri" w:cs="Times New Roman"/>
                <w:szCs w:val="24"/>
                <w:lang w:eastAsia="ru-RU"/>
              </w:rPr>
            </w:pPr>
          </w:p>
          <w:p w:rsidR="00F563DF" w:rsidRDefault="00F563DF" w:rsidP="00BD6AE6">
            <w:pPr>
              <w:widowControl w:val="0"/>
              <w:autoSpaceDE w:val="0"/>
              <w:autoSpaceDN w:val="0"/>
              <w:adjustRightInd w:val="0"/>
              <w:spacing w:line="240" w:lineRule="auto"/>
              <w:jc w:val="right"/>
              <w:rPr>
                <w:rFonts w:eastAsia="Calibri" w:cs="Times New Roman"/>
                <w:szCs w:val="24"/>
                <w:lang w:eastAsia="ru-RU"/>
              </w:rPr>
            </w:pPr>
          </w:p>
          <w:p w:rsidR="00F563DF" w:rsidRDefault="00F563DF" w:rsidP="00BD6AE6">
            <w:pPr>
              <w:widowControl w:val="0"/>
              <w:autoSpaceDE w:val="0"/>
              <w:autoSpaceDN w:val="0"/>
              <w:adjustRightInd w:val="0"/>
              <w:spacing w:line="240" w:lineRule="auto"/>
              <w:jc w:val="right"/>
              <w:rPr>
                <w:rFonts w:eastAsia="Calibri" w:cs="Times New Roman"/>
                <w:szCs w:val="24"/>
                <w:lang w:eastAsia="ru-RU"/>
              </w:rPr>
            </w:pPr>
          </w:p>
          <w:p w:rsidR="00F563DF" w:rsidRDefault="00F563DF" w:rsidP="00BD6AE6">
            <w:pPr>
              <w:widowControl w:val="0"/>
              <w:autoSpaceDE w:val="0"/>
              <w:autoSpaceDN w:val="0"/>
              <w:adjustRightInd w:val="0"/>
              <w:spacing w:line="240" w:lineRule="auto"/>
              <w:jc w:val="right"/>
              <w:rPr>
                <w:rFonts w:eastAsia="Calibri" w:cs="Times New Roman"/>
                <w:szCs w:val="24"/>
                <w:lang w:eastAsia="ru-RU"/>
              </w:rPr>
            </w:pPr>
          </w:p>
          <w:p w:rsidR="00F563DF" w:rsidRDefault="00F563DF" w:rsidP="00BD6AE6">
            <w:pPr>
              <w:widowControl w:val="0"/>
              <w:autoSpaceDE w:val="0"/>
              <w:autoSpaceDN w:val="0"/>
              <w:adjustRightInd w:val="0"/>
              <w:spacing w:line="240" w:lineRule="auto"/>
              <w:jc w:val="right"/>
              <w:rPr>
                <w:rFonts w:eastAsia="Calibri" w:cs="Times New Roman"/>
                <w:szCs w:val="24"/>
                <w:lang w:eastAsia="ru-RU"/>
              </w:rPr>
            </w:pPr>
          </w:p>
          <w:p w:rsidR="00F563DF" w:rsidRDefault="00F563DF" w:rsidP="00BD6AE6">
            <w:pPr>
              <w:widowControl w:val="0"/>
              <w:autoSpaceDE w:val="0"/>
              <w:autoSpaceDN w:val="0"/>
              <w:adjustRightInd w:val="0"/>
              <w:spacing w:line="240" w:lineRule="auto"/>
              <w:jc w:val="right"/>
              <w:rPr>
                <w:rFonts w:eastAsia="Calibri" w:cs="Times New Roman"/>
                <w:szCs w:val="24"/>
                <w:lang w:eastAsia="ru-RU"/>
              </w:rPr>
            </w:pPr>
          </w:p>
          <w:p w:rsidR="00F563DF" w:rsidRDefault="00F563DF" w:rsidP="00BD6AE6">
            <w:pPr>
              <w:widowControl w:val="0"/>
              <w:autoSpaceDE w:val="0"/>
              <w:autoSpaceDN w:val="0"/>
              <w:adjustRightInd w:val="0"/>
              <w:spacing w:line="240" w:lineRule="auto"/>
              <w:jc w:val="right"/>
              <w:rPr>
                <w:rFonts w:eastAsia="Calibri" w:cs="Times New Roman"/>
                <w:szCs w:val="24"/>
                <w:lang w:eastAsia="ru-RU"/>
              </w:rPr>
            </w:pPr>
          </w:p>
          <w:p w:rsidR="00F563DF" w:rsidRDefault="00F563DF" w:rsidP="00BD6AE6">
            <w:pPr>
              <w:widowControl w:val="0"/>
              <w:autoSpaceDE w:val="0"/>
              <w:autoSpaceDN w:val="0"/>
              <w:adjustRightInd w:val="0"/>
              <w:spacing w:line="240" w:lineRule="auto"/>
              <w:jc w:val="right"/>
              <w:rPr>
                <w:rFonts w:eastAsia="Calibri" w:cs="Times New Roman"/>
                <w:szCs w:val="24"/>
                <w:lang w:eastAsia="ru-RU"/>
              </w:rPr>
            </w:pPr>
          </w:p>
          <w:p w:rsidR="00BD6AE6" w:rsidRPr="00BD6AE6" w:rsidRDefault="00BD6AE6" w:rsidP="00BD6AE6">
            <w:pPr>
              <w:widowControl w:val="0"/>
              <w:autoSpaceDE w:val="0"/>
              <w:autoSpaceDN w:val="0"/>
              <w:adjustRightInd w:val="0"/>
              <w:spacing w:line="240" w:lineRule="auto"/>
              <w:jc w:val="right"/>
              <w:rPr>
                <w:rFonts w:eastAsia="Calibri" w:cs="Times New Roman"/>
                <w:szCs w:val="24"/>
                <w:lang w:eastAsia="ru-RU"/>
              </w:rPr>
            </w:pPr>
            <w:r w:rsidRPr="00BD6AE6">
              <w:rPr>
                <w:rFonts w:eastAsia="Calibri" w:cs="Times New Roman"/>
                <w:szCs w:val="24"/>
                <w:lang w:eastAsia="ru-RU"/>
              </w:rPr>
              <w:t>Приложение №2</w:t>
            </w:r>
          </w:p>
          <w:p w:rsidR="00BD6AE6" w:rsidRPr="00BD6AE6" w:rsidRDefault="00BD6AE6" w:rsidP="00BD6AE6">
            <w:pPr>
              <w:autoSpaceDE w:val="0"/>
              <w:autoSpaceDN w:val="0"/>
              <w:adjustRightInd w:val="0"/>
              <w:spacing w:line="240" w:lineRule="auto"/>
              <w:ind w:firstLine="540"/>
              <w:jc w:val="right"/>
              <w:rPr>
                <w:rFonts w:eastAsia="Calibri" w:cs="Times New Roman"/>
                <w:szCs w:val="24"/>
                <w:lang w:eastAsia="ru-RU"/>
              </w:rPr>
            </w:pPr>
            <w:r w:rsidRPr="00BD6AE6">
              <w:rPr>
                <w:rFonts w:eastAsia="Calibri" w:cs="Times New Roman"/>
                <w:szCs w:val="24"/>
                <w:lang w:eastAsia="ru-RU"/>
              </w:rPr>
              <w:t xml:space="preserve">к Договору </w:t>
            </w:r>
            <w:r w:rsidRPr="00BD6AE6">
              <w:rPr>
                <w:rFonts w:eastAsia="Times New Roman" w:cs="Times New Roman"/>
                <w:szCs w:val="24"/>
                <w:lang w:eastAsia="ru-RU"/>
              </w:rPr>
              <w:t xml:space="preserve">№________ </w:t>
            </w:r>
            <w:r w:rsidRPr="00BD6AE6">
              <w:rPr>
                <w:rFonts w:eastAsia="Calibri" w:cs="Times New Roman"/>
                <w:szCs w:val="24"/>
                <w:lang w:eastAsia="ru-RU"/>
              </w:rPr>
              <w:t>от «__» ___________ 20__ г.</w:t>
            </w:r>
          </w:p>
          <w:p w:rsidR="00BD6AE6" w:rsidRPr="00BD6AE6" w:rsidRDefault="00BD6AE6" w:rsidP="00BD6AE6">
            <w:pPr>
              <w:autoSpaceDE w:val="0"/>
              <w:autoSpaceDN w:val="0"/>
              <w:adjustRightInd w:val="0"/>
              <w:spacing w:line="240" w:lineRule="auto"/>
              <w:jc w:val="right"/>
              <w:rPr>
                <w:rFonts w:eastAsia="Calibri" w:cs="Times New Roman"/>
                <w:szCs w:val="24"/>
                <w:lang w:eastAsia="ru-RU"/>
              </w:rPr>
            </w:pPr>
            <w:r w:rsidRPr="00BD6AE6">
              <w:rPr>
                <w:rFonts w:eastAsia="Calibri" w:cs="Times New Roman"/>
                <w:szCs w:val="24"/>
                <w:lang w:eastAsia="ru-RU"/>
              </w:rPr>
              <w:tab/>
            </w:r>
          </w:p>
          <w:p w:rsidR="00BD6AE6" w:rsidRPr="00BD6AE6" w:rsidRDefault="00BD6AE6" w:rsidP="00BD6AE6">
            <w:pPr>
              <w:autoSpaceDE w:val="0"/>
              <w:autoSpaceDN w:val="0"/>
              <w:adjustRightInd w:val="0"/>
              <w:spacing w:line="240" w:lineRule="auto"/>
              <w:ind w:firstLine="540"/>
              <w:jc w:val="left"/>
              <w:rPr>
                <w:rFonts w:eastAsia="Calibri" w:cs="Times New Roman"/>
                <w:b/>
                <w:szCs w:val="24"/>
                <w:lang w:eastAsia="ru-RU"/>
              </w:rPr>
            </w:pPr>
          </w:p>
          <w:p w:rsidR="00BD6AE6" w:rsidRPr="00BD6AE6" w:rsidRDefault="00BD6AE6" w:rsidP="00BD6AE6">
            <w:pPr>
              <w:autoSpaceDE w:val="0"/>
              <w:autoSpaceDN w:val="0"/>
              <w:adjustRightInd w:val="0"/>
              <w:spacing w:line="240" w:lineRule="auto"/>
              <w:rPr>
                <w:rFonts w:eastAsia="Calibri" w:cs="Times New Roman"/>
                <w:szCs w:val="24"/>
                <w:lang w:eastAsia="ru-RU"/>
              </w:rPr>
            </w:pPr>
            <w:r w:rsidRPr="00BD6AE6">
              <w:rPr>
                <w:rFonts w:eastAsia="Calibri" w:cs="Times New Roman"/>
                <w:b/>
                <w:szCs w:val="24"/>
                <w:lang w:eastAsia="ru-RU"/>
              </w:rPr>
              <w:t>ЛОКАЛЬНАЯ СМЕТА</w:t>
            </w:r>
          </w:p>
          <w:p w:rsidR="00BD6AE6" w:rsidRPr="00BD6AE6" w:rsidRDefault="00BD6AE6" w:rsidP="00BD6AE6">
            <w:pPr>
              <w:autoSpaceDE w:val="0"/>
              <w:autoSpaceDN w:val="0"/>
              <w:adjustRightInd w:val="0"/>
              <w:spacing w:line="240" w:lineRule="auto"/>
              <w:ind w:firstLine="540"/>
              <w:rPr>
                <w:rFonts w:eastAsia="Calibri" w:cs="Times New Roman"/>
                <w:szCs w:val="24"/>
                <w:lang w:eastAsia="ru-RU"/>
              </w:rPr>
            </w:pPr>
            <w:r w:rsidRPr="00BD6AE6">
              <w:rPr>
                <w:rFonts w:eastAsia="Calibri" w:cs="Times New Roman"/>
                <w:szCs w:val="24"/>
                <w:lang w:eastAsia="ru-RU"/>
              </w:rPr>
              <w:t xml:space="preserve"> </w:t>
            </w:r>
          </w:p>
          <w:p w:rsidR="00BD6AE6" w:rsidRPr="00BD6AE6" w:rsidRDefault="00BD6AE6" w:rsidP="00BD6AE6">
            <w:pPr>
              <w:autoSpaceDE w:val="0"/>
              <w:autoSpaceDN w:val="0"/>
              <w:adjustRightInd w:val="0"/>
              <w:spacing w:line="240" w:lineRule="auto"/>
              <w:jc w:val="both"/>
              <w:rPr>
                <w:rFonts w:eastAsia="Calibri" w:cs="Times New Roman"/>
                <w:szCs w:val="24"/>
                <w:lang w:eastAsia="ru-RU"/>
              </w:rPr>
            </w:pPr>
            <w:r w:rsidRPr="00BD6AE6">
              <w:rPr>
                <w:rFonts w:eastAsia="Calibri" w:cs="Times New Roman"/>
                <w:szCs w:val="24"/>
                <w:lang w:eastAsia="ru-RU"/>
              </w:rPr>
              <w:t>г. Мурманск                                                                                                «_____»___________ 2015 г.</w:t>
            </w:r>
          </w:p>
          <w:p w:rsidR="00BD6AE6" w:rsidRPr="00BD6AE6" w:rsidRDefault="00BD6AE6" w:rsidP="00BD6AE6">
            <w:pPr>
              <w:autoSpaceDE w:val="0"/>
              <w:autoSpaceDN w:val="0"/>
              <w:adjustRightInd w:val="0"/>
              <w:spacing w:line="240" w:lineRule="auto"/>
              <w:ind w:firstLine="540"/>
              <w:rPr>
                <w:rFonts w:eastAsia="Calibri" w:cs="Times New Roman"/>
                <w:szCs w:val="24"/>
                <w:lang w:eastAsia="ru-RU"/>
              </w:rPr>
            </w:pPr>
          </w:p>
          <w:p w:rsidR="00BD6AE6" w:rsidRPr="00BD6AE6" w:rsidRDefault="00BD6AE6" w:rsidP="00BD6AE6">
            <w:pPr>
              <w:autoSpaceDE w:val="0"/>
              <w:autoSpaceDN w:val="0"/>
              <w:adjustRightInd w:val="0"/>
              <w:spacing w:line="240" w:lineRule="auto"/>
              <w:jc w:val="left"/>
              <w:rPr>
                <w:rFonts w:eastAsia="Calibri" w:cs="Times New Roman"/>
                <w:b/>
                <w:szCs w:val="24"/>
                <w:lang w:eastAsia="ru-RU"/>
              </w:rPr>
            </w:pPr>
          </w:p>
          <w:p w:rsidR="00BD6AE6" w:rsidRPr="00BD6AE6" w:rsidRDefault="00BD6AE6" w:rsidP="00BD6AE6">
            <w:pPr>
              <w:autoSpaceDE w:val="0"/>
              <w:autoSpaceDN w:val="0"/>
              <w:adjustRightInd w:val="0"/>
              <w:spacing w:line="240" w:lineRule="auto"/>
              <w:ind w:firstLine="540"/>
              <w:jc w:val="both"/>
              <w:rPr>
                <w:rFonts w:eastAsia="Calibri" w:cs="Times New Roman"/>
                <w:szCs w:val="24"/>
                <w:lang w:eastAsia="ru-RU"/>
              </w:rPr>
            </w:pPr>
            <w:r w:rsidRPr="00BD6AE6">
              <w:rPr>
                <w:rFonts w:eastAsia="Calibri" w:cs="Times New Roman"/>
                <w:bCs/>
                <w:szCs w:val="24"/>
                <w:lang w:eastAsia="ar-SA"/>
              </w:rPr>
              <w:t>Открытое акционерное общество «Мурманэнергосбыт» (ОАО «Мурманэнергосбыт»),</w:t>
            </w:r>
            <w:r w:rsidRPr="00BD6AE6">
              <w:rPr>
                <w:rFonts w:eastAsia="Calibri" w:cs="Times New Roman"/>
                <w:b/>
                <w:bCs/>
                <w:szCs w:val="24"/>
                <w:lang w:eastAsia="ar-SA"/>
              </w:rPr>
              <w:t xml:space="preserve"> </w:t>
            </w:r>
            <w:r w:rsidRPr="00BD6AE6">
              <w:rPr>
                <w:rFonts w:eastAsia="Calibri" w:cs="Times New Roman"/>
                <w:szCs w:val="24"/>
                <w:lang w:eastAsia="ar-SA"/>
              </w:rPr>
              <w:t xml:space="preserve">именуемое в дальнейшем Заказчик, </w:t>
            </w:r>
            <w:r w:rsidRPr="00BD6AE6">
              <w:rPr>
                <w:rFonts w:eastAsia="Times New Roman" w:cs="Times New Roman"/>
                <w:szCs w:val="24"/>
                <w:lang w:eastAsia="ru-RU"/>
              </w:rPr>
              <w:t xml:space="preserve">в лице ________________________________, </w:t>
            </w:r>
            <w:proofErr w:type="gramStart"/>
            <w:r w:rsidRPr="00BD6AE6">
              <w:rPr>
                <w:rFonts w:eastAsia="Times New Roman" w:cs="Times New Roman"/>
                <w:szCs w:val="24"/>
                <w:lang w:eastAsia="ru-RU"/>
              </w:rPr>
              <w:t>действующего</w:t>
            </w:r>
            <w:proofErr w:type="gramEnd"/>
            <w:r w:rsidRPr="00BD6AE6">
              <w:rPr>
                <w:rFonts w:eastAsia="Times New Roman" w:cs="Times New Roman"/>
                <w:szCs w:val="24"/>
                <w:lang w:eastAsia="ru-RU"/>
              </w:rPr>
              <w:t xml:space="preserve"> на основании </w:t>
            </w:r>
            <w:r w:rsidRPr="00BD6AE6">
              <w:rPr>
                <w:rFonts w:eastAsia="Calibri" w:cs="Times New Roman"/>
                <w:szCs w:val="24"/>
                <w:lang w:eastAsia="ar-SA"/>
              </w:rPr>
              <w:t>_________________</w:t>
            </w:r>
            <w:r w:rsidRPr="00BD6AE6">
              <w:rPr>
                <w:rFonts w:eastAsia="Times New Roman" w:cs="Times New Roman"/>
                <w:szCs w:val="24"/>
                <w:lang w:eastAsia="ru-RU"/>
              </w:rPr>
              <w:fldChar w:fldCharType="begin"/>
            </w:r>
            <w:r w:rsidRPr="00BD6AE6">
              <w:rPr>
                <w:rFonts w:eastAsia="Times New Roman" w:cs="Times New Roman"/>
                <w:szCs w:val="24"/>
                <w:lang w:eastAsia="ru-RU"/>
              </w:rPr>
              <w:instrText xml:space="preserve"> COMMENTS </w:instrText>
            </w:r>
            <w:r w:rsidRPr="00BD6AE6">
              <w:rPr>
                <w:rFonts w:eastAsia="Times New Roman" w:cs="Times New Roman"/>
                <w:szCs w:val="24"/>
                <w:lang w:eastAsia="ru-RU"/>
              </w:rPr>
              <w:fldChar w:fldCharType="end"/>
            </w:r>
            <w:r w:rsidRPr="00BD6AE6">
              <w:rPr>
                <w:rFonts w:eastAsia="Times New Roman" w:cs="Times New Roman"/>
                <w:szCs w:val="24"/>
                <w:lang w:eastAsia="ru-RU"/>
              </w:rPr>
              <w:t xml:space="preserve">, с одной стороны, и _________________________ (___________________), именуемое в дальнейшем Подрядчик, </w:t>
            </w:r>
            <w:r w:rsidRPr="00BD6AE6">
              <w:rPr>
                <w:rFonts w:eastAsia="Times New Roman" w:cs="Times New Roman"/>
                <w:szCs w:val="24"/>
                <w:lang w:eastAsia="ru-RU"/>
              </w:rPr>
              <w:fldChar w:fldCharType="begin"/>
            </w:r>
            <w:r w:rsidRPr="00BD6AE6">
              <w:rPr>
                <w:rFonts w:eastAsia="Times New Roman" w:cs="Times New Roman"/>
                <w:szCs w:val="24"/>
                <w:lang w:eastAsia="ru-RU"/>
              </w:rPr>
              <w:instrText xml:space="preserve"> COMMENTS </w:instrText>
            </w:r>
            <w:r w:rsidRPr="00BD6AE6">
              <w:rPr>
                <w:rFonts w:eastAsia="Times New Roman" w:cs="Times New Roman"/>
                <w:szCs w:val="24"/>
                <w:lang w:eastAsia="ru-RU"/>
              </w:rPr>
              <w:fldChar w:fldCharType="end"/>
            </w:r>
            <w:r w:rsidRPr="00BD6AE6">
              <w:rPr>
                <w:rFonts w:eastAsia="Times New Roman" w:cs="Times New Roman"/>
                <w:szCs w:val="24"/>
                <w:lang w:eastAsia="ru-RU"/>
              </w:rPr>
              <w:t>в лице ______________________________________, действующего на основании _________</w:t>
            </w:r>
            <w:r w:rsidRPr="00BD6AE6">
              <w:rPr>
                <w:rFonts w:eastAsia="Calibri" w:cs="Times New Roman"/>
                <w:szCs w:val="24"/>
                <w:lang w:eastAsia="ar-SA"/>
              </w:rPr>
              <w:fldChar w:fldCharType="begin"/>
            </w:r>
            <w:r w:rsidRPr="00BD6AE6">
              <w:rPr>
                <w:rFonts w:eastAsia="Calibri" w:cs="Times New Roman"/>
                <w:szCs w:val="24"/>
                <w:lang w:eastAsia="ar-SA"/>
              </w:rPr>
              <w:instrText xml:space="preserve"> COMMENTS </w:instrText>
            </w:r>
            <w:r w:rsidRPr="00BD6AE6">
              <w:rPr>
                <w:rFonts w:eastAsia="Calibri" w:cs="Times New Roman"/>
                <w:szCs w:val="24"/>
                <w:lang w:eastAsia="ar-SA"/>
              </w:rPr>
              <w:fldChar w:fldCharType="end"/>
            </w:r>
            <w:r w:rsidRPr="00BD6AE6">
              <w:rPr>
                <w:rFonts w:eastAsia="Calibri" w:cs="Times New Roman"/>
                <w:szCs w:val="24"/>
                <w:lang w:eastAsia="ar-SA"/>
              </w:rPr>
              <w:t xml:space="preserve">, с другой стороны, вместе именуемые Стороны, </w:t>
            </w:r>
            <w:r w:rsidRPr="00BD6AE6">
              <w:rPr>
                <w:rFonts w:eastAsia="Calibri" w:cs="Times New Roman"/>
                <w:szCs w:val="24"/>
                <w:lang w:eastAsia="ru-RU"/>
              </w:rPr>
              <w:t>согласовали следующую локальную смету:</w:t>
            </w:r>
          </w:p>
          <w:p w:rsidR="00BD6AE6" w:rsidRPr="00BD6AE6" w:rsidRDefault="00BD6AE6" w:rsidP="00BD6AE6">
            <w:pPr>
              <w:spacing w:line="240" w:lineRule="auto"/>
              <w:jc w:val="both"/>
              <w:rPr>
                <w:rFonts w:eastAsia="Calibri" w:cs="Times New Roman"/>
                <w:szCs w:val="24"/>
                <w:lang w:eastAsia="ru-RU"/>
              </w:rPr>
            </w:pPr>
          </w:p>
          <w:p w:rsidR="00BD6AE6" w:rsidRPr="00BD6AE6" w:rsidRDefault="00BD6AE6" w:rsidP="00BD6AE6">
            <w:pPr>
              <w:autoSpaceDE w:val="0"/>
              <w:autoSpaceDN w:val="0"/>
              <w:adjustRightInd w:val="0"/>
              <w:spacing w:line="240" w:lineRule="auto"/>
              <w:jc w:val="both"/>
              <w:rPr>
                <w:rFonts w:eastAsia="Calibri" w:cs="Times New Roman"/>
                <w:b/>
                <w:szCs w:val="24"/>
                <w:lang w:eastAsia="ru-RU"/>
              </w:rPr>
            </w:pPr>
          </w:p>
          <w:p w:rsidR="00BD6AE6" w:rsidRPr="00BD6AE6" w:rsidRDefault="00BD6AE6" w:rsidP="00BD6AE6">
            <w:pPr>
              <w:autoSpaceDE w:val="0"/>
              <w:autoSpaceDN w:val="0"/>
              <w:adjustRightInd w:val="0"/>
              <w:spacing w:line="240" w:lineRule="auto"/>
              <w:jc w:val="both"/>
              <w:rPr>
                <w:rFonts w:eastAsia="Calibri" w:cs="Times New Roman"/>
                <w:b/>
                <w:szCs w:val="24"/>
                <w:lang w:eastAsia="ru-RU"/>
              </w:rPr>
            </w:pPr>
          </w:p>
          <w:p w:rsidR="00BD6AE6" w:rsidRPr="00BD6AE6" w:rsidRDefault="00BD6AE6" w:rsidP="00BD6AE6">
            <w:pPr>
              <w:autoSpaceDE w:val="0"/>
              <w:autoSpaceDN w:val="0"/>
              <w:adjustRightInd w:val="0"/>
              <w:spacing w:line="240" w:lineRule="auto"/>
              <w:jc w:val="both"/>
              <w:rPr>
                <w:rFonts w:eastAsia="Calibri" w:cs="Times New Roman"/>
                <w:b/>
                <w:szCs w:val="24"/>
                <w:lang w:eastAsia="ru-RU"/>
              </w:rPr>
            </w:pPr>
          </w:p>
          <w:p w:rsidR="00BD6AE6" w:rsidRPr="00BD6AE6" w:rsidRDefault="00BD6AE6" w:rsidP="00BD6AE6">
            <w:pPr>
              <w:autoSpaceDE w:val="0"/>
              <w:autoSpaceDN w:val="0"/>
              <w:adjustRightInd w:val="0"/>
              <w:spacing w:line="240" w:lineRule="auto"/>
              <w:jc w:val="both"/>
              <w:rPr>
                <w:rFonts w:eastAsia="Calibri" w:cs="Times New Roman"/>
                <w:b/>
                <w:szCs w:val="24"/>
                <w:lang w:eastAsia="ru-RU"/>
              </w:rPr>
            </w:pPr>
          </w:p>
          <w:p w:rsidR="00BD6AE6" w:rsidRPr="00BD6AE6" w:rsidRDefault="00BD6AE6" w:rsidP="00BD6AE6">
            <w:pPr>
              <w:autoSpaceDE w:val="0"/>
              <w:autoSpaceDN w:val="0"/>
              <w:adjustRightInd w:val="0"/>
              <w:spacing w:line="240" w:lineRule="auto"/>
              <w:jc w:val="both"/>
              <w:rPr>
                <w:rFonts w:eastAsia="Calibri" w:cs="Times New Roman"/>
                <w:b/>
                <w:szCs w:val="24"/>
                <w:lang w:eastAsia="ru-RU"/>
              </w:rPr>
            </w:pPr>
          </w:p>
          <w:tbl>
            <w:tblPr>
              <w:tblW w:w="1160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885"/>
              <w:gridCol w:w="3240"/>
              <w:gridCol w:w="1882"/>
              <w:gridCol w:w="784"/>
              <w:gridCol w:w="3713"/>
              <w:gridCol w:w="1098"/>
            </w:tblGrid>
            <w:tr w:rsidR="00BD6AE6" w:rsidRPr="00BD6AE6" w:rsidTr="00BD6AE6">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tcPr>
                <w:p w:rsidR="00BD6AE6" w:rsidRPr="00BD6AE6" w:rsidRDefault="00BD6AE6" w:rsidP="00BD6AE6">
                  <w:pPr>
                    <w:autoSpaceDE w:val="0"/>
                    <w:autoSpaceDN w:val="0"/>
                    <w:adjustRightInd w:val="0"/>
                    <w:spacing w:line="240" w:lineRule="auto"/>
                    <w:jc w:val="left"/>
                    <w:rPr>
                      <w:rFonts w:eastAsia="Calibri" w:cs="Times New Roman"/>
                      <w:b/>
                      <w:szCs w:val="24"/>
                      <w:lang w:eastAsia="ru-RU"/>
                    </w:rPr>
                  </w:pPr>
                  <w:r w:rsidRPr="00BD6AE6">
                    <w:rPr>
                      <w:rFonts w:eastAsia="Calibri" w:cs="Times New Roman"/>
                      <w:b/>
                      <w:szCs w:val="24"/>
                      <w:lang w:eastAsia="ru-RU"/>
                    </w:rPr>
                    <w:t>ЗАКАЗЧИК:</w:t>
                  </w:r>
                </w:p>
              </w:tc>
              <w:tc>
                <w:tcPr>
                  <w:tcW w:w="2666" w:type="dxa"/>
                  <w:gridSpan w:val="2"/>
                  <w:tcBorders>
                    <w:top w:val="single" w:sz="4" w:space="0" w:color="FFFFFF"/>
                    <w:left w:val="single" w:sz="4" w:space="0" w:color="FFFFFF"/>
                    <w:bottom w:val="single" w:sz="4" w:space="0" w:color="FFFFFF"/>
                    <w:right w:val="single" w:sz="4" w:space="0" w:color="FFFFFF"/>
                  </w:tcBorders>
                </w:tcPr>
                <w:p w:rsidR="00BD6AE6" w:rsidRPr="00BD6AE6" w:rsidRDefault="00BD6AE6" w:rsidP="00BD6AE6">
                  <w:pPr>
                    <w:autoSpaceDE w:val="0"/>
                    <w:autoSpaceDN w:val="0"/>
                    <w:adjustRightInd w:val="0"/>
                    <w:spacing w:line="240" w:lineRule="auto"/>
                    <w:rPr>
                      <w:rFonts w:eastAsia="Calibri" w:cs="Times New Roman"/>
                      <w:b/>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BD6AE6" w:rsidRPr="00BD6AE6" w:rsidRDefault="00BD6AE6" w:rsidP="00BD6AE6">
                  <w:pPr>
                    <w:autoSpaceDE w:val="0"/>
                    <w:autoSpaceDN w:val="0"/>
                    <w:adjustRightInd w:val="0"/>
                    <w:spacing w:line="240" w:lineRule="auto"/>
                    <w:jc w:val="left"/>
                    <w:rPr>
                      <w:rFonts w:eastAsia="Calibri" w:cs="Times New Roman"/>
                      <w:b/>
                      <w:szCs w:val="24"/>
                      <w:lang w:eastAsia="ru-RU"/>
                    </w:rPr>
                  </w:pPr>
                  <w:r w:rsidRPr="00BD6AE6">
                    <w:rPr>
                      <w:rFonts w:eastAsia="Calibri" w:cs="Times New Roman"/>
                      <w:b/>
                      <w:szCs w:val="24"/>
                      <w:lang w:eastAsia="ru-RU"/>
                    </w:rPr>
                    <w:t>ПОДРЯДЧИК:</w:t>
                  </w:r>
                </w:p>
              </w:tc>
            </w:tr>
            <w:tr w:rsidR="00BD6AE6" w:rsidRPr="00BD6AE6" w:rsidTr="00BD6A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6007" w:type="dxa"/>
                  <w:gridSpan w:val="3"/>
                </w:tcPr>
                <w:p w:rsidR="00BD6AE6" w:rsidRPr="00BD6AE6" w:rsidRDefault="00BD6AE6" w:rsidP="00BD6AE6">
                  <w:pPr>
                    <w:shd w:val="clear" w:color="auto" w:fill="FFFFFF"/>
                    <w:suppressAutoHyphens/>
                    <w:spacing w:line="240" w:lineRule="auto"/>
                    <w:jc w:val="left"/>
                    <w:rPr>
                      <w:rFonts w:eastAsia="Calibri" w:cs="Times New Roman"/>
                      <w:b/>
                      <w:bCs/>
                      <w:szCs w:val="24"/>
                      <w:lang w:eastAsia="ar-SA"/>
                    </w:rPr>
                  </w:pPr>
                  <w:r w:rsidRPr="00BD6AE6">
                    <w:rPr>
                      <w:rFonts w:eastAsia="Calibri" w:cs="Times New Roman"/>
                      <w:b/>
                      <w:bCs/>
                      <w:szCs w:val="24"/>
                      <w:lang w:eastAsia="ar-SA"/>
                    </w:rPr>
                    <w:t xml:space="preserve">ОАО «Мурманэнергосбыт» </w:t>
                  </w:r>
                </w:p>
                <w:p w:rsidR="00BD6AE6" w:rsidRPr="00BD6AE6" w:rsidRDefault="00BD6AE6" w:rsidP="00BD6AE6">
                  <w:pPr>
                    <w:shd w:val="clear" w:color="auto" w:fill="FFFFFF"/>
                    <w:suppressAutoHyphens/>
                    <w:spacing w:line="240" w:lineRule="auto"/>
                    <w:ind w:left="1027"/>
                    <w:jc w:val="left"/>
                    <w:rPr>
                      <w:rFonts w:eastAsia="Calibri" w:cs="Times New Roman"/>
                      <w:b/>
                      <w:bCs/>
                      <w:szCs w:val="24"/>
                      <w:lang w:eastAsia="ar-SA"/>
                    </w:rPr>
                  </w:pPr>
                </w:p>
                <w:p w:rsidR="00BD6AE6" w:rsidRPr="00BD6AE6" w:rsidRDefault="00BD6AE6" w:rsidP="00BD6AE6">
                  <w:pPr>
                    <w:shd w:val="clear" w:color="auto" w:fill="FFFFFF"/>
                    <w:suppressAutoHyphens/>
                    <w:spacing w:line="240" w:lineRule="auto"/>
                    <w:jc w:val="left"/>
                    <w:rPr>
                      <w:rFonts w:eastAsia="Calibri" w:cs="Times New Roman"/>
                      <w:b/>
                      <w:bCs/>
                      <w:szCs w:val="24"/>
                      <w:lang w:eastAsia="ar-SA"/>
                    </w:rPr>
                  </w:pPr>
                  <w:r w:rsidRPr="00BD6AE6">
                    <w:rPr>
                      <w:rFonts w:eastAsia="Calibri" w:cs="Times New Roman"/>
                      <w:b/>
                      <w:bCs/>
                      <w:sz w:val="20"/>
                      <w:szCs w:val="20"/>
                      <w:lang w:eastAsia="ar-SA"/>
                    </w:rPr>
                    <w:t>_________________</w:t>
                  </w:r>
                  <w:r w:rsidRPr="00BD6AE6">
                    <w:rPr>
                      <w:rFonts w:eastAsia="Calibri" w:cs="Times New Roman"/>
                      <w:b/>
                      <w:bCs/>
                      <w:szCs w:val="24"/>
                      <w:lang w:eastAsia="ar-SA"/>
                    </w:rPr>
                    <w:t>/</w:t>
                  </w:r>
                  <w:r w:rsidRPr="00BD6AE6">
                    <w:rPr>
                      <w:rFonts w:eastAsia="Calibri" w:cs="Times New Roman"/>
                      <w:bCs/>
                      <w:szCs w:val="24"/>
                      <w:lang w:eastAsia="ar-SA"/>
                    </w:rPr>
                    <w:t xml:space="preserve"> </w:t>
                  </w:r>
                  <w:r w:rsidRPr="00BD6AE6">
                    <w:rPr>
                      <w:rFonts w:eastAsia="Calibri" w:cs="Times New Roman"/>
                      <w:bCs/>
                      <w:szCs w:val="24"/>
                      <w:u w:val="single"/>
                      <w:lang w:eastAsia="ar-SA"/>
                    </w:rPr>
                    <w:t>_________________</w:t>
                  </w:r>
                </w:p>
                <w:p w:rsidR="00BD6AE6" w:rsidRPr="00BD6AE6" w:rsidRDefault="00BD6AE6" w:rsidP="00BD6AE6">
                  <w:pPr>
                    <w:shd w:val="clear" w:color="auto" w:fill="FFFFFF"/>
                    <w:suppressAutoHyphens/>
                    <w:spacing w:line="240" w:lineRule="auto"/>
                    <w:ind w:left="1027"/>
                    <w:jc w:val="left"/>
                    <w:rPr>
                      <w:rFonts w:eastAsia="Calibri" w:cs="Times New Roman"/>
                      <w:b/>
                      <w:bCs/>
                      <w:szCs w:val="24"/>
                      <w:lang w:eastAsia="ar-SA"/>
                    </w:rPr>
                  </w:pPr>
                </w:p>
                <w:p w:rsidR="00BD6AE6" w:rsidRPr="00BD6AE6" w:rsidRDefault="00BD6AE6" w:rsidP="00BD6AE6">
                  <w:pPr>
                    <w:shd w:val="clear" w:color="auto" w:fill="FFFFFF"/>
                    <w:suppressAutoHyphens/>
                    <w:spacing w:line="240" w:lineRule="auto"/>
                    <w:ind w:left="1027"/>
                    <w:jc w:val="left"/>
                    <w:rPr>
                      <w:rFonts w:eastAsia="Calibri" w:cs="Times New Roman"/>
                      <w:b/>
                      <w:bCs/>
                      <w:szCs w:val="24"/>
                      <w:lang w:eastAsia="ar-SA"/>
                    </w:rPr>
                  </w:pPr>
                </w:p>
                <w:p w:rsidR="00BD6AE6" w:rsidRPr="00BD6AE6" w:rsidRDefault="00BD6AE6" w:rsidP="00BD6AE6">
                  <w:pPr>
                    <w:spacing w:line="240" w:lineRule="auto"/>
                    <w:jc w:val="both"/>
                    <w:rPr>
                      <w:rFonts w:eastAsia="Times New Roman" w:cs="Times New Roman"/>
                      <w:b/>
                      <w:spacing w:val="10"/>
                      <w:szCs w:val="24"/>
                      <w:lang w:eastAsia="x-none"/>
                    </w:rPr>
                  </w:pPr>
                  <w:r w:rsidRPr="00BD6AE6">
                    <w:rPr>
                      <w:rFonts w:eastAsia="Times New Roman" w:cs="Times New Roman"/>
                      <w:b/>
                      <w:spacing w:val="10"/>
                      <w:szCs w:val="24"/>
                      <w:lang w:eastAsia="x-none"/>
                    </w:rPr>
                    <w:t xml:space="preserve">        М.П.</w:t>
                  </w:r>
                </w:p>
              </w:tc>
              <w:tc>
                <w:tcPr>
                  <w:tcW w:w="5595" w:type="dxa"/>
                  <w:gridSpan w:val="3"/>
                </w:tcPr>
                <w:p w:rsidR="00BD6AE6" w:rsidRPr="00BD6AE6" w:rsidRDefault="00BD6AE6" w:rsidP="00BD6AE6">
                  <w:pPr>
                    <w:shd w:val="clear" w:color="auto" w:fill="FFFFFF"/>
                    <w:suppressAutoHyphens/>
                    <w:spacing w:line="240" w:lineRule="auto"/>
                    <w:jc w:val="left"/>
                    <w:rPr>
                      <w:rFonts w:eastAsia="Calibri" w:cs="Times New Roman"/>
                      <w:b/>
                      <w:bCs/>
                      <w:szCs w:val="24"/>
                      <w:lang w:eastAsia="ar-SA"/>
                    </w:rPr>
                  </w:pPr>
                  <w:r w:rsidRPr="00BD6AE6">
                    <w:rPr>
                      <w:rFonts w:eastAsia="Calibri" w:cs="Times New Roman"/>
                      <w:b/>
                      <w:bCs/>
                      <w:szCs w:val="24"/>
                      <w:lang w:eastAsia="ar-SA"/>
                    </w:rPr>
                    <w:t xml:space="preserve">_______________________________  </w:t>
                  </w:r>
                </w:p>
                <w:p w:rsidR="00BD6AE6" w:rsidRPr="00BD6AE6" w:rsidRDefault="00BD6AE6" w:rsidP="00BD6AE6">
                  <w:pPr>
                    <w:shd w:val="clear" w:color="auto" w:fill="FFFFFF"/>
                    <w:suppressAutoHyphens/>
                    <w:spacing w:line="240" w:lineRule="auto"/>
                    <w:jc w:val="left"/>
                    <w:rPr>
                      <w:rFonts w:eastAsia="Calibri" w:cs="Times New Roman"/>
                      <w:b/>
                      <w:bCs/>
                      <w:szCs w:val="24"/>
                      <w:lang w:eastAsia="ar-SA"/>
                    </w:rPr>
                  </w:pPr>
                  <w:r w:rsidRPr="00BD6AE6">
                    <w:rPr>
                      <w:rFonts w:eastAsia="Calibri" w:cs="Times New Roman"/>
                      <w:b/>
                      <w:bCs/>
                      <w:szCs w:val="24"/>
                      <w:lang w:eastAsia="ar-SA"/>
                    </w:rPr>
                    <w:t xml:space="preserve">    </w:t>
                  </w:r>
                  <w:r w:rsidRPr="00BD6AE6">
                    <w:rPr>
                      <w:rFonts w:eastAsia="Calibri" w:cs="Times New Roman"/>
                      <w:b/>
                      <w:bCs/>
                      <w:szCs w:val="24"/>
                      <w:lang w:eastAsia="ar-SA"/>
                    </w:rPr>
                    <w:tab/>
                  </w:r>
                </w:p>
                <w:p w:rsidR="00BD6AE6" w:rsidRPr="00BD6AE6" w:rsidRDefault="00BD6AE6" w:rsidP="00BD6AE6">
                  <w:pPr>
                    <w:shd w:val="clear" w:color="auto" w:fill="FFFFFF"/>
                    <w:suppressAutoHyphens/>
                    <w:spacing w:line="240" w:lineRule="auto"/>
                    <w:jc w:val="left"/>
                    <w:rPr>
                      <w:rFonts w:eastAsia="Calibri" w:cs="Times New Roman"/>
                      <w:b/>
                      <w:bCs/>
                      <w:szCs w:val="24"/>
                      <w:lang w:eastAsia="ar-SA"/>
                    </w:rPr>
                  </w:pPr>
                  <w:r w:rsidRPr="00BD6AE6">
                    <w:rPr>
                      <w:rFonts w:eastAsia="Calibri" w:cs="Times New Roman"/>
                      <w:b/>
                      <w:bCs/>
                      <w:sz w:val="20"/>
                      <w:szCs w:val="20"/>
                      <w:lang w:eastAsia="ar-SA"/>
                    </w:rPr>
                    <w:t>__________________</w:t>
                  </w:r>
                  <w:r w:rsidRPr="00BD6AE6">
                    <w:rPr>
                      <w:rFonts w:eastAsia="Calibri" w:cs="Times New Roman"/>
                      <w:bCs/>
                      <w:szCs w:val="24"/>
                      <w:lang w:eastAsia="ar-SA"/>
                    </w:rPr>
                    <w:t>/_______________</w:t>
                  </w:r>
                </w:p>
                <w:p w:rsidR="00BD6AE6" w:rsidRPr="00BD6AE6" w:rsidRDefault="00BD6AE6" w:rsidP="00BD6AE6">
                  <w:pPr>
                    <w:shd w:val="clear" w:color="auto" w:fill="FFFFFF"/>
                    <w:suppressAutoHyphens/>
                    <w:spacing w:line="240" w:lineRule="auto"/>
                    <w:jc w:val="left"/>
                    <w:rPr>
                      <w:rFonts w:eastAsia="Calibri" w:cs="Times New Roman"/>
                      <w:b/>
                      <w:bCs/>
                      <w:szCs w:val="24"/>
                      <w:lang w:eastAsia="ar-SA"/>
                    </w:rPr>
                  </w:pPr>
                </w:p>
                <w:p w:rsidR="00BD6AE6" w:rsidRPr="00BD6AE6" w:rsidRDefault="00BD6AE6" w:rsidP="00BD6AE6">
                  <w:pPr>
                    <w:shd w:val="clear" w:color="auto" w:fill="FFFFFF"/>
                    <w:suppressAutoHyphens/>
                    <w:spacing w:line="240" w:lineRule="auto"/>
                    <w:jc w:val="left"/>
                    <w:rPr>
                      <w:rFonts w:eastAsia="Calibri" w:cs="Times New Roman"/>
                      <w:b/>
                      <w:bCs/>
                      <w:szCs w:val="24"/>
                      <w:lang w:eastAsia="ar-SA"/>
                    </w:rPr>
                  </w:pPr>
                </w:p>
                <w:p w:rsidR="00BD6AE6" w:rsidRPr="00BD6AE6" w:rsidRDefault="00BD6AE6" w:rsidP="00BD6AE6">
                  <w:pPr>
                    <w:spacing w:line="240" w:lineRule="auto"/>
                    <w:ind w:firstLine="567"/>
                    <w:jc w:val="both"/>
                    <w:rPr>
                      <w:rFonts w:eastAsia="Times New Roman" w:cs="Times New Roman"/>
                      <w:b/>
                      <w:spacing w:val="10"/>
                      <w:szCs w:val="24"/>
                      <w:lang w:eastAsia="x-none"/>
                    </w:rPr>
                  </w:pPr>
                  <w:r w:rsidRPr="00BD6AE6">
                    <w:rPr>
                      <w:rFonts w:eastAsia="Times New Roman" w:cs="Times New Roman"/>
                      <w:b/>
                      <w:spacing w:val="10"/>
                      <w:szCs w:val="24"/>
                      <w:lang w:eastAsia="x-none"/>
                    </w:rPr>
                    <w:t>М.П.</w:t>
                  </w:r>
                </w:p>
                <w:p w:rsidR="00BD6AE6" w:rsidRPr="00BD6AE6" w:rsidRDefault="00BD6AE6" w:rsidP="00BD6AE6">
                  <w:pPr>
                    <w:spacing w:line="240" w:lineRule="auto"/>
                    <w:ind w:firstLine="567"/>
                    <w:jc w:val="both"/>
                    <w:rPr>
                      <w:rFonts w:eastAsia="Times New Roman" w:cs="Times New Roman"/>
                      <w:b/>
                      <w:spacing w:val="10"/>
                      <w:szCs w:val="24"/>
                      <w:lang w:eastAsia="x-none"/>
                    </w:rPr>
                  </w:pPr>
                </w:p>
                <w:p w:rsidR="00BD6AE6" w:rsidRPr="00BD6AE6" w:rsidRDefault="00BD6AE6" w:rsidP="00BD6AE6">
                  <w:pPr>
                    <w:spacing w:line="240" w:lineRule="auto"/>
                    <w:ind w:firstLine="567"/>
                    <w:jc w:val="both"/>
                    <w:rPr>
                      <w:rFonts w:eastAsia="Times New Roman" w:cs="Times New Roman"/>
                      <w:b/>
                      <w:spacing w:val="10"/>
                      <w:szCs w:val="24"/>
                      <w:lang w:eastAsia="x-none"/>
                    </w:rPr>
                  </w:pPr>
                </w:p>
              </w:tc>
            </w:tr>
          </w:tbl>
          <w:p w:rsidR="00BD6AE6" w:rsidRPr="00BD6AE6" w:rsidRDefault="00BD6AE6" w:rsidP="00BD6AE6">
            <w:pPr>
              <w:widowControl w:val="0"/>
              <w:autoSpaceDE w:val="0"/>
              <w:autoSpaceDN w:val="0"/>
              <w:adjustRightInd w:val="0"/>
              <w:spacing w:line="240" w:lineRule="auto"/>
              <w:jc w:val="right"/>
              <w:rPr>
                <w:rFonts w:eastAsia="Calibri" w:cs="Times New Roman"/>
                <w:szCs w:val="24"/>
                <w:lang w:eastAsia="ru-RU"/>
              </w:rPr>
            </w:pPr>
          </w:p>
          <w:p w:rsidR="00BD6AE6" w:rsidRPr="00BD6AE6" w:rsidRDefault="00BD6AE6" w:rsidP="00BD6AE6">
            <w:pPr>
              <w:widowControl w:val="0"/>
              <w:autoSpaceDE w:val="0"/>
              <w:autoSpaceDN w:val="0"/>
              <w:adjustRightInd w:val="0"/>
              <w:spacing w:line="240" w:lineRule="auto"/>
              <w:jc w:val="right"/>
              <w:rPr>
                <w:rFonts w:eastAsia="Calibri" w:cs="Times New Roman"/>
                <w:szCs w:val="24"/>
                <w:lang w:eastAsia="ru-RU"/>
              </w:rPr>
            </w:pPr>
          </w:p>
          <w:p w:rsidR="00BD6AE6" w:rsidRPr="00BD6AE6" w:rsidRDefault="00BD6AE6" w:rsidP="00BD6AE6">
            <w:pPr>
              <w:widowControl w:val="0"/>
              <w:autoSpaceDE w:val="0"/>
              <w:autoSpaceDN w:val="0"/>
              <w:adjustRightInd w:val="0"/>
              <w:spacing w:line="240" w:lineRule="auto"/>
              <w:jc w:val="right"/>
              <w:rPr>
                <w:rFonts w:eastAsia="Calibri" w:cs="Times New Roman"/>
                <w:szCs w:val="24"/>
                <w:lang w:eastAsia="ru-RU"/>
              </w:rPr>
            </w:pPr>
          </w:p>
          <w:p w:rsidR="00BD6AE6" w:rsidRPr="00BD6AE6" w:rsidRDefault="00BD6AE6" w:rsidP="00BD6AE6">
            <w:pPr>
              <w:widowControl w:val="0"/>
              <w:autoSpaceDE w:val="0"/>
              <w:autoSpaceDN w:val="0"/>
              <w:adjustRightInd w:val="0"/>
              <w:spacing w:line="240" w:lineRule="auto"/>
              <w:jc w:val="right"/>
              <w:rPr>
                <w:rFonts w:eastAsia="Calibri" w:cs="Times New Roman"/>
                <w:szCs w:val="24"/>
                <w:lang w:eastAsia="ru-RU"/>
              </w:rPr>
            </w:pPr>
          </w:p>
          <w:p w:rsidR="00BD6AE6" w:rsidRPr="00BD6AE6" w:rsidRDefault="00BD6AE6" w:rsidP="00BD6AE6">
            <w:pPr>
              <w:widowControl w:val="0"/>
              <w:autoSpaceDE w:val="0"/>
              <w:autoSpaceDN w:val="0"/>
              <w:adjustRightInd w:val="0"/>
              <w:spacing w:line="240" w:lineRule="auto"/>
              <w:jc w:val="right"/>
              <w:rPr>
                <w:rFonts w:eastAsia="Calibri" w:cs="Times New Roman"/>
                <w:szCs w:val="24"/>
                <w:lang w:eastAsia="ru-RU"/>
              </w:rPr>
            </w:pPr>
          </w:p>
          <w:p w:rsidR="00BD6AE6" w:rsidRPr="00BD6AE6" w:rsidRDefault="00BD6AE6" w:rsidP="00BD6AE6">
            <w:pPr>
              <w:widowControl w:val="0"/>
              <w:autoSpaceDE w:val="0"/>
              <w:autoSpaceDN w:val="0"/>
              <w:adjustRightInd w:val="0"/>
              <w:spacing w:line="240" w:lineRule="auto"/>
              <w:jc w:val="right"/>
              <w:rPr>
                <w:rFonts w:eastAsia="Calibri" w:cs="Times New Roman"/>
                <w:szCs w:val="24"/>
                <w:lang w:eastAsia="ru-RU"/>
              </w:rPr>
            </w:pPr>
          </w:p>
          <w:p w:rsidR="00BD6AE6" w:rsidRPr="00BD6AE6" w:rsidRDefault="00BD6AE6" w:rsidP="00BD6AE6">
            <w:pPr>
              <w:widowControl w:val="0"/>
              <w:autoSpaceDE w:val="0"/>
              <w:autoSpaceDN w:val="0"/>
              <w:adjustRightInd w:val="0"/>
              <w:spacing w:line="240" w:lineRule="auto"/>
              <w:jc w:val="right"/>
              <w:rPr>
                <w:rFonts w:eastAsia="Calibri" w:cs="Times New Roman"/>
                <w:szCs w:val="24"/>
                <w:lang w:eastAsia="ru-RU"/>
              </w:rPr>
            </w:pPr>
          </w:p>
          <w:p w:rsidR="00BD6AE6" w:rsidRPr="00BD6AE6" w:rsidRDefault="00BD6AE6" w:rsidP="00BD6AE6">
            <w:pPr>
              <w:widowControl w:val="0"/>
              <w:autoSpaceDE w:val="0"/>
              <w:autoSpaceDN w:val="0"/>
              <w:adjustRightInd w:val="0"/>
              <w:spacing w:line="240" w:lineRule="auto"/>
              <w:jc w:val="right"/>
              <w:rPr>
                <w:rFonts w:eastAsia="Calibri" w:cs="Times New Roman"/>
                <w:szCs w:val="24"/>
                <w:lang w:eastAsia="ru-RU"/>
              </w:rPr>
            </w:pPr>
          </w:p>
          <w:p w:rsidR="00BD6AE6" w:rsidRPr="00BD6AE6" w:rsidRDefault="00BD6AE6" w:rsidP="00BD6AE6">
            <w:pPr>
              <w:widowControl w:val="0"/>
              <w:autoSpaceDE w:val="0"/>
              <w:autoSpaceDN w:val="0"/>
              <w:adjustRightInd w:val="0"/>
              <w:spacing w:line="240" w:lineRule="auto"/>
              <w:jc w:val="right"/>
              <w:rPr>
                <w:rFonts w:eastAsia="Calibri" w:cs="Times New Roman"/>
                <w:szCs w:val="24"/>
                <w:lang w:eastAsia="ru-RU"/>
              </w:rPr>
            </w:pPr>
          </w:p>
          <w:p w:rsidR="00BD6AE6" w:rsidRPr="00BD6AE6" w:rsidRDefault="00BD6AE6" w:rsidP="00BD6AE6">
            <w:pPr>
              <w:widowControl w:val="0"/>
              <w:autoSpaceDE w:val="0"/>
              <w:autoSpaceDN w:val="0"/>
              <w:adjustRightInd w:val="0"/>
              <w:spacing w:line="240" w:lineRule="auto"/>
              <w:jc w:val="right"/>
              <w:rPr>
                <w:rFonts w:eastAsia="Calibri" w:cs="Times New Roman"/>
                <w:szCs w:val="24"/>
                <w:lang w:eastAsia="ru-RU"/>
              </w:rPr>
            </w:pPr>
          </w:p>
          <w:p w:rsidR="00BD6AE6" w:rsidRPr="00BD6AE6" w:rsidRDefault="00BD6AE6" w:rsidP="00BD6AE6">
            <w:pPr>
              <w:widowControl w:val="0"/>
              <w:autoSpaceDE w:val="0"/>
              <w:autoSpaceDN w:val="0"/>
              <w:adjustRightInd w:val="0"/>
              <w:spacing w:line="240" w:lineRule="auto"/>
              <w:jc w:val="right"/>
              <w:rPr>
                <w:rFonts w:eastAsia="Calibri" w:cs="Times New Roman"/>
                <w:szCs w:val="24"/>
                <w:lang w:eastAsia="ru-RU"/>
              </w:rPr>
            </w:pPr>
          </w:p>
          <w:p w:rsidR="00BD6AE6" w:rsidRPr="00BD6AE6" w:rsidRDefault="00BD6AE6" w:rsidP="00BD6AE6">
            <w:pPr>
              <w:widowControl w:val="0"/>
              <w:autoSpaceDE w:val="0"/>
              <w:autoSpaceDN w:val="0"/>
              <w:adjustRightInd w:val="0"/>
              <w:spacing w:line="240" w:lineRule="auto"/>
              <w:jc w:val="right"/>
              <w:rPr>
                <w:rFonts w:eastAsia="Calibri" w:cs="Times New Roman"/>
                <w:szCs w:val="24"/>
                <w:lang w:eastAsia="ru-RU"/>
              </w:rPr>
            </w:pPr>
          </w:p>
          <w:p w:rsidR="00BD6AE6" w:rsidRPr="00BD6AE6" w:rsidRDefault="00BD6AE6" w:rsidP="00BD6AE6">
            <w:pPr>
              <w:widowControl w:val="0"/>
              <w:autoSpaceDE w:val="0"/>
              <w:autoSpaceDN w:val="0"/>
              <w:adjustRightInd w:val="0"/>
              <w:spacing w:line="240" w:lineRule="auto"/>
              <w:jc w:val="right"/>
              <w:rPr>
                <w:rFonts w:eastAsia="Calibri" w:cs="Times New Roman"/>
                <w:szCs w:val="24"/>
                <w:lang w:eastAsia="ru-RU"/>
              </w:rPr>
            </w:pPr>
          </w:p>
          <w:p w:rsidR="00BD6AE6" w:rsidRPr="00BD6AE6" w:rsidRDefault="00BD6AE6" w:rsidP="00BD6AE6">
            <w:pPr>
              <w:suppressAutoHyphens/>
              <w:autoSpaceDE w:val="0"/>
              <w:autoSpaceDN w:val="0"/>
              <w:adjustRightInd w:val="0"/>
              <w:spacing w:line="240" w:lineRule="auto"/>
              <w:jc w:val="left"/>
              <w:rPr>
                <w:rFonts w:eastAsia="Calibri" w:cs="Times New Roman"/>
                <w:b/>
                <w:szCs w:val="24"/>
                <w:lang w:eastAsia="ar-SA"/>
              </w:rPr>
            </w:pPr>
          </w:p>
        </w:tc>
        <w:tc>
          <w:tcPr>
            <w:tcW w:w="236" w:type="dxa"/>
          </w:tcPr>
          <w:p w:rsidR="00BD6AE6" w:rsidRPr="00BD6AE6" w:rsidRDefault="00BD6AE6" w:rsidP="00BD6AE6">
            <w:pPr>
              <w:suppressAutoHyphens/>
              <w:autoSpaceDE w:val="0"/>
              <w:autoSpaceDN w:val="0"/>
              <w:adjustRightInd w:val="0"/>
              <w:spacing w:line="240" w:lineRule="auto"/>
              <w:jc w:val="both"/>
              <w:rPr>
                <w:rFonts w:eastAsia="Calibri" w:cs="Times New Roman"/>
                <w:szCs w:val="24"/>
                <w:lang w:eastAsia="ar-SA"/>
              </w:rPr>
            </w:pPr>
          </w:p>
        </w:tc>
        <w:tc>
          <w:tcPr>
            <w:tcW w:w="236" w:type="dxa"/>
          </w:tcPr>
          <w:p w:rsidR="00BD6AE6" w:rsidRPr="00BD6AE6" w:rsidRDefault="00BD6AE6" w:rsidP="00BD6AE6">
            <w:pPr>
              <w:suppressAutoHyphens/>
              <w:autoSpaceDE w:val="0"/>
              <w:autoSpaceDN w:val="0"/>
              <w:adjustRightInd w:val="0"/>
              <w:spacing w:line="240" w:lineRule="auto"/>
              <w:jc w:val="left"/>
              <w:rPr>
                <w:rFonts w:eastAsia="Calibri" w:cs="Times New Roman"/>
                <w:b/>
                <w:szCs w:val="24"/>
                <w:lang w:eastAsia="ar-SA"/>
              </w:rPr>
            </w:pPr>
          </w:p>
        </w:tc>
      </w:tr>
    </w:tbl>
    <w:p w:rsidR="00BD6AE6" w:rsidRPr="00BD6AE6" w:rsidRDefault="00BD6AE6" w:rsidP="00BD6AE6">
      <w:pPr>
        <w:suppressAutoHyphens/>
        <w:autoSpaceDE w:val="0"/>
        <w:autoSpaceDN w:val="0"/>
        <w:adjustRightInd w:val="0"/>
        <w:spacing w:line="240" w:lineRule="auto"/>
        <w:ind w:firstLine="540"/>
        <w:jc w:val="right"/>
        <w:rPr>
          <w:rFonts w:eastAsia="Calibri" w:cs="Times New Roman"/>
          <w:szCs w:val="24"/>
          <w:lang w:eastAsia="ar-SA"/>
        </w:rPr>
      </w:pPr>
    </w:p>
    <w:p w:rsidR="00BD6AE6" w:rsidRPr="00BD6AE6" w:rsidRDefault="00BD6AE6" w:rsidP="00BD6AE6">
      <w:pPr>
        <w:suppressAutoHyphens/>
        <w:autoSpaceDE w:val="0"/>
        <w:autoSpaceDN w:val="0"/>
        <w:adjustRightInd w:val="0"/>
        <w:spacing w:line="240" w:lineRule="auto"/>
        <w:ind w:firstLine="540"/>
        <w:jc w:val="right"/>
        <w:rPr>
          <w:rFonts w:eastAsia="Calibri" w:cs="Times New Roman"/>
          <w:szCs w:val="24"/>
          <w:lang w:eastAsia="ar-SA"/>
        </w:rPr>
      </w:pPr>
    </w:p>
    <w:p w:rsidR="00BD6AE6" w:rsidRPr="00BD6AE6" w:rsidRDefault="00BD6AE6" w:rsidP="00BD6AE6">
      <w:pPr>
        <w:suppressAutoHyphens/>
        <w:autoSpaceDE w:val="0"/>
        <w:autoSpaceDN w:val="0"/>
        <w:adjustRightInd w:val="0"/>
        <w:spacing w:line="240" w:lineRule="auto"/>
        <w:ind w:firstLine="540"/>
        <w:jc w:val="right"/>
        <w:rPr>
          <w:rFonts w:eastAsia="Calibri" w:cs="Times New Roman"/>
          <w:szCs w:val="24"/>
          <w:lang w:eastAsia="ar-SA"/>
        </w:rPr>
      </w:pPr>
    </w:p>
    <w:p w:rsidR="00BD6AE6" w:rsidRPr="00BD6AE6" w:rsidRDefault="00BD6AE6" w:rsidP="00BD6AE6">
      <w:pPr>
        <w:suppressAutoHyphens/>
        <w:autoSpaceDE w:val="0"/>
        <w:autoSpaceDN w:val="0"/>
        <w:adjustRightInd w:val="0"/>
        <w:spacing w:line="240" w:lineRule="auto"/>
        <w:ind w:firstLine="540"/>
        <w:jc w:val="right"/>
        <w:rPr>
          <w:rFonts w:eastAsia="Calibri" w:cs="Times New Roman"/>
          <w:szCs w:val="24"/>
          <w:lang w:eastAsia="ar-SA"/>
        </w:rPr>
      </w:pPr>
    </w:p>
    <w:p w:rsidR="00BD6AE6" w:rsidRPr="00BD6AE6" w:rsidRDefault="00BD6AE6" w:rsidP="00BD6AE6">
      <w:pPr>
        <w:suppressAutoHyphens/>
        <w:autoSpaceDE w:val="0"/>
        <w:autoSpaceDN w:val="0"/>
        <w:adjustRightInd w:val="0"/>
        <w:spacing w:line="240" w:lineRule="auto"/>
        <w:ind w:firstLine="540"/>
        <w:jc w:val="right"/>
        <w:rPr>
          <w:rFonts w:eastAsia="Calibri" w:cs="Times New Roman"/>
          <w:szCs w:val="24"/>
          <w:lang w:eastAsia="ar-SA"/>
        </w:rPr>
      </w:pPr>
    </w:p>
    <w:p w:rsidR="00BD6AE6" w:rsidRPr="00BD6AE6" w:rsidRDefault="00BD6AE6" w:rsidP="00BD6AE6">
      <w:pPr>
        <w:suppressAutoHyphens/>
        <w:autoSpaceDE w:val="0"/>
        <w:autoSpaceDN w:val="0"/>
        <w:adjustRightInd w:val="0"/>
        <w:spacing w:line="240" w:lineRule="auto"/>
        <w:ind w:firstLine="540"/>
        <w:jc w:val="right"/>
        <w:rPr>
          <w:rFonts w:eastAsia="Calibri" w:cs="Times New Roman"/>
          <w:szCs w:val="24"/>
          <w:lang w:eastAsia="ar-SA"/>
        </w:rPr>
      </w:pPr>
    </w:p>
    <w:p w:rsidR="00BD6AE6" w:rsidRPr="00BD6AE6" w:rsidRDefault="00BD6AE6" w:rsidP="00BD6AE6">
      <w:pPr>
        <w:suppressAutoHyphens/>
        <w:autoSpaceDE w:val="0"/>
        <w:autoSpaceDN w:val="0"/>
        <w:adjustRightInd w:val="0"/>
        <w:spacing w:line="240" w:lineRule="auto"/>
        <w:ind w:firstLine="540"/>
        <w:jc w:val="right"/>
        <w:rPr>
          <w:rFonts w:eastAsia="Calibri" w:cs="Times New Roman"/>
          <w:szCs w:val="24"/>
          <w:lang w:eastAsia="ar-SA"/>
        </w:rPr>
      </w:pPr>
      <w:r w:rsidRPr="00BD6AE6">
        <w:rPr>
          <w:rFonts w:eastAsia="Calibri" w:cs="Times New Roman"/>
          <w:szCs w:val="24"/>
          <w:lang w:eastAsia="ar-SA"/>
        </w:rPr>
        <w:lastRenderedPageBreak/>
        <w:t>Приложение № 3</w:t>
      </w:r>
    </w:p>
    <w:p w:rsidR="00BD6AE6" w:rsidRPr="00BD6AE6" w:rsidRDefault="00BD6AE6" w:rsidP="00BD6AE6">
      <w:pPr>
        <w:suppressAutoHyphens/>
        <w:autoSpaceDE w:val="0"/>
        <w:autoSpaceDN w:val="0"/>
        <w:adjustRightInd w:val="0"/>
        <w:spacing w:line="240" w:lineRule="auto"/>
        <w:ind w:firstLine="540"/>
        <w:jc w:val="right"/>
        <w:outlineLvl w:val="0"/>
        <w:rPr>
          <w:rFonts w:eastAsia="Times New Roman" w:cs="Times New Roman"/>
          <w:szCs w:val="24"/>
          <w:lang w:eastAsia="ru-RU"/>
        </w:rPr>
      </w:pPr>
      <w:r w:rsidRPr="00BD6AE6">
        <w:rPr>
          <w:rFonts w:eastAsia="Times New Roman" w:cs="Times New Roman"/>
          <w:szCs w:val="24"/>
          <w:lang w:eastAsia="ru-RU"/>
        </w:rPr>
        <w:t>к Договору №________ от «__» ___________ 20__ г.</w:t>
      </w:r>
    </w:p>
    <w:p w:rsidR="00BD6AE6" w:rsidRPr="00BD6AE6" w:rsidRDefault="00BD6AE6" w:rsidP="00BD6AE6">
      <w:pPr>
        <w:suppressAutoHyphens/>
        <w:autoSpaceDE w:val="0"/>
        <w:autoSpaceDN w:val="0"/>
        <w:adjustRightInd w:val="0"/>
        <w:spacing w:line="240" w:lineRule="auto"/>
        <w:ind w:firstLine="540"/>
        <w:jc w:val="both"/>
        <w:outlineLvl w:val="0"/>
        <w:rPr>
          <w:rFonts w:eastAsia="Times New Roman" w:cs="Times New Roman"/>
          <w:bCs/>
          <w:szCs w:val="24"/>
          <w:lang w:eastAsia="ru-RU"/>
        </w:rPr>
      </w:pPr>
    </w:p>
    <w:p w:rsidR="00BD6AE6" w:rsidRPr="00BD6AE6" w:rsidRDefault="00BD6AE6" w:rsidP="00BD6AE6">
      <w:pPr>
        <w:suppressAutoHyphens/>
        <w:autoSpaceDE w:val="0"/>
        <w:autoSpaceDN w:val="0"/>
        <w:adjustRightInd w:val="0"/>
        <w:spacing w:line="240" w:lineRule="auto"/>
        <w:ind w:firstLine="540"/>
        <w:rPr>
          <w:rFonts w:eastAsia="Calibri" w:cs="Times New Roman"/>
          <w:b/>
          <w:szCs w:val="24"/>
          <w:lang w:eastAsia="ar-SA"/>
        </w:rPr>
      </w:pPr>
    </w:p>
    <w:p w:rsidR="00BD6AE6" w:rsidRPr="00BD6AE6" w:rsidRDefault="00BD6AE6" w:rsidP="00BD6AE6">
      <w:pPr>
        <w:suppressAutoHyphens/>
        <w:autoSpaceDE w:val="0"/>
        <w:autoSpaceDN w:val="0"/>
        <w:adjustRightInd w:val="0"/>
        <w:spacing w:line="240" w:lineRule="auto"/>
        <w:ind w:firstLine="540"/>
        <w:rPr>
          <w:rFonts w:eastAsia="Calibri" w:cs="Times New Roman"/>
          <w:b/>
          <w:szCs w:val="24"/>
          <w:lang w:eastAsia="ar-SA"/>
        </w:rPr>
      </w:pPr>
      <w:r w:rsidRPr="00BD6AE6">
        <w:rPr>
          <w:rFonts w:eastAsia="Calibri" w:cs="Times New Roman"/>
          <w:b/>
          <w:szCs w:val="24"/>
          <w:lang w:eastAsia="ar-SA"/>
        </w:rPr>
        <w:t>ПЛАН-ГРАФИК РАБОТ</w:t>
      </w:r>
    </w:p>
    <w:p w:rsidR="00BD6AE6" w:rsidRPr="00BD6AE6" w:rsidRDefault="00BD6AE6" w:rsidP="00BD6AE6">
      <w:pPr>
        <w:suppressAutoHyphens/>
        <w:autoSpaceDE w:val="0"/>
        <w:autoSpaceDN w:val="0"/>
        <w:adjustRightInd w:val="0"/>
        <w:spacing w:line="240" w:lineRule="auto"/>
        <w:ind w:firstLine="540"/>
        <w:rPr>
          <w:rFonts w:eastAsia="Calibri" w:cs="Times New Roman"/>
          <w:szCs w:val="24"/>
          <w:lang w:eastAsia="ar-SA"/>
        </w:rPr>
      </w:pPr>
    </w:p>
    <w:p w:rsidR="00BD6AE6" w:rsidRPr="00BD6AE6" w:rsidRDefault="00BD6AE6" w:rsidP="00BD6AE6">
      <w:pPr>
        <w:suppressAutoHyphens/>
        <w:autoSpaceDE w:val="0"/>
        <w:autoSpaceDN w:val="0"/>
        <w:adjustRightInd w:val="0"/>
        <w:spacing w:line="240" w:lineRule="auto"/>
        <w:ind w:firstLine="540"/>
        <w:rPr>
          <w:rFonts w:eastAsia="Calibri" w:cs="Times New Roman"/>
          <w:szCs w:val="24"/>
          <w:lang w:eastAsia="ar-SA"/>
        </w:rPr>
      </w:pPr>
    </w:p>
    <w:p w:rsidR="00BD6AE6" w:rsidRPr="00BD6AE6" w:rsidRDefault="00BD6AE6" w:rsidP="00BD6AE6">
      <w:pPr>
        <w:suppressAutoHyphens/>
        <w:autoSpaceDE w:val="0"/>
        <w:autoSpaceDN w:val="0"/>
        <w:adjustRightInd w:val="0"/>
        <w:spacing w:line="240" w:lineRule="auto"/>
        <w:jc w:val="both"/>
        <w:rPr>
          <w:rFonts w:eastAsia="Calibri" w:cs="Times New Roman"/>
          <w:szCs w:val="24"/>
          <w:lang w:eastAsia="ar-SA"/>
        </w:rPr>
      </w:pPr>
      <w:r w:rsidRPr="00BD6AE6">
        <w:rPr>
          <w:rFonts w:eastAsia="Calibri" w:cs="Times New Roman"/>
          <w:szCs w:val="24"/>
          <w:lang w:eastAsia="ar-SA"/>
        </w:rPr>
        <w:t xml:space="preserve">г. Мурманск                                                        </w:t>
      </w:r>
      <w:r w:rsidRPr="00BD6AE6">
        <w:rPr>
          <w:rFonts w:eastAsia="Calibri" w:cs="Times New Roman"/>
          <w:szCs w:val="24"/>
          <w:lang w:eastAsia="ar-SA"/>
        </w:rPr>
        <w:tab/>
      </w:r>
      <w:r w:rsidRPr="00BD6AE6">
        <w:rPr>
          <w:rFonts w:eastAsia="Calibri" w:cs="Times New Roman"/>
          <w:szCs w:val="24"/>
          <w:lang w:eastAsia="ar-SA"/>
        </w:rPr>
        <w:tab/>
      </w:r>
      <w:r w:rsidRPr="00BD6AE6">
        <w:rPr>
          <w:rFonts w:eastAsia="Calibri" w:cs="Times New Roman"/>
          <w:szCs w:val="24"/>
          <w:lang w:eastAsia="ar-SA"/>
        </w:rPr>
        <w:tab/>
        <w:t xml:space="preserve">        </w:t>
      </w:r>
      <w:r w:rsidRPr="00BD6AE6">
        <w:rPr>
          <w:rFonts w:eastAsia="Times New Roman" w:cs="Times New Roman"/>
          <w:szCs w:val="24"/>
          <w:lang w:eastAsia="ru-RU"/>
        </w:rPr>
        <w:t>«___» _________ 2015 г.</w:t>
      </w:r>
    </w:p>
    <w:p w:rsidR="00BD6AE6" w:rsidRPr="00BD6AE6" w:rsidRDefault="00BD6AE6" w:rsidP="00BD6AE6">
      <w:pPr>
        <w:suppressAutoHyphens/>
        <w:autoSpaceDE w:val="0"/>
        <w:autoSpaceDN w:val="0"/>
        <w:adjustRightInd w:val="0"/>
        <w:spacing w:line="240" w:lineRule="auto"/>
        <w:ind w:firstLine="540"/>
        <w:jc w:val="both"/>
        <w:rPr>
          <w:rFonts w:eastAsia="Calibri" w:cs="Times New Roman"/>
          <w:szCs w:val="24"/>
          <w:lang w:eastAsia="ar-SA"/>
        </w:rPr>
      </w:pPr>
    </w:p>
    <w:p w:rsidR="00BD6AE6" w:rsidRPr="00BD6AE6" w:rsidRDefault="00BD6AE6" w:rsidP="00BD6AE6">
      <w:pPr>
        <w:suppressAutoHyphens/>
        <w:autoSpaceDE w:val="0"/>
        <w:autoSpaceDN w:val="0"/>
        <w:adjustRightInd w:val="0"/>
        <w:spacing w:line="240" w:lineRule="auto"/>
        <w:ind w:firstLine="540"/>
        <w:jc w:val="both"/>
        <w:rPr>
          <w:rFonts w:eastAsia="Calibri" w:cs="Times New Roman"/>
          <w:szCs w:val="24"/>
          <w:lang w:eastAsia="ar-SA"/>
        </w:rPr>
      </w:pPr>
    </w:p>
    <w:p w:rsidR="00BD6AE6" w:rsidRPr="00BD6AE6" w:rsidRDefault="00BD6AE6" w:rsidP="00BD6AE6">
      <w:pPr>
        <w:suppressAutoHyphens/>
        <w:autoSpaceDE w:val="0"/>
        <w:autoSpaceDN w:val="0"/>
        <w:adjustRightInd w:val="0"/>
        <w:spacing w:line="240" w:lineRule="auto"/>
        <w:ind w:firstLine="540"/>
        <w:jc w:val="both"/>
        <w:rPr>
          <w:rFonts w:eastAsia="Calibri" w:cs="Times New Roman"/>
          <w:szCs w:val="24"/>
          <w:lang w:eastAsia="ar-SA"/>
        </w:rPr>
      </w:pPr>
      <w:r w:rsidRPr="00BD6AE6">
        <w:rPr>
          <w:rFonts w:eastAsia="Calibri" w:cs="Times New Roman"/>
          <w:bCs/>
          <w:szCs w:val="24"/>
          <w:lang w:eastAsia="ar-SA"/>
        </w:rPr>
        <w:t>Открытое акционерное общество «Мурманэнергосбыт» (ОАО «Мурманэнергосбыт»),</w:t>
      </w:r>
      <w:r w:rsidRPr="00BD6AE6">
        <w:rPr>
          <w:rFonts w:eastAsia="Calibri" w:cs="Times New Roman"/>
          <w:b/>
          <w:bCs/>
          <w:szCs w:val="24"/>
          <w:lang w:eastAsia="ar-SA"/>
        </w:rPr>
        <w:t xml:space="preserve"> </w:t>
      </w:r>
      <w:r w:rsidRPr="00BD6AE6">
        <w:rPr>
          <w:rFonts w:eastAsia="Calibri" w:cs="Times New Roman"/>
          <w:szCs w:val="24"/>
          <w:lang w:eastAsia="ar-SA"/>
        </w:rPr>
        <w:t xml:space="preserve">именуемое в дальнейшем Заказчик, </w:t>
      </w:r>
      <w:r w:rsidRPr="00BD6AE6">
        <w:rPr>
          <w:rFonts w:eastAsia="Times New Roman" w:cs="Times New Roman"/>
          <w:szCs w:val="24"/>
          <w:lang w:eastAsia="ru-RU"/>
        </w:rPr>
        <w:t xml:space="preserve">в лице ________________________________, </w:t>
      </w:r>
      <w:proofErr w:type="gramStart"/>
      <w:r w:rsidRPr="00BD6AE6">
        <w:rPr>
          <w:rFonts w:eastAsia="Times New Roman" w:cs="Times New Roman"/>
          <w:szCs w:val="24"/>
          <w:lang w:eastAsia="ru-RU"/>
        </w:rPr>
        <w:t>действующего</w:t>
      </w:r>
      <w:proofErr w:type="gramEnd"/>
      <w:r w:rsidRPr="00BD6AE6">
        <w:rPr>
          <w:rFonts w:eastAsia="Times New Roman" w:cs="Times New Roman"/>
          <w:szCs w:val="24"/>
          <w:lang w:eastAsia="ru-RU"/>
        </w:rPr>
        <w:t xml:space="preserve"> на основании </w:t>
      </w:r>
      <w:r w:rsidRPr="00BD6AE6">
        <w:rPr>
          <w:rFonts w:eastAsia="Calibri" w:cs="Times New Roman"/>
          <w:szCs w:val="24"/>
          <w:lang w:eastAsia="ar-SA"/>
        </w:rPr>
        <w:t>_________________</w:t>
      </w:r>
      <w:r w:rsidRPr="00BD6AE6">
        <w:rPr>
          <w:rFonts w:eastAsia="Times New Roman" w:cs="Times New Roman"/>
          <w:szCs w:val="24"/>
          <w:lang w:eastAsia="ru-RU"/>
        </w:rPr>
        <w:fldChar w:fldCharType="begin"/>
      </w:r>
      <w:r w:rsidRPr="00BD6AE6">
        <w:rPr>
          <w:rFonts w:eastAsia="Times New Roman" w:cs="Times New Roman"/>
          <w:szCs w:val="24"/>
          <w:lang w:eastAsia="ru-RU"/>
        </w:rPr>
        <w:instrText xml:space="preserve"> COMMENTS </w:instrText>
      </w:r>
      <w:r w:rsidRPr="00BD6AE6">
        <w:rPr>
          <w:rFonts w:eastAsia="Times New Roman" w:cs="Times New Roman"/>
          <w:szCs w:val="24"/>
          <w:lang w:eastAsia="ru-RU"/>
        </w:rPr>
        <w:fldChar w:fldCharType="end"/>
      </w:r>
      <w:r w:rsidRPr="00BD6AE6">
        <w:rPr>
          <w:rFonts w:eastAsia="Times New Roman" w:cs="Times New Roman"/>
          <w:szCs w:val="24"/>
          <w:lang w:eastAsia="ru-RU"/>
        </w:rPr>
        <w:t xml:space="preserve">, с одной стороны, и _________________________ (___________________), именуемое в дальнейшем Подрядчик, </w:t>
      </w:r>
      <w:r w:rsidRPr="00BD6AE6">
        <w:rPr>
          <w:rFonts w:eastAsia="Times New Roman" w:cs="Times New Roman"/>
          <w:szCs w:val="24"/>
          <w:lang w:eastAsia="ru-RU"/>
        </w:rPr>
        <w:fldChar w:fldCharType="begin"/>
      </w:r>
      <w:r w:rsidRPr="00BD6AE6">
        <w:rPr>
          <w:rFonts w:eastAsia="Times New Roman" w:cs="Times New Roman"/>
          <w:szCs w:val="24"/>
          <w:lang w:eastAsia="ru-RU"/>
        </w:rPr>
        <w:instrText xml:space="preserve"> COMMENTS </w:instrText>
      </w:r>
      <w:r w:rsidRPr="00BD6AE6">
        <w:rPr>
          <w:rFonts w:eastAsia="Times New Roman" w:cs="Times New Roman"/>
          <w:szCs w:val="24"/>
          <w:lang w:eastAsia="ru-RU"/>
        </w:rPr>
        <w:fldChar w:fldCharType="end"/>
      </w:r>
      <w:r w:rsidRPr="00BD6AE6">
        <w:rPr>
          <w:rFonts w:eastAsia="Times New Roman" w:cs="Times New Roman"/>
          <w:szCs w:val="24"/>
          <w:lang w:eastAsia="ru-RU"/>
        </w:rPr>
        <w:t>в лице ______________________________________, действующего на основании _________</w:t>
      </w:r>
      <w:r w:rsidRPr="00BD6AE6">
        <w:rPr>
          <w:rFonts w:eastAsia="Calibri" w:cs="Times New Roman"/>
          <w:szCs w:val="24"/>
          <w:lang w:eastAsia="ar-SA"/>
        </w:rPr>
        <w:fldChar w:fldCharType="begin"/>
      </w:r>
      <w:r w:rsidRPr="00BD6AE6">
        <w:rPr>
          <w:rFonts w:eastAsia="Calibri" w:cs="Times New Roman"/>
          <w:szCs w:val="24"/>
          <w:lang w:eastAsia="ar-SA"/>
        </w:rPr>
        <w:instrText xml:space="preserve"> COMMENTS </w:instrText>
      </w:r>
      <w:r w:rsidRPr="00BD6AE6">
        <w:rPr>
          <w:rFonts w:eastAsia="Calibri" w:cs="Times New Roman"/>
          <w:szCs w:val="24"/>
          <w:lang w:eastAsia="ar-SA"/>
        </w:rPr>
        <w:fldChar w:fldCharType="end"/>
      </w:r>
      <w:r w:rsidRPr="00BD6AE6">
        <w:rPr>
          <w:rFonts w:eastAsia="Calibri" w:cs="Times New Roman"/>
          <w:szCs w:val="24"/>
          <w:lang w:eastAsia="ar-SA"/>
        </w:rPr>
        <w:t>, с другой стороны, вместе именуемые Стороны,</w:t>
      </w:r>
      <w:r w:rsidRPr="00BD6AE6">
        <w:rPr>
          <w:rFonts w:eastAsia="Times New Roman" w:cs="Times New Roman"/>
          <w:szCs w:val="24"/>
          <w:lang w:eastAsia="ru-RU"/>
        </w:rPr>
        <w:t xml:space="preserve"> </w:t>
      </w:r>
      <w:r w:rsidRPr="00BD6AE6">
        <w:rPr>
          <w:rFonts w:eastAsia="Calibri" w:cs="Times New Roman"/>
          <w:szCs w:val="24"/>
          <w:lang w:eastAsia="ar-SA"/>
        </w:rPr>
        <w:t xml:space="preserve">договорились согласовать следующий план-график работ: </w:t>
      </w:r>
    </w:p>
    <w:p w:rsidR="00BD6AE6" w:rsidRPr="00BD6AE6" w:rsidRDefault="00BD6AE6" w:rsidP="00BD6AE6">
      <w:pPr>
        <w:suppressAutoHyphens/>
        <w:autoSpaceDE w:val="0"/>
        <w:autoSpaceDN w:val="0"/>
        <w:adjustRightInd w:val="0"/>
        <w:spacing w:line="240" w:lineRule="auto"/>
        <w:jc w:val="both"/>
        <w:rPr>
          <w:rFonts w:eastAsia="Calibri" w:cs="Times New Roman"/>
          <w:szCs w:val="24"/>
          <w:lang w:eastAsia="ar-SA"/>
        </w:rPr>
      </w:pPr>
    </w:p>
    <w:p w:rsidR="00BD6AE6" w:rsidRPr="00BD6AE6" w:rsidRDefault="00BD6AE6" w:rsidP="00BD6AE6">
      <w:pPr>
        <w:suppressAutoHyphens/>
        <w:autoSpaceDE w:val="0"/>
        <w:autoSpaceDN w:val="0"/>
        <w:adjustRightInd w:val="0"/>
        <w:spacing w:line="240" w:lineRule="auto"/>
        <w:ind w:firstLine="540"/>
        <w:jc w:val="both"/>
        <w:rPr>
          <w:rFonts w:eastAsia="Calibri" w:cs="Times New Roman"/>
          <w:szCs w:val="24"/>
          <w:lang w:eastAsia="ar-SA"/>
        </w:rPr>
      </w:pPr>
    </w:p>
    <w:tbl>
      <w:tblPr>
        <w:tblW w:w="11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
        <w:gridCol w:w="562"/>
        <w:gridCol w:w="385"/>
        <w:gridCol w:w="670"/>
        <w:gridCol w:w="2145"/>
        <w:gridCol w:w="1257"/>
        <w:gridCol w:w="784"/>
        <w:gridCol w:w="1342"/>
        <w:gridCol w:w="2551"/>
        <w:gridCol w:w="380"/>
        <w:gridCol w:w="1098"/>
      </w:tblGrid>
      <w:tr w:rsidR="00BD6AE6" w:rsidRPr="00BD6AE6" w:rsidTr="00BD6AE6">
        <w:trPr>
          <w:gridAfter w:val="2"/>
          <w:wAfter w:w="1478" w:type="dxa"/>
        </w:trPr>
        <w:tc>
          <w:tcPr>
            <w:tcW w:w="675" w:type="dxa"/>
            <w:gridSpan w:val="2"/>
            <w:vAlign w:val="center"/>
          </w:tcPr>
          <w:p w:rsidR="00BD6AE6" w:rsidRPr="00BD6AE6" w:rsidRDefault="00BD6AE6" w:rsidP="00BD6AE6">
            <w:pPr>
              <w:suppressAutoHyphens/>
              <w:autoSpaceDE w:val="0"/>
              <w:autoSpaceDN w:val="0"/>
              <w:adjustRightInd w:val="0"/>
              <w:spacing w:line="240" w:lineRule="auto"/>
              <w:rPr>
                <w:rFonts w:eastAsia="Calibri" w:cs="Times New Roman"/>
                <w:szCs w:val="24"/>
                <w:lang w:eastAsia="ar-SA"/>
              </w:rPr>
            </w:pPr>
            <w:r w:rsidRPr="00BD6AE6">
              <w:rPr>
                <w:rFonts w:eastAsia="Calibri" w:cs="Times New Roman"/>
                <w:szCs w:val="24"/>
                <w:lang w:eastAsia="ar-SA"/>
              </w:rPr>
              <w:t xml:space="preserve">№ </w:t>
            </w:r>
            <w:proofErr w:type="spellStart"/>
            <w:r w:rsidRPr="00BD6AE6">
              <w:rPr>
                <w:rFonts w:eastAsia="Calibri" w:cs="Times New Roman"/>
                <w:szCs w:val="24"/>
                <w:lang w:eastAsia="ar-SA"/>
              </w:rPr>
              <w:t>п.п</w:t>
            </w:r>
            <w:proofErr w:type="spellEnd"/>
            <w:r w:rsidRPr="00BD6AE6">
              <w:rPr>
                <w:rFonts w:eastAsia="Calibri" w:cs="Times New Roman"/>
                <w:szCs w:val="24"/>
                <w:lang w:eastAsia="ar-SA"/>
              </w:rPr>
              <w:t>.</w:t>
            </w:r>
          </w:p>
        </w:tc>
        <w:tc>
          <w:tcPr>
            <w:tcW w:w="1055" w:type="dxa"/>
            <w:gridSpan w:val="2"/>
            <w:vAlign w:val="center"/>
          </w:tcPr>
          <w:p w:rsidR="00BD6AE6" w:rsidRPr="00BD6AE6" w:rsidRDefault="00BD6AE6" w:rsidP="00BD6AE6">
            <w:pPr>
              <w:suppressAutoHyphens/>
              <w:autoSpaceDE w:val="0"/>
              <w:autoSpaceDN w:val="0"/>
              <w:adjustRightInd w:val="0"/>
              <w:spacing w:line="240" w:lineRule="auto"/>
              <w:rPr>
                <w:rFonts w:eastAsia="Calibri" w:cs="Times New Roman"/>
                <w:szCs w:val="24"/>
                <w:lang w:eastAsia="ar-SA"/>
              </w:rPr>
            </w:pPr>
            <w:proofErr w:type="spellStart"/>
            <w:proofErr w:type="gramStart"/>
            <w:r w:rsidRPr="00BD6AE6">
              <w:rPr>
                <w:rFonts w:eastAsia="Calibri" w:cs="Times New Roman"/>
                <w:szCs w:val="24"/>
                <w:lang w:eastAsia="ar-SA"/>
              </w:rPr>
              <w:t>Нуме</w:t>
            </w:r>
            <w:proofErr w:type="spellEnd"/>
            <w:r w:rsidRPr="00BD6AE6">
              <w:rPr>
                <w:rFonts w:eastAsia="Calibri" w:cs="Times New Roman"/>
                <w:szCs w:val="24"/>
                <w:lang w:eastAsia="ar-SA"/>
              </w:rPr>
              <w:t>-рация</w:t>
            </w:r>
            <w:proofErr w:type="gramEnd"/>
            <w:r w:rsidRPr="00BD6AE6">
              <w:rPr>
                <w:rFonts w:eastAsia="Calibri" w:cs="Times New Roman"/>
                <w:szCs w:val="24"/>
                <w:lang w:eastAsia="ar-SA"/>
              </w:rPr>
              <w:t xml:space="preserve"> этапа работ </w:t>
            </w:r>
          </w:p>
        </w:tc>
        <w:tc>
          <w:tcPr>
            <w:tcW w:w="5528" w:type="dxa"/>
            <w:gridSpan w:val="4"/>
            <w:vAlign w:val="center"/>
          </w:tcPr>
          <w:p w:rsidR="00BD6AE6" w:rsidRPr="00BD6AE6" w:rsidRDefault="00BD6AE6" w:rsidP="00BD6AE6">
            <w:pPr>
              <w:suppressAutoHyphens/>
              <w:autoSpaceDE w:val="0"/>
              <w:autoSpaceDN w:val="0"/>
              <w:adjustRightInd w:val="0"/>
              <w:spacing w:line="240" w:lineRule="auto"/>
              <w:rPr>
                <w:rFonts w:eastAsia="Calibri" w:cs="Times New Roman"/>
                <w:szCs w:val="24"/>
                <w:lang w:eastAsia="ar-SA"/>
              </w:rPr>
            </w:pPr>
            <w:r w:rsidRPr="00BD6AE6">
              <w:rPr>
                <w:rFonts w:eastAsia="Calibri" w:cs="Times New Roman"/>
                <w:szCs w:val="24"/>
                <w:lang w:eastAsia="ar-SA"/>
              </w:rPr>
              <w:t>Содержание работ</w:t>
            </w:r>
          </w:p>
        </w:tc>
        <w:tc>
          <w:tcPr>
            <w:tcW w:w="2551" w:type="dxa"/>
            <w:vAlign w:val="center"/>
          </w:tcPr>
          <w:p w:rsidR="00BD6AE6" w:rsidRPr="00BD6AE6" w:rsidRDefault="00BD6AE6" w:rsidP="00BD6AE6">
            <w:pPr>
              <w:suppressAutoHyphens/>
              <w:autoSpaceDE w:val="0"/>
              <w:autoSpaceDN w:val="0"/>
              <w:adjustRightInd w:val="0"/>
              <w:spacing w:line="240" w:lineRule="auto"/>
              <w:rPr>
                <w:rFonts w:eastAsia="Calibri" w:cs="Times New Roman"/>
                <w:szCs w:val="24"/>
                <w:lang w:eastAsia="ar-SA"/>
              </w:rPr>
            </w:pPr>
            <w:r w:rsidRPr="00BD6AE6">
              <w:rPr>
                <w:rFonts w:eastAsia="Calibri" w:cs="Times New Roman"/>
                <w:szCs w:val="24"/>
                <w:lang w:eastAsia="ar-SA"/>
              </w:rPr>
              <w:t>Срок (период) выполнения работ</w:t>
            </w:r>
          </w:p>
        </w:tc>
      </w:tr>
      <w:tr w:rsidR="00BD6AE6" w:rsidRPr="00BD6AE6" w:rsidTr="00BD6AE6">
        <w:trPr>
          <w:gridAfter w:val="2"/>
          <w:wAfter w:w="1478" w:type="dxa"/>
        </w:trPr>
        <w:tc>
          <w:tcPr>
            <w:tcW w:w="675" w:type="dxa"/>
            <w:gridSpan w:val="2"/>
            <w:vAlign w:val="center"/>
          </w:tcPr>
          <w:p w:rsidR="00BD6AE6" w:rsidRPr="00BD6AE6" w:rsidRDefault="00BD6AE6" w:rsidP="00BD6AE6">
            <w:pPr>
              <w:suppressAutoHyphens/>
              <w:autoSpaceDE w:val="0"/>
              <w:autoSpaceDN w:val="0"/>
              <w:adjustRightInd w:val="0"/>
              <w:spacing w:line="240" w:lineRule="auto"/>
              <w:rPr>
                <w:rFonts w:eastAsia="Calibri" w:cs="Times New Roman"/>
                <w:szCs w:val="24"/>
                <w:lang w:eastAsia="ar-SA"/>
              </w:rPr>
            </w:pPr>
            <w:r w:rsidRPr="00BD6AE6">
              <w:rPr>
                <w:rFonts w:eastAsia="Calibri" w:cs="Times New Roman"/>
                <w:szCs w:val="24"/>
                <w:lang w:eastAsia="ar-SA"/>
              </w:rPr>
              <w:t>1.</w:t>
            </w:r>
          </w:p>
        </w:tc>
        <w:tc>
          <w:tcPr>
            <w:tcW w:w="1055" w:type="dxa"/>
            <w:gridSpan w:val="2"/>
            <w:vAlign w:val="center"/>
          </w:tcPr>
          <w:p w:rsidR="00BD6AE6" w:rsidRPr="00BD6AE6" w:rsidRDefault="00BD6AE6" w:rsidP="00BD6AE6">
            <w:pPr>
              <w:suppressAutoHyphens/>
              <w:autoSpaceDE w:val="0"/>
              <w:autoSpaceDN w:val="0"/>
              <w:adjustRightInd w:val="0"/>
              <w:spacing w:line="240" w:lineRule="auto"/>
              <w:rPr>
                <w:rFonts w:eastAsia="Calibri" w:cs="Times New Roman"/>
                <w:szCs w:val="24"/>
                <w:lang w:eastAsia="ar-SA"/>
              </w:rPr>
            </w:pPr>
            <w:r w:rsidRPr="00BD6AE6">
              <w:rPr>
                <w:rFonts w:eastAsia="Calibri" w:cs="Times New Roman"/>
                <w:szCs w:val="24"/>
                <w:lang w:eastAsia="ar-SA"/>
              </w:rPr>
              <w:t>1.</w:t>
            </w:r>
          </w:p>
        </w:tc>
        <w:tc>
          <w:tcPr>
            <w:tcW w:w="5528" w:type="dxa"/>
            <w:gridSpan w:val="4"/>
            <w:vAlign w:val="center"/>
          </w:tcPr>
          <w:p w:rsidR="00BD6AE6" w:rsidRPr="00BD6AE6" w:rsidRDefault="00BD6AE6" w:rsidP="00BD6AE6">
            <w:pPr>
              <w:suppressAutoHyphens/>
              <w:autoSpaceDE w:val="0"/>
              <w:autoSpaceDN w:val="0"/>
              <w:adjustRightInd w:val="0"/>
              <w:spacing w:line="240" w:lineRule="auto"/>
              <w:jc w:val="left"/>
              <w:rPr>
                <w:rFonts w:eastAsia="Calibri" w:cs="Times New Roman"/>
                <w:szCs w:val="24"/>
                <w:lang w:eastAsia="ar-SA"/>
              </w:rPr>
            </w:pPr>
            <w:r w:rsidRPr="00BD6AE6">
              <w:rPr>
                <w:rFonts w:eastAsia="Calibri" w:cs="Times New Roman"/>
                <w:szCs w:val="24"/>
                <w:lang w:eastAsia="ar-SA"/>
              </w:rPr>
              <w:t>Выполнение комплекса работ по восстановлению асфальтобетонного покрытия после ремонта  тепловых сетей в</w:t>
            </w:r>
            <w:r w:rsidRPr="00BD6AE6">
              <w:rPr>
                <w:rFonts w:eastAsia="Calibri" w:cs="Times New Roman"/>
                <w:bCs/>
                <w:szCs w:val="24"/>
                <w:lang w:eastAsia="ar-SA"/>
              </w:rPr>
              <w:t xml:space="preserve"> Ленинском и</w:t>
            </w:r>
            <w:r w:rsidRPr="00BD6AE6">
              <w:rPr>
                <w:rFonts w:eastAsia="Calibri" w:cs="Times New Roman"/>
                <w:szCs w:val="24"/>
                <w:lang w:eastAsia="ar-SA"/>
              </w:rPr>
              <w:t xml:space="preserve"> Октябрьском округах </w:t>
            </w:r>
            <w:proofErr w:type="spellStart"/>
            <w:r w:rsidRPr="00BD6AE6">
              <w:rPr>
                <w:rFonts w:eastAsia="Calibri" w:cs="Times New Roman"/>
                <w:szCs w:val="24"/>
                <w:lang w:eastAsia="ar-SA"/>
              </w:rPr>
              <w:t>г</w:t>
            </w:r>
            <w:proofErr w:type="gramStart"/>
            <w:r w:rsidRPr="00BD6AE6">
              <w:rPr>
                <w:rFonts w:eastAsia="Calibri" w:cs="Times New Roman"/>
                <w:szCs w:val="24"/>
                <w:lang w:eastAsia="ar-SA"/>
              </w:rPr>
              <w:t>.М</w:t>
            </w:r>
            <w:proofErr w:type="gramEnd"/>
            <w:r w:rsidRPr="00BD6AE6">
              <w:rPr>
                <w:rFonts w:eastAsia="Calibri" w:cs="Times New Roman"/>
                <w:szCs w:val="24"/>
                <w:lang w:eastAsia="ar-SA"/>
              </w:rPr>
              <w:t>урманска</w:t>
            </w:r>
            <w:proofErr w:type="spellEnd"/>
          </w:p>
        </w:tc>
        <w:tc>
          <w:tcPr>
            <w:tcW w:w="2551" w:type="dxa"/>
            <w:vAlign w:val="center"/>
          </w:tcPr>
          <w:p w:rsidR="00BD6AE6" w:rsidRPr="00BD6AE6" w:rsidRDefault="00BD6AE6" w:rsidP="00BD6AE6">
            <w:pPr>
              <w:suppressAutoHyphens/>
              <w:autoSpaceDE w:val="0"/>
              <w:autoSpaceDN w:val="0"/>
              <w:adjustRightInd w:val="0"/>
              <w:spacing w:line="240" w:lineRule="auto"/>
              <w:rPr>
                <w:rFonts w:eastAsia="Calibri" w:cs="Times New Roman"/>
                <w:szCs w:val="24"/>
                <w:lang w:eastAsia="ar-SA"/>
              </w:rPr>
            </w:pPr>
            <w:r w:rsidRPr="00BD6AE6">
              <w:rPr>
                <w:rFonts w:eastAsia="Calibri" w:cs="Times New Roman"/>
                <w:szCs w:val="24"/>
                <w:lang w:eastAsia="ar-SA"/>
              </w:rPr>
              <w:t>с момента подписания Договора по 01.10.2015г. включительно</w:t>
            </w:r>
          </w:p>
          <w:p w:rsidR="00BD6AE6" w:rsidRPr="00BD6AE6" w:rsidRDefault="00BD6AE6" w:rsidP="00BD6AE6">
            <w:pPr>
              <w:suppressAutoHyphens/>
              <w:autoSpaceDE w:val="0"/>
              <w:autoSpaceDN w:val="0"/>
              <w:adjustRightInd w:val="0"/>
              <w:spacing w:line="240" w:lineRule="auto"/>
              <w:rPr>
                <w:rFonts w:eastAsia="Calibri" w:cs="Times New Roman"/>
                <w:szCs w:val="24"/>
                <w:lang w:eastAsia="ar-SA"/>
              </w:rPr>
            </w:pPr>
          </w:p>
        </w:tc>
      </w:tr>
      <w:tr w:rsidR="00BD6AE6" w:rsidRPr="00BD6AE6" w:rsidTr="00BD6AE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gridBefore w:val="3"/>
          <w:gridAfter w:val="1"/>
          <w:wBefore w:w="1060" w:type="dxa"/>
          <w:wAfter w:w="1098" w:type="dxa"/>
        </w:trPr>
        <w:tc>
          <w:tcPr>
            <w:tcW w:w="2815" w:type="dxa"/>
            <w:gridSpan w:val="2"/>
            <w:tcBorders>
              <w:top w:val="single" w:sz="4" w:space="0" w:color="FFFFFF"/>
              <w:left w:val="single" w:sz="4" w:space="0" w:color="FFFFFF"/>
              <w:bottom w:val="single" w:sz="4" w:space="0" w:color="FFFFFF"/>
              <w:right w:val="single" w:sz="4" w:space="0" w:color="FFFFFF"/>
            </w:tcBorders>
          </w:tcPr>
          <w:p w:rsidR="00BD6AE6" w:rsidRPr="00BD6AE6" w:rsidRDefault="00BD6AE6" w:rsidP="00BD6AE6">
            <w:pPr>
              <w:tabs>
                <w:tab w:val="left" w:pos="499"/>
              </w:tabs>
              <w:autoSpaceDE w:val="0"/>
              <w:autoSpaceDN w:val="0"/>
              <w:adjustRightInd w:val="0"/>
              <w:spacing w:line="240" w:lineRule="auto"/>
              <w:jc w:val="left"/>
              <w:rPr>
                <w:rFonts w:eastAsia="Calibri" w:cs="Times New Roman"/>
                <w:b/>
                <w:szCs w:val="24"/>
                <w:lang w:eastAsia="ru-RU"/>
              </w:rPr>
            </w:pPr>
          </w:p>
          <w:p w:rsidR="00BD6AE6" w:rsidRPr="00BD6AE6" w:rsidRDefault="00BD6AE6" w:rsidP="00BD6AE6">
            <w:pPr>
              <w:tabs>
                <w:tab w:val="left" w:pos="499"/>
              </w:tabs>
              <w:autoSpaceDE w:val="0"/>
              <w:autoSpaceDN w:val="0"/>
              <w:adjustRightInd w:val="0"/>
              <w:spacing w:line="240" w:lineRule="auto"/>
              <w:jc w:val="left"/>
              <w:rPr>
                <w:rFonts w:eastAsia="Calibri" w:cs="Times New Roman"/>
                <w:b/>
                <w:szCs w:val="24"/>
                <w:lang w:eastAsia="ru-RU"/>
              </w:rPr>
            </w:pPr>
          </w:p>
          <w:p w:rsidR="00BD6AE6" w:rsidRPr="00BD6AE6" w:rsidRDefault="00BD6AE6" w:rsidP="00BD6AE6">
            <w:pPr>
              <w:tabs>
                <w:tab w:val="left" w:pos="499"/>
              </w:tabs>
              <w:autoSpaceDE w:val="0"/>
              <w:autoSpaceDN w:val="0"/>
              <w:adjustRightInd w:val="0"/>
              <w:spacing w:line="240" w:lineRule="auto"/>
              <w:jc w:val="left"/>
              <w:rPr>
                <w:rFonts w:eastAsia="Calibri" w:cs="Times New Roman"/>
                <w:b/>
                <w:szCs w:val="24"/>
                <w:lang w:eastAsia="ru-RU"/>
              </w:rPr>
            </w:pPr>
          </w:p>
          <w:p w:rsidR="00BD6AE6" w:rsidRPr="00BD6AE6" w:rsidRDefault="00BD6AE6" w:rsidP="00BD6AE6">
            <w:pPr>
              <w:tabs>
                <w:tab w:val="left" w:pos="499"/>
              </w:tabs>
              <w:autoSpaceDE w:val="0"/>
              <w:autoSpaceDN w:val="0"/>
              <w:adjustRightInd w:val="0"/>
              <w:spacing w:line="240" w:lineRule="auto"/>
              <w:jc w:val="left"/>
              <w:rPr>
                <w:rFonts w:eastAsia="Calibri" w:cs="Times New Roman"/>
                <w:b/>
                <w:szCs w:val="24"/>
                <w:lang w:eastAsia="ru-RU"/>
              </w:rPr>
            </w:pPr>
          </w:p>
          <w:p w:rsidR="00BD6AE6" w:rsidRPr="00BD6AE6" w:rsidRDefault="00BD6AE6" w:rsidP="00BD6AE6">
            <w:pPr>
              <w:tabs>
                <w:tab w:val="left" w:pos="499"/>
              </w:tabs>
              <w:autoSpaceDE w:val="0"/>
              <w:autoSpaceDN w:val="0"/>
              <w:adjustRightInd w:val="0"/>
              <w:spacing w:line="240" w:lineRule="auto"/>
              <w:jc w:val="left"/>
              <w:rPr>
                <w:rFonts w:eastAsia="Calibri" w:cs="Times New Roman"/>
                <w:b/>
                <w:szCs w:val="24"/>
                <w:lang w:eastAsia="ru-RU"/>
              </w:rPr>
            </w:pPr>
            <w:r w:rsidRPr="00BD6AE6">
              <w:rPr>
                <w:rFonts w:eastAsia="Calibri" w:cs="Times New Roman"/>
                <w:b/>
                <w:szCs w:val="24"/>
                <w:lang w:eastAsia="ru-RU"/>
              </w:rPr>
              <w:t>ЗАКАЗЧИК:</w:t>
            </w:r>
          </w:p>
        </w:tc>
        <w:tc>
          <w:tcPr>
            <w:tcW w:w="2041" w:type="dxa"/>
            <w:gridSpan w:val="2"/>
            <w:tcBorders>
              <w:top w:val="single" w:sz="4" w:space="0" w:color="FFFFFF"/>
              <w:left w:val="single" w:sz="4" w:space="0" w:color="FFFFFF"/>
              <w:bottom w:val="single" w:sz="4" w:space="0" w:color="FFFFFF"/>
              <w:right w:val="single" w:sz="4" w:space="0" w:color="FFFFFF"/>
            </w:tcBorders>
          </w:tcPr>
          <w:p w:rsidR="00BD6AE6" w:rsidRPr="00BD6AE6" w:rsidRDefault="00BD6AE6" w:rsidP="00BD6AE6">
            <w:pPr>
              <w:autoSpaceDE w:val="0"/>
              <w:autoSpaceDN w:val="0"/>
              <w:adjustRightInd w:val="0"/>
              <w:spacing w:line="240" w:lineRule="auto"/>
              <w:rPr>
                <w:rFonts w:eastAsia="Calibri" w:cs="Times New Roman"/>
                <w:b/>
                <w:szCs w:val="24"/>
                <w:lang w:eastAsia="ru-RU"/>
              </w:rPr>
            </w:pPr>
          </w:p>
        </w:tc>
        <w:tc>
          <w:tcPr>
            <w:tcW w:w="4273" w:type="dxa"/>
            <w:gridSpan w:val="3"/>
            <w:tcBorders>
              <w:top w:val="single" w:sz="4" w:space="0" w:color="FFFFFF"/>
              <w:left w:val="single" w:sz="4" w:space="0" w:color="FFFFFF"/>
              <w:bottom w:val="single" w:sz="4" w:space="0" w:color="FFFFFF"/>
              <w:right w:val="single" w:sz="4" w:space="0" w:color="FFFFFF"/>
            </w:tcBorders>
          </w:tcPr>
          <w:p w:rsidR="00BD6AE6" w:rsidRPr="00BD6AE6" w:rsidRDefault="00BD6AE6" w:rsidP="00BD6AE6">
            <w:pPr>
              <w:autoSpaceDE w:val="0"/>
              <w:autoSpaceDN w:val="0"/>
              <w:adjustRightInd w:val="0"/>
              <w:spacing w:line="240" w:lineRule="auto"/>
              <w:jc w:val="left"/>
              <w:rPr>
                <w:rFonts w:eastAsia="Calibri" w:cs="Times New Roman"/>
                <w:b/>
                <w:szCs w:val="24"/>
                <w:lang w:eastAsia="ru-RU"/>
              </w:rPr>
            </w:pPr>
          </w:p>
          <w:p w:rsidR="00BD6AE6" w:rsidRPr="00BD6AE6" w:rsidRDefault="00BD6AE6" w:rsidP="00BD6AE6">
            <w:pPr>
              <w:autoSpaceDE w:val="0"/>
              <w:autoSpaceDN w:val="0"/>
              <w:adjustRightInd w:val="0"/>
              <w:spacing w:line="240" w:lineRule="auto"/>
              <w:jc w:val="left"/>
              <w:rPr>
                <w:rFonts w:eastAsia="Calibri" w:cs="Times New Roman"/>
                <w:b/>
                <w:szCs w:val="24"/>
                <w:lang w:eastAsia="ru-RU"/>
              </w:rPr>
            </w:pPr>
          </w:p>
          <w:p w:rsidR="00BD6AE6" w:rsidRPr="00BD6AE6" w:rsidRDefault="00BD6AE6" w:rsidP="00BD6AE6">
            <w:pPr>
              <w:autoSpaceDE w:val="0"/>
              <w:autoSpaceDN w:val="0"/>
              <w:adjustRightInd w:val="0"/>
              <w:spacing w:line="240" w:lineRule="auto"/>
              <w:jc w:val="left"/>
              <w:rPr>
                <w:rFonts w:eastAsia="Calibri" w:cs="Times New Roman"/>
                <w:b/>
                <w:szCs w:val="24"/>
                <w:lang w:eastAsia="ru-RU"/>
              </w:rPr>
            </w:pPr>
          </w:p>
          <w:p w:rsidR="00BD6AE6" w:rsidRPr="00BD6AE6" w:rsidRDefault="00BD6AE6" w:rsidP="00BD6AE6">
            <w:pPr>
              <w:autoSpaceDE w:val="0"/>
              <w:autoSpaceDN w:val="0"/>
              <w:adjustRightInd w:val="0"/>
              <w:spacing w:line="240" w:lineRule="auto"/>
              <w:jc w:val="left"/>
              <w:rPr>
                <w:rFonts w:eastAsia="Calibri" w:cs="Times New Roman"/>
                <w:b/>
                <w:szCs w:val="24"/>
                <w:lang w:eastAsia="ru-RU"/>
              </w:rPr>
            </w:pPr>
          </w:p>
          <w:p w:rsidR="00BD6AE6" w:rsidRPr="00BD6AE6" w:rsidRDefault="00BD6AE6" w:rsidP="00BD6AE6">
            <w:pPr>
              <w:autoSpaceDE w:val="0"/>
              <w:autoSpaceDN w:val="0"/>
              <w:adjustRightInd w:val="0"/>
              <w:spacing w:line="240" w:lineRule="auto"/>
              <w:jc w:val="left"/>
              <w:rPr>
                <w:rFonts w:eastAsia="Calibri" w:cs="Times New Roman"/>
                <w:b/>
                <w:szCs w:val="24"/>
                <w:lang w:eastAsia="ru-RU"/>
              </w:rPr>
            </w:pPr>
            <w:r w:rsidRPr="00BD6AE6">
              <w:rPr>
                <w:rFonts w:eastAsia="Calibri" w:cs="Times New Roman"/>
                <w:b/>
                <w:szCs w:val="24"/>
                <w:lang w:eastAsia="ru-RU"/>
              </w:rPr>
              <w:t>ПОДРЯДЧИК:</w:t>
            </w:r>
          </w:p>
        </w:tc>
      </w:tr>
      <w:tr w:rsidR="00BD6AE6" w:rsidRPr="00BD6AE6" w:rsidTr="00BD6A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gridBefore w:val="1"/>
          <w:wBefore w:w="113" w:type="dxa"/>
          <w:trHeight w:val="250"/>
        </w:trPr>
        <w:tc>
          <w:tcPr>
            <w:tcW w:w="5019" w:type="dxa"/>
            <w:gridSpan w:val="5"/>
          </w:tcPr>
          <w:p w:rsidR="00BD6AE6" w:rsidRPr="00BD6AE6" w:rsidRDefault="00BD6AE6" w:rsidP="00BD6AE6">
            <w:pPr>
              <w:shd w:val="clear" w:color="auto" w:fill="FFFFFF"/>
              <w:tabs>
                <w:tab w:val="left" w:pos="499"/>
              </w:tabs>
              <w:suppressAutoHyphens/>
              <w:spacing w:line="240" w:lineRule="auto"/>
              <w:jc w:val="left"/>
              <w:rPr>
                <w:rFonts w:eastAsia="Calibri" w:cs="Times New Roman"/>
                <w:b/>
                <w:bCs/>
                <w:szCs w:val="24"/>
                <w:lang w:eastAsia="ar-SA"/>
              </w:rPr>
            </w:pPr>
            <w:r w:rsidRPr="00BD6AE6">
              <w:rPr>
                <w:rFonts w:eastAsia="Calibri" w:cs="Times New Roman"/>
                <w:b/>
                <w:bCs/>
                <w:szCs w:val="24"/>
                <w:lang w:eastAsia="ar-SA"/>
              </w:rPr>
              <w:t xml:space="preserve">ОАО «Мурманэнергосбыт» </w:t>
            </w:r>
          </w:p>
          <w:p w:rsidR="00BD6AE6" w:rsidRPr="00BD6AE6" w:rsidRDefault="00BD6AE6" w:rsidP="00BD6AE6">
            <w:pPr>
              <w:shd w:val="clear" w:color="auto" w:fill="FFFFFF"/>
              <w:tabs>
                <w:tab w:val="left" w:pos="499"/>
              </w:tabs>
              <w:suppressAutoHyphens/>
              <w:spacing w:line="240" w:lineRule="auto"/>
              <w:ind w:left="1027"/>
              <w:jc w:val="left"/>
              <w:rPr>
                <w:rFonts w:eastAsia="Calibri" w:cs="Times New Roman"/>
                <w:b/>
                <w:bCs/>
                <w:szCs w:val="24"/>
                <w:lang w:eastAsia="ar-SA"/>
              </w:rPr>
            </w:pPr>
          </w:p>
          <w:p w:rsidR="00BD6AE6" w:rsidRPr="00BD6AE6" w:rsidRDefault="00BD6AE6" w:rsidP="00BD6AE6">
            <w:pPr>
              <w:shd w:val="clear" w:color="auto" w:fill="FFFFFF"/>
              <w:tabs>
                <w:tab w:val="left" w:pos="499"/>
              </w:tabs>
              <w:suppressAutoHyphens/>
              <w:spacing w:line="240" w:lineRule="auto"/>
              <w:jc w:val="left"/>
              <w:rPr>
                <w:rFonts w:eastAsia="Calibri" w:cs="Times New Roman"/>
                <w:b/>
                <w:bCs/>
                <w:szCs w:val="24"/>
                <w:lang w:eastAsia="ar-SA"/>
              </w:rPr>
            </w:pPr>
            <w:r w:rsidRPr="00BD6AE6">
              <w:rPr>
                <w:rFonts w:eastAsia="Calibri" w:cs="Times New Roman"/>
                <w:b/>
                <w:bCs/>
                <w:sz w:val="20"/>
                <w:szCs w:val="20"/>
                <w:lang w:eastAsia="ar-SA"/>
              </w:rPr>
              <w:t>_________________</w:t>
            </w:r>
            <w:r w:rsidRPr="00BD6AE6">
              <w:rPr>
                <w:rFonts w:eastAsia="Calibri" w:cs="Times New Roman"/>
                <w:b/>
                <w:bCs/>
                <w:szCs w:val="24"/>
                <w:lang w:eastAsia="ar-SA"/>
              </w:rPr>
              <w:t>/</w:t>
            </w:r>
            <w:r w:rsidRPr="00BD6AE6">
              <w:rPr>
                <w:rFonts w:eastAsia="Calibri" w:cs="Times New Roman"/>
                <w:bCs/>
                <w:szCs w:val="24"/>
                <w:lang w:eastAsia="ar-SA"/>
              </w:rPr>
              <w:t xml:space="preserve"> _______________</w:t>
            </w:r>
          </w:p>
          <w:p w:rsidR="00BD6AE6" w:rsidRPr="00BD6AE6" w:rsidRDefault="00BD6AE6" w:rsidP="00BD6AE6">
            <w:pPr>
              <w:shd w:val="clear" w:color="auto" w:fill="FFFFFF"/>
              <w:tabs>
                <w:tab w:val="left" w:pos="499"/>
              </w:tabs>
              <w:suppressAutoHyphens/>
              <w:spacing w:line="240" w:lineRule="auto"/>
              <w:ind w:left="1027"/>
              <w:jc w:val="left"/>
              <w:rPr>
                <w:rFonts w:eastAsia="Calibri" w:cs="Times New Roman"/>
                <w:b/>
                <w:bCs/>
                <w:szCs w:val="24"/>
                <w:lang w:eastAsia="ar-SA"/>
              </w:rPr>
            </w:pPr>
          </w:p>
          <w:p w:rsidR="00BD6AE6" w:rsidRPr="00BD6AE6" w:rsidRDefault="00BD6AE6" w:rsidP="00BD6AE6">
            <w:pPr>
              <w:tabs>
                <w:tab w:val="left" w:pos="499"/>
              </w:tabs>
              <w:spacing w:line="240" w:lineRule="auto"/>
              <w:jc w:val="both"/>
              <w:rPr>
                <w:rFonts w:eastAsia="Times New Roman" w:cs="Times New Roman"/>
                <w:b/>
                <w:spacing w:val="10"/>
                <w:szCs w:val="24"/>
                <w:lang w:eastAsia="x-none"/>
              </w:rPr>
            </w:pPr>
            <w:r w:rsidRPr="00BD6AE6">
              <w:rPr>
                <w:rFonts w:eastAsia="Times New Roman" w:cs="Times New Roman"/>
                <w:b/>
                <w:spacing w:val="10"/>
                <w:szCs w:val="24"/>
                <w:lang w:eastAsia="x-none"/>
              </w:rPr>
              <w:t xml:space="preserve">       М.П.</w:t>
            </w:r>
          </w:p>
        </w:tc>
        <w:tc>
          <w:tcPr>
            <w:tcW w:w="6155" w:type="dxa"/>
            <w:gridSpan w:val="5"/>
          </w:tcPr>
          <w:p w:rsidR="00BD6AE6" w:rsidRPr="00BD6AE6" w:rsidRDefault="00BD6AE6" w:rsidP="00BD6AE6">
            <w:pPr>
              <w:shd w:val="clear" w:color="auto" w:fill="FFFFFF"/>
              <w:suppressAutoHyphens/>
              <w:spacing w:line="240" w:lineRule="auto"/>
              <w:jc w:val="left"/>
              <w:rPr>
                <w:rFonts w:eastAsia="Calibri" w:cs="Times New Roman"/>
                <w:b/>
                <w:bCs/>
                <w:szCs w:val="24"/>
                <w:lang w:eastAsia="ar-SA"/>
              </w:rPr>
            </w:pPr>
            <w:r w:rsidRPr="00BD6AE6">
              <w:rPr>
                <w:rFonts w:eastAsia="Calibri" w:cs="Times New Roman"/>
                <w:b/>
                <w:bCs/>
                <w:szCs w:val="24"/>
                <w:lang w:eastAsia="ar-SA"/>
              </w:rPr>
              <w:t xml:space="preserve">______________________________   </w:t>
            </w:r>
          </w:p>
          <w:p w:rsidR="00BD6AE6" w:rsidRPr="00BD6AE6" w:rsidRDefault="00BD6AE6" w:rsidP="00BD6AE6">
            <w:pPr>
              <w:shd w:val="clear" w:color="auto" w:fill="FFFFFF"/>
              <w:suppressAutoHyphens/>
              <w:spacing w:line="240" w:lineRule="auto"/>
              <w:jc w:val="left"/>
              <w:rPr>
                <w:rFonts w:eastAsia="Calibri" w:cs="Times New Roman"/>
                <w:b/>
                <w:bCs/>
                <w:szCs w:val="24"/>
                <w:lang w:eastAsia="ar-SA"/>
              </w:rPr>
            </w:pPr>
            <w:r w:rsidRPr="00BD6AE6">
              <w:rPr>
                <w:rFonts w:eastAsia="Calibri" w:cs="Times New Roman"/>
                <w:b/>
                <w:bCs/>
                <w:szCs w:val="24"/>
                <w:lang w:eastAsia="ar-SA"/>
              </w:rPr>
              <w:t xml:space="preserve"> </w:t>
            </w:r>
            <w:r w:rsidRPr="00BD6AE6">
              <w:rPr>
                <w:rFonts w:eastAsia="Calibri" w:cs="Times New Roman"/>
                <w:b/>
                <w:bCs/>
                <w:szCs w:val="24"/>
                <w:lang w:eastAsia="ar-SA"/>
              </w:rPr>
              <w:tab/>
            </w:r>
          </w:p>
          <w:p w:rsidR="00BD6AE6" w:rsidRPr="00BD6AE6" w:rsidRDefault="00BD6AE6" w:rsidP="00BD6AE6">
            <w:pPr>
              <w:shd w:val="clear" w:color="auto" w:fill="FFFFFF"/>
              <w:suppressAutoHyphens/>
              <w:spacing w:line="240" w:lineRule="auto"/>
              <w:jc w:val="left"/>
              <w:rPr>
                <w:rFonts w:eastAsia="Calibri" w:cs="Times New Roman"/>
                <w:bCs/>
                <w:szCs w:val="24"/>
                <w:u w:val="single"/>
                <w:lang w:eastAsia="ar-SA"/>
              </w:rPr>
            </w:pPr>
            <w:r w:rsidRPr="00BD6AE6">
              <w:rPr>
                <w:rFonts w:eastAsia="Calibri" w:cs="Times New Roman"/>
                <w:b/>
                <w:bCs/>
                <w:sz w:val="20"/>
                <w:szCs w:val="20"/>
                <w:lang w:eastAsia="ar-SA"/>
              </w:rPr>
              <w:t>__________________</w:t>
            </w:r>
            <w:r w:rsidRPr="00BD6AE6">
              <w:rPr>
                <w:rFonts w:eastAsia="Calibri" w:cs="Times New Roman"/>
                <w:bCs/>
                <w:szCs w:val="24"/>
                <w:lang w:eastAsia="ar-SA"/>
              </w:rPr>
              <w:t>/_______________</w:t>
            </w:r>
          </w:p>
          <w:p w:rsidR="00BD6AE6" w:rsidRPr="00BD6AE6" w:rsidRDefault="00BD6AE6" w:rsidP="00BD6AE6">
            <w:pPr>
              <w:shd w:val="clear" w:color="auto" w:fill="FFFFFF"/>
              <w:suppressAutoHyphens/>
              <w:spacing w:line="240" w:lineRule="auto"/>
              <w:jc w:val="left"/>
              <w:rPr>
                <w:rFonts w:eastAsia="Calibri" w:cs="Times New Roman"/>
                <w:b/>
                <w:bCs/>
                <w:szCs w:val="24"/>
                <w:lang w:eastAsia="ar-SA"/>
              </w:rPr>
            </w:pPr>
          </w:p>
          <w:p w:rsidR="00BD6AE6" w:rsidRPr="00BD6AE6" w:rsidRDefault="00BD6AE6" w:rsidP="00BD6AE6">
            <w:pPr>
              <w:shd w:val="clear" w:color="auto" w:fill="FFFFFF"/>
              <w:suppressAutoHyphens/>
              <w:spacing w:line="240" w:lineRule="auto"/>
              <w:jc w:val="left"/>
              <w:rPr>
                <w:rFonts w:eastAsia="Calibri" w:cs="Times New Roman"/>
                <w:b/>
                <w:bCs/>
                <w:szCs w:val="24"/>
                <w:lang w:eastAsia="ar-SA"/>
              </w:rPr>
            </w:pPr>
          </w:p>
          <w:p w:rsidR="00BD6AE6" w:rsidRPr="00BD6AE6" w:rsidRDefault="00BD6AE6" w:rsidP="00BD6AE6">
            <w:pPr>
              <w:spacing w:line="240" w:lineRule="auto"/>
              <w:ind w:firstLine="567"/>
              <w:jc w:val="both"/>
              <w:rPr>
                <w:rFonts w:eastAsia="Times New Roman" w:cs="Times New Roman"/>
                <w:b/>
                <w:spacing w:val="10"/>
                <w:szCs w:val="24"/>
                <w:lang w:eastAsia="x-none"/>
              </w:rPr>
            </w:pPr>
            <w:r w:rsidRPr="00BD6AE6">
              <w:rPr>
                <w:rFonts w:eastAsia="Times New Roman" w:cs="Times New Roman"/>
                <w:b/>
                <w:spacing w:val="10"/>
                <w:szCs w:val="24"/>
                <w:lang w:eastAsia="x-none"/>
              </w:rPr>
              <w:t>М.П.</w:t>
            </w:r>
          </w:p>
          <w:p w:rsidR="00BD6AE6" w:rsidRPr="00BD6AE6" w:rsidRDefault="00BD6AE6" w:rsidP="00BD6AE6">
            <w:pPr>
              <w:spacing w:line="240" w:lineRule="auto"/>
              <w:ind w:firstLine="567"/>
              <w:jc w:val="both"/>
              <w:rPr>
                <w:rFonts w:eastAsia="Times New Roman" w:cs="Times New Roman"/>
                <w:b/>
                <w:spacing w:val="10"/>
                <w:szCs w:val="24"/>
                <w:lang w:eastAsia="x-none"/>
              </w:rPr>
            </w:pPr>
          </w:p>
          <w:p w:rsidR="00BD6AE6" w:rsidRPr="00BD6AE6" w:rsidRDefault="00BD6AE6" w:rsidP="00BD6AE6">
            <w:pPr>
              <w:spacing w:line="240" w:lineRule="auto"/>
              <w:ind w:firstLine="567"/>
              <w:jc w:val="both"/>
              <w:rPr>
                <w:rFonts w:eastAsia="Times New Roman" w:cs="Times New Roman"/>
                <w:b/>
                <w:spacing w:val="10"/>
                <w:szCs w:val="24"/>
                <w:lang w:eastAsia="x-none"/>
              </w:rPr>
            </w:pPr>
          </w:p>
        </w:tc>
      </w:tr>
    </w:tbl>
    <w:p w:rsidR="00BD6AE6" w:rsidRPr="00BD6AE6" w:rsidRDefault="00BD6AE6" w:rsidP="00BD6AE6">
      <w:pPr>
        <w:suppressAutoHyphens/>
        <w:autoSpaceDE w:val="0"/>
        <w:autoSpaceDN w:val="0"/>
        <w:adjustRightInd w:val="0"/>
        <w:spacing w:line="240" w:lineRule="auto"/>
        <w:ind w:firstLine="540"/>
        <w:jc w:val="right"/>
        <w:rPr>
          <w:rFonts w:eastAsia="Calibri" w:cs="Times New Roman"/>
          <w:szCs w:val="24"/>
          <w:lang w:eastAsia="ar-SA"/>
        </w:rPr>
      </w:pPr>
    </w:p>
    <w:p w:rsidR="00BD6AE6" w:rsidRPr="00BD6AE6" w:rsidRDefault="00BD6AE6" w:rsidP="00BD6AE6">
      <w:pPr>
        <w:suppressAutoHyphens/>
        <w:autoSpaceDE w:val="0"/>
        <w:autoSpaceDN w:val="0"/>
        <w:adjustRightInd w:val="0"/>
        <w:spacing w:line="240" w:lineRule="auto"/>
        <w:ind w:firstLine="540"/>
        <w:jc w:val="right"/>
        <w:rPr>
          <w:rFonts w:eastAsia="Calibri" w:cs="Times New Roman"/>
          <w:szCs w:val="24"/>
          <w:lang w:eastAsia="ar-SA"/>
        </w:rPr>
      </w:pPr>
    </w:p>
    <w:p w:rsidR="00BD6AE6" w:rsidRPr="00BD6AE6" w:rsidRDefault="00BD6AE6" w:rsidP="00BD6AE6">
      <w:pPr>
        <w:suppressAutoHyphens/>
        <w:autoSpaceDE w:val="0"/>
        <w:autoSpaceDN w:val="0"/>
        <w:adjustRightInd w:val="0"/>
        <w:spacing w:line="240" w:lineRule="auto"/>
        <w:ind w:firstLine="540"/>
        <w:jc w:val="right"/>
        <w:rPr>
          <w:rFonts w:eastAsia="Calibri" w:cs="Times New Roman"/>
          <w:szCs w:val="24"/>
          <w:lang w:eastAsia="ar-SA"/>
        </w:rPr>
      </w:pPr>
    </w:p>
    <w:p w:rsidR="00BD6AE6" w:rsidRPr="00BD6AE6" w:rsidRDefault="00BD6AE6" w:rsidP="00BD6AE6">
      <w:pPr>
        <w:suppressAutoHyphens/>
        <w:autoSpaceDE w:val="0"/>
        <w:autoSpaceDN w:val="0"/>
        <w:adjustRightInd w:val="0"/>
        <w:spacing w:line="240" w:lineRule="auto"/>
        <w:ind w:firstLine="540"/>
        <w:jc w:val="right"/>
        <w:rPr>
          <w:rFonts w:eastAsia="Calibri" w:cs="Times New Roman"/>
          <w:szCs w:val="24"/>
          <w:lang w:eastAsia="ar-SA"/>
        </w:rPr>
      </w:pPr>
    </w:p>
    <w:p w:rsidR="00BD6AE6" w:rsidRPr="00BD6AE6" w:rsidRDefault="00BD6AE6" w:rsidP="00BD6AE6">
      <w:pPr>
        <w:suppressAutoHyphens/>
        <w:autoSpaceDE w:val="0"/>
        <w:autoSpaceDN w:val="0"/>
        <w:adjustRightInd w:val="0"/>
        <w:spacing w:line="240" w:lineRule="auto"/>
        <w:ind w:firstLine="540"/>
        <w:jc w:val="right"/>
        <w:rPr>
          <w:rFonts w:eastAsia="Calibri" w:cs="Times New Roman"/>
          <w:szCs w:val="24"/>
          <w:lang w:eastAsia="ar-SA"/>
        </w:rPr>
      </w:pPr>
    </w:p>
    <w:p w:rsidR="00BD6AE6" w:rsidRPr="00BD6AE6" w:rsidRDefault="00BD6AE6" w:rsidP="00BD6AE6">
      <w:pPr>
        <w:suppressAutoHyphens/>
        <w:autoSpaceDE w:val="0"/>
        <w:autoSpaceDN w:val="0"/>
        <w:adjustRightInd w:val="0"/>
        <w:spacing w:line="240" w:lineRule="auto"/>
        <w:ind w:firstLine="540"/>
        <w:jc w:val="right"/>
        <w:rPr>
          <w:rFonts w:eastAsia="Calibri" w:cs="Times New Roman"/>
          <w:szCs w:val="24"/>
          <w:lang w:eastAsia="ar-SA"/>
        </w:rPr>
      </w:pPr>
    </w:p>
    <w:p w:rsidR="00BD6AE6" w:rsidRPr="00BD6AE6" w:rsidRDefault="00BD6AE6" w:rsidP="00BD6AE6">
      <w:pPr>
        <w:suppressAutoHyphens/>
        <w:autoSpaceDE w:val="0"/>
        <w:autoSpaceDN w:val="0"/>
        <w:adjustRightInd w:val="0"/>
        <w:spacing w:line="240" w:lineRule="auto"/>
        <w:ind w:firstLine="540"/>
        <w:jc w:val="right"/>
        <w:rPr>
          <w:rFonts w:eastAsia="Calibri" w:cs="Times New Roman"/>
          <w:szCs w:val="24"/>
          <w:lang w:eastAsia="ar-SA"/>
        </w:rPr>
      </w:pPr>
    </w:p>
    <w:p w:rsidR="00BD6AE6" w:rsidRPr="00BD6AE6" w:rsidRDefault="00BD6AE6" w:rsidP="00BD6AE6">
      <w:pPr>
        <w:suppressAutoHyphens/>
        <w:autoSpaceDE w:val="0"/>
        <w:autoSpaceDN w:val="0"/>
        <w:adjustRightInd w:val="0"/>
        <w:spacing w:line="240" w:lineRule="auto"/>
        <w:ind w:firstLine="540"/>
        <w:jc w:val="right"/>
        <w:rPr>
          <w:rFonts w:eastAsia="Calibri" w:cs="Times New Roman"/>
          <w:szCs w:val="24"/>
          <w:lang w:eastAsia="ar-SA"/>
        </w:rPr>
      </w:pPr>
    </w:p>
    <w:p w:rsidR="00BD6AE6" w:rsidRPr="00BD6AE6" w:rsidRDefault="00BD6AE6" w:rsidP="00BD6AE6">
      <w:pPr>
        <w:suppressAutoHyphens/>
        <w:autoSpaceDE w:val="0"/>
        <w:autoSpaceDN w:val="0"/>
        <w:adjustRightInd w:val="0"/>
        <w:spacing w:line="240" w:lineRule="auto"/>
        <w:ind w:firstLine="540"/>
        <w:jc w:val="right"/>
        <w:rPr>
          <w:rFonts w:eastAsia="Calibri" w:cs="Times New Roman"/>
          <w:szCs w:val="24"/>
          <w:lang w:eastAsia="ar-SA"/>
        </w:rPr>
      </w:pPr>
    </w:p>
    <w:p w:rsidR="00F563DF" w:rsidRDefault="00F563DF" w:rsidP="00BD6AE6">
      <w:pPr>
        <w:suppressAutoHyphens/>
        <w:autoSpaceDE w:val="0"/>
        <w:autoSpaceDN w:val="0"/>
        <w:adjustRightInd w:val="0"/>
        <w:spacing w:line="240" w:lineRule="auto"/>
        <w:ind w:firstLine="540"/>
        <w:jc w:val="right"/>
        <w:rPr>
          <w:rFonts w:eastAsia="Calibri" w:cs="Times New Roman"/>
          <w:szCs w:val="24"/>
          <w:lang w:eastAsia="ar-SA"/>
        </w:rPr>
      </w:pPr>
    </w:p>
    <w:p w:rsidR="00BD6AE6" w:rsidRPr="00BD6AE6" w:rsidRDefault="00BD6AE6" w:rsidP="00BD6AE6">
      <w:pPr>
        <w:suppressAutoHyphens/>
        <w:autoSpaceDE w:val="0"/>
        <w:autoSpaceDN w:val="0"/>
        <w:adjustRightInd w:val="0"/>
        <w:spacing w:line="240" w:lineRule="auto"/>
        <w:ind w:firstLine="540"/>
        <w:jc w:val="right"/>
        <w:rPr>
          <w:rFonts w:eastAsia="Calibri" w:cs="Times New Roman"/>
          <w:szCs w:val="24"/>
          <w:lang w:eastAsia="ar-SA"/>
        </w:rPr>
      </w:pPr>
      <w:r w:rsidRPr="00BD6AE6">
        <w:rPr>
          <w:rFonts w:eastAsia="Calibri" w:cs="Times New Roman"/>
          <w:szCs w:val="24"/>
          <w:lang w:eastAsia="ar-SA"/>
        </w:rPr>
        <w:lastRenderedPageBreak/>
        <w:t>Приложение №4</w:t>
      </w:r>
    </w:p>
    <w:p w:rsidR="00BD6AE6" w:rsidRPr="00BD6AE6" w:rsidRDefault="00BD6AE6" w:rsidP="00BD6AE6">
      <w:pPr>
        <w:suppressAutoHyphens/>
        <w:autoSpaceDE w:val="0"/>
        <w:autoSpaceDN w:val="0"/>
        <w:adjustRightInd w:val="0"/>
        <w:spacing w:line="240" w:lineRule="auto"/>
        <w:ind w:firstLine="540"/>
        <w:jc w:val="right"/>
        <w:rPr>
          <w:rFonts w:eastAsia="Calibri" w:cs="Times New Roman"/>
          <w:szCs w:val="24"/>
          <w:lang w:eastAsia="ar-SA"/>
        </w:rPr>
      </w:pPr>
      <w:r w:rsidRPr="00BD6AE6">
        <w:rPr>
          <w:rFonts w:eastAsia="Calibri" w:cs="Times New Roman"/>
          <w:szCs w:val="24"/>
          <w:lang w:eastAsia="ar-SA"/>
        </w:rPr>
        <w:t xml:space="preserve">к Договору </w:t>
      </w:r>
      <w:r w:rsidRPr="00BD6AE6">
        <w:rPr>
          <w:rFonts w:eastAsia="Times New Roman" w:cs="Times New Roman"/>
          <w:szCs w:val="24"/>
          <w:lang w:eastAsia="ru-RU"/>
        </w:rPr>
        <w:t xml:space="preserve">№________ </w:t>
      </w:r>
      <w:r w:rsidRPr="00BD6AE6">
        <w:rPr>
          <w:rFonts w:eastAsia="Calibri" w:cs="Times New Roman"/>
          <w:szCs w:val="24"/>
          <w:lang w:eastAsia="ar-SA"/>
        </w:rPr>
        <w:t>от «__» ___________ 20__ г.</w:t>
      </w:r>
    </w:p>
    <w:p w:rsidR="00BD6AE6" w:rsidRPr="00BD6AE6" w:rsidRDefault="00BD6AE6" w:rsidP="00BD6AE6">
      <w:pPr>
        <w:suppressAutoHyphens/>
        <w:autoSpaceDE w:val="0"/>
        <w:autoSpaceDN w:val="0"/>
        <w:adjustRightInd w:val="0"/>
        <w:spacing w:line="240" w:lineRule="auto"/>
        <w:ind w:firstLine="540"/>
        <w:jc w:val="right"/>
        <w:rPr>
          <w:rFonts w:eastAsia="Calibri" w:cs="Times New Roman"/>
          <w:szCs w:val="24"/>
          <w:lang w:eastAsia="ar-SA"/>
        </w:rPr>
      </w:pPr>
    </w:p>
    <w:p w:rsidR="00BD6AE6" w:rsidRPr="00BD6AE6" w:rsidRDefault="00BD6AE6" w:rsidP="00BD6AE6">
      <w:pPr>
        <w:suppressAutoHyphens/>
        <w:autoSpaceDE w:val="0"/>
        <w:autoSpaceDN w:val="0"/>
        <w:adjustRightInd w:val="0"/>
        <w:spacing w:line="240" w:lineRule="auto"/>
        <w:ind w:firstLine="540"/>
        <w:jc w:val="right"/>
        <w:rPr>
          <w:rFonts w:eastAsia="Calibri" w:cs="Times New Roman"/>
          <w:szCs w:val="24"/>
          <w:lang w:eastAsia="ar-SA"/>
        </w:rPr>
      </w:pPr>
    </w:p>
    <w:p w:rsidR="00BD6AE6" w:rsidRPr="00BD6AE6" w:rsidRDefault="00BD6AE6" w:rsidP="00BD6AE6">
      <w:pPr>
        <w:suppressAutoHyphens/>
        <w:autoSpaceDE w:val="0"/>
        <w:autoSpaceDN w:val="0"/>
        <w:adjustRightInd w:val="0"/>
        <w:spacing w:line="240" w:lineRule="auto"/>
        <w:ind w:firstLine="540"/>
        <w:jc w:val="right"/>
        <w:rPr>
          <w:rFonts w:eastAsia="Calibri" w:cs="Times New Roman"/>
          <w:szCs w:val="24"/>
          <w:lang w:eastAsia="ar-SA"/>
        </w:rPr>
      </w:pPr>
    </w:p>
    <w:p w:rsidR="00BD6AE6" w:rsidRPr="00BD6AE6" w:rsidRDefault="00BD6AE6" w:rsidP="00BD6AE6">
      <w:pPr>
        <w:suppressAutoHyphens/>
        <w:autoSpaceDE w:val="0"/>
        <w:autoSpaceDN w:val="0"/>
        <w:adjustRightInd w:val="0"/>
        <w:spacing w:line="240" w:lineRule="auto"/>
        <w:ind w:firstLine="540"/>
        <w:jc w:val="right"/>
        <w:rPr>
          <w:rFonts w:eastAsia="Calibri" w:cs="Times New Roman"/>
          <w:szCs w:val="24"/>
          <w:lang w:eastAsia="ar-SA"/>
        </w:rPr>
      </w:pPr>
    </w:p>
    <w:p w:rsidR="00BD6AE6" w:rsidRPr="00BD6AE6" w:rsidRDefault="00BD6AE6" w:rsidP="00BD6AE6">
      <w:pPr>
        <w:suppressAutoHyphens/>
        <w:autoSpaceDE w:val="0"/>
        <w:autoSpaceDN w:val="0"/>
        <w:adjustRightInd w:val="0"/>
        <w:spacing w:line="240" w:lineRule="auto"/>
        <w:ind w:firstLine="540"/>
        <w:rPr>
          <w:rFonts w:eastAsia="Calibri" w:cs="Times New Roman"/>
          <w:b/>
          <w:szCs w:val="24"/>
          <w:lang w:eastAsia="ar-SA"/>
        </w:rPr>
      </w:pPr>
      <w:r w:rsidRPr="00BD6AE6">
        <w:rPr>
          <w:rFonts w:eastAsia="Calibri" w:cs="Times New Roman"/>
          <w:b/>
          <w:szCs w:val="24"/>
          <w:lang w:eastAsia="ar-SA"/>
        </w:rPr>
        <w:t xml:space="preserve">АКТ </w:t>
      </w:r>
    </w:p>
    <w:p w:rsidR="00BD6AE6" w:rsidRPr="00BD6AE6" w:rsidRDefault="00BD6AE6" w:rsidP="00BD6AE6">
      <w:pPr>
        <w:suppressAutoHyphens/>
        <w:autoSpaceDE w:val="0"/>
        <w:autoSpaceDN w:val="0"/>
        <w:adjustRightInd w:val="0"/>
        <w:spacing w:line="240" w:lineRule="auto"/>
        <w:ind w:firstLine="540"/>
        <w:rPr>
          <w:rFonts w:eastAsia="Calibri" w:cs="Times New Roman"/>
          <w:b/>
          <w:szCs w:val="24"/>
          <w:lang w:eastAsia="ar-SA"/>
        </w:rPr>
      </w:pPr>
      <w:r w:rsidRPr="00BD6AE6">
        <w:rPr>
          <w:rFonts w:eastAsia="Calibri" w:cs="Times New Roman"/>
          <w:b/>
          <w:szCs w:val="24"/>
          <w:lang w:eastAsia="ar-SA"/>
        </w:rPr>
        <w:t>ПРИЕМКИ ПРИЕМОЧНОЙ КОМИССИИ</w:t>
      </w:r>
    </w:p>
    <w:p w:rsidR="00BD6AE6" w:rsidRPr="00BD6AE6" w:rsidRDefault="00BD6AE6" w:rsidP="00BD6AE6">
      <w:pPr>
        <w:suppressAutoHyphens/>
        <w:autoSpaceDE w:val="0"/>
        <w:autoSpaceDN w:val="0"/>
        <w:adjustRightInd w:val="0"/>
        <w:spacing w:line="240" w:lineRule="auto"/>
        <w:ind w:firstLine="540"/>
        <w:rPr>
          <w:rFonts w:eastAsia="Calibri" w:cs="Times New Roman"/>
          <w:szCs w:val="24"/>
          <w:lang w:eastAsia="ar-SA"/>
        </w:rPr>
      </w:pPr>
    </w:p>
    <w:p w:rsidR="00BD6AE6" w:rsidRPr="00BD6AE6" w:rsidRDefault="00BD6AE6" w:rsidP="00BD6AE6">
      <w:pPr>
        <w:suppressAutoHyphens/>
        <w:autoSpaceDE w:val="0"/>
        <w:autoSpaceDN w:val="0"/>
        <w:adjustRightInd w:val="0"/>
        <w:spacing w:line="240" w:lineRule="auto"/>
        <w:jc w:val="both"/>
        <w:rPr>
          <w:rFonts w:eastAsia="Calibri" w:cs="Times New Roman"/>
          <w:szCs w:val="24"/>
          <w:lang w:eastAsia="ar-SA"/>
        </w:rPr>
      </w:pPr>
      <w:r w:rsidRPr="00BD6AE6">
        <w:rPr>
          <w:rFonts w:eastAsia="Calibri" w:cs="Times New Roman"/>
          <w:szCs w:val="24"/>
          <w:lang w:eastAsia="ar-SA"/>
        </w:rPr>
        <w:t xml:space="preserve">г. Мурманск                                                             </w:t>
      </w:r>
      <w:r w:rsidRPr="00BD6AE6">
        <w:rPr>
          <w:rFonts w:eastAsia="Calibri" w:cs="Times New Roman"/>
          <w:szCs w:val="24"/>
          <w:lang w:eastAsia="ar-SA"/>
        </w:rPr>
        <w:tab/>
      </w:r>
      <w:r w:rsidRPr="00BD6AE6">
        <w:rPr>
          <w:rFonts w:eastAsia="Calibri" w:cs="Times New Roman"/>
          <w:szCs w:val="24"/>
          <w:lang w:eastAsia="ar-SA"/>
        </w:rPr>
        <w:tab/>
      </w:r>
      <w:r w:rsidRPr="00BD6AE6">
        <w:rPr>
          <w:rFonts w:eastAsia="Calibri" w:cs="Times New Roman"/>
          <w:szCs w:val="24"/>
          <w:lang w:eastAsia="ar-SA"/>
        </w:rPr>
        <w:tab/>
        <w:t xml:space="preserve"> «____»___________ 2015 г.</w:t>
      </w:r>
    </w:p>
    <w:p w:rsidR="00BD6AE6" w:rsidRPr="00BD6AE6" w:rsidRDefault="00BD6AE6" w:rsidP="00BD6AE6">
      <w:pPr>
        <w:suppressAutoHyphens/>
        <w:autoSpaceDE w:val="0"/>
        <w:autoSpaceDN w:val="0"/>
        <w:adjustRightInd w:val="0"/>
        <w:spacing w:line="240" w:lineRule="auto"/>
        <w:ind w:firstLine="540"/>
        <w:rPr>
          <w:rFonts w:eastAsia="Calibri" w:cs="Times New Roman"/>
          <w:szCs w:val="24"/>
          <w:lang w:eastAsia="ar-SA"/>
        </w:rPr>
      </w:pPr>
    </w:p>
    <w:p w:rsidR="00BD6AE6" w:rsidRPr="00BD6AE6" w:rsidRDefault="00BD6AE6" w:rsidP="00BD6AE6">
      <w:pPr>
        <w:suppressAutoHyphens/>
        <w:autoSpaceDE w:val="0"/>
        <w:autoSpaceDN w:val="0"/>
        <w:adjustRightInd w:val="0"/>
        <w:spacing w:line="240" w:lineRule="auto"/>
        <w:ind w:firstLine="540"/>
        <w:rPr>
          <w:rFonts w:eastAsia="Calibri" w:cs="Times New Roman"/>
          <w:b/>
          <w:szCs w:val="24"/>
          <w:lang w:eastAsia="ar-SA"/>
        </w:rPr>
      </w:pPr>
    </w:p>
    <w:p w:rsidR="00BD6AE6" w:rsidRPr="00BD6AE6" w:rsidRDefault="00BD6AE6" w:rsidP="00BD6AE6">
      <w:pPr>
        <w:suppressAutoHyphens/>
        <w:spacing w:line="240" w:lineRule="auto"/>
        <w:ind w:left="360"/>
        <w:jc w:val="both"/>
        <w:rPr>
          <w:rFonts w:eastAsia="Calibri" w:cs="Times New Roman"/>
          <w:szCs w:val="24"/>
          <w:lang w:eastAsia="ar-SA"/>
        </w:rPr>
      </w:pPr>
      <w:r w:rsidRPr="00BD6AE6">
        <w:rPr>
          <w:rFonts w:eastAsia="Calibri" w:cs="Times New Roman"/>
          <w:szCs w:val="24"/>
          <w:lang w:eastAsia="ar-SA"/>
        </w:rPr>
        <w:t>Во исполнение Раздела 3 Договора подряда № _______ от «___» ____________ 2015 г. приемочная комиссия в составе:</w:t>
      </w:r>
    </w:p>
    <w:p w:rsidR="00BD6AE6" w:rsidRPr="00BD6AE6" w:rsidRDefault="00BD6AE6" w:rsidP="00BD6AE6">
      <w:pPr>
        <w:suppressAutoHyphens/>
        <w:spacing w:line="240" w:lineRule="auto"/>
        <w:ind w:left="360"/>
        <w:jc w:val="both"/>
        <w:rPr>
          <w:rFonts w:eastAsia="Calibri" w:cs="Times New Roman"/>
          <w:szCs w:val="24"/>
          <w:lang w:eastAsia="ar-SA"/>
        </w:rPr>
      </w:pPr>
    </w:p>
    <w:tbl>
      <w:tblPr>
        <w:tblW w:w="9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4411"/>
        <w:gridCol w:w="2370"/>
        <w:gridCol w:w="2360"/>
      </w:tblGrid>
      <w:tr w:rsidR="00BD6AE6" w:rsidRPr="00BD6AE6" w:rsidTr="00BD6AE6">
        <w:tc>
          <w:tcPr>
            <w:tcW w:w="468" w:type="dxa"/>
          </w:tcPr>
          <w:p w:rsidR="00BD6AE6" w:rsidRPr="00BD6AE6" w:rsidRDefault="00BD6AE6" w:rsidP="00BD6AE6">
            <w:pPr>
              <w:suppressAutoHyphens/>
              <w:spacing w:line="240" w:lineRule="auto"/>
              <w:rPr>
                <w:rFonts w:eastAsia="Calibri" w:cs="Times New Roman"/>
                <w:b/>
                <w:szCs w:val="24"/>
                <w:lang w:eastAsia="ar-SA"/>
              </w:rPr>
            </w:pPr>
            <w:r w:rsidRPr="00BD6AE6">
              <w:rPr>
                <w:rFonts w:eastAsia="Calibri" w:cs="Times New Roman"/>
                <w:b/>
                <w:szCs w:val="24"/>
                <w:lang w:eastAsia="ar-SA"/>
              </w:rPr>
              <w:t xml:space="preserve">№ </w:t>
            </w:r>
            <w:proofErr w:type="spellStart"/>
            <w:r w:rsidRPr="00BD6AE6">
              <w:rPr>
                <w:rFonts w:eastAsia="Calibri" w:cs="Times New Roman"/>
                <w:b/>
                <w:szCs w:val="24"/>
                <w:lang w:eastAsia="ar-SA"/>
              </w:rPr>
              <w:t>п.п</w:t>
            </w:r>
            <w:proofErr w:type="spellEnd"/>
            <w:r w:rsidRPr="00BD6AE6">
              <w:rPr>
                <w:rFonts w:eastAsia="Calibri" w:cs="Times New Roman"/>
                <w:b/>
                <w:szCs w:val="24"/>
                <w:lang w:eastAsia="ar-SA"/>
              </w:rPr>
              <w:t>.</w:t>
            </w:r>
          </w:p>
        </w:tc>
        <w:tc>
          <w:tcPr>
            <w:tcW w:w="4500" w:type="dxa"/>
          </w:tcPr>
          <w:p w:rsidR="00BD6AE6" w:rsidRPr="00BD6AE6" w:rsidRDefault="00BD6AE6" w:rsidP="00BD6AE6">
            <w:pPr>
              <w:suppressAutoHyphens/>
              <w:spacing w:line="240" w:lineRule="auto"/>
              <w:rPr>
                <w:rFonts w:eastAsia="Calibri" w:cs="Times New Roman"/>
                <w:b/>
                <w:szCs w:val="24"/>
                <w:lang w:eastAsia="ar-SA"/>
              </w:rPr>
            </w:pPr>
            <w:r w:rsidRPr="00BD6AE6">
              <w:rPr>
                <w:rFonts w:eastAsia="Calibri" w:cs="Times New Roman"/>
                <w:b/>
                <w:szCs w:val="24"/>
                <w:lang w:eastAsia="ar-SA"/>
              </w:rPr>
              <w:t>ФИО</w:t>
            </w:r>
          </w:p>
        </w:tc>
        <w:tc>
          <w:tcPr>
            <w:tcW w:w="2393" w:type="dxa"/>
          </w:tcPr>
          <w:p w:rsidR="00BD6AE6" w:rsidRPr="00BD6AE6" w:rsidRDefault="00BD6AE6" w:rsidP="00BD6AE6">
            <w:pPr>
              <w:suppressAutoHyphens/>
              <w:spacing w:line="240" w:lineRule="auto"/>
              <w:rPr>
                <w:rFonts w:eastAsia="Calibri" w:cs="Times New Roman"/>
                <w:b/>
                <w:szCs w:val="24"/>
                <w:lang w:eastAsia="ar-SA"/>
              </w:rPr>
            </w:pPr>
            <w:r w:rsidRPr="00BD6AE6">
              <w:rPr>
                <w:rFonts w:eastAsia="Calibri" w:cs="Times New Roman"/>
                <w:b/>
                <w:szCs w:val="24"/>
                <w:lang w:eastAsia="ar-SA"/>
              </w:rPr>
              <w:t>Должность</w:t>
            </w:r>
          </w:p>
        </w:tc>
        <w:tc>
          <w:tcPr>
            <w:tcW w:w="2393" w:type="dxa"/>
          </w:tcPr>
          <w:p w:rsidR="00BD6AE6" w:rsidRPr="00BD6AE6" w:rsidRDefault="00BD6AE6" w:rsidP="00BD6AE6">
            <w:pPr>
              <w:suppressAutoHyphens/>
              <w:spacing w:line="240" w:lineRule="auto"/>
              <w:rPr>
                <w:rFonts w:eastAsia="Calibri" w:cs="Times New Roman"/>
                <w:b/>
                <w:szCs w:val="24"/>
                <w:lang w:eastAsia="ar-SA"/>
              </w:rPr>
            </w:pPr>
            <w:r w:rsidRPr="00BD6AE6">
              <w:rPr>
                <w:rFonts w:eastAsia="Calibri" w:cs="Times New Roman"/>
                <w:b/>
                <w:szCs w:val="24"/>
                <w:lang w:eastAsia="ar-SA"/>
              </w:rPr>
              <w:t>Место работы</w:t>
            </w:r>
          </w:p>
        </w:tc>
      </w:tr>
      <w:tr w:rsidR="00BD6AE6" w:rsidRPr="00BD6AE6" w:rsidTr="00BD6AE6">
        <w:tc>
          <w:tcPr>
            <w:tcW w:w="468" w:type="dxa"/>
          </w:tcPr>
          <w:p w:rsidR="00BD6AE6" w:rsidRPr="00BD6AE6" w:rsidRDefault="00BD6AE6" w:rsidP="00BD6AE6">
            <w:pPr>
              <w:suppressAutoHyphens/>
              <w:spacing w:line="240" w:lineRule="auto"/>
              <w:jc w:val="both"/>
              <w:rPr>
                <w:rFonts w:eastAsia="Calibri" w:cs="Times New Roman"/>
                <w:szCs w:val="24"/>
                <w:lang w:eastAsia="ar-SA"/>
              </w:rPr>
            </w:pPr>
          </w:p>
        </w:tc>
        <w:tc>
          <w:tcPr>
            <w:tcW w:w="4500" w:type="dxa"/>
          </w:tcPr>
          <w:p w:rsidR="00BD6AE6" w:rsidRPr="00BD6AE6" w:rsidRDefault="00BD6AE6" w:rsidP="00BD6AE6">
            <w:pPr>
              <w:suppressAutoHyphens/>
              <w:spacing w:line="240" w:lineRule="auto"/>
              <w:jc w:val="both"/>
              <w:rPr>
                <w:rFonts w:eastAsia="Calibri" w:cs="Times New Roman"/>
                <w:szCs w:val="24"/>
                <w:lang w:eastAsia="ar-SA"/>
              </w:rPr>
            </w:pPr>
          </w:p>
        </w:tc>
        <w:tc>
          <w:tcPr>
            <w:tcW w:w="2393" w:type="dxa"/>
          </w:tcPr>
          <w:p w:rsidR="00BD6AE6" w:rsidRPr="00BD6AE6" w:rsidRDefault="00BD6AE6" w:rsidP="00BD6AE6">
            <w:pPr>
              <w:suppressAutoHyphens/>
              <w:spacing w:line="240" w:lineRule="auto"/>
              <w:jc w:val="both"/>
              <w:rPr>
                <w:rFonts w:eastAsia="Calibri" w:cs="Times New Roman"/>
                <w:szCs w:val="24"/>
                <w:lang w:eastAsia="ar-SA"/>
              </w:rPr>
            </w:pPr>
          </w:p>
        </w:tc>
        <w:tc>
          <w:tcPr>
            <w:tcW w:w="2393" w:type="dxa"/>
          </w:tcPr>
          <w:p w:rsidR="00BD6AE6" w:rsidRPr="00BD6AE6" w:rsidRDefault="00BD6AE6" w:rsidP="00BD6AE6">
            <w:pPr>
              <w:suppressAutoHyphens/>
              <w:spacing w:line="240" w:lineRule="auto"/>
              <w:jc w:val="both"/>
              <w:rPr>
                <w:rFonts w:eastAsia="Calibri" w:cs="Times New Roman"/>
                <w:szCs w:val="24"/>
                <w:lang w:eastAsia="ar-SA"/>
              </w:rPr>
            </w:pPr>
          </w:p>
        </w:tc>
      </w:tr>
      <w:tr w:rsidR="00BD6AE6" w:rsidRPr="00BD6AE6" w:rsidTr="00BD6AE6">
        <w:tc>
          <w:tcPr>
            <w:tcW w:w="468" w:type="dxa"/>
          </w:tcPr>
          <w:p w:rsidR="00BD6AE6" w:rsidRPr="00BD6AE6" w:rsidRDefault="00BD6AE6" w:rsidP="00BD6AE6">
            <w:pPr>
              <w:suppressAutoHyphens/>
              <w:spacing w:line="240" w:lineRule="auto"/>
              <w:jc w:val="both"/>
              <w:rPr>
                <w:rFonts w:eastAsia="Calibri" w:cs="Times New Roman"/>
                <w:szCs w:val="24"/>
                <w:lang w:eastAsia="ar-SA"/>
              </w:rPr>
            </w:pPr>
          </w:p>
        </w:tc>
        <w:tc>
          <w:tcPr>
            <w:tcW w:w="4500" w:type="dxa"/>
          </w:tcPr>
          <w:p w:rsidR="00BD6AE6" w:rsidRPr="00BD6AE6" w:rsidRDefault="00BD6AE6" w:rsidP="00BD6AE6">
            <w:pPr>
              <w:suppressAutoHyphens/>
              <w:spacing w:line="240" w:lineRule="auto"/>
              <w:jc w:val="both"/>
              <w:rPr>
                <w:rFonts w:eastAsia="Calibri" w:cs="Times New Roman"/>
                <w:szCs w:val="24"/>
                <w:lang w:eastAsia="ar-SA"/>
              </w:rPr>
            </w:pPr>
          </w:p>
        </w:tc>
        <w:tc>
          <w:tcPr>
            <w:tcW w:w="2393" w:type="dxa"/>
          </w:tcPr>
          <w:p w:rsidR="00BD6AE6" w:rsidRPr="00BD6AE6" w:rsidRDefault="00BD6AE6" w:rsidP="00BD6AE6">
            <w:pPr>
              <w:suppressAutoHyphens/>
              <w:spacing w:line="240" w:lineRule="auto"/>
              <w:jc w:val="both"/>
              <w:rPr>
                <w:rFonts w:eastAsia="Calibri" w:cs="Times New Roman"/>
                <w:szCs w:val="24"/>
                <w:lang w:eastAsia="ar-SA"/>
              </w:rPr>
            </w:pPr>
          </w:p>
        </w:tc>
        <w:tc>
          <w:tcPr>
            <w:tcW w:w="2393" w:type="dxa"/>
          </w:tcPr>
          <w:p w:rsidR="00BD6AE6" w:rsidRPr="00BD6AE6" w:rsidRDefault="00BD6AE6" w:rsidP="00BD6AE6">
            <w:pPr>
              <w:suppressAutoHyphens/>
              <w:spacing w:line="240" w:lineRule="auto"/>
              <w:jc w:val="both"/>
              <w:rPr>
                <w:rFonts w:eastAsia="Calibri" w:cs="Times New Roman"/>
                <w:szCs w:val="24"/>
                <w:lang w:eastAsia="ar-SA"/>
              </w:rPr>
            </w:pPr>
          </w:p>
        </w:tc>
      </w:tr>
      <w:tr w:rsidR="00BD6AE6" w:rsidRPr="00BD6AE6" w:rsidTr="00BD6AE6">
        <w:tc>
          <w:tcPr>
            <w:tcW w:w="468" w:type="dxa"/>
          </w:tcPr>
          <w:p w:rsidR="00BD6AE6" w:rsidRPr="00BD6AE6" w:rsidRDefault="00BD6AE6" w:rsidP="00BD6AE6">
            <w:pPr>
              <w:suppressAutoHyphens/>
              <w:spacing w:line="240" w:lineRule="auto"/>
              <w:jc w:val="both"/>
              <w:rPr>
                <w:rFonts w:eastAsia="Calibri" w:cs="Times New Roman"/>
                <w:szCs w:val="24"/>
                <w:lang w:eastAsia="ar-SA"/>
              </w:rPr>
            </w:pPr>
          </w:p>
        </w:tc>
        <w:tc>
          <w:tcPr>
            <w:tcW w:w="4500" w:type="dxa"/>
          </w:tcPr>
          <w:p w:rsidR="00BD6AE6" w:rsidRPr="00BD6AE6" w:rsidRDefault="00BD6AE6" w:rsidP="00BD6AE6">
            <w:pPr>
              <w:suppressAutoHyphens/>
              <w:spacing w:line="240" w:lineRule="auto"/>
              <w:jc w:val="both"/>
              <w:rPr>
                <w:rFonts w:eastAsia="Calibri" w:cs="Times New Roman"/>
                <w:szCs w:val="24"/>
                <w:lang w:eastAsia="ar-SA"/>
              </w:rPr>
            </w:pPr>
          </w:p>
        </w:tc>
        <w:tc>
          <w:tcPr>
            <w:tcW w:w="2393" w:type="dxa"/>
          </w:tcPr>
          <w:p w:rsidR="00BD6AE6" w:rsidRPr="00BD6AE6" w:rsidRDefault="00BD6AE6" w:rsidP="00BD6AE6">
            <w:pPr>
              <w:suppressAutoHyphens/>
              <w:spacing w:line="240" w:lineRule="auto"/>
              <w:jc w:val="both"/>
              <w:rPr>
                <w:rFonts w:eastAsia="Calibri" w:cs="Times New Roman"/>
                <w:szCs w:val="24"/>
                <w:lang w:eastAsia="ar-SA"/>
              </w:rPr>
            </w:pPr>
          </w:p>
        </w:tc>
        <w:tc>
          <w:tcPr>
            <w:tcW w:w="2393" w:type="dxa"/>
          </w:tcPr>
          <w:p w:rsidR="00BD6AE6" w:rsidRPr="00BD6AE6" w:rsidRDefault="00BD6AE6" w:rsidP="00BD6AE6">
            <w:pPr>
              <w:suppressAutoHyphens/>
              <w:spacing w:line="240" w:lineRule="auto"/>
              <w:jc w:val="both"/>
              <w:rPr>
                <w:rFonts w:eastAsia="Calibri" w:cs="Times New Roman"/>
                <w:szCs w:val="24"/>
                <w:lang w:eastAsia="ar-SA"/>
              </w:rPr>
            </w:pPr>
          </w:p>
        </w:tc>
      </w:tr>
      <w:tr w:rsidR="00BD6AE6" w:rsidRPr="00BD6AE6" w:rsidTr="00BD6AE6">
        <w:tc>
          <w:tcPr>
            <w:tcW w:w="468" w:type="dxa"/>
          </w:tcPr>
          <w:p w:rsidR="00BD6AE6" w:rsidRPr="00BD6AE6" w:rsidRDefault="00BD6AE6" w:rsidP="00BD6AE6">
            <w:pPr>
              <w:suppressAutoHyphens/>
              <w:spacing w:line="240" w:lineRule="auto"/>
              <w:jc w:val="both"/>
              <w:rPr>
                <w:rFonts w:eastAsia="Calibri" w:cs="Times New Roman"/>
                <w:szCs w:val="24"/>
                <w:lang w:eastAsia="ar-SA"/>
              </w:rPr>
            </w:pPr>
          </w:p>
        </w:tc>
        <w:tc>
          <w:tcPr>
            <w:tcW w:w="4500" w:type="dxa"/>
          </w:tcPr>
          <w:p w:rsidR="00BD6AE6" w:rsidRPr="00BD6AE6" w:rsidRDefault="00BD6AE6" w:rsidP="00BD6AE6">
            <w:pPr>
              <w:suppressAutoHyphens/>
              <w:spacing w:line="240" w:lineRule="auto"/>
              <w:jc w:val="both"/>
              <w:rPr>
                <w:rFonts w:eastAsia="Calibri" w:cs="Times New Roman"/>
                <w:szCs w:val="24"/>
                <w:lang w:eastAsia="ar-SA"/>
              </w:rPr>
            </w:pPr>
          </w:p>
        </w:tc>
        <w:tc>
          <w:tcPr>
            <w:tcW w:w="2393" w:type="dxa"/>
          </w:tcPr>
          <w:p w:rsidR="00BD6AE6" w:rsidRPr="00BD6AE6" w:rsidRDefault="00BD6AE6" w:rsidP="00BD6AE6">
            <w:pPr>
              <w:suppressAutoHyphens/>
              <w:spacing w:line="240" w:lineRule="auto"/>
              <w:jc w:val="both"/>
              <w:rPr>
                <w:rFonts w:eastAsia="Calibri" w:cs="Times New Roman"/>
                <w:szCs w:val="24"/>
                <w:lang w:eastAsia="ar-SA"/>
              </w:rPr>
            </w:pPr>
          </w:p>
        </w:tc>
        <w:tc>
          <w:tcPr>
            <w:tcW w:w="2393" w:type="dxa"/>
          </w:tcPr>
          <w:p w:rsidR="00BD6AE6" w:rsidRPr="00BD6AE6" w:rsidRDefault="00BD6AE6" w:rsidP="00BD6AE6">
            <w:pPr>
              <w:suppressAutoHyphens/>
              <w:spacing w:line="240" w:lineRule="auto"/>
              <w:jc w:val="both"/>
              <w:rPr>
                <w:rFonts w:eastAsia="Calibri" w:cs="Times New Roman"/>
                <w:szCs w:val="24"/>
                <w:lang w:eastAsia="ar-SA"/>
              </w:rPr>
            </w:pPr>
          </w:p>
        </w:tc>
      </w:tr>
    </w:tbl>
    <w:p w:rsidR="00BD6AE6" w:rsidRPr="00BD6AE6" w:rsidRDefault="00BD6AE6" w:rsidP="00BD6AE6">
      <w:pPr>
        <w:suppressAutoHyphens/>
        <w:spacing w:line="240" w:lineRule="auto"/>
        <w:jc w:val="both"/>
        <w:rPr>
          <w:rFonts w:eastAsia="Calibri" w:cs="Times New Roman"/>
          <w:szCs w:val="24"/>
          <w:lang w:eastAsia="ar-SA"/>
        </w:rPr>
      </w:pPr>
    </w:p>
    <w:p w:rsidR="00BD6AE6" w:rsidRPr="00BD6AE6" w:rsidRDefault="00BD6AE6" w:rsidP="00BD6AE6">
      <w:pPr>
        <w:suppressAutoHyphens/>
        <w:spacing w:line="240" w:lineRule="auto"/>
        <w:ind w:left="360"/>
        <w:jc w:val="both"/>
        <w:rPr>
          <w:rFonts w:eastAsia="Calibri" w:cs="Times New Roman"/>
          <w:szCs w:val="24"/>
          <w:lang w:eastAsia="ar-SA"/>
        </w:rPr>
      </w:pPr>
      <w:r w:rsidRPr="00BD6AE6">
        <w:rPr>
          <w:rFonts w:eastAsia="Calibri" w:cs="Times New Roman"/>
          <w:szCs w:val="24"/>
          <w:lang w:eastAsia="ar-SA"/>
        </w:rPr>
        <w:t xml:space="preserve"> приняла следующую работу:</w:t>
      </w:r>
    </w:p>
    <w:p w:rsidR="00BD6AE6" w:rsidRPr="00BD6AE6" w:rsidRDefault="00BD6AE6" w:rsidP="00BD6AE6">
      <w:pPr>
        <w:suppressAutoHyphens/>
        <w:spacing w:line="240" w:lineRule="auto"/>
        <w:ind w:left="360"/>
        <w:jc w:val="both"/>
        <w:rPr>
          <w:rFonts w:eastAsia="Calibri" w:cs="Times New Roman"/>
          <w:szCs w:val="24"/>
          <w:lang w:eastAsia="ar-SA"/>
        </w:rPr>
      </w:pPr>
    </w:p>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420"/>
        <w:gridCol w:w="3060"/>
        <w:gridCol w:w="2568"/>
      </w:tblGrid>
      <w:tr w:rsidR="00BD6AE6" w:rsidRPr="00BD6AE6" w:rsidTr="00BD6AE6">
        <w:tc>
          <w:tcPr>
            <w:tcW w:w="648" w:type="dxa"/>
            <w:vAlign w:val="center"/>
          </w:tcPr>
          <w:p w:rsidR="00BD6AE6" w:rsidRPr="00BD6AE6" w:rsidRDefault="00BD6AE6" w:rsidP="00BD6AE6">
            <w:pPr>
              <w:suppressAutoHyphens/>
              <w:autoSpaceDE w:val="0"/>
              <w:autoSpaceDN w:val="0"/>
              <w:adjustRightInd w:val="0"/>
              <w:spacing w:line="240" w:lineRule="auto"/>
              <w:rPr>
                <w:rFonts w:eastAsia="Calibri" w:cs="Times New Roman"/>
                <w:b/>
                <w:szCs w:val="24"/>
                <w:lang w:eastAsia="ar-SA"/>
              </w:rPr>
            </w:pPr>
            <w:r w:rsidRPr="00BD6AE6">
              <w:rPr>
                <w:rFonts w:eastAsia="Calibri" w:cs="Times New Roman"/>
                <w:b/>
                <w:szCs w:val="24"/>
                <w:lang w:eastAsia="ar-SA"/>
              </w:rPr>
              <w:t xml:space="preserve">№ </w:t>
            </w:r>
            <w:proofErr w:type="spellStart"/>
            <w:r w:rsidRPr="00BD6AE6">
              <w:rPr>
                <w:rFonts w:eastAsia="Calibri" w:cs="Times New Roman"/>
                <w:b/>
                <w:szCs w:val="24"/>
                <w:lang w:eastAsia="ar-SA"/>
              </w:rPr>
              <w:t>п.п</w:t>
            </w:r>
            <w:proofErr w:type="spellEnd"/>
            <w:r w:rsidRPr="00BD6AE6">
              <w:rPr>
                <w:rFonts w:eastAsia="Calibri" w:cs="Times New Roman"/>
                <w:b/>
                <w:szCs w:val="24"/>
                <w:lang w:eastAsia="ar-SA"/>
              </w:rPr>
              <w:t>.</w:t>
            </w:r>
          </w:p>
        </w:tc>
        <w:tc>
          <w:tcPr>
            <w:tcW w:w="3420" w:type="dxa"/>
            <w:vAlign w:val="center"/>
          </w:tcPr>
          <w:p w:rsidR="00BD6AE6" w:rsidRPr="00BD6AE6" w:rsidRDefault="00BD6AE6" w:rsidP="00BD6AE6">
            <w:pPr>
              <w:suppressAutoHyphens/>
              <w:autoSpaceDE w:val="0"/>
              <w:autoSpaceDN w:val="0"/>
              <w:adjustRightInd w:val="0"/>
              <w:spacing w:line="240" w:lineRule="auto"/>
              <w:rPr>
                <w:rFonts w:eastAsia="Calibri" w:cs="Times New Roman"/>
                <w:b/>
                <w:szCs w:val="24"/>
                <w:lang w:eastAsia="ar-SA"/>
              </w:rPr>
            </w:pPr>
            <w:r w:rsidRPr="00BD6AE6">
              <w:rPr>
                <w:rFonts w:eastAsia="Calibri" w:cs="Times New Roman"/>
                <w:b/>
                <w:szCs w:val="24"/>
                <w:lang w:eastAsia="ar-SA"/>
              </w:rPr>
              <w:t>Вид произведенной работы</w:t>
            </w:r>
          </w:p>
        </w:tc>
        <w:tc>
          <w:tcPr>
            <w:tcW w:w="3060" w:type="dxa"/>
            <w:vAlign w:val="center"/>
          </w:tcPr>
          <w:p w:rsidR="00BD6AE6" w:rsidRPr="00BD6AE6" w:rsidRDefault="00BD6AE6" w:rsidP="00BD6AE6">
            <w:pPr>
              <w:suppressAutoHyphens/>
              <w:autoSpaceDE w:val="0"/>
              <w:autoSpaceDN w:val="0"/>
              <w:adjustRightInd w:val="0"/>
              <w:spacing w:line="240" w:lineRule="auto"/>
              <w:rPr>
                <w:rFonts w:eastAsia="Calibri" w:cs="Times New Roman"/>
                <w:b/>
                <w:szCs w:val="24"/>
                <w:lang w:eastAsia="ar-SA"/>
              </w:rPr>
            </w:pPr>
            <w:r w:rsidRPr="00BD6AE6">
              <w:rPr>
                <w:rFonts w:eastAsia="Calibri" w:cs="Times New Roman"/>
                <w:b/>
                <w:szCs w:val="24"/>
                <w:lang w:eastAsia="ar-SA"/>
              </w:rPr>
              <w:t>Выявленные дефекты, недостатки и т.п.</w:t>
            </w:r>
          </w:p>
        </w:tc>
        <w:tc>
          <w:tcPr>
            <w:tcW w:w="2568" w:type="dxa"/>
            <w:vAlign w:val="center"/>
          </w:tcPr>
          <w:p w:rsidR="00BD6AE6" w:rsidRPr="00BD6AE6" w:rsidRDefault="00BD6AE6" w:rsidP="00BD6AE6">
            <w:pPr>
              <w:suppressAutoHyphens/>
              <w:autoSpaceDE w:val="0"/>
              <w:autoSpaceDN w:val="0"/>
              <w:adjustRightInd w:val="0"/>
              <w:spacing w:line="240" w:lineRule="auto"/>
              <w:rPr>
                <w:rFonts w:eastAsia="Calibri" w:cs="Times New Roman"/>
                <w:b/>
                <w:szCs w:val="24"/>
                <w:lang w:eastAsia="ar-SA"/>
              </w:rPr>
            </w:pPr>
            <w:r w:rsidRPr="00BD6AE6">
              <w:rPr>
                <w:rFonts w:eastAsia="Calibri" w:cs="Times New Roman"/>
                <w:b/>
                <w:szCs w:val="24"/>
                <w:lang w:eastAsia="ar-SA"/>
              </w:rPr>
              <w:t>Сроки устранения выявленных дефектов, недостатков и т.п.</w:t>
            </w:r>
          </w:p>
        </w:tc>
      </w:tr>
      <w:tr w:rsidR="00BD6AE6" w:rsidRPr="00BD6AE6" w:rsidTr="00BD6AE6">
        <w:tc>
          <w:tcPr>
            <w:tcW w:w="648" w:type="dxa"/>
          </w:tcPr>
          <w:p w:rsidR="00BD6AE6" w:rsidRPr="00BD6AE6" w:rsidRDefault="00BD6AE6" w:rsidP="00BD6AE6">
            <w:pPr>
              <w:suppressAutoHyphens/>
              <w:spacing w:line="240" w:lineRule="auto"/>
              <w:jc w:val="both"/>
              <w:rPr>
                <w:rFonts w:eastAsia="Calibri" w:cs="Times New Roman"/>
                <w:szCs w:val="24"/>
                <w:lang w:eastAsia="ar-SA"/>
              </w:rPr>
            </w:pPr>
          </w:p>
        </w:tc>
        <w:tc>
          <w:tcPr>
            <w:tcW w:w="3420" w:type="dxa"/>
          </w:tcPr>
          <w:p w:rsidR="00BD6AE6" w:rsidRPr="00BD6AE6" w:rsidRDefault="00BD6AE6" w:rsidP="00BD6AE6">
            <w:pPr>
              <w:suppressAutoHyphens/>
              <w:spacing w:line="240" w:lineRule="auto"/>
              <w:jc w:val="both"/>
              <w:rPr>
                <w:rFonts w:eastAsia="Calibri" w:cs="Times New Roman"/>
                <w:szCs w:val="24"/>
                <w:lang w:eastAsia="ar-SA"/>
              </w:rPr>
            </w:pPr>
          </w:p>
          <w:p w:rsidR="00BD6AE6" w:rsidRPr="00BD6AE6" w:rsidRDefault="00BD6AE6" w:rsidP="00BD6AE6">
            <w:pPr>
              <w:suppressAutoHyphens/>
              <w:spacing w:line="240" w:lineRule="auto"/>
              <w:jc w:val="both"/>
              <w:rPr>
                <w:rFonts w:eastAsia="Calibri" w:cs="Times New Roman"/>
                <w:szCs w:val="24"/>
                <w:lang w:eastAsia="ar-SA"/>
              </w:rPr>
            </w:pPr>
          </w:p>
        </w:tc>
        <w:tc>
          <w:tcPr>
            <w:tcW w:w="3060" w:type="dxa"/>
          </w:tcPr>
          <w:p w:rsidR="00BD6AE6" w:rsidRPr="00BD6AE6" w:rsidRDefault="00BD6AE6" w:rsidP="00BD6AE6">
            <w:pPr>
              <w:suppressAutoHyphens/>
              <w:spacing w:line="240" w:lineRule="auto"/>
              <w:jc w:val="both"/>
              <w:rPr>
                <w:rFonts w:eastAsia="Calibri" w:cs="Times New Roman"/>
                <w:szCs w:val="24"/>
                <w:lang w:eastAsia="ar-SA"/>
              </w:rPr>
            </w:pPr>
          </w:p>
        </w:tc>
        <w:tc>
          <w:tcPr>
            <w:tcW w:w="2568" w:type="dxa"/>
          </w:tcPr>
          <w:p w:rsidR="00BD6AE6" w:rsidRPr="00BD6AE6" w:rsidRDefault="00BD6AE6" w:rsidP="00BD6AE6">
            <w:pPr>
              <w:suppressAutoHyphens/>
              <w:spacing w:line="240" w:lineRule="auto"/>
              <w:jc w:val="both"/>
              <w:rPr>
                <w:rFonts w:eastAsia="Calibri" w:cs="Times New Roman"/>
                <w:szCs w:val="24"/>
                <w:lang w:eastAsia="ar-SA"/>
              </w:rPr>
            </w:pPr>
          </w:p>
        </w:tc>
      </w:tr>
      <w:tr w:rsidR="00BD6AE6" w:rsidRPr="00BD6AE6" w:rsidTr="00BD6AE6">
        <w:tc>
          <w:tcPr>
            <w:tcW w:w="648" w:type="dxa"/>
          </w:tcPr>
          <w:p w:rsidR="00BD6AE6" w:rsidRPr="00BD6AE6" w:rsidRDefault="00BD6AE6" w:rsidP="00BD6AE6">
            <w:pPr>
              <w:suppressAutoHyphens/>
              <w:spacing w:line="240" w:lineRule="auto"/>
              <w:jc w:val="both"/>
              <w:rPr>
                <w:rFonts w:eastAsia="Calibri" w:cs="Times New Roman"/>
                <w:szCs w:val="24"/>
                <w:lang w:eastAsia="ar-SA"/>
              </w:rPr>
            </w:pPr>
          </w:p>
        </w:tc>
        <w:tc>
          <w:tcPr>
            <w:tcW w:w="3420" w:type="dxa"/>
          </w:tcPr>
          <w:p w:rsidR="00BD6AE6" w:rsidRPr="00BD6AE6" w:rsidRDefault="00BD6AE6" w:rsidP="00BD6AE6">
            <w:pPr>
              <w:suppressAutoHyphens/>
              <w:spacing w:line="240" w:lineRule="auto"/>
              <w:jc w:val="both"/>
              <w:rPr>
                <w:rFonts w:eastAsia="Calibri" w:cs="Times New Roman"/>
                <w:szCs w:val="24"/>
                <w:lang w:eastAsia="ar-SA"/>
              </w:rPr>
            </w:pPr>
          </w:p>
          <w:p w:rsidR="00BD6AE6" w:rsidRPr="00BD6AE6" w:rsidRDefault="00BD6AE6" w:rsidP="00BD6AE6">
            <w:pPr>
              <w:suppressAutoHyphens/>
              <w:spacing w:line="240" w:lineRule="auto"/>
              <w:jc w:val="both"/>
              <w:rPr>
                <w:rFonts w:eastAsia="Calibri" w:cs="Times New Roman"/>
                <w:szCs w:val="24"/>
                <w:lang w:eastAsia="ar-SA"/>
              </w:rPr>
            </w:pPr>
          </w:p>
        </w:tc>
        <w:tc>
          <w:tcPr>
            <w:tcW w:w="3060" w:type="dxa"/>
          </w:tcPr>
          <w:p w:rsidR="00BD6AE6" w:rsidRPr="00BD6AE6" w:rsidRDefault="00BD6AE6" w:rsidP="00BD6AE6">
            <w:pPr>
              <w:suppressAutoHyphens/>
              <w:spacing w:line="240" w:lineRule="auto"/>
              <w:jc w:val="both"/>
              <w:rPr>
                <w:rFonts w:eastAsia="Calibri" w:cs="Times New Roman"/>
                <w:szCs w:val="24"/>
                <w:lang w:eastAsia="ar-SA"/>
              </w:rPr>
            </w:pPr>
          </w:p>
        </w:tc>
        <w:tc>
          <w:tcPr>
            <w:tcW w:w="2568" w:type="dxa"/>
          </w:tcPr>
          <w:p w:rsidR="00BD6AE6" w:rsidRPr="00BD6AE6" w:rsidRDefault="00BD6AE6" w:rsidP="00BD6AE6">
            <w:pPr>
              <w:suppressAutoHyphens/>
              <w:spacing w:line="240" w:lineRule="auto"/>
              <w:jc w:val="both"/>
              <w:rPr>
                <w:rFonts w:eastAsia="Calibri" w:cs="Times New Roman"/>
                <w:szCs w:val="24"/>
                <w:lang w:eastAsia="ar-SA"/>
              </w:rPr>
            </w:pPr>
          </w:p>
        </w:tc>
      </w:tr>
    </w:tbl>
    <w:p w:rsidR="00BD6AE6" w:rsidRPr="00BD6AE6" w:rsidRDefault="00BD6AE6" w:rsidP="00BD6AE6">
      <w:pPr>
        <w:suppressAutoHyphens/>
        <w:spacing w:after="120" w:line="240" w:lineRule="auto"/>
        <w:jc w:val="left"/>
        <w:rPr>
          <w:rFonts w:eastAsia="Calibri" w:cs="Times New Roman"/>
          <w:szCs w:val="24"/>
          <w:lang w:eastAsia="ar-SA"/>
        </w:rPr>
      </w:pPr>
    </w:p>
    <w:p w:rsidR="00BD6AE6" w:rsidRPr="00BD6AE6" w:rsidRDefault="00BD6AE6" w:rsidP="00BD6AE6">
      <w:pPr>
        <w:suppressAutoHyphens/>
        <w:autoSpaceDE w:val="0"/>
        <w:autoSpaceDN w:val="0"/>
        <w:adjustRightInd w:val="0"/>
        <w:spacing w:line="240" w:lineRule="auto"/>
        <w:ind w:firstLine="540"/>
        <w:rPr>
          <w:rFonts w:eastAsia="Calibri" w:cs="Times New Roman"/>
          <w:b/>
          <w:szCs w:val="24"/>
          <w:lang w:eastAsia="ar-SA"/>
        </w:rPr>
      </w:pPr>
      <w:r w:rsidRPr="00BD6AE6">
        <w:rPr>
          <w:rFonts w:eastAsia="Calibri" w:cs="Times New Roman"/>
          <w:b/>
          <w:szCs w:val="24"/>
          <w:lang w:eastAsia="ar-SA"/>
        </w:rPr>
        <w:t>Подписи членов приемочной комиссии:</w:t>
      </w:r>
    </w:p>
    <w:p w:rsidR="00BD6AE6" w:rsidRPr="00BD6AE6" w:rsidRDefault="00BD6AE6" w:rsidP="00BD6AE6">
      <w:pPr>
        <w:suppressAutoHyphens/>
        <w:autoSpaceDE w:val="0"/>
        <w:autoSpaceDN w:val="0"/>
        <w:adjustRightInd w:val="0"/>
        <w:spacing w:line="240" w:lineRule="auto"/>
        <w:ind w:firstLine="540"/>
        <w:jc w:val="both"/>
        <w:rPr>
          <w:rFonts w:eastAsia="Calibri" w:cs="Times New Roman"/>
          <w:b/>
          <w:szCs w:val="24"/>
          <w:lang w:eastAsia="ar-SA"/>
        </w:rPr>
      </w:pPr>
    </w:p>
    <w:tbl>
      <w:tblPr>
        <w:tblW w:w="956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6587"/>
        <w:gridCol w:w="2363"/>
      </w:tblGrid>
      <w:tr w:rsidR="00BD6AE6" w:rsidRPr="00BD6AE6" w:rsidTr="00BD6AE6">
        <w:tc>
          <w:tcPr>
            <w:tcW w:w="613" w:type="dxa"/>
          </w:tcPr>
          <w:p w:rsidR="00BD6AE6" w:rsidRPr="00BD6AE6" w:rsidRDefault="00BD6AE6" w:rsidP="00BD6AE6">
            <w:pPr>
              <w:suppressAutoHyphens/>
              <w:spacing w:line="240" w:lineRule="auto"/>
              <w:rPr>
                <w:rFonts w:eastAsia="Calibri" w:cs="Times New Roman"/>
                <w:b/>
                <w:szCs w:val="24"/>
                <w:lang w:eastAsia="ar-SA"/>
              </w:rPr>
            </w:pPr>
            <w:r w:rsidRPr="00BD6AE6">
              <w:rPr>
                <w:rFonts w:eastAsia="Calibri" w:cs="Times New Roman"/>
                <w:b/>
                <w:szCs w:val="24"/>
                <w:lang w:eastAsia="ar-SA"/>
              </w:rPr>
              <w:t xml:space="preserve">№ </w:t>
            </w:r>
            <w:proofErr w:type="spellStart"/>
            <w:r w:rsidRPr="00BD6AE6">
              <w:rPr>
                <w:rFonts w:eastAsia="Calibri" w:cs="Times New Roman"/>
                <w:b/>
                <w:szCs w:val="24"/>
                <w:lang w:eastAsia="ar-SA"/>
              </w:rPr>
              <w:t>п.п</w:t>
            </w:r>
            <w:proofErr w:type="spellEnd"/>
            <w:r w:rsidRPr="00BD6AE6">
              <w:rPr>
                <w:rFonts w:eastAsia="Calibri" w:cs="Times New Roman"/>
                <w:b/>
                <w:szCs w:val="24"/>
                <w:lang w:eastAsia="ar-SA"/>
              </w:rPr>
              <w:t>.</w:t>
            </w:r>
          </w:p>
        </w:tc>
        <w:tc>
          <w:tcPr>
            <w:tcW w:w="6587" w:type="dxa"/>
          </w:tcPr>
          <w:p w:rsidR="00BD6AE6" w:rsidRPr="00BD6AE6" w:rsidRDefault="00BD6AE6" w:rsidP="00BD6AE6">
            <w:pPr>
              <w:suppressAutoHyphens/>
              <w:spacing w:line="240" w:lineRule="auto"/>
              <w:rPr>
                <w:rFonts w:eastAsia="Calibri" w:cs="Times New Roman"/>
                <w:b/>
                <w:szCs w:val="24"/>
                <w:lang w:eastAsia="ar-SA"/>
              </w:rPr>
            </w:pPr>
            <w:r w:rsidRPr="00BD6AE6">
              <w:rPr>
                <w:rFonts w:eastAsia="Calibri" w:cs="Times New Roman"/>
                <w:b/>
                <w:szCs w:val="24"/>
                <w:lang w:eastAsia="ar-SA"/>
              </w:rPr>
              <w:t>ФИО</w:t>
            </w:r>
          </w:p>
        </w:tc>
        <w:tc>
          <w:tcPr>
            <w:tcW w:w="2363" w:type="dxa"/>
          </w:tcPr>
          <w:p w:rsidR="00BD6AE6" w:rsidRPr="00BD6AE6" w:rsidRDefault="00BD6AE6" w:rsidP="00BD6AE6">
            <w:pPr>
              <w:suppressAutoHyphens/>
              <w:spacing w:line="240" w:lineRule="auto"/>
              <w:rPr>
                <w:rFonts w:eastAsia="Calibri" w:cs="Times New Roman"/>
                <w:b/>
                <w:szCs w:val="24"/>
                <w:lang w:eastAsia="ar-SA"/>
              </w:rPr>
            </w:pPr>
            <w:r w:rsidRPr="00BD6AE6">
              <w:rPr>
                <w:rFonts w:eastAsia="Calibri" w:cs="Times New Roman"/>
                <w:b/>
                <w:szCs w:val="24"/>
                <w:lang w:eastAsia="ar-SA"/>
              </w:rPr>
              <w:t>Подпись</w:t>
            </w:r>
          </w:p>
        </w:tc>
      </w:tr>
      <w:tr w:rsidR="00BD6AE6" w:rsidRPr="00BD6AE6" w:rsidTr="00BD6AE6">
        <w:tc>
          <w:tcPr>
            <w:tcW w:w="613" w:type="dxa"/>
          </w:tcPr>
          <w:p w:rsidR="00BD6AE6" w:rsidRPr="00BD6AE6" w:rsidRDefault="00BD6AE6" w:rsidP="00BD6AE6">
            <w:pPr>
              <w:suppressAutoHyphens/>
              <w:spacing w:line="240" w:lineRule="auto"/>
              <w:jc w:val="both"/>
              <w:rPr>
                <w:rFonts w:eastAsia="Calibri" w:cs="Times New Roman"/>
                <w:szCs w:val="24"/>
                <w:lang w:eastAsia="ar-SA"/>
              </w:rPr>
            </w:pPr>
          </w:p>
        </w:tc>
        <w:tc>
          <w:tcPr>
            <w:tcW w:w="6587" w:type="dxa"/>
          </w:tcPr>
          <w:p w:rsidR="00BD6AE6" w:rsidRPr="00BD6AE6" w:rsidRDefault="00BD6AE6" w:rsidP="00BD6AE6">
            <w:pPr>
              <w:suppressAutoHyphens/>
              <w:spacing w:line="240" w:lineRule="auto"/>
              <w:jc w:val="both"/>
              <w:rPr>
                <w:rFonts w:eastAsia="Calibri" w:cs="Times New Roman"/>
                <w:szCs w:val="24"/>
                <w:lang w:eastAsia="ar-SA"/>
              </w:rPr>
            </w:pPr>
          </w:p>
        </w:tc>
        <w:tc>
          <w:tcPr>
            <w:tcW w:w="2363" w:type="dxa"/>
          </w:tcPr>
          <w:p w:rsidR="00BD6AE6" w:rsidRPr="00BD6AE6" w:rsidRDefault="00BD6AE6" w:rsidP="00BD6AE6">
            <w:pPr>
              <w:suppressAutoHyphens/>
              <w:spacing w:line="240" w:lineRule="auto"/>
              <w:jc w:val="both"/>
              <w:rPr>
                <w:rFonts w:eastAsia="Calibri" w:cs="Times New Roman"/>
                <w:szCs w:val="24"/>
                <w:lang w:eastAsia="ar-SA"/>
              </w:rPr>
            </w:pPr>
          </w:p>
        </w:tc>
      </w:tr>
      <w:tr w:rsidR="00BD6AE6" w:rsidRPr="00BD6AE6" w:rsidTr="00BD6AE6">
        <w:tc>
          <w:tcPr>
            <w:tcW w:w="613" w:type="dxa"/>
          </w:tcPr>
          <w:p w:rsidR="00BD6AE6" w:rsidRPr="00BD6AE6" w:rsidRDefault="00BD6AE6" w:rsidP="00BD6AE6">
            <w:pPr>
              <w:suppressAutoHyphens/>
              <w:spacing w:line="240" w:lineRule="auto"/>
              <w:jc w:val="both"/>
              <w:rPr>
                <w:rFonts w:eastAsia="Calibri" w:cs="Times New Roman"/>
                <w:szCs w:val="24"/>
                <w:lang w:eastAsia="ar-SA"/>
              </w:rPr>
            </w:pPr>
          </w:p>
        </w:tc>
        <w:tc>
          <w:tcPr>
            <w:tcW w:w="6587" w:type="dxa"/>
          </w:tcPr>
          <w:p w:rsidR="00BD6AE6" w:rsidRPr="00BD6AE6" w:rsidRDefault="00BD6AE6" w:rsidP="00BD6AE6">
            <w:pPr>
              <w:suppressAutoHyphens/>
              <w:spacing w:line="240" w:lineRule="auto"/>
              <w:jc w:val="both"/>
              <w:rPr>
                <w:rFonts w:eastAsia="Calibri" w:cs="Times New Roman"/>
                <w:szCs w:val="24"/>
                <w:lang w:eastAsia="ar-SA"/>
              </w:rPr>
            </w:pPr>
          </w:p>
        </w:tc>
        <w:tc>
          <w:tcPr>
            <w:tcW w:w="2363" w:type="dxa"/>
          </w:tcPr>
          <w:p w:rsidR="00BD6AE6" w:rsidRPr="00BD6AE6" w:rsidRDefault="00BD6AE6" w:rsidP="00BD6AE6">
            <w:pPr>
              <w:suppressAutoHyphens/>
              <w:spacing w:line="240" w:lineRule="auto"/>
              <w:jc w:val="both"/>
              <w:rPr>
                <w:rFonts w:eastAsia="Calibri" w:cs="Times New Roman"/>
                <w:szCs w:val="24"/>
                <w:lang w:eastAsia="ar-SA"/>
              </w:rPr>
            </w:pPr>
          </w:p>
        </w:tc>
      </w:tr>
      <w:tr w:rsidR="00BD6AE6" w:rsidRPr="00BD6AE6" w:rsidTr="00BD6AE6">
        <w:tc>
          <w:tcPr>
            <w:tcW w:w="613" w:type="dxa"/>
          </w:tcPr>
          <w:p w:rsidR="00BD6AE6" w:rsidRPr="00BD6AE6" w:rsidRDefault="00BD6AE6" w:rsidP="00BD6AE6">
            <w:pPr>
              <w:suppressAutoHyphens/>
              <w:spacing w:line="240" w:lineRule="auto"/>
              <w:jc w:val="both"/>
              <w:rPr>
                <w:rFonts w:eastAsia="Calibri" w:cs="Times New Roman"/>
                <w:szCs w:val="24"/>
                <w:lang w:eastAsia="ar-SA"/>
              </w:rPr>
            </w:pPr>
          </w:p>
        </w:tc>
        <w:tc>
          <w:tcPr>
            <w:tcW w:w="6587" w:type="dxa"/>
          </w:tcPr>
          <w:p w:rsidR="00BD6AE6" w:rsidRPr="00BD6AE6" w:rsidRDefault="00BD6AE6" w:rsidP="00BD6AE6">
            <w:pPr>
              <w:suppressAutoHyphens/>
              <w:spacing w:line="240" w:lineRule="auto"/>
              <w:jc w:val="both"/>
              <w:rPr>
                <w:rFonts w:eastAsia="Calibri" w:cs="Times New Roman"/>
                <w:szCs w:val="24"/>
                <w:lang w:eastAsia="ar-SA"/>
              </w:rPr>
            </w:pPr>
          </w:p>
        </w:tc>
        <w:tc>
          <w:tcPr>
            <w:tcW w:w="2363" w:type="dxa"/>
          </w:tcPr>
          <w:p w:rsidR="00BD6AE6" w:rsidRPr="00BD6AE6" w:rsidRDefault="00BD6AE6" w:rsidP="00BD6AE6">
            <w:pPr>
              <w:suppressAutoHyphens/>
              <w:spacing w:line="240" w:lineRule="auto"/>
              <w:jc w:val="both"/>
              <w:rPr>
                <w:rFonts w:eastAsia="Calibri" w:cs="Times New Roman"/>
                <w:szCs w:val="24"/>
                <w:lang w:eastAsia="ar-SA"/>
              </w:rPr>
            </w:pPr>
          </w:p>
        </w:tc>
      </w:tr>
      <w:tr w:rsidR="00BD6AE6" w:rsidRPr="00BD6AE6" w:rsidTr="00BD6AE6">
        <w:tc>
          <w:tcPr>
            <w:tcW w:w="613" w:type="dxa"/>
          </w:tcPr>
          <w:p w:rsidR="00BD6AE6" w:rsidRPr="00BD6AE6" w:rsidRDefault="00BD6AE6" w:rsidP="00BD6AE6">
            <w:pPr>
              <w:suppressAutoHyphens/>
              <w:spacing w:line="240" w:lineRule="auto"/>
              <w:jc w:val="both"/>
              <w:rPr>
                <w:rFonts w:eastAsia="Calibri" w:cs="Times New Roman"/>
                <w:szCs w:val="24"/>
                <w:lang w:eastAsia="ar-SA"/>
              </w:rPr>
            </w:pPr>
          </w:p>
        </w:tc>
        <w:tc>
          <w:tcPr>
            <w:tcW w:w="6587" w:type="dxa"/>
          </w:tcPr>
          <w:p w:rsidR="00BD6AE6" w:rsidRPr="00BD6AE6" w:rsidRDefault="00BD6AE6" w:rsidP="00BD6AE6">
            <w:pPr>
              <w:suppressAutoHyphens/>
              <w:spacing w:line="240" w:lineRule="auto"/>
              <w:jc w:val="both"/>
              <w:rPr>
                <w:rFonts w:eastAsia="Calibri" w:cs="Times New Roman"/>
                <w:szCs w:val="24"/>
                <w:lang w:eastAsia="ar-SA"/>
              </w:rPr>
            </w:pPr>
          </w:p>
        </w:tc>
        <w:tc>
          <w:tcPr>
            <w:tcW w:w="2363" w:type="dxa"/>
          </w:tcPr>
          <w:p w:rsidR="00BD6AE6" w:rsidRPr="00BD6AE6" w:rsidRDefault="00BD6AE6" w:rsidP="00BD6AE6">
            <w:pPr>
              <w:suppressAutoHyphens/>
              <w:spacing w:line="240" w:lineRule="auto"/>
              <w:jc w:val="both"/>
              <w:rPr>
                <w:rFonts w:eastAsia="Calibri" w:cs="Times New Roman"/>
                <w:szCs w:val="24"/>
                <w:lang w:eastAsia="ar-SA"/>
              </w:rPr>
            </w:pPr>
          </w:p>
        </w:tc>
      </w:tr>
    </w:tbl>
    <w:p w:rsidR="00BD6AE6" w:rsidRPr="00BD6AE6" w:rsidRDefault="00BD6AE6" w:rsidP="00BD6AE6">
      <w:pPr>
        <w:suppressAutoHyphens/>
        <w:autoSpaceDE w:val="0"/>
        <w:autoSpaceDN w:val="0"/>
        <w:adjustRightInd w:val="0"/>
        <w:spacing w:line="240" w:lineRule="auto"/>
        <w:jc w:val="left"/>
        <w:rPr>
          <w:rFonts w:eastAsia="Calibri" w:cs="Times New Roman"/>
          <w:szCs w:val="24"/>
          <w:lang w:eastAsia="ar-SA"/>
        </w:rPr>
      </w:pPr>
    </w:p>
    <w:p w:rsidR="00BD6AE6" w:rsidRPr="00BD6AE6" w:rsidRDefault="00BD6AE6" w:rsidP="00BD6AE6">
      <w:pPr>
        <w:suppressAutoHyphens/>
        <w:autoSpaceDE w:val="0"/>
        <w:autoSpaceDN w:val="0"/>
        <w:adjustRightInd w:val="0"/>
        <w:spacing w:line="240" w:lineRule="auto"/>
        <w:jc w:val="right"/>
        <w:rPr>
          <w:rFonts w:eastAsia="Calibri" w:cs="Times New Roman"/>
          <w:szCs w:val="24"/>
          <w:lang w:eastAsia="ar-SA"/>
        </w:rPr>
      </w:pPr>
    </w:p>
    <w:p w:rsidR="00BD6AE6" w:rsidRPr="00BD6AE6" w:rsidRDefault="00BD6AE6" w:rsidP="00BD6AE6">
      <w:pPr>
        <w:suppressAutoHyphens/>
        <w:autoSpaceDE w:val="0"/>
        <w:autoSpaceDN w:val="0"/>
        <w:adjustRightInd w:val="0"/>
        <w:spacing w:line="240" w:lineRule="auto"/>
        <w:jc w:val="right"/>
        <w:rPr>
          <w:rFonts w:eastAsia="Calibri" w:cs="Times New Roman"/>
          <w:szCs w:val="24"/>
          <w:lang w:eastAsia="ar-SA"/>
        </w:rPr>
      </w:pPr>
    </w:p>
    <w:p w:rsidR="00BD6AE6" w:rsidRPr="00BD6AE6" w:rsidRDefault="00BD6AE6" w:rsidP="00BD6AE6">
      <w:pPr>
        <w:suppressAutoHyphens/>
        <w:autoSpaceDE w:val="0"/>
        <w:autoSpaceDN w:val="0"/>
        <w:adjustRightInd w:val="0"/>
        <w:spacing w:line="240" w:lineRule="auto"/>
        <w:jc w:val="right"/>
        <w:rPr>
          <w:rFonts w:eastAsia="Calibri" w:cs="Times New Roman"/>
          <w:szCs w:val="24"/>
          <w:lang w:eastAsia="ar-SA"/>
        </w:rPr>
      </w:pPr>
    </w:p>
    <w:p w:rsidR="00BD6AE6" w:rsidRPr="00BD6AE6" w:rsidRDefault="00BD6AE6" w:rsidP="00BD6AE6">
      <w:pPr>
        <w:suppressAutoHyphens/>
        <w:autoSpaceDE w:val="0"/>
        <w:autoSpaceDN w:val="0"/>
        <w:adjustRightInd w:val="0"/>
        <w:spacing w:line="240" w:lineRule="auto"/>
        <w:jc w:val="right"/>
        <w:rPr>
          <w:rFonts w:eastAsia="Calibri" w:cs="Times New Roman"/>
          <w:szCs w:val="24"/>
          <w:lang w:eastAsia="ar-SA"/>
        </w:rPr>
      </w:pPr>
    </w:p>
    <w:p w:rsidR="00BD6AE6" w:rsidRPr="00BD6AE6" w:rsidRDefault="00BD6AE6" w:rsidP="00BD6AE6">
      <w:pPr>
        <w:suppressAutoHyphens/>
        <w:autoSpaceDE w:val="0"/>
        <w:autoSpaceDN w:val="0"/>
        <w:adjustRightInd w:val="0"/>
        <w:spacing w:line="240" w:lineRule="auto"/>
        <w:jc w:val="right"/>
        <w:rPr>
          <w:rFonts w:eastAsia="Calibri" w:cs="Times New Roman"/>
          <w:szCs w:val="24"/>
          <w:lang w:eastAsia="ar-SA"/>
        </w:rPr>
      </w:pPr>
    </w:p>
    <w:p w:rsidR="00BD6AE6" w:rsidRPr="00BD6AE6" w:rsidRDefault="00BD6AE6" w:rsidP="00BD6AE6">
      <w:pPr>
        <w:suppressAutoHyphens/>
        <w:autoSpaceDE w:val="0"/>
        <w:autoSpaceDN w:val="0"/>
        <w:adjustRightInd w:val="0"/>
        <w:spacing w:line="240" w:lineRule="auto"/>
        <w:jc w:val="right"/>
        <w:rPr>
          <w:rFonts w:eastAsia="Calibri" w:cs="Times New Roman"/>
          <w:szCs w:val="24"/>
          <w:lang w:eastAsia="ar-SA"/>
        </w:rPr>
      </w:pPr>
    </w:p>
    <w:p w:rsidR="00BD6AE6" w:rsidRPr="00BD6AE6" w:rsidRDefault="00BD6AE6" w:rsidP="00BD6AE6">
      <w:pPr>
        <w:suppressAutoHyphens/>
        <w:autoSpaceDE w:val="0"/>
        <w:autoSpaceDN w:val="0"/>
        <w:adjustRightInd w:val="0"/>
        <w:spacing w:line="240" w:lineRule="auto"/>
        <w:jc w:val="right"/>
        <w:rPr>
          <w:rFonts w:eastAsia="Calibri" w:cs="Times New Roman"/>
          <w:szCs w:val="24"/>
          <w:lang w:eastAsia="ar-SA"/>
        </w:rPr>
      </w:pPr>
    </w:p>
    <w:p w:rsidR="00BD6AE6" w:rsidRPr="00BD6AE6" w:rsidRDefault="00BD6AE6" w:rsidP="00BD6AE6">
      <w:pPr>
        <w:suppressAutoHyphens/>
        <w:autoSpaceDE w:val="0"/>
        <w:autoSpaceDN w:val="0"/>
        <w:adjustRightInd w:val="0"/>
        <w:spacing w:line="240" w:lineRule="auto"/>
        <w:jc w:val="right"/>
        <w:rPr>
          <w:rFonts w:eastAsia="Calibri" w:cs="Times New Roman"/>
          <w:szCs w:val="24"/>
          <w:lang w:eastAsia="ar-SA"/>
        </w:rPr>
      </w:pPr>
    </w:p>
    <w:p w:rsidR="00323F01" w:rsidRDefault="00323F01" w:rsidP="00BD6AE6">
      <w:pPr>
        <w:suppressAutoHyphens/>
        <w:autoSpaceDE w:val="0"/>
        <w:autoSpaceDN w:val="0"/>
        <w:adjustRightInd w:val="0"/>
        <w:spacing w:line="240" w:lineRule="auto"/>
        <w:jc w:val="right"/>
        <w:rPr>
          <w:rFonts w:eastAsia="Calibri" w:cs="Times New Roman"/>
          <w:szCs w:val="24"/>
          <w:lang w:eastAsia="ar-SA"/>
        </w:rPr>
      </w:pPr>
    </w:p>
    <w:p w:rsidR="00BD6AE6" w:rsidRPr="00BD6AE6" w:rsidRDefault="00BD6AE6" w:rsidP="00BD6AE6">
      <w:pPr>
        <w:suppressAutoHyphens/>
        <w:autoSpaceDE w:val="0"/>
        <w:autoSpaceDN w:val="0"/>
        <w:adjustRightInd w:val="0"/>
        <w:spacing w:line="240" w:lineRule="auto"/>
        <w:jc w:val="right"/>
        <w:rPr>
          <w:rFonts w:eastAsia="Calibri" w:cs="Times New Roman"/>
          <w:szCs w:val="24"/>
          <w:lang w:eastAsia="ar-SA"/>
        </w:rPr>
      </w:pPr>
      <w:r w:rsidRPr="00BD6AE6">
        <w:rPr>
          <w:rFonts w:eastAsia="Calibri" w:cs="Times New Roman"/>
          <w:szCs w:val="24"/>
          <w:lang w:eastAsia="ar-SA"/>
        </w:rPr>
        <w:lastRenderedPageBreak/>
        <w:t>Приложение №5</w:t>
      </w:r>
    </w:p>
    <w:p w:rsidR="00BD6AE6" w:rsidRPr="00BD6AE6" w:rsidRDefault="00BD6AE6" w:rsidP="00BD6AE6">
      <w:pPr>
        <w:suppressAutoHyphens/>
        <w:autoSpaceDE w:val="0"/>
        <w:autoSpaceDN w:val="0"/>
        <w:adjustRightInd w:val="0"/>
        <w:spacing w:line="240" w:lineRule="auto"/>
        <w:ind w:firstLine="540"/>
        <w:jc w:val="right"/>
        <w:rPr>
          <w:rFonts w:eastAsia="Calibri" w:cs="Times New Roman"/>
          <w:szCs w:val="24"/>
          <w:lang w:eastAsia="ar-SA"/>
        </w:rPr>
      </w:pPr>
      <w:r w:rsidRPr="00BD6AE6">
        <w:rPr>
          <w:rFonts w:eastAsia="Calibri" w:cs="Times New Roman"/>
          <w:szCs w:val="24"/>
          <w:lang w:eastAsia="ar-SA"/>
        </w:rPr>
        <w:t xml:space="preserve">к Договору </w:t>
      </w:r>
      <w:r w:rsidRPr="00BD6AE6">
        <w:rPr>
          <w:rFonts w:eastAsia="Times New Roman" w:cs="Times New Roman"/>
          <w:szCs w:val="24"/>
          <w:lang w:eastAsia="ru-RU"/>
        </w:rPr>
        <w:t xml:space="preserve">№________ </w:t>
      </w:r>
      <w:r w:rsidRPr="00BD6AE6">
        <w:rPr>
          <w:rFonts w:eastAsia="Calibri" w:cs="Times New Roman"/>
          <w:szCs w:val="24"/>
          <w:lang w:eastAsia="ar-SA"/>
        </w:rPr>
        <w:t>от «__» ___________ 20__ г.</w:t>
      </w:r>
    </w:p>
    <w:p w:rsidR="00BD6AE6" w:rsidRPr="00BD6AE6" w:rsidRDefault="00BD6AE6" w:rsidP="00BD6AE6">
      <w:pPr>
        <w:suppressAutoHyphens/>
        <w:autoSpaceDE w:val="0"/>
        <w:autoSpaceDN w:val="0"/>
        <w:adjustRightInd w:val="0"/>
        <w:spacing w:line="240" w:lineRule="auto"/>
        <w:ind w:firstLine="540"/>
        <w:jc w:val="right"/>
        <w:rPr>
          <w:rFonts w:eastAsia="Calibri" w:cs="Times New Roman"/>
          <w:szCs w:val="24"/>
          <w:lang w:eastAsia="ar-SA"/>
        </w:rPr>
      </w:pPr>
    </w:p>
    <w:p w:rsidR="00BD6AE6" w:rsidRPr="00BD6AE6" w:rsidRDefault="00BD6AE6" w:rsidP="00BD6AE6">
      <w:pPr>
        <w:suppressAutoHyphens/>
        <w:autoSpaceDE w:val="0"/>
        <w:autoSpaceDN w:val="0"/>
        <w:adjustRightInd w:val="0"/>
        <w:spacing w:line="240" w:lineRule="auto"/>
        <w:ind w:firstLine="540"/>
        <w:rPr>
          <w:rFonts w:eastAsia="Calibri" w:cs="Times New Roman"/>
          <w:b/>
          <w:szCs w:val="24"/>
          <w:lang w:eastAsia="ar-SA"/>
        </w:rPr>
      </w:pPr>
    </w:p>
    <w:p w:rsidR="00BD6AE6" w:rsidRPr="00BD6AE6" w:rsidRDefault="00BD6AE6" w:rsidP="00BD6AE6">
      <w:pPr>
        <w:suppressAutoHyphens/>
        <w:autoSpaceDE w:val="0"/>
        <w:autoSpaceDN w:val="0"/>
        <w:adjustRightInd w:val="0"/>
        <w:spacing w:line="240" w:lineRule="auto"/>
        <w:ind w:firstLine="540"/>
        <w:rPr>
          <w:rFonts w:eastAsia="Calibri" w:cs="Times New Roman"/>
          <w:b/>
          <w:szCs w:val="24"/>
          <w:lang w:eastAsia="ar-SA"/>
        </w:rPr>
      </w:pPr>
      <w:r w:rsidRPr="00BD6AE6">
        <w:rPr>
          <w:rFonts w:eastAsia="Calibri" w:cs="Times New Roman"/>
          <w:b/>
          <w:szCs w:val="24"/>
          <w:lang w:eastAsia="ar-SA"/>
        </w:rPr>
        <w:t xml:space="preserve">АКТ ПРИЕМА-ПЕРЕДАЧИ </w:t>
      </w:r>
    </w:p>
    <w:p w:rsidR="00BD6AE6" w:rsidRPr="00BD6AE6" w:rsidRDefault="00BD6AE6" w:rsidP="00BD6AE6">
      <w:pPr>
        <w:suppressAutoHyphens/>
        <w:autoSpaceDE w:val="0"/>
        <w:autoSpaceDN w:val="0"/>
        <w:adjustRightInd w:val="0"/>
        <w:spacing w:line="240" w:lineRule="auto"/>
        <w:ind w:firstLine="540"/>
        <w:rPr>
          <w:rFonts w:eastAsia="Calibri" w:cs="Times New Roman"/>
          <w:szCs w:val="24"/>
          <w:lang w:eastAsia="ar-SA"/>
        </w:rPr>
      </w:pPr>
      <w:r w:rsidRPr="00BD6AE6">
        <w:rPr>
          <w:rFonts w:eastAsia="Calibri" w:cs="Times New Roman"/>
          <w:b/>
          <w:szCs w:val="24"/>
          <w:lang w:eastAsia="ar-SA"/>
        </w:rPr>
        <w:t>ВЫПОЛНЕННЫХ РАБОТ</w:t>
      </w:r>
    </w:p>
    <w:p w:rsidR="00BD6AE6" w:rsidRPr="00BD6AE6" w:rsidRDefault="00BD6AE6" w:rsidP="00BD6AE6">
      <w:pPr>
        <w:suppressAutoHyphens/>
        <w:autoSpaceDE w:val="0"/>
        <w:autoSpaceDN w:val="0"/>
        <w:adjustRightInd w:val="0"/>
        <w:spacing w:line="240" w:lineRule="auto"/>
        <w:ind w:firstLine="540"/>
        <w:jc w:val="left"/>
        <w:rPr>
          <w:rFonts w:eastAsia="Calibri" w:cs="Times New Roman"/>
          <w:szCs w:val="24"/>
          <w:lang w:eastAsia="ar-SA"/>
        </w:rPr>
      </w:pPr>
    </w:p>
    <w:p w:rsidR="00BD6AE6" w:rsidRPr="00BD6AE6" w:rsidRDefault="00BD6AE6" w:rsidP="00BD6AE6">
      <w:pPr>
        <w:suppressAutoHyphens/>
        <w:autoSpaceDE w:val="0"/>
        <w:autoSpaceDN w:val="0"/>
        <w:adjustRightInd w:val="0"/>
        <w:spacing w:line="240" w:lineRule="auto"/>
        <w:jc w:val="both"/>
        <w:rPr>
          <w:rFonts w:eastAsia="Calibri" w:cs="Times New Roman"/>
          <w:szCs w:val="24"/>
          <w:lang w:eastAsia="ar-SA"/>
        </w:rPr>
      </w:pPr>
      <w:r w:rsidRPr="00BD6AE6">
        <w:rPr>
          <w:rFonts w:eastAsia="Calibri" w:cs="Times New Roman"/>
          <w:szCs w:val="24"/>
          <w:lang w:eastAsia="ar-SA"/>
        </w:rPr>
        <w:t xml:space="preserve">г. Мурманск                                                                </w:t>
      </w:r>
      <w:r w:rsidRPr="00BD6AE6">
        <w:rPr>
          <w:rFonts w:eastAsia="Calibri" w:cs="Times New Roman"/>
          <w:szCs w:val="24"/>
          <w:lang w:eastAsia="ar-SA"/>
        </w:rPr>
        <w:tab/>
      </w:r>
      <w:r w:rsidRPr="00BD6AE6">
        <w:rPr>
          <w:rFonts w:eastAsia="Calibri" w:cs="Times New Roman"/>
          <w:szCs w:val="24"/>
          <w:lang w:eastAsia="ar-SA"/>
        </w:rPr>
        <w:tab/>
        <w:t xml:space="preserve">    «___»___________ 2015 г.</w:t>
      </w:r>
    </w:p>
    <w:p w:rsidR="00BD6AE6" w:rsidRPr="00BD6AE6" w:rsidRDefault="00BD6AE6" w:rsidP="00BD6AE6">
      <w:pPr>
        <w:suppressAutoHyphens/>
        <w:autoSpaceDE w:val="0"/>
        <w:autoSpaceDN w:val="0"/>
        <w:adjustRightInd w:val="0"/>
        <w:spacing w:line="240" w:lineRule="auto"/>
        <w:jc w:val="both"/>
        <w:rPr>
          <w:rFonts w:eastAsia="Calibri" w:cs="Times New Roman"/>
          <w:szCs w:val="24"/>
          <w:lang w:eastAsia="ar-SA"/>
        </w:rPr>
      </w:pPr>
    </w:p>
    <w:p w:rsidR="00BD6AE6" w:rsidRPr="00BD6AE6" w:rsidRDefault="00BD6AE6" w:rsidP="00BD6AE6">
      <w:pPr>
        <w:suppressAutoHyphens/>
        <w:autoSpaceDE w:val="0"/>
        <w:autoSpaceDN w:val="0"/>
        <w:adjustRightInd w:val="0"/>
        <w:spacing w:line="240" w:lineRule="auto"/>
        <w:ind w:firstLine="540"/>
        <w:jc w:val="both"/>
        <w:rPr>
          <w:rFonts w:eastAsia="Calibri" w:cs="Times New Roman"/>
          <w:szCs w:val="24"/>
          <w:lang w:eastAsia="ar-SA"/>
        </w:rPr>
      </w:pPr>
      <w:r w:rsidRPr="00BD6AE6">
        <w:rPr>
          <w:rFonts w:eastAsia="Calibri" w:cs="Times New Roman"/>
          <w:bCs/>
          <w:szCs w:val="24"/>
          <w:lang w:eastAsia="ar-SA"/>
        </w:rPr>
        <w:t>Открытое акционерное общество «Мурманэнергосбыт» (ОАО «Мурманэнергосбыт»),</w:t>
      </w:r>
      <w:r w:rsidRPr="00BD6AE6">
        <w:rPr>
          <w:rFonts w:eastAsia="Calibri" w:cs="Times New Roman"/>
          <w:b/>
          <w:bCs/>
          <w:szCs w:val="24"/>
          <w:lang w:eastAsia="ar-SA"/>
        </w:rPr>
        <w:t xml:space="preserve"> </w:t>
      </w:r>
      <w:r w:rsidRPr="00BD6AE6">
        <w:rPr>
          <w:rFonts w:eastAsia="Calibri" w:cs="Times New Roman"/>
          <w:szCs w:val="24"/>
          <w:lang w:eastAsia="ar-SA"/>
        </w:rPr>
        <w:t xml:space="preserve">именуемое в дальнейшем Заказчик, </w:t>
      </w:r>
      <w:r w:rsidRPr="00BD6AE6">
        <w:rPr>
          <w:rFonts w:eastAsia="Times New Roman" w:cs="Times New Roman"/>
          <w:szCs w:val="24"/>
          <w:lang w:eastAsia="ru-RU"/>
        </w:rPr>
        <w:t xml:space="preserve">в лице ________________________________, </w:t>
      </w:r>
      <w:proofErr w:type="gramStart"/>
      <w:r w:rsidRPr="00BD6AE6">
        <w:rPr>
          <w:rFonts w:eastAsia="Times New Roman" w:cs="Times New Roman"/>
          <w:szCs w:val="24"/>
          <w:lang w:eastAsia="ru-RU"/>
        </w:rPr>
        <w:t>действующего</w:t>
      </w:r>
      <w:proofErr w:type="gramEnd"/>
      <w:r w:rsidRPr="00BD6AE6">
        <w:rPr>
          <w:rFonts w:eastAsia="Times New Roman" w:cs="Times New Roman"/>
          <w:szCs w:val="24"/>
          <w:lang w:eastAsia="ru-RU"/>
        </w:rPr>
        <w:t xml:space="preserve"> на основании </w:t>
      </w:r>
      <w:r w:rsidRPr="00BD6AE6">
        <w:rPr>
          <w:rFonts w:eastAsia="Calibri" w:cs="Times New Roman"/>
          <w:szCs w:val="24"/>
          <w:lang w:eastAsia="ar-SA"/>
        </w:rPr>
        <w:t>_________________</w:t>
      </w:r>
      <w:r w:rsidRPr="00BD6AE6">
        <w:rPr>
          <w:rFonts w:eastAsia="Times New Roman" w:cs="Times New Roman"/>
          <w:szCs w:val="24"/>
          <w:lang w:eastAsia="ru-RU"/>
        </w:rPr>
        <w:fldChar w:fldCharType="begin"/>
      </w:r>
      <w:r w:rsidRPr="00BD6AE6">
        <w:rPr>
          <w:rFonts w:eastAsia="Times New Roman" w:cs="Times New Roman"/>
          <w:szCs w:val="24"/>
          <w:lang w:eastAsia="ru-RU"/>
        </w:rPr>
        <w:instrText xml:space="preserve"> COMMENTS </w:instrText>
      </w:r>
      <w:r w:rsidRPr="00BD6AE6">
        <w:rPr>
          <w:rFonts w:eastAsia="Times New Roman" w:cs="Times New Roman"/>
          <w:szCs w:val="24"/>
          <w:lang w:eastAsia="ru-RU"/>
        </w:rPr>
        <w:fldChar w:fldCharType="end"/>
      </w:r>
      <w:r w:rsidRPr="00BD6AE6">
        <w:rPr>
          <w:rFonts w:eastAsia="Times New Roman" w:cs="Times New Roman"/>
          <w:szCs w:val="24"/>
          <w:lang w:eastAsia="ru-RU"/>
        </w:rPr>
        <w:t xml:space="preserve">, с одной стороны, и _________________________ (___________________), именуемое в дальнейшем Подрядчик, </w:t>
      </w:r>
      <w:r w:rsidRPr="00BD6AE6">
        <w:rPr>
          <w:rFonts w:eastAsia="Times New Roman" w:cs="Times New Roman"/>
          <w:szCs w:val="24"/>
          <w:lang w:eastAsia="ru-RU"/>
        </w:rPr>
        <w:fldChar w:fldCharType="begin"/>
      </w:r>
      <w:r w:rsidRPr="00BD6AE6">
        <w:rPr>
          <w:rFonts w:eastAsia="Times New Roman" w:cs="Times New Roman"/>
          <w:szCs w:val="24"/>
          <w:lang w:eastAsia="ru-RU"/>
        </w:rPr>
        <w:instrText xml:space="preserve"> COMMENTS </w:instrText>
      </w:r>
      <w:r w:rsidRPr="00BD6AE6">
        <w:rPr>
          <w:rFonts w:eastAsia="Times New Roman" w:cs="Times New Roman"/>
          <w:szCs w:val="24"/>
          <w:lang w:eastAsia="ru-RU"/>
        </w:rPr>
        <w:fldChar w:fldCharType="end"/>
      </w:r>
      <w:r w:rsidRPr="00BD6AE6">
        <w:rPr>
          <w:rFonts w:eastAsia="Times New Roman" w:cs="Times New Roman"/>
          <w:szCs w:val="24"/>
          <w:lang w:eastAsia="ru-RU"/>
        </w:rPr>
        <w:t>в лице ______________________________________, действующего на основании _________</w:t>
      </w:r>
      <w:r w:rsidRPr="00BD6AE6">
        <w:rPr>
          <w:rFonts w:eastAsia="Calibri" w:cs="Times New Roman"/>
          <w:szCs w:val="24"/>
          <w:lang w:eastAsia="ar-SA"/>
        </w:rPr>
        <w:fldChar w:fldCharType="begin"/>
      </w:r>
      <w:r w:rsidRPr="00BD6AE6">
        <w:rPr>
          <w:rFonts w:eastAsia="Calibri" w:cs="Times New Roman"/>
          <w:szCs w:val="24"/>
          <w:lang w:eastAsia="ar-SA"/>
        </w:rPr>
        <w:instrText xml:space="preserve"> COMMENTS </w:instrText>
      </w:r>
      <w:r w:rsidRPr="00BD6AE6">
        <w:rPr>
          <w:rFonts w:eastAsia="Calibri" w:cs="Times New Roman"/>
          <w:szCs w:val="24"/>
          <w:lang w:eastAsia="ar-SA"/>
        </w:rPr>
        <w:fldChar w:fldCharType="end"/>
      </w:r>
      <w:r w:rsidRPr="00BD6AE6">
        <w:rPr>
          <w:rFonts w:eastAsia="Calibri" w:cs="Times New Roman"/>
          <w:szCs w:val="24"/>
          <w:lang w:eastAsia="ar-SA"/>
        </w:rPr>
        <w:t>, с другой стороны, вместе именуемые Стороны, составили настоящий акт о нижеследующем:</w:t>
      </w:r>
    </w:p>
    <w:p w:rsidR="00BD6AE6" w:rsidRPr="00BD6AE6" w:rsidRDefault="00BD6AE6" w:rsidP="00BD6AE6">
      <w:pPr>
        <w:suppressAutoHyphens/>
        <w:spacing w:line="240" w:lineRule="auto"/>
        <w:jc w:val="both"/>
        <w:rPr>
          <w:rFonts w:eastAsia="Calibri" w:cs="Times New Roman"/>
          <w:szCs w:val="24"/>
          <w:lang w:eastAsia="ar-SA"/>
        </w:rPr>
      </w:pPr>
    </w:p>
    <w:p w:rsidR="00BD6AE6" w:rsidRPr="00BD6AE6" w:rsidRDefault="00BD6AE6" w:rsidP="00BD6AE6">
      <w:pPr>
        <w:suppressAutoHyphens/>
        <w:spacing w:line="240" w:lineRule="auto"/>
        <w:ind w:firstLine="360"/>
        <w:jc w:val="both"/>
        <w:rPr>
          <w:rFonts w:eastAsia="Calibri" w:cs="Times New Roman"/>
          <w:szCs w:val="24"/>
          <w:lang w:eastAsia="ar-SA"/>
        </w:rPr>
      </w:pPr>
      <w:r w:rsidRPr="00BD6AE6">
        <w:rPr>
          <w:rFonts w:eastAsia="Calibri" w:cs="Times New Roman"/>
          <w:szCs w:val="24"/>
          <w:lang w:eastAsia="ar-SA"/>
        </w:rPr>
        <w:t>1. Подрядчик выполнил и сдал, а приемочная комиссия в составе:</w:t>
      </w: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2880"/>
        <w:gridCol w:w="3240"/>
        <w:gridCol w:w="2393"/>
      </w:tblGrid>
      <w:tr w:rsidR="00BD6AE6" w:rsidRPr="00BD6AE6" w:rsidTr="00BD6AE6">
        <w:tc>
          <w:tcPr>
            <w:tcW w:w="1188" w:type="dxa"/>
          </w:tcPr>
          <w:p w:rsidR="00BD6AE6" w:rsidRPr="00BD6AE6" w:rsidRDefault="00BD6AE6" w:rsidP="00BD6AE6">
            <w:pPr>
              <w:suppressAutoHyphens/>
              <w:spacing w:line="240" w:lineRule="auto"/>
              <w:rPr>
                <w:rFonts w:eastAsia="Calibri" w:cs="Times New Roman"/>
                <w:b/>
                <w:szCs w:val="24"/>
                <w:lang w:eastAsia="ar-SA"/>
              </w:rPr>
            </w:pPr>
            <w:r w:rsidRPr="00BD6AE6">
              <w:rPr>
                <w:rFonts w:eastAsia="Calibri" w:cs="Times New Roman"/>
                <w:b/>
                <w:szCs w:val="24"/>
                <w:lang w:eastAsia="ar-SA"/>
              </w:rPr>
              <w:t>№</w:t>
            </w:r>
          </w:p>
        </w:tc>
        <w:tc>
          <w:tcPr>
            <w:tcW w:w="2880" w:type="dxa"/>
          </w:tcPr>
          <w:p w:rsidR="00BD6AE6" w:rsidRPr="00BD6AE6" w:rsidRDefault="00BD6AE6" w:rsidP="00BD6AE6">
            <w:pPr>
              <w:suppressAutoHyphens/>
              <w:spacing w:line="240" w:lineRule="auto"/>
              <w:rPr>
                <w:rFonts w:eastAsia="Calibri" w:cs="Times New Roman"/>
                <w:b/>
                <w:szCs w:val="24"/>
                <w:lang w:eastAsia="ar-SA"/>
              </w:rPr>
            </w:pPr>
            <w:r w:rsidRPr="00BD6AE6">
              <w:rPr>
                <w:rFonts w:eastAsia="Calibri" w:cs="Times New Roman"/>
                <w:b/>
                <w:szCs w:val="24"/>
                <w:lang w:eastAsia="ar-SA"/>
              </w:rPr>
              <w:t>ФИО</w:t>
            </w:r>
          </w:p>
        </w:tc>
        <w:tc>
          <w:tcPr>
            <w:tcW w:w="3240" w:type="dxa"/>
          </w:tcPr>
          <w:p w:rsidR="00BD6AE6" w:rsidRPr="00BD6AE6" w:rsidRDefault="00BD6AE6" w:rsidP="00BD6AE6">
            <w:pPr>
              <w:suppressAutoHyphens/>
              <w:spacing w:line="240" w:lineRule="auto"/>
              <w:rPr>
                <w:rFonts w:eastAsia="Calibri" w:cs="Times New Roman"/>
                <w:b/>
                <w:szCs w:val="24"/>
                <w:lang w:eastAsia="ar-SA"/>
              </w:rPr>
            </w:pPr>
            <w:r w:rsidRPr="00BD6AE6">
              <w:rPr>
                <w:rFonts w:eastAsia="Calibri" w:cs="Times New Roman"/>
                <w:b/>
                <w:szCs w:val="24"/>
                <w:lang w:eastAsia="ar-SA"/>
              </w:rPr>
              <w:t>Должность</w:t>
            </w:r>
          </w:p>
        </w:tc>
        <w:tc>
          <w:tcPr>
            <w:tcW w:w="2393" w:type="dxa"/>
          </w:tcPr>
          <w:p w:rsidR="00BD6AE6" w:rsidRPr="00BD6AE6" w:rsidRDefault="00BD6AE6" w:rsidP="00BD6AE6">
            <w:pPr>
              <w:suppressAutoHyphens/>
              <w:spacing w:line="240" w:lineRule="auto"/>
              <w:rPr>
                <w:rFonts w:eastAsia="Calibri" w:cs="Times New Roman"/>
                <w:b/>
                <w:szCs w:val="24"/>
                <w:lang w:eastAsia="ar-SA"/>
              </w:rPr>
            </w:pPr>
            <w:r w:rsidRPr="00BD6AE6">
              <w:rPr>
                <w:rFonts w:eastAsia="Calibri" w:cs="Times New Roman"/>
                <w:b/>
                <w:szCs w:val="24"/>
                <w:lang w:eastAsia="ar-SA"/>
              </w:rPr>
              <w:t>Место работы</w:t>
            </w:r>
          </w:p>
        </w:tc>
      </w:tr>
      <w:tr w:rsidR="00BD6AE6" w:rsidRPr="00BD6AE6" w:rsidTr="00BD6AE6">
        <w:tc>
          <w:tcPr>
            <w:tcW w:w="1188" w:type="dxa"/>
          </w:tcPr>
          <w:p w:rsidR="00BD6AE6" w:rsidRPr="00BD6AE6" w:rsidRDefault="00BD6AE6" w:rsidP="00BD6AE6">
            <w:pPr>
              <w:suppressAutoHyphens/>
              <w:spacing w:line="240" w:lineRule="auto"/>
              <w:jc w:val="both"/>
              <w:rPr>
                <w:rFonts w:eastAsia="Calibri" w:cs="Times New Roman"/>
                <w:szCs w:val="24"/>
                <w:lang w:eastAsia="ar-SA"/>
              </w:rPr>
            </w:pPr>
          </w:p>
        </w:tc>
        <w:tc>
          <w:tcPr>
            <w:tcW w:w="2880" w:type="dxa"/>
          </w:tcPr>
          <w:p w:rsidR="00BD6AE6" w:rsidRPr="00BD6AE6" w:rsidRDefault="00BD6AE6" w:rsidP="00BD6AE6">
            <w:pPr>
              <w:suppressAutoHyphens/>
              <w:spacing w:line="240" w:lineRule="auto"/>
              <w:jc w:val="both"/>
              <w:rPr>
                <w:rFonts w:eastAsia="Calibri" w:cs="Times New Roman"/>
                <w:szCs w:val="24"/>
                <w:lang w:eastAsia="ar-SA"/>
              </w:rPr>
            </w:pPr>
          </w:p>
        </w:tc>
        <w:tc>
          <w:tcPr>
            <w:tcW w:w="3240" w:type="dxa"/>
          </w:tcPr>
          <w:p w:rsidR="00BD6AE6" w:rsidRPr="00BD6AE6" w:rsidRDefault="00BD6AE6" w:rsidP="00BD6AE6">
            <w:pPr>
              <w:suppressAutoHyphens/>
              <w:spacing w:line="240" w:lineRule="auto"/>
              <w:jc w:val="both"/>
              <w:rPr>
                <w:rFonts w:eastAsia="Calibri" w:cs="Times New Roman"/>
                <w:szCs w:val="24"/>
                <w:lang w:eastAsia="ar-SA"/>
              </w:rPr>
            </w:pPr>
          </w:p>
        </w:tc>
        <w:tc>
          <w:tcPr>
            <w:tcW w:w="2393" w:type="dxa"/>
          </w:tcPr>
          <w:p w:rsidR="00BD6AE6" w:rsidRPr="00BD6AE6" w:rsidRDefault="00BD6AE6" w:rsidP="00BD6AE6">
            <w:pPr>
              <w:suppressAutoHyphens/>
              <w:spacing w:line="240" w:lineRule="auto"/>
              <w:jc w:val="both"/>
              <w:rPr>
                <w:rFonts w:eastAsia="Calibri" w:cs="Times New Roman"/>
                <w:szCs w:val="24"/>
                <w:lang w:eastAsia="ar-SA"/>
              </w:rPr>
            </w:pPr>
          </w:p>
        </w:tc>
      </w:tr>
      <w:tr w:rsidR="00BD6AE6" w:rsidRPr="00BD6AE6" w:rsidTr="00BD6AE6">
        <w:tc>
          <w:tcPr>
            <w:tcW w:w="1188" w:type="dxa"/>
          </w:tcPr>
          <w:p w:rsidR="00BD6AE6" w:rsidRPr="00BD6AE6" w:rsidRDefault="00BD6AE6" w:rsidP="00BD6AE6">
            <w:pPr>
              <w:suppressAutoHyphens/>
              <w:spacing w:line="240" w:lineRule="auto"/>
              <w:jc w:val="both"/>
              <w:rPr>
                <w:rFonts w:eastAsia="Calibri" w:cs="Times New Roman"/>
                <w:szCs w:val="24"/>
                <w:lang w:eastAsia="ar-SA"/>
              </w:rPr>
            </w:pPr>
          </w:p>
        </w:tc>
        <w:tc>
          <w:tcPr>
            <w:tcW w:w="2880" w:type="dxa"/>
          </w:tcPr>
          <w:p w:rsidR="00BD6AE6" w:rsidRPr="00BD6AE6" w:rsidRDefault="00BD6AE6" w:rsidP="00BD6AE6">
            <w:pPr>
              <w:suppressAutoHyphens/>
              <w:spacing w:line="240" w:lineRule="auto"/>
              <w:jc w:val="both"/>
              <w:rPr>
                <w:rFonts w:eastAsia="Calibri" w:cs="Times New Roman"/>
                <w:szCs w:val="24"/>
                <w:lang w:eastAsia="ar-SA"/>
              </w:rPr>
            </w:pPr>
          </w:p>
        </w:tc>
        <w:tc>
          <w:tcPr>
            <w:tcW w:w="3240" w:type="dxa"/>
          </w:tcPr>
          <w:p w:rsidR="00BD6AE6" w:rsidRPr="00BD6AE6" w:rsidRDefault="00BD6AE6" w:rsidP="00BD6AE6">
            <w:pPr>
              <w:suppressAutoHyphens/>
              <w:spacing w:line="240" w:lineRule="auto"/>
              <w:jc w:val="both"/>
              <w:rPr>
                <w:rFonts w:eastAsia="Calibri" w:cs="Times New Roman"/>
                <w:szCs w:val="24"/>
                <w:lang w:eastAsia="ar-SA"/>
              </w:rPr>
            </w:pPr>
          </w:p>
        </w:tc>
        <w:tc>
          <w:tcPr>
            <w:tcW w:w="2393" w:type="dxa"/>
          </w:tcPr>
          <w:p w:rsidR="00BD6AE6" w:rsidRPr="00BD6AE6" w:rsidRDefault="00BD6AE6" w:rsidP="00BD6AE6">
            <w:pPr>
              <w:suppressAutoHyphens/>
              <w:spacing w:line="240" w:lineRule="auto"/>
              <w:jc w:val="both"/>
              <w:rPr>
                <w:rFonts w:eastAsia="Calibri" w:cs="Times New Roman"/>
                <w:szCs w:val="24"/>
                <w:lang w:eastAsia="ar-SA"/>
              </w:rPr>
            </w:pPr>
          </w:p>
        </w:tc>
      </w:tr>
      <w:tr w:rsidR="00BD6AE6" w:rsidRPr="00BD6AE6" w:rsidTr="00BD6AE6">
        <w:tc>
          <w:tcPr>
            <w:tcW w:w="1188" w:type="dxa"/>
          </w:tcPr>
          <w:p w:rsidR="00BD6AE6" w:rsidRPr="00BD6AE6" w:rsidRDefault="00BD6AE6" w:rsidP="00BD6AE6">
            <w:pPr>
              <w:suppressAutoHyphens/>
              <w:spacing w:line="240" w:lineRule="auto"/>
              <w:jc w:val="both"/>
              <w:rPr>
                <w:rFonts w:eastAsia="Calibri" w:cs="Times New Roman"/>
                <w:szCs w:val="24"/>
                <w:lang w:eastAsia="ar-SA"/>
              </w:rPr>
            </w:pPr>
          </w:p>
        </w:tc>
        <w:tc>
          <w:tcPr>
            <w:tcW w:w="2880" w:type="dxa"/>
          </w:tcPr>
          <w:p w:rsidR="00BD6AE6" w:rsidRPr="00BD6AE6" w:rsidRDefault="00BD6AE6" w:rsidP="00BD6AE6">
            <w:pPr>
              <w:suppressAutoHyphens/>
              <w:spacing w:line="240" w:lineRule="auto"/>
              <w:jc w:val="both"/>
              <w:rPr>
                <w:rFonts w:eastAsia="Calibri" w:cs="Times New Roman"/>
                <w:szCs w:val="24"/>
                <w:lang w:eastAsia="ar-SA"/>
              </w:rPr>
            </w:pPr>
          </w:p>
        </w:tc>
        <w:tc>
          <w:tcPr>
            <w:tcW w:w="3240" w:type="dxa"/>
          </w:tcPr>
          <w:p w:rsidR="00BD6AE6" w:rsidRPr="00BD6AE6" w:rsidRDefault="00BD6AE6" w:rsidP="00BD6AE6">
            <w:pPr>
              <w:suppressAutoHyphens/>
              <w:spacing w:line="240" w:lineRule="auto"/>
              <w:jc w:val="both"/>
              <w:rPr>
                <w:rFonts w:eastAsia="Calibri" w:cs="Times New Roman"/>
                <w:szCs w:val="24"/>
                <w:lang w:eastAsia="ar-SA"/>
              </w:rPr>
            </w:pPr>
          </w:p>
        </w:tc>
        <w:tc>
          <w:tcPr>
            <w:tcW w:w="2393" w:type="dxa"/>
          </w:tcPr>
          <w:p w:rsidR="00BD6AE6" w:rsidRPr="00BD6AE6" w:rsidRDefault="00BD6AE6" w:rsidP="00BD6AE6">
            <w:pPr>
              <w:suppressAutoHyphens/>
              <w:spacing w:line="240" w:lineRule="auto"/>
              <w:jc w:val="both"/>
              <w:rPr>
                <w:rFonts w:eastAsia="Calibri" w:cs="Times New Roman"/>
                <w:szCs w:val="24"/>
                <w:lang w:eastAsia="ar-SA"/>
              </w:rPr>
            </w:pPr>
          </w:p>
        </w:tc>
      </w:tr>
      <w:tr w:rsidR="00BD6AE6" w:rsidRPr="00BD6AE6" w:rsidTr="00BD6AE6">
        <w:tc>
          <w:tcPr>
            <w:tcW w:w="1188" w:type="dxa"/>
          </w:tcPr>
          <w:p w:rsidR="00BD6AE6" w:rsidRPr="00BD6AE6" w:rsidRDefault="00BD6AE6" w:rsidP="00BD6AE6">
            <w:pPr>
              <w:suppressAutoHyphens/>
              <w:spacing w:line="240" w:lineRule="auto"/>
              <w:jc w:val="both"/>
              <w:rPr>
                <w:rFonts w:eastAsia="Calibri" w:cs="Times New Roman"/>
                <w:szCs w:val="24"/>
                <w:lang w:eastAsia="ar-SA"/>
              </w:rPr>
            </w:pPr>
          </w:p>
        </w:tc>
        <w:tc>
          <w:tcPr>
            <w:tcW w:w="2880" w:type="dxa"/>
          </w:tcPr>
          <w:p w:rsidR="00BD6AE6" w:rsidRPr="00BD6AE6" w:rsidRDefault="00BD6AE6" w:rsidP="00BD6AE6">
            <w:pPr>
              <w:suppressAutoHyphens/>
              <w:spacing w:line="240" w:lineRule="auto"/>
              <w:jc w:val="both"/>
              <w:rPr>
                <w:rFonts w:eastAsia="Calibri" w:cs="Times New Roman"/>
                <w:szCs w:val="24"/>
                <w:lang w:eastAsia="ar-SA"/>
              </w:rPr>
            </w:pPr>
          </w:p>
        </w:tc>
        <w:tc>
          <w:tcPr>
            <w:tcW w:w="3240" w:type="dxa"/>
          </w:tcPr>
          <w:p w:rsidR="00BD6AE6" w:rsidRPr="00BD6AE6" w:rsidRDefault="00BD6AE6" w:rsidP="00BD6AE6">
            <w:pPr>
              <w:suppressAutoHyphens/>
              <w:spacing w:line="240" w:lineRule="auto"/>
              <w:jc w:val="both"/>
              <w:rPr>
                <w:rFonts w:eastAsia="Calibri" w:cs="Times New Roman"/>
                <w:szCs w:val="24"/>
                <w:lang w:eastAsia="ar-SA"/>
              </w:rPr>
            </w:pPr>
          </w:p>
        </w:tc>
        <w:tc>
          <w:tcPr>
            <w:tcW w:w="2393" w:type="dxa"/>
          </w:tcPr>
          <w:p w:rsidR="00BD6AE6" w:rsidRPr="00BD6AE6" w:rsidRDefault="00BD6AE6" w:rsidP="00BD6AE6">
            <w:pPr>
              <w:suppressAutoHyphens/>
              <w:spacing w:line="240" w:lineRule="auto"/>
              <w:jc w:val="both"/>
              <w:rPr>
                <w:rFonts w:eastAsia="Calibri" w:cs="Times New Roman"/>
                <w:szCs w:val="24"/>
                <w:lang w:eastAsia="ar-SA"/>
              </w:rPr>
            </w:pPr>
          </w:p>
        </w:tc>
      </w:tr>
    </w:tbl>
    <w:p w:rsidR="00BD6AE6" w:rsidRPr="00BD6AE6" w:rsidRDefault="00BD6AE6" w:rsidP="00BD6AE6">
      <w:pPr>
        <w:suppressAutoHyphens/>
        <w:spacing w:line="240" w:lineRule="auto"/>
        <w:jc w:val="both"/>
        <w:rPr>
          <w:rFonts w:eastAsia="Calibri" w:cs="Times New Roman"/>
          <w:szCs w:val="24"/>
          <w:lang w:eastAsia="ar-SA"/>
        </w:rPr>
      </w:pPr>
    </w:p>
    <w:p w:rsidR="00BD6AE6" w:rsidRPr="00BD6AE6" w:rsidRDefault="00BD6AE6" w:rsidP="00BD6AE6">
      <w:pPr>
        <w:suppressAutoHyphens/>
        <w:spacing w:line="240" w:lineRule="auto"/>
        <w:jc w:val="both"/>
        <w:rPr>
          <w:rFonts w:eastAsia="Calibri" w:cs="Times New Roman"/>
          <w:szCs w:val="24"/>
          <w:lang w:eastAsia="ar-SA"/>
        </w:rPr>
      </w:pPr>
      <w:r w:rsidRPr="00BD6AE6">
        <w:rPr>
          <w:rFonts w:eastAsia="Calibri" w:cs="Times New Roman"/>
          <w:szCs w:val="24"/>
          <w:lang w:eastAsia="ar-SA"/>
        </w:rPr>
        <w:t xml:space="preserve"> приняла следующую работу: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BD6AE6" w:rsidRPr="00BD6AE6" w:rsidTr="00BD6AE6">
        <w:tc>
          <w:tcPr>
            <w:tcW w:w="4785" w:type="dxa"/>
            <w:vAlign w:val="center"/>
          </w:tcPr>
          <w:p w:rsidR="00BD6AE6" w:rsidRPr="00BD6AE6" w:rsidRDefault="00BD6AE6" w:rsidP="00BD6AE6">
            <w:pPr>
              <w:suppressAutoHyphens/>
              <w:autoSpaceDE w:val="0"/>
              <w:autoSpaceDN w:val="0"/>
              <w:adjustRightInd w:val="0"/>
              <w:spacing w:line="240" w:lineRule="auto"/>
              <w:rPr>
                <w:rFonts w:eastAsia="Calibri" w:cs="Times New Roman"/>
                <w:b/>
                <w:szCs w:val="24"/>
                <w:lang w:eastAsia="ar-SA"/>
              </w:rPr>
            </w:pPr>
            <w:r w:rsidRPr="00BD6AE6">
              <w:rPr>
                <w:rFonts w:eastAsia="Calibri" w:cs="Times New Roman"/>
                <w:b/>
                <w:szCs w:val="24"/>
                <w:lang w:eastAsia="ar-SA"/>
              </w:rPr>
              <w:t>Вид произведенной работы</w:t>
            </w:r>
          </w:p>
        </w:tc>
        <w:tc>
          <w:tcPr>
            <w:tcW w:w="4786" w:type="dxa"/>
            <w:vAlign w:val="center"/>
          </w:tcPr>
          <w:p w:rsidR="00BD6AE6" w:rsidRPr="00BD6AE6" w:rsidRDefault="00BD6AE6" w:rsidP="00BD6AE6">
            <w:pPr>
              <w:autoSpaceDE w:val="0"/>
              <w:autoSpaceDN w:val="0"/>
              <w:adjustRightInd w:val="0"/>
              <w:spacing w:line="240" w:lineRule="auto"/>
              <w:rPr>
                <w:rFonts w:eastAsia="Calibri" w:cs="Times New Roman"/>
                <w:b/>
                <w:szCs w:val="24"/>
                <w:lang w:eastAsia="ru-RU"/>
              </w:rPr>
            </w:pPr>
            <w:r w:rsidRPr="00BD6AE6">
              <w:rPr>
                <w:rFonts w:eastAsia="Calibri" w:cs="Times New Roman"/>
                <w:b/>
                <w:szCs w:val="24"/>
                <w:lang w:eastAsia="ru-RU"/>
              </w:rPr>
              <w:t>Стоимость произведенной работы, руб.,</w:t>
            </w:r>
          </w:p>
          <w:p w:rsidR="00BD6AE6" w:rsidRPr="00BD6AE6" w:rsidRDefault="00BD6AE6" w:rsidP="00BD6AE6">
            <w:pPr>
              <w:suppressAutoHyphens/>
              <w:autoSpaceDE w:val="0"/>
              <w:autoSpaceDN w:val="0"/>
              <w:adjustRightInd w:val="0"/>
              <w:spacing w:line="240" w:lineRule="auto"/>
              <w:rPr>
                <w:rFonts w:eastAsia="Calibri" w:cs="Times New Roman"/>
                <w:b/>
                <w:szCs w:val="24"/>
                <w:lang w:eastAsia="ar-SA"/>
              </w:rPr>
            </w:pPr>
            <w:r w:rsidRPr="00BD6AE6">
              <w:rPr>
                <w:rFonts w:eastAsia="Calibri" w:cs="Times New Roman"/>
                <w:b/>
                <w:szCs w:val="24"/>
                <w:lang w:eastAsia="ru-RU"/>
              </w:rPr>
              <w:t xml:space="preserve">в том числе НДС </w:t>
            </w:r>
          </w:p>
        </w:tc>
      </w:tr>
      <w:tr w:rsidR="00BD6AE6" w:rsidRPr="00BD6AE6" w:rsidTr="00BD6AE6">
        <w:tc>
          <w:tcPr>
            <w:tcW w:w="4785" w:type="dxa"/>
          </w:tcPr>
          <w:p w:rsidR="00BD6AE6" w:rsidRPr="00BD6AE6" w:rsidRDefault="00BD6AE6" w:rsidP="00BD6AE6">
            <w:pPr>
              <w:suppressAutoHyphens/>
              <w:spacing w:line="240" w:lineRule="auto"/>
              <w:jc w:val="both"/>
              <w:rPr>
                <w:rFonts w:eastAsia="Calibri" w:cs="Times New Roman"/>
                <w:szCs w:val="24"/>
                <w:lang w:eastAsia="ar-SA"/>
              </w:rPr>
            </w:pPr>
          </w:p>
          <w:p w:rsidR="00BD6AE6" w:rsidRPr="00BD6AE6" w:rsidRDefault="00BD6AE6" w:rsidP="00BD6AE6">
            <w:pPr>
              <w:suppressAutoHyphens/>
              <w:spacing w:line="240" w:lineRule="auto"/>
              <w:jc w:val="both"/>
              <w:rPr>
                <w:rFonts w:eastAsia="Calibri" w:cs="Times New Roman"/>
                <w:szCs w:val="24"/>
                <w:lang w:eastAsia="ar-SA"/>
              </w:rPr>
            </w:pPr>
          </w:p>
        </w:tc>
        <w:tc>
          <w:tcPr>
            <w:tcW w:w="4786" w:type="dxa"/>
          </w:tcPr>
          <w:p w:rsidR="00BD6AE6" w:rsidRPr="00BD6AE6" w:rsidRDefault="00BD6AE6" w:rsidP="00BD6AE6">
            <w:pPr>
              <w:suppressAutoHyphens/>
              <w:spacing w:line="240" w:lineRule="auto"/>
              <w:jc w:val="both"/>
              <w:rPr>
                <w:rFonts w:eastAsia="Calibri" w:cs="Times New Roman"/>
                <w:szCs w:val="24"/>
                <w:lang w:eastAsia="ar-SA"/>
              </w:rPr>
            </w:pPr>
          </w:p>
        </w:tc>
      </w:tr>
    </w:tbl>
    <w:p w:rsidR="00BD6AE6" w:rsidRPr="00BD6AE6" w:rsidRDefault="00BD6AE6" w:rsidP="00BD6AE6">
      <w:pPr>
        <w:autoSpaceDE w:val="0"/>
        <w:autoSpaceDN w:val="0"/>
        <w:adjustRightInd w:val="0"/>
        <w:spacing w:line="240" w:lineRule="auto"/>
        <w:ind w:firstLine="360"/>
        <w:jc w:val="both"/>
        <w:rPr>
          <w:rFonts w:eastAsia="Calibri" w:cs="Times New Roman"/>
          <w:szCs w:val="24"/>
          <w:lang w:eastAsia="ar-SA"/>
        </w:rPr>
      </w:pPr>
    </w:p>
    <w:p w:rsidR="00BD6AE6" w:rsidRPr="00BD6AE6" w:rsidRDefault="00BD6AE6" w:rsidP="00BD6AE6">
      <w:pPr>
        <w:autoSpaceDE w:val="0"/>
        <w:autoSpaceDN w:val="0"/>
        <w:adjustRightInd w:val="0"/>
        <w:spacing w:line="240" w:lineRule="auto"/>
        <w:ind w:firstLine="360"/>
        <w:jc w:val="both"/>
        <w:rPr>
          <w:rFonts w:eastAsia="Calibri" w:cs="Times New Roman"/>
          <w:i/>
          <w:sz w:val="22"/>
          <w:lang w:eastAsia="ru-RU"/>
        </w:rPr>
      </w:pPr>
      <w:r w:rsidRPr="00BD6AE6">
        <w:rPr>
          <w:rFonts w:eastAsia="Calibri" w:cs="Times New Roman"/>
          <w:szCs w:val="24"/>
          <w:lang w:eastAsia="ar-SA"/>
        </w:rPr>
        <w:t xml:space="preserve">2. </w:t>
      </w:r>
      <w:r w:rsidRPr="00BD6AE6">
        <w:rPr>
          <w:rFonts w:eastAsia="Calibri" w:cs="Times New Roman"/>
          <w:bCs/>
          <w:kern w:val="32"/>
          <w:szCs w:val="24"/>
          <w:lang w:eastAsia="ru-RU"/>
        </w:rPr>
        <w:t>Общая стоимость произведенных работ согласно положениям Договора №_____________ от «____» ___________ 20___г. составляет</w:t>
      </w:r>
      <w:proofErr w:type="gramStart"/>
      <w:r w:rsidRPr="00BD6AE6">
        <w:rPr>
          <w:rFonts w:eastAsia="Calibri" w:cs="Times New Roman"/>
          <w:szCs w:val="24"/>
          <w:lang w:eastAsia="ru-RU"/>
        </w:rPr>
        <w:t xml:space="preserve"> _____________(_______________________________) </w:t>
      </w:r>
      <w:proofErr w:type="gramEnd"/>
      <w:r w:rsidRPr="00BD6AE6">
        <w:rPr>
          <w:rFonts w:eastAsia="Calibri" w:cs="Times New Roman"/>
          <w:szCs w:val="24"/>
          <w:lang w:eastAsia="ru-RU"/>
        </w:rPr>
        <w:t>руб. ___коп., в том числе НДС</w:t>
      </w:r>
      <w:r w:rsidRPr="00BD6AE6">
        <w:rPr>
          <w:rFonts w:eastAsia="Calibri" w:cs="Times New Roman"/>
          <w:i/>
          <w:sz w:val="22"/>
          <w:lang w:eastAsia="ru-RU"/>
        </w:rPr>
        <w:t xml:space="preserve">.  </w:t>
      </w:r>
    </w:p>
    <w:p w:rsidR="00BD6AE6" w:rsidRPr="00BD6AE6" w:rsidRDefault="00BD6AE6" w:rsidP="00BD6AE6">
      <w:pPr>
        <w:keepNext/>
        <w:spacing w:line="240" w:lineRule="auto"/>
        <w:ind w:firstLine="360"/>
        <w:jc w:val="both"/>
        <w:outlineLvl w:val="0"/>
        <w:rPr>
          <w:rFonts w:eastAsia="Calibri" w:cs="Times New Roman"/>
          <w:szCs w:val="24"/>
          <w:lang w:eastAsia="ru-RU"/>
        </w:rPr>
      </w:pPr>
    </w:p>
    <w:p w:rsidR="00BD6AE6" w:rsidRPr="00BD6AE6" w:rsidRDefault="00BD6AE6" w:rsidP="00BD6AE6">
      <w:pPr>
        <w:keepNext/>
        <w:spacing w:line="240" w:lineRule="auto"/>
        <w:ind w:firstLine="360"/>
        <w:jc w:val="both"/>
        <w:outlineLvl w:val="0"/>
        <w:rPr>
          <w:rFonts w:eastAsia="Calibri" w:cs="Times New Roman"/>
          <w:bCs/>
          <w:kern w:val="32"/>
          <w:szCs w:val="24"/>
          <w:lang w:eastAsia="ru-RU"/>
        </w:rPr>
      </w:pPr>
      <w:r w:rsidRPr="00BD6AE6">
        <w:rPr>
          <w:rFonts w:eastAsia="Calibri" w:cs="Times New Roman"/>
          <w:bCs/>
          <w:kern w:val="32"/>
          <w:szCs w:val="24"/>
          <w:lang w:eastAsia="ru-RU"/>
        </w:rPr>
        <w:t>3. Вышеуказанные работы Подрядчик выполнил полностью и в срок. Заказчик и претензий по объему, качеству и срокам выполнения работ не имеет.</w:t>
      </w:r>
    </w:p>
    <w:p w:rsidR="00BD6AE6" w:rsidRPr="00BD6AE6" w:rsidRDefault="00BD6AE6" w:rsidP="00BD6AE6">
      <w:pPr>
        <w:keepNext/>
        <w:spacing w:line="240" w:lineRule="auto"/>
        <w:ind w:firstLine="360"/>
        <w:jc w:val="both"/>
        <w:outlineLvl w:val="0"/>
        <w:rPr>
          <w:rFonts w:eastAsia="Calibri" w:cs="Times New Roman"/>
          <w:bCs/>
          <w:kern w:val="32"/>
          <w:szCs w:val="24"/>
          <w:lang w:eastAsia="ru-RU"/>
        </w:rPr>
      </w:pPr>
    </w:p>
    <w:p w:rsidR="00BD6AE6" w:rsidRPr="00BD6AE6" w:rsidRDefault="00BD6AE6" w:rsidP="00BD6AE6">
      <w:pPr>
        <w:keepNext/>
        <w:spacing w:line="240" w:lineRule="auto"/>
        <w:ind w:firstLine="360"/>
        <w:jc w:val="both"/>
        <w:outlineLvl w:val="0"/>
        <w:rPr>
          <w:rFonts w:eastAsia="Calibri" w:cs="Times New Roman"/>
          <w:bCs/>
          <w:kern w:val="32"/>
          <w:szCs w:val="24"/>
          <w:lang w:eastAsia="ru-RU"/>
        </w:rPr>
      </w:pPr>
    </w:p>
    <w:tbl>
      <w:tblPr>
        <w:tblW w:w="14082" w:type="dxa"/>
        <w:tblInd w:w="-61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13416"/>
        <w:gridCol w:w="222"/>
        <w:gridCol w:w="222"/>
        <w:gridCol w:w="222"/>
      </w:tblGrid>
      <w:tr w:rsidR="00BD6AE6" w:rsidRPr="00BD6AE6" w:rsidTr="00BD6AE6">
        <w:tc>
          <w:tcPr>
            <w:tcW w:w="13860" w:type="dxa"/>
            <w:gridSpan w:val="3"/>
          </w:tcPr>
          <w:p w:rsidR="00BD6AE6" w:rsidRPr="00BD6AE6" w:rsidRDefault="00BD6AE6" w:rsidP="00BD6AE6">
            <w:pPr>
              <w:suppressAutoHyphens/>
              <w:autoSpaceDE w:val="0"/>
              <w:autoSpaceDN w:val="0"/>
              <w:adjustRightInd w:val="0"/>
              <w:spacing w:line="240" w:lineRule="auto"/>
              <w:rPr>
                <w:rFonts w:eastAsia="Calibri" w:cs="Times New Roman"/>
                <w:b/>
                <w:szCs w:val="24"/>
                <w:lang w:eastAsia="ar-SA"/>
              </w:rPr>
            </w:pPr>
          </w:p>
        </w:tc>
        <w:tc>
          <w:tcPr>
            <w:tcW w:w="222" w:type="dxa"/>
          </w:tcPr>
          <w:p w:rsidR="00BD6AE6" w:rsidRPr="00BD6AE6" w:rsidRDefault="00BD6AE6" w:rsidP="00BD6AE6">
            <w:pPr>
              <w:suppressAutoHyphens/>
              <w:autoSpaceDE w:val="0"/>
              <w:autoSpaceDN w:val="0"/>
              <w:adjustRightInd w:val="0"/>
              <w:spacing w:line="240" w:lineRule="auto"/>
              <w:rPr>
                <w:rFonts w:eastAsia="Calibri" w:cs="Times New Roman"/>
                <w:b/>
                <w:szCs w:val="24"/>
                <w:lang w:eastAsia="ar-SA"/>
              </w:rPr>
            </w:pPr>
          </w:p>
        </w:tc>
      </w:tr>
      <w:tr w:rsidR="00BD6AE6" w:rsidRPr="00BD6AE6" w:rsidTr="00BD6AE6">
        <w:trPr>
          <w:gridAfter w:val="1"/>
          <w:wAfter w:w="221" w:type="dxa"/>
        </w:trPr>
        <w:tc>
          <w:tcPr>
            <w:tcW w:w="13417" w:type="dxa"/>
          </w:tcPr>
          <w:tbl>
            <w:tblPr>
              <w:tblW w:w="12622" w:type="dxa"/>
              <w:tblInd w:w="42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1815"/>
              <w:gridCol w:w="784"/>
              <w:gridCol w:w="3713"/>
              <w:gridCol w:w="2185"/>
            </w:tblGrid>
            <w:tr w:rsidR="00BD6AE6" w:rsidRPr="00BD6AE6" w:rsidTr="00BD6AE6">
              <w:trPr>
                <w:gridBefore w:val="1"/>
                <w:gridAfter w:val="1"/>
                <w:wBefore w:w="885" w:type="dxa"/>
                <w:wAfter w:w="2185" w:type="dxa"/>
              </w:trPr>
              <w:tc>
                <w:tcPr>
                  <w:tcW w:w="3240" w:type="dxa"/>
                  <w:tcBorders>
                    <w:top w:val="single" w:sz="4" w:space="0" w:color="FFFFFF"/>
                    <w:left w:val="single" w:sz="4" w:space="0" w:color="FFFFFF"/>
                    <w:bottom w:val="single" w:sz="4" w:space="0" w:color="FFFFFF"/>
                    <w:right w:val="single" w:sz="4" w:space="0" w:color="FFFFFF"/>
                  </w:tcBorders>
                </w:tcPr>
                <w:p w:rsidR="00BD6AE6" w:rsidRPr="00BD6AE6" w:rsidRDefault="00BD6AE6" w:rsidP="00BD6AE6">
                  <w:pPr>
                    <w:autoSpaceDE w:val="0"/>
                    <w:autoSpaceDN w:val="0"/>
                    <w:adjustRightInd w:val="0"/>
                    <w:spacing w:line="240" w:lineRule="auto"/>
                    <w:jc w:val="left"/>
                    <w:rPr>
                      <w:rFonts w:eastAsia="Calibri" w:cs="Times New Roman"/>
                      <w:b/>
                      <w:szCs w:val="24"/>
                      <w:lang w:eastAsia="ru-RU"/>
                    </w:rPr>
                  </w:pPr>
                  <w:r w:rsidRPr="00BD6AE6">
                    <w:rPr>
                      <w:rFonts w:eastAsia="Calibri" w:cs="Times New Roman"/>
                      <w:b/>
                      <w:szCs w:val="24"/>
                      <w:lang w:eastAsia="ru-RU"/>
                    </w:rPr>
                    <w:t>ЗАКАЗЧИК:</w:t>
                  </w:r>
                </w:p>
              </w:tc>
              <w:tc>
                <w:tcPr>
                  <w:tcW w:w="2599" w:type="dxa"/>
                  <w:gridSpan w:val="2"/>
                  <w:tcBorders>
                    <w:top w:val="single" w:sz="4" w:space="0" w:color="FFFFFF"/>
                    <w:left w:val="single" w:sz="4" w:space="0" w:color="FFFFFF"/>
                    <w:bottom w:val="single" w:sz="4" w:space="0" w:color="FFFFFF"/>
                    <w:right w:val="single" w:sz="4" w:space="0" w:color="FFFFFF"/>
                  </w:tcBorders>
                </w:tcPr>
                <w:p w:rsidR="00BD6AE6" w:rsidRPr="00BD6AE6" w:rsidRDefault="00BD6AE6" w:rsidP="00BD6AE6">
                  <w:pPr>
                    <w:autoSpaceDE w:val="0"/>
                    <w:autoSpaceDN w:val="0"/>
                    <w:adjustRightInd w:val="0"/>
                    <w:spacing w:line="240" w:lineRule="auto"/>
                    <w:rPr>
                      <w:rFonts w:eastAsia="Calibri" w:cs="Times New Roman"/>
                      <w:b/>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BD6AE6" w:rsidRPr="00BD6AE6" w:rsidRDefault="00BD6AE6" w:rsidP="00BD6AE6">
                  <w:pPr>
                    <w:autoSpaceDE w:val="0"/>
                    <w:autoSpaceDN w:val="0"/>
                    <w:adjustRightInd w:val="0"/>
                    <w:spacing w:line="240" w:lineRule="auto"/>
                    <w:jc w:val="left"/>
                    <w:rPr>
                      <w:rFonts w:eastAsia="Calibri" w:cs="Times New Roman"/>
                      <w:b/>
                      <w:szCs w:val="24"/>
                      <w:lang w:eastAsia="ru-RU"/>
                    </w:rPr>
                  </w:pPr>
                  <w:r w:rsidRPr="00BD6AE6">
                    <w:rPr>
                      <w:rFonts w:eastAsia="Calibri" w:cs="Times New Roman"/>
                      <w:b/>
                      <w:szCs w:val="24"/>
                      <w:lang w:eastAsia="ru-RU"/>
                    </w:rPr>
                    <w:t>ПОДРЯДЧИК:</w:t>
                  </w:r>
                </w:p>
              </w:tc>
            </w:tr>
            <w:tr w:rsidR="00BD6AE6" w:rsidRPr="00BD6AE6" w:rsidTr="00BD6A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5940" w:type="dxa"/>
                  <w:gridSpan w:val="3"/>
                </w:tcPr>
                <w:p w:rsidR="00BD6AE6" w:rsidRPr="00BD6AE6" w:rsidRDefault="00BD6AE6" w:rsidP="00BD6AE6">
                  <w:pPr>
                    <w:shd w:val="clear" w:color="auto" w:fill="FFFFFF"/>
                    <w:suppressAutoHyphens/>
                    <w:spacing w:line="240" w:lineRule="auto"/>
                    <w:jc w:val="left"/>
                    <w:rPr>
                      <w:rFonts w:eastAsia="Calibri" w:cs="Times New Roman"/>
                      <w:b/>
                      <w:bCs/>
                      <w:szCs w:val="24"/>
                      <w:lang w:eastAsia="ar-SA"/>
                    </w:rPr>
                  </w:pPr>
                  <w:r w:rsidRPr="00BD6AE6">
                    <w:rPr>
                      <w:rFonts w:eastAsia="Calibri" w:cs="Times New Roman"/>
                      <w:b/>
                      <w:bCs/>
                      <w:szCs w:val="24"/>
                      <w:lang w:eastAsia="ar-SA"/>
                    </w:rPr>
                    <w:t xml:space="preserve">ОАО «Мурманэнергосбыт» </w:t>
                  </w:r>
                </w:p>
                <w:p w:rsidR="00BD6AE6" w:rsidRPr="00BD6AE6" w:rsidRDefault="00BD6AE6" w:rsidP="00BD6AE6">
                  <w:pPr>
                    <w:shd w:val="clear" w:color="auto" w:fill="FFFFFF"/>
                    <w:suppressAutoHyphens/>
                    <w:spacing w:line="240" w:lineRule="auto"/>
                    <w:ind w:left="1027"/>
                    <w:jc w:val="left"/>
                    <w:rPr>
                      <w:rFonts w:eastAsia="Calibri" w:cs="Times New Roman"/>
                      <w:b/>
                      <w:bCs/>
                      <w:szCs w:val="24"/>
                      <w:lang w:eastAsia="ar-SA"/>
                    </w:rPr>
                  </w:pPr>
                </w:p>
                <w:p w:rsidR="00BD6AE6" w:rsidRPr="00BD6AE6" w:rsidRDefault="00BD6AE6" w:rsidP="00BD6AE6">
                  <w:pPr>
                    <w:shd w:val="clear" w:color="auto" w:fill="FFFFFF"/>
                    <w:suppressAutoHyphens/>
                    <w:spacing w:line="240" w:lineRule="auto"/>
                    <w:jc w:val="left"/>
                    <w:rPr>
                      <w:rFonts w:eastAsia="Calibri" w:cs="Times New Roman"/>
                      <w:b/>
                      <w:bCs/>
                      <w:szCs w:val="24"/>
                      <w:lang w:eastAsia="ar-SA"/>
                    </w:rPr>
                  </w:pPr>
                  <w:r w:rsidRPr="00BD6AE6">
                    <w:rPr>
                      <w:rFonts w:eastAsia="Calibri" w:cs="Times New Roman"/>
                      <w:b/>
                      <w:bCs/>
                      <w:szCs w:val="24"/>
                      <w:lang w:eastAsia="ar-SA"/>
                    </w:rPr>
                    <w:t xml:space="preserve"> </w:t>
                  </w:r>
                  <w:r w:rsidRPr="00BD6AE6">
                    <w:rPr>
                      <w:rFonts w:eastAsia="Calibri" w:cs="Times New Roman"/>
                      <w:b/>
                      <w:bCs/>
                      <w:sz w:val="20"/>
                      <w:szCs w:val="20"/>
                      <w:lang w:eastAsia="ar-SA"/>
                    </w:rPr>
                    <w:t>_________________</w:t>
                  </w:r>
                  <w:r w:rsidRPr="00BD6AE6">
                    <w:rPr>
                      <w:rFonts w:eastAsia="Calibri" w:cs="Times New Roman"/>
                      <w:b/>
                      <w:bCs/>
                      <w:szCs w:val="24"/>
                      <w:lang w:eastAsia="ar-SA"/>
                    </w:rPr>
                    <w:t>/</w:t>
                  </w:r>
                  <w:r w:rsidRPr="00BD6AE6">
                    <w:rPr>
                      <w:rFonts w:eastAsia="Calibri" w:cs="Times New Roman"/>
                      <w:bCs/>
                      <w:szCs w:val="24"/>
                      <w:lang w:eastAsia="ar-SA"/>
                    </w:rPr>
                    <w:t xml:space="preserve"> </w:t>
                  </w:r>
                  <w:r w:rsidRPr="00BD6AE6">
                    <w:rPr>
                      <w:rFonts w:eastAsia="Calibri" w:cs="Times New Roman"/>
                      <w:bCs/>
                      <w:szCs w:val="24"/>
                      <w:u w:val="single"/>
                      <w:lang w:eastAsia="ar-SA"/>
                    </w:rPr>
                    <w:t>________________</w:t>
                  </w:r>
                </w:p>
                <w:p w:rsidR="00BD6AE6" w:rsidRPr="00BD6AE6" w:rsidRDefault="00BD6AE6" w:rsidP="00BD6AE6">
                  <w:pPr>
                    <w:shd w:val="clear" w:color="auto" w:fill="FFFFFF"/>
                    <w:suppressAutoHyphens/>
                    <w:spacing w:line="240" w:lineRule="auto"/>
                    <w:ind w:left="1027"/>
                    <w:jc w:val="left"/>
                    <w:rPr>
                      <w:rFonts w:eastAsia="Calibri" w:cs="Times New Roman"/>
                      <w:b/>
                      <w:bCs/>
                      <w:szCs w:val="24"/>
                      <w:lang w:eastAsia="ar-SA"/>
                    </w:rPr>
                  </w:pPr>
                </w:p>
                <w:p w:rsidR="00BD6AE6" w:rsidRPr="00BD6AE6" w:rsidRDefault="00BD6AE6" w:rsidP="00BD6AE6">
                  <w:pPr>
                    <w:overflowPunct w:val="0"/>
                    <w:autoSpaceDE w:val="0"/>
                    <w:autoSpaceDN w:val="0"/>
                    <w:adjustRightInd w:val="0"/>
                    <w:spacing w:line="240" w:lineRule="auto"/>
                    <w:ind w:right="104"/>
                    <w:jc w:val="both"/>
                    <w:textAlignment w:val="baseline"/>
                    <w:rPr>
                      <w:rFonts w:eastAsia="Times New Roman" w:cs="Times New Roman"/>
                      <w:szCs w:val="24"/>
                      <w:lang w:eastAsia="ru-RU"/>
                    </w:rPr>
                  </w:pPr>
                  <w:r w:rsidRPr="00BD6AE6">
                    <w:rPr>
                      <w:rFonts w:eastAsia="Times New Roman" w:cs="Times New Roman"/>
                      <w:szCs w:val="24"/>
                      <w:lang w:eastAsia="ru-RU"/>
                    </w:rPr>
                    <w:t>«_______» ________________ 2015 г.</w:t>
                  </w:r>
                </w:p>
                <w:p w:rsidR="00BD6AE6" w:rsidRPr="00BD6AE6" w:rsidRDefault="00BD6AE6" w:rsidP="00BD6AE6">
                  <w:pPr>
                    <w:shd w:val="clear" w:color="auto" w:fill="FFFFFF"/>
                    <w:suppressAutoHyphens/>
                    <w:spacing w:line="240" w:lineRule="auto"/>
                    <w:ind w:left="1027"/>
                    <w:jc w:val="left"/>
                    <w:rPr>
                      <w:rFonts w:eastAsia="Calibri" w:cs="Times New Roman"/>
                      <w:b/>
                      <w:bCs/>
                      <w:szCs w:val="24"/>
                      <w:lang w:eastAsia="ar-SA"/>
                    </w:rPr>
                  </w:pPr>
                </w:p>
                <w:p w:rsidR="00BD6AE6" w:rsidRPr="00BD6AE6" w:rsidRDefault="00BD6AE6" w:rsidP="00BD6AE6">
                  <w:pPr>
                    <w:spacing w:line="240" w:lineRule="auto"/>
                    <w:jc w:val="both"/>
                    <w:rPr>
                      <w:rFonts w:eastAsia="Times New Roman" w:cs="Times New Roman"/>
                      <w:b/>
                      <w:spacing w:val="10"/>
                      <w:szCs w:val="24"/>
                      <w:lang w:eastAsia="x-none"/>
                    </w:rPr>
                  </w:pPr>
                  <w:r w:rsidRPr="00BD6AE6">
                    <w:rPr>
                      <w:rFonts w:eastAsia="Times New Roman" w:cs="Times New Roman"/>
                      <w:b/>
                      <w:spacing w:val="10"/>
                      <w:szCs w:val="24"/>
                      <w:lang w:eastAsia="x-none"/>
                    </w:rPr>
                    <w:t xml:space="preserve">        М.П.</w:t>
                  </w:r>
                </w:p>
              </w:tc>
              <w:tc>
                <w:tcPr>
                  <w:tcW w:w="6682" w:type="dxa"/>
                  <w:gridSpan w:val="3"/>
                </w:tcPr>
                <w:p w:rsidR="00BD6AE6" w:rsidRPr="00BD6AE6" w:rsidRDefault="00BD6AE6" w:rsidP="00BD6AE6">
                  <w:pPr>
                    <w:shd w:val="clear" w:color="auto" w:fill="FFFFFF"/>
                    <w:suppressAutoHyphens/>
                    <w:spacing w:line="240" w:lineRule="auto"/>
                    <w:jc w:val="left"/>
                    <w:rPr>
                      <w:rFonts w:eastAsia="Calibri" w:cs="Times New Roman"/>
                      <w:b/>
                      <w:bCs/>
                      <w:szCs w:val="24"/>
                      <w:lang w:eastAsia="ar-SA"/>
                    </w:rPr>
                  </w:pPr>
                  <w:r w:rsidRPr="00BD6AE6">
                    <w:rPr>
                      <w:rFonts w:eastAsia="Calibri" w:cs="Times New Roman"/>
                      <w:b/>
                      <w:bCs/>
                      <w:szCs w:val="24"/>
                      <w:lang w:eastAsia="ar-SA"/>
                    </w:rPr>
                    <w:t>_______________________________</w:t>
                  </w:r>
                </w:p>
                <w:p w:rsidR="00BD6AE6" w:rsidRPr="00BD6AE6" w:rsidRDefault="00BD6AE6" w:rsidP="00BD6AE6">
                  <w:pPr>
                    <w:shd w:val="clear" w:color="auto" w:fill="FFFFFF"/>
                    <w:suppressAutoHyphens/>
                    <w:spacing w:line="240" w:lineRule="auto"/>
                    <w:jc w:val="left"/>
                    <w:rPr>
                      <w:rFonts w:eastAsia="Calibri" w:cs="Times New Roman"/>
                      <w:b/>
                      <w:bCs/>
                      <w:szCs w:val="24"/>
                      <w:lang w:eastAsia="ar-SA"/>
                    </w:rPr>
                  </w:pPr>
                  <w:r w:rsidRPr="00BD6AE6">
                    <w:rPr>
                      <w:rFonts w:eastAsia="Calibri" w:cs="Times New Roman"/>
                      <w:b/>
                      <w:bCs/>
                      <w:szCs w:val="24"/>
                      <w:lang w:eastAsia="ar-SA"/>
                    </w:rPr>
                    <w:t xml:space="preserve">    </w:t>
                  </w:r>
                  <w:r w:rsidRPr="00BD6AE6">
                    <w:rPr>
                      <w:rFonts w:eastAsia="Calibri" w:cs="Times New Roman"/>
                      <w:b/>
                      <w:bCs/>
                      <w:szCs w:val="24"/>
                      <w:lang w:eastAsia="ar-SA"/>
                    </w:rPr>
                    <w:tab/>
                  </w:r>
                </w:p>
                <w:p w:rsidR="00BD6AE6" w:rsidRPr="00BD6AE6" w:rsidRDefault="00BD6AE6" w:rsidP="00BD6AE6">
                  <w:pPr>
                    <w:shd w:val="clear" w:color="auto" w:fill="FFFFFF"/>
                    <w:suppressAutoHyphens/>
                    <w:spacing w:line="240" w:lineRule="auto"/>
                    <w:jc w:val="left"/>
                    <w:rPr>
                      <w:rFonts w:eastAsia="Calibri" w:cs="Times New Roman"/>
                      <w:bCs/>
                      <w:szCs w:val="24"/>
                      <w:u w:val="single"/>
                      <w:lang w:eastAsia="ar-SA"/>
                    </w:rPr>
                  </w:pPr>
                  <w:r w:rsidRPr="00BD6AE6">
                    <w:rPr>
                      <w:rFonts w:eastAsia="Calibri" w:cs="Times New Roman"/>
                      <w:b/>
                      <w:bCs/>
                      <w:sz w:val="20"/>
                      <w:szCs w:val="20"/>
                      <w:lang w:eastAsia="ar-SA"/>
                    </w:rPr>
                    <w:t>__________________</w:t>
                  </w:r>
                  <w:r w:rsidRPr="00BD6AE6">
                    <w:rPr>
                      <w:rFonts w:eastAsia="Calibri" w:cs="Times New Roman"/>
                      <w:bCs/>
                      <w:szCs w:val="24"/>
                      <w:lang w:eastAsia="ar-SA"/>
                    </w:rPr>
                    <w:t>/</w:t>
                  </w:r>
                  <w:r w:rsidRPr="00BD6AE6">
                    <w:rPr>
                      <w:rFonts w:eastAsia="Calibri" w:cs="Times New Roman"/>
                      <w:bCs/>
                      <w:szCs w:val="24"/>
                      <w:u w:val="single"/>
                      <w:lang w:eastAsia="ar-SA"/>
                    </w:rPr>
                    <w:t>_______________</w:t>
                  </w:r>
                </w:p>
                <w:p w:rsidR="00BD6AE6" w:rsidRPr="00BD6AE6" w:rsidRDefault="00BD6AE6" w:rsidP="00BD6AE6">
                  <w:pPr>
                    <w:shd w:val="clear" w:color="auto" w:fill="FFFFFF"/>
                    <w:suppressAutoHyphens/>
                    <w:spacing w:line="240" w:lineRule="auto"/>
                    <w:jc w:val="left"/>
                    <w:rPr>
                      <w:rFonts w:eastAsia="Calibri" w:cs="Times New Roman"/>
                      <w:b/>
                      <w:bCs/>
                      <w:szCs w:val="24"/>
                      <w:lang w:eastAsia="ar-SA"/>
                    </w:rPr>
                  </w:pPr>
                </w:p>
                <w:p w:rsidR="00BD6AE6" w:rsidRPr="00BD6AE6" w:rsidRDefault="00BD6AE6" w:rsidP="00BD6AE6">
                  <w:pPr>
                    <w:overflowPunct w:val="0"/>
                    <w:autoSpaceDE w:val="0"/>
                    <w:autoSpaceDN w:val="0"/>
                    <w:adjustRightInd w:val="0"/>
                    <w:spacing w:line="240" w:lineRule="auto"/>
                    <w:jc w:val="both"/>
                    <w:textAlignment w:val="baseline"/>
                    <w:rPr>
                      <w:rFonts w:eastAsia="Times New Roman" w:cs="Times New Roman"/>
                      <w:szCs w:val="24"/>
                      <w:lang w:eastAsia="ru-RU"/>
                    </w:rPr>
                  </w:pPr>
                  <w:r w:rsidRPr="00BD6AE6">
                    <w:rPr>
                      <w:rFonts w:eastAsia="Times New Roman" w:cs="Times New Roman"/>
                      <w:szCs w:val="24"/>
                      <w:lang w:eastAsia="ru-RU"/>
                    </w:rPr>
                    <w:t>«_______» ________________ 2015 г.</w:t>
                  </w:r>
                </w:p>
                <w:p w:rsidR="00BD6AE6" w:rsidRPr="00BD6AE6" w:rsidRDefault="00BD6AE6" w:rsidP="00BD6AE6">
                  <w:pPr>
                    <w:shd w:val="clear" w:color="auto" w:fill="FFFFFF"/>
                    <w:suppressAutoHyphens/>
                    <w:spacing w:line="240" w:lineRule="auto"/>
                    <w:jc w:val="left"/>
                    <w:rPr>
                      <w:rFonts w:eastAsia="Calibri" w:cs="Times New Roman"/>
                      <w:b/>
                      <w:bCs/>
                      <w:szCs w:val="24"/>
                      <w:lang w:eastAsia="ar-SA"/>
                    </w:rPr>
                  </w:pPr>
                </w:p>
                <w:p w:rsidR="00BD6AE6" w:rsidRPr="00BD6AE6" w:rsidRDefault="00BD6AE6" w:rsidP="00BD6AE6">
                  <w:pPr>
                    <w:spacing w:line="240" w:lineRule="auto"/>
                    <w:ind w:firstLine="567"/>
                    <w:jc w:val="both"/>
                    <w:rPr>
                      <w:rFonts w:eastAsia="Times New Roman" w:cs="Times New Roman"/>
                      <w:b/>
                      <w:spacing w:val="10"/>
                      <w:szCs w:val="24"/>
                      <w:lang w:eastAsia="x-none"/>
                    </w:rPr>
                  </w:pPr>
                  <w:r w:rsidRPr="00BD6AE6">
                    <w:rPr>
                      <w:rFonts w:eastAsia="Times New Roman" w:cs="Times New Roman"/>
                      <w:b/>
                      <w:spacing w:val="10"/>
                      <w:szCs w:val="24"/>
                      <w:lang w:eastAsia="x-none"/>
                    </w:rPr>
                    <w:t>М.П.</w:t>
                  </w:r>
                </w:p>
                <w:p w:rsidR="00BD6AE6" w:rsidRPr="00BD6AE6" w:rsidRDefault="00BD6AE6" w:rsidP="00BD6AE6">
                  <w:pPr>
                    <w:spacing w:line="240" w:lineRule="auto"/>
                    <w:ind w:firstLine="567"/>
                    <w:jc w:val="both"/>
                    <w:rPr>
                      <w:rFonts w:eastAsia="Times New Roman" w:cs="Times New Roman"/>
                      <w:b/>
                      <w:spacing w:val="10"/>
                      <w:szCs w:val="24"/>
                      <w:lang w:eastAsia="x-none"/>
                    </w:rPr>
                  </w:pPr>
                </w:p>
              </w:tc>
            </w:tr>
          </w:tbl>
          <w:p w:rsidR="00BD6AE6" w:rsidRPr="00BD6AE6" w:rsidRDefault="00BD6AE6" w:rsidP="00BD6AE6">
            <w:pPr>
              <w:suppressAutoHyphens/>
              <w:autoSpaceDE w:val="0"/>
              <w:autoSpaceDN w:val="0"/>
              <w:adjustRightInd w:val="0"/>
              <w:spacing w:line="240" w:lineRule="auto"/>
              <w:jc w:val="both"/>
              <w:rPr>
                <w:rFonts w:eastAsia="Calibri" w:cs="Times New Roman"/>
                <w:szCs w:val="24"/>
                <w:lang w:eastAsia="ar-SA"/>
              </w:rPr>
            </w:pPr>
          </w:p>
        </w:tc>
        <w:tc>
          <w:tcPr>
            <w:tcW w:w="222" w:type="dxa"/>
          </w:tcPr>
          <w:p w:rsidR="00BD6AE6" w:rsidRPr="00BD6AE6" w:rsidRDefault="00BD6AE6" w:rsidP="00BD6AE6">
            <w:pPr>
              <w:suppressAutoHyphens/>
              <w:autoSpaceDE w:val="0"/>
              <w:autoSpaceDN w:val="0"/>
              <w:adjustRightInd w:val="0"/>
              <w:spacing w:line="240" w:lineRule="auto"/>
              <w:jc w:val="both"/>
              <w:rPr>
                <w:rFonts w:eastAsia="Calibri" w:cs="Times New Roman"/>
                <w:szCs w:val="24"/>
                <w:lang w:eastAsia="ar-SA"/>
              </w:rPr>
            </w:pPr>
          </w:p>
        </w:tc>
        <w:tc>
          <w:tcPr>
            <w:tcW w:w="222" w:type="dxa"/>
          </w:tcPr>
          <w:p w:rsidR="00BD6AE6" w:rsidRPr="00BD6AE6" w:rsidRDefault="00BD6AE6" w:rsidP="00BD6AE6">
            <w:pPr>
              <w:suppressAutoHyphens/>
              <w:autoSpaceDE w:val="0"/>
              <w:autoSpaceDN w:val="0"/>
              <w:adjustRightInd w:val="0"/>
              <w:spacing w:line="240" w:lineRule="auto"/>
              <w:jc w:val="both"/>
              <w:rPr>
                <w:rFonts w:eastAsia="Calibri" w:cs="Times New Roman"/>
                <w:b/>
                <w:szCs w:val="24"/>
                <w:lang w:eastAsia="ar-SA"/>
              </w:rPr>
            </w:pPr>
          </w:p>
        </w:tc>
      </w:tr>
    </w:tbl>
    <w:p w:rsidR="00BD6AE6" w:rsidRPr="00BD6AE6" w:rsidRDefault="00BD6AE6" w:rsidP="00BD6AE6">
      <w:pPr>
        <w:suppressAutoHyphens/>
        <w:autoSpaceDE w:val="0"/>
        <w:autoSpaceDN w:val="0"/>
        <w:adjustRightInd w:val="0"/>
        <w:spacing w:line="240" w:lineRule="auto"/>
        <w:jc w:val="both"/>
        <w:rPr>
          <w:rFonts w:eastAsia="Calibri" w:cs="Times New Roman"/>
          <w:szCs w:val="24"/>
          <w:lang w:eastAsia="ar-SA"/>
        </w:rPr>
      </w:pPr>
    </w:p>
    <w:p w:rsidR="001B2B03" w:rsidRDefault="001B2B03" w:rsidP="001B2B03">
      <w:pPr>
        <w:suppressAutoHyphens/>
        <w:spacing w:line="240" w:lineRule="auto"/>
        <w:jc w:val="left"/>
        <w:rPr>
          <w:rFonts w:eastAsia="Times New Roman" w:cs="Times New Roman"/>
          <w:szCs w:val="24"/>
          <w:lang w:eastAsia="ar-SA"/>
        </w:rPr>
      </w:pPr>
    </w:p>
    <w:p w:rsidR="00BD6AE6" w:rsidRDefault="00BD6AE6" w:rsidP="001B2B03">
      <w:pPr>
        <w:suppressAutoHyphens/>
        <w:spacing w:line="240" w:lineRule="auto"/>
        <w:jc w:val="left"/>
        <w:rPr>
          <w:rFonts w:eastAsia="Times New Roman" w:cs="Times New Roman"/>
          <w:szCs w:val="24"/>
          <w:lang w:eastAsia="ar-SA"/>
        </w:rPr>
      </w:pPr>
    </w:p>
    <w:p w:rsidR="003A44A7" w:rsidRDefault="004165F3" w:rsidP="002B3FCC">
      <w:pPr>
        <w:keepNext/>
        <w:tabs>
          <w:tab w:val="left" w:pos="4820"/>
        </w:tabs>
        <w:suppressAutoHyphens/>
        <w:spacing w:line="240" w:lineRule="auto"/>
        <w:ind w:left="4820"/>
        <w:jc w:val="both"/>
        <w:outlineLvl w:val="0"/>
        <w:rPr>
          <w:b/>
          <w:szCs w:val="24"/>
          <w:lang w:eastAsia="ru-RU"/>
        </w:rPr>
      </w:pPr>
      <w:bookmarkStart w:id="148" w:name="_Toc416344339"/>
      <w:r w:rsidRPr="006F79FE">
        <w:rPr>
          <w:rFonts w:eastAsia="Times New Roman" w:cs="Times New Roman"/>
          <w:b/>
          <w:szCs w:val="24"/>
          <w:lang w:val="x-none" w:eastAsia="ar-SA"/>
        </w:rPr>
        <w:lastRenderedPageBreak/>
        <w:t xml:space="preserve">Приложение № </w:t>
      </w:r>
      <w:r>
        <w:rPr>
          <w:rFonts w:eastAsia="Times New Roman" w:cs="Times New Roman"/>
          <w:b/>
          <w:szCs w:val="24"/>
          <w:lang w:eastAsia="ar-SA"/>
        </w:rPr>
        <w:t xml:space="preserve">5 </w:t>
      </w:r>
      <w:r w:rsidRPr="00FE55C0">
        <w:rPr>
          <w:b/>
          <w:iCs/>
          <w:lang w:val="x-none" w:eastAsia="ar-SA"/>
        </w:rPr>
        <w:t>к Документации</w:t>
      </w:r>
      <w:r>
        <w:rPr>
          <w:b/>
          <w:iCs/>
          <w:lang w:eastAsia="ar-SA"/>
        </w:rPr>
        <w:t xml:space="preserve"> </w:t>
      </w:r>
      <w:r w:rsidRPr="00FE55C0">
        <w:rPr>
          <w:b/>
        </w:rPr>
        <w:t>о</w:t>
      </w:r>
      <w:r w:rsidRPr="00FE55C0">
        <w:rPr>
          <w:b/>
          <w:lang w:eastAsia="ar-SA"/>
        </w:rPr>
        <w:t xml:space="preserve"> проведении </w:t>
      </w:r>
      <w:r w:rsidRPr="004165F3">
        <w:rPr>
          <w:b/>
          <w:lang w:eastAsia="ar-SA"/>
        </w:rPr>
        <w:t>открытого одноэтапного запроса</w:t>
      </w:r>
      <w:r w:rsidRPr="004165F3">
        <w:rPr>
          <w:rFonts w:eastAsia="Calibri" w:cs="Times New Roman"/>
          <w:b/>
          <w:szCs w:val="24"/>
          <w:lang w:eastAsia="ar-SA"/>
        </w:rPr>
        <w:t xml:space="preserve">                                 предложений </w:t>
      </w:r>
      <w:r w:rsidRPr="004165F3">
        <w:rPr>
          <w:b/>
          <w:szCs w:val="24"/>
          <w:lang w:eastAsia="ru-RU"/>
        </w:rPr>
        <w:t xml:space="preserve">на право заключения договора </w:t>
      </w:r>
      <w:bookmarkEnd w:id="148"/>
      <w:r w:rsidR="005D5DFF" w:rsidRPr="00BD6AE6">
        <w:rPr>
          <w:rFonts w:cs="Arial"/>
          <w:b/>
        </w:rPr>
        <w:t xml:space="preserve">на выполнение комплекса </w:t>
      </w:r>
      <w:r w:rsidR="005D5DFF" w:rsidRPr="00BD6AE6">
        <w:rPr>
          <w:b/>
          <w:bCs/>
        </w:rPr>
        <w:t>работ по восстановлению</w:t>
      </w:r>
      <w:r w:rsidR="005D5DFF">
        <w:rPr>
          <w:b/>
          <w:bCs/>
        </w:rPr>
        <w:t xml:space="preserve"> </w:t>
      </w:r>
      <w:r w:rsidR="005D5DFF" w:rsidRPr="00BD6AE6">
        <w:rPr>
          <w:b/>
          <w:bCs/>
        </w:rPr>
        <w:t xml:space="preserve">асфальтобетонного покрытия после проведения ремонта тепловых сетей в Ленинском и Октябрьском округах </w:t>
      </w:r>
      <w:proofErr w:type="spellStart"/>
      <w:r w:rsidR="005D5DFF" w:rsidRPr="00BD6AE6">
        <w:rPr>
          <w:b/>
          <w:bCs/>
        </w:rPr>
        <w:t>г.Мурманска</w:t>
      </w:r>
      <w:proofErr w:type="spellEnd"/>
    </w:p>
    <w:p w:rsidR="00B27D24" w:rsidRPr="00B27D24" w:rsidRDefault="00B27D24" w:rsidP="002B3FCC">
      <w:pPr>
        <w:keepNext/>
        <w:tabs>
          <w:tab w:val="left" w:pos="4820"/>
        </w:tabs>
        <w:suppressAutoHyphens/>
        <w:spacing w:line="240" w:lineRule="auto"/>
        <w:ind w:left="4820"/>
        <w:jc w:val="both"/>
        <w:outlineLvl w:val="0"/>
        <w:rPr>
          <w:rFonts w:eastAsia="Times New Roman" w:cs="Times New Roman"/>
          <w:b/>
          <w:bCs/>
          <w:spacing w:val="10"/>
          <w:szCs w:val="24"/>
          <w:highlight w:val="yellow"/>
          <w:lang w:eastAsia="ar-SA"/>
        </w:rPr>
      </w:pPr>
    </w:p>
    <w:p w:rsidR="00665544" w:rsidRPr="00E10BEB" w:rsidRDefault="00665544" w:rsidP="008F3971">
      <w:pPr>
        <w:suppressAutoHyphens/>
        <w:spacing w:line="240" w:lineRule="auto"/>
        <w:rPr>
          <w:rFonts w:eastAsia="Times New Roman" w:cs="Times New Roman"/>
          <w:szCs w:val="24"/>
          <w:highlight w:val="yellow"/>
          <w:lang w:eastAsia="ar-SA"/>
        </w:rPr>
      </w:pPr>
    </w:p>
    <w:p w:rsidR="003A44A7" w:rsidRPr="00DE64CC" w:rsidRDefault="003A44A7" w:rsidP="008F3971">
      <w:pPr>
        <w:suppressAutoHyphens/>
        <w:spacing w:line="240" w:lineRule="auto"/>
        <w:rPr>
          <w:rFonts w:eastAsia="Times New Roman" w:cs="Times New Roman"/>
          <w:szCs w:val="24"/>
          <w:lang w:eastAsia="ar-SA"/>
        </w:rPr>
      </w:pPr>
      <w:r w:rsidRPr="00DE64CC">
        <w:rPr>
          <w:rFonts w:eastAsia="Times New Roman" w:cs="Times New Roman"/>
          <w:szCs w:val="24"/>
          <w:lang w:eastAsia="ar-SA"/>
        </w:rPr>
        <w:t>ОПИСЬ ДОКУМЕНТОВ,</w:t>
      </w:r>
    </w:p>
    <w:p w:rsidR="003A44A7" w:rsidRPr="00DE64CC" w:rsidRDefault="003A44A7" w:rsidP="008F3971">
      <w:pPr>
        <w:suppressAutoHyphens/>
        <w:spacing w:line="240" w:lineRule="auto"/>
        <w:rPr>
          <w:rFonts w:eastAsia="Times New Roman" w:cs="Times New Roman"/>
          <w:szCs w:val="24"/>
          <w:lang w:eastAsia="ar-SA"/>
        </w:rPr>
      </w:pPr>
      <w:r w:rsidRPr="00DE64CC">
        <w:rPr>
          <w:rFonts w:eastAsia="Times New Roman" w:cs="Times New Roman"/>
          <w:szCs w:val="24"/>
          <w:lang w:eastAsia="ar-SA"/>
        </w:rPr>
        <w:t>ВХОДЯЩИХ В СОСТАВ ЗАЯВКИ НА УЧАСТИЕ В ЗАПРОСЕ ПРЕДЛОЖЕНИЙ</w:t>
      </w:r>
    </w:p>
    <w:p w:rsidR="003A44A7" w:rsidRPr="00DE64CC" w:rsidRDefault="003A44A7" w:rsidP="003A44A7">
      <w:pPr>
        <w:suppressAutoHyphens/>
        <w:spacing w:line="240" w:lineRule="auto"/>
        <w:jc w:val="both"/>
        <w:rPr>
          <w:rFonts w:eastAsia="Times New Roman" w:cs="Times New Roman"/>
          <w:szCs w:val="24"/>
          <w:lang w:eastAsia="ar-SA"/>
        </w:rPr>
      </w:pPr>
    </w:p>
    <w:tbl>
      <w:tblPr>
        <w:tblW w:w="10187" w:type="dxa"/>
        <w:tblInd w:w="-5" w:type="dxa"/>
        <w:tblLayout w:type="fixed"/>
        <w:tblLook w:val="0000" w:firstRow="0" w:lastRow="0" w:firstColumn="0" w:lastColumn="0" w:noHBand="0" w:noVBand="0"/>
      </w:tblPr>
      <w:tblGrid>
        <w:gridCol w:w="675"/>
        <w:gridCol w:w="1418"/>
        <w:gridCol w:w="3690"/>
        <w:gridCol w:w="2410"/>
        <w:gridCol w:w="992"/>
        <w:gridCol w:w="988"/>
        <w:gridCol w:w="14"/>
      </w:tblGrid>
      <w:tr w:rsidR="003A44A7" w:rsidRPr="00DE64CC" w:rsidTr="00DE64CC">
        <w:trPr>
          <w:gridAfter w:val="1"/>
          <w:wAfter w:w="14" w:type="dxa"/>
        </w:trPr>
        <w:tc>
          <w:tcPr>
            <w:tcW w:w="2093" w:type="dxa"/>
            <w:gridSpan w:val="2"/>
            <w:shd w:val="clear" w:color="auto" w:fill="auto"/>
          </w:tcPr>
          <w:p w:rsidR="003A44A7" w:rsidRPr="00DE64CC" w:rsidRDefault="003A44A7" w:rsidP="003A44A7">
            <w:pPr>
              <w:suppressAutoHyphens/>
              <w:spacing w:line="240" w:lineRule="auto"/>
              <w:jc w:val="both"/>
              <w:rPr>
                <w:rFonts w:eastAsia="Times New Roman" w:cs="Times New Roman"/>
                <w:szCs w:val="24"/>
                <w:lang w:eastAsia="ar-SA"/>
              </w:rPr>
            </w:pPr>
            <w:r w:rsidRPr="00DE64CC">
              <w:rPr>
                <w:rFonts w:eastAsia="Times New Roman" w:cs="Times New Roman"/>
                <w:szCs w:val="24"/>
                <w:lang w:eastAsia="ar-SA"/>
              </w:rPr>
              <w:t xml:space="preserve">Наименование закупки </w:t>
            </w:r>
          </w:p>
          <w:p w:rsidR="003A44A7" w:rsidRPr="00DE64CC" w:rsidRDefault="003A44A7" w:rsidP="003A44A7">
            <w:pPr>
              <w:suppressAutoHyphens/>
              <w:spacing w:line="240" w:lineRule="auto"/>
              <w:jc w:val="both"/>
              <w:rPr>
                <w:rFonts w:eastAsia="Times New Roman" w:cs="Times New Roman"/>
                <w:szCs w:val="24"/>
                <w:lang w:eastAsia="ar-SA"/>
              </w:rPr>
            </w:pPr>
          </w:p>
        </w:tc>
        <w:tc>
          <w:tcPr>
            <w:tcW w:w="8080" w:type="dxa"/>
            <w:gridSpan w:val="4"/>
            <w:shd w:val="clear" w:color="auto" w:fill="auto"/>
          </w:tcPr>
          <w:p w:rsidR="003A44A7" w:rsidRPr="00DE64CC" w:rsidRDefault="003A44A7" w:rsidP="00DE64CC">
            <w:pPr>
              <w:tabs>
                <w:tab w:val="left" w:pos="0"/>
              </w:tabs>
              <w:suppressAutoHyphens/>
              <w:spacing w:line="240" w:lineRule="auto"/>
              <w:jc w:val="both"/>
              <w:rPr>
                <w:szCs w:val="24"/>
                <w:lang w:eastAsia="ru-RU"/>
              </w:rPr>
            </w:pPr>
            <w:r w:rsidRPr="00DE64CC">
              <w:rPr>
                <w:rFonts w:eastAsia="Times New Roman" w:cs="Times New Roman"/>
                <w:szCs w:val="24"/>
                <w:lang w:eastAsia="ar-SA"/>
              </w:rPr>
              <w:t xml:space="preserve">Открытый одноэтапный запрос предложений </w:t>
            </w:r>
            <w:r w:rsidRPr="00DE64CC">
              <w:rPr>
                <w:szCs w:val="24"/>
                <w:lang w:eastAsia="ru-RU"/>
              </w:rPr>
              <w:t xml:space="preserve">на право заключения договора </w:t>
            </w:r>
            <w:r w:rsidR="005D5DFF" w:rsidRPr="005D5DFF">
              <w:rPr>
                <w:rFonts w:cs="Arial"/>
              </w:rPr>
              <w:t xml:space="preserve">на выполнение комплекса </w:t>
            </w:r>
            <w:r w:rsidR="005D5DFF" w:rsidRPr="005D5DFF">
              <w:rPr>
                <w:bCs/>
              </w:rPr>
              <w:t xml:space="preserve">работ по восстановлению асфальтобетонного покрытия после проведения ремонта тепловых сетей в Ленинском и Октябрьском округах </w:t>
            </w:r>
            <w:proofErr w:type="spellStart"/>
            <w:r w:rsidR="005D5DFF" w:rsidRPr="005D5DFF">
              <w:rPr>
                <w:bCs/>
              </w:rPr>
              <w:t>г</w:t>
            </w:r>
            <w:proofErr w:type="gramStart"/>
            <w:r w:rsidR="005D5DFF" w:rsidRPr="005D5DFF">
              <w:rPr>
                <w:bCs/>
              </w:rPr>
              <w:t>.М</w:t>
            </w:r>
            <w:proofErr w:type="gramEnd"/>
            <w:r w:rsidR="005D5DFF" w:rsidRPr="005D5DFF">
              <w:rPr>
                <w:bCs/>
              </w:rPr>
              <w:t>урманска</w:t>
            </w:r>
            <w:proofErr w:type="spellEnd"/>
          </w:p>
        </w:tc>
      </w:tr>
      <w:tr w:rsidR="003A44A7" w:rsidRPr="00E10BEB" w:rsidTr="00DE64CC">
        <w:tc>
          <w:tcPr>
            <w:tcW w:w="675" w:type="dxa"/>
            <w:tcBorders>
              <w:top w:val="single" w:sz="4" w:space="0" w:color="000000"/>
              <w:left w:val="single" w:sz="4" w:space="0" w:color="000000"/>
              <w:bottom w:val="single" w:sz="4" w:space="0" w:color="000000"/>
            </w:tcBorders>
            <w:shd w:val="clear" w:color="auto" w:fill="auto"/>
          </w:tcPr>
          <w:p w:rsidR="003A44A7" w:rsidRPr="00DE64CC" w:rsidRDefault="003A44A7" w:rsidP="003A44A7">
            <w:pPr>
              <w:spacing w:line="240" w:lineRule="auto"/>
              <w:jc w:val="both"/>
              <w:rPr>
                <w:rFonts w:eastAsia="Times New Roman" w:cs="Times New Roman"/>
                <w:szCs w:val="24"/>
              </w:rPr>
            </w:pPr>
            <w:r w:rsidRPr="00DE64CC">
              <w:rPr>
                <w:rFonts w:eastAsia="Times New Roman" w:cs="Times New Roman"/>
                <w:szCs w:val="24"/>
              </w:rPr>
              <w:t xml:space="preserve">№ </w:t>
            </w:r>
            <w:proofErr w:type="gramStart"/>
            <w:r w:rsidRPr="00DE64CC">
              <w:rPr>
                <w:rFonts w:eastAsia="Times New Roman" w:cs="Times New Roman"/>
                <w:szCs w:val="24"/>
              </w:rPr>
              <w:t>п</w:t>
            </w:r>
            <w:proofErr w:type="gramEnd"/>
            <w:r w:rsidRPr="00DE64CC">
              <w:rPr>
                <w:rFonts w:eastAsia="Times New Roman" w:cs="Times New Roman"/>
                <w:szCs w:val="24"/>
              </w:rPr>
              <w:t>/п</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DE64CC" w:rsidRDefault="003A44A7" w:rsidP="003A44A7">
            <w:pPr>
              <w:spacing w:line="240" w:lineRule="auto"/>
              <w:jc w:val="both"/>
              <w:rPr>
                <w:rFonts w:eastAsia="Times New Roman" w:cs="Times New Roman"/>
                <w:szCs w:val="24"/>
              </w:rPr>
            </w:pPr>
            <w:r w:rsidRPr="00DE64CC">
              <w:rPr>
                <w:rFonts w:eastAsia="Times New Roman" w:cs="Times New Roman"/>
                <w:szCs w:val="24"/>
              </w:rPr>
              <w:t>Заголовок документа</w:t>
            </w:r>
          </w:p>
        </w:tc>
        <w:tc>
          <w:tcPr>
            <w:tcW w:w="2410" w:type="dxa"/>
            <w:tcBorders>
              <w:top w:val="single" w:sz="4" w:space="0" w:color="000000"/>
              <w:left w:val="single" w:sz="4" w:space="0" w:color="000000"/>
              <w:bottom w:val="single" w:sz="4" w:space="0" w:color="000000"/>
            </w:tcBorders>
            <w:shd w:val="clear" w:color="auto" w:fill="auto"/>
          </w:tcPr>
          <w:p w:rsidR="003A44A7" w:rsidRPr="00DE64CC" w:rsidRDefault="003A44A7" w:rsidP="003A44A7">
            <w:pPr>
              <w:spacing w:line="240" w:lineRule="auto"/>
              <w:jc w:val="both"/>
              <w:rPr>
                <w:rFonts w:eastAsia="Times New Roman" w:cs="Times New Roman"/>
                <w:szCs w:val="24"/>
              </w:rPr>
            </w:pPr>
            <w:r w:rsidRPr="00DE64CC">
              <w:rPr>
                <w:rFonts w:eastAsia="Times New Roman" w:cs="Times New Roman"/>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3A44A7" w:rsidRPr="00DE64CC" w:rsidRDefault="003A44A7" w:rsidP="003A44A7">
            <w:pPr>
              <w:spacing w:line="240" w:lineRule="auto"/>
              <w:jc w:val="both"/>
              <w:rPr>
                <w:rFonts w:eastAsia="Times New Roman" w:cs="Times New Roman"/>
                <w:szCs w:val="24"/>
              </w:rPr>
            </w:pPr>
            <w:r w:rsidRPr="00DE64CC">
              <w:rPr>
                <w:rFonts w:eastAsia="Times New Roman" w:cs="Times New Roman"/>
                <w:szCs w:val="24"/>
              </w:rPr>
              <w:t>Кол-во листов</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DE64CC" w:rsidRDefault="003A44A7" w:rsidP="003A44A7">
            <w:pPr>
              <w:spacing w:line="240" w:lineRule="auto"/>
              <w:jc w:val="both"/>
              <w:rPr>
                <w:rFonts w:cs="Times New Roman"/>
                <w:szCs w:val="24"/>
              </w:rPr>
            </w:pPr>
            <w:r w:rsidRPr="00DE64CC">
              <w:rPr>
                <w:rFonts w:eastAsia="Times New Roman" w:cs="Times New Roman"/>
                <w:szCs w:val="24"/>
              </w:rPr>
              <w:t>Номер листа</w:t>
            </w:r>
          </w:p>
        </w:tc>
      </w:tr>
      <w:tr w:rsidR="003A44A7" w:rsidRPr="00E10BEB" w:rsidTr="00DE64CC">
        <w:trPr>
          <w:trHeight w:val="305"/>
        </w:trPr>
        <w:tc>
          <w:tcPr>
            <w:tcW w:w="675" w:type="dxa"/>
            <w:tcBorders>
              <w:top w:val="single" w:sz="4" w:space="0" w:color="000000"/>
              <w:left w:val="single" w:sz="4" w:space="0" w:color="000000"/>
              <w:bottom w:val="single" w:sz="4" w:space="0" w:color="000000"/>
            </w:tcBorders>
            <w:shd w:val="clear" w:color="auto" w:fill="auto"/>
          </w:tcPr>
          <w:p w:rsidR="003A44A7" w:rsidRPr="00DE64CC" w:rsidRDefault="003A44A7" w:rsidP="003A44A7">
            <w:pPr>
              <w:spacing w:line="240" w:lineRule="auto"/>
              <w:jc w:val="both"/>
              <w:rPr>
                <w:rFonts w:eastAsia="Times New Roman" w:cs="Times New Roman"/>
                <w:spacing w:val="5"/>
                <w:szCs w:val="24"/>
              </w:rPr>
            </w:pPr>
            <w:r w:rsidRPr="00DE64CC">
              <w:rPr>
                <w:rFonts w:eastAsia="Times New Roman" w:cs="Times New Roman"/>
                <w:spacing w:val="-3"/>
                <w:szCs w:val="24"/>
              </w:rPr>
              <w:t xml:space="preserve">  1.</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DE64CC" w:rsidRDefault="003A44A7" w:rsidP="003A44A7">
            <w:pPr>
              <w:spacing w:line="240" w:lineRule="auto"/>
              <w:jc w:val="both"/>
              <w:rPr>
                <w:rFonts w:eastAsia="Times New Roman" w:cs="Times New Roman"/>
                <w:szCs w:val="24"/>
              </w:rPr>
            </w:pPr>
            <w:r w:rsidRPr="00DE64CC">
              <w:rPr>
                <w:rFonts w:eastAsia="Times New Roman" w:cs="Times New Roman"/>
                <w:spacing w:val="5"/>
                <w:szCs w:val="24"/>
              </w:rPr>
              <w:t>Опись документов</w:t>
            </w:r>
          </w:p>
        </w:tc>
        <w:tc>
          <w:tcPr>
            <w:tcW w:w="2410" w:type="dxa"/>
            <w:tcBorders>
              <w:top w:val="single" w:sz="4" w:space="0" w:color="000000"/>
              <w:left w:val="single" w:sz="4" w:space="0" w:color="000000"/>
              <w:bottom w:val="single" w:sz="4" w:space="0" w:color="000000"/>
            </w:tcBorders>
            <w:shd w:val="clear" w:color="auto" w:fill="auto"/>
          </w:tcPr>
          <w:p w:rsidR="003A44A7" w:rsidRPr="00E10BEB" w:rsidRDefault="003A44A7" w:rsidP="003A44A7">
            <w:pPr>
              <w:spacing w:line="240" w:lineRule="auto"/>
              <w:jc w:val="both"/>
              <w:rPr>
                <w:rFonts w:eastAsia="Times New Roman" w:cs="Times New Roman"/>
                <w:color w:val="FF0000"/>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44A7" w:rsidRPr="00E10BEB" w:rsidRDefault="003A44A7" w:rsidP="003A44A7">
            <w:pPr>
              <w:spacing w:line="240" w:lineRule="auto"/>
              <w:jc w:val="both"/>
              <w:rPr>
                <w:rFonts w:eastAsia="Times New Roman" w:cs="Times New Roman"/>
                <w:color w:val="FF0000"/>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E10BEB" w:rsidRDefault="003A44A7" w:rsidP="003A44A7">
            <w:pPr>
              <w:spacing w:line="240" w:lineRule="auto"/>
              <w:jc w:val="both"/>
              <w:rPr>
                <w:rFonts w:eastAsia="Times New Roman" w:cs="Times New Roman"/>
                <w:color w:val="FF0000"/>
                <w:szCs w:val="24"/>
                <w:highlight w:val="yellow"/>
              </w:rPr>
            </w:pPr>
          </w:p>
        </w:tc>
      </w:tr>
      <w:tr w:rsidR="003A44A7" w:rsidRPr="00E10BEB" w:rsidTr="00DE64CC">
        <w:trPr>
          <w:trHeight w:val="397"/>
        </w:trPr>
        <w:tc>
          <w:tcPr>
            <w:tcW w:w="675" w:type="dxa"/>
            <w:tcBorders>
              <w:top w:val="single" w:sz="4" w:space="0" w:color="000000"/>
              <w:left w:val="single" w:sz="4" w:space="0" w:color="000000"/>
              <w:bottom w:val="single" w:sz="4" w:space="0" w:color="000000"/>
            </w:tcBorders>
            <w:shd w:val="clear" w:color="auto" w:fill="auto"/>
          </w:tcPr>
          <w:p w:rsidR="003A44A7" w:rsidRPr="00DE64CC" w:rsidRDefault="003A44A7" w:rsidP="003A44A7">
            <w:pPr>
              <w:spacing w:line="240" w:lineRule="auto"/>
              <w:jc w:val="both"/>
              <w:rPr>
                <w:rFonts w:eastAsia="Times New Roman" w:cs="Times New Roman"/>
                <w:spacing w:val="5"/>
                <w:szCs w:val="24"/>
              </w:rPr>
            </w:pPr>
            <w:r w:rsidRPr="00DE64CC">
              <w:rPr>
                <w:rFonts w:eastAsia="Times New Roman" w:cs="Times New Roman"/>
                <w:spacing w:val="-3"/>
                <w:szCs w:val="24"/>
              </w:rPr>
              <w:t xml:space="preserve">  2.</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DE64CC" w:rsidRDefault="003A44A7" w:rsidP="003A44A7">
            <w:pPr>
              <w:spacing w:line="240" w:lineRule="auto"/>
              <w:jc w:val="both"/>
              <w:rPr>
                <w:rFonts w:eastAsia="Times New Roman" w:cs="Times New Roman"/>
                <w:szCs w:val="24"/>
              </w:rPr>
            </w:pPr>
            <w:r w:rsidRPr="00DE64CC">
              <w:rPr>
                <w:rFonts w:eastAsia="Times New Roman" w:cs="Times New Roman"/>
                <w:spacing w:val="5"/>
                <w:szCs w:val="24"/>
              </w:rPr>
              <w:t>Письмо о подаче оферты (Приложение №1 к Документации)</w:t>
            </w:r>
          </w:p>
        </w:tc>
        <w:tc>
          <w:tcPr>
            <w:tcW w:w="2410" w:type="dxa"/>
            <w:tcBorders>
              <w:top w:val="single" w:sz="4" w:space="0" w:color="000000"/>
              <w:left w:val="single" w:sz="4" w:space="0" w:color="000000"/>
              <w:bottom w:val="single" w:sz="4" w:space="0" w:color="000000"/>
            </w:tcBorders>
            <w:shd w:val="clear" w:color="auto" w:fill="auto"/>
          </w:tcPr>
          <w:p w:rsidR="003A44A7" w:rsidRPr="00E10BEB" w:rsidRDefault="003A44A7" w:rsidP="003A44A7">
            <w:pPr>
              <w:spacing w:line="240" w:lineRule="auto"/>
              <w:jc w:val="both"/>
              <w:rPr>
                <w:rFonts w:eastAsia="Times New Roman" w:cs="Times New Roman"/>
                <w:color w:val="FF0000"/>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44A7" w:rsidRPr="00E10BEB" w:rsidRDefault="003A44A7" w:rsidP="003A44A7">
            <w:pPr>
              <w:spacing w:line="240" w:lineRule="auto"/>
              <w:jc w:val="both"/>
              <w:rPr>
                <w:rFonts w:eastAsia="Times New Roman" w:cs="Times New Roman"/>
                <w:color w:val="FF0000"/>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E10BEB" w:rsidRDefault="003A44A7" w:rsidP="003A44A7">
            <w:pPr>
              <w:spacing w:line="240" w:lineRule="auto"/>
              <w:jc w:val="both"/>
              <w:rPr>
                <w:rFonts w:eastAsia="Times New Roman" w:cs="Times New Roman"/>
                <w:color w:val="FF0000"/>
                <w:szCs w:val="24"/>
                <w:highlight w:val="yellow"/>
              </w:rPr>
            </w:pPr>
          </w:p>
        </w:tc>
      </w:tr>
      <w:tr w:rsidR="003A44A7" w:rsidRPr="008D30E5" w:rsidTr="00DE64CC">
        <w:tc>
          <w:tcPr>
            <w:tcW w:w="675" w:type="dxa"/>
            <w:tcBorders>
              <w:top w:val="single" w:sz="4" w:space="0" w:color="000000"/>
              <w:left w:val="single" w:sz="4" w:space="0" w:color="000000"/>
              <w:bottom w:val="single" w:sz="4" w:space="0" w:color="000000"/>
            </w:tcBorders>
            <w:shd w:val="clear" w:color="auto" w:fill="auto"/>
          </w:tcPr>
          <w:p w:rsidR="003A44A7" w:rsidRPr="00DE64CC" w:rsidRDefault="003A44A7" w:rsidP="003A44A7">
            <w:pPr>
              <w:spacing w:line="240" w:lineRule="auto"/>
              <w:jc w:val="both"/>
              <w:rPr>
                <w:rFonts w:eastAsia="Times New Roman" w:cs="Times New Roman"/>
                <w:szCs w:val="24"/>
              </w:rPr>
            </w:pPr>
            <w:r w:rsidRPr="00DE64CC">
              <w:rPr>
                <w:rFonts w:eastAsia="Times New Roman" w:cs="Times New Roman"/>
                <w:szCs w:val="24"/>
              </w:rPr>
              <w:t>3.</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DE64CC" w:rsidRDefault="003A44A7" w:rsidP="003A44A7">
            <w:pPr>
              <w:spacing w:line="240" w:lineRule="auto"/>
              <w:jc w:val="both"/>
              <w:rPr>
                <w:rFonts w:eastAsia="Times New Roman" w:cs="Times New Roman"/>
                <w:szCs w:val="24"/>
              </w:rPr>
            </w:pPr>
            <w:r w:rsidRPr="00DE64CC">
              <w:rPr>
                <w:rFonts w:eastAsia="Times New Roman" w:cs="Times New Roman"/>
                <w:szCs w:val="24"/>
              </w:rPr>
              <w:t>Коммерческое предложение (Форма 1)</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c>
          <w:tcPr>
            <w:tcW w:w="675" w:type="dxa"/>
            <w:tcBorders>
              <w:top w:val="single" w:sz="4" w:space="0" w:color="000000"/>
              <w:left w:val="single" w:sz="4" w:space="0" w:color="000000"/>
              <w:bottom w:val="single" w:sz="4" w:space="0" w:color="000000"/>
            </w:tcBorders>
            <w:shd w:val="clear" w:color="auto" w:fill="auto"/>
          </w:tcPr>
          <w:p w:rsidR="003A44A7" w:rsidRPr="00735178" w:rsidRDefault="003A44A7" w:rsidP="003A44A7">
            <w:pPr>
              <w:spacing w:line="240" w:lineRule="auto"/>
              <w:jc w:val="both"/>
              <w:rPr>
                <w:rFonts w:eastAsia="Times New Roman" w:cs="Times New Roman"/>
                <w:szCs w:val="24"/>
              </w:rPr>
            </w:pPr>
            <w:r w:rsidRPr="00735178">
              <w:rPr>
                <w:rFonts w:eastAsia="Times New Roman" w:cs="Times New Roman"/>
                <w:szCs w:val="24"/>
              </w:rPr>
              <w:t>4.</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735178" w:rsidRDefault="003A44A7" w:rsidP="003A44A7">
            <w:pPr>
              <w:spacing w:line="240" w:lineRule="auto"/>
              <w:jc w:val="both"/>
              <w:rPr>
                <w:rFonts w:eastAsia="Times New Roman" w:cs="Times New Roman"/>
                <w:szCs w:val="24"/>
              </w:rPr>
            </w:pPr>
            <w:r w:rsidRPr="00735178">
              <w:rPr>
                <w:rFonts w:eastAsia="Times New Roman" w:cs="Times New Roman"/>
                <w:szCs w:val="24"/>
              </w:rPr>
              <w:t>Техническое предложение (Форма 2)</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c>
          <w:tcPr>
            <w:tcW w:w="675" w:type="dxa"/>
            <w:tcBorders>
              <w:top w:val="single" w:sz="4" w:space="0" w:color="000000"/>
              <w:left w:val="single" w:sz="4" w:space="0" w:color="000000"/>
              <w:bottom w:val="single" w:sz="4" w:space="0" w:color="000000"/>
            </w:tcBorders>
            <w:shd w:val="clear" w:color="auto" w:fill="auto"/>
          </w:tcPr>
          <w:p w:rsidR="003A44A7" w:rsidRPr="00735178" w:rsidRDefault="003A44A7" w:rsidP="003A44A7">
            <w:pPr>
              <w:spacing w:line="240" w:lineRule="auto"/>
              <w:jc w:val="both"/>
              <w:rPr>
                <w:rFonts w:eastAsia="Times New Roman" w:cs="Times New Roman"/>
                <w:szCs w:val="24"/>
              </w:rPr>
            </w:pPr>
            <w:r w:rsidRPr="00735178">
              <w:rPr>
                <w:rFonts w:eastAsia="Times New Roman" w:cs="Times New Roman"/>
                <w:szCs w:val="24"/>
              </w:rPr>
              <w:t>5.</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735178" w:rsidRDefault="003A44A7" w:rsidP="003A44A7">
            <w:pPr>
              <w:spacing w:line="240" w:lineRule="auto"/>
              <w:jc w:val="both"/>
              <w:rPr>
                <w:rFonts w:eastAsia="Times New Roman" w:cs="Times New Roman"/>
                <w:szCs w:val="24"/>
              </w:rPr>
            </w:pPr>
            <w:r w:rsidRPr="00735178">
              <w:rPr>
                <w:rFonts w:eastAsia="Times New Roman" w:cs="Times New Roman"/>
                <w:szCs w:val="24"/>
              </w:rPr>
              <w:t>Анкета участника (Форма 3)</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c>
          <w:tcPr>
            <w:tcW w:w="675" w:type="dxa"/>
            <w:tcBorders>
              <w:top w:val="single" w:sz="4" w:space="0" w:color="000000"/>
              <w:left w:val="single" w:sz="4" w:space="0" w:color="000000"/>
              <w:bottom w:val="single" w:sz="4" w:space="0" w:color="000000"/>
            </w:tcBorders>
            <w:shd w:val="clear" w:color="auto" w:fill="auto"/>
          </w:tcPr>
          <w:p w:rsidR="003A44A7" w:rsidRPr="00735178" w:rsidRDefault="003A44A7" w:rsidP="003A44A7">
            <w:pPr>
              <w:spacing w:line="240" w:lineRule="auto"/>
              <w:jc w:val="both"/>
              <w:rPr>
                <w:rFonts w:eastAsia="Times New Roman" w:cs="Times New Roman"/>
                <w:szCs w:val="24"/>
              </w:rPr>
            </w:pPr>
            <w:r w:rsidRPr="00735178">
              <w:rPr>
                <w:rFonts w:eastAsia="Times New Roman" w:cs="Times New Roman"/>
                <w:szCs w:val="24"/>
              </w:rPr>
              <w:t>6.</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735178" w:rsidRDefault="003A44A7" w:rsidP="00B82375">
            <w:pPr>
              <w:spacing w:line="240" w:lineRule="auto"/>
              <w:jc w:val="both"/>
              <w:rPr>
                <w:rFonts w:eastAsia="Times New Roman" w:cs="Times New Roman"/>
                <w:szCs w:val="24"/>
              </w:rPr>
            </w:pPr>
            <w:r w:rsidRPr="00735178">
              <w:rPr>
                <w:rFonts w:eastAsia="Times New Roman" w:cs="Times New Roman"/>
                <w:szCs w:val="24"/>
              </w:rPr>
              <w:t>Справка о перечне и объемах выполнения договоров (Форма 4)</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c>
          <w:tcPr>
            <w:tcW w:w="675" w:type="dxa"/>
            <w:tcBorders>
              <w:top w:val="single" w:sz="4" w:space="0" w:color="000000"/>
              <w:left w:val="single" w:sz="4" w:space="0" w:color="000000"/>
              <w:bottom w:val="single" w:sz="4" w:space="0" w:color="000000"/>
            </w:tcBorders>
            <w:shd w:val="clear" w:color="auto" w:fill="auto"/>
          </w:tcPr>
          <w:p w:rsidR="003A44A7" w:rsidRPr="00735178" w:rsidRDefault="003A44A7" w:rsidP="003A44A7">
            <w:pPr>
              <w:spacing w:line="240" w:lineRule="auto"/>
              <w:jc w:val="both"/>
              <w:rPr>
                <w:rFonts w:eastAsia="Times New Roman" w:cs="Times New Roman"/>
                <w:szCs w:val="24"/>
              </w:rPr>
            </w:pPr>
            <w:r w:rsidRPr="00735178">
              <w:rPr>
                <w:rFonts w:eastAsia="Times New Roman" w:cs="Times New Roman"/>
                <w:szCs w:val="24"/>
              </w:rPr>
              <w:t>7.</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735178" w:rsidRDefault="003A44A7" w:rsidP="003A44A7">
            <w:pPr>
              <w:spacing w:line="240" w:lineRule="auto"/>
              <w:jc w:val="both"/>
              <w:rPr>
                <w:rFonts w:eastAsia="Times New Roman" w:cs="Times New Roman"/>
                <w:szCs w:val="24"/>
              </w:rPr>
            </w:pPr>
            <w:r w:rsidRPr="00735178">
              <w:rPr>
                <w:rFonts w:eastAsia="Times New Roman" w:cs="Times New Roman"/>
                <w:szCs w:val="24"/>
              </w:rPr>
              <w:t>Справка о материально-технических ресурсах (Форма 5)</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c>
          <w:tcPr>
            <w:tcW w:w="675" w:type="dxa"/>
            <w:tcBorders>
              <w:top w:val="single" w:sz="4" w:space="0" w:color="000000"/>
              <w:left w:val="single" w:sz="4" w:space="0" w:color="000000"/>
              <w:bottom w:val="single" w:sz="4" w:space="0" w:color="000000"/>
            </w:tcBorders>
            <w:shd w:val="clear" w:color="auto" w:fill="auto"/>
          </w:tcPr>
          <w:p w:rsidR="003A44A7" w:rsidRPr="00735178" w:rsidRDefault="003A44A7" w:rsidP="003A44A7">
            <w:pPr>
              <w:spacing w:line="240" w:lineRule="auto"/>
              <w:jc w:val="both"/>
              <w:rPr>
                <w:rFonts w:eastAsia="Times New Roman" w:cs="Times New Roman"/>
                <w:szCs w:val="24"/>
              </w:rPr>
            </w:pPr>
            <w:r w:rsidRPr="00735178">
              <w:rPr>
                <w:rFonts w:eastAsia="Times New Roman" w:cs="Times New Roman"/>
                <w:szCs w:val="24"/>
              </w:rPr>
              <w:t>8.</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735178" w:rsidRDefault="003A44A7" w:rsidP="003A44A7">
            <w:pPr>
              <w:spacing w:line="240" w:lineRule="auto"/>
              <w:jc w:val="both"/>
              <w:rPr>
                <w:rFonts w:eastAsia="Times New Roman" w:cs="Times New Roman"/>
                <w:szCs w:val="24"/>
              </w:rPr>
            </w:pPr>
            <w:r w:rsidRPr="00735178">
              <w:rPr>
                <w:rFonts w:eastAsia="Times New Roman" w:cs="Times New Roman"/>
                <w:bCs/>
                <w:szCs w:val="24"/>
                <w:lang w:eastAsia="ru-RU"/>
              </w:rPr>
              <w:t>Справка о кадровых ресурсах (Форма 6)</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rPr>
          <w:trHeight w:val="493"/>
        </w:trPr>
        <w:tc>
          <w:tcPr>
            <w:tcW w:w="675" w:type="dxa"/>
            <w:tcBorders>
              <w:top w:val="single" w:sz="4" w:space="0" w:color="000000"/>
              <w:left w:val="single" w:sz="4" w:space="0" w:color="000000"/>
              <w:bottom w:val="single" w:sz="4" w:space="0" w:color="000000"/>
            </w:tcBorders>
            <w:shd w:val="clear" w:color="auto" w:fill="auto"/>
          </w:tcPr>
          <w:p w:rsidR="003A44A7" w:rsidRPr="00802638" w:rsidRDefault="003A44A7" w:rsidP="003A44A7">
            <w:pPr>
              <w:spacing w:line="240" w:lineRule="auto"/>
              <w:jc w:val="both"/>
              <w:rPr>
                <w:rFonts w:eastAsia="Times New Roman" w:cs="Times New Roman"/>
                <w:szCs w:val="24"/>
              </w:rPr>
            </w:pPr>
            <w:r w:rsidRPr="00802638">
              <w:rPr>
                <w:rFonts w:eastAsia="Times New Roman" w:cs="Times New Roman"/>
                <w:szCs w:val="24"/>
              </w:rPr>
              <w:t>9.</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802638" w:rsidRDefault="003A44A7" w:rsidP="003A44A7">
            <w:pPr>
              <w:spacing w:line="240" w:lineRule="auto"/>
              <w:jc w:val="both"/>
              <w:rPr>
                <w:rFonts w:eastAsia="Times New Roman" w:cs="Times New Roman"/>
                <w:szCs w:val="24"/>
              </w:rPr>
            </w:pPr>
            <w:r w:rsidRPr="00802638">
              <w:rPr>
                <w:rFonts w:eastAsia="Times New Roman" w:cs="Times New Roman"/>
                <w:szCs w:val="24"/>
              </w:rPr>
              <w:t>Приложение №2 к Документации</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rPr>
          <w:trHeight w:val="376"/>
        </w:trPr>
        <w:tc>
          <w:tcPr>
            <w:tcW w:w="675" w:type="dxa"/>
            <w:tcBorders>
              <w:top w:val="single" w:sz="4" w:space="0" w:color="000000"/>
              <w:left w:val="single" w:sz="4" w:space="0" w:color="000000"/>
              <w:bottom w:val="single" w:sz="4" w:space="0" w:color="000000"/>
            </w:tcBorders>
            <w:shd w:val="clear" w:color="auto" w:fill="auto"/>
          </w:tcPr>
          <w:p w:rsidR="003A44A7" w:rsidRPr="00802638" w:rsidRDefault="003A44A7" w:rsidP="003A44A7">
            <w:pPr>
              <w:spacing w:line="240" w:lineRule="auto"/>
              <w:jc w:val="both"/>
              <w:rPr>
                <w:rFonts w:eastAsia="Times New Roman" w:cs="Times New Roman"/>
                <w:szCs w:val="24"/>
              </w:rPr>
            </w:pPr>
            <w:r w:rsidRPr="00802638">
              <w:rPr>
                <w:rFonts w:eastAsia="Times New Roman" w:cs="Times New Roman"/>
                <w:szCs w:val="24"/>
              </w:rPr>
              <w:t>10.</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802638" w:rsidRDefault="003A44A7" w:rsidP="003A44A7">
            <w:pPr>
              <w:spacing w:line="240" w:lineRule="auto"/>
              <w:jc w:val="both"/>
              <w:rPr>
                <w:rFonts w:eastAsia="Times New Roman" w:cs="Times New Roman"/>
                <w:szCs w:val="24"/>
              </w:rPr>
            </w:pPr>
            <w:r w:rsidRPr="00802638">
              <w:rPr>
                <w:rFonts w:eastAsia="Times New Roman" w:cs="Times New Roman"/>
                <w:szCs w:val="24"/>
              </w:rPr>
              <w:t>Приложение №3 к Документации (по необходимости)</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c>
          <w:tcPr>
            <w:tcW w:w="675" w:type="dxa"/>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eastAsia="Times New Roman" w:cs="Times New Roman"/>
                <w:szCs w:val="24"/>
              </w:rPr>
              <w:t>11.</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eastAsia="Times New Roman" w:cs="Times New Roman"/>
                <w:szCs w:val="24"/>
              </w:rPr>
              <w:t>Выписка (оригинал или копия, заверенная нотариально) из единого государственного реестра юридических лиц</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c>
          <w:tcPr>
            <w:tcW w:w="675" w:type="dxa"/>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cs="Times New Roman"/>
                <w:szCs w:val="24"/>
              </w:rPr>
            </w:pPr>
            <w:r w:rsidRPr="0007660C">
              <w:rPr>
                <w:rFonts w:eastAsia="Times New Roman" w:cs="Times New Roman"/>
                <w:szCs w:val="24"/>
              </w:rPr>
              <w:t>12.</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eastAsia="Times New Roman" w:cs="Times New Roman"/>
                <w:szCs w:val="24"/>
              </w:rPr>
              <w:t>Документы, подтверждающие полномочия лица на осуществление действий от имени участника закупки (копии решения и  приказа о назначении), заверены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rPr>
          <w:trHeight w:val="591"/>
        </w:trPr>
        <w:tc>
          <w:tcPr>
            <w:tcW w:w="675" w:type="dxa"/>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cs="Times New Roman"/>
                <w:szCs w:val="24"/>
              </w:rPr>
            </w:pPr>
            <w:r w:rsidRPr="0007660C">
              <w:rPr>
                <w:rFonts w:eastAsia="Times New Roman" w:cs="Times New Roman"/>
                <w:szCs w:val="24"/>
              </w:rPr>
              <w:t>13.</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cs="Times New Roman"/>
                <w:szCs w:val="24"/>
              </w:rPr>
              <w:t>Копия Устава в действующей редакции, 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rPr>
          <w:trHeight w:val="279"/>
        </w:trPr>
        <w:tc>
          <w:tcPr>
            <w:tcW w:w="675" w:type="dxa"/>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eastAsia="Times New Roman" w:cs="Times New Roman"/>
                <w:szCs w:val="24"/>
              </w:rPr>
              <w:t>14.</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cs="Times New Roman"/>
                <w:szCs w:val="24"/>
              </w:rPr>
              <w:t>Копия свидетельства о постановке на учет в налоговом органе по месту нахождения на территории РФ, 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c>
          <w:tcPr>
            <w:tcW w:w="675" w:type="dxa"/>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eastAsia="Times New Roman" w:cs="Times New Roman"/>
                <w:szCs w:val="24"/>
              </w:rPr>
              <w:t>15.</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eastAsia="Times New Roman" w:cs="Times New Roman"/>
                <w:szCs w:val="24"/>
              </w:rPr>
              <w:t xml:space="preserve">Копия свидетельства о государственной регистрации, </w:t>
            </w:r>
            <w:r w:rsidRPr="0007660C">
              <w:rPr>
                <w:rFonts w:cs="Times New Roman"/>
                <w:szCs w:val="24"/>
              </w:rPr>
              <w:t>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c>
          <w:tcPr>
            <w:tcW w:w="675" w:type="dxa"/>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eastAsia="Times New Roman" w:cs="Times New Roman"/>
                <w:szCs w:val="24"/>
              </w:rPr>
              <w:lastRenderedPageBreak/>
              <w:t>16.</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eastAsia="Times New Roman" w:cs="Times New Roman"/>
                <w:szCs w:val="24"/>
              </w:rPr>
              <w:t>Копия свидетельства о внесении записи в ЕГРЮЛ</w:t>
            </w:r>
            <w:r w:rsidRPr="0007660C">
              <w:rPr>
                <w:rFonts w:eastAsia="Times New Roman" w:cs="Times New Roman"/>
                <w:bCs/>
                <w:szCs w:val="24"/>
              </w:rPr>
              <w:t xml:space="preserve"> о юридическом лице, зарегистрированном до 1 июля 2002 года</w:t>
            </w:r>
            <w:r w:rsidRPr="0007660C">
              <w:rPr>
                <w:rFonts w:eastAsia="Times New Roman" w:cs="Times New Roman"/>
                <w:szCs w:val="24"/>
              </w:rPr>
              <w:t xml:space="preserve"> (при наличии), 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c>
          <w:tcPr>
            <w:tcW w:w="675" w:type="dxa"/>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eastAsia="Times New Roman" w:cs="Times New Roman"/>
                <w:szCs w:val="24"/>
              </w:rPr>
              <w:t>17.</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eastAsia="Times New Roman" w:cs="Times New Roman"/>
                <w:szCs w:val="24"/>
              </w:rPr>
              <w:t>Решение Участника об одобрении крупной сделки, оригинал (или копия,</w:t>
            </w:r>
            <w:r w:rsidRPr="0007660C">
              <w:rPr>
                <w:rFonts w:cs="Times New Roman"/>
                <w:szCs w:val="24"/>
              </w:rPr>
              <w:t xml:space="preserve"> заверенная нотариально)</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rPr>
          <w:trHeight w:val="835"/>
        </w:trPr>
        <w:tc>
          <w:tcPr>
            <w:tcW w:w="675" w:type="dxa"/>
            <w:tcBorders>
              <w:top w:val="single" w:sz="4" w:space="0" w:color="000000"/>
              <w:left w:val="single" w:sz="4" w:space="0" w:color="000000"/>
              <w:bottom w:val="single" w:sz="4" w:space="0" w:color="000000"/>
            </w:tcBorders>
            <w:shd w:val="clear" w:color="auto" w:fill="auto"/>
          </w:tcPr>
          <w:p w:rsidR="003A44A7" w:rsidRPr="005775FD" w:rsidRDefault="003A44A7" w:rsidP="003A44A7">
            <w:pPr>
              <w:spacing w:line="240" w:lineRule="auto"/>
              <w:jc w:val="both"/>
              <w:rPr>
                <w:rFonts w:eastAsia="Times New Roman" w:cs="Times New Roman"/>
                <w:bCs/>
                <w:szCs w:val="24"/>
              </w:rPr>
            </w:pPr>
            <w:r w:rsidRPr="005775FD">
              <w:rPr>
                <w:rFonts w:eastAsia="Times New Roman" w:cs="Times New Roman"/>
                <w:szCs w:val="24"/>
              </w:rPr>
              <w:t>18.</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5775FD" w:rsidRDefault="003A44A7" w:rsidP="003A44A7">
            <w:pPr>
              <w:spacing w:line="240" w:lineRule="auto"/>
              <w:jc w:val="both"/>
              <w:rPr>
                <w:rFonts w:eastAsia="Times New Roman" w:cs="Times New Roman"/>
                <w:szCs w:val="24"/>
              </w:rPr>
            </w:pPr>
            <w:r w:rsidRPr="005775FD">
              <w:rPr>
                <w:rFonts w:eastAsia="Times New Roman" w:cs="Times New Roman"/>
                <w:szCs w:val="24"/>
              </w:rPr>
              <w:t>Копия бухгалтерской отчетности за 201</w:t>
            </w:r>
            <w:r>
              <w:rPr>
                <w:rFonts w:eastAsia="Times New Roman" w:cs="Times New Roman"/>
                <w:szCs w:val="24"/>
              </w:rPr>
              <w:t>4</w:t>
            </w:r>
            <w:r w:rsidRPr="005775FD">
              <w:rPr>
                <w:rFonts w:eastAsia="Times New Roman" w:cs="Times New Roman"/>
                <w:szCs w:val="24"/>
              </w:rPr>
              <w:t xml:space="preserve"> год</w:t>
            </w:r>
            <w:r w:rsidRPr="005775FD">
              <w:rPr>
                <w:rFonts w:eastAsia="Times New Roman" w:cs="Times New Roman"/>
                <w:bCs/>
                <w:szCs w:val="24"/>
              </w:rPr>
              <w:t xml:space="preserve"> с отметкой налоговой инспекции</w:t>
            </w:r>
            <w:r w:rsidRPr="005775FD">
              <w:rPr>
                <w:rFonts w:eastAsia="Times New Roman" w:cs="Times New Roman"/>
                <w:szCs w:val="24"/>
              </w:rPr>
              <w:t>, заверена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rPr>
          <w:trHeight w:val="584"/>
        </w:trPr>
        <w:tc>
          <w:tcPr>
            <w:tcW w:w="675"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r w:rsidRPr="0007660C">
              <w:rPr>
                <w:rFonts w:eastAsia="Times New Roman" w:cs="Times New Roman"/>
                <w:szCs w:val="24"/>
              </w:rPr>
              <w:t>19.</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5D5DFF" w:rsidRDefault="005D5DFF" w:rsidP="003A44A7">
            <w:pPr>
              <w:spacing w:line="240" w:lineRule="auto"/>
              <w:jc w:val="both"/>
              <w:rPr>
                <w:rFonts w:eastAsia="Times New Roman" w:cs="Times New Roman"/>
                <w:color w:val="FF0000"/>
                <w:szCs w:val="24"/>
              </w:rPr>
            </w:pPr>
            <w:r w:rsidRPr="005D5DFF">
              <w:rPr>
                <w:rFonts w:cs="Times New Roman"/>
                <w:szCs w:val="24"/>
                <w:lang w:eastAsia="ru-RU"/>
              </w:rPr>
              <w:t>Копии трудовых книжек и/или трудовых договоров с работниками, указанными в Справке о кадровых ресурсах (форма 6 Приложения № 1 Документации), заверены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rPr>
          <w:trHeight w:val="584"/>
        </w:trPr>
        <w:tc>
          <w:tcPr>
            <w:tcW w:w="675" w:type="dxa"/>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eastAsia="Times New Roman" w:cs="Times New Roman"/>
                <w:szCs w:val="24"/>
              </w:rPr>
              <w:t>20.</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5D5DFF" w:rsidRDefault="005D5DFF" w:rsidP="00242878">
            <w:pPr>
              <w:spacing w:line="240" w:lineRule="auto"/>
              <w:jc w:val="both"/>
              <w:rPr>
                <w:rFonts w:eastAsia="Times New Roman" w:cs="Times New Roman"/>
                <w:bCs/>
                <w:szCs w:val="24"/>
              </w:rPr>
            </w:pPr>
            <w:r w:rsidRPr="005D5DFF">
              <w:rPr>
                <w:rFonts w:eastAsia="Times New Roman" w:cs="Times New Roman"/>
                <w:bCs/>
                <w:szCs w:val="24"/>
              </w:rPr>
              <w:t>Копии документов (паспорта, паспорта транспортного средства и др.) на указанные в справке о материально-технических ресурсах (форма 5 Приложения №1 Документации) ресурсы, заверены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7744FA">
        <w:trPr>
          <w:trHeight w:val="1332"/>
        </w:trPr>
        <w:tc>
          <w:tcPr>
            <w:tcW w:w="675" w:type="dxa"/>
            <w:tcBorders>
              <w:top w:val="single" w:sz="4" w:space="0" w:color="000000"/>
              <w:left w:val="single" w:sz="4" w:space="0" w:color="000000"/>
              <w:bottom w:val="single" w:sz="4" w:space="0" w:color="auto"/>
            </w:tcBorders>
            <w:shd w:val="clear" w:color="auto" w:fill="auto"/>
          </w:tcPr>
          <w:p w:rsidR="003A44A7" w:rsidRPr="008D30E5" w:rsidRDefault="003A44A7" w:rsidP="003A44A7">
            <w:pPr>
              <w:spacing w:line="240" w:lineRule="auto"/>
              <w:jc w:val="both"/>
              <w:rPr>
                <w:rFonts w:eastAsia="Times New Roman" w:cs="Times New Roman"/>
                <w:color w:val="FF0000"/>
                <w:szCs w:val="24"/>
              </w:rPr>
            </w:pPr>
            <w:r w:rsidRPr="0007660C">
              <w:rPr>
                <w:rFonts w:eastAsia="Times New Roman" w:cs="Times New Roman"/>
                <w:szCs w:val="24"/>
              </w:rPr>
              <w:t>21.</w:t>
            </w:r>
          </w:p>
        </w:tc>
        <w:tc>
          <w:tcPr>
            <w:tcW w:w="5108" w:type="dxa"/>
            <w:gridSpan w:val="2"/>
            <w:tcBorders>
              <w:top w:val="single" w:sz="4" w:space="0" w:color="000000"/>
              <w:left w:val="single" w:sz="4" w:space="0" w:color="000000"/>
              <w:bottom w:val="single" w:sz="4" w:space="0" w:color="auto"/>
            </w:tcBorders>
            <w:shd w:val="clear" w:color="auto" w:fill="auto"/>
          </w:tcPr>
          <w:p w:rsidR="003A44A7" w:rsidRPr="005D5DFF" w:rsidRDefault="005D5DFF" w:rsidP="005D5DFF">
            <w:pPr>
              <w:spacing w:line="240" w:lineRule="auto"/>
              <w:jc w:val="both"/>
              <w:rPr>
                <w:rFonts w:eastAsia="Times New Roman" w:cs="Times New Roman"/>
                <w:color w:val="FF0000"/>
                <w:szCs w:val="24"/>
              </w:rPr>
            </w:pPr>
            <w:r>
              <w:rPr>
                <w:rFonts w:cs="Times New Roman"/>
                <w:szCs w:val="24"/>
                <w:lang w:eastAsia="ru-RU"/>
              </w:rPr>
              <w:t>Копии</w:t>
            </w:r>
            <w:r w:rsidRPr="005D5DFF">
              <w:rPr>
                <w:rFonts w:cs="Times New Roman"/>
                <w:szCs w:val="24"/>
                <w:lang w:eastAsia="ru-RU"/>
              </w:rPr>
              <w:t xml:space="preserve"> договоров, указанных в справке о перечне и объемах выполнения аналогичных договоров по восстановлению асфальтобетонного покрытия (форма 4 Приложения № 1 Документации) за 2012-2014 годы вместе с  копиями актов выполненных работ (иными документами, подтверждающими выполнение работ), заверены уполномоченным лицом Участника</w:t>
            </w:r>
          </w:p>
        </w:tc>
        <w:tc>
          <w:tcPr>
            <w:tcW w:w="2410" w:type="dxa"/>
            <w:tcBorders>
              <w:top w:val="single" w:sz="4" w:space="0" w:color="000000"/>
              <w:left w:val="single" w:sz="4" w:space="0" w:color="000000"/>
              <w:bottom w:val="single" w:sz="4" w:space="0" w:color="auto"/>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auto"/>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auto"/>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7744FA" w:rsidRPr="008D30E5" w:rsidTr="005D5DFF">
        <w:trPr>
          <w:trHeight w:val="533"/>
        </w:trPr>
        <w:tc>
          <w:tcPr>
            <w:tcW w:w="675" w:type="dxa"/>
            <w:tcBorders>
              <w:top w:val="single" w:sz="4" w:space="0" w:color="auto"/>
              <w:left w:val="single" w:sz="4" w:space="0" w:color="000000"/>
              <w:bottom w:val="single" w:sz="4" w:space="0" w:color="000000"/>
            </w:tcBorders>
            <w:shd w:val="clear" w:color="auto" w:fill="auto"/>
          </w:tcPr>
          <w:p w:rsidR="007744FA" w:rsidRPr="0007660C" w:rsidRDefault="007744FA" w:rsidP="003A44A7">
            <w:pPr>
              <w:spacing w:line="240" w:lineRule="auto"/>
              <w:jc w:val="both"/>
              <w:rPr>
                <w:rFonts w:eastAsia="Times New Roman" w:cs="Times New Roman"/>
                <w:szCs w:val="24"/>
              </w:rPr>
            </w:pPr>
            <w:r>
              <w:rPr>
                <w:rFonts w:eastAsia="Times New Roman" w:cs="Times New Roman"/>
                <w:szCs w:val="24"/>
              </w:rPr>
              <w:t>22.</w:t>
            </w:r>
          </w:p>
        </w:tc>
        <w:tc>
          <w:tcPr>
            <w:tcW w:w="5108" w:type="dxa"/>
            <w:gridSpan w:val="2"/>
            <w:tcBorders>
              <w:top w:val="single" w:sz="4" w:space="0" w:color="auto"/>
              <w:left w:val="single" w:sz="4" w:space="0" w:color="000000"/>
              <w:bottom w:val="single" w:sz="4" w:space="0" w:color="000000"/>
            </w:tcBorders>
            <w:shd w:val="clear" w:color="auto" w:fill="auto"/>
          </w:tcPr>
          <w:p w:rsidR="007744FA" w:rsidRPr="00FC6E18" w:rsidRDefault="005D5DFF" w:rsidP="003A44A7">
            <w:pPr>
              <w:spacing w:line="240" w:lineRule="auto"/>
              <w:jc w:val="both"/>
              <w:rPr>
                <w:rFonts w:cs="Times New Roman"/>
                <w:szCs w:val="24"/>
                <w:highlight w:val="yellow"/>
                <w:lang w:eastAsia="ru-RU"/>
              </w:rPr>
            </w:pPr>
            <w:r w:rsidRPr="00B22CEA">
              <w:rPr>
                <w:rFonts w:eastAsia="Times New Roman" w:cs="Times New Roman"/>
                <w:szCs w:val="24"/>
              </w:rPr>
              <w:t>Другие документы (указать какие)</w:t>
            </w:r>
          </w:p>
        </w:tc>
        <w:tc>
          <w:tcPr>
            <w:tcW w:w="2410" w:type="dxa"/>
            <w:tcBorders>
              <w:top w:val="single" w:sz="4" w:space="0" w:color="auto"/>
              <w:left w:val="single" w:sz="4" w:space="0" w:color="000000"/>
              <w:bottom w:val="single" w:sz="4" w:space="0" w:color="000000"/>
            </w:tcBorders>
            <w:shd w:val="clear" w:color="auto" w:fill="auto"/>
          </w:tcPr>
          <w:p w:rsidR="007744FA" w:rsidRPr="008D30E5" w:rsidRDefault="007744FA" w:rsidP="003A44A7">
            <w:pPr>
              <w:spacing w:line="240" w:lineRule="auto"/>
              <w:jc w:val="both"/>
              <w:rPr>
                <w:rFonts w:eastAsia="Times New Roman" w:cs="Times New Roman"/>
                <w:color w:val="FF0000"/>
                <w:szCs w:val="24"/>
              </w:rPr>
            </w:pPr>
          </w:p>
        </w:tc>
        <w:tc>
          <w:tcPr>
            <w:tcW w:w="992" w:type="dxa"/>
            <w:tcBorders>
              <w:top w:val="single" w:sz="4" w:space="0" w:color="auto"/>
              <w:left w:val="single" w:sz="4" w:space="0" w:color="000000"/>
              <w:bottom w:val="single" w:sz="4" w:space="0" w:color="000000"/>
            </w:tcBorders>
            <w:shd w:val="clear" w:color="auto" w:fill="auto"/>
          </w:tcPr>
          <w:p w:rsidR="007744FA" w:rsidRPr="008D30E5" w:rsidRDefault="007744FA" w:rsidP="003A44A7">
            <w:pPr>
              <w:spacing w:line="240" w:lineRule="auto"/>
              <w:jc w:val="both"/>
              <w:rPr>
                <w:rFonts w:eastAsia="Times New Roman" w:cs="Times New Roman"/>
                <w:color w:val="FF0000"/>
                <w:szCs w:val="24"/>
              </w:rPr>
            </w:pPr>
          </w:p>
        </w:tc>
        <w:tc>
          <w:tcPr>
            <w:tcW w:w="1002" w:type="dxa"/>
            <w:gridSpan w:val="2"/>
            <w:tcBorders>
              <w:top w:val="single" w:sz="4" w:space="0" w:color="auto"/>
              <w:left w:val="single" w:sz="4" w:space="0" w:color="000000"/>
              <w:bottom w:val="single" w:sz="4" w:space="0" w:color="000000"/>
              <w:right w:val="single" w:sz="4" w:space="0" w:color="000000"/>
            </w:tcBorders>
            <w:shd w:val="clear" w:color="auto" w:fill="auto"/>
          </w:tcPr>
          <w:p w:rsidR="007744FA" w:rsidRPr="008D30E5" w:rsidRDefault="007744FA" w:rsidP="003A44A7">
            <w:pPr>
              <w:spacing w:line="240" w:lineRule="auto"/>
              <w:jc w:val="both"/>
              <w:rPr>
                <w:rFonts w:eastAsia="Times New Roman" w:cs="Times New Roman"/>
                <w:color w:val="FF0000"/>
                <w:szCs w:val="24"/>
              </w:rPr>
            </w:pPr>
          </w:p>
        </w:tc>
      </w:tr>
      <w:tr w:rsidR="003A44A7" w:rsidRPr="008D30E5" w:rsidTr="00DE64CC">
        <w:trPr>
          <w:trHeight w:val="299"/>
        </w:trPr>
        <w:tc>
          <w:tcPr>
            <w:tcW w:w="675" w:type="dxa"/>
            <w:tcBorders>
              <w:top w:val="single" w:sz="4" w:space="0" w:color="000000"/>
              <w:left w:val="single" w:sz="4" w:space="0" w:color="000000"/>
              <w:bottom w:val="single" w:sz="4" w:space="0" w:color="000000"/>
            </w:tcBorders>
            <w:shd w:val="clear" w:color="auto" w:fill="auto"/>
          </w:tcPr>
          <w:p w:rsidR="003A44A7" w:rsidRPr="00B22CEA" w:rsidRDefault="003A44A7" w:rsidP="003A44A7">
            <w:pPr>
              <w:spacing w:line="240" w:lineRule="auto"/>
              <w:jc w:val="both"/>
              <w:rPr>
                <w:rFonts w:eastAsia="Times New Roman" w:cs="Times New Roman"/>
                <w:szCs w:val="24"/>
              </w:rPr>
            </w:pPr>
          </w:p>
        </w:tc>
        <w:tc>
          <w:tcPr>
            <w:tcW w:w="5108" w:type="dxa"/>
            <w:gridSpan w:val="2"/>
            <w:tcBorders>
              <w:top w:val="single" w:sz="4" w:space="0" w:color="000000"/>
              <w:left w:val="single" w:sz="4" w:space="0" w:color="000000"/>
              <w:bottom w:val="single" w:sz="4" w:space="0" w:color="000000"/>
            </w:tcBorders>
            <w:shd w:val="clear" w:color="auto" w:fill="auto"/>
          </w:tcPr>
          <w:p w:rsidR="003A44A7" w:rsidRPr="00B22CEA" w:rsidRDefault="003A44A7" w:rsidP="003A44A7">
            <w:pPr>
              <w:spacing w:line="240" w:lineRule="auto"/>
              <w:jc w:val="both"/>
              <w:rPr>
                <w:rFonts w:eastAsia="Times New Roman" w:cs="Times New Roman"/>
                <w:szCs w:val="24"/>
              </w:rPr>
            </w:pPr>
            <w:r w:rsidRPr="00B22CEA">
              <w:rPr>
                <w:rFonts w:eastAsia="Times New Roman" w:cs="Times New Roman"/>
                <w:szCs w:val="24"/>
              </w:rPr>
              <w:t>Всего:</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bl>
    <w:p w:rsidR="003A44A7" w:rsidRPr="006F79FE" w:rsidRDefault="003A44A7" w:rsidP="003A44A7">
      <w:pPr>
        <w:suppressAutoHyphens/>
        <w:spacing w:line="240" w:lineRule="auto"/>
        <w:jc w:val="both"/>
        <w:rPr>
          <w:rFonts w:eastAsia="Times New Roman" w:cs="Times New Roman"/>
          <w:szCs w:val="24"/>
          <w:lang w:eastAsia="ar-SA"/>
        </w:rPr>
      </w:pPr>
    </w:p>
    <w:p w:rsidR="003A44A7" w:rsidRPr="006F79FE" w:rsidRDefault="003A44A7"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Дата «_____»______________20__г.</w:t>
      </w:r>
    </w:p>
    <w:p w:rsidR="003A44A7" w:rsidRPr="006F79FE" w:rsidRDefault="003A44A7" w:rsidP="003A44A7">
      <w:pPr>
        <w:tabs>
          <w:tab w:val="left" w:pos="425"/>
          <w:tab w:val="left" w:pos="567"/>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Примечание: </w:t>
      </w:r>
    </w:p>
    <w:p w:rsidR="003A44A7" w:rsidRPr="006F79FE" w:rsidRDefault="003A44A7" w:rsidP="003A44A7">
      <w:pPr>
        <w:tabs>
          <w:tab w:val="left" w:pos="425"/>
          <w:tab w:val="left" w:pos="567"/>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1) В данной форме указывается полный перечень документов, которые представляются участником размещения заказа – юридическим лицом в составе заявки на участие в запросе цен, опись для физического лица (индивидуального предпринимателя) формируется на основе данного приложения с учетом требований п.3.2 настоящей Документации.</w:t>
      </w:r>
    </w:p>
    <w:p w:rsidR="003A44A7" w:rsidRPr="006F79FE" w:rsidRDefault="003A44A7" w:rsidP="003A44A7">
      <w:pPr>
        <w:tabs>
          <w:tab w:val="left" w:pos="425"/>
          <w:tab w:val="left" w:pos="567"/>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 2) Организации, применяющие </w:t>
      </w:r>
      <w:r w:rsidRPr="006F79FE">
        <w:rPr>
          <w:rFonts w:eastAsia="Times New Roman" w:cs="Times New Roman"/>
          <w:bCs/>
          <w:lang w:eastAsia="ru-RU"/>
        </w:rPr>
        <w:t>системы налогообложения, отличные от общей системы, и организации, зарегистрированные после 1 января 2015 года, указывают в п</w:t>
      </w:r>
      <w:r w:rsidRPr="00263D7D">
        <w:rPr>
          <w:rFonts w:eastAsia="Times New Roman" w:cs="Times New Roman"/>
          <w:bCs/>
          <w:lang w:eastAsia="ru-RU"/>
        </w:rPr>
        <w:t>.1</w:t>
      </w:r>
      <w:r w:rsidR="00DE64CC" w:rsidRPr="00263D7D">
        <w:rPr>
          <w:rFonts w:eastAsia="Times New Roman" w:cs="Times New Roman"/>
          <w:bCs/>
          <w:lang w:eastAsia="ru-RU"/>
        </w:rPr>
        <w:t>8</w:t>
      </w:r>
      <w:r w:rsidR="00DE64CC">
        <w:rPr>
          <w:rFonts w:eastAsia="Times New Roman" w:cs="Times New Roman"/>
          <w:bCs/>
          <w:lang w:eastAsia="ru-RU"/>
        </w:rPr>
        <w:t xml:space="preserve"> </w:t>
      </w:r>
      <w:r w:rsidRPr="006F79FE">
        <w:rPr>
          <w:rFonts w:eastAsia="Times New Roman" w:cs="Times New Roman"/>
          <w:bCs/>
          <w:lang w:eastAsia="ru-RU"/>
        </w:rPr>
        <w:t xml:space="preserve">описи сведения с учетом требований п. 3.2. </w:t>
      </w:r>
      <w:r w:rsidRPr="006F79FE">
        <w:rPr>
          <w:rFonts w:eastAsia="Times New Roman" w:cs="Times New Roman"/>
          <w:szCs w:val="24"/>
          <w:lang w:eastAsia="ar-SA"/>
        </w:rPr>
        <w:t>настоящей Документации.</w:t>
      </w:r>
    </w:p>
    <w:p w:rsidR="003A44A7" w:rsidRDefault="003A44A7" w:rsidP="003A44A7">
      <w:pPr>
        <w:tabs>
          <w:tab w:val="left" w:pos="425"/>
          <w:tab w:val="left" w:pos="567"/>
          <w:tab w:val="left" w:pos="709"/>
        </w:tabs>
        <w:suppressAutoHyphens/>
        <w:spacing w:line="240" w:lineRule="auto"/>
        <w:jc w:val="both"/>
      </w:pPr>
      <w:r w:rsidRPr="006F79FE">
        <w:rPr>
          <w:rFonts w:eastAsia="Times New Roman" w:cs="Times New Roman"/>
          <w:szCs w:val="24"/>
          <w:lang w:eastAsia="ar-SA"/>
        </w:rPr>
        <w:t xml:space="preserve">3) </w:t>
      </w:r>
      <w:r w:rsidR="00263D7D">
        <w:rPr>
          <w:rFonts w:eastAsia="Times New Roman" w:cs="Times New Roman"/>
          <w:szCs w:val="24"/>
          <w:lang w:eastAsia="ar-SA"/>
        </w:rPr>
        <w:t>Все д</w:t>
      </w:r>
      <w:r w:rsidRPr="006F79FE">
        <w:rPr>
          <w:rFonts w:eastAsia="Times New Roman" w:cs="Times New Roman"/>
          <w:szCs w:val="24"/>
          <w:lang w:eastAsia="ar-SA"/>
        </w:rPr>
        <w:t xml:space="preserve">окументы должны быть подшиты в том (требование п.4.4.7. </w:t>
      </w:r>
      <w:proofErr w:type="gramStart"/>
      <w:r w:rsidRPr="006F79FE">
        <w:rPr>
          <w:rFonts w:eastAsia="Times New Roman" w:cs="Times New Roman"/>
          <w:szCs w:val="24"/>
          <w:lang w:eastAsia="ar-SA"/>
        </w:rPr>
        <w:t>Документации</w:t>
      </w:r>
      <w:r w:rsidR="00263D7D">
        <w:rPr>
          <w:rFonts w:eastAsia="Times New Roman" w:cs="Times New Roman"/>
          <w:szCs w:val="24"/>
          <w:lang w:eastAsia="ar-SA"/>
        </w:rPr>
        <w:t>)</w:t>
      </w:r>
      <w:r w:rsidRPr="006F79FE">
        <w:rPr>
          <w:rFonts w:eastAsia="Times New Roman" w:cs="Times New Roman"/>
          <w:szCs w:val="24"/>
          <w:lang w:eastAsia="ar-SA"/>
        </w:rPr>
        <w:t xml:space="preserve">, пронумерованы согласно нумерации описи. </w:t>
      </w:r>
      <w:proofErr w:type="gramEnd"/>
    </w:p>
    <w:sectPr w:rsidR="003A44A7" w:rsidSect="00F31E56">
      <w:footerReference w:type="default" r:id="rId34"/>
      <w:pgSz w:w="11906" w:h="16838"/>
      <w:pgMar w:top="1134" w:right="566" w:bottom="1134" w:left="1418" w:header="720" w:footer="61"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73FE" w:rsidRDefault="009573FE">
      <w:pPr>
        <w:spacing w:line="240" w:lineRule="auto"/>
      </w:pPr>
      <w:r>
        <w:separator/>
      </w:r>
    </w:p>
  </w:endnote>
  <w:endnote w:type="continuationSeparator" w:id="0">
    <w:p w:rsidR="009573FE" w:rsidRDefault="009573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Times">
    <w:altName w:val="Times New Roman"/>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D7C" w:rsidRDefault="00C75D7C">
    <w:pPr>
      <w:pStyle w:val="affa"/>
      <w:jc w:val="right"/>
    </w:pPr>
  </w:p>
  <w:p w:rsidR="00C75D7C" w:rsidRDefault="00C75D7C">
    <w:pPr>
      <w:pStyle w:val="af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D7C" w:rsidRDefault="00C75D7C">
    <w:pPr>
      <w:pStyle w:val="a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D7C" w:rsidRDefault="00C75D7C">
    <w:pPr>
      <w:pStyle w:val="affa"/>
      <w:jc w:val="right"/>
    </w:pPr>
  </w:p>
  <w:p w:rsidR="00C75D7C" w:rsidRDefault="00C75D7C">
    <w:pPr>
      <w:pStyle w:val="affa"/>
      <w:jc w:val="right"/>
    </w:pPr>
  </w:p>
  <w:p w:rsidR="00C75D7C" w:rsidRDefault="00C75D7C">
    <w:pPr>
      <w:pStyle w:val="affa"/>
    </w:pPr>
  </w:p>
  <w:p w:rsidR="00C75D7C" w:rsidRDefault="00C75D7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73FE" w:rsidRDefault="009573FE">
      <w:pPr>
        <w:spacing w:line="240" w:lineRule="auto"/>
      </w:pPr>
      <w:r>
        <w:separator/>
      </w:r>
    </w:p>
  </w:footnote>
  <w:footnote w:type="continuationSeparator" w:id="0">
    <w:p w:rsidR="009573FE" w:rsidRDefault="009573F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1404192"/>
      <w:docPartObj>
        <w:docPartGallery w:val="Page Numbers (Top of Page)"/>
        <w:docPartUnique/>
      </w:docPartObj>
    </w:sdtPr>
    <w:sdtContent>
      <w:p w:rsidR="00C75D7C" w:rsidRDefault="00C75D7C">
        <w:pPr>
          <w:pStyle w:val="aff9"/>
        </w:pPr>
        <w:r>
          <w:fldChar w:fldCharType="begin"/>
        </w:r>
        <w:r>
          <w:instrText>PAGE   \* MERGEFORMAT</w:instrText>
        </w:r>
        <w:r>
          <w:fldChar w:fldCharType="separate"/>
        </w:r>
        <w:r w:rsidR="006A7A58">
          <w:rPr>
            <w:noProof/>
          </w:rPr>
          <w:t>5</w:t>
        </w:r>
        <w:r>
          <w:fldChar w:fldCharType="end"/>
        </w:r>
      </w:p>
    </w:sdtContent>
  </w:sdt>
  <w:p w:rsidR="00C75D7C" w:rsidRDefault="00C75D7C">
    <w:pPr>
      <w:pStyle w:val="af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nsid w:val="00000007"/>
    <w:multiLevelType w:val="multilevel"/>
    <w:tmpl w:val="00000007"/>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8"/>
    <w:multiLevelType w:val="multilevel"/>
    <w:tmpl w:val="83C22906"/>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i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nsid w:val="0000000A"/>
    <w:multiLevelType w:val="multilevel"/>
    <w:tmpl w:val="0000000A"/>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nsid w:val="0000000D"/>
    <w:multiLevelType w:val="multilevel"/>
    <w:tmpl w:val="9514B182"/>
    <w:name w:val="WW8Num17"/>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nsid w:val="00000012"/>
    <w:multiLevelType w:val="multilevel"/>
    <w:tmpl w:val="0000001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747"/>
        </w:tabs>
        <w:ind w:left="5747"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8">
    <w:nsid w:val="00000015"/>
    <w:multiLevelType w:val="multilevel"/>
    <w:tmpl w:val="52F632B2"/>
    <w:name w:val="WW8Num27"/>
    <w:lvl w:ilvl="0">
      <w:start w:val="4"/>
      <w:numFmt w:val="decimal"/>
      <w:lvlText w:val="%1"/>
      <w:lvlJc w:val="left"/>
      <w:pPr>
        <w:tabs>
          <w:tab w:val="num" w:pos="0"/>
        </w:tabs>
        <w:ind w:left="480" w:hanging="480"/>
      </w:pPr>
      <w:rPr>
        <w:rFonts w:ascii="Times New Roman" w:eastAsia="Times New Roman" w:hAnsi="Times New Roman" w:cs="Times New Roman" w:hint="default"/>
        <w:sz w:val="24"/>
        <w:szCs w:val="24"/>
      </w:rPr>
    </w:lvl>
    <w:lvl w:ilvl="1">
      <w:start w:val="5"/>
      <w:numFmt w:val="decimal"/>
      <w:lvlText w:val="%1.%2"/>
      <w:lvlJc w:val="left"/>
      <w:pPr>
        <w:tabs>
          <w:tab w:val="num" w:pos="0"/>
        </w:tabs>
        <w:ind w:left="480" w:hanging="48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19">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20">
    <w:nsid w:val="00000017"/>
    <w:multiLevelType w:val="multilevel"/>
    <w:tmpl w:val="D2E41504"/>
    <w:name w:val="WW8Num30"/>
    <w:lvl w:ilvl="0">
      <w:start w:val="4"/>
      <w:numFmt w:val="decimal"/>
      <w:lvlText w:val="%1."/>
      <w:lvlJc w:val="left"/>
      <w:pPr>
        <w:tabs>
          <w:tab w:val="num" w:pos="0"/>
        </w:tabs>
        <w:ind w:left="540" w:hanging="540"/>
      </w:pPr>
      <w:rPr>
        <w:rFonts w:ascii="Times New Roman" w:eastAsia="Times New Roman" w:hAnsi="Times New Roman" w:cs="Times New Roman"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Times New Roman" w:hint="default"/>
        <w:b/>
        <w:bCs/>
        <w:iCs/>
        <w:sz w:val="24"/>
        <w:szCs w:val="24"/>
      </w:rPr>
    </w:lvl>
    <w:lvl w:ilvl="2">
      <w:start w:val="3"/>
      <w:numFmt w:val="decimal"/>
      <w:lvlText w:val="%1.%2.%3."/>
      <w:lvlJc w:val="left"/>
      <w:pPr>
        <w:tabs>
          <w:tab w:val="num" w:pos="0"/>
        </w:tabs>
        <w:ind w:left="720" w:hanging="720"/>
      </w:pPr>
      <w:rPr>
        <w:rFonts w:ascii="Times New Roman" w:eastAsia="Times New Roman" w:hAnsi="Times New Roman" w:cs="Times New Roman" w:hint="default"/>
        <w:b w:val="0"/>
        <w:bCs/>
        <w:iCs/>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b/>
        <w:bCs/>
        <w:iCs/>
        <w:sz w:val="24"/>
        <w:szCs w:val="24"/>
      </w:rPr>
    </w:lvl>
  </w:abstractNum>
  <w:abstractNum w:abstractNumId="21">
    <w:nsid w:val="00000018"/>
    <w:multiLevelType w:val="multilevel"/>
    <w:tmpl w:val="52E80ED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val="0"/>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22">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3">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4">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0000001E"/>
    <w:multiLevelType w:val="multilevel"/>
    <w:tmpl w:val="49F2272E"/>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7">
    <w:nsid w:val="0000001F"/>
    <w:multiLevelType w:val="multilevel"/>
    <w:tmpl w:val="0000001F"/>
    <w:name w:val="WW8Num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29">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2">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33">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34">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5">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6">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nsid w:val="0000002A"/>
    <w:multiLevelType w:val="multilevel"/>
    <w:tmpl w:val="0000002A"/>
    <w:name w:val="WW8Num5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043B6FE0"/>
    <w:multiLevelType w:val="multilevel"/>
    <w:tmpl w:val="67BE6A94"/>
    <w:lvl w:ilvl="0">
      <w:start w:val="1"/>
      <w:numFmt w:val="decimal"/>
      <w:lvlText w:val="%1."/>
      <w:lvlJc w:val="left"/>
      <w:pPr>
        <w:ind w:left="720" w:hanging="360"/>
      </w:pPr>
      <w:rPr>
        <w:rFonts w:hint="default"/>
        <w:b w:val="0"/>
      </w:rPr>
    </w:lvl>
    <w:lvl w:ilvl="1">
      <w:start w:val="3"/>
      <w:numFmt w:val="decimal"/>
      <w:isLgl/>
      <w:lvlText w:val="%1.%2"/>
      <w:lvlJc w:val="left"/>
      <w:pPr>
        <w:ind w:left="990" w:hanging="540"/>
      </w:pPr>
      <w:rPr>
        <w:rFonts w:hint="default"/>
      </w:rPr>
    </w:lvl>
    <w:lvl w:ilvl="2">
      <w:start w:val="6"/>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39">
    <w:nsid w:val="2520705A"/>
    <w:multiLevelType w:val="multilevel"/>
    <w:tmpl w:val="6006369E"/>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40">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nsid w:val="6B403AD4"/>
    <w:multiLevelType w:val="hybridMultilevel"/>
    <w:tmpl w:val="4B5215F0"/>
    <w:lvl w:ilvl="0" w:tplc="BC28BA80">
      <w:start w:val="3"/>
      <w:numFmt w:val="decimal"/>
      <w:lvlText w:val="%1."/>
      <w:lvlJc w:val="left"/>
      <w:pPr>
        <w:ind w:left="3479" w:hanging="360"/>
      </w:pPr>
      <w:rPr>
        <w:rFonts w:hint="default"/>
      </w:rPr>
    </w:lvl>
    <w:lvl w:ilvl="1" w:tplc="04190019" w:tentative="1">
      <w:start w:val="1"/>
      <w:numFmt w:val="lowerLetter"/>
      <w:lvlText w:val="%2."/>
      <w:lvlJc w:val="left"/>
      <w:pPr>
        <w:ind w:left="4199" w:hanging="360"/>
      </w:pPr>
    </w:lvl>
    <w:lvl w:ilvl="2" w:tplc="0419001B" w:tentative="1">
      <w:start w:val="1"/>
      <w:numFmt w:val="lowerRoman"/>
      <w:lvlText w:val="%3."/>
      <w:lvlJc w:val="right"/>
      <w:pPr>
        <w:ind w:left="4919" w:hanging="180"/>
      </w:pPr>
    </w:lvl>
    <w:lvl w:ilvl="3" w:tplc="0419000F" w:tentative="1">
      <w:start w:val="1"/>
      <w:numFmt w:val="decimal"/>
      <w:lvlText w:val="%4."/>
      <w:lvlJc w:val="left"/>
      <w:pPr>
        <w:ind w:left="5639" w:hanging="360"/>
      </w:pPr>
    </w:lvl>
    <w:lvl w:ilvl="4" w:tplc="04190019" w:tentative="1">
      <w:start w:val="1"/>
      <w:numFmt w:val="lowerLetter"/>
      <w:lvlText w:val="%5."/>
      <w:lvlJc w:val="left"/>
      <w:pPr>
        <w:ind w:left="6359" w:hanging="360"/>
      </w:pPr>
    </w:lvl>
    <w:lvl w:ilvl="5" w:tplc="0419001B" w:tentative="1">
      <w:start w:val="1"/>
      <w:numFmt w:val="lowerRoman"/>
      <w:lvlText w:val="%6."/>
      <w:lvlJc w:val="right"/>
      <w:pPr>
        <w:ind w:left="7079" w:hanging="180"/>
      </w:pPr>
    </w:lvl>
    <w:lvl w:ilvl="6" w:tplc="0419000F" w:tentative="1">
      <w:start w:val="1"/>
      <w:numFmt w:val="decimal"/>
      <w:lvlText w:val="%7."/>
      <w:lvlJc w:val="left"/>
      <w:pPr>
        <w:ind w:left="7799" w:hanging="360"/>
      </w:pPr>
    </w:lvl>
    <w:lvl w:ilvl="7" w:tplc="04190019" w:tentative="1">
      <w:start w:val="1"/>
      <w:numFmt w:val="lowerLetter"/>
      <w:lvlText w:val="%8."/>
      <w:lvlJc w:val="left"/>
      <w:pPr>
        <w:ind w:left="8519" w:hanging="360"/>
      </w:pPr>
    </w:lvl>
    <w:lvl w:ilvl="8" w:tplc="0419001B" w:tentative="1">
      <w:start w:val="1"/>
      <w:numFmt w:val="lowerRoman"/>
      <w:lvlText w:val="%9."/>
      <w:lvlJc w:val="right"/>
      <w:pPr>
        <w:ind w:left="9239" w:hanging="180"/>
      </w:pPr>
    </w:lvl>
  </w:abstractNum>
  <w:abstractNum w:abstractNumId="42">
    <w:nsid w:val="6E6B5276"/>
    <w:multiLevelType w:val="hybridMultilevel"/>
    <w:tmpl w:val="9C4480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BE60B25"/>
    <w:multiLevelType w:val="multilevel"/>
    <w:tmpl w:val="61402FF0"/>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5"/>
  </w:num>
  <w:num w:numId="15">
    <w:abstractNumId w:val="17"/>
  </w:num>
  <w:num w:numId="16">
    <w:abstractNumId w:val="18"/>
  </w:num>
  <w:num w:numId="17">
    <w:abstractNumId w:val="19"/>
  </w:num>
  <w:num w:numId="18">
    <w:abstractNumId w:val="20"/>
  </w:num>
  <w:num w:numId="19">
    <w:abstractNumId w:val="21"/>
  </w:num>
  <w:num w:numId="20">
    <w:abstractNumId w:val="22"/>
  </w:num>
  <w:num w:numId="21">
    <w:abstractNumId w:val="23"/>
  </w:num>
  <w:num w:numId="22">
    <w:abstractNumId w:val="24"/>
  </w:num>
  <w:num w:numId="23">
    <w:abstractNumId w:val="25"/>
  </w:num>
  <w:num w:numId="24">
    <w:abstractNumId w:val="26"/>
  </w:num>
  <w:num w:numId="25">
    <w:abstractNumId w:val="28"/>
  </w:num>
  <w:num w:numId="26">
    <w:abstractNumId w:val="29"/>
  </w:num>
  <w:num w:numId="27">
    <w:abstractNumId w:val="30"/>
  </w:num>
  <w:num w:numId="28">
    <w:abstractNumId w:val="31"/>
  </w:num>
  <w:num w:numId="29">
    <w:abstractNumId w:val="32"/>
  </w:num>
  <w:num w:numId="30">
    <w:abstractNumId w:val="33"/>
  </w:num>
  <w:num w:numId="31">
    <w:abstractNumId w:val="34"/>
  </w:num>
  <w:num w:numId="32">
    <w:abstractNumId w:val="35"/>
  </w:num>
  <w:num w:numId="33">
    <w:abstractNumId w:val="36"/>
  </w:num>
  <w:num w:numId="34">
    <w:abstractNumId w:val="42"/>
  </w:num>
  <w:num w:numId="35">
    <w:abstractNumId w:val="39"/>
  </w:num>
  <w:num w:numId="36">
    <w:abstractNumId w:val="43"/>
  </w:num>
  <w:num w:numId="37">
    <w:abstractNumId w:val="16"/>
  </w:num>
  <w:num w:numId="38">
    <w:abstractNumId w:val="40"/>
  </w:num>
  <w:num w:numId="39">
    <w:abstractNumId w:val="41"/>
  </w:num>
  <w:num w:numId="40">
    <w:abstractNumId w:val="3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79FE"/>
    <w:rsid w:val="0001177D"/>
    <w:rsid w:val="0001339D"/>
    <w:rsid w:val="00017C9C"/>
    <w:rsid w:val="000231F0"/>
    <w:rsid w:val="00026E64"/>
    <w:rsid w:val="00035094"/>
    <w:rsid w:val="00043A6A"/>
    <w:rsid w:val="00066CFE"/>
    <w:rsid w:val="00081ACB"/>
    <w:rsid w:val="00082808"/>
    <w:rsid w:val="00095318"/>
    <w:rsid w:val="000A2B7C"/>
    <w:rsid w:val="000B514B"/>
    <w:rsid w:val="000C5C69"/>
    <w:rsid w:val="000D6481"/>
    <w:rsid w:val="000E3853"/>
    <w:rsid w:val="001021A6"/>
    <w:rsid w:val="001156CF"/>
    <w:rsid w:val="00134782"/>
    <w:rsid w:val="00154B25"/>
    <w:rsid w:val="0016555E"/>
    <w:rsid w:val="001858B0"/>
    <w:rsid w:val="001B2B03"/>
    <w:rsid w:val="001B6AFA"/>
    <w:rsid w:val="001D28C0"/>
    <w:rsid w:val="001E69F2"/>
    <w:rsid w:val="002054FA"/>
    <w:rsid w:val="00216C33"/>
    <w:rsid w:val="00224D92"/>
    <w:rsid w:val="00241217"/>
    <w:rsid w:val="00242878"/>
    <w:rsid w:val="002452AB"/>
    <w:rsid w:val="00247275"/>
    <w:rsid w:val="00250D49"/>
    <w:rsid w:val="00263D7D"/>
    <w:rsid w:val="00277962"/>
    <w:rsid w:val="00286482"/>
    <w:rsid w:val="002926BF"/>
    <w:rsid w:val="00292CCE"/>
    <w:rsid w:val="002B3FCC"/>
    <w:rsid w:val="002B7408"/>
    <w:rsid w:val="002B7C04"/>
    <w:rsid w:val="002C3123"/>
    <w:rsid w:val="002E1453"/>
    <w:rsid w:val="002E3506"/>
    <w:rsid w:val="002E6BDA"/>
    <w:rsid w:val="002F579E"/>
    <w:rsid w:val="00301EAD"/>
    <w:rsid w:val="00312422"/>
    <w:rsid w:val="00322155"/>
    <w:rsid w:val="00322212"/>
    <w:rsid w:val="00323159"/>
    <w:rsid w:val="00323F01"/>
    <w:rsid w:val="00325064"/>
    <w:rsid w:val="00327544"/>
    <w:rsid w:val="0033096B"/>
    <w:rsid w:val="00353CC4"/>
    <w:rsid w:val="003A44A7"/>
    <w:rsid w:val="003C3115"/>
    <w:rsid w:val="003C55D2"/>
    <w:rsid w:val="003D26B6"/>
    <w:rsid w:val="003D7567"/>
    <w:rsid w:val="0040392B"/>
    <w:rsid w:val="0041422C"/>
    <w:rsid w:val="004158C5"/>
    <w:rsid w:val="004165F3"/>
    <w:rsid w:val="004236AE"/>
    <w:rsid w:val="00457968"/>
    <w:rsid w:val="0046059C"/>
    <w:rsid w:val="0047081C"/>
    <w:rsid w:val="00474631"/>
    <w:rsid w:val="00482E82"/>
    <w:rsid w:val="00492BC4"/>
    <w:rsid w:val="0049566C"/>
    <w:rsid w:val="004970EB"/>
    <w:rsid w:val="004A1143"/>
    <w:rsid w:val="004B05A4"/>
    <w:rsid w:val="004B5FB5"/>
    <w:rsid w:val="004C094A"/>
    <w:rsid w:val="004E1A28"/>
    <w:rsid w:val="004E5428"/>
    <w:rsid w:val="004F1CBD"/>
    <w:rsid w:val="005022CE"/>
    <w:rsid w:val="00503C69"/>
    <w:rsid w:val="00533C12"/>
    <w:rsid w:val="0053691B"/>
    <w:rsid w:val="0055008E"/>
    <w:rsid w:val="0055260F"/>
    <w:rsid w:val="00565DF8"/>
    <w:rsid w:val="0056666B"/>
    <w:rsid w:val="0056721F"/>
    <w:rsid w:val="00567551"/>
    <w:rsid w:val="0057336E"/>
    <w:rsid w:val="005B0EBD"/>
    <w:rsid w:val="005B1427"/>
    <w:rsid w:val="005D5DFF"/>
    <w:rsid w:val="005E38EC"/>
    <w:rsid w:val="005E4530"/>
    <w:rsid w:val="00611DF8"/>
    <w:rsid w:val="00614576"/>
    <w:rsid w:val="006149C2"/>
    <w:rsid w:val="00625693"/>
    <w:rsid w:val="006605CE"/>
    <w:rsid w:val="00665544"/>
    <w:rsid w:val="00673C28"/>
    <w:rsid w:val="00681D0F"/>
    <w:rsid w:val="00687BEF"/>
    <w:rsid w:val="006A381E"/>
    <w:rsid w:val="006A7A58"/>
    <w:rsid w:val="006B0BD0"/>
    <w:rsid w:val="006B1B64"/>
    <w:rsid w:val="006B7146"/>
    <w:rsid w:val="006C5A88"/>
    <w:rsid w:val="006C6855"/>
    <w:rsid w:val="006E5628"/>
    <w:rsid w:val="006F79FE"/>
    <w:rsid w:val="00703DC9"/>
    <w:rsid w:val="0071155C"/>
    <w:rsid w:val="00712AF1"/>
    <w:rsid w:val="007202A1"/>
    <w:rsid w:val="00724C88"/>
    <w:rsid w:val="007274DA"/>
    <w:rsid w:val="0073214B"/>
    <w:rsid w:val="007365A9"/>
    <w:rsid w:val="0075553B"/>
    <w:rsid w:val="00755BE4"/>
    <w:rsid w:val="00756F90"/>
    <w:rsid w:val="007744FA"/>
    <w:rsid w:val="00780A89"/>
    <w:rsid w:val="00785E0C"/>
    <w:rsid w:val="007D5861"/>
    <w:rsid w:val="007F01BB"/>
    <w:rsid w:val="007F17B9"/>
    <w:rsid w:val="007F632F"/>
    <w:rsid w:val="00800B3C"/>
    <w:rsid w:val="00801C1E"/>
    <w:rsid w:val="008109B2"/>
    <w:rsid w:val="00811E88"/>
    <w:rsid w:val="00815BB0"/>
    <w:rsid w:val="00822391"/>
    <w:rsid w:val="00833B18"/>
    <w:rsid w:val="008435A4"/>
    <w:rsid w:val="008459D2"/>
    <w:rsid w:val="00853606"/>
    <w:rsid w:val="00864A0A"/>
    <w:rsid w:val="008710E6"/>
    <w:rsid w:val="008B41CB"/>
    <w:rsid w:val="008E11E5"/>
    <w:rsid w:val="008F166A"/>
    <w:rsid w:val="008F3971"/>
    <w:rsid w:val="00901332"/>
    <w:rsid w:val="00915D39"/>
    <w:rsid w:val="00922191"/>
    <w:rsid w:val="00926604"/>
    <w:rsid w:val="00936E1F"/>
    <w:rsid w:val="009449DD"/>
    <w:rsid w:val="00945A60"/>
    <w:rsid w:val="009573FE"/>
    <w:rsid w:val="00967499"/>
    <w:rsid w:val="009747EC"/>
    <w:rsid w:val="00990058"/>
    <w:rsid w:val="00995DB7"/>
    <w:rsid w:val="009B10FB"/>
    <w:rsid w:val="009E3214"/>
    <w:rsid w:val="009E3402"/>
    <w:rsid w:val="009F05BD"/>
    <w:rsid w:val="00A0038F"/>
    <w:rsid w:val="00A01C81"/>
    <w:rsid w:val="00A05862"/>
    <w:rsid w:val="00A27442"/>
    <w:rsid w:val="00A4197C"/>
    <w:rsid w:val="00A43B0F"/>
    <w:rsid w:val="00A562A5"/>
    <w:rsid w:val="00A61D5F"/>
    <w:rsid w:val="00A86156"/>
    <w:rsid w:val="00A93389"/>
    <w:rsid w:val="00A938FA"/>
    <w:rsid w:val="00A96B59"/>
    <w:rsid w:val="00AA1090"/>
    <w:rsid w:val="00AA7532"/>
    <w:rsid w:val="00AC1BEF"/>
    <w:rsid w:val="00AD3D6F"/>
    <w:rsid w:val="00AF77A1"/>
    <w:rsid w:val="00B01459"/>
    <w:rsid w:val="00B225E3"/>
    <w:rsid w:val="00B229DB"/>
    <w:rsid w:val="00B22CED"/>
    <w:rsid w:val="00B27D24"/>
    <w:rsid w:val="00B454DF"/>
    <w:rsid w:val="00B705F4"/>
    <w:rsid w:val="00B7296E"/>
    <w:rsid w:val="00B82375"/>
    <w:rsid w:val="00B8269F"/>
    <w:rsid w:val="00B86857"/>
    <w:rsid w:val="00B909D3"/>
    <w:rsid w:val="00BB5A57"/>
    <w:rsid w:val="00BC0193"/>
    <w:rsid w:val="00BC0562"/>
    <w:rsid w:val="00BC1AAF"/>
    <w:rsid w:val="00BC20F0"/>
    <w:rsid w:val="00BC7291"/>
    <w:rsid w:val="00BD2005"/>
    <w:rsid w:val="00BD6AE6"/>
    <w:rsid w:val="00BF5E16"/>
    <w:rsid w:val="00C0047D"/>
    <w:rsid w:val="00C54015"/>
    <w:rsid w:val="00C73CC4"/>
    <w:rsid w:val="00C75D7C"/>
    <w:rsid w:val="00CA3CEF"/>
    <w:rsid w:val="00CC7B5A"/>
    <w:rsid w:val="00CE0C0D"/>
    <w:rsid w:val="00CE0C68"/>
    <w:rsid w:val="00CF03D3"/>
    <w:rsid w:val="00CF1186"/>
    <w:rsid w:val="00CF3194"/>
    <w:rsid w:val="00CF388F"/>
    <w:rsid w:val="00D02F34"/>
    <w:rsid w:val="00D35C64"/>
    <w:rsid w:val="00D46E2F"/>
    <w:rsid w:val="00D7111C"/>
    <w:rsid w:val="00D75DEA"/>
    <w:rsid w:val="00DA3268"/>
    <w:rsid w:val="00DA7D1D"/>
    <w:rsid w:val="00DD2320"/>
    <w:rsid w:val="00DD5046"/>
    <w:rsid w:val="00DE64CC"/>
    <w:rsid w:val="00DF0A15"/>
    <w:rsid w:val="00DF0DCE"/>
    <w:rsid w:val="00E10BEB"/>
    <w:rsid w:val="00E21D86"/>
    <w:rsid w:val="00E5135C"/>
    <w:rsid w:val="00E60A76"/>
    <w:rsid w:val="00E62B92"/>
    <w:rsid w:val="00E80710"/>
    <w:rsid w:val="00E87306"/>
    <w:rsid w:val="00E91395"/>
    <w:rsid w:val="00EA7926"/>
    <w:rsid w:val="00EC552E"/>
    <w:rsid w:val="00ED0CC6"/>
    <w:rsid w:val="00ED54FD"/>
    <w:rsid w:val="00EE2DA5"/>
    <w:rsid w:val="00EF1A48"/>
    <w:rsid w:val="00EF20B9"/>
    <w:rsid w:val="00EF6523"/>
    <w:rsid w:val="00F2637D"/>
    <w:rsid w:val="00F2677A"/>
    <w:rsid w:val="00F31E56"/>
    <w:rsid w:val="00F35861"/>
    <w:rsid w:val="00F35FFB"/>
    <w:rsid w:val="00F428DE"/>
    <w:rsid w:val="00F559B0"/>
    <w:rsid w:val="00F563DF"/>
    <w:rsid w:val="00F64ECE"/>
    <w:rsid w:val="00F656CB"/>
    <w:rsid w:val="00F66D53"/>
    <w:rsid w:val="00F750FF"/>
    <w:rsid w:val="00F75A50"/>
    <w:rsid w:val="00F77FBB"/>
    <w:rsid w:val="00FB2F7A"/>
    <w:rsid w:val="00FB40AE"/>
    <w:rsid w:val="00FC6E18"/>
    <w:rsid w:val="00FE26CD"/>
    <w:rsid w:val="00FE46A6"/>
    <w:rsid w:val="00FE55C0"/>
    <w:rsid w:val="00FE731B"/>
    <w:rsid w:val="00FF16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Hyperlink"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800B3C"/>
    <w:pPr>
      <w:spacing w:after="0"/>
      <w:jc w:val="center"/>
    </w:pPr>
    <w:rPr>
      <w:rFonts w:ascii="Times New Roman" w:hAnsi="Times New Roman"/>
      <w:sz w:val="24"/>
    </w:rPr>
  </w:style>
  <w:style w:type="paragraph" w:styleId="1">
    <w:name w:val="heading 1"/>
    <w:basedOn w:val="a4"/>
    <w:next w:val="a4"/>
    <w:link w:val="13"/>
    <w:qFormat/>
    <w:rsid w:val="006F79FE"/>
    <w:pPr>
      <w:keepNext/>
      <w:numPr>
        <w:numId w:val="1"/>
      </w:numPr>
      <w:suppressAutoHyphens/>
      <w:spacing w:line="240" w:lineRule="auto"/>
      <w:jc w:val="right"/>
      <w:outlineLvl w:val="0"/>
    </w:pPr>
    <w:rPr>
      <w:rFonts w:eastAsia="Times New Roman" w:cs="Times New Roman"/>
      <w:iCs/>
      <w:szCs w:val="24"/>
      <w:lang w:val="x-none" w:eastAsia="ar-SA"/>
    </w:rPr>
  </w:style>
  <w:style w:type="paragraph" w:styleId="2">
    <w:name w:val="heading 2"/>
    <w:basedOn w:val="a4"/>
    <w:next w:val="a4"/>
    <w:link w:val="22"/>
    <w:qFormat/>
    <w:rsid w:val="006F79FE"/>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6F79FE"/>
    <w:pPr>
      <w:keepNext/>
      <w:numPr>
        <w:numId w:val="22"/>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6F79FE"/>
    <w:pPr>
      <w:keepNext/>
      <w:tabs>
        <w:tab w:val="num" w:pos="567"/>
      </w:tabs>
      <w:suppressAutoHyphens/>
      <w:spacing w:before="240" w:after="60" w:line="240" w:lineRule="auto"/>
      <w:ind w:left="567" w:hanging="567"/>
      <w:outlineLvl w:val="3"/>
    </w:pPr>
    <w:rPr>
      <w:rFonts w:eastAsia="Arial Unicode MS" w:cs="Times New Roman"/>
      <w:b/>
      <w:bCs/>
      <w:sz w:val="28"/>
      <w:szCs w:val="28"/>
      <w:lang w:eastAsia="ar-SA"/>
    </w:rPr>
  </w:style>
  <w:style w:type="paragraph" w:styleId="5">
    <w:name w:val="heading 5"/>
    <w:basedOn w:val="a4"/>
    <w:next w:val="a4"/>
    <w:link w:val="50"/>
    <w:qFormat/>
    <w:rsid w:val="006F79FE"/>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6F79FE"/>
    <w:pPr>
      <w:suppressAutoHyphens/>
      <w:spacing w:before="240" w:after="60" w:line="240" w:lineRule="auto"/>
      <w:outlineLvl w:val="5"/>
    </w:pPr>
    <w:rPr>
      <w:rFonts w:eastAsia="Times New Roman" w:cs="Times New Roman"/>
      <w:b/>
      <w:bCs/>
      <w:lang w:eastAsia="ar-SA"/>
    </w:rPr>
  </w:style>
  <w:style w:type="paragraph" w:styleId="7">
    <w:name w:val="heading 7"/>
    <w:basedOn w:val="a4"/>
    <w:next w:val="a4"/>
    <w:link w:val="70"/>
    <w:qFormat/>
    <w:rsid w:val="006F79FE"/>
    <w:pPr>
      <w:suppressAutoHyphens/>
      <w:spacing w:before="240" w:after="60" w:line="240" w:lineRule="auto"/>
      <w:ind w:left="3469" w:hanging="1296"/>
      <w:outlineLvl w:val="6"/>
    </w:pPr>
    <w:rPr>
      <w:rFonts w:eastAsia="Times New Roman" w:cs="Times New Roman"/>
      <w:szCs w:val="24"/>
      <w:lang w:eastAsia="ar-SA"/>
    </w:rPr>
  </w:style>
  <w:style w:type="paragraph" w:styleId="8">
    <w:name w:val="heading 8"/>
    <w:basedOn w:val="a4"/>
    <w:next w:val="a4"/>
    <w:link w:val="80"/>
    <w:qFormat/>
    <w:rsid w:val="006F79FE"/>
    <w:pPr>
      <w:suppressAutoHyphens/>
      <w:spacing w:before="240" w:after="60" w:line="240" w:lineRule="auto"/>
      <w:ind w:left="3613" w:hanging="1440"/>
      <w:outlineLvl w:val="7"/>
    </w:pPr>
    <w:rPr>
      <w:rFonts w:eastAsia="Times New Roman" w:cs="Times New Roman"/>
      <w:i/>
      <w:iCs/>
      <w:szCs w:val="24"/>
      <w:lang w:eastAsia="ar-SA"/>
    </w:rPr>
  </w:style>
  <w:style w:type="paragraph" w:styleId="9">
    <w:name w:val="heading 9"/>
    <w:basedOn w:val="a4"/>
    <w:next w:val="a4"/>
    <w:link w:val="90"/>
    <w:qFormat/>
    <w:rsid w:val="006F79FE"/>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6F79FE"/>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6F79FE"/>
    <w:rPr>
      <w:rFonts w:ascii="Arial" w:eastAsia="Times New Roman" w:hAnsi="Arial" w:cs="Arial"/>
      <w:b/>
      <w:bCs/>
      <w:i/>
      <w:iCs/>
      <w:sz w:val="28"/>
      <w:szCs w:val="28"/>
      <w:lang w:eastAsia="ar-SA"/>
    </w:rPr>
  </w:style>
  <w:style w:type="character" w:customStyle="1" w:styleId="33">
    <w:name w:val="Заголовок 3 Знак"/>
    <w:basedOn w:val="a5"/>
    <w:link w:val="3"/>
    <w:rsid w:val="006F79FE"/>
    <w:rPr>
      <w:rFonts w:ascii="Cambria" w:eastAsia="Times New Roman" w:hAnsi="Cambria" w:cs="Times New Roman"/>
      <w:b/>
      <w:bCs/>
      <w:sz w:val="26"/>
      <w:szCs w:val="26"/>
      <w:lang w:eastAsia="ar-SA"/>
    </w:rPr>
  </w:style>
  <w:style w:type="character" w:customStyle="1" w:styleId="40">
    <w:name w:val="Заголовок 4 Знак"/>
    <w:basedOn w:val="a5"/>
    <w:link w:val="4"/>
    <w:rsid w:val="006F79FE"/>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6F79FE"/>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6F79FE"/>
    <w:rPr>
      <w:rFonts w:ascii="Times New Roman" w:eastAsia="Times New Roman" w:hAnsi="Times New Roman" w:cs="Times New Roman"/>
      <w:b/>
      <w:bCs/>
      <w:lang w:eastAsia="ar-SA"/>
    </w:rPr>
  </w:style>
  <w:style w:type="character" w:customStyle="1" w:styleId="70">
    <w:name w:val="Заголовок 7 Знак"/>
    <w:basedOn w:val="a5"/>
    <w:link w:val="7"/>
    <w:rsid w:val="006F79FE"/>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6F79FE"/>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6F79FE"/>
    <w:rPr>
      <w:rFonts w:ascii="Arial" w:eastAsia="Times New Roman" w:hAnsi="Arial" w:cs="Arial"/>
      <w:lang w:eastAsia="ar-SA"/>
    </w:rPr>
  </w:style>
  <w:style w:type="numbering" w:customStyle="1" w:styleId="14">
    <w:name w:val="Нет списка1"/>
    <w:next w:val="a7"/>
    <w:uiPriority w:val="99"/>
    <w:semiHidden/>
    <w:unhideWhenUsed/>
    <w:rsid w:val="006F79FE"/>
  </w:style>
  <w:style w:type="character" w:customStyle="1" w:styleId="WW8Num1z0">
    <w:name w:val="WW8Num1z0"/>
    <w:rsid w:val="006F79FE"/>
  </w:style>
  <w:style w:type="character" w:customStyle="1" w:styleId="WW8Num2z0">
    <w:name w:val="WW8Num2z0"/>
    <w:rsid w:val="006F79FE"/>
    <w:rPr>
      <w:rFonts w:ascii="Symbol" w:hAnsi="Symbol" w:cs="Symbol" w:hint="default"/>
    </w:rPr>
  </w:style>
  <w:style w:type="character" w:customStyle="1" w:styleId="WW8Num3z0">
    <w:name w:val="WW8Num3z0"/>
    <w:rsid w:val="006F79FE"/>
    <w:rPr>
      <w:rFonts w:ascii="Symbol" w:hAnsi="Symbol" w:cs="Symbol" w:hint="default"/>
    </w:rPr>
  </w:style>
  <w:style w:type="character" w:customStyle="1" w:styleId="WW8Num4z0">
    <w:name w:val="WW8Num4z0"/>
    <w:rsid w:val="006F79FE"/>
  </w:style>
  <w:style w:type="character" w:customStyle="1" w:styleId="WW8Num5z0">
    <w:name w:val="WW8Num5z0"/>
    <w:rsid w:val="006F79FE"/>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6F79FE"/>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6F79FE"/>
    <w:rPr>
      <w:rFonts w:ascii="Symbol" w:hAnsi="Symbol" w:cs="Symbol"/>
      <w:color w:val="auto"/>
    </w:rPr>
  </w:style>
  <w:style w:type="character" w:customStyle="1" w:styleId="WW8Num7z0">
    <w:name w:val="WW8Num7z0"/>
    <w:rsid w:val="006F79FE"/>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6F79FE"/>
  </w:style>
  <w:style w:type="character" w:customStyle="1" w:styleId="WW8Num8z1">
    <w:name w:val="WW8Num8z1"/>
    <w:rsid w:val="006F79FE"/>
  </w:style>
  <w:style w:type="character" w:customStyle="1" w:styleId="WW8Num8z2">
    <w:name w:val="WW8Num8z2"/>
    <w:rsid w:val="006F79FE"/>
  </w:style>
  <w:style w:type="character" w:customStyle="1" w:styleId="WW8Num8z3">
    <w:name w:val="WW8Num8z3"/>
    <w:rsid w:val="006F79FE"/>
  </w:style>
  <w:style w:type="character" w:customStyle="1" w:styleId="WW8Num8z4">
    <w:name w:val="WW8Num8z4"/>
    <w:rsid w:val="006F79FE"/>
  </w:style>
  <w:style w:type="character" w:customStyle="1" w:styleId="WW8Num8z5">
    <w:name w:val="WW8Num8z5"/>
    <w:rsid w:val="006F79FE"/>
  </w:style>
  <w:style w:type="character" w:customStyle="1" w:styleId="WW8Num8z6">
    <w:name w:val="WW8Num8z6"/>
    <w:rsid w:val="006F79FE"/>
  </w:style>
  <w:style w:type="character" w:customStyle="1" w:styleId="WW8Num8z7">
    <w:name w:val="WW8Num8z7"/>
    <w:rsid w:val="006F79FE"/>
  </w:style>
  <w:style w:type="character" w:customStyle="1" w:styleId="WW8Num8z8">
    <w:name w:val="WW8Num8z8"/>
    <w:rsid w:val="006F79FE"/>
  </w:style>
  <w:style w:type="character" w:customStyle="1" w:styleId="WW8Num9z0">
    <w:name w:val="WW8Num9z0"/>
    <w:rsid w:val="006F79FE"/>
    <w:rPr>
      <w:sz w:val="24"/>
      <w:szCs w:val="24"/>
    </w:rPr>
  </w:style>
  <w:style w:type="character" w:customStyle="1" w:styleId="WW8Num9z1">
    <w:name w:val="WW8Num9z1"/>
    <w:rsid w:val="006F79FE"/>
  </w:style>
  <w:style w:type="character" w:customStyle="1" w:styleId="WW8Num9z2">
    <w:name w:val="WW8Num9z2"/>
    <w:rsid w:val="006F79FE"/>
  </w:style>
  <w:style w:type="character" w:customStyle="1" w:styleId="WW8Num9z3">
    <w:name w:val="WW8Num9z3"/>
    <w:rsid w:val="006F79FE"/>
    <w:rPr>
      <w:rFonts w:ascii="Times New Roman" w:eastAsia="Times New Roman" w:hAnsi="Times New Roman" w:cs="Times New Roman"/>
      <w:color w:val="FF0000"/>
      <w:sz w:val="20"/>
      <w:szCs w:val="20"/>
    </w:rPr>
  </w:style>
  <w:style w:type="character" w:customStyle="1" w:styleId="WW8Num9z4">
    <w:name w:val="WW8Num9z4"/>
    <w:rsid w:val="006F79FE"/>
  </w:style>
  <w:style w:type="character" w:customStyle="1" w:styleId="WW8Num9z5">
    <w:name w:val="WW8Num9z5"/>
    <w:rsid w:val="006F79FE"/>
  </w:style>
  <w:style w:type="character" w:customStyle="1" w:styleId="WW8Num9z6">
    <w:name w:val="WW8Num9z6"/>
    <w:rsid w:val="006F79FE"/>
  </w:style>
  <w:style w:type="character" w:customStyle="1" w:styleId="WW8Num9z7">
    <w:name w:val="WW8Num9z7"/>
    <w:rsid w:val="006F79FE"/>
  </w:style>
  <w:style w:type="character" w:customStyle="1" w:styleId="WW8Num9z8">
    <w:name w:val="WW8Num9z8"/>
    <w:rsid w:val="006F79FE"/>
  </w:style>
  <w:style w:type="character" w:customStyle="1" w:styleId="WW8Num10z0">
    <w:name w:val="WW8Num10z0"/>
    <w:rsid w:val="006F79FE"/>
    <w:rPr>
      <w:rFonts w:ascii="Symbol" w:hAnsi="Symbol" w:cs="Symbol" w:hint="default"/>
      <w:color w:val="auto"/>
      <w:sz w:val="20"/>
      <w:szCs w:val="20"/>
    </w:rPr>
  </w:style>
  <w:style w:type="character" w:customStyle="1" w:styleId="WW8Num10z1">
    <w:name w:val="WW8Num10z1"/>
    <w:rsid w:val="006F79FE"/>
    <w:rPr>
      <w:rFonts w:ascii="Courier New" w:hAnsi="Courier New" w:cs="Courier New" w:hint="default"/>
    </w:rPr>
  </w:style>
  <w:style w:type="character" w:customStyle="1" w:styleId="WW8Num10z2">
    <w:name w:val="WW8Num10z2"/>
    <w:rsid w:val="006F79FE"/>
    <w:rPr>
      <w:rFonts w:ascii="Wingdings" w:hAnsi="Wingdings" w:cs="Wingdings" w:hint="default"/>
    </w:rPr>
  </w:style>
  <w:style w:type="character" w:customStyle="1" w:styleId="WW8Num10z3">
    <w:name w:val="WW8Num10z3"/>
    <w:rsid w:val="006F79FE"/>
    <w:rPr>
      <w:rFonts w:ascii="Symbol" w:hAnsi="Symbol" w:cs="Symbol" w:hint="default"/>
    </w:rPr>
  </w:style>
  <w:style w:type="character" w:customStyle="1" w:styleId="WW8Num11z0">
    <w:name w:val="WW8Num11z0"/>
    <w:rsid w:val="006F79FE"/>
    <w:rPr>
      <w:rFonts w:cs="Times New Roman" w:hint="default"/>
      <w:b/>
      <w:bCs/>
      <w:i w:val="0"/>
      <w:iCs w:val="0"/>
    </w:rPr>
  </w:style>
  <w:style w:type="character" w:customStyle="1" w:styleId="WW8Num11z2">
    <w:name w:val="WW8Num11z2"/>
    <w:rsid w:val="006F79FE"/>
    <w:rPr>
      <w:rFonts w:cs="Times New Roman" w:hint="default"/>
      <w:b/>
      <w:bCs/>
    </w:rPr>
  </w:style>
  <w:style w:type="character" w:customStyle="1" w:styleId="WW8Num12z0">
    <w:name w:val="WW8Num12z0"/>
    <w:rsid w:val="006F79FE"/>
  </w:style>
  <w:style w:type="character" w:customStyle="1" w:styleId="WW8Num12z1">
    <w:name w:val="WW8Num12z1"/>
    <w:rsid w:val="006F79FE"/>
  </w:style>
  <w:style w:type="character" w:customStyle="1" w:styleId="WW8Num12z2">
    <w:name w:val="WW8Num12z2"/>
    <w:rsid w:val="006F79FE"/>
  </w:style>
  <w:style w:type="character" w:customStyle="1" w:styleId="WW8Num12z3">
    <w:name w:val="WW8Num12z3"/>
    <w:rsid w:val="006F79FE"/>
  </w:style>
  <w:style w:type="character" w:customStyle="1" w:styleId="WW8Num12z4">
    <w:name w:val="WW8Num12z4"/>
    <w:rsid w:val="006F79FE"/>
  </w:style>
  <w:style w:type="character" w:customStyle="1" w:styleId="WW8Num12z5">
    <w:name w:val="WW8Num12z5"/>
    <w:rsid w:val="006F79FE"/>
  </w:style>
  <w:style w:type="character" w:customStyle="1" w:styleId="WW8Num12z6">
    <w:name w:val="WW8Num12z6"/>
    <w:rsid w:val="006F79FE"/>
  </w:style>
  <w:style w:type="character" w:customStyle="1" w:styleId="WW8Num12z7">
    <w:name w:val="WW8Num12z7"/>
    <w:rsid w:val="006F79FE"/>
  </w:style>
  <w:style w:type="character" w:customStyle="1" w:styleId="WW8Num12z8">
    <w:name w:val="WW8Num12z8"/>
    <w:rsid w:val="006F79FE"/>
  </w:style>
  <w:style w:type="character" w:customStyle="1" w:styleId="WW8Num13z0">
    <w:name w:val="WW8Num13z0"/>
    <w:rsid w:val="006F79FE"/>
    <w:rPr>
      <w:i/>
      <w:sz w:val="24"/>
      <w:szCs w:val="24"/>
    </w:rPr>
  </w:style>
  <w:style w:type="character" w:customStyle="1" w:styleId="WW8Num13z1">
    <w:name w:val="WW8Num13z1"/>
    <w:rsid w:val="006F79FE"/>
    <w:rPr>
      <w:sz w:val="24"/>
      <w:szCs w:val="24"/>
    </w:rPr>
  </w:style>
  <w:style w:type="character" w:customStyle="1" w:styleId="WW8Num13z2">
    <w:name w:val="WW8Num13z2"/>
    <w:rsid w:val="006F79FE"/>
    <w:rPr>
      <w:rFonts w:hint="default"/>
    </w:rPr>
  </w:style>
  <w:style w:type="character" w:customStyle="1" w:styleId="WW8Num14z0">
    <w:name w:val="WW8Num14z0"/>
    <w:rsid w:val="006F79FE"/>
    <w:rPr>
      <w:b/>
      <w:sz w:val="24"/>
      <w:szCs w:val="24"/>
    </w:rPr>
  </w:style>
  <w:style w:type="character" w:customStyle="1" w:styleId="WW8Num14z1">
    <w:name w:val="WW8Num14z1"/>
    <w:rsid w:val="006F79FE"/>
    <w:rPr>
      <w:rFonts w:ascii="Times New Roman" w:hAnsi="Times New Roman" w:cs="Times New Roman" w:hint="default"/>
      <w:b w:val="0"/>
      <w:i w:val="0"/>
    </w:rPr>
  </w:style>
  <w:style w:type="character" w:customStyle="1" w:styleId="WW8Num14z2">
    <w:name w:val="WW8Num14z2"/>
    <w:rsid w:val="006F79FE"/>
    <w:rPr>
      <w:rFonts w:hint="default"/>
    </w:rPr>
  </w:style>
  <w:style w:type="character" w:customStyle="1" w:styleId="WW8Num15z0">
    <w:name w:val="WW8Num15z0"/>
    <w:rsid w:val="006F79FE"/>
    <w:rPr>
      <w:rFonts w:ascii="Symbol" w:hAnsi="Symbol" w:cs="Symbol"/>
      <w:color w:val="000000"/>
      <w:sz w:val="22"/>
      <w:szCs w:val="22"/>
    </w:rPr>
  </w:style>
  <w:style w:type="character" w:customStyle="1" w:styleId="WW8Num15z1">
    <w:name w:val="WW8Num15z1"/>
    <w:rsid w:val="006F79FE"/>
    <w:rPr>
      <w:rFonts w:ascii="Courier New" w:hAnsi="Courier New" w:cs="Courier New" w:hint="default"/>
    </w:rPr>
  </w:style>
  <w:style w:type="character" w:customStyle="1" w:styleId="WW8Num15z2">
    <w:name w:val="WW8Num15z2"/>
    <w:rsid w:val="006F79FE"/>
    <w:rPr>
      <w:rFonts w:ascii="Wingdings" w:hAnsi="Wingdings" w:cs="Wingdings" w:hint="default"/>
    </w:rPr>
  </w:style>
  <w:style w:type="character" w:customStyle="1" w:styleId="WW8Num15z3">
    <w:name w:val="WW8Num15z3"/>
    <w:rsid w:val="006F79FE"/>
    <w:rPr>
      <w:rFonts w:ascii="Symbol" w:hAnsi="Symbol" w:cs="Symbol" w:hint="default"/>
    </w:rPr>
  </w:style>
  <w:style w:type="character" w:customStyle="1" w:styleId="WW8Num16z0">
    <w:name w:val="WW8Num16z0"/>
    <w:rsid w:val="006F79FE"/>
    <w:rPr>
      <w:rFonts w:hint="default"/>
    </w:rPr>
  </w:style>
  <w:style w:type="character" w:customStyle="1" w:styleId="WW8Num17z0">
    <w:name w:val="WW8Num17z0"/>
    <w:rsid w:val="006F79FE"/>
    <w:rPr>
      <w:rFonts w:ascii="Times New Roman" w:eastAsia="Times New Roman" w:hAnsi="Times New Roman" w:cs="Times New Roman"/>
      <w:sz w:val="20"/>
      <w:szCs w:val="20"/>
    </w:rPr>
  </w:style>
  <w:style w:type="character" w:customStyle="1" w:styleId="WW8Num17z1">
    <w:name w:val="WW8Num17z1"/>
    <w:rsid w:val="006F79FE"/>
  </w:style>
  <w:style w:type="character" w:customStyle="1" w:styleId="WW8Num17z2">
    <w:name w:val="WW8Num17z2"/>
    <w:rsid w:val="006F79FE"/>
    <w:rPr>
      <w:b w:val="0"/>
      <w:i w:val="0"/>
    </w:rPr>
  </w:style>
  <w:style w:type="character" w:customStyle="1" w:styleId="WW8Num17z3">
    <w:name w:val="WW8Num17z3"/>
    <w:rsid w:val="006F79FE"/>
    <w:rPr>
      <w:rFonts w:ascii="Times New Roman" w:eastAsia="Times New Roman" w:hAnsi="Times New Roman" w:cs="Times New Roman"/>
      <w:b w:val="0"/>
      <w:i w:val="0"/>
    </w:rPr>
  </w:style>
  <w:style w:type="character" w:customStyle="1" w:styleId="WW8Num17z4">
    <w:name w:val="WW8Num17z4"/>
    <w:rsid w:val="006F79FE"/>
  </w:style>
  <w:style w:type="character" w:customStyle="1" w:styleId="WW8Num17z5">
    <w:name w:val="WW8Num17z5"/>
    <w:rsid w:val="006F79FE"/>
  </w:style>
  <w:style w:type="character" w:customStyle="1" w:styleId="WW8Num17z6">
    <w:name w:val="WW8Num17z6"/>
    <w:rsid w:val="006F79FE"/>
  </w:style>
  <w:style w:type="character" w:customStyle="1" w:styleId="WW8Num17z7">
    <w:name w:val="WW8Num17z7"/>
    <w:rsid w:val="006F79FE"/>
  </w:style>
  <w:style w:type="character" w:customStyle="1" w:styleId="WW8Num17z8">
    <w:name w:val="WW8Num17z8"/>
    <w:rsid w:val="006F79FE"/>
  </w:style>
  <w:style w:type="character" w:customStyle="1" w:styleId="WW8Num18z0">
    <w:name w:val="WW8Num18z0"/>
    <w:rsid w:val="006F79FE"/>
    <w:rPr>
      <w:rFonts w:hint="default"/>
    </w:rPr>
  </w:style>
  <w:style w:type="character" w:customStyle="1" w:styleId="WW8Num18z2">
    <w:name w:val="WW8Num18z2"/>
    <w:rsid w:val="006F79FE"/>
    <w:rPr>
      <w:rFonts w:hint="default"/>
      <w:b w:val="0"/>
    </w:rPr>
  </w:style>
  <w:style w:type="character" w:customStyle="1" w:styleId="WW8Num19z0">
    <w:name w:val="WW8Num19z0"/>
    <w:rsid w:val="006F79FE"/>
    <w:rPr>
      <w:rFonts w:ascii="Symbol" w:hAnsi="Symbol" w:cs="Symbol" w:hint="default"/>
      <w:color w:val="auto"/>
      <w:sz w:val="20"/>
      <w:szCs w:val="20"/>
    </w:rPr>
  </w:style>
  <w:style w:type="character" w:customStyle="1" w:styleId="WW8Num19z1">
    <w:name w:val="WW8Num19z1"/>
    <w:rsid w:val="006F79FE"/>
    <w:rPr>
      <w:rFonts w:ascii="Courier New" w:hAnsi="Courier New" w:cs="Courier New" w:hint="default"/>
    </w:rPr>
  </w:style>
  <w:style w:type="character" w:customStyle="1" w:styleId="WW8Num19z2">
    <w:name w:val="WW8Num19z2"/>
    <w:rsid w:val="006F79FE"/>
    <w:rPr>
      <w:rFonts w:ascii="Wingdings" w:hAnsi="Wingdings" w:cs="Wingdings" w:hint="default"/>
    </w:rPr>
  </w:style>
  <w:style w:type="character" w:customStyle="1" w:styleId="WW8Num19z3">
    <w:name w:val="WW8Num19z3"/>
    <w:rsid w:val="006F79FE"/>
    <w:rPr>
      <w:rFonts w:ascii="Symbol" w:hAnsi="Symbol" w:cs="Symbol" w:hint="default"/>
    </w:rPr>
  </w:style>
  <w:style w:type="character" w:customStyle="1" w:styleId="WW8Num20z0">
    <w:name w:val="WW8Num20z0"/>
    <w:rsid w:val="006F79FE"/>
    <w:rPr>
      <w:rFonts w:ascii="Times New Roman" w:eastAsia="Times New Roman" w:hAnsi="Times New Roman" w:cs="Times New Roman"/>
      <w:sz w:val="20"/>
      <w:szCs w:val="20"/>
    </w:rPr>
  </w:style>
  <w:style w:type="character" w:customStyle="1" w:styleId="WW8Num20z1">
    <w:name w:val="WW8Num20z1"/>
    <w:rsid w:val="006F79FE"/>
  </w:style>
  <w:style w:type="character" w:customStyle="1" w:styleId="WW8Num20z2">
    <w:name w:val="WW8Num20z2"/>
    <w:rsid w:val="006F79FE"/>
    <w:rPr>
      <w:b w:val="0"/>
      <w:i w:val="0"/>
    </w:rPr>
  </w:style>
  <w:style w:type="character" w:customStyle="1" w:styleId="WW8Num20z3">
    <w:name w:val="WW8Num20z3"/>
    <w:rsid w:val="006F79FE"/>
    <w:rPr>
      <w:rFonts w:ascii="Times New Roman" w:eastAsia="Times New Roman" w:hAnsi="Times New Roman" w:cs="Times New Roman"/>
      <w:b w:val="0"/>
      <w:i w:val="0"/>
    </w:rPr>
  </w:style>
  <w:style w:type="character" w:customStyle="1" w:styleId="WW8Num20z4">
    <w:name w:val="WW8Num20z4"/>
    <w:rsid w:val="006F79FE"/>
  </w:style>
  <w:style w:type="character" w:customStyle="1" w:styleId="WW8Num20z5">
    <w:name w:val="WW8Num20z5"/>
    <w:rsid w:val="006F79FE"/>
  </w:style>
  <w:style w:type="character" w:customStyle="1" w:styleId="WW8Num20z6">
    <w:name w:val="WW8Num20z6"/>
    <w:rsid w:val="006F79FE"/>
  </w:style>
  <w:style w:type="character" w:customStyle="1" w:styleId="WW8Num20z7">
    <w:name w:val="WW8Num20z7"/>
    <w:rsid w:val="006F79FE"/>
  </w:style>
  <w:style w:type="character" w:customStyle="1" w:styleId="WW8Num20z8">
    <w:name w:val="WW8Num20z8"/>
    <w:rsid w:val="006F79FE"/>
  </w:style>
  <w:style w:type="character" w:customStyle="1" w:styleId="WW8Num21z0">
    <w:name w:val="WW8Num21z0"/>
    <w:rsid w:val="006F79FE"/>
    <w:rPr>
      <w:b/>
      <w:i w:val="0"/>
      <w:color w:val="auto"/>
    </w:rPr>
  </w:style>
  <w:style w:type="character" w:customStyle="1" w:styleId="WW8Num21z1">
    <w:name w:val="WW8Num21z1"/>
    <w:rsid w:val="006F79FE"/>
    <w:rPr>
      <w:b/>
      <w:i w:val="0"/>
      <w:sz w:val="24"/>
      <w:szCs w:val="24"/>
    </w:rPr>
  </w:style>
  <w:style w:type="character" w:customStyle="1" w:styleId="WW8Num21z2">
    <w:name w:val="WW8Num21z2"/>
    <w:rsid w:val="006F79FE"/>
    <w:rPr>
      <w:rFonts w:hint="default"/>
    </w:rPr>
  </w:style>
  <w:style w:type="character" w:customStyle="1" w:styleId="WW8Num21z3">
    <w:name w:val="WW8Num21z3"/>
    <w:rsid w:val="006F79FE"/>
  </w:style>
  <w:style w:type="character" w:customStyle="1" w:styleId="WW8Num21z4">
    <w:name w:val="WW8Num21z4"/>
    <w:rsid w:val="006F79FE"/>
  </w:style>
  <w:style w:type="character" w:customStyle="1" w:styleId="WW8Num21z5">
    <w:name w:val="WW8Num21z5"/>
    <w:rsid w:val="006F79FE"/>
  </w:style>
  <w:style w:type="character" w:customStyle="1" w:styleId="WW8Num21z6">
    <w:name w:val="WW8Num21z6"/>
    <w:rsid w:val="006F79FE"/>
  </w:style>
  <w:style w:type="character" w:customStyle="1" w:styleId="WW8Num21z7">
    <w:name w:val="WW8Num21z7"/>
    <w:rsid w:val="006F79FE"/>
  </w:style>
  <w:style w:type="character" w:customStyle="1" w:styleId="WW8Num21z8">
    <w:name w:val="WW8Num21z8"/>
    <w:rsid w:val="006F79FE"/>
  </w:style>
  <w:style w:type="character" w:customStyle="1" w:styleId="WW8Num22z0">
    <w:name w:val="WW8Num22z0"/>
    <w:rsid w:val="006F79FE"/>
    <w:rPr>
      <w:rFonts w:ascii="Times New Roman" w:eastAsia="Times New Roman" w:hAnsi="Times New Roman" w:cs="Times New Roman"/>
      <w:sz w:val="24"/>
      <w:szCs w:val="24"/>
    </w:rPr>
  </w:style>
  <w:style w:type="character" w:customStyle="1" w:styleId="WW8Num23z0">
    <w:name w:val="WW8Num23z0"/>
    <w:rsid w:val="006F79FE"/>
    <w:rPr>
      <w:rFonts w:hint="default"/>
      <w:b/>
    </w:rPr>
  </w:style>
  <w:style w:type="character" w:customStyle="1" w:styleId="WW8Num23z1">
    <w:name w:val="WW8Num23z1"/>
    <w:rsid w:val="006F79FE"/>
    <w:rPr>
      <w:rFonts w:hint="default"/>
      <w:b w:val="0"/>
      <w:sz w:val="22"/>
      <w:szCs w:val="22"/>
    </w:rPr>
  </w:style>
  <w:style w:type="character" w:customStyle="1" w:styleId="WW8Num23z2">
    <w:name w:val="WW8Num23z2"/>
    <w:rsid w:val="006F79FE"/>
    <w:rPr>
      <w:rFonts w:hint="default"/>
      <w:b w:val="0"/>
    </w:rPr>
  </w:style>
  <w:style w:type="character" w:customStyle="1" w:styleId="WW8Num24z0">
    <w:name w:val="WW8Num24z0"/>
    <w:rsid w:val="006F79FE"/>
    <w:rPr>
      <w:sz w:val="24"/>
      <w:szCs w:val="24"/>
    </w:rPr>
  </w:style>
  <w:style w:type="character" w:customStyle="1" w:styleId="WW8Num24z1">
    <w:name w:val="WW8Num24z1"/>
    <w:rsid w:val="006F79FE"/>
  </w:style>
  <w:style w:type="character" w:customStyle="1" w:styleId="WW8Num24z2">
    <w:name w:val="WW8Num24z2"/>
    <w:rsid w:val="006F79FE"/>
  </w:style>
  <w:style w:type="character" w:customStyle="1" w:styleId="WW8Num24z3">
    <w:name w:val="WW8Num24z3"/>
    <w:rsid w:val="006F79FE"/>
  </w:style>
  <w:style w:type="character" w:customStyle="1" w:styleId="WW8Num24z4">
    <w:name w:val="WW8Num24z4"/>
    <w:rsid w:val="006F79FE"/>
  </w:style>
  <w:style w:type="character" w:customStyle="1" w:styleId="WW8Num24z5">
    <w:name w:val="WW8Num24z5"/>
    <w:rsid w:val="006F79FE"/>
  </w:style>
  <w:style w:type="character" w:customStyle="1" w:styleId="WW8Num24z6">
    <w:name w:val="WW8Num24z6"/>
    <w:rsid w:val="006F79FE"/>
  </w:style>
  <w:style w:type="character" w:customStyle="1" w:styleId="WW8Num24z7">
    <w:name w:val="WW8Num24z7"/>
    <w:rsid w:val="006F79FE"/>
  </w:style>
  <w:style w:type="character" w:customStyle="1" w:styleId="WW8Num24z8">
    <w:name w:val="WW8Num24z8"/>
    <w:rsid w:val="006F79FE"/>
  </w:style>
  <w:style w:type="character" w:customStyle="1" w:styleId="WW8Num25z0">
    <w:name w:val="WW8Num25z0"/>
    <w:rsid w:val="006F79FE"/>
    <w:rPr>
      <w:rFonts w:hint="default"/>
    </w:rPr>
  </w:style>
  <w:style w:type="character" w:customStyle="1" w:styleId="WW8Num25z5">
    <w:name w:val="WW8Num25z5"/>
    <w:rsid w:val="006F79FE"/>
  </w:style>
  <w:style w:type="character" w:customStyle="1" w:styleId="WW8Num26z0">
    <w:name w:val="WW8Num26z0"/>
    <w:rsid w:val="006F79FE"/>
    <w:rPr>
      <w:sz w:val="24"/>
      <w:szCs w:val="24"/>
    </w:rPr>
  </w:style>
  <w:style w:type="character" w:customStyle="1" w:styleId="WW8Num26z1">
    <w:name w:val="WW8Num26z1"/>
    <w:rsid w:val="006F79FE"/>
  </w:style>
  <w:style w:type="character" w:customStyle="1" w:styleId="WW8Num26z2">
    <w:name w:val="WW8Num26z2"/>
    <w:rsid w:val="006F79FE"/>
  </w:style>
  <w:style w:type="character" w:customStyle="1" w:styleId="WW8Num26z3">
    <w:name w:val="WW8Num26z3"/>
    <w:rsid w:val="006F79FE"/>
  </w:style>
  <w:style w:type="character" w:customStyle="1" w:styleId="WW8Num26z4">
    <w:name w:val="WW8Num26z4"/>
    <w:rsid w:val="006F79FE"/>
  </w:style>
  <w:style w:type="character" w:customStyle="1" w:styleId="WW8Num26z5">
    <w:name w:val="WW8Num26z5"/>
    <w:rsid w:val="006F79FE"/>
  </w:style>
  <w:style w:type="character" w:customStyle="1" w:styleId="WW8Num26z6">
    <w:name w:val="WW8Num26z6"/>
    <w:rsid w:val="006F79FE"/>
  </w:style>
  <w:style w:type="character" w:customStyle="1" w:styleId="WW8Num26z7">
    <w:name w:val="WW8Num26z7"/>
    <w:rsid w:val="006F79FE"/>
  </w:style>
  <w:style w:type="character" w:customStyle="1" w:styleId="WW8Num26z8">
    <w:name w:val="WW8Num26z8"/>
    <w:rsid w:val="006F79FE"/>
  </w:style>
  <w:style w:type="character" w:customStyle="1" w:styleId="WW8Num27z0">
    <w:name w:val="WW8Num27z0"/>
    <w:rsid w:val="006F79FE"/>
    <w:rPr>
      <w:rFonts w:ascii="Times New Roman" w:eastAsia="Times New Roman" w:hAnsi="Times New Roman" w:cs="Times New Roman" w:hint="default"/>
      <w:sz w:val="24"/>
      <w:szCs w:val="24"/>
    </w:rPr>
  </w:style>
  <w:style w:type="character" w:customStyle="1" w:styleId="WW8Num28z0">
    <w:name w:val="WW8Num28z0"/>
    <w:rsid w:val="006F79FE"/>
  </w:style>
  <w:style w:type="character" w:customStyle="1" w:styleId="WW8Num28z1">
    <w:name w:val="WW8Num28z1"/>
    <w:rsid w:val="006F79FE"/>
  </w:style>
  <w:style w:type="character" w:customStyle="1" w:styleId="WW8Num28z2">
    <w:name w:val="WW8Num28z2"/>
    <w:rsid w:val="006F79FE"/>
  </w:style>
  <w:style w:type="character" w:customStyle="1" w:styleId="WW8Num28z3">
    <w:name w:val="WW8Num28z3"/>
    <w:rsid w:val="006F79FE"/>
  </w:style>
  <w:style w:type="character" w:customStyle="1" w:styleId="WW8Num28z4">
    <w:name w:val="WW8Num28z4"/>
    <w:rsid w:val="006F79FE"/>
  </w:style>
  <w:style w:type="character" w:customStyle="1" w:styleId="WW8Num28z5">
    <w:name w:val="WW8Num28z5"/>
    <w:rsid w:val="006F79FE"/>
  </w:style>
  <w:style w:type="character" w:customStyle="1" w:styleId="WW8Num28z6">
    <w:name w:val="WW8Num28z6"/>
    <w:rsid w:val="006F79FE"/>
  </w:style>
  <w:style w:type="character" w:customStyle="1" w:styleId="WW8Num28z7">
    <w:name w:val="WW8Num28z7"/>
    <w:rsid w:val="006F79FE"/>
  </w:style>
  <w:style w:type="character" w:customStyle="1" w:styleId="WW8Num28z8">
    <w:name w:val="WW8Num28z8"/>
    <w:rsid w:val="006F79FE"/>
  </w:style>
  <w:style w:type="character" w:customStyle="1" w:styleId="WW8Num29z0">
    <w:name w:val="WW8Num29z0"/>
    <w:rsid w:val="006F79FE"/>
    <w:rPr>
      <w:rFonts w:hint="default"/>
    </w:rPr>
  </w:style>
  <w:style w:type="character" w:customStyle="1" w:styleId="WW8Num29z1">
    <w:name w:val="WW8Num29z1"/>
    <w:rsid w:val="006F79FE"/>
    <w:rPr>
      <w:rFonts w:hint="default"/>
      <w:b/>
      <w:i w:val="0"/>
      <w:sz w:val="24"/>
      <w:szCs w:val="24"/>
    </w:rPr>
  </w:style>
  <w:style w:type="character" w:customStyle="1" w:styleId="WW8Num29z2">
    <w:name w:val="WW8Num29z2"/>
    <w:rsid w:val="006F79FE"/>
    <w:rPr>
      <w:rFonts w:ascii="Times New Roman" w:hAnsi="Times New Roman" w:cs="Times New Roman" w:hint="default"/>
      <w:i w:val="0"/>
      <w:sz w:val="24"/>
      <w:szCs w:val="24"/>
    </w:rPr>
  </w:style>
  <w:style w:type="character" w:customStyle="1" w:styleId="WW8Num30z0">
    <w:name w:val="WW8Num30z0"/>
    <w:rsid w:val="006F79FE"/>
    <w:rPr>
      <w:rFonts w:ascii="Times New Roman" w:eastAsia="Times New Roman" w:hAnsi="Times New Roman" w:cs="Times New Roman" w:hint="default"/>
      <w:b/>
      <w:bCs/>
      <w:iCs/>
      <w:sz w:val="24"/>
      <w:szCs w:val="24"/>
    </w:rPr>
  </w:style>
  <w:style w:type="character" w:customStyle="1" w:styleId="WW8Num31z0">
    <w:name w:val="WW8Num31z0"/>
    <w:rsid w:val="006F79FE"/>
    <w:rPr>
      <w:rFonts w:ascii="Times New Roman" w:eastAsia="Times New Roman" w:hAnsi="Times New Roman" w:cs="Times New Roman" w:hint="default"/>
      <w:b/>
      <w:iCs/>
      <w:sz w:val="24"/>
      <w:szCs w:val="24"/>
      <w:lang w:val="x-none"/>
    </w:rPr>
  </w:style>
  <w:style w:type="character" w:customStyle="1" w:styleId="WW8Num31z1">
    <w:name w:val="WW8Num31z1"/>
    <w:rsid w:val="006F79FE"/>
    <w:rPr>
      <w:rFonts w:ascii="Times New Roman" w:eastAsia="Times New Roman" w:hAnsi="Times New Roman" w:cs="Times New Roman" w:hint="default"/>
      <w:b/>
      <w:bCs/>
      <w:i w:val="0"/>
      <w:iCs/>
      <w:sz w:val="24"/>
      <w:szCs w:val="24"/>
    </w:rPr>
  </w:style>
  <w:style w:type="character" w:customStyle="1" w:styleId="WW8Num31z2">
    <w:name w:val="WW8Num31z2"/>
    <w:rsid w:val="006F79FE"/>
    <w:rPr>
      <w:rFonts w:ascii="Times New Roman" w:eastAsia="Times New Roman" w:hAnsi="Times New Roman" w:cs="Times New Roman" w:hint="default"/>
      <w:b w:val="0"/>
      <w:i w:val="0"/>
      <w:color w:val="0000FF"/>
      <w:sz w:val="24"/>
      <w:szCs w:val="24"/>
    </w:rPr>
  </w:style>
  <w:style w:type="character" w:customStyle="1" w:styleId="WW8Num32z0">
    <w:name w:val="WW8Num32z0"/>
    <w:rsid w:val="006F79FE"/>
  </w:style>
  <w:style w:type="character" w:customStyle="1" w:styleId="WW8Num32z1">
    <w:name w:val="WW8Num32z1"/>
    <w:rsid w:val="006F79FE"/>
  </w:style>
  <w:style w:type="character" w:customStyle="1" w:styleId="WW8Num32z2">
    <w:name w:val="WW8Num32z2"/>
    <w:rsid w:val="006F79FE"/>
  </w:style>
  <w:style w:type="character" w:customStyle="1" w:styleId="WW8Num32z3">
    <w:name w:val="WW8Num32z3"/>
    <w:rsid w:val="006F79FE"/>
  </w:style>
  <w:style w:type="character" w:customStyle="1" w:styleId="WW8Num32z4">
    <w:name w:val="WW8Num32z4"/>
    <w:rsid w:val="006F79FE"/>
  </w:style>
  <w:style w:type="character" w:customStyle="1" w:styleId="WW8Num32z5">
    <w:name w:val="WW8Num32z5"/>
    <w:rsid w:val="006F79FE"/>
  </w:style>
  <w:style w:type="character" w:customStyle="1" w:styleId="WW8Num32z6">
    <w:name w:val="WW8Num32z6"/>
    <w:rsid w:val="006F79FE"/>
  </w:style>
  <w:style w:type="character" w:customStyle="1" w:styleId="WW8Num32z7">
    <w:name w:val="WW8Num32z7"/>
    <w:rsid w:val="006F79FE"/>
  </w:style>
  <w:style w:type="character" w:customStyle="1" w:styleId="WW8Num32z8">
    <w:name w:val="WW8Num32z8"/>
    <w:rsid w:val="006F79FE"/>
  </w:style>
  <w:style w:type="character" w:customStyle="1" w:styleId="WW8Num33z0">
    <w:name w:val="WW8Num33z0"/>
    <w:rsid w:val="006F79FE"/>
    <w:rPr>
      <w:rFonts w:ascii="Symbol" w:hAnsi="Symbol" w:cs="Symbol" w:hint="default"/>
    </w:rPr>
  </w:style>
  <w:style w:type="character" w:customStyle="1" w:styleId="WW8Num34z0">
    <w:name w:val="WW8Num34z0"/>
    <w:rsid w:val="006F79FE"/>
    <w:rPr>
      <w:rFonts w:hint="default"/>
    </w:rPr>
  </w:style>
  <w:style w:type="character" w:customStyle="1" w:styleId="WW8Num35z0">
    <w:name w:val="WW8Num35z0"/>
    <w:rsid w:val="006F79FE"/>
    <w:rPr>
      <w:rFonts w:hint="default"/>
    </w:rPr>
  </w:style>
  <w:style w:type="character" w:customStyle="1" w:styleId="WW8Num35z2">
    <w:name w:val="WW8Num35z2"/>
    <w:rsid w:val="006F79FE"/>
    <w:rPr>
      <w:rFonts w:hint="default"/>
      <w:b w:val="0"/>
      <w:i w:val="0"/>
    </w:rPr>
  </w:style>
  <w:style w:type="character" w:customStyle="1" w:styleId="WW8Num36z0">
    <w:name w:val="WW8Num36z0"/>
    <w:rsid w:val="006F79FE"/>
    <w:rPr>
      <w:rFonts w:ascii="Times New Roman" w:hAnsi="Times New Roman" w:cs="Times New Roman" w:hint="default"/>
      <w:sz w:val="24"/>
      <w:szCs w:val="24"/>
    </w:rPr>
  </w:style>
  <w:style w:type="character" w:customStyle="1" w:styleId="WW8Num37z0">
    <w:name w:val="WW8Num37z0"/>
    <w:rsid w:val="006F79FE"/>
    <w:rPr>
      <w:rFonts w:ascii="Times New Roman" w:eastAsia="Times New Roman" w:hAnsi="Times New Roman" w:cs="Times New Roman" w:hint="default"/>
      <w:sz w:val="24"/>
      <w:szCs w:val="24"/>
    </w:rPr>
  </w:style>
  <w:style w:type="character" w:customStyle="1" w:styleId="WW8Num38z0">
    <w:name w:val="WW8Num38z0"/>
    <w:rsid w:val="006F79FE"/>
    <w:rPr>
      <w:sz w:val="24"/>
      <w:szCs w:val="24"/>
    </w:rPr>
  </w:style>
  <w:style w:type="character" w:customStyle="1" w:styleId="WW8Num38z1">
    <w:name w:val="WW8Num38z1"/>
    <w:rsid w:val="006F79FE"/>
  </w:style>
  <w:style w:type="character" w:customStyle="1" w:styleId="WW8Num38z2">
    <w:name w:val="WW8Num38z2"/>
    <w:rsid w:val="006F79FE"/>
  </w:style>
  <w:style w:type="character" w:customStyle="1" w:styleId="WW8Num38z3">
    <w:name w:val="WW8Num38z3"/>
    <w:rsid w:val="006F79FE"/>
  </w:style>
  <w:style w:type="character" w:customStyle="1" w:styleId="WW8Num38z4">
    <w:name w:val="WW8Num38z4"/>
    <w:rsid w:val="006F79FE"/>
  </w:style>
  <w:style w:type="character" w:customStyle="1" w:styleId="WW8Num38z5">
    <w:name w:val="WW8Num38z5"/>
    <w:rsid w:val="006F79FE"/>
  </w:style>
  <w:style w:type="character" w:customStyle="1" w:styleId="WW8Num38z6">
    <w:name w:val="WW8Num38z6"/>
    <w:rsid w:val="006F79FE"/>
  </w:style>
  <w:style w:type="character" w:customStyle="1" w:styleId="WW8Num38z7">
    <w:name w:val="WW8Num38z7"/>
    <w:rsid w:val="006F79FE"/>
  </w:style>
  <w:style w:type="character" w:customStyle="1" w:styleId="WW8Num38z8">
    <w:name w:val="WW8Num38z8"/>
    <w:rsid w:val="006F79FE"/>
  </w:style>
  <w:style w:type="character" w:customStyle="1" w:styleId="WW8Num39z0">
    <w:name w:val="WW8Num39z0"/>
    <w:rsid w:val="006F79FE"/>
    <w:rPr>
      <w:i/>
      <w:sz w:val="24"/>
      <w:szCs w:val="24"/>
    </w:rPr>
  </w:style>
  <w:style w:type="character" w:customStyle="1" w:styleId="WW8Num39z2">
    <w:name w:val="WW8Num39z2"/>
    <w:rsid w:val="006F79FE"/>
    <w:rPr>
      <w:rFonts w:hint="default"/>
    </w:rPr>
  </w:style>
  <w:style w:type="character" w:customStyle="1" w:styleId="WW8Num40z0">
    <w:name w:val="WW8Num40z0"/>
    <w:rsid w:val="006F79FE"/>
    <w:rPr>
      <w:rFonts w:ascii="Symbol" w:hAnsi="Symbol" w:cs="Symbol" w:hint="default"/>
    </w:rPr>
  </w:style>
  <w:style w:type="character" w:customStyle="1" w:styleId="WW8Num40z1">
    <w:name w:val="WW8Num40z1"/>
    <w:rsid w:val="006F79FE"/>
    <w:rPr>
      <w:rFonts w:ascii="Courier New" w:hAnsi="Courier New" w:cs="Courier New" w:hint="default"/>
    </w:rPr>
  </w:style>
  <w:style w:type="character" w:customStyle="1" w:styleId="WW8Num40z2">
    <w:name w:val="WW8Num40z2"/>
    <w:rsid w:val="006F79FE"/>
    <w:rPr>
      <w:rFonts w:ascii="Wingdings" w:hAnsi="Wingdings" w:cs="Wingdings" w:hint="default"/>
    </w:rPr>
  </w:style>
  <w:style w:type="character" w:customStyle="1" w:styleId="WW8Num41z0">
    <w:name w:val="WW8Num41z0"/>
    <w:rsid w:val="006F79FE"/>
    <w:rPr>
      <w:rFonts w:hint="default"/>
      <w:b/>
    </w:rPr>
  </w:style>
  <w:style w:type="character" w:customStyle="1" w:styleId="WW8Num41z1">
    <w:name w:val="WW8Num41z1"/>
    <w:rsid w:val="006F79FE"/>
    <w:rPr>
      <w:rFonts w:hint="default"/>
      <w:b w:val="0"/>
    </w:rPr>
  </w:style>
  <w:style w:type="character" w:customStyle="1" w:styleId="WW8Num41z2">
    <w:name w:val="WW8Num41z2"/>
    <w:rsid w:val="006F79FE"/>
    <w:rPr>
      <w:rFonts w:ascii="Times New Roman" w:eastAsia="Times New Roman" w:hAnsi="Times New Roman" w:cs="Times New Roman"/>
      <w:b w:val="0"/>
    </w:rPr>
  </w:style>
  <w:style w:type="character" w:customStyle="1" w:styleId="WW8Num41z3">
    <w:name w:val="WW8Num41z3"/>
    <w:rsid w:val="006F79FE"/>
    <w:rPr>
      <w:rFonts w:hint="default"/>
    </w:rPr>
  </w:style>
  <w:style w:type="character" w:customStyle="1" w:styleId="WW8Num42z0">
    <w:name w:val="WW8Num42z0"/>
    <w:rsid w:val="006F79FE"/>
    <w:rPr>
      <w:rFonts w:hint="default"/>
    </w:rPr>
  </w:style>
  <w:style w:type="character" w:customStyle="1" w:styleId="WW8Num42z1">
    <w:name w:val="WW8Num42z1"/>
    <w:rsid w:val="006F79FE"/>
    <w:rPr>
      <w:rFonts w:ascii="Times New Roman" w:eastAsia="Times New Roman" w:hAnsi="Times New Roman" w:cs="Times New Roman" w:hint="default"/>
      <w:b/>
      <w:sz w:val="24"/>
      <w:szCs w:val="24"/>
    </w:rPr>
  </w:style>
  <w:style w:type="character" w:customStyle="1" w:styleId="WW8Num42z2">
    <w:name w:val="WW8Num42z2"/>
    <w:rsid w:val="006F79FE"/>
    <w:rPr>
      <w:rFonts w:ascii="Times New Roman" w:eastAsia="Times New Roman" w:hAnsi="Times New Roman" w:cs="Times New Roman" w:hint="default"/>
      <w:bCs/>
      <w:color w:val="auto"/>
      <w:sz w:val="24"/>
      <w:szCs w:val="24"/>
    </w:rPr>
  </w:style>
  <w:style w:type="character" w:customStyle="1" w:styleId="WW8Num43z0">
    <w:name w:val="WW8Num43z0"/>
    <w:rsid w:val="006F79FE"/>
    <w:rPr>
      <w:rFonts w:ascii="Symbol" w:hAnsi="Symbol" w:cs="Symbol" w:hint="default"/>
    </w:rPr>
  </w:style>
  <w:style w:type="character" w:customStyle="1" w:styleId="WW8Num43z5">
    <w:name w:val="WW8Num43z5"/>
    <w:rsid w:val="006F79FE"/>
    <w:rPr>
      <w:rFonts w:ascii="Wingdings" w:hAnsi="Wingdings" w:cs="Wingdings" w:hint="default"/>
    </w:rPr>
  </w:style>
  <w:style w:type="character" w:customStyle="1" w:styleId="WW8Num44z0">
    <w:name w:val="WW8Num44z0"/>
    <w:rsid w:val="006F79FE"/>
    <w:rPr>
      <w:sz w:val="24"/>
      <w:szCs w:val="24"/>
    </w:rPr>
  </w:style>
  <w:style w:type="character" w:customStyle="1" w:styleId="WW8Num45z0">
    <w:name w:val="WW8Num45z0"/>
    <w:rsid w:val="006F79FE"/>
    <w:rPr>
      <w:rFonts w:ascii="Symbol" w:hAnsi="Symbol" w:cs="Symbol" w:hint="default"/>
    </w:rPr>
  </w:style>
  <w:style w:type="character" w:customStyle="1" w:styleId="WW8Num45z1">
    <w:name w:val="WW8Num45z1"/>
    <w:rsid w:val="006F79FE"/>
    <w:rPr>
      <w:rFonts w:ascii="Courier New" w:hAnsi="Courier New" w:cs="Courier New" w:hint="default"/>
    </w:rPr>
  </w:style>
  <w:style w:type="character" w:customStyle="1" w:styleId="WW8Num45z2">
    <w:name w:val="WW8Num45z2"/>
    <w:rsid w:val="006F79FE"/>
    <w:rPr>
      <w:rFonts w:ascii="Wingdings" w:hAnsi="Wingdings" w:cs="Wingdings" w:hint="default"/>
    </w:rPr>
  </w:style>
  <w:style w:type="character" w:customStyle="1" w:styleId="WW8Num46z0">
    <w:name w:val="WW8Num46z0"/>
    <w:rsid w:val="006F79FE"/>
    <w:rPr>
      <w:rFonts w:ascii="Courier New" w:hAnsi="Courier New" w:cs="Courier New" w:hint="default"/>
    </w:rPr>
  </w:style>
  <w:style w:type="character" w:customStyle="1" w:styleId="WW8Num46z2">
    <w:name w:val="WW8Num46z2"/>
    <w:rsid w:val="006F79FE"/>
    <w:rPr>
      <w:rFonts w:ascii="Wingdings" w:hAnsi="Wingdings" w:cs="Wingdings" w:hint="default"/>
    </w:rPr>
  </w:style>
  <w:style w:type="character" w:customStyle="1" w:styleId="WW8Num46z3">
    <w:name w:val="WW8Num46z3"/>
    <w:rsid w:val="006F79FE"/>
    <w:rPr>
      <w:rFonts w:ascii="Symbol" w:hAnsi="Symbol" w:cs="Symbol" w:hint="default"/>
    </w:rPr>
  </w:style>
  <w:style w:type="character" w:customStyle="1" w:styleId="WW8Num47z0">
    <w:name w:val="WW8Num47z0"/>
    <w:rsid w:val="006F79FE"/>
    <w:rPr>
      <w:rFonts w:hint="default"/>
    </w:rPr>
  </w:style>
  <w:style w:type="character" w:customStyle="1" w:styleId="WW8Num47z2">
    <w:name w:val="WW8Num47z2"/>
    <w:rsid w:val="006F79FE"/>
    <w:rPr>
      <w:rFonts w:hint="default"/>
      <w:color w:val="auto"/>
    </w:rPr>
  </w:style>
  <w:style w:type="character" w:customStyle="1" w:styleId="WW8Num48z0">
    <w:name w:val="WW8Num48z0"/>
    <w:rsid w:val="006F79FE"/>
    <w:rPr>
      <w:rFonts w:hint="default"/>
    </w:rPr>
  </w:style>
  <w:style w:type="character" w:customStyle="1" w:styleId="WW8Num48z1">
    <w:name w:val="WW8Num48z1"/>
    <w:rsid w:val="006F79FE"/>
    <w:rPr>
      <w:rFonts w:hint="default"/>
      <w:i w:val="0"/>
    </w:rPr>
  </w:style>
  <w:style w:type="character" w:customStyle="1" w:styleId="WW8Num48z2">
    <w:name w:val="WW8Num48z2"/>
    <w:rsid w:val="006F79FE"/>
    <w:rPr>
      <w:rFonts w:ascii="Times New Roman" w:hAnsi="Times New Roman" w:cs="Times New Roman" w:hint="default"/>
      <w:sz w:val="24"/>
      <w:szCs w:val="24"/>
    </w:rPr>
  </w:style>
  <w:style w:type="character" w:customStyle="1" w:styleId="WW8Num49z0">
    <w:name w:val="WW8Num49z0"/>
    <w:rsid w:val="006F79FE"/>
    <w:rPr>
      <w:rFonts w:hint="default"/>
    </w:rPr>
  </w:style>
  <w:style w:type="character" w:customStyle="1" w:styleId="WW8Num49z2">
    <w:name w:val="WW8Num49z2"/>
    <w:rsid w:val="006F79FE"/>
    <w:rPr>
      <w:rFonts w:hint="default"/>
      <w:color w:val="auto"/>
    </w:rPr>
  </w:style>
  <w:style w:type="character" w:customStyle="1" w:styleId="WW8Num50z0">
    <w:name w:val="WW8Num50z0"/>
    <w:rsid w:val="006F79FE"/>
  </w:style>
  <w:style w:type="character" w:customStyle="1" w:styleId="WW8Num50z1">
    <w:name w:val="WW8Num50z1"/>
    <w:rsid w:val="006F79FE"/>
  </w:style>
  <w:style w:type="character" w:customStyle="1" w:styleId="WW8Num50z2">
    <w:name w:val="WW8Num50z2"/>
    <w:rsid w:val="006F79FE"/>
  </w:style>
  <w:style w:type="character" w:customStyle="1" w:styleId="WW8Num50z3">
    <w:name w:val="WW8Num50z3"/>
    <w:rsid w:val="006F79FE"/>
  </w:style>
  <w:style w:type="character" w:customStyle="1" w:styleId="WW8Num50z4">
    <w:name w:val="WW8Num50z4"/>
    <w:rsid w:val="006F79FE"/>
  </w:style>
  <w:style w:type="character" w:customStyle="1" w:styleId="WW8Num50z5">
    <w:name w:val="WW8Num50z5"/>
    <w:rsid w:val="006F79FE"/>
  </w:style>
  <w:style w:type="character" w:customStyle="1" w:styleId="WW8Num50z6">
    <w:name w:val="WW8Num50z6"/>
    <w:rsid w:val="006F79FE"/>
  </w:style>
  <w:style w:type="character" w:customStyle="1" w:styleId="WW8Num50z7">
    <w:name w:val="WW8Num50z7"/>
    <w:rsid w:val="006F79FE"/>
  </w:style>
  <w:style w:type="character" w:customStyle="1" w:styleId="WW8Num50z8">
    <w:name w:val="WW8Num50z8"/>
    <w:rsid w:val="006F79FE"/>
  </w:style>
  <w:style w:type="character" w:customStyle="1" w:styleId="WW8Num51z0">
    <w:name w:val="WW8Num51z0"/>
    <w:rsid w:val="006F79FE"/>
    <w:rPr>
      <w:rFonts w:hint="default"/>
    </w:rPr>
  </w:style>
  <w:style w:type="character" w:customStyle="1" w:styleId="WW8Num52z0">
    <w:name w:val="WW8Num52z0"/>
    <w:rsid w:val="006F79FE"/>
    <w:rPr>
      <w:rFonts w:ascii="Symbol" w:hAnsi="Symbol" w:cs="Symbol" w:hint="default"/>
    </w:rPr>
  </w:style>
  <w:style w:type="character" w:customStyle="1" w:styleId="WW8Num52z1">
    <w:name w:val="WW8Num52z1"/>
    <w:rsid w:val="006F79FE"/>
    <w:rPr>
      <w:rFonts w:ascii="Courier New" w:hAnsi="Courier New" w:cs="Courier New" w:hint="default"/>
    </w:rPr>
  </w:style>
  <w:style w:type="character" w:customStyle="1" w:styleId="WW8Num52z2">
    <w:name w:val="WW8Num52z2"/>
    <w:rsid w:val="006F79FE"/>
    <w:rPr>
      <w:rFonts w:ascii="Wingdings" w:hAnsi="Wingdings" w:cs="Wingdings" w:hint="default"/>
    </w:rPr>
  </w:style>
  <w:style w:type="character" w:customStyle="1" w:styleId="WW8Num53z0">
    <w:name w:val="WW8Num53z0"/>
    <w:rsid w:val="006F79FE"/>
  </w:style>
  <w:style w:type="character" w:customStyle="1" w:styleId="WW8Num53z1">
    <w:name w:val="WW8Num53z1"/>
    <w:rsid w:val="006F79FE"/>
  </w:style>
  <w:style w:type="character" w:customStyle="1" w:styleId="WW8Num53z2">
    <w:name w:val="WW8Num53z2"/>
    <w:rsid w:val="006F79FE"/>
  </w:style>
  <w:style w:type="character" w:customStyle="1" w:styleId="WW8Num53z3">
    <w:name w:val="WW8Num53z3"/>
    <w:rsid w:val="006F79FE"/>
  </w:style>
  <w:style w:type="character" w:customStyle="1" w:styleId="WW8Num53z4">
    <w:name w:val="WW8Num53z4"/>
    <w:rsid w:val="006F79FE"/>
  </w:style>
  <w:style w:type="character" w:customStyle="1" w:styleId="WW8Num53z5">
    <w:name w:val="WW8Num53z5"/>
    <w:rsid w:val="006F79FE"/>
  </w:style>
  <w:style w:type="character" w:customStyle="1" w:styleId="WW8Num53z6">
    <w:name w:val="WW8Num53z6"/>
    <w:rsid w:val="006F79FE"/>
  </w:style>
  <w:style w:type="character" w:customStyle="1" w:styleId="WW8Num53z7">
    <w:name w:val="WW8Num53z7"/>
    <w:rsid w:val="006F79FE"/>
  </w:style>
  <w:style w:type="character" w:customStyle="1" w:styleId="WW8Num53z8">
    <w:name w:val="WW8Num53z8"/>
    <w:rsid w:val="006F79FE"/>
  </w:style>
  <w:style w:type="character" w:customStyle="1" w:styleId="WW8Num54z0">
    <w:name w:val="WW8Num54z0"/>
    <w:rsid w:val="006F79FE"/>
  </w:style>
  <w:style w:type="character" w:customStyle="1" w:styleId="WW8Num54z1">
    <w:name w:val="WW8Num54z1"/>
    <w:rsid w:val="006F79FE"/>
  </w:style>
  <w:style w:type="character" w:customStyle="1" w:styleId="WW8Num54z2">
    <w:name w:val="WW8Num54z2"/>
    <w:rsid w:val="006F79FE"/>
  </w:style>
  <w:style w:type="character" w:customStyle="1" w:styleId="WW8Num54z3">
    <w:name w:val="WW8Num54z3"/>
    <w:rsid w:val="006F79FE"/>
  </w:style>
  <w:style w:type="character" w:customStyle="1" w:styleId="WW8Num54z4">
    <w:name w:val="WW8Num54z4"/>
    <w:rsid w:val="006F79FE"/>
  </w:style>
  <w:style w:type="character" w:customStyle="1" w:styleId="WW8Num54z5">
    <w:name w:val="WW8Num54z5"/>
    <w:rsid w:val="006F79FE"/>
  </w:style>
  <w:style w:type="character" w:customStyle="1" w:styleId="WW8Num54z6">
    <w:name w:val="WW8Num54z6"/>
    <w:rsid w:val="006F79FE"/>
  </w:style>
  <w:style w:type="character" w:customStyle="1" w:styleId="WW8Num54z7">
    <w:name w:val="WW8Num54z7"/>
    <w:rsid w:val="006F79FE"/>
  </w:style>
  <w:style w:type="character" w:customStyle="1" w:styleId="WW8Num54z8">
    <w:name w:val="WW8Num54z8"/>
    <w:rsid w:val="006F79FE"/>
  </w:style>
  <w:style w:type="character" w:customStyle="1" w:styleId="WW8Num55z0">
    <w:name w:val="WW8Num55z0"/>
    <w:rsid w:val="006F79FE"/>
    <w:rPr>
      <w:rFonts w:ascii="Times New Roman" w:hAnsi="Times New Roman" w:cs="Times New Roman" w:hint="default"/>
      <w:bCs/>
      <w:sz w:val="24"/>
      <w:szCs w:val="24"/>
    </w:rPr>
  </w:style>
  <w:style w:type="character" w:customStyle="1" w:styleId="WW8Num56z0">
    <w:name w:val="WW8Num56z0"/>
    <w:rsid w:val="006F79FE"/>
    <w:rPr>
      <w:sz w:val="24"/>
      <w:szCs w:val="24"/>
    </w:rPr>
  </w:style>
  <w:style w:type="character" w:customStyle="1" w:styleId="WW8Num56z1">
    <w:name w:val="WW8Num56z1"/>
    <w:rsid w:val="006F79FE"/>
  </w:style>
  <w:style w:type="character" w:customStyle="1" w:styleId="WW8Num56z2">
    <w:name w:val="WW8Num56z2"/>
    <w:rsid w:val="006F79FE"/>
  </w:style>
  <w:style w:type="character" w:customStyle="1" w:styleId="WW8Num56z3">
    <w:name w:val="WW8Num56z3"/>
    <w:rsid w:val="006F79FE"/>
  </w:style>
  <w:style w:type="character" w:customStyle="1" w:styleId="WW8Num56z4">
    <w:name w:val="WW8Num56z4"/>
    <w:rsid w:val="006F79FE"/>
  </w:style>
  <w:style w:type="character" w:customStyle="1" w:styleId="WW8Num56z5">
    <w:name w:val="WW8Num56z5"/>
    <w:rsid w:val="006F79FE"/>
  </w:style>
  <w:style w:type="character" w:customStyle="1" w:styleId="WW8Num56z6">
    <w:name w:val="WW8Num56z6"/>
    <w:rsid w:val="006F79FE"/>
  </w:style>
  <w:style w:type="character" w:customStyle="1" w:styleId="WW8Num56z7">
    <w:name w:val="WW8Num56z7"/>
    <w:rsid w:val="006F79FE"/>
  </w:style>
  <w:style w:type="character" w:customStyle="1" w:styleId="WW8Num56z8">
    <w:name w:val="WW8Num56z8"/>
    <w:rsid w:val="006F79FE"/>
  </w:style>
  <w:style w:type="character" w:customStyle="1" w:styleId="15">
    <w:name w:val="Основной шрифт абзаца1"/>
    <w:rsid w:val="006F79FE"/>
  </w:style>
  <w:style w:type="character" w:customStyle="1" w:styleId="a8">
    <w:name w:val="Верхний колонтитул Знак"/>
    <w:rsid w:val="006F79FE"/>
    <w:rPr>
      <w:rFonts w:ascii="Courier New" w:eastAsia="Times New Roman" w:hAnsi="Courier New" w:cs="Courier New"/>
      <w:sz w:val="20"/>
      <w:szCs w:val="20"/>
    </w:rPr>
  </w:style>
  <w:style w:type="character" w:customStyle="1" w:styleId="a9">
    <w:name w:val="Нижний колонтитул Знак"/>
    <w:uiPriority w:val="99"/>
    <w:rsid w:val="006F79FE"/>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6F79FE"/>
  </w:style>
  <w:style w:type="character" w:styleId="ab">
    <w:name w:val="page number"/>
    <w:basedOn w:val="15"/>
    <w:rsid w:val="006F79FE"/>
  </w:style>
  <w:style w:type="character" w:customStyle="1" w:styleId="16">
    <w:name w:val="Знак примечания1"/>
    <w:rsid w:val="006F79FE"/>
    <w:rPr>
      <w:sz w:val="16"/>
      <w:szCs w:val="16"/>
    </w:rPr>
  </w:style>
  <w:style w:type="character" w:customStyle="1" w:styleId="ac">
    <w:name w:val="Текст примечания Знак"/>
    <w:rsid w:val="006F79FE"/>
    <w:rPr>
      <w:sz w:val="20"/>
      <w:szCs w:val="20"/>
    </w:rPr>
  </w:style>
  <w:style w:type="character" w:customStyle="1" w:styleId="ad">
    <w:name w:val="Тема примечания Знак"/>
    <w:rsid w:val="006F79FE"/>
    <w:rPr>
      <w:rFonts w:ascii="Times New Roman" w:eastAsia="Times New Roman" w:hAnsi="Times New Roman" w:cs="Times New Roman"/>
      <w:b/>
      <w:bCs/>
      <w:sz w:val="20"/>
      <w:szCs w:val="20"/>
    </w:rPr>
  </w:style>
  <w:style w:type="character" w:customStyle="1" w:styleId="ae">
    <w:name w:val="Текст выноски Знак"/>
    <w:rsid w:val="006F79FE"/>
    <w:rPr>
      <w:rFonts w:ascii="Tahoma" w:eastAsia="Times New Roman" w:hAnsi="Tahoma" w:cs="Tahoma"/>
      <w:sz w:val="16"/>
      <w:szCs w:val="16"/>
    </w:rPr>
  </w:style>
  <w:style w:type="character" w:customStyle="1" w:styleId="23">
    <w:name w:val="Основной текст с отступом 2 Знак"/>
    <w:rsid w:val="006F79FE"/>
    <w:rPr>
      <w:rFonts w:ascii="Times New Roman" w:eastAsia="Times New Roman" w:hAnsi="Times New Roman" w:cs="Times New Roman"/>
      <w:sz w:val="24"/>
      <w:szCs w:val="24"/>
    </w:rPr>
  </w:style>
  <w:style w:type="character" w:customStyle="1" w:styleId="34">
    <w:name w:val="Основной текст с отступом 3 Знак"/>
    <w:rsid w:val="006F79FE"/>
    <w:rPr>
      <w:rFonts w:ascii="Times New Roman" w:eastAsia="Times New Roman" w:hAnsi="Times New Roman" w:cs="Times New Roman"/>
      <w:color w:val="0000FF"/>
      <w:sz w:val="24"/>
      <w:szCs w:val="24"/>
      <w:u w:val="single"/>
    </w:rPr>
  </w:style>
  <w:style w:type="character" w:customStyle="1" w:styleId="labelheaderlevel21">
    <w:name w:val="label_header_level_21"/>
    <w:rsid w:val="006F79FE"/>
    <w:rPr>
      <w:b/>
      <w:bCs/>
      <w:color w:val="0000FF"/>
      <w:sz w:val="20"/>
      <w:szCs w:val="20"/>
    </w:rPr>
  </w:style>
  <w:style w:type="character" w:customStyle="1" w:styleId="24">
    <w:name w:val="Основной текст 2 Знак"/>
    <w:rsid w:val="006F79FE"/>
    <w:rPr>
      <w:rFonts w:ascii="Times New Roman" w:eastAsia="Times New Roman" w:hAnsi="Times New Roman" w:cs="Times New Roman"/>
      <w:sz w:val="24"/>
      <w:szCs w:val="24"/>
    </w:rPr>
  </w:style>
  <w:style w:type="character" w:customStyle="1" w:styleId="35">
    <w:name w:val="Основной текст 3 Знак"/>
    <w:link w:val="36"/>
    <w:semiHidden/>
    <w:rsid w:val="006F79FE"/>
    <w:rPr>
      <w:rFonts w:ascii="Times New Roman" w:eastAsia="Times New Roman" w:hAnsi="Times New Roman" w:cs="Times New Roman"/>
      <w:sz w:val="16"/>
      <w:szCs w:val="16"/>
    </w:rPr>
  </w:style>
  <w:style w:type="character" w:customStyle="1" w:styleId="HTML">
    <w:name w:val="Стандартный HTML Знак"/>
    <w:rsid w:val="006F79FE"/>
    <w:rPr>
      <w:rFonts w:ascii="Courier New" w:eastAsia="Times New Roman" w:hAnsi="Courier New" w:cs="Courier New"/>
      <w:sz w:val="20"/>
      <w:szCs w:val="20"/>
    </w:rPr>
  </w:style>
  <w:style w:type="character" w:styleId="af">
    <w:name w:val="Hyperlink"/>
    <w:rsid w:val="006F79FE"/>
    <w:rPr>
      <w:color w:val="0000FF"/>
      <w:u w:val="single"/>
    </w:rPr>
  </w:style>
  <w:style w:type="character" w:customStyle="1" w:styleId="af0">
    <w:name w:val="Основной текст Знак"/>
    <w:basedOn w:val="15"/>
    <w:rsid w:val="006F79FE"/>
  </w:style>
  <w:style w:type="character" w:customStyle="1" w:styleId="af1">
    <w:name w:val="Текст сноски Знак"/>
    <w:rsid w:val="006F79FE"/>
    <w:rPr>
      <w:rFonts w:ascii="Times New Roman" w:eastAsia="Times New Roman" w:hAnsi="Times New Roman" w:cs="Times New Roman"/>
      <w:sz w:val="24"/>
      <w:szCs w:val="20"/>
    </w:rPr>
  </w:style>
  <w:style w:type="character" w:customStyle="1" w:styleId="FontStyle15">
    <w:name w:val="Font Style15"/>
    <w:rsid w:val="006F79FE"/>
    <w:rPr>
      <w:rFonts w:ascii="Times New Roman" w:hAnsi="Times New Roman" w:cs="Times New Roman"/>
      <w:sz w:val="26"/>
      <w:szCs w:val="26"/>
    </w:rPr>
  </w:style>
  <w:style w:type="character" w:customStyle="1" w:styleId="af2">
    <w:name w:val="Текст Знак"/>
    <w:rsid w:val="006F79FE"/>
    <w:rPr>
      <w:rFonts w:ascii="Courier New" w:eastAsia="Times New Roman" w:hAnsi="Courier New" w:cs="Times New Roman"/>
      <w:sz w:val="20"/>
      <w:szCs w:val="20"/>
    </w:rPr>
  </w:style>
  <w:style w:type="character" w:customStyle="1" w:styleId="af3">
    <w:name w:val="Схема документа Знак"/>
    <w:rsid w:val="006F79FE"/>
    <w:rPr>
      <w:rFonts w:ascii="Tahoma" w:eastAsia="Times New Roman" w:hAnsi="Tahoma" w:cs="Tahoma"/>
      <w:sz w:val="24"/>
      <w:szCs w:val="20"/>
      <w:shd w:val="clear" w:color="auto" w:fill="000080"/>
    </w:rPr>
  </w:style>
  <w:style w:type="character" w:styleId="af4">
    <w:name w:val="FollowedHyperlink"/>
    <w:uiPriority w:val="99"/>
    <w:rsid w:val="006F79FE"/>
    <w:rPr>
      <w:color w:val="800080"/>
      <w:u w:val="single"/>
    </w:rPr>
  </w:style>
  <w:style w:type="character" w:customStyle="1" w:styleId="af5">
    <w:name w:val="комментарий"/>
    <w:rsid w:val="006F79FE"/>
    <w:rPr>
      <w:b/>
      <w:i/>
      <w:shd w:val="clear" w:color="auto" w:fill="FFFF99"/>
    </w:rPr>
  </w:style>
  <w:style w:type="character" w:customStyle="1" w:styleId="17">
    <w:name w:val="Ариал Знак1"/>
    <w:rsid w:val="006F79FE"/>
    <w:rPr>
      <w:rFonts w:ascii="Arial" w:eastAsia="Times New Roman" w:hAnsi="Arial" w:cs="Arial"/>
      <w:sz w:val="24"/>
      <w:szCs w:val="24"/>
    </w:rPr>
  </w:style>
  <w:style w:type="character" w:customStyle="1" w:styleId="18">
    <w:name w:val="Обычный1 Знак"/>
    <w:rsid w:val="006F79FE"/>
    <w:rPr>
      <w:rFonts w:ascii="Times New Roman" w:eastAsia="Times New Roman" w:hAnsi="Times New Roman" w:cs="Times New Roman"/>
      <w:sz w:val="24"/>
      <w:szCs w:val="20"/>
    </w:rPr>
  </w:style>
  <w:style w:type="character" w:customStyle="1" w:styleId="af6">
    <w:name w:val="Ариал Таблица Знак"/>
    <w:rsid w:val="006F79FE"/>
    <w:rPr>
      <w:rFonts w:ascii="Arial" w:eastAsia="Times New Roman" w:hAnsi="Arial" w:cs="Arial"/>
      <w:sz w:val="24"/>
      <w:szCs w:val="20"/>
    </w:rPr>
  </w:style>
  <w:style w:type="character" w:customStyle="1" w:styleId="af7">
    <w:name w:val="Текст концевой сноски Знак"/>
    <w:rsid w:val="006F79FE"/>
    <w:rPr>
      <w:rFonts w:ascii="Times New Roman" w:eastAsia="Times New Roman" w:hAnsi="Times New Roman" w:cs="Times New Roman"/>
      <w:sz w:val="20"/>
      <w:szCs w:val="20"/>
    </w:rPr>
  </w:style>
  <w:style w:type="character" w:customStyle="1" w:styleId="af8">
    <w:name w:val="Основной шрифт"/>
    <w:rsid w:val="006F79FE"/>
  </w:style>
  <w:style w:type="character" w:customStyle="1" w:styleId="af9">
    <w:name w:val="Подпункт Знак"/>
    <w:rsid w:val="006F79FE"/>
    <w:rPr>
      <w:sz w:val="28"/>
      <w:lang w:val="ru-RU" w:eastAsia="ar-SA" w:bidi="ar-SA"/>
    </w:rPr>
  </w:style>
  <w:style w:type="character" w:customStyle="1" w:styleId="FontStyle11">
    <w:name w:val="Font Style11"/>
    <w:rsid w:val="006F79FE"/>
    <w:rPr>
      <w:rFonts w:ascii="Times New Roman" w:hAnsi="Times New Roman" w:cs="Times New Roman"/>
      <w:sz w:val="26"/>
      <w:szCs w:val="26"/>
    </w:rPr>
  </w:style>
  <w:style w:type="character" w:customStyle="1" w:styleId="210">
    <w:name w:val="Заголовок 2 Знак1"/>
    <w:rsid w:val="006F79FE"/>
    <w:rPr>
      <w:b/>
      <w:sz w:val="28"/>
      <w:lang w:val="ru-RU" w:eastAsia="ar-SA" w:bidi="ar-SA"/>
    </w:rPr>
  </w:style>
  <w:style w:type="character" w:customStyle="1" w:styleId="Sp1">
    <w:name w:val="Sp1 Знак Знак"/>
    <w:rsid w:val="006F79FE"/>
    <w:rPr>
      <w:b/>
      <w:bCs/>
      <w:kern w:val="1"/>
      <w:sz w:val="24"/>
      <w:szCs w:val="24"/>
      <w:lang w:val="ru-RU" w:eastAsia="ar-SA" w:bidi="ar-SA"/>
    </w:rPr>
  </w:style>
  <w:style w:type="character" w:customStyle="1" w:styleId="FontStyle33">
    <w:name w:val="Font Style33"/>
    <w:rsid w:val="006F79FE"/>
    <w:rPr>
      <w:rFonts w:ascii="Times New Roman" w:hAnsi="Times New Roman" w:cs="Times New Roman"/>
      <w:sz w:val="26"/>
      <w:szCs w:val="26"/>
    </w:rPr>
  </w:style>
  <w:style w:type="character" w:customStyle="1" w:styleId="FontStyle57">
    <w:name w:val="Font Style57"/>
    <w:rsid w:val="006F79FE"/>
    <w:rPr>
      <w:rFonts w:ascii="Times New Roman" w:hAnsi="Times New Roman" w:cs="Times New Roman"/>
      <w:b/>
      <w:bCs/>
      <w:sz w:val="20"/>
      <w:szCs w:val="20"/>
    </w:rPr>
  </w:style>
  <w:style w:type="character" w:styleId="afa">
    <w:name w:val="Strong"/>
    <w:qFormat/>
    <w:rsid w:val="006F79FE"/>
    <w:rPr>
      <w:b/>
      <w:bCs/>
    </w:rPr>
  </w:style>
  <w:style w:type="character" w:customStyle="1" w:styleId="19">
    <w:name w:val="Основной текст с отступом Знак1"/>
    <w:rsid w:val="006F79FE"/>
    <w:rPr>
      <w:rFonts w:ascii="Times New Roman" w:eastAsia="Times New Roman" w:hAnsi="Times New Roman" w:cs="Times New Roman"/>
      <w:color w:val="000000"/>
      <w:sz w:val="24"/>
      <w:szCs w:val="24"/>
      <w:lang w:val="x-none"/>
    </w:rPr>
  </w:style>
  <w:style w:type="character" w:customStyle="1" w:styleId="afb">
    <w:name w:val="Название Знак"/>
    <w:rsid w:val="006F79FE"/>
    <w:rPr>
      <w:rFonts w:ascii="Arial" w:eastAsia="Times New Roman" w:hAnsi="Arial" w:cs="Times New Roman"/>
      <w:b/>
      <w:kern w:val="1"/>
      <w:sz w:val="32"/>
      <w:szCs w:val="20"/>
      <w:lang w:val="x-none"/>
    </w:rPr>
  </w:style>
  <w:style w:type="character" w:customStyle="1" w:styleId="1a">
    <w:name w:val="Текст примечания Знак1"/>
    <w:rsid w:val="006F79FE"/>
    <w:rPr>
      <w:rFonts w:ascii="Times New Roman" w:eastAsia="Times New Roman" w:hAnsi="Times New Roman" w:cs="Times New Roman"/>
      <w:sz w:val="20"/>
      <w:szCs w:val="20"/>
    </w:rPr>
  </w:style>
  <w:style w:type="character" w:customStyle="1" w:styleId="FontStyle40">
    <w:name w:val="Font Style40"/>
    <w:rsid w:val="006F79FE"/>
    <w:rPr>
      <w:rFonts w:ascii="Times New Roman" w:hAnsi="Times New Roman" w:cs="Times New Roman"/>
      <w:sz w:val="22"/>
      <w:szCs w:val="22"/>
    </w:rPr>
  </w:style>
  <w:style w:type="character" w:customStyle="1" w:styleId="1b">
    <w:name w:val="Основной текст Знак1"/>
    <w:rsid w:val="006F79FE"/>
    <w:rPr>
      <w:rFonts w:ascii="Times New Roman" w:eastAsia="Times New Roman" w:hAnsi="Times New Roman" w:cs="Times New Roman"/>
      <w:sz w:val="24"/>
      <w:szCs w:val="24"/>
      <w:lang w:val="x-none"/>
    </w:rPr>
  </w:style>
  <w:style w:type="character" w:customStyle="1" w:styleId="FontStyle37">
    <w:name w:val="Font Style37"/>
    <w:rsid w:val="006F79FE"/>
    <w:rPr>
      <w:rFonts w:ascii="Franklin Gothic Book" w:hAnsi="Franklin Gothic Book" w:cs="Franklin Gothic Book"/>
      <w:sz w:val="30"/>
      <w:szCs w:val="30"/>
    </w:rPr>
  </w:style>
  <w:style w:type="character" w:customStyle="1" w:styleId="FontStyle38">
    <w:name w:val="Font Style38"/>
    <w:rsid w:val="006F79FE"/>
    <w:rPr>
      <w:rFonts w:ascii="Times New Roman" w:hAnsi="Times New Roman" w:cs="Times New Roman"/>
      <w:b/>
      <w:bCs/>
      <w:sz w:val="22"/>
      <w:szCs w:val="22"/>
    </w:rPr>
  </w:style>
  <w:style w:type="character" w:customStyle="1" w:styleId="FontStyle41">
    <w:name w:val="Font Style41"/>
    <w:rsid w:val="006F79FE"/>
    <w:rPr>
      <w:rFonts w:ascii="Times New Roman" w:hAnsi="Times New Roman" w:cs="Times New Roman"/>
      <w:b/>
      <w:bCs/>
      <w:spacing w:val="10"/>
      <w:sz w:val="24"/>
      <w:szCs w:val="24"/>
    </w:rPr>
  </w:style>
  <w:style w:type="character" w:customStyle="1" w:styleId="FontStyle39">
    <w:name w:val="Font Style39"/>
    <w:rsid w:val="006F79FE"/>
    <w:rPr>
      <w:rFonts w:ascii="Times New Roman" w:hAnsi="Times New Roman" w:cs="Times New Roman"/>
      <w:i/>
      <w:iCs/>
      <w:sz w:val="22"/>
      <w:szCs w:val="22"/>
    </w:rPr>
  </w:style>
  <w:style w:type="character" w:customStyle="1" w:styleId="FontStyle18">
    <w:name w:val="Font Style18"/>
    <w:rsid w:val="006F79FE"/>
    <w:rPr>
      <w:rFonts w:ascii="Times New Roman" w:hAnsi="Times New Roman" w:cs="Times New Roman"/>
      <w:color w:val="000000"/>
      <w:sz w:val="22"/>
      <w:szCs w:val="22"/>
    </w:rPr>
  </w:style>
  <w:style w:type="character" w:customStyle="1" w:styleId="apple-converted-space">
    <w:name w:val="apple-converted-space"/>
    <w:basedOn w:val="15"/>
    <w:rsid w:val="006F79FE"/>
  </w:style>
  <w:style w:type="character" w:customStyle="1" w:styleId="fontstyle27">
    <w:name w:val="fontstyle27"/>
    <w:basedOn w:val="15"/>
    <w:rsid w:val="006F79FE"/>
  </w:style>
  <w:style w:type="character" w:customStyle="1" w:styleId="afc">
    <w:name w:val="Символ сноски"/>
    <w:rsid w:val="006F79FE"/>
    <w:rPr>
      <w:vertAlign w:val="superscript"/>
    </w:rPr>
  </w:style>
  <w:style w:type="character" w:styleId="afd">
    <w:name w:val="Placeholder Text"/>
    <w:rsid w:val="006F79FE"/>
    <w:rPr>
      <w:color w:val="808080"/>
    </w:rPr>
  </w:style>
  <w:style w:type="character" w:customStyle="1" w:styleId="afe">
    <w:name w:val="Абзац списка Знак"/>
    <w:rsid w:val="006F79FE"/>
    <w:rPr>
      <w:rFonts w:ascii="Calibri" w:eastAsia="Calibri" w:hAnsi="Calibri" w:cs="Times New Roman"/>
    </w:rPr>
  </w:style>
  <w:style w:type="character" w:customStyle="1" w:styleId="1c">
    <w:name w:val="Гринатом_1 Знак"/>
    <w:rsid w:val="006F79FE"/>
    <w:rPr>
      <w:b/>
      <w:bCs/>
      <w:kern w:val="1"/>
      <w:sz w:val="22"/>
      <w:szCs w:val="32"/>
      <w:lang w:val="x-none"/>
    </w:rPr>
  </w:style>
  <w:style w:type="character" w:customStyle="1" w:styleId="25">
    <w:name w:val="Гринатом_2 Знак"/>
    <w:rsid w:val="006F79FE"/>
    <w:rPr>
      <w:rFonts w:ascii="Calibri" w:eastAsia="Calibri" w:hAnsi="Calibri" w:cs="Arial"/>
    </w:rPr>
  </w:style>
  <w:style w:type="character" w:customStyle="1" w:styleId="37">
    <w:name w:val="Гринатом_3 Знак"/>
    <w:rsid w:val="006F79FE"/>
    <w:rPr>
      <w:rFonts w:ascii="Arial" w:hAnsi="Arial" w:cs="Arial"/>
      <w:sz w:val="24"/>
      <w:szCs w:val="22"/>
      <w:lang w:val="x-none"/>
    </w:rPr>
  </w:style>
  <w:style w:type="character" w:customStyle="1" w:styleId="TableText">
    <w:name w:val="Table Text Знак"/>
    <w:rsid w:val="006F79FE"/>
    <w:rPr>
      <w:rFonts w:ascii="Arial" w:eastAsia="Times New Roman" w:hAnsi="Arial" w:cs="Times New Roman"/>
      <w:color w:val="000000"/>
      <w:sz w:val="20"/>
      <w:szCs w:val="20"/>
      <w:lang w:val="en-US"/>
    </w:rPr>
  </w:style>
  <w:style w:type="character" w:customStyle="1" w:styleId="EmailStyle57">
    <w:name w:val="EmailStyle57"/>
    <w:rsid w:val="006F79FE"/>
    <w:rPr>
      <w:rFonts w:ascii="Arial" w:hAnsi="Arial" w:cs="Arial"/>
      <w:color w:val="auto"/>
      <w:sz w:val="20"/>
      <w:szCs w:val="20"/>
    </w:rPr>
  </w:style>
  <w:style w:type="character" w:customStyle="1" w:styleId="EmailStyle103">
    <w:name w:val="EmailStyle103"/>
    <w:rsid w:val="006F79FE"/>
    <w:rPr>
      <w:rFonts w:ascii="Arial" w:hAnsi="Arial" w:cs="Arial"/>
      <w:color w:val="auto"/>
      <w:sz w:val="20"/>
      <w:szCs w:val="20"/>
    </w:rPr>
  </w:style>
  <w:style w:type="character" w:customStyle="1" w:styleId="PA-Char">
    <w:name w:val="PA - Основной Текст Char"/>
    <w:rsid w:val="006F79FE"/>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6F79FE"/>
    <w:rPr>
      <w:rFonts w:ascii="Times New Roman" w:eastAsia="Times New Roman" w:hAnsi="Times New Roman" w:cs="Times New Roman"/>
      <w:color w:val="000000"/>
      <w:sz w:val="28"/>
      <w:szCs w:val="28"/>
    </w:rPr>
  </w:style>
  <w:style w:type="character" w:customStyle="1" w:styleId="TXT">
    <w:name w:val="TXT основной Знак"/>
    <w:rsid w:val="006F79FE"/>
    <w:rPr>
      <w:rFonts w:ascii="Times New Roman" w:eastAsia="Times New Roman" w:hAnsi="Times New Roman" w:cs="Times New Roman"/>
      <w:color w:val="000000"/>
      <w:kern w:val="1"/>
      <w:sz w:val="24"/>
      <w:szCs w:val="24"/>
    </w:rPr>
  </w:style>
  <w:style w:type="character" w:customStyle="1" w:styleId="aff0">
    <w:name w:val="подзаголовок Знак"/>
    <w:rsid w:val="006F79FE"/>
    <w:rPr>
      <w:rFonts w:ascii="Tahoma" w:eastAsia="Times New Roman" w:hAnsi="Tahoma" w:cs="Tahoma"/>
      <w:b/>
      <w:bCs/>
      <w:color w:val="000000"/>
      <w:kern w:val="1"/>
      <w:sz w:val="20"/>
      <w:szCs w:val="20"/>
    </w:rPr>
  </w:style>
  <w:style w:type="character" w:styleId="aff1">
    <w:name w:val="line number"/>
    <w:basedOn w:val="15"/>
    <w:rsid w:val="006F79FE"/>
  </w:style>
  <w:style w:type="character" w:customStyle="1" w:styleId="aff2">
    <w:name w:val="Без интервала Знак Знак"/>
    <w:rsid w:val="006F79FE"/>
    <w:rPr>
      <w:rFonts w:ascii="Times New Roman" w:eastAsia="Times New Roman" w:hAnsi="Times New Roman" w:cs="Times New Roman"/>
      <w:sz w:val="24"/>
    </w:rPr>
  </w:style>
  <w:style w:type="character" w:customStyle="1" w:styleId="1d">
    <w:name w:val="Без интервала Знак1"/>
    <w:rsid w:val="006F79FE"/>
    <w:rPr>
      <w:sz w:val="24"/>
      <w:szCs w:val="22"/>
      <w:lang w:val="ru-RU" w:eastAsia="ar-SA" w:bidi="ar-SA"/>
    </w:rPr>
  </w:style>
  <w:style w:type="character" w:customStyle="1" w:styleId="51">
    <w:name w:val="Знак Знак5"/>
    <w:rsid w:val="006F79FE"/>
    <w:rPr>
      <w:rFonts w:ascii="Arial" w:hAnsi="Arial" w:cs="Arial"/>
      <w:b/>
      <w:bCs/>
      <w:kern w:val="1"/>
      <w:sz w:val="32"/>
      <w:szCs w:val="32"/>
    </w:rPr>
  </w:style>
  <w:style w:type="character" w:customStyle="1" w:styleId="26">
    <w:name w:val="Пункт2 Знак"/>
    <w:rsid w:val="006F79FE"/>
    <w:rPr>
      <w:rFonts w:ascii="Times New Roman" w:eastAsia="Times New Roman" w:hAnsi="Times New Roman" w:cs="Times New Roman"/>
      <w:b/>
      <w:sz w:val="28"/>
      <w:szCs w:val="20"/>
      <w:lang w:val="x-none"/>
    </w:rPr>
  </w:style>
  <w:style w:type="character" w:customStyle="1" w:styleId="1e">
    <w:name w:val="Пункт Знак1"/>
    <w:rsid w:val="006F79FE"/>
    <w:rPr>
      <w:rFonts w:ascii="Times New Roman" w:eastAsia="Times New Roman" w:hAnsi="Times New Roman" w:cs="Times New Roman"/>
      <w:sz w:val="28"/>
      <w:szCs w:val="28"/>
      <w:lang w:val="x-none"/>
    </w:rPr>
  </w:style>
  <w:style w:type="character" w:customStyle="1" w:styleId="aff3">
    <w:name w:val="Таблица текст Знак"/>
    <w:rsid w:val="006F79FE"/>
    <w:rPr>
      <w:rFonts w:ascii="Times New Roman" w:eastAsia="Times New Roman" w:hAnsi="Times New Roman" w:cs="Times New Roman"/>
      <w:sz w:val="24"/>
      <w:szCs w:val="20"/>
      <w:lang w:val="x-none"/>
    </w:rPr>
  </w:style>
  <w:style w:type="character" w:customStyle="1" w:styleId="aff4">
    <w:name w:val="Заголовок оглавления Знак"/>
    <w:rsid w:val="006F79FE"/>
    <w:rPr>
      <w:b/>
      <w:bCs/>
      <w:iCs/>
      <w:sz w:val="22"/>
      <w:szCs w:val="28"/>
    </w:rPr>
  </w:style>
  <w:style w:type="character" w:customStyle="1" w:styleId="aff5">
    <w:name w:val="Подзаголовок Знак"/>
    <w:rsid w:val="006F79FE"/>
    <w:rPr>
      <w:rFonts w:ascii="Cambria" w:eastAsia="Times New Roman" w:hAnsi="Cambria" w:cs="Times New Roman"/>
      <w:sz w:val="24"/>
      <w:szCs w:val="24"/>
    </w:rPr>
  </w:style>
  <w:style w:type="paragraph" w:customStyle="1" w:styleId="aff6">
    <w:name w:val="Заголовок"/>
    <w:basedOn w:val="a4"/>
    <w:next w:val="aff7"/>
    <w:rsid w:val="006F79FE"/>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6F79FE"/>
    <w:pPr>
      <w:suppressAutoHyphens/>
      <w:spacing w:after="120" w:line="240" w:lineRule="auto"/>
    </w:pPr>
    <w:rPr>
      <w:rFonts w:eastAsia="Times New Roman" w:cs="Times New Roman"/>
      <w:szCs w:val="24"/>
      <w:lang w:val="x-none" w:eastAsia="ar-SA"/>
    </w:rPr>
  </w:style>
  <w:style w:type="character" w:customStyle="1" w:styleId="27">
    <w:name w:val="Основной текст Знак2"/>
    <w:basedOn w:val="a5"/>
    <w:link w:val="aff7"/>
    <w:rsid w:val="006F79FE"/>
    <w:rPr>
      <w:rFonts w:ascii="Times New Roman" w:eastAsia="Times New Roman" w:hAnsi="Times New Roman" w:cs="Times New Roman"/>
      <w:sz w:val="24"/>
      <w:szCs w:val="24"/>
      <w:lang w:val="x-none" w:eastAsia="ar-SA"/>
    </w:rPr>
  </w:style>
  <w:style w:type="paragraph" w:styleId="aff8">
    <w:name w:val="List"/>
    <w:basedOn w:val="aff7"/>
    <w:rsid w:val="006F79FE"/>
    <w:rPr>
      <w:rFonts w:cs="Mangal"/>
    </w:rPr>
  </w:style>
  <w:style w:type="paragraph" w:customStyle="1" w:styleId="1f">
    <w:name w:val="Название1"/>
    <w:basedOn w:val="a4"/>
    <w:rsid w:val="006F79FE"/>
    <w:pPr>
      <w:suppressLineNumbers/>
      <w:suppressAutoHyphens/>
      <w:spacing w:before="120" w:after="120"/>
    </w:pPr>
    <w:rPr>
      <w:rFonts w:ascii="Calibri" w:eastAsia="Calibri" w:hAnsi="Calibri" w:cs="Mangal"/>
      <w:i/>
      <w:iCs/>
      <w:szCs w:val="24"/>
      <w:lang w:eastAsia="ar-SA"/>
    </w:rPr>
  </w:style>
  <w:style w:type="paragraph" w:customStyle="1" w:styleId="1f0">
    <w:name w:val="Указатель1"/>
    <w:basedOn w:val="a4"/>
    <w:rsid w:val="006F79FE"/>
    <w:pPr>
      <w:suppressLineNumbers/>
      <w:suppressAutoHyphens/>
    </w:pPr>
    <w:rPr>
      <w:rFonts w:ascii="Calibri" w:eastAsia="Calibri" w:hAnsi="Calibri" w:cs="Mangal"/>
      <w:lang w:eastAsia="ar-SA"/>
    </w:rPr>
  </w:style>
  <w:style w:type="paragraph" w:styleId="aff9">
    <w:name w:val="header"/>
    <w:basedOn w:val="a4"/>
    <w:link w:val="1f1"/>
    <w:rsid w:val="006F79FE"/>
    <w:pPr>
      <w:suppressAutoHyphens/>
      <w:spacing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uiPriority w:val="99"/>
    <w:rsid w:val="006F79FE"/>
    <w:rPr>
      <w:rFonts w:ascii="Courier New" w:eastAsia="Times New Roman" w:hAnsi="Courier New" w:cs="Courier New"/>
      <w:sz w:val="20"/>
      <w:szCs w:val="20"/>
      <w:lang w:eastAsia="ar-SA"/>
    </w:rPr>
  </w:style>
  <w:style w:type="paragraph" w:styleId="affa">
    <w:name w:val="footer"/>
    <w:basedOn w:val="a4"/>
    <w:link w:val="1f2"/>
    <w:uiPriority w:val="99"/>
    <w:rsid w:val="006F79FE"/>
    <w:pPr>
      <w:suppressAutoHyphens/>
      <w:spacing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6F79FE"/>
    <w:rPr>
      <w:rFonts w:ascii="Courier New" w:eastAsia="Times New Roman" w:hAnsi="Courier New" w:cs="Courier New"/>
      <w:sz w:val="20"/>
      <w:szCs w:val="20"/>
      <w:lang w:eastAsia="ar-SA"/>
    </w:rPr>
  </w:style>
  <w:style w:type="paragraph" w:customStyle="1" w:styleId="ConsNormal">
    <w:name w:val="ConsNormal"/>
    <w:rsid w:val="006F79FE"/>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6F79FE"/>
    <w:pPr>
      <w:suppressAutoHyphens/>
      <w:spacing w:line="240" w:lineRule="auto"/>
      <w:ind w:firstLine="720"/>
    </w:pPr>
    <w:rPr>
      <w:rFonts w:eastAsia="Times New Roman" w:cs="Times New Roman"/>
      <w:color w:val="000000"/>
      <w:szCs w:val="24"/>
      <w:lang w:val="x-none" w:eastAsia="ar-SA"/>
    </w:rPr>
  </w:style>
  <w:style w:type="character" w:customStyle="1" w:styleId="28">
    <w:name w:val="Основной текст с отступом Знак2"/>
    <w:basedOn w:val="a5"/>
    <w:link w:val="affb"/>
    <w:uiPriority w:val="99"/>
    <w:rsid w:val="006F79FE"/>
    <w:rPr>
      <w:rFonts w:ascii="Times New Roman" w:eastAsia="Times New Roman" w:hAnsi="Times New Roman" w:cs="Times New Roman"/>
      <w:color w:val="000000"/>
      <w:sz w:val="24"/>
      <w:szCs w:val="24"/>
      <w:lang w:val="x-none" w:eastAsia="ar-SA"/>
    </w:rPr>
  </w:style>
  <w:style w:type="paragraph" w:customStyle="1" w:styleId="ConsTitle">
    <w:name w:val="ConsTitle"/>
    <w:rsid w:val="006F79FE"/>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6F79FE"/>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6F79FE"/>
    <w:pPr>
      <w:suppressAutoHyphens/>
      <w:spacing w:line="240" w:lineRule="auto"/>
    </w:pPr>
    <w:rPr>
      <w:rFonts w:eastAsia="Times New Roman" w:cs="Times New Roman"/>
      <w:sz w:val="20"/>
      <w:szCs w:val="20"/>
      <w:lang w:eastAsia="ar-SA"/>
    </w:rPr>
  </w:style>
  <w:style w:type="paragraph" w:styleId="affc">
    <w:name w:val="annotation text"/>
    <w:basedOn w:val="a4"/>
    <w:link w:val="29"/>
    <w:unhideWhenUsed/>
    <w:rsid w:val="006F79FE"/>
    <w:pPr>
      <w:spacing w:line="240" w:lineRule="auto"/>
    </w:pPr>
    <w:rPr>
      <w:sz w:val="20"/>
      <w:szCs w:val="20"/>
    </w:rPr>
  </w:style>
  <w:style w:type="character" w:customStyle="1" w:styleId="29">
    <w:name w:val="Текст примечания Знак2"/>
    <w:basedOn w:val="a5"/>
    <w:link w:val="affc"/>
    <w:rsid w:val="006F79FE"/>
    <w:rPr>
      <w:sz w:val="20"/>
      <w:szCs w:val="20"/>
    </w:rPr>
  </w:style>
  <w:style w:type="paragraph" w:styleId="affd">
    <w:name w:val="annotation subject"/>
    <w:basedOn w:val="1f4"/>
    <w:next w:val="1f4"/>
    <w:link w:val="1f5"/>
    <w:rsid w:val="006F79FE"/>
    <w:rPr>
      <w:b/>
      <w:bCs/>
    </w:rPr>
  </w:style>
  <w:style w:type="character" w:customStyle="1" w:styleId="1f5">
    <w:name w:val="Тема примечания Знак1"/>
    <w:basedOn w:val="29"/>
    <w:link w:val="affd"/>
    <w:rsid w:val="006F79FE"/>
    <w:rPr>
      <w:rFonts w:ascii="Times New Roman" w:eastAsia="Times New Roman" w:hAnsi="Times New Roman" w:cs="Times New Roman"/>
      <w:b/>
      <w:bCs/>
      <w:sz w:val="20"/>
      <w:szCs w:val="20"/>
      <w:lang w:eastAsia="ar-SA"/>
    </w:rPr>
  </w:style>
  <w:style w:type="paragraph" w:styleId="affe">
    <w:name w:val="Balloon Text"/>
    <w:basedOn w:val="a4"/>
    <w:link w:val="1f6"/>
    <w:rsid w:val="006F79FE"/>
    <w:pPr>
      <w:suppressAutoHyphens/>
      <w:spacing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uiPriority w:val="99"/>
    <w:rsid w:val="006F79FE"/>
    <w:rPr>
      <w:rFonts w:ascii="Tahoma" w:eastAsia="Times New Roman" w:hAnsi="Tahoma" w:cs="Tahoma"/>
      <w:sz w:val="16"/>
      <w:szCs w:val="16"/>
      <w:lang w:eastAsia="ar-SA"/>
    </w:rPr>
  </w:style>
  <w:style w:type="paragraph" w:customStyle="1" w:styleId="220">
    <w:name w:val="Основной текст с отступом 22"/>
    <w:basedOn w:val="a4"/>
    <w:rsid w:val="006F79FE"/>
    <w:pPr>
      <w:suppressAutoHyphens/>
      <w:spacing w:line="240" w:lineRule="auto"/>
      <w:ind w:firstLine="720"/>
    </w:pPr>
    <w:rPr>
      <w:rFonts w:eastAsia="Times New Roman" w:cs="Times New Roman"/>
      <w:szCs w:val="24"/>
      <w:lang w:eastAsia="ar-SA"/>
    </w:rPr>
  </w:style>
  <w:style w:type="paragraph" w:customStyle="1" w:styleId="311">
    <w:name w:val="Основной текст с отступом 31"/>
    <w:basedOn w:val="a4"/>
    <w:rsid w:val="006F79FE"/>
    <w:pPr>
      <w:suppressAutoHyphens/>
      <w:spacing w:line="240" w:lineRule="auto"/>
      <w:ind w:firstLine="720"/>
    </w:pPr>
    <w:rPr>
      <w:rFonts w:eastAsia="Times New Roman" w:cs="Times New Roman"/>
      <w:color w:val="0000FF"/>
      <w:szCs w:val="24"/>
      <w:u w:val="single"/>
      <w:lang w:eastAsia="ar-SA"/>
    </w:rPr>
  </w:style>
  <w:style w:type="paragraph" w:styleId="afff">
    <w:name w:val="Normal (Web)"/>
    <w:basedOn w:val="a4"/>
    <w:rsid w:val="006F79FE"/>
    <w:pPr>
      <w:suppressAutoHyphens/>
      <w:spacing w:before="280" w:after="280" w:line="240" w:lineRule="auto"/>
    </w:pPr>
    <w:rPr>
      <w:rFonts w:eastAsia="Times New Roman" w:cs="Times New Roman"/>
      <w:szCs w:val="24"/>
      <w:lang w:eastAsia="ar-SA"/>
    </w:rPr>
  </w:style>
  <w:style w:type="paragraph" w:customStyle="1" w:styleId="211">
    <w:name w:val="Список 21"/>
    <w:basedOn w:val="a4"/>
    <w:rsid w:val="006F79FE"/>
    <w:pPr>
      <w:suppressAutoHyphens/>
      <w:spacing w:line="240" w:lineRule="auto"/>
      <w:ind w:left="566" w:hanging="283"/>
    </w:pPr>
    <w:rPr>
      <w:rFonts w:eastAsia="Times New Roman" w:cs="Times New Roman"/>
      <w:szCs w:val="24"/>
      <w:lang w:eastAsia="ar-SA"/>
    </w:rPr>
  </w:style>
  <w:style w:type="paragraph" w:customStyle="1" w:styleId="afff0">
    <w:name w:val="Знак Знак Знак Знак"/>
    <w:basedOn w:val="a4"/>
    <w:rsid w:val="006F79FE"/>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6F79FE"/>
    <w:pPr>
      <w:keepNext/>
      <w:suppressAutoHyphens/>
      <w:spacing w:line="240" w:lineRule="auto"/>
    </w:pPr>
    <w:rPr>
      <w:rFonts w:eastAsia="Times New Roman" w:cs="Times New Roman"/>
      <w:szCs w:val="20"/>
      <w:lang w:eastAsia="ar-SA"/>
    </w:rPr>
  </w:style>
  <w:style w:type="paragraph" w:customStyle="1" w:styleId="221">
    <w:name w:val="Основной текст 22"/>
    <w:basedOn w:val="a4"/>
    <w:rsid w:val="006F79FE"/>
    <w:pPr>
      <w:suppressAutoHyphens/>
      <w:spacing w:after="120" w:line="480" w:lineRule="auto"/>
    </w:pPr>
    <w:rPr>
      <w:rFonts w:eastAsia="Times New Roman" w:cs="Times New Roman"/>
      <w:szCs w:val="24"/>
      <w:lang w:eastAsia="ar-SA"/>
    </w:rPr>
  </w:style>
  <w:style w:type="paragraph" w:customStyle="1" w:styleId="312">
    <w:name w:val="Основной текст 31"/>
    <w:basedOn w:val="a4"/>
    <w:rsid w:val="006F79FE"/>
    <w:pPr>
      <w:suppressAutoHyphens/>
      <w:spacing w:after="120" w:line="240" w:lineRule="auto"/>
    </w:pPr>
    <w:rPr>
      <w:rFonts w:eastAsia="Times New Roman" w:cs="Times New Roman"/>
      <w:sz w:val="16"/>
      <w:szCs w:val="16"/>
      <w:lang w:eastAsia="ar-SA"/>
    </w:rPr>
  </w:style>
  <w:style w:type="paragraph" w:customStyle="1" w:styleId="1f7">
    <w:name w:val="заголовок 1"/>
    <w:basedOn w:val="a4"/>
    <w:next w:val="a4"/>
    <w:rsid w:val="006F79FE"/>
    <w:pPr>
      <w:keepNext/>
      <w:widowControl w:val="0"/>
      <w:suppressAutoHyphens/>
      <w:spacing w:line="240" w:lineRule="auto"/>
    </w:pPr>
    <w:rPr>
      <w:rFonts w:eastAsia="Times New Roman" w:cs="Times New Roman"/>
      <w:b/>
      <w:szCs w:val="20"/>
      <w:lang w:eastAsia="ar-SA"/>
    </w:rPr>
  </w:style>
  <w:style w:type="paragraph" w:customStyle="1" w:styleId="2a">
    <w:name w:val="çàãîëîâîê 2"/>
    <w:basedOn w:val="a4"/>
    <w:next w:val="a4"/>
    <w:rsid w:val="006F79FE"/>
    <w:pPr>
      <w:keepNext/>
      <w:suppressAutoHyphens/>
      <w:spacing w:line="240" w:lineRule="auto"/>
    </w:pPr>
    <w:rPr>
      <w:rFonts w:eastAsia="Times New Roman" w:cs="Times New Roman"/>
      <w:szCs w:val="20"/>
      <w:lang w:val="en-GB" w:eastAsia="ar-SA"/>
    </w:rPr>
  </w:style>
  <w:style w:type="paragraph" w:customStyle="1" w:styleId="afff1">
    <w:name w:val="Таблица шапка"/>
    <w:basedOn w:val="a4"/>
    <w:rsid w:val="006F79FE"/>
    <w:pPr>
      <w:keepNext/>
      <w:suppressAutoHyphens/>
      <w:spacing w:before="40" w:after="40" w:line="240" w:lineRule="auto"/>
      <w:ind w:left="57" w:right="57"/>
    </w:pPr>
    <w:rPr>
      <w:rFonts w:eastAsia="Times New Roman" w:cs="Times New Roman"/>
      <w:szCs w:val="20"/>
      <w:lang w:eastAsia="ar-SA"/>
    </w:rPr>
  </w:style>
  <w:style w:type="paragraph" w:customStyle="1" w:styleId="afff2">
    <w:name w:val="Таблица текст"/>
    <w:basedOn w:val="a4"/>
    <w:rsid w:val="006F79FE"/>
    <w:pPr>
      <w:suppressAutoHyphens/>
      <w:spacing w:before="40" w:after="40" w:line="240" w:lineRule="auto"/>
      <w:ind w:left="57" w:right="57"/>
    </w:pPr>
    <w:rPr>
      <w:rFonts w:eastAsia="Times New Roman" w:cs="Times New Roman"/>
      <w:szCs w:val="20"/>
      <w:lang w:val="x-none" w:eastAsia="ar-SA"/>
    </w:rPr>
  </w:style>
  <w:style w:type="paragraph" w:customStyle="1" w:styleId="a2">
    <w:name w:val="Пункт"/>
    <w:basedOn w:val="a4"/>
    <w:rsid w:val="006F79FE"/>
    <w:pPr>
      <w:numPr>
        <w:numId w:val="23"/>
      </w:numPr>
      <w:suppressAutoHyphens/>
      <w:spacing w:line="360" w:lineRule="auto"/>
    </w:pPr>
    <w:rPr>
      <w:rFonts w:eastAsia="Times New Roman" w:cs="Times New Roman"/>
      <w:sz w:val="28"/>
      <w:szCs w:val="28"/>
      <w:lang w:val="x-none" w:eastAsia="ar-SA"/>
    </w:rPr>
  </w:style>
  <w:style w:type="paragraph" w:styleId="HTML0">
    <w:name w:val="HTML Preformatted"/>
    <w:basedOn w:val="a4"/>
    <w:link w:val="HTML1"/>
    <w:rsid w:val="006F79FE"/>
    <w:pPr>
      <w:suppressAutoHyphens/>
      <w:spacing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6F79FE"/>
    <w:rPr>
      <w:rFonts w:ascii="Courier New" w:eastAsia="Times New Roman" w:hAnsi="Courier New" w:cs="Courier New"/>
      <w:sz w:val="20"/>
      <w:szCs w:val="20"/>
      <w:lang w:eastAsia="ar-SA"/>
    </w:rPr>
  </w:style>
  <w:style w:type="paragraph" w:styleId="afff3">
    <w:name w:val="footnote text"/>
    <w:basedOn w:val="a4"/>
    <w:link w:val="1f8"/>
    <w:rsid w:val="006F79FE"/>
    <w:pPr>
      <w:suppressAutoHyphens/>
      <w:spacing w:line="360" w:lineRule="auto"/>
      <w:ind w:firstLine="567"/>
    </w:pPr>
    <w:rPr>
      <w:rFonts w:eastAsia="Times New Roman" w:cs="Times New Roman"/>
      <w:szCs w:val="20"/>
      <w:lang w:eastAsia="ar-SA"/>
    </w:rPr>
  </w:style>
  <w:style w:type="character" w:customStyle="1" w:styleId="1f8">
    <w:name w:val="Текст сноски Знак1"/>
    <w:basedOn w:val="a5"/>
    <w:link w:val="afff3"/>
    <w:rsid w:val="006F79FE"/>
    <w:rPr>
      <w:rFonts w:ascii="Times New Roman" w:eastAsia="Times New Roman" w:hAnsi="Times New Roman" w:cs="Times New Roman"/>
      <w:sz w:val="24"/>
      <w:szCs w:val="20"/>
      <w:lang w:eastAsia="ar-SA"/>
    </w:rPr>
  </w:style>
  <w:style w:type="paragraph" w:customStyle="1" w:styleId="2b">
    <w:name w:val="Уровень2"/>
    <w:basedOn w:val="a4"/>
    <w:rsid w:val="006F79FE"/>
    <w:pPr>
      <w:suppressAutoHyphens/>
      <w:spacing w:before="120" w:after="120" w:line="240" w:lineRule="auto"/>
      <w:ind w:firstLine="567"/>
    </w:pPr>
    <w:rPr>
      <w:rFonts w:ascii="Arial" w:eastAsia="Times New Roman" w:hAnsi="Arial" w:cs="Times New Roman"/>
      <w:bCs/>
      <w:iCs/>
      <w:color w:val="000000"/>
      <w:szCs w:val="20"/>
      <w:lang w:eastAsia="ar-SA"/>
    </w:rPr>
  </w:style>
  <w:style w:type="paragraph" w:customStyle="1" w:styleId="38">
    <w:name w:val="Уровень3"/>
    <w:basedOn w:val="2b"/>
    <w:rsid w:val="006F79FE"/>
    <w:pPr>
      <w:ind w:left="2160" w:hanging="180"/>
    </w:pPr>
  </w:style>
  <w:style w:type="paragraph" w:customStyle="1" w:styleId="afff4">
    <w:name w:val="Заголовок статьи"/>
    <w:basedOn w:val="a4"/>
    <w:next w:val="a4"/>
    <w:rsid w:val="006F79FE"/>
    <w:pPr>
      <w:suppressAutoHyphens/>
      <w:autoSpaceDE w:val="0"/>
      <w:spacing w:line="240" w:lineRule="auto"/>
      <w:ind w:left="1612" w:hanging="892"/>
    </w:pPr>
    <w:rPr>
      <w:rFonts w:ascii="Arial" w:eastAsia="Times New Roman" w:hAnsi="Arial" w:cs="Arial"/>
      <w:sz w:val="20"/>
      <w:szCs w:val="20"/>
      <w:lang w:eastAsia="ar-SA"/>
    </w:rPr>
  </w:style>
  <w:style w:type="paragraph" w:customStyle="1" w:styleId="212">
    <w:name w:val="Основной текст с отступом 21"/>
    <w:basedOn w:val="a4"/>
    <w:rsid w:val="006F79FE"/>
    <w:pPr>
      <w:widowControl w:val="0"/>
      <w:suppressAutoHyphens/>
      <w:overflowPunct w:val="0"/>
      <w:autoSpaceDE w:val="0"/>
      <w:spacing w:after="360" w:line="240" w:lineRule="exact"/>
      <w:ind w:firstLine="851"/>
      <w:textAlignment w:val="baseline"/>
    </w:pPr>
    <w:rPr>
      <w:rFonts w:eastAsia="Times New Roman" w:cs="Times New Roman"/>
      <w:szCs w:val="20"/>
      <w:lang w:eastAsia="ar-SA"/>
    </w:rPr>
  </w:style>
  <w:style w:type="paragraph" w:customStyle="1" w:styleId="a3">
    <w:name w:val="А_обычный"/>
    <w:basedOn w:val="a4"/>
    <w:rsid w:val="006F79FE"/>
    <w:pPr>
      <w:numPr>
        <w:numId w:val="26"/>
      </w:numPr>
      <w:suppressAutoHyphens/>
      <w:spacing w:line="240" w:lineRule="auto"/>
    </w:pPr>
    <w:rPr>
      <w:rFonts w:eastAsia="Times New Roman" w:cs="Times New Roman"/>
      <w:szCs w:val="24"/>
      <w:lang w:eastAsia="ar-SA"/>
    </w:rPr>
  </w:style>
  <w:style w:type="paragraph" w:customStyle="1" w:styleId="39">
    <w:name w:val="Стиль3"/>
    <w:basedOn w:val="220"/>
    <w:rsid w:val="006F79FE"/>
    <w:pPr>
      <w:widowControl w:val="0"/>
      <w:ind w:left="1080" w:firstLine="0"/>
      <w:textAlignment w:val="baseline"/>
    </w:pPr>
    <w:rPr>
      <w:szCs w:val="20"/>
    </w:rPr>
  </w:style>
  <w:style w:type="paragraph" w:customStyle="1" w:styleId="1-3">
    <w:name w:val="Текст1-3"/>
    <w:basedOn w:val="a4"/>
    <w:rsid w:val="006F79FE"/>
    <w:pPr>
      <w:suppressAutoHyphens/>
      <w:spacing w:after="60" w:line="288" w:lineRule="auto"/>
    </w:pPr>
    <w:rPr>
      <w:rFonts w:eastAsia="Times New Roman" w:cs="Times New Roman"/>
      <w:szCs w:val="20"/>
      <w:lang w:eastAsia="ar-SA"/>
    </w:rPr>
  </w:style>
  <w:style w:type="paragraph" w:customStyle="1" w:styleId="aHeader">
    <w:name w:val="a_Header"/>
    <w:basedOn w:val="a4"/>
    <w:rsid w:val="006F79FE"/>
    <w:pPr>
      <w:suppressAutoHyphens/>
      <w:spacing w:after="60" w:line="240" w:lineRule="auto"/>
    </w:pPr>
    <w:rPr>
      <w:rFonts w:ascii="Courier New" w:eastAsia="Times New Roman" w:hAnsi="Courier New" w:cs="Times New Roman"/>
      <w:szCs w:val="24"/>
      <w:lang w:eastAsia="ar-SA"/>
    </w:rPr>
  </w:style>
  <w:style w:type="paragraph" w:customStyle="1" w:styleId="1f9">
    <w:name w:val="Текст1"/>
    <w:basedOn w:val="a4"/>
    <w:rsid w:val="006F79FE"/>
    <w:pPr>
      <w:suppressAutoHyphens/>
      <w:spacing w:line="240" w:lineRule="auto"/>
    </w:pPr>
    <w:rPr>
      <w:rFonts w:ascii="Courier New" w:eastAsia="Times New Roman" w:hAnsi="Courier New" w:cs="Times New Roman"/>
      <w:sz w:val="20"/>
      <w:szCs w:val="20"/>
      <w:lang w:eastAsia="ar-SA"/>
    </w:rPr>
  </w:style>
  <w:style w:type="paragraph" w:customStyle="1" w:styleId="1fa">
    <w:name w:val="Цитата1"/>
    <w:basedOn w:val="a4"/>
    <w:rsid w:val="006F79FE"/>
    <w:pPr>
      <w:suppressAutoHyphens/>
      <w:spacing w:line="240" w:lineRule="auto"/>
      <w:ind w:left="-5220" w:right="-105"/>
    </w:pPr>
    <w:rPr>
      <w:rFonts w:eastAsia="Times New Roman" w:cs="Times New Roman"/>
      <w:i/>
      <w:iCs/>
      <w:szCs w:val="24"/>
      <w:lang w:eastAsia="ar-SA"/>
    </w:rPr>
  </w:style>
  <w:style w:type="paragraph" w:styleId="2c">
    <w:name w:val="toc 2"/>
    <w:basedOn w:val="a4"/>
    <w:next w:val="a4"/>
    <w:uiPriority w:val="39"/>
    <w:qFormat/>
    <w:rsid w:val="006F79FE"/>
    <w:pPr>
      <w:suppressAutoHyphens/>
      <w:ind w:left="220"/>
    </w:pPr>
    <w:rPr>
      <w:rFonts w:ascii="Calibri" w:eastAsia="Calibri" w:hAnsi="Calibri" w:cs="Calibri"/>
      <w:smallCaps/>
      <w:sz w:val="20"/>
      <w:szCs w:val="20"/>
      <w:lang w:eastAsia="ar-SA"/>
    </w:rPr>
  </w:style>
  <w:style w:type="paragraph" w:customStyle="1" w:styleId="1fb">
    <w:name w:val="Схема документа1"/>
    <w:basedOn w:val="a4"/>
    <w:rsid w:val="006F79FE"/>
    <w:pPr>
      <w:shd w:val="clear" w:color="auto" w:fill="000080"/>
      <w:suppressAutoHyphens/>
      <w:spacing w:line="240" w:lineRule="auto"/>
    </w:pPr>
    <w:rPr>
      <w:rFonts w:ascii="Tahoma" w:eastAsia="Times New Roman" w:hAnsi="Tahoma" w:cs="Tahoma"/>
      <w:szCs w:val="20"/>
      <w:lang w:eastAsia="ar-SA"/>
    </w:rPr>
  </w:style>
  <w:style w:type="paragraph" w:styleId="1fc">
    <w:name w:val="toc 1"/>
    <w:basedOn w:val="a4"/>
    <w:next w:val="a4"/>
    <w:uiPriority w:val="39"/>
    <w:qFormat/>
    <w:rsid w:val="006F79FE"/>
    <w:pPr>
      <w:tabs>
        <w:tab w:val="right" w:leader="dot" w:pos="10054"/>
      </w:tabs>
      <w:suppressAutoHyphens/>
      <w:spacing w:before="120" w:after="120"/>
    </w:pPr>
    <w:rPr>
      <w:rFonts w:eastAsia="Calibri" w:cs="Times New Roman"/>
      <w:b/>
      <w:bCs/>
      <w:caps/>
      <w:sz w:val="20"/>
      <w:szCs w:val="20"/>
      <w:lang w:eastAsia="ar-SA"/>
    </w:rPr>
  </w:style>
  <w:style w:type="paragraph" w:styleId="3a">
    <w:name w:val="toc 3"/>
    <w:basedOn w:val="a4"/>
    <w:next w:val="a4"/>
    <w:uiPriority w:val="39"/>
    <w:qFormat/>
    <w:rsid w:val="006F79FE"/>
    <w:pPr>
      <w:suppressAutoHyphens/>
      <w:ind w:left="440"/>
    </w:pPr>
    <w:rPr>
      <w:rFonts w:ascii="Calibri" w:eastAsia="Calibri" w:hAnsi="Calibri" w:cs="Calibri"/>
      <w:i/>
      <w:iCs/>
      <w:sz w:val="20"/>
      <w:szCs w:val="20"/>
      <w:lang w:eastAsia="ar-SA"/>
    </w:rPr>
  </w:style>
  <w:style w:type="paragraph" w:styleId="41">
    <w:name w:val="toc 4"/>
    <w:basedOn w:val="a4"/>
    <w:next w:val="a4"/>
    <w:rsid w:val="006F79FE"/>
    <w:pPr>
      <w:suppressAutoHyphens/>
      <w:ind w:left="660"/>
    </w:pPr>
    <w:rPr>
      <w:rFonts w:ascii="Calibri" w:eastAsia="Calibri" w:hAnsi="Calibri" w:cs="Calibri"/>
      <w:sz w:val="18"/>
      <w:szCs w:val="18"/>
      <w:lang w:eastAsia="ar-SA"/>
    </w:rPr>
  </w:style>
  <w:style w:type="paragraph" w:styleId="52">
    <w:name w:val="toc 5"/>
    <w:basedOn w:val="a4"/>
    <w:next w:val="a4"/>
    <w:rsid w:val="006F79FE"/>
    <w:pPr>
      <w:suppressAutoHyphens/>
      <w:ind w:left="880"/>
    </w:pPr>
    <w:rPr>
      <w:rFonts w:ascii="Calibri" w:eastAsia="Calibri" w:hAnsi="Calibri" w:cs="Calibri"/>
      <w:sz w:val="18"/>
      <w:szCs w:val="18"/>
      <w:lang w:eastAsia="ar-SA"/>
    </w:rPr>
  </w:style>
  <w:style w:type="paragraph" w:styleId="61">
    <w:name w:val="toc 6"/>
    <w:basedOn w:val="a4"/>
    <w:next w:val="a4"/>
    <w:rsid w:val="006F79FE"/>
    <w:pPr>
      <w:suppressAutoHyphens/>
      <w:ind w:left="1100"/>
    </w:pPr>
    <w:rPr>
      <w:rFonts w:ascii="Calibri" w:eastAsia="Calibri" w:hAnsi="Calibri" w:cs="Calibri"/>
      <w:sz w:val="18"/>
      <w:szCs w:val="18"/>
      <w:lang w:eastAsia="ar-SA"/>
    </w:rPr>
  </w:style>
  <w:style w:type="paragraph" w:styleId="71">
    <w:name w:val="toc 7"/>
    <w:basedOn w:val="a4"/>
    <w:next w:val="a4"/>
    <w:rsid w:val="006F79FE"/>
    <w:pPr>
      <w:suppressAutoHyphens/>
      <w:ind w:left="1320"/>
    </w:pPr>
    <w:rPr>
      <w:rFonts w:ascii="Calibri" w:eastAsia="Calibri" w:hAnsi="Calibri" w:cs="Calibri"/>
      <w:sz w:val="18"/>
      <w:szCs w:val="18"/>
      <w:lang w:eastAsia="ar-SA"/>
    </w:rPr>
  </w:style>
  <w:style w:type="paragraph" w:styleId="81">
    <w:name w:val="toc 8"/>
    <w:basedOn w:val="a4"/>
    <w:next w:val="a4"/>
    <w:rsid w:val="006F79FE"/>
    <w:pPr>
      <w:suppressAutoHyphens/>
      <w:ind w:left="1540"/>
    </w:pPr>
    <w:rPr>
      <w:rFonts w:ascii="Calibri" w:eastAsia="Calibri" w:hAnsi="Calibri" w:cs="Calibri"/>
      <w:sz w:val="18"/>
      <w:szCs w:val="18"/>
      <w:lang w:eastAsia="ar-SA"/>
    </w:rPr>
  </w:style>
  <w:style w:type="paragraph" w:styleId="91">
    <w:name w:val="toc 9"/>
    <w:basedOn w:val="a4"/>
    <w:next w:val="a4"/>
    <w:rsid w:val="006F79FE"/>
    <w:pPr>
      <w:suppressAutoHyphens/>
      <w:ind w:left="1760"/>
    </w:pPr>
    <w:rPr>
      <w:rFonts w:ascii="Calibri" w:eastAsia="Calibri" w:hAnsi="Calibri" w:cs="Calibri"/>
      <w:sz w:val="18"/>
      <w:szCs w:val="18"/>
      <w:lang w:eastAsia="ar-SA"/>
    </w:rPr>
  </w:style>
  <w:style w:type="paragraph" w:customStyle="1" w:styleId="afff5">
    <w:name w:val="Подраздел"/>
    <w:basedOn w:val="a4"/>
    <w:rsid w:val="006F79FE"/>
    <w:pPr>
      <w:suppressAutoHyphens/>
      <w:spacing w:before="240" w:line="240" w:lineRule="auto"/>
      <w:ind w:left="1701" w:hanging="283"/>
    </w:pPr>
    <w:rPr>
      <w:rFonts w:ascii="PragmaticaTT" w:eastAsia="Times New Roman" w:hAnsi="PragmaticaTT" w:cs="Times New Roman"/>
      <w:szCs w:val="20"/>
      <w:lang w:eastAsia="ar-SA"/>
    </w:rPr>
  </w:style>
  <w:style w:type="paragraph" w:customStyle="1" w:styleId="afff6">
    <w:name w:val="регламент список"/>
    <w:basedOn w:val="3"/>
    <w:rsid w:val="006F79FE"/>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6F79FE"/>
    <w:pPr>
      <w:suppressAutoHyphens/>
      <w:overflowPunct w:val="0"/>
      <w:autoSpaceDE w:val="0"/>
      <w:spacing w:line="240" w:lineRule="auto"/>
      <w:ind w:firstLine="567"/>
    </w:pPr>
    <w:rPr>
      <w:rFonts w:eastAsia="Times New Roman" w:cs="Times New Roman"/>
      <w:bCs/>
      <w:lang w:eastAsia="ar-SA"/>
    </w:rPr>
  </w:style>
  <w:style w:type="paragraph" w:customStyle="1" w:styleId="2d">
    <w:name w:val="Пункт_2"/>
    <w:basedOn w:val="a4"/>
    <w:rsid w:val="006F79FE"/>
    <w:pPr>
      <w:suppressAutoHyphens/>
      <w:spacing w:line="240" w:lineRule="auto"/>
      <w:ind w:left="643" w:hanging="360"/>
    </w:pPr>
    <w:rPr>
      <w:rFonts w:eastAsia="Times New Roman" w:cs="Times New Roman"/>
      <w:sz w:val="28"/>
      <w:szCs w:val="20"/>
      <w:lang w:eastAsia="ar-SA"/>
    </w:rPr>
  </w:style>
  <w:style w:type="paragraph" w:customStyle="1" w:styleId="32">
    <w:name w:val="Пункт_3"/>
    <w:basedOn w:val="a4"/>
    <w:rsid w:val="006F79FE"/>
    <w:pPr>
      <w:numPr>
        <w:numId w:val="32"/>
      </w:numPr>
      <w:suppressAutoHyphens/>
      <w:spacing w:line="240" w:lineRule="auto"/>
    </w:pPr>
    <w:rPr>
      <w:rFonts w:eastAsia="Times New Roman" w:cs="Times New Roman"/>
      <w:sz w:val="28"/>
      <w:szCs w:val="28"/>
      <w:lang w:eastAsia="ar-SA"/>
    </w:rPr>
  </w:style>
  <w:style w:type="paragraph" w:customStyle="1" w:styleId="310">
    <w:name w:val="Маркированный список 31"/>
    <w:basedOn w:val="a4"/>
    <w:rsid w:val="006F79FE"/>
    <w:pPr>
      <w:numPr>
        <w:numId w:val="3"/>
      </w:numPr>
      <w:suppressAutoHyphens/>
      <w:spacing w:line="240" w:lineRule="auto"/>
    </w:pPr>
    <w:rPr>
      <w:rFonts w:eastAsia="Times New Roman" w:cs="Times New Roman"/>
      <w:szCs w:val="24"/>
      <w:lang w:eastAsia="ar-SA"/>
    </w:rPr>
  </w:style>
  <w:style w:type="paragraph" w:customStyle="1" w:styleId="31">
    <w:name w:val="Нумерованный список 31"/>
    <w:basedOn w:val="a4"/>
    <w:rsid w:val="006F79FE"/>
    <w:pPr>
      <w:numPr>
        <w:numId w:val="2"/>
      </w:numPr>
      <w:suppressAutoHyphens/>
      <w:spacing w:line="240" w:lineRule="auto"/>
    </w:pPr>
    <w:rPr>
      <w:rFonts w:eastAsia="Times New Roman" w:cs="Times New Roman"/>
      <w:szCs w:val="24"/>
      <w:lang w:eastAsia="ar-SA"/>
    </w:rPr>
  </w:style>
  <w:style w:type="paragraph" w:customStyle="1" w:styleId="1fd">
    <w:name w:val="Продолжение списка1"/>
    <w:basedOn w:val="a4"/>
    <w:rsid w:val="006F79FE"/>
    <w:pPr>
      <w:suppressAutoHyphens/>
      <w:spacing w:after="120" w:line="240" w:lineRule="auto"/>
      <w:ind w:left="283"/>
    </w:pPr>
    <w:rPr>
      <w:rFonts w:eastAsia="Times New Roman" w:cs="Times New Roman"/>
      <w:szCs w:val="24"/>
      <w:lang w:eastAsia="ar-SA"/>
    </w:rPr>
  </w:style>
  <w:style w:type="paragraph" w:customStyle="1" w:styleId="10">
    <w:name w:val="Нумерованный список1"/>
    <w:basedOn w:val="a4"/>
    <w:rsid w:val="006F79FE"/>
    <w:pPr>
      <w:numPr>
        <w:numId w:val="5"/>
      </w:numPr>
      <w:suppressAutoHyphens/>
      <w:spacing w:line="240" w:lineRule="auto"/>
    </w:pPr>
    <w:rPr>
      <w:rFonts w:eastAsia="Times New Roman" w:cs="Times New Roman"/>
      <w:szCs w:val="24"/>
      <w:lang w:eastAsia="ar-SA"/>
    </w:rPr>
  </w:style>
  <w:style w:type="paragraph" w:customStyle="1" w:styleId="ConsNonformat">
    <w:name w:val="ConsNonformat"/>
    <w:rsid w:val="006F79FE"/>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6F79FE"/>
    <w:pPr>
      <w:pageBreakBefore/>
      <w:suppressAutoHyphens/>
      <w:spacing w:before="120" w:after="120" w:line="240" w:lineRule="auto"/>
    </w:pPr>
    <w:rPr>
      <w:rFonts w:eastAsia="Times New Roman" w:cs="Times New Roman"/>
      <w:i/>
      <w:lang w:eastAsia="ar-SA"/>
    </w:rPr>
  </w:style>
  <w:style w:type="paragraph" w:customStyle="1" w:styleId="02statia2">
    <w:name w:val="02statia2"/>
    <w:basedOn w:val="a4"/>
    <w:rsid w:val="006F79FE"/>
    <w:pPr>
      <w:suppressAutoHyphens/>
      <w:spacing w:before="120" w:line="320" w:lineRule="atLeast"/>
      <w:ind w:left="2020" w:hanging="880"/>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6F79FE"/>
    <w:pPr>
      <w:numPr>
        <w:numId w:val="0"/>
      </w:numPr>
      <w:ind w:left="1134" w:hanging="1134"/>
    </w:pPr>
    <w:rPr>
      <w:bCs/>
      <w:sz w:val="22"/>
      <w:szCs w:val="22"/>
    </w:rPr>
  </w:style>
  <w:style w:type="paragraph" w:customStyle="1" w:styleId="a0">
    <w:name w:val="Подподпункт"/>
    <w:basedOn w:val="afff7"/>
    <w:rsid w:val="006F79FE"/>
    <w:pPr>
      <w:numPr>
        <w:numId w:val="15"/>
      </w:numPr>
    </w:pPr>
  </w:style>
  <w:style w:type="paragraph" w:customStyle="1" w:styleId="afff8">
    <w:name w:val="маркированный"/>
    <w:basedOn w:val="a4"/>
    <w:rsid w:val="006F79FE"/>
    <w:pPr>
      <w:suppressAutoHyphens/>
      <w:spacing w:line="360" w:lineRule="auto"/>
      <w:ind w:left="1701" w:hanging="567"/>
    </w:pPr>
    <w:rPr>
      <w:rFonts w:eastAsia="Times New Roman" w:cs="Times New Roman"/>
      <w:bCs/>
      <w:lang w:eastAsia="ar-SA"/>
    </w:rPr>
  </w:style>
  <w:style w:type="paragraph" w:customStyle="1" w:styleId="afff9">
    <w:name w:val="Ариал"/>
    <w:basedOn w:val="a4"/>
    <w:rsid w:val="006F79FE"/>
    <w:pPr>
      <w:suppressAutoHyphens/>
      <w:spacing w:before="120" w:after="120" w:line="360" w:lineRule="auto"/>
      <w:ind w:firstLine="851"/>
    </w:pPr>
    <w:rPr>
      <w:rFonts w:ascii="Arial" w:eastAsia="Times New Roman" w:hAnsi="Arial" w:cs="Arial"/>
      <w:szCs w:val="24"/>
      <w:lang w:eastAsia="ar-SA"/>
    </w:rPr>
  </w:style>
  <w:style w:type="paragraph" w:styleId="afffa">
    <w:name w:val="List Paragraph"/>
    <w:basedOn w:val="a4"/>
    <w:uiPriority w:val="99"/>
    <w:qFormat/>
    <w:rsid w:val="006F79FE"/>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6F79FE"/>
    <w:pPr>
      <w:numPr>
        <w:numId w:val="4"/>
      </w:numPr>
      <w:suppressAutoHyphens/>
      <w:spacing w:line="240" w:lineRule="auto"/>
    </w:pPr>
    <w:rPr>
      <w:rFonts w:eastAsia="Times New Roman" w:cs="Times New Roman"/>
      <w:szCs w:val="24"/>
      <w:lang w:eastAsia="ar-SA"/>
    </w:rPr>
  </w:style>
  <w:style w:type="paragraph" w:customStyle="1" w:styleId="ConsPlusNonformat">
    <w:name w:val="ConsPlusNonformat"/>
    <w:rsid w:val="006F79FE"/>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6F79FE"/>
    <w:pPr>
      <w:suppressAutoHyphens/>
      <w:spacing w:line="360" w:lineRule="auto"/>
      <w:ind w:firstLine="567"/>
    </w:pPr>
    <w:rPr>
      <w:rFonts w:eastAsia="Times New Roman" w:cs="Times New Roman"/>
      <w:bCs/>
      <w:lang w:eastAsia="ar-SA"/>
    </w:rPr>
  </w:style>
  <w:style w:type="paragraph" w:customStyle="1" w:styleId="afffc">
    <w:name w:val="Ариал Таблица"/>
    <w:basedOn w:val="afff9"/>
    <w:rsid w:val="006F79FE"/>
    <w:pPr>
      <w:widowControl w:val="0"/>
      <w:spacing w:before="0" w:after="0" w:line="240" w:lineRule="auto"/>
      <w:ind w:firstLine="0"/>
      <w:textAlignment w:val="baseline"/>
    </w:pPr>
    <w:rPr>
      <w:szCs w:val="20"/>
    </w:rPr>
  </w:style>
  <w:style w:type="paragraph" w:customStyle="1" w:styleId="afffd">
    <w:name w:val="АриалТабл"/>
    <w:basedOn w:val="afff9"/>
    <w:rsid w:val="006F79FE"/>
    <w:pPr>
      <w:widowControl w:val="0"/>
      <w:spacing w:before="0" w:after="0" w:line="240" w:lineRule="auto"/>
      <w:ind w:firstLine="0"/>
      <w:textAlignment w:val="baseline"/>
    </w:pPr>
  </w:style>
  <w:style w:type="paragraph" w:styleId="afffe">
    <w:name w:val="endnote text"/>
    <w:basedOn w:val="a4"/>
    <w:link w:val="1ff"/>
    <w:rsid w:val="006F79FE"/>
    <w:pPr>
      <w:suppressAutoHyphens/>
      <w:spacing w:line="240" w:lineRule="auto"/>
    </w:pPr>
    <w:rPr>
      <w:rFonts w:eastAsia="Times New Roman" w:cs="Times New Roman"/>
      <w:sz w:val="20"/>
      <w:szCs w:val="20"/>
      <w:lang w:eastAsia="ar-SA"/>
    </w:rPr>
  </w:style>
  <w:style w:type="character" w:customStyle="1" w:styleId="1ff">
    <w:name w:val="Текст концевой сноски Знак1"/>
    <w:basedOn w:val="a5"/>
    <w:link w:val="afffe"/>
    <w:rsid w:val="006F79FE"/>
    <w:rPr>
      <w:rFonts w:ascii="Times New Roman" w:eastAsia="Times New Roman" w:hAnsi="Times New Roman" w:cs="Times New Roman"/>
      <w:sz w:val="20"/>
      <w:szCs w:val="20"/>
      <w:lang w:eastAsia="ar-SA"/>
    </w:rPr>
  </w:style>
  <w:style w:type="paragraph" w:customStyle="1" w:styleId="affff">
    <w:name w:val="Стиль начало"/>
    <w:basedOn w:val="a4"/>
    <w:rsid w:val="006F79FE"/>
    <w:pPr>
      <w:suppressAutoHyphens/>
      <w:spacing w:line="264" w:lineRule="auto"/>
    </w:pPr>
    <w:rPr>
      <w:rFonts w:eastAsia="Times New Roman" w:cs="Times New Roman"/>
      <w:sz w:val="28"/>
      <w:szCs w:val="20"/>
      <w:lang w:eastAsia="ar-SA"/>
    </w:rPr>
  </w:style>
  <w:style w:type="paragraph" w:customStyle="1" w:styleId="Noeeu14">
    <w:name w:val="Noeeu14"/>
    <w:basedOn w:val="a4"/>
    <w:rsid w:val="006F79FE"/>
    <w:pPr>
      <w:suppressAutoHyphens/>
      <w:overflowPunct w:val="0"/>
      <w:autoSpaceDE w:val="0"/>
      <w:spacing w:line="264" w:lineRule="auto"/>
      <w:ind w:firstLine="720"/>
      <w:textAlignment w:val="baseline"/>
    </w:pPr>
    <w:rPr>
      <w:rFonts w:eastAsia="Times New Roman" w:cs="Times New Roman"/>
      <w:sz w:val="28"/>
      <w:szCs w:val="20"/>
      <w:lang w:eastAsia="ar-SA"/>
    </w:rPr>
  </w:style>
  <w:style w:type="paragraph" w:customStyle="1" w:styleId="Style20">
    <w:name w:val="Style20"/>
    <w:basedOn w:val="a4"/>
    <w:rsid w:val="006F79FE"/>
    <w:pPr>
      <w:widowControl w:val="0"/>
      <w:suppressAutoHyphens/>
      <w:autoSpaceDE w:val="0"/>
      <w:spacing w:line="240" w:lineRule="auto"/>
    </w:pPr>
    <w:rPr>
      <w:rFonts w:ascii="Arial" w:eastAsia="Calibri" w:hAnsi="Arial" w:cs="Times New Roman"/>
      <w:szCs w:val="24"/>
      <w:lang w:eastAsia="ar-SA"/>
    </w:rPr>
  </w:style>
  <w:style w:type="paragraph" w:customStyle="1" w:styleId="u">
    <w:name w:val="u"/>
    <w:basedOn w:val="a4"/>
    <w:rsid w:val="006F79FE"/>
    <w:pPr>
      <w:suppressAutoHyphens/>
      <w:spacing w:before="280" w:after="280" w:line="240" w:lineRule="auto"/>
    </w:pPr>
    <w:rPr>
      <w:rFonts w:eastAsia="Times New Roman" w:cs="Times New Roman"/>
      <w:szCs w:val="24"/>
      <w:lang w:eastAsia="ar-SA"/>
    </w:rPr>
  </w:style>
  <w:style w:type="paragraph" w:customStyle="1" w:styleId="affff0">
    <w:name w:val="АриалСписок"/>
    <w:basedOn w:val="a4"/>
    <w:rsid w:val="006F79FE"/>
    <w:pPr>
      <w:widowControl w:val="0"/>
      <w:suppressAutoHyphens/>
      <w:spacing w:line="240" w:lineRule="auto"/>
      <w:ind w:left="1571" w:hanging="360"/>
      <w:textAlignment w:val="baseline"/>
    </w:pPr>
    <w:rPr>
      <w:rFonts w:ascii="Arial" w:eastAsia="Times New Roman" w:hAnsi="Arial" w:cs="Arial"/>
      <w:szCs w:val="24"/>
      <w:lang w:eastAsia="ar-SA"/>
    </w:rPr>
  </w:style>
  <w:style w:type="paragraph" w:customStyle="1" w:styleId="affff1">
    <w:name w:val="Текст таблицы"/>
    <w:basedOn w:val="a4"/>
    <w:rsid w:val="006F79FE"/>
    <w:pPr>
      <w:suppressAutoHyphens/>
      <w:spacing w:before="40" w:after="40" w:line="240" w:lineRule="auto"/>
      <w:ind w:left="57" w:right="57"/>
    </w:pPr>
    <w:rPr>
      <w:rFonts w:eastAsia="Times New Roman" w:cs="Times New Roman"/>
      <w:bCs/>
      <w:szCs w:val="24"/>
      <w:lang w:eastAsia="ar-SA"/>
    </w:rPr>
  </w:style>
  <w:style w:type="paragraph" w:customStyle="1" w:styleId="affff2">
    <w:name w:val="Пункт Знак"/>
    <w:basedOn w:val="a4"/>
    <w:rsid w:val="006F79FE"/>
    <w:pPr>
      <w:suppressAutoHyphens/>
      <w:spacing w:line="360" w:lineRule="auto"/>
      <w:ind w:left="720" w:hanging="720"/>
    </w:pPr>
    <w:rPr>
      <w:rFonts w:eastAsia="Times New Roman" w:cs="Times New Roman"/>
      <w:sz w:val="28"/>
      <w:szCs w:val="20"/>
      <w:lang w:eastAsia="ar-SA"/>
    </w:rPr>
  </w:style>
  <w:style w:type="paragraph" w:customStyle="1" w:styleId="affff3">
    <w:name w:val="Подподподпункт"/>
    <w:basedOn w:val="a4"/>
    <w:rsid w:val="006F79FE"/>
    <w:pPr>
      <w:suppressAutoHyphens/>
      <w:spacing w:line="360" w:lineRule="auto"/>
      <w:ind w:left="1576" w:hanging="1008"/>
    </w:pPr>
    <w:rPr>
      <w:rFonts w:eastAsia="Times New Roman" w:cs="Times New Roman"/>
      <w:sz w:val="28"/>
      <w:szCs w:val="20"/>
      <w:lang w:eastAsia="ar-SA"/>
    </w:rPr>
  </w:style>
  <w:style w:type="paragraph" w:customStyle="1" w:styleId="1ff0">
    <w:name w:val="Пункт1"/>
    <w:basedOn w:val="a4"/>
    <w:rsid w:val="006F79FE"/>
    <w:pPr>
      <w:suppressAutoHyphens/>
      <w:spacing w:before="240" w:line="360" w:lineRule="auto"/>
      <w:ind w:left="453" w:hanging="453"/>
    </w:pPr>
    <w:rPr>
      <w:rFonts w:ascii="Arial" w:eastAsia="Times New Roman" w:hAnsi="Arial" w:cs="Times New Roman"/>
      <w:b/>
      <w:sz w:val="28"/>
      <w:szCs w:val="28"/>
      <w:lang w:eastAsia="ar-SA"/>
    </w:rPr>
  </w:style>
  <w:style w:type="paragraph" w:styleId="affff4">
    <w:name w:val="Revision"/>
    <w:uiPriority w:val="99"/>
    <w:rsid w:val="006F79FE"/>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6F79FE"/>
    <w:pPr>
      <w:suppressAutoHyphens/>
      <w:spacing w:before="120" w:after="120" w:line="240" w:lineRule="auto"/>
      <w:ind w:left="709" w:hanging="709"/>
    </w:pPr>
    <w:rPr>
      <w:rFonts w:ascii="Calibri" w:eastAsia="Times New Roman" w:hAnsi="Calibri" w:cs="Calibri"/>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6F79FE"/>
    <w:pPr>
      <w:numPr>
        <w:numId w:val="6"/>
      </w:numPr>
      <w:suppressAutoHyphens/>
      <w:spacing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6F79FE"/>
    <w:pPr>
      <w:suppressAutoHyphens/>
      <w:spacing w:line="240" w:lineRule="auto"/>
      <w:ind w:firstLine="567"/>
    </w:pPr>
    <w:rPr>
      <w:rFonts w:eastAsia="Times New Roman" w:cs="Times New Roman"/>
      <w:sz w:val="28"/>
      <w:szCs w:val="20"/>
      <w:lang w:eastAsia="ar-SA"/>
    </w:rPr>
  </w:style>
  <w:style w:type="paragraph" w:styleId="affff6">
    <w:name w:val="No Spacing"/>
    <w:uiPriority w:val="1"/>
    <w:qFormat/>
    <w:rsid w:val="006F79FE"/>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6F79FE"/>
    <w:pPr>
      <w:suppressAutoHyphens/>
      <w:overflowPunct w:val="0"/>
      <w:autoSpaceDE w:val="0"/>
      <w:spacing w:line="240" w:lineRule="auto"/>
      <w:textAlignment w:val="baseline"/>
    </w:pPr>
    <w:rPr>
      <w:rFonts w:eastAsia="Times New Roman" w:cs="Times New Roman"/>
      <w:szCs w:val="20"/>
      <w:lang w:eastAsia="ar-SA"/>
    </w:rPr>
  </w:style>
  <w:style w:type="paragraph" w:customStyle="1" w:styleId="affff7">
    <w:name w:val="Абзац договора"/>
    <w:rsid w:val="006F79FE"/>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6F79FE"/>
    <w:pPr>
      <w:suppressAutoHyphens/>
      <w:spacing w:line="240" w:lineRule="auto"/>
      <w:ind w:left="851" w:hanging="851"/>
    </w:pPr>
    <w:rPr>
      <w:rFonts w:eastAsia="Times New Roman" w:cs="Times New Roman"/>
      <w:szCs w:val="24"/>
      <w:lang w:eastAsia="ar-SA"/>
    </w:rPr>
  </w:style>
  <w:style w:type="paragraph" w:customStyle="1" w:styleId="320">
    <w:name w:val="Основной текст с отступом 32"/>
    <w:basedOn w:val="a4"/>
    <w:rsid w:val="006F79FE"/>
    <w:pPr>
      <w:suppressAutoHyphens/>
      <w:spacing w:line="240" w:lineRule="auto"/>
      <w:ind w:left="426"/>
    </w:pPr>
    <w:rPr>
      <w:rFonts w:eastAsia="Times New Roman" w:cs="Calibri"/>
      <w:szCs w:val="24"/>
      <w:lang w:eastAsia="ar-SA"/>
    </w:rPr>
  </w:style>
  <w:style w:type="paragraph" w:styleId="affff8">
    <w:name w:val="Title"/>
    <w:basedOn w:val="a4"/>
    <w:next w:val="affff9"/>
    <w:link w:val="1ff1"/>
    <w:qFormat/>
    <w:rsid w:val="006F79FE"/>
    <w:pPr>
      <w:suppressAutoHyphens/>
      <w:spacing w:before="240" w:after="60" w:line="240" w:lineRule="auto"/>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6F79FE"/>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6F79FE"/>
    <w:pPr>
      <w:suppressAutoHyphens/>
      <w:spacing w:after="60"/>
    </w:pPr>
    <w:rPr>
      <w:rFonts w:ascii="Cambria" w:eastAsia="Times New Roman" w:hAnsi="Cambria" w:cs="Times New Roman"/>
      <w:szCs w:val="24"/>
      <w:lang w:eastAsia="ar-SA"/>
    </w:rPr>
  </w:style>
  <w:style w:type="character" w:customStyle="1" w:styleId="1ff2">
    <w:name w:val="Подзаголовок Знак1"/>
    <w:basedOn w:val="a5"/>
    <w:link w:val="affff9"/>
    <w:rsid w:val="006F79FE"/>
    <w:rPr>
      <w:rFonts w:ascii="Cambria" w:eastAsia="Times New Roman" w:hAnsi="Cambria" w:cs="Times New Roman"/>
      <w:sz w:val="24"/>
      <w:szCs w:val="24"/>
      <w:lang w:eastAsia="ar-SA"/>
    </w:rPr>
  </w:style>
  <w:style w:type="paragraph" w:customStyle="1" w:styleId="Style3">
    <w:name w:val="Style3"/>
    <w:basedOn w:val="a4"/>
    <w:rsid w:val="006F79FE"/>
    <w:pPr>
      <w:widowControl w:val="0"/>
      <w:suppressAutoHyphens/>
      <w:autoSpaceDE w:val="0"/>
      <w:spacing w:line="317" w:lineRule="exact"/>
    </w:pPr>
    <w:rPr>
      <w:rFonts w:eastAsia="Times New Roman" w:cs="Times New Roman"/>
      <w:szCs w:val="24"/>
      <w:lang w:eastAsia="ar-SA"/>
    </w:rPr>
  </w:style>
  <w:style w:type="paragraph" w:customStyle="1" w:styleId="Style4">
    <w:name w:val="Style4"/>
    <w:basedOn w:val="a4"/>
    <w:rsid w:val="006F79FE"/>
    <w:pPr>
      <w:widowControl w:val="0"/>
      <w:suppressAutoHyphens/>
      <w:autoSpaceDE w:val="0"/>
      <w:spacing w:line="461" w:lineRule="exact"/>
      <w:ind w:firstLine="677"/>
    </w:pPr>
    <w:rPr>
      <w:rFonts w:eastAsia="Times New Roman" w:cs="Times New Roman"/>
      <w:szCs w:val="24"/>
      <w:lang w:eastAsia="ar-SA"/>
    </w:rPr>
  </w:style>
  <w:style w:type="paragraph" w:customStyle="1" w:styleId="Style5">
    <w:name w:val="Style5"/>
    <w:basedOn w:val="a4"/>
    <w:rsid w:val="006F79FE"/>
    <w:pPr>
      <w:widowControl w:val="0"/>
      <w:suppressAutoHyphens/>
      <w:autoSpaceDE w:val="0"/>
      <w:spacing w:line="240" w:lineRule="auto"/>
    </w:pPr>
    <w:rPr>
      <w:rFonts w:eastAsia="Times New Roman" w:cs="Times New Roman"/>
      <w:szCs w:val="24"/>
      <w:lang w:eastAsia="ar-SA"/>
    </w:rPr>
  </w:style>
  <w:style w:type="paragraph" w:customStyle="1" w:styleId="Style6">
    <w:name w:val="Style6"/>
    <w:basedOn w:val="a4"/>
    <w:rsid w:val="006F79FE"/>
    <w:pPr>
      <w:widowControl w:val="0"/>
      <w:suppressAutoHyphens/>
      <w:autoSpaceDE w:val="0"/>
      <w:spacing w:line="454" w:lineRule="exact"/>
    </w:pPr>
    <w:rPr>
      <w:rFonts w:eastAsia="Times New Roman" w:cs="Times New Roman"/>
      <w:szCs w:val="24"/>
      <w:lang w:eastAsia="ar-SA"/>
    </w:rPr>
  </w:style>
  <w:style w:type="paragraph" w:customStyle="1" w:styleId="Style1">
    <w:name w:val="Style1"/>
    <w:basedOn w:val="a4"/>
    <w:rsid w:val="006F79FE"/>
    <w:pPr>
      <w:widowControl w:val="0"/>
      <w:suppressAutoHyphens/>
      <w:autoSpaceDE w:val="0"/>
      <w:spacing w:line="322" w:lineRule="exact"/>
      <w:ind w:hanging="883"/>
    </w:pPr>
    <w:rPr>
      <w:rFonts w:eastAsia="Times New Roman" w:cs="Times New Roman"/>
      <w:szCs w:val="24"/>
      <w:lang w:eastAsia="ar-SA"/>
    </w:rPr>
  </w:style>
  <w:style w:type="paragraph" w:customStyle="1" w:styleId="Style10">
    <w:name w:val="Style10"/>
    <w:basedOn w:val="a4"/>
    <w:rsid w:val="006F79FE"/>
    <w:pPr>
      <w:widowControl w:val="0"/>
      <w:suppressAutoHyphens/>
      <w:autoSpaceDE w:val="0"/>
      <w:spacing w:line="269" w:lineRule="exact"/>
      <w:ind w:firstLine="706"/>
    </w:pPr>
    <w:rPr>
      <w:rFonts w:eastAsia="Times New Roman" w:cs="Times New Roman"/>
      <w:szCs w:val="24"/>
      <w:lang w:eastAsia="ar-SA"/>
    </w:rPr>
  </w:style>
  <w:style w:type="paragraph" w:customStyle="1" w:styleId="Style18">
    <w:name w:val="Style18"/>
    <w:basedOn w:val="a4"/>
    <w:rsid w:val="006F79FE"/>
    <w:pPr>
      <w:widowControl w:val="0"/>
      <w:suppressAutoHyphens/>
      <w:autoSpaceDE w:val="0"/>
      <w:spacing w:line="276" w:lineRule="exact"/>
      <w:ind w:firstLine="749"/>
    </w:pPr>
    <w:rPr>
      <w:rFonts w:eastAsia="Times New Roman" w:cs="Times New Roman"/>
      <w:szCs w:val="24"/>
      <w:lang w:eastAsia="ar-SA"/>
    </w:rPr>
  </w:style>
  <w:style w:type="paragraph" w:customStyle="1" w:styleId="2e">
    <w:name w:val="Пункт2"/>
    <w:basedOn w:val="a2"/>
    <w:rsid w:val="006F79FE"/>
    <w:pPr>
      <w:keepNext/>
      <w:numPr>
        <w:numId w:val="0"/>
      </w:numPr>
      <w:spacing w:before="240" w:after="120" w:line="240" w:lineRule="auto"/>
      <w:jc w:val="left"/>
    </w:pPr>
    <w:rPr>
      <w:b/>
      <w:szCs w:val="20"/>
    </w:rPr>
  </w:style>
  <w:style w:type="paragraph" w:customStyle="1" w:styleId="Body1">
    <w:name w:val="*Body 1"/>
    <w:rsid w:val="006F79FE"/>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6F79FE"/>
    <w:pPr>
      <w:spacing w:after="120"/>
    </w:pPr>
    <w:rPr>
      <w:rFonts w:ascii="Times New Roman" w:hAnsi="Times New Roman" w:cs="Times New Roman"/>
      <w:b/>
      <w:smallCaps/>
      <w:sz w:val="32"/>
      <w:lang w:val="en-US"/>
    </w:rPr>
  </w:style>
  <w:style w:type="paragraph" w:customStyle="1" w:styleId="Tablebodytext">
    <w:name w:val="*Table body text"/>
    <w:basedOn w:val="a4"/>
    <w:rsid w:val="006F79FE"/>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6F79FE"/>
    <w:pPr>
      <w:suppressAutoHyphens/>
      <w:spacing w:before="280" w:after="280" w:line="240" w:lineRule="auto"/>
    </w:pPr>
    <w:rPr>
      <w:rFonts w:eastAsia="Times New Roman" w:cs="Times New Roman"/>
      <w:color w:val="000000"/>
      <w:szCs w:val="24"/>
      <w:lang w:eastAsia="ar-SA"/>
    </w:rPr>
  </w:style>
  <w:style w:type="paragraph" w:customStyle="1" w:styleId="1ff3">
    <w:name w:val="Абзац списка1"/>
    <w:basedOn w:val="a4"/>
    <w:rsid w:val="006F79FE"/>
    <w:pPr>
      <w:suppressAutoHyphens/>
      <w:spacing w:before="120" w:after="120" w:line="240" w:lineRule="auto"/>
      <w:ind w:left="720" w:firstLine="567"/>
    </w:pPr>
    <w:rPr>
      <w:rFonts w:eastAsia="Times New Roman" w:cs="Times New Roman"/>
      <w:lang w:val="en-US" w:eastAsia="ar-SA"/>
    </w:rPr>
  </w:style>
  <w:style w:type="paragraph" w:customStyle="1" w:styleId="affffa">
    <w:name w:val="Содержание"/>
    <w:basedOn w:val="a4"/>
    <w:rsid w:val="006F79FE"/>
    <w:pPr>
      <w:suppressAutoHyphens/>
      <w:spacing w:line="240" w:lineRule="auto"/>
    </w:pPr>
    <w:rPr>
      <w:rFonts w:eastAsia="Times New Roman" w:cs="Times New Roman"/>
      <w:bCs/>
      <w:lang w:val="en-US" w:eastAsia="ar-SA"/>
    </w:rPr>
  </w:style>
  <w:style w:type="paragraph" w:customStyle="1" w:styleId="1ff4">
    <w:name w:val="Маркированный список1"/>
    <w:basedOn w:val="a4"/>
    <w:rsid w:val="006F79FE"/>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6F79FE"/>
    <w:pPr>
      <w:numPr>
        <w:numId w:val="11"/>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6F79FE"/>
    <w:pPr>
      <w:spacing w:before="120"/>
      <w:ind w:left="0"/>
    </w:pPr>
    <w:rPr>
      <w:rFonts w:cs="Arial"/>
    </w:rPr>
  </w:style>
  <w:style w:type="paragraph" w:customStyle="1" w:styleId="30">
    <w:name w:val="Гринатом_3"/>
    <w:basedOn w:val="afffa"/>
    <w:rsid w:val="006F79FE"/>
    <w:pPr>
      <w:numPr>
        <w:numId w:val="30"/>
      </w:numPr>
      <w:tabs>
        <w:tab w:val="left" w:pos="629"/>
      </w:tabs>
      <w:spacing w:before="120"/>
    </w:pPr>
    <w:rPr>
      <w:rFonts w:ascii="Arial" w:hAnsi="Arial" w:cs="Arial"/>
      <w:lang w:val="x-none"/>
    </w:rPr>
  </w:style>
  <w:style w:type="paragraph" w:customStyle="1" w:styleId="Version">
    <w:name w:val="Version"/>
    <w:basedOn w:val="affff8"/>
    <w:rsid w:val="006F79FE"/>
    <w:pPr>
      <w:spacing w:line="276" w:lineRule="auto"/>
      <w:ind w:firstLine="709"/>
    </w:pPr>
    <w:rPr>
      <w:rFonts w:ascii="Cambria" w:hAnsi="Cambria" w:cs="Cambria"/>
      <w:bCs/>
      <w:szCs w:val="32"/>
      <w:lang w:val="ru-RU"/>
    </w:rPr>
  </w:style>
  <w:style w:type="paragraph" w:customStyle="1" w:styleId="EKCToCHeader">
    <w:name w:val="EKC ToC Header"/>
    <w:basedOn w:val="a4"/>
    <w:rsid w:val="006F79FE"/>
    <w:pPr>
      <w:suppressAutoHyphens/>
      <w:spacing w:before="240" w:after="60" w:line="240" w:lineRule="auto"/>
      <w:ind w:firstLine="709"/>
    </w:pPr>
    <w:rPr>
      <w:rFonts w:eastAsia="Times New Roman" w:cs="Times New Roman"/>
      <w:b/>
      <w:sz w:val="40"/>
      <w:lang w:val="en-ZA" w:eastAsia="ar-SA"/>
    </w:rPr>
  </w:style>
  <w:style w:type="paragraph" w:customStyle="1" w:styleId="TableText0">
    <w:name w:val="Table Text"/>
    <w:rsid w:val="006F79FE"/>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6F79FE"/>
    <w:pPr>
      <w:keepLines/>
      <w:spacing w:before="120" w:after="120"/>
    </w:pPr>
    <w:rPr>
      <w:rFonts w:ascii="Book Antiqua" w:hAnsi="Book Antiqua" w:cs="Book Antiqua"/>
      <w:b/>
      <w:color w:val="auto"/>
      <w:sz w:val="16"/>
      <w:lang w:val="ru-RU"/>
    </w:rPr>
  </w:style>
  <w:style w:type="paragraph" w:styleId="affffb">
    <w:name w:val="TOC Heading"/>
    <w:basedOn w:val="a4"/>
    <w:next w:val="a4"/>
    <w:uiPriority w:val="39"/>
    <w:qFormat/>
    <w:rsid w:val="006F79FE"/>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6F79FE"/>
    <w:pPr>
      <w:numPr>
        <w:numId w:val="9"/>
      </w:numPr>
      <w:suppressAutoHyphens/>
      <w:spacing w:before="120" w:after="120"/>
    </w:pPr>
    <w:rPr>
      <w:rFonts w:ascii="Arial" w:eastAsia="Calibri" w:hAnsi="Arial" w:cs="Times New Roman"/>
      <w:lang w:eastAsia="ar-SA"/>
    </w:rPr>
  </w:style>
  <w:style w:type="paragraph" w:customStyle="1" w:styleId="affffc">
    <w:name w:val="Пункт договора"/>
    <w:basedOn w:val="a4"/>
    <w:rsid w:val="006F79FE"/>
    <w:pPr>
      <w:tabs>
        <w:tab w:val="num" w:pos="0"/>
      </w:tabs>
      <w:suppressAutoHyphens/>
      <w:spacing w:before="120" w:after="120"/>
      <w:ind w:left="1406" w:hanging="1406"/>
    </w:pPr>
    <w:rPr>
      <w:rFonts w:ascii="Arial" w:eastAsia="Calibri" w:hAnsi="Arial" w:cs="Times New Roman"/>
      <w:lang w:eastAsia="ar-SA"/>
    </w:rPr>
  </w:style>
  <w:style w:type="paragraph" w:customStyle="1" w:styleId="xl121">
    <w:name w:val="xl121"/>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3">
    <w:name w:val="xl123"/>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4">
    <w:name w:val="xl124"/>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5">
    <w:name w:val="xl125"/>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6">
    <w:name w:val="xl12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7">
    <w:name w:val="xl12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9">
    <w:name w:val="xl12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0">
    <w:name w:val="xl130"/>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3">
    <w:name w:val="xl13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5">
    <w:name w:val="xl13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6">
    <w:name w:val="xl13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0">
    <w:name w:val="xl14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2">
    <w:name w:val="xl14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3">
    <w:name w:val="xl143"/>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6">
    <w:name w:val="xl14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8">
    <w:name w:val="xl14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9">
    <w:name w:val="xl149"/>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2">
    <w:name w:val="xl15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6">
    <w:name w:val="xl15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9">
    <w:name w:val="xl15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1">
    <w:name w:val="xl16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2">
    <w:name w:val="xl16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4">
    <w:name w:val="xl164"/>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7">
    <w:name w:val="xl16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8">
    <w:name w:val="xl168"/>
    <w:basedOn w:val="a4"/>
    <w:rsid w:val="006F79FE"/>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6F79FE"/>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6F79FE"/>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6F79FE"/>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5">
    <w:name w:val="xl175"/>
    <w:basedOn w:val="a4"/>
    <w:rsid w:val="006F79FE"/>
    <w:pPr>
      <w:shd w:val="clear" w:color="auto" w:fill="C0C0C0"/>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76">
    <w:name w:val="xl176"/>
    <w:basedOn w:val="a4"/>
    <w:rsid w:val="006F79FE"/>
    <w:pPr>
      <w:shd w:val="clear" w:color="auto" w:fill="C0C0C0"/>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77">
    <w:name w:val="xl177"/>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8">
    <w:name w:val="xl178"/>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9">
    <w:name w:val="xl179"/>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0">
    <w:name w:val="xl180"/>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1">
    <w:name w:val="xl181"/>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2">
    <w:name w:val="xl182"/>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3">
    <w:name w:val="xl183"/>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4">
    <w:name w:val="xl184"/>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5">
    <w:name w:val="xl185"/>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6">
    <w:name w:val="xl186"/>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7">
    <w:name w:val="xl187"/>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9">
    <w:name w:val="xl189"/>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0">
    <w:name w:val="xl19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1">
    <w:name w:val="xl19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2">
    <w:name w:val="xl19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3">
    <w:name w:val="xl19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4">
    <w:name w:val="xl19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5">
    <w:name w:val="xl19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6">
    <w:name w:val="xl19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7">
    <w:name w:val="xl19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8">
    <w:name w:val="xl19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9">
    <w:name w:val="xl19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1">
    <w:name w:val="xl20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2">
    <w:name w:val="xl20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3">
    <w:name w:val="xl203"/>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4">
    <w:name w:val="xl204"/>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5">
    <w:name w:val="xl20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6">
    <w:name w:val="xl20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08">
    <w:name w:val="xl208"/>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09">
    <w:name w:val="xl209"/>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10">
    <w:name w:val="xl210"/>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11">
    <w:name w:val="xl211"/>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3">
    <w:name w:val="xl213"/>
    <w:basedOn w:val="a4"/>
    <w:rsid w:val="006F79FE"/>
    <w:pPr>
      <w:suppressAutoHyphens/>
      <w:spacing w:before="280" w:after="280" w:line="240" w:lineRule="auto"/>
    </w:pPr>
    <w:rPr>
      <w:rFonts w:eastAsia="Times New Roman" w:cs="Times New Roman"/>
      <w:szCs w:val="24"/>
      <w:lang w:eastAsia="ar-SA"/>
    </w:rPr>
  </w:style>
  <w:style w:type="paragraph" w:customStyle="1" w:styleId="xl214">
    <w:name w:val="xl214"/>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5">
    <w:name w:val="xl215"/>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6">
    <w:name w:val="xl216"/>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7">
    <w:name w:val="xl217"/>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8">
    <w:name w:val="xl218"/>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9">
    <w:name w:val="xl219"/>
    <w:basedOn w:val="a4"/>
    <w:rsid w:val="006F79FE"/>
    <w:pPr>
      <w:suppressAutoHyphens/>
      <w:spacing w:before="280" w:after="280" w:line="240" w:lineRule="auto"/>
      <w:textAlignment w:val="center"/>
    </w:pPr>
    <w:rPr>
      <w:rFonts w:eastAsia="Times New Roman" w:cs="Times New Roman"/>
      <w:szCs w:val="24"/>
      <w:lang w:eastAsia="ar-SA"/>
    </w:rPr>
  </w:style>
  <w:style w:type="paragraph" w:customStyle="1" w:styleId="xl220">
    <w:name w:val="xl220"/>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6F79FE"/>
    <w:pPr>
      <w:suppressAutoHyphens/>
      <w:spacing w:before="280" w:after="280" w:line="240" w:lineRule="auto"/>
    </w:pPr>
    <w:rPr>
      <w:rFonts w:eastAsia="Times New Roman" w:cs="Times New Roman"/>
      <w:szCs w:val="24"/>
      <w:lang w:eastAsia="ar-SA"/>
    </w:rPr>
  </w:style>
  <w:style w:type="paragraph" w:customStyle="1" w:styleId="xl222">
    <w:name w:val="xl222"/>
    <w:basedOn w:val="a4"/>
    <w:rsid w:val="006F79FE"/>
    <w:pPr>
      <w:suppressAutoHyphens/>
      <w:spacing w:before="280" w:after="280" w:line="240" w:lineRule="auto"/>
    </w:pPr>
    <w:rPr>
      <w:rFonts w:eastAsia="Times New Roman" w:cs="Times New Roman"/>
      <w:szCs w:val="24"/>
      <w:lang w:eastAsia="ar-SA"/>
    </w:rPr>
  </w:style>
  <w:style w:type="paragraph" w:customStyle="1" w:styleId="xl223">
    <w:name w:val="xl223"/>
    <w:basedOn w:val="a4"/>
    <w:rsid w:val="006F79FE"/>
    <w:pPr>
      <w:suppressAutoHyphens/>
      <w:spacing w:before="280" w:after="280" w:line="240" w:lineRule="auto"/>
    </w:pPr>
    <w:rPr>
      <w:rFonts w:eastAsia="Times New Roman" w:cs="Times New Roman"/>
      <w:szCs w:val="24"/>
      <w:lang w:eastAsia="ar-SA"/>
    </w:rPr>
  </w:style>
  <w:style w:type="paragraph" w:customStyle="1" w:styleId="xl224">
    <w:name w:val="xl224"/>
    <w:basedOn w:val="a4"/>
    <w:rsid w:val="006F79FE"/>
    <w:pPr>
      <w:suppressAutoHyphens/>
      <w:spacing w:before="280" w:after="280" w:line="240" w:lineRule="auto"/>
    </w:pPr>
    <w:rPr>
      <w:rFonts w:eastAsia="Times New Roman" w:cs="Times New Roman"/>
      <w:szCs w:val="24"/>
      <w:lang w:eastAsia="ar-SA"/>
    </w:rPr>
  </w:style>
  <w:style w:type="paragraph" w:customStyle="1" w:styleId="xl225">
    <w:name w:val="xl225"/>
    <w:basedOn w:val="a4"/>
    <w:rsid w:val="006F79FE"/>
    <w:pPr>
      <w:suppressAutoHyphens/>
      <w:spacing w:before="280" w:after="280" w:line="240" w:lineRule="auto"/>
    </w:pPr>
    <w:rPr>
      <w:rFonts w:eastAsia="Times New Roman" w:cs="Times New Roman"/>
      <w:szCs w:val="24"/>
      <w:lang w:eastAsia="ar-SA"/>
    </w:rPr>
  </w:style>
  <w:style w:type="paragraph" w:customStyle="1" w:styleId="xl226">
    <w:name w:val="xl226"/>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27">
    <w:name w:val="xl227"/>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29">
    <w:name w:val="xl229"/>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1">
    <w:name w:val="xl231"/>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2">
    <w:name w:val="xl232"/>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3">
    <w:name w:val="xl233"/>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4">
    <w:name w:val="xl234"/>
    <w:basedOn w:val="a4"/>
    <w:rsid w:val="006F79FE"/>
    <w:pPr>
      <w:suppressAutoHyphens/>
      <w:spacing w:before="280" w:after="280" w:line="240" w:lineRule="auto"/>
      <w:textAlignment w:val="top"/>
    </w:pPr>
    <w:rPr>
      <w:rFonts w:eastAsia="Times New Roman" w:cs="Times New Roman"/>
      <w:szCs w:val="24"/>
      <w:lang w:eastAsia="ar-SA"/>
    </w:rPr>
  </w:style>
  <w:style w:type="paragraph" w:styleId="1ff5">
    <w:name w:val="index 1"/>
    <w:basedOn w:val="a4"/>
    <w:next w:val="a4"/>
    <w:rsid w:val="006F79FE"/>
    <w:pPr>
      <w:suppressAutoHyphens/>
      <w:spacing w:after="120" w:line="240" w:lineRule="auto"/>
      <w:ind w:left="200" w:hanging="200"/>
    </w:pPr>
    <w:rPr>
      <w:rFonts w:eastAsia="Times New Roman" w:cs="Times New Roman"/>
      <w:color w:val="000000"/>
      <w:kern w:val="1"/>
      <w:lang w:val="en-US" w:eastAsia="ar-SA"/>
    </w:rPr>
  </w:style>
  <w:style w:type="paragraph" w:styleId="2f0">
    <w:name w:val="index 2"/>
    <w:basedOn w:val="a4"/>
    <w:next w:val="a4"/>
    <w:rsid w:val="006F79FE"/>
    <w:pPr>
      <w:suppressAutoHyphens/>
      <w:spacing w:after="120" w:line="240" w:lineRule="auto"/>
      <w:ind w:left="400" w:hanging="200"/>
    </w:pPr>
    <w:rPr>
      <w:rFonts w:eastAsia="Times New Roman" w:cs="Times New Roman"/>
      <w:color w:val="000000"/>
      <w:kern w:val="1"/>
      <w:lang w:val="en-US" w:eastAsia="ar-SA"/>
    </w:rPr>
  </w:style>
  <w:style w:type="paragraph" w:styleId="3b">
    <w:name w:val="index 3"/>
    <w:basedOn w:val="a4"/>
    <w:next w:val="a4"/>
    <w:rsid w:val="006F79FE"/>
    <w:pPr>
      <w:suppressAutoHyphens/>
      <w:spacing w:after="120" w:line="240" w:lineRule="auto"/>
      <w:ind w:left="600" w:hanging="200"/>
    </w:pPr>
    <w:rPr>
      <w:rFonts w:eastAsia="Times New Roman" w:cs="Times New Roman"/>
      <w:color w:val="000000"/>
      <w:kern w:val="1"/>
      <w:lang w:val="en-US" w:eastAsia="ar-SA"/>
    </w:rPr>
  </w:style>
  <w:style w:type="paragraph" w:customStyle="1" w:styleId="410">
    <w:name w:val="Указатель 41"/>
    <w:basedOn w:val="a4"/>
    <w:next w:val="a4"/>
    <w:rsid w:val="006F79FE"/>
    <w:pPr>
      <w:suppressAutoHyphens/>
      <w:spacing w:after="120" w:line="240" w:lineRule="auto"/>
      <w:ind w:left="800" w:hanging="200"/>
    </w:pPr>
    <w:rPr>
      <w:rFonts w:eastAsia="Times New Roman" w:cs="Times New Roman"/>
      <w:color w:val="000000"/>
      <w:kern w:val="1"/>
      <w:lang w:val="en-US" w:eastAsia="ar-SA"/>
    </w:rPr>
  </w:style>
  <w:style w:type="paragraph" w:customStyle="1" w:styleId="510">
    <w:name w:val="Указатель 51"/>
    <w:basedOn w:val="a4"/>
    <w:next w:val="a4"/>
    <w:rsid w:val="006F79FE"/>
    <w:pPr>
      <w:suppressAutoHyphens/>
      <w:spacing w:after="120" w:line="240" w:lineRule="auto"/>
      <w:ind w:left="1000" w:hanging="200"/>
    </w:pPr>
    <w:rPr>
      <w:rFonts w:eastAsia="Times New Roman" w:cs="Times New Roman"/>
      <w:color w:val="000000"/>
      <w:kern w:val="1"/>
      <w:lang w:val="en-US" w:eastAsia="ar-SA"/>
    </w:rPr>
  </w:style>
  <w:style w:type="paragraph" w:customStyle="1" w:styleId="610">
    <w:name w:val="Указатель 61"/>
    <w:basedOn w:val="a4"/>
    <w:next w:val="a4"/>
    <w:rsid w:val="006F79FE"/>
    <w:pPr>
      <w:suppressAutoHyphens/>
      <w:spacing w:after="120" w:line="240" w:lineRule="auto"/>
      <w:ind w:left="1200" w:hanging="200"/>
    </w:pPr>
    <w:rPr>
      <w:rFonts w:eastAsia="Times New Roman" w:cs="Times New Roman"/>
      <w:color w:val="000000"/>
      <w:kern w:val="1"/>
      <w:lang w:val="en-US" w:eastAsia="ar-SA"/>
    </w:rPr>
  </w:style>
  <w:style w:type="paragraph" w:customStyle="1" w:styleId="710">
    <w:name w:val="Указатель 71"/>
    <w:basedOn w:val="a4"/>
    <w:next w:val="a4"/>
    <w:rsid w:val="006F79FE"/>
    <w:pPr>
      <w:suppressAutoHyphens/>
      <w:spacing w:after="120" w:line="240" w:lineRule="auto"/>
      <w:ind w:left="1400" w:hanging="200"/>
    </w:pPr>
    <w:rPr>
      <w:rFonts w:eastAsia="Times New Roman" w:cs="Times New Roman"/>
      <w:color w:val="000000"/>
      <w:kern w:val="1"/>
      <w:lang w:val="en-US" w:eastAsia="ar-SA"/>
    </w:rPr>
  </w:style>
  <w:style w:type="paragraph" w:customStyle="1" w:styleId="810">
    <w:name w:val="Указатель 81"/>
    <w:basedOn w:val="a4"/>
    <w:next w:val="a4"/>
    <w:rsid w:val="006F79FE"/>
    <w:pPr>
      <w:suppressAutoHyphens/>
      <w:spacing w:after="120" w:line="240" w:lineRule="auto"/>
      <w:ind w:left="1600" w:hanging="200"/>
    </w:pPr>
    <w:rPr>
      <w:rFonts w:eastAsia="Times New Roman" w:cs="Times New Roman"/>
      <w:color w:val="000000"/>
      <w:kern w:val="1"/>
      <w:lang w:val="en-US" w:eastAsia="ar-SA"/>
    </w:rPr>
  </w:style>
  <w:style w:type="paragraph" w:customStyle="1" w:styleId="910">
    <w:name w:val="Указатель 91"/>
    <w:basedOn w:val="a4"/>
    <w:next w:val="a4"/>
    <w:rsid w:val="006F79FE"/>
    <w:pPr>
      <w:suppressAutoHyphens/>
      <w:spacing w:after="120" w:line="240" w:lineRule="auto"/>
      <w:ind w:left="1800" w:hanging="200"/>
    </w:pPr>
    <w:rPr>
      <w:rFonts w:eastAsia="Times New Roman" w:cs="Times New Roman"/>
      <w:color w:val="000000"/>
      <w:kern w:val="1"/>
      <w:lang w:val="en-US" w:eastAsia="ar-SA"/>
    </w:rPr>
  </w:style>
  <w:style w:type="paragraph" w:styleId="affffd">
    <w:name w:val="index heading"/>
    <w:basedOn w:val="a4"/>
    <w:next w:val="1ff5"/>
    <w:rsid w:val="006F79FE"/>
    <w:pPr>
      <w:suppressAutoHyphens/>
      <w:spacing w:after="120" w:line="240" w:lineRule="auto"/>
    </w:pPr>
    <w:rPr>
      <w:rFonts w:eastAsia="Times New Roman" w:cs="Times New Roman"/>
      <w:color w:val="000000"/>
      <w:kern w:val="1"/>
      <w:lang w:val="en-US" w:eastAsia="ar-SA"/>
    </w:rPr>
  </w:style>
  <w:style w:type="paragraph" w:customStyle="1" w:styleId="Header1">
    <w:name w:val="*Header 1"/>
    <w:next w:val="Body1"/>
    <w:rsid w:val="006F79FE"/>
    <w:pPr>
      <w:numPr>
        <w:numId w:val="33"/>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6F79FE"/>
    <w:pPr>
      <w:numPr>
        <w:numId w:val="10"/>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6F79FE"/>
    <w:pPr>
      <w:numPr>
        <w:numId w:val="0"/>
      </w:numPr>
      <w:spacing w:after="240" w:line="240" w:lineRule="exact"/>
    </w:pPr>
    <w:rPr>
      <w:b w:val="0"/>
      <w:bCs w:val="0"/>
      <w:sz w:val="24"/>
      <w:szCs w:val="24"/>
    </w:rPr>
  </w:style>
  <w:style w:type="paragraph" w:customStyle="1" w:styleId="Bullet2">
    <w:name w:val="*Bullet 2"/>
    <w:rsid w:val="006F79FE"/>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6F79FE"/>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6F79FE"/>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6F79FE"/>
    <w:pPr>
      <w:spacing w:after="0"/>
    </w:pPr>
    <w:rPr>
      <w:color w:val="000000"/>
      <w:kern w:val="1"/>
      <w:szCs w:val="22"/>
    </w:rPr>
  </w:style>
  <w:style w:type="paragraph" w:customStyle="1" w:styleId="AuthorName">
    <w:name w:val="*Author Name"/>
    <w:basedOn w:val="Body1"/>
    <w:rsid w:val="006F79FE"/>
    <w:pPr>
      <w:spacing w:after="0"/>
    </w:pPr>
    <w:rPr>
      <w:b/>
      <w:bCs/>
      <w:color w:val="000000"/>
      <w:kern w:val="1"/>
      <w:szCs w:val="22"/>
    </w:rPr>
  </w:style>
  <w:style w:type="paragraph" w:customStyle="1" w:styleId="CoverPageInfo">
    <w:name w:val="*Cover Page Info"/>
    <w:basedOn w:val="Header1"/>
    <w:rsid w:val="006F79FE"/>
    <w:pPr>
      <w:spacing w:after="120"/>
      <w:jc w:val="center"/>
    </w:pPr>
    <w:rPr>
      <w:rFonts w:ascii="Times New Roman" w:hAnsi="Times New Roman" w:cs="Times New Roman"/>
      <w:b/>
      <w:bCs/>
    </w:rPr>
  </w:style>
  <w:style w:type="paragraph" w:customStyle="1" w:styleId="Tableheading0">
    <w:name w:val="Table heading"/>
    <w:basedOn w:val="Body1"/>
    <w:rsid w:val="006F79FE"/>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6F79FE"/>
    <w:pPr>
      <w:numPr>
        <w:numId w:val="8"/>
      </w:numPr>
      <w:tabs>
        <w:tab w:val="left" w:pos="282"/>
      </w:tabs>
      <w:suppressAutoHyphens/>
      <w:spacing w:after="60" w:line="240" w:lineRule="auto"/>
      <w:ind w:left="288" w:hanging="288"/>
    </w:pPr>
    <w:rPr>
      <w:rFonts w:eastAsia="Times New Roman" w:cs="Times New Roman"/>
      <w:color w:val="000000"/>
      <w:kern w:val="1"/>
      <w:sz w:val="20"/>
      <w:szCs w:val="20"/>
      <w:lang w:val="en-US" w:eastAsia="ar-SA"/>
    </w:rPr>
  </w:style>
  <w:style w:type="paragraph" w:customStyle="1" w:styleId="Tablebullet2">
    <w:name w:val="*Table bullet 2"/>
    <w:basedOn w:val="a4"/>
    <w:rsid w:val="006F79FE"/>
    <w:pPr>
      <w:numPr>
        <w:numId w:val="13"/>
      </w:numPr>
      <w:tabs>
        <w:tab w:val="left" w:pos="552"/>
      </w:tabs>
      <w:suppressAutoHyphens/>
      <w:spacing w:after="60" w:line="240" w:lineRule="auto"/>
      <w:ind w:left="562" w:hanging="274"/>
    </w:pPr>
    <w:rPr>
      <w:rFonts w:eastAsia="Times New Roman" w:cs="Times New Roman"/>
      <w:color w:val="000000"/>
      <w:kern w:val="1"/>
      <w:sz w:val="20"/>
      <w:szCs w:val="20"/>
      <w:lang w:val="en-US" w:eastAsia="ar-SA"/>
    </w:rPr>
  </w:style>
  <w:style w:type="paragraph" w:customStyle="1" w:styleId="FigureTableCaption">
    <w:name w:val="*Figure/Table Caption"/>
    <w:basedOn w:val="Body1"/>
    <w:rsid w:val="006F79FE"/>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6F79FE"/>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6F79FE"/>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6F79FE"/>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6F79FE"/>
    <w:pPr>
      <w:widowControl w:val="0"/>
      <w:numPr>
        <w:numId w:val="21"/>
      </w:numPr>
      <w:suppressLineNumbers/>
      <w:suppressAutoHyphens/>
      <w:spacing w:before="80" w:after="40" w:line="240" w:lineRule="auto"/>
    </w:pPr>
    <w:rPr>
      <w:rFonts w:eastAsia="Times New Roman" w:cs="Times New Roman"/>
      <w:color w:val="000000"/>
      <w:kern w:val="1"/>
      <w:sz w:val="20"/>
      <w:szCs w:val="20"/>
      <w:lang w:eastAsia="ar-SA"/>
    </w:rPr>
  </w:style>
  <w:style w:type="paragraph" w:customStyle="1" w:styleId="HEADINGS">
    <w:name w:val="HEADINGS"/>
    <w:basedOn w:val="1"/>
    <w:rsid w:val="006F79FE"/>
    <w:pPr>
      <w:numPr>
        <w:numId w:val="0"/>
      </w:numPr>
      <w:spacing w:before="120" w:after="120"/>
      <w:jc w:val="both"/>
    </w:pPr>
    <w:rPr>
      <w:b/>
      <w:bCs/>
      <w:i/>
      <w:color w:val="000000"/>
      <w:lang w:val="ru-RU"/>
    </w:rPr>
  </w:style>
  <w:style w:type="paragraph" w:customStyle="1" w:styleId="2f1">
    <w:name w:val="Текстовый2"/>
    <w:rsid w:val="006F79FE"/>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6F79FE"/>
    <w:pPr>
      <w:keepNext/>
      <w:keepLines/>
      <w:widowControl w:val="0"/>
      <w:suppressAutoHyphens/>
      <w:spacing w:before="240" w:line="360" w:lineRule="auto"/>
      <w:ind w:left="1209" w:hanging="360"/>
    </w:pPr>
    <w:rPr>
      <w:rFonts w:ascii="Arial" w:eastAsia="Times New Roman" w:hAnsi="Arial" w:cs="Arial"/>
      <w:b/>
      <w:bCs/>
      <w:caps/>
      <w:color w:val="000000"/>
      <w:kern w:val="1"/>
      <w:szCs w:val="24"/>
      <w:lang w:eastAsia="ar-SA"/>
    </w:rPr>
  </w:style>
  <w:style w:type="paragraph" w:customStyle="1" w:styleId="411">
    <w:name w:val="Маркированный список 41"/>
    <w:basedOn w:val="a4"/>
    <w:rsid w:val="006F79FE"/>
    <w:pPr>
      <w:suppressAutoHyphens/>
      <w:spacing w:after="120" w:line="240" w:lineRule="auto"/>
      <w:ind w:left="1209" w:hanging="360"/>
    </w:pPr>
    <w:rPr>
      <w:rFonts w:eastAsia="Times New Roman" w:cs="Times New Roman"/>
      <w:color w:val="000000"/>
      <w:kern w:val="1"/>
      <w:lang w:val="en-US" w:eastAsia="ar-SA"/>
    </w:rPr>
  </w:style>
  <w:style w:type="paragraph" w:customStyle="1" w:styleId="afffff">
    <w:name w:val="Основной текст с красной строки"/>
    <w:basedOn w:val="a4"/>
    <w:rsid w:val="006F79FE"/>
    <w:pPr>
      <w:suppressAutoHyphens/>
      <w:spacing w:before="60" w:line="360" w:lineRule="auto"/>
      <w:ind w:firstLine="851"/>
    </w:pPr>
    <w:rPr>
      <w:rFonts w:eastAsia="Times New Roman" w:cs="Times New Roman"/>
      <w:color w:val="000000"/>
      <w:kern w:val="1"/>
      <w:szCs w:val="24"/>
      <w:lang w:eastAsia="ar-SA"/>
    </w:rPr>
  </w:style>
  <w:style w:type="paragraph" w:customStyle="1" w:styleId="afffff0">
    <w:name w:val="Внутри списка"/>
    <w:basedOn w:val="a4"/>
    <w:rsid w:val="006F79FE"/>
    <w:pPr>
      <w:suppressAutoHyphens/>
      <w:spacing w:before="60" w:line="360" w:lineRule="auto"/>
      <w:ind w:left="1134"/>
    </w:pPr>
    <w:rPr>
      <w:rFonts w:eastAsia="Times New Roman" w:cs="Times New Roman"/>
      <w:color w:val="000000"/>
      <w:kern w:val="1"/>
      <w:szCs w:val="24"/>
      <w:lang w:eastAsia="ar-SA"/>
    </w:rPr>
  </w:style>
  <w:style w:type="paragraph" w:customStyle="1" w:styleId="PA-">
    <w:name w:val="PA - Основной Текст"/>
    <w:rsid w:val="006F79FE"/>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6F79FE"/>
    <w:pPr>
      <w:widowControl w:val="0"/>
      <w:autoSpaceDE w:val="0"/>
      <w:spacing w:before="120" w:after="120"/>
    </w:pPr>
    <w:rPr>
      <w:color w:val="000000"/>
      <w:sz w:val="28"/>
      <w:szCs w:val="28"/>
    </w:rPr>
  </w:style>
  <w:style w:type="paragraph" w:customStyle="1" w:styleId="TXT0">
    <w:name w:val="TXT основной"/>
    <w:basedOn w:val="a4"/>
    <w:rsid w:val="006F79FE"/>
    <w:pPr>
      <w:suppressAutoHyphens/>
      <w:spacing w:before="60" w:after="60" w:line="360" w:lineRule="auto"/>
    </w:pPr>
    <w:rPr>
      <w:rFonts w:eastAsia="Times New Roman" w:cs="Times New Roman"/>
      <w:color w:val="000000"/>
      <w:kern w:val="1"/>
      <w:szCs w:val="24"/>
      <w:lang w:eastAsia="ar-SA"/>
    </w:rPr>
  </w:style>
  <w:style w:type="paragraph" w:customStyle="1" w:styleId="afffff2">
    <w:name w:val="подзаголовок"/>
    <w:basedOn w:val="aff7"/>
    <w:rsid w:val="006F79FE"/>
    <w:pPr>
      <w:keepNext/>
      <w:spacing w:before="120"/>
    </w:pPr>
    <w:rPr>
      <w:rFonts w:ascii="Tahoma" w:hAnsi="Tahoma" w:cs="Tahoma"/>
      <w:b/>
      <w:bCs/>
      <w:color w:val="000000"/>
      <w:kern w:val="1"/>
      <w:sz w:val="20"/>
      <w:szCs w:val="20"/>
      <w:lang w:val="ru-RU"/>
    </w:rPr>
  </w:style>
  <w:style w:type="paragraph" w:customStyle="1" w:styleId="12">
    <w:name w:val="Маркированный список 1"/>
    <w:basedOn w:val="TXT0"/>
    <w:rsid w:val="006F79FE"/>
    <w:pPr>
      <w:numPr>
        <w:numId w:val="25"/>
      </w:numPr>
      <w:tabs>
        <w:tab w:val="left" w:pos="720"/>
        <w:tab w:val="left" w:pos="1134"/>
      </w:tabs>
      <w:ind w:left="720" w:hanging="1134"/>
    </w:pPr>
  </w:style>
  <w:style w:type="paragraph" w:customStyle="1" w:styleId="Standard">
    <w:name w:val="Standard"/>
    <w:rsid w:val="006F79FE"/>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6F79FE"/>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6F79FE"/>
    <w:pPr>
      <w:numPr>
        <w:numId w:val="28"/>
      </w:numPr>
      <w:suppressAutoHyphens/>
      <w:spacing w:line="240" w:lineRule="auto"/>
    </w:pPr>
    <w:rPr>
      <w:rFonts w:ascii="Arial" w:eastAsia="Arial Unicode MS" w:hAnsi="Arial" w:cs="Arial"/>
      <w:sz w:val="20"/>
      <w:szCs w:val="20"/>
      <w:lang w:eastAsia="ar-SA"/>
    </w:rPr>
  </w:style>
  <w:style w:type="paragraph" w:customStyle="1" w:styleId="3c">
    <w:name w:val="_Марк_Список_3"/>
    <w:basedOn w:val="20"/>
    <w:rsid w:val="006F79FE"/>
    <w:pPr>
      <w:tabs>
        <w:tab w:val="left" w:pos="2160"/>
      </w:tabs>
      <w:ind w:left="0" w:hanging="180"/>
    </w:pPr>
  </w:style>
  <w:style w:type="paragraph" w:customStyle="1" w:styleId="42">
    <w:name w:val="_Марк_Список_4"/>
    <w:basedOn w:val="3c"/>
    <w:rsid w:val="006F79FE"/>
    <w:pPr>
      <w:tabs>
        <w:tab w:val="left" w:pos="2880"/>
      </w:tabs>
      <w:ind w:left="360" w:hanging="360"/>
    </w:pPr>
  </w:style>
  <w:style w:type="paragraph" w:customStyle="1" w:styleId="53">
    <w:name w:val="_Марк_Список_5"/>
    <w:basedOn w:val="42"/>
    <w:rsid w:val="006F79FE"/>
    <w:pPr>
      <w:tabs>
        <w:tab w:val="left" w:pos="3600"/>
      </w:tabs>
    </w:pPr>
  </w:style>
  <w:style w:type="paragraph" w:customStyle="1" w:styleId="Default">
    <w:name w:val="Default"/>
    <w:rsid w:val="006F79FE"/>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6F79FE"/>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6F79FE"/>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6F79FE"/>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6F79FE"/>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6F79FE"/>
    <w:pPr>
      <w:widowControl w:val="0"/>
      <w:numPr>
        <w:numId w:val="31"/>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6F79FE"/>
    <w:pPr>
      <w:keepLines/>
      <w:spacing w:before="60" w:after="60"/>
    </w:pPr>
    <w:rPr>
      <w:szCs w:val="20"/>
      <w:lang w:val="ru-RU"/>
    </w:rPr>
  </w:style>
  <w:style w:type="paragraph" w:customStyle="1" w:styleId="441">
    <w:name w:val="Стиль441"/>
    <w:rsid w:val="006F79FE"/>
    <w:pPr>
      <w:numPr>
        <w:numId w:val="20"/>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6F79FE"/>
    <w:pPr>
      <w:numPr>
        <w:numId w:val="17"/>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6F79FE"/>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6F79FE"/>
    <w:rPr>
      <w:b/>
      <w:bCs/>
    </w:rPr>
  </w:style>
  <w:style w:type="paragraph" w:customStyle="1" w:styleId="100">
    <w:name w:val="Оглавление 10"/>
    <w:basedOn w:val="1f0"/>
    <w:rsid w:val="006F79FE"/>
    <w:pPr>
      <w:tabs>
        <w:tab w:val="right" w:leader="dot" w:pos="7091"/>
      </w:tabs>
      <w:ind w:left="2547"/>
    </w:pPr>
  </w:style>
  <w:style w:type="paragraph" w:customStyle="1" w:styleId="afffff7">
    <w:name w:val="Содержимое врезки"/>
    <w:basedOn w:val="aff7"/>
    <w:rsid w:val="006F79FE"/>
  </w:style>
  <w:style w:type="numbering" w:customStyle="1" w:styleId="111">
    <w:name w:val="Нет списка11"/>
    <w:next w:val="a7"/>
    <w:uiPriority w:val="99"/>
    <w:semiHidden/>
    <w:unhideWhenUsed/>
    <w:rsid w:val="006F79FE"/>
  </w:style>
  <w:style w:type="paragraph" w:styleId="36">
    <w:name w:val="Body Text 3"/>
    <w:basedOn w:val="a4"/>
    <w:link w:val="35"/>
    <w:semiHidden/>
    <w:unhideWhenUsed/>
    <w:rsid w:val="006F79FE"/>
    <w:pPr>
      <w:suppressAutoHyphens/>
      <w:spacing w:after="120" w:line="240" w:lineRule="auto"/>
    </w:pPr>
    <w:rPr>
      <w:rFonts w:eastAsia="Times New Roman" w:cs="Times New Roman"/>
      <w:sz w:val="16"/>
      <w:szCs w:val="16"/>
    </w:rPr>
  </w:style>
  <w:style w:type="character" w:customStyle="1" w:styleId="313">
    <w:name w:val="Основной текст 3 Знак1"/>
    <w:basedOn w:val="a5"/>
    <w:uiPriority w:val="99"/>
    <w:semiHidden/>
    <w:rsid w:val="006F79FE"/>
    <w:rPr>
      <w:sz w:val="16"/>
      <w:szCs w:val="16"/>
    </w:rPr>
  </w:style>
  <w:style w:type="paragraph" w:customStyle="1" w:styleId="afffff8">
    <w:name w:val="Подписи сторон"/>
    <w:basedOn w:val="a4"/>
    <w:rsid w:val="006F79FE"/>
    <w:pPr>
      <w:widowControl w:val="0"/>
      <w:overflowPunct w:val="0"/>
      <w:autoSpaceDE w:val="0"/>
      <w:autoSpaceDN w:val="0"/>
      <w:adjustRightInd w:val="0"/>
      <w:spacing w:line="240" w:lineRule="auto"/>
      <w:ind w:firstLine="709"/>
    </w:pPr>
    <w:rPr>
      <w:rFonts w:eastAsia="Times New Roman" w:cs="Times New Roman"/>
      <w:szCs w:val="20"/>
      <w:lang w:eastAsia="ru-RU"/>
    </w:rPr>
  </w:style>
  <w:style w:type="character" w:customStyle="1" w:styleId="afffff9">
    <w:name w:val="Основной текст_"/>
    <w:link w:val="3d"/>
    <w:locked/>
    <w:rsid w:val="006F79FE"/>
    <w:rPr>
      <w:shd w:val="clear" w:color="auto" w:fill="FFFFFF"/>
    </w:rPr>
  </w:style>
  <w:style w:type="paragraph" w:customStyle="1" w:styleId="3d">
    <w:name w:val="Основной текст3"/>
    <w:basedOn w:val="a4"/>
    <w:link w:val="afffff9"/>
    <w:rsid w:val="006F79FE"/>
    <w:pPr>
      <w:widowControl w:val="0"/>
      <w:shd w:val="clear" w:color="auto" w:fill="FFFFFF"/>
      <w:spacing w:after="360" w:line="0" w:lineRule="atLeast"/>
    </w:pPr>
  </w:style>
  <w:style w:type="paragraph" w:customStyle="1" w:styleId="2f2">
    <w:name w:val="Обычный2"/>
    <w:rsid w:val="006F79FE"/>
    <w:pPr>
      <w:spacing w:after="0" w:line="240" w:lineRule="auto"/>
    </w:pPr>
    <w:rPr>
      <w:rFonts w:ascii="Times New Roman" w:eastAsia="Times New Roman" w:hAnsi="Times New Roman" w:cs="Times New Roman"/>
      <w:sz w:val="24"/>
      <w:szCs w:val="20"/>
      <w:lang w:eastAsia="ru-RU"/>
    </w:rPr>
  </w:style>
  <w:style w:type="character" w:styleId="afffffa">
    <w:name w:val="annotation reference"/>
    <w:unhideWhenUsed/>
    <w:rsid w:val="006F79FE"/>
    <w:rPr>
      <w:sz w:val="16"/>
      <w:szCs w:val="16"/>
    </w:rPr>
  </w:style>
  <w:style w:type="numbering" w:customStyle="1" w:styleId="2f3">
    <w:name w:val="Нет списка2"/>
    <w:next w:val="a7"/>
    <w:uiPriority w:val="99"/>
    <w:semiHidden/>
    <w:rsid w:val="006F79FE"/>
  </w:style>
  <w:style w:type="paragraph" w:customStyle="1" w:styleId="3e">
    <w:name w:val="Обычный3"/>
    <w:rsid w:val="006F79FE"/>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61">
    <w:name w:val="xl61"/>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62">
    <w:name w:val="xl62"/>
    <w:basedOn w:val="a4"/>
    <w:rsid w:val="006F79FE"/>
    <w:pPr>
      <w:pBdr>
        <w:top w:val="single" w:sz="8" w:space="0" w:color="auto"/>
        <w:left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3">
    <w:name w:val="xl63"/>
    <w:basedOn w:val="a4"/>
    <w:rsid w:val="006F79FE"/>
    <w:pPr>
      <w:pBdr>
        <w:top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4">
    <w:name w:val="xl64"/>
    <w:basedOn w:val="a4"/>
    <w:rsid w:val="006F79FE"/>
    <w:pPr>
      <w:pBdr>
        <w:top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5">
    <w:name w:val="xl65"/>
    <w:basedOn w:val="a4"/>
    <w:rsid w:val="006F79FE"/>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6">
    <w:name w:val="xl66"/>
    <w:basedOn w:val="a4"/>
    <w:rsid w:val="006F79FE"/>
    <w:pPr>
      <w:pBdr>
        <w:top w:val="single" w:sz="8" w:space="0" w:color="auto"/>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7">
    <w:name w:val="xl67"/>
    <w:basedOn w:val="a4"/>
    <w:rsid w:val="006F79FE"/>
    <w:pPr>
      <w:pBdr>
        <w:top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8">
    <w:name w:val="xl68"/>
    <w:basedOn w:val="a4"/>
    <w:rsid w:val="006F79FE"/>
    <w:pPr>
      <w:pBdr>
        <w:top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9">
    <w:name w:val="xl69"/>
    <w:basedOn w:val="a4"/>
    <w:rsid w:val="006F79FE"/>
    <w:pPr>
      <w:pBdr>
        <w:left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0">
    <w:name w:val="xl70"/>
    <w:basedOn w:val="a4"/>
    <w:rsid w:val="006F79FE"/>
    <w:pPr>
      <w:pBdr>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1">
    <w:name w:val="xl71"/>
    <w:basedOn w:val="a4"/>
    <w:rsid w:val="006F79FE"/>
    <w:pPr>
      <w:pBdr>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2">
    <w:name w:val="xl72"/>
    <w:basedOn w:val="a4"/>
    <w:rsid w:val="006F79FE"/>
    <w:pPr>
      <w:pBdr>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3">
    <w:name w:val="xl73"/>
    <w:basedOn w:val="a4"/>
    <w:rsid w:val="006F79FE"/>
    <w:pPr>
      <w:spacing w:before="100" w:beforeAutospacing="1" w:after="100" w:afterAutospacing="1" w:line="240" w:lineRule="auto"/>
      <w:textAlignment w:val="center"/>
    </w:pPr>
    <w:rPr>
      <w:rFonts w:eastAsia="Times New Roman" w:cs="Times New Roman"/>
      <w:szCs w:val="24"/>
      <w:lang w:eastAsia="ru-RU"/>
    </w:rPr>
  </w:style>
  <w:style w:type="paragraph" w:customStyle="1" w:styleId="xl74">
    <w:name w:val="xl74"/>
    <w:basedOn w:val="a4"/>
    <w:rsid w:val="006F79FE"/>
    <w:pPr>
      <w:pBdr>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5">
    <w:name w:val="xl75"/>
    <w:basedOn w:val="a4"/>
    <w:rsid w:val="006F79FE"/>
    <w:pPr>
      <w:pBdr>
        <w:left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6">
    <w:name w:val="xl76"/>
    <w:basedOn w:val="a4"/>
    <w:rsid w:val="006F79FE"/>
    <w:pPr>
      <w:pBdr>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77">
    <w:name w:val="xl77"/>
    <w:basedOn w:val="a4"/>
    <w:rsid w:val="006F79FE"/>
    <w:pPr>
      <w:pBdr>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78">
    <w:name w:val="xl78"/>
    <w:basedOn w:val="a4"/>
    <w:rsid w:val="006F79FE"/>
    <w:pPr>
      <w:pBdr>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9">
    <w:name w:val="xl79"/>
    <w:basedOn w:val="a4"/>
    <w:rsid w:val="006F79FE"/>
    <w:pPr>
      <w:pBdr>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0">
    <w:name w:val="xl80"/>
    <w:basedOn w:val="a4"/>
    <w:rsid w:val="006F79FE"/>
    <w:pPr>
      <w:pBdr>
        <w:left w:val="single" w:sz="8" w:space="0" w:color="auto"/>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1">
    <w:name w:val="xl81"/>
    <w:basedOn w:val="a4"/>
    <w:rsid w:val="006F79FE"/>
    <w:pPr>
      <w:pBdr>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2">
    <w:name w:val="xl82"/>
    <w:basedOn w:val="a4"/>
    <w:rsid w:val="006F79F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3">
    <w:name w:val="xl83"/>
    <w:basedOn w:val="a4"/>
    <w:rsid w:val="006F79FE"/>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4">
    <w:name w:val="xl84"/>
    <w:basedOn w:val="a4"/>
    <w:rsid w:val="006F79FE"/>
    <w:pPr>
      <w:pBdr>
        <w:top w:val="single" w:sz="8" w:space="0" w:color="auto"/>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5">
    <w:name w:val="xl85"/>
    <w:basedOn w:val="a4"/>
    <w:rsid w:val="006F79FE"/>
    <w:pPr>
      <w:pBdr>
        <w:top w:val="single" w:sz="8" w:space="0" w:color="auto"/>
        <w:bottom w:val="single" w:sz="8" w:space="0" w:color="auto"/>
        <w:right w:val="single" w:sz="8" w:space="0" w:color="auto"/>
      </w:pBdr>
      <w:shd w:val="clear" w:color="C0C0C0" w:fill="auto"/>
      <w:spacing w:before="100" w:beforeAutospacing="1" w:after="100" w:afterAutospacing="1" w:line="240" w:lineRule="auto"/>
      <w:textAlignment w:val="center"/>
    </w:pPr>
    <w:rPr>
      <w:rFonts w:eastAsia="Times New Roman" w:cs="Times New Roman"/>
      <w:szCs w:val="24"/>
      <w:lang w:eastAsia="ru-RU"/>
    </w:rPr>
  </w:style>
  <w:style w:type="paragraph" w:customStyle="1" w:styleId="xl86">
    <w:name w:val="xl86"/>
    <w:basedOn w:val="a4"/>
    <w:rsid w:val="006F79F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87">
    <w:name w:val="xl87"/>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88">
    <w:name w:val="xl88"/>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89">
    <w:name w:val="xl89"/>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90">
    <w:name w:val="xl90"/>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91">
    <w:name w:val="xl91"/>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2">
    <w:name w:val="xl92"/>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3">
    <w:name w:val="xl93"/>
    <w:basedOn w:val="a4"/>
    <w:rsid w:val="006F79FE"/>
    <w:pPr>
      <w:pBdr>
        <w:top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94">
    <w:name w:val="xl94"/>
    <w:basedOn w:val="a4"/>
    <w:rsid w:val="006F79FE"/>
    <w:pPr>
      <w:spacing w:before="100" w:beforeAutospacing="1" w:after="100" w:afterAutospacing="1" w:line="240" w:lineRule="auto"/>
      <w:jc w:val="right"/>
    </w:pPr>
    <w:rPr>
      <w:rFonts w:eastAsia="Times New Roman" w:cs="Times New Roman"/>
      <w:szCs w:val="24"/>
      <w:lang w:eastAsia="ru-RU"/>
    </w:rPr>
  </w:style>
  <w:style w:type="paragraph" w:customStyle="1" w:styleId="xl95">
    <w:name w:val="xl95"/>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96">
    <w:name w:val="xl96"/>
    <w:basedOn w:val="a4"/>
    <w:rsid w:val="006F79FE"/>
    <w:pPr>
      <w:spacing w:before="100" w:beforeAutospacing="1" w:after="100" w:afterAutospacing="1" w:line="240" w:lineRule="auto"/>
    </w:pPr>
    <w:rPr>
      <w:rFonts w:eastAsia="Times New Roman" w:cs="Times New Roman"/>
      <w:b/>
      <w:bCs/>
      <w:color w:val="000000"/>
      <w:szCs w:val="24"/>
      <w:u w:val="single"/>
      <w:lang w:eastAsia="ru-RU"/>
    </w:rPr>
  </w:style>
  <w:style w:type="paragraph" w:customStyle="1" w:styleId="xl97">
    <w:name w:val="xl97"/>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8">
    <w:name w:val="xl98"/>
    <w:basedOn w:val="a4"/>
    <w:rsid w:val="006F79FE"/>
    <w:pPr>
      <w:pBdr>
        <w:top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99">
    <w:name w:val="xl99"/>
    <w:basedOn w:val="a4"/>
    <w:rsid w:val="006F79FE"/>
    <w:pPr>
      <w:spacing w:before="100" w:beforeAutospacing="1" w:after="100" w:afterAutospacing="1" w:line="240" w:lineRule="auto"/>
      <w:jc w:val="right"/>
    </w:pPr>
    <w:rPr>
      <w:rFonts w:eastAsia="Times New Roman" w:cs="Times New Roman"/>
      <w:szCs w:val="24"/>
      <w:lang w:eastAsia="ru-RU"/>
    </w:rPr>
  </w:style>
  <w:style w:type="paragraph" w:customStyle="1" w:styleId="xl100">
    <w:name w:val="xl100"/>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101">
    <w:name w:val="xl101"/>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102">
    <w:name w:val="xl102"/>
    <w:basedOn w:val="a4"/>
    <w:rsid w:val="006F79FE"/>
    <w:pPr>
      <w:spacing w:before="100" w:beforeAutospacing="1" w:after="100" w:afterAutospacing="1" w:line="240" w:lineRule="auto"/>
      <w:textAlignment w:val="top"/>
    </w:pPr>
    <w:rPr>
      <w:rFonts w:eastAsia="Times New Roman" w:cs="Times New Roman"/>
      <w:b/>
      <w:bCs/>
      <w:color w:val="000000"/>
      <w:szCs w:val="24"/>
      <w:lang w:eastAsia="ru-RU"/>
    </w:rPr>
  </w:style>
  <w:style w:type="paragraph" w:customStyle="1" w:styleId="xl103">
    <w:name w:val="xl103"/>
    <w:basedOn w:val="a4"/>
    <w:rsid w:val="006F79FE"/>
    <w:pPr>
      <w:spacing w:before="100" w:beforeAutospacing="1" w:after="100" w:afterAutospacing="1" w:line="240" w:lineRule="auto"/>
      <w:textAlignment w:val="top"/>
    </w:pPr>
    <w:rPr>
      <w:rFonts w:eastAsia="Times New Roman" w:cs="Times New Roman"/>
      <w:b/>
      <w:bCs/>
      <w:color w:val="000000"/>
      <w:szCs w:val="24"/>
      <w:lang w:eastAsia="ru-RU"/>
    </w:rPr>
  </w:style>
  <w:style w:type="paragraph" w:customStyle="1" w:styleId="xl104">
    <w:name w:val="xl104"/>
    <w:basedOn w:val="a4"/>
    <w:rsid w:val="006F79FE"/>
    <w:pPr>
      <w:spacing w:before="100" w:beforeAutospacing="1" w:after="100" w:afterAutospacing="1" w:line="240" w:lineRule="auto"/>
    </w:pPr>
    <w:rPr>
      <w:rFonts w:eastAsia="Times New Roman" w:cs="Times New Roman"/>
      <w:color w:val="000000"/>
      <w:szCs w:val="24"/>
      <w:u w:val="single"/>
      <w:lang w:eastAsia="ru-RU"/>
    </w:rPr>
  </w:style>
  <w:style w:type="numbering" w:customStyle="1" w:styleId="3f">
    <w:name w:val="Нет списка3"/>
    <w:next w:val="a7"/>
    <w:uiPriority w:val="99"/>
    <w:semiHidden/>
    <w:unhideWhenUsed/>
    <w:rsid w:val="00474631"/>
  </w:style>
  <w:style w:type="table" w:styleId="afffffb">
    <w:name w:val="Table Grid"/>
    <w:basedOn w:val="a6"/>
    <w:uiPriority w:val="59"/>
    <w:rsid w:val="00474631"/>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c">
    <w:name w:val="Стиль"/>
    <w:rsid w:val="004746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1ff7">
    <w:name w:val="Сетка таблицы1"/>
    <w:basedOn w:val="a6"/>
    <w:next w:val="afffffb"/>
    <w:uiPriority w:val="59"/>
    <w:rsid w:val="0047463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
    <w:name w:val="Нет списка4"/>
    <w:next w:val="a7"/>
    <w:uiPriority w:val="99"/>
    <w:semiHidden/>
    <w:unhideWhenUsed/>
    <w:rsid w:val="006B1B64"/>
  </w:style>
  <w:style w:type="numbering" w:customStyle="1" w:styleId="54">
    <w:name w:val="Нет списка5"/>
    <w:next w:val="a7"/>
    <w:uiPriority w:val="99"/>
    <w:semiHidden/>
    <w:unhideWhenUsed/>
    <w:rsid w:val="00811E88"/>
  </w:style>
  <w:style w:type="table" w:customStyle="1" w:styleId="2f4">
    <w:name w:val="Сетка таблицы2"/>
    <w:basedOn w:val="a6"/>
    <w:next w:val="afffffb"/>
    <w:uiPriority w:val="59"/>
    <w:rsid w:val="00811E88"/>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2">
    <w:name w:val="Нет списка6"/>
    <w:next w:val="a7"/>
    <w:uiPriority w:val="99"/>
    <w:semiHidden/>
    <w:unhideWhenUsed/>
    <w:rsid w:val="008B41CB"/>
  </w:style>
  <w:style w:type="table" w:customStyle="1" w:styleId="3f0">
    <w:name w:val="Сетка таблицы3"/>
    <w:basedOn w:val="a6"/>
    <w:next w:val="afffffb"/>
    <w:uiPriority w:val="59"/>
    <w:rsid w:val="008B41CB"/>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2">
    <w:name w:val="Нет списка7"/>
    <w:next w:val="a7"/>
    <w:uiPriority w:val="99"/>
    <w:semiHidden/>
    <w:unhideWhenUsed/>
    <w:rsid w:val="001B2B03"/>
  </w:style>
  <w:style w:type="table" w:customStyle="1" w:styleId="44">
    <w:name w:val="Сетка таблицы4"/>
    <w:basedOn w:val="a6"/>
    <w:next w:val="afffffb"/>
    <w:uiPriority w:val="59"/>
    <w:rsid w:val="001B2B03"/>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
    <w:name w:val="Сетка таблицы11"/>
    <w:basedOn w:val="a6"/>
    <w:next w:val="afffffb"/>
    <w:uiPriority w:val="59"/>
    <w:rsid w:val="001B2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2">
    <w:name w:val="Нет списка8"/>
    <w:next w:val="a7"/>
    <w:semiHidden/>
    <w:unhideWhenUsed/>
    <w:rsid w:val="00BD6AE6"/>
  </w:style>
  <w:style w:type="paragraph" w:customStyle="1" w:styleId="45">
    <w:name w:val="Обычный4"/>
    <w:rsid w:val="00BD6AE6"/>
    <w:pPr>
      <w:spacing w:after="0" w:line="240" w:lineRule="auto"/>
    </w:pPr>
    <w:rPr>
      <w:rFonts w:ascii="Times New Roman" w:eastAsia="Times New Roman" w:hAnsi="Times New Roman" w:cs="Times New Roman"/>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Hyperlink"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800B3C"/>
    <w:pPr>
      <w:spacing w:after="0"/>
      <w:jc w:val="center"/>
    </w:pPr>
    <w:rPr>
      <w:rFonts w:ascii="Times New Roman" w:hAnsi="Times New Roman"/>
      <w:sz w:val="24"/>
    </w:rPr>
  </w:style>
  <w:style w:type="paragraph" w:styleId="1">
    <w:name w:val="heading 1"/>
    <w:basedOn w:val="a4"/>
    <w:next w:val="a4"/>
    <w:link w:val="13"/>
    <w:qFormat/>
    <w:rsid w:val="006F79FE"/>
    <w:pPr>
      <w:keepNext/>
      <w:numPr>
        <w:numId w:val="1"/>
      </w:numPr>
      <w:suppressAutoHyphens/>
      <w:spacing w:line="240" w:lineRule="auto"/>
      <w:jc w:val="right"/>
      <w:outlineLvl w:val="0"/>
    </w:pPr>
    <w:rPr>
      <w:rFonts w:eastAsia="Times New Roman" w:cs="Times New Roman"/>
      <w:iCs/>
      <w:szCs w:val="24"/>
      <w:lang w:val="x-none" w:eastAsia="ar-SA"/>
    </w:rPr>
  </w:style>
  <w:style w:type="paragraph" w:styleId="2">
    <w:name w:val="heading 2"/>
    <w:basedOn w:val="a4"/>
    <w:next w:val="a4"/>
    <w:link w:val="22"/>
    <w:qFormat/>
    <w:rsid w:val="006F79FE"/>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6F79FE"/>
    <w:pPr>
      <w:keepNext/>
      <w:numPr>
        <w:numId w:val="22"/>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6F79FE"/>
    <w:pPr>
      <w:keepNext/>
      <w:tabs>
        <w:tab w:val="num" w:pos="567"/>
      </w:tabs>
      <w:suppressAutoHyphens/>
      <w:spacing w:before="240" w:after="60" w:line="240" w:lineRule="auto"/>
      <w:ind w:left="567" w:hanging="567"/>
      <w:outlineLvl w:val="3"/>
    </w:pPr>
    <w:rPr>
      <w:rFonts w:eastAsia="Arial Unicode MS" w:cs="Times New Roman"/>
      <w:b/>
      <w:bCs/>
      <w:sz w:val="28"/>
      <w:szCs w:val="28"/>
      <w:lang w:eastAsia="ar-SA"/>
    </w:rPr>
  </w:style>
  <w:style w:type="paragraph" w:styleId="5">
    <w:name w:val="heading 5"/>
    <w:basedOn w:val="a4"/>
    <w:next w:val="a4"/>
    <w:link w:val="50"/>
    <w:qFormat/>
    <w:rsid w:val="006F79FE"/>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6F79FE"/>
    <w:pPr>
      <w:suppressAutoHyphens/>
      <w:spacing w:before="240" w:after="60" w:line="240" w:lineRule="auto"/>
      <w:outlineLvl w:val="5"/>
    </w:pPr>
    <w:rPr>
      <w:rFonts w:eastAsia="Times New Roman" w:cs="Times New Roman"/>
      <w:b/>
      <w:bCs/>
      <w:lang w:eastAsia="ar-SA"/>
    </w:rPr>
  </w:style>
  <w:style w:type="paragraph" w:styleId="7">
    <w:name w:val="heading 7"/>
    <w:basedOn w:val="a4"/>
    <w:next w:val="a4"/>
    <w:link w:val="70"/>
    <w:qFormat/>
    <w:rsid w:val="006F79FE"/>
    <w:pPr>
      <w:suppressAutoHyphens/>
      <w:spacing w:before="240" w:after="60" w:line="240" w:lineRule="auto"/>
      <w:ind w:left="3469" w:hanging="1296"/>
      <w:outlineLvl w:val="6"/>
    </w:pPr>
    <w:rPr>
      <w:rFonts w:eastAsia="Times New Roman" w:cs="Times New Roman"/>
      <w:szCs w:val="24"/>
      <w:lang w:eastAsia="ar-SA"/>
    </w:rPr>
  </w:style>
  <w:style w:type="paragraph" w:styleId="8">
    <w:name w:val="heading 8"/>
    <w:basedOn w:val="a4"/>
    <w:next w:val="a4"/>
    <w:link w:val="80"/>
    <w:qFormat/>
    <w:rsid w:val="006F79FE"/>
    <w:pPr>
      <w:suppressAutoHyphens/>
      <w:spacing w:before="240" w:after="60" w:line="240" w:lineRule="auto"/>
      <w:ind w:left="3613" w:hanging="1440"/>
      <w:outlineLvl w:val="7"/>
    </w:pPr>
    <w:rPr>
      <w:rFonts w:eastAsia="Times New Roman" w:cs="Times New Roman"/>
      <w:i/>
      <w:iCs/>
      <w:szCs w:val="24"/>
      <w:lang w:eastAsia="ar-SA"/>
    </w:rPr>
  </w:style>
  <w:style w:type="paragraph" w:styleId="9">
    <w:name w:val="heading 9"/>
    <w:basedOn w:val="a4"/>
    <w:next w:val="a4"/>
    <w:link w:val="90"/>
    <w:qFormat/>
    <w:rsid w:val="006F79FE"/>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6F79FE"/>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6F79FE"/>
    <w:rPr>
      <w:rFonts w:ascii="Arial" w:eastAsia="Times New Roman" w:hAnsi="Arial" w:cs="Arial"/>
      <w:b/>
      <w:bCs/>
      <w:i/>
      <w:iCs/>
      <w:sz w:val="28"/>
      <w:szCs w:val="28"/>
      <w:lang w:eastAsia="ar-SA"/>
    </w:rPr>
  </w:style>
  <w:style w:type="character" w:customStyle="1" w:styleId="33">
    <w:name w:val="Заголовок 3 Знак"/>
    <w:basedOn w:val="a5"/>
    <w:link w:val="3"/>
    <w:rsid w:val="006F79FE"/>
    <w:rPr>
      <w:rFonts w:ascii="Cambria" w:eastAsia="Times New Roman" w:hAnsi="Cambria" w:cs="Times New Roman"/>
      <w:b/>
      <w:bCs/>
      <w:sz w:val="26"/>
      <w:szCs w:val="26"/>
      <w:lang w:eastAsia="ar-SA"/>
    </w:rPr>
  </w:style>
  <w:style w:type="character" w:customStyle="1" w:styleId="40">
    <w:name w:val="Заголовок 4 Знак"/>
    <w:basedOn w:val="a5"/>
    <w:link w:val="4"/>
    <w:rsid w:val="006F79FE"/>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6F79FE"/>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6F79FE"/>
    <w:rPr>
      <w:rFonts w:ascii="Times New Roman" w:eastAsia="Times New Roman" w:hAnsi="Times New Roman" w:cs="Times New Roman"/>
      <w:b/>
      <w:bCs/>
      <w:lang w:eastAsia="ar-SA"/>
    </w:rPr>
  </w:style>
  <w:style w:type="character" w:customStyle="1" w:styleId="70">
    <w:name w:val="Заголовок 7 Знак"/>
    <w:basedOn w:val="a5"/>
    <w:link w:val="7"/>
    <w:rsid w:val="006F79FE"/>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6F79FE"/>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6F79FE"/>
    <w:rPr>
      <w:rFonts w:ascii="Arial" w:eastAsia="Times New Roman" w:hAnsi="Arial" w:cs="Arial"/>
      <w:lang w:eastAsia="ar-SA"/>
    </w:rPr>
  </w:style>
  <w:style w:type="numbering" w:customStyle="1" w:styleId="14">
    <w:name w:val="Нет списка1"/>
    <w:next w:val="a7"/>
    <w:uiPriority w:val="99"/>
    <w:semiHidden/>
    <w:unhideWhenUsed/>
    <w:rsid w:val="006F79FE"/>
  </w:style>
  <w:style w:type="character" w:customStyle="1" w:styleId="WW8Num1z0">
    <w:name w:val="WW8Num1z0"/>
    <w:rsid w:val="006F79FE"/>
  </w:style>
  <w:style w:type="character" w:customStyle="1" w:styleId="WW8Num2z0">
    <w:name w:val="WW8Num2z0"/>
    <w:rsid w:val="006F79FE"/>
    <w:rPr>
      <w:rFonts w:ascii="Symbol" w:hAnsi="Symbol" w:cs="Symbol" w:hint="default"/>
    </w:rPr>
  </w:style>
  <w:style w:type="character" w:customStyle="1" w:styleId="WW8Num3z0">
    <w:name w:val="WW8Num3z0"/>
    <w:rsid w:val="006F79FE"/>
    <w:rPr>
      <w:rFonts w:ascii="Symbol" w:hAnsi="Symbol" w:cs="Symbol" w:hint="default"/>
    </w:rPr>
  </w:style>
  <w:style w:type="character" w:customStyle="1" w:styleId="WW8Num4z0">
    <w:name w:val="WW8Num4z0"/>
    <w:rsid w:val="006F79FE"/>
  </w:style>
  <w:style w:type="character" w:customStyle="1" w:styleId="WW8Num5z0">
    <w:name w:val="WW8Num5z0"/>
    <w:rsid w:val="006F79FE"/>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6F79FE"/>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6F79FE"/>
    <w:rPr>
      <w:rFonts w:ascii="Symbol" w:hAnsi="Symbol" w:cs="Symbol"/>
      <w:color w:val="auto"/>
    </w:rPr>
  </w:style>
  <w:style w:type="character" w:customStyle="1" w:styleId="WW8Num7z0">
    <w:name w:val="WW8Num7z0"/>
    <w:rsid w:val="006F79FE"/>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6F79FE"/>
  </w:style>
  <w:style w:type="character" w:customStyle="1" w:styleId="WW8Num8z1">
    <w:name w:val="WW8Num8z1"/>
    <w:rsid w:val="006F79FE"/>
  </w:style>
  <w:style w:type="character" w:customStyle="1" w:styleId="WW8Num8z2">
    <w:name w:val="WW8Num8z2"/>
    <w:rsid w:val="006F79FE"/>
  </w:style>
  <w:style w:type="character" w:customStyle="1" w:styleId="WW8Num8z3">
    <w:name w:val="WW8Num8z3"/>
    <w:rsid w:val="006F79FE"/>
  </w:style>
  <w:style w:type="character" w:customStyle="1" w:styleId="WW8Num8z4">
    <w:name w:val="WW8Num8z4"/>
    <w:rsid w:val="006F79FE"/>
  </w:style>
  <w:style w:type="character" w:customStyle="1" w:styleId="WW8Num8z5">
    <w:name w:val="WW8Num8z5"/>
    <w:rsid w:val="006F79FE"/>
  </w:style>
  <w:style w:type="character" w:customStyle="1" w:styleId="WW8Num8z6">
    <w:name w:val="WW8Num8z6"/>
    <w:rsid w:val="006F79FE"/>
  </w:style>
  <w:style w:type="character" w:customStyle="1" w:styleId="WW8Num8z7">
    <w:name w:val="WW8Num8z7"/>
    <w:rsid w:val="006F79FE"/>
  </w:style>
  <w:style w:type="character" w:customStyle="1" w:styleId="WW8Num8z8">
    <w:name w:val="WW8Num8z8"/>
    <w:rsid w:val="006F79FE"/>
  </w:style>
  <w:style w:type="character" w:customStyle="1" w:styleId="WW8Num9z0">
    <w:name w:val="WW8Num9z0"/>
    <w:rsid w:val="006F79FE"/>
    <w:rPr>
      <w:sz w:val="24"/>
      <w:szCs w:val="24"/>
    </w:rPr>
  </w:style>
  <w:style w:type="character" w:customStyle="1" w:styleId="WW8Num9z1">
    <w:name w:val="WW8Num9z1"/>
    <w:rsid w:val="006F79FE"/>
  </w:style>
  <w:style w:type="character" w:customStyle="1" w:styleId="WW8Num9z2">
    <w:name w:val="WW8Num9z2"/>
    <w:rsid w:val="006F79FE"/>
  </w:style>
  <w:style w:type="character" w:customStyle="1" w:styleId="WW8Num9z3">
    <w:name w:val="WW8Num9z3"/>
    <w:rsid w:val="006F79FE"/>
    <w:rPr>
      <w:rFonts w:ascii="Times New Roman" w:eastAsia="Times New Roman" w:hAnsi="Times New Roman" w:cs="Times New Roman"/>
      <w:color w:val="FF0000"/>
      <w:sz w:val="20"/>
      <w:szCs w:val="20"/>
    </w:rPr>
  </w:style>
  <w:style w:type="character" w:customStyle="1" w:styleId="WW8Num9z4">
    <w:name w:val="WW8Num9z4"/>
    <w:rsid w:val="006F79FE"/>
  </w:style>
  <w:style w:type="character" w:customStyle="1" w:styleId="WW8Num9z5">
    <w:name w:val="WW8Num9z5"/>
    <w:rsid w:val="006F79FE"/>
  </w:style>
  <w:style w:type="character" w:customStyle="1" w:styleId="WW8Num9z6">
    <w:name w:val="WW8Num9z6"/>
    <w:rsid w:val="006F79FE"/>
  </w:style>
  <w:style w:type="character" w:customStyle="1" w:styleId="WW8Num9z7">
    <w:name w:val="WW8Num9z7"/>
    <w:rsid w:val="006F79FE"/>
  </w:style>
  <w:style w:type="character" w:customStyle="1" w:styleId="WW8Num9z8">
    <w:name w:val="WW8Num9z8"/>
    <w:rsid w:val="006F79FE"/>
  </w:style>
  <w:style w:type="character" w:customStyle="1" w:styleId="WW8Num10z0">
    <w:name w:val="WW8Num10z0"/>
    <w:rsid w:val="006F79FE"/>
    <w:rPr>
      <w:rFonts w:ascii="Symbol" w:hAnsi="Symbol" w:cs="Symbol" w:hint="default"/>
      <w:color w:val="auto"/>
      <w:sz w:val="20"/>
      <w:szCs w:val="20"/>
    </w:rPr>
  </w:style>
  <w:style w:type="character" w:customStyle="1" w:styleId="WW8Num10z1">
    <w:name w:val="WW8Num10z1"/>
    <w:rsid w:val="006F79FE"/>
    <w:rPr>
      <w:rFonts w:ascii="Courier New" w:hAnsi="Courier New" w:cs="Courier New" w:hint="default"/>
    </w:rPr>
  </w:style>
  <w:style w:type="character" w:customStyle="1" w:styleId="WW8Num10z2">
    <w:name w:val="WW8Num10z2"/>
    <w:rsid w:val="006F79FE"/>
    <w:rPr>
      <w:rFonts w:ascii="Wingdings" w:hAnsi="Wingdings" w:cs="Wingdings" w:hint="default"/>
    </w:rPr>
  </w:style>
  <w:style w:type="character" w:customStyle="1" w:styleId="WW8Num10z3">
    <w:name w:val="WW8Num10z3"/>
    <w:rsid w:val="006F79FE"/>
    <w:rPr>
      <w:rFonts w:ascii="Symbol" w:hAnsi="Symbol" w:cs="Symbol" w:hint="default"/>
    </w:rPr>
  </w:style>
  <w:style w:type="character" w:customStyle="1" w:styleId="WW8Num11z0">
    <w:name w:val="WW8Num11z0"/>
    <w:rsid w:val="006F79FE"/>
    <w:rPr>
      <w:rFonts w:cs="Times New Roman" w:hint="default"/>
      <w:b/>
      <w:bCs/>
      <w:i w:val="0"/>
      <w:iCs w:val="0"/>
    </w:rPr>
  </w:style>
  <w:style w:type="character" w:customStyle="1" w:styleId="WW8Num11z2">
    <w:name w:val="WW8Num11z2"/>
    <w:rsid w:val="006F79FE"/>
    <w:rPr>
      <w:rFonts w:cs="Times New Roman" w:hint="default"/>
      <w:b/>
      <w:bCs/>
    </w:rPr>
  </w:style>
  <w:style w:type="character" w:customStyle="1" w:styleId="WW8Num12z0">
    <w:name w:val="WW8Num12z0"/>
    <w:rsid w:val="006F79FE"/>
  </w:style>
  <w:style w:type="character" w:customStyle="1" w:styleId="WW8Num12z1">
    <w:name w:val="WW8Num12z1"/>
    <w:rsid w:val="006F79FE"/>
  </w:style>
  <w:style w:type="character" w:customStyle="1" w:styleId="WW8Num12z2">
    <w:name w:val="WW8Num12z2"/>
    <w:rsid w:val="006F79FE"/>
  </w:style>
  <w:style w:type="character" w:customStyle="1" w:styleId="WW8Num12z3">
    <w:name w:val="WW8Num12z3"/>
    <w:rsid w:val="006F79FE"/>
  </w:style>
  <w:style w:type="character" w:customStyle="1" w:styleId="WW8Num12z4">
    <w:name w:val="WW8Num12z4"/>
    <w:rsid w:val="006F79FE"/>
  </w:style>
  <w:style w:type="character" w:customStyle="1" w:styleId="WW8Num12z5">
    <w:name w:val="WW8Num12z5"/>
    <w:rsid w:val="006F79FE"/>
  </w:style>
  <w:style w:type="character" w:customStyle="1" w:styleId="WW8Num12z6">
    <w:name w:val="WW8Num12z6"/>
    <w:rsid w:val="006F79FE"/>
  </w:style>
  <w:style w:type="character" w:customStyle="1" w:styleId="WW8Num12z7">
    <w:name w:val="WW8Num12z7"/>
    <w:rsid w:val="006F79FE"/>
  </w:style>
  <w:style w:type="character" w:customStyle="1" w:styleId="WW8Num12z8">
    <w:name w:val="WW8Num12z8"/>
    <w:rsid w:val="006F79FE"/>
  </w:style>
  <w:style w:type="character" w:customStyle="1" w:styleId="WW8Num13z0">
    <w:name w:val="WW8Num13z0"/>
    <w:rsid w:val="006F79FE"/>
    <w:rPr>
      <w:i/>
      <w:sz w:val="24"/>
      <w:szCs w:val="24"/>
    </w:rPr>
  </w:style>
  <w:style w:type="character" w:customStyle="1" w:styleId="WW8Num13z1">
    <w:name w:val="WW8Num13z1"/>
    <w:rsid w:val="006F79FE"/>
    <w:rPr>
      <w:sz w:val="24"/>
      <w:szCs w:val="24"/>
    </w:rPr>
  </w:style>
  <w:style w:type="character" w:customStyle="1" w:styleId="WW8Num13z2">
    <w:name w:val="WW8Num13z2"/>
    <w:rsid w:val="006F79FE"/>
    <w:rPr>
      <w:rFonts w:hint="default"/>
    </w:rPr>
  </w:style>
  <w:style w:type="character" w:customStyle="1" w:styleId="WW8Num14z0">
    <w:name w:val="WW8Num14z0"/>
    <w:rsid w:val="006F79FE"/>
    <w:rPr>
      <w:b/>
      <w:sz w:val="24"/>
      <w:szCs w:val="24"/>
    </w:rPr>
  </w:style>
  <w:style w:type="character" w:customStyle="1" w:styleId="WW8Num14z1">
    <w:name w:val="WW8Num14z1"/>
    <w:rsid w:val="006F79FE"/>
    <w:rPr>
      <w:rFonts w:ascii="Times New Roman" w:hAnsi="Times New Roman" w:cs="Times New Roman" w:hint="default"/>
      <w:b w:val="0"/>
      <w:i w:val="0"/>
    </w:rPr>
  </w:style>
  <w:style w:type="character" w:customStyle="1" w:styleId="WW8Num14z2">
    <w:name w:val="WW8Num14z2"/>
    <w:rsid w:val="006F79FE"/>
    <w:rPr>
      <w:rFonts w:hint="default"/>
    </w:rPr>
  </w:style>
  <w:style w:type="character" w:customStyle="1" w:styleId="WW8Num15z0">
    <w:name w:val="WW8Num15z0"/>
    <w:rsid w:val="006F79FE"/>
    <w:rPr>
      <w:rFonts w:ascii="Symbol" w:hAnsi="Symbol" w:cs="Symbol"/>
      <w:color w:val="000000"/>
      <w:sz w:val="22"/>
      <w:szCs w:val="22"/>
    </w:rPr>
  </w:style>
  <w:style w:type="character" w:customStyle="1" w:styleId="WW8Num15z1">
    <w:name w:val="WW8Num15z1"/>
    <w:rsid w:val="006F79FE"/>
    <w:rPr>
      <w:rFonts w:ascii="Courier New" w:hAnsi="Courier New" w:cs="Courier New" w:hint="default"/>
    </w:rPr>
  </w:style>
  <w:style w:type="character" w:customStyle="1" w:styleId="WW8Num15z2">
    <w:name w:val="WW8Num15z2"/>
    <w:rsid w:val="006F79FE"/>
    <w:rPr>
      <w:rFonts w:ascii="Wingdings" w:hAnsi="Wingdings" w:cs="Wingdings" w:hint="default"/>
    </w:rPr>
  </w:style>
  <w:style w:type="character" w:customStyle="1" w:styleId="WW8Num15z3">
    <w:name w:val="WW8Num15z3"/>
    <w:rsid w:val="006F79FE"/>
    <w:rPr>
      <w:rFonts w:ascii="Symbol" w:hAnsi="Symbol" w:cs="Symbol" w:hint="default"/>
    </w:rPr>
  </w:style>
  <w:style w:type="character" w:customStyle="1" w:styleId="WW8Num16z0">
    <w:name w:val="WW8Num16z0"/>
    <w:rsid w:val="006F79FE"/>
    <w:rPr>
      <w:rFonts w:hint="default"/>
    </w:rPr>
  </w:style>
  <w:style w:type="character" w:customStyle="1" w:styleId="WW8Num17z0">
    <w:name w:val="WW8Num17z0"/>
    <w:rsid w:val="006F79FE"/>
    <w:rPr>
      <w:rFonts w:ascii="Times New Roman" w:eastAsia="Times New Roman" w:hAnsi="Times New Roman" w:cs="Times New Roman"/>
      <w:sz w:val="20"/>
      <w:szCs w:val="20"/>
    </w:rPr>
  </w:style>
  <w:style w:type="character" w:customStyle="1" w:styleId="WW8Num17z1">
    <w:name w:val="WW8Num17z1"/>
    <w:rsid w:val="006F79FE"/>
  </w:style>
  <w:style w:type="character" w:customStyle="1" w:styleId="WW8Num17z2">
    <w:name w:val="WW8Num17z2"/>
    <w:rsid w:val="006F79FE"/>
    <w:rPr>
      <w:b w:val="0"/>
      <w:i w:val="0"/>
    </w:rPr>
  </w:style>
  <w:style w:type="character" w:customStyle="1" w:styleId="WW8Num17z3">
    <w:name w:val="WW8Num17z3"/>
    <w:rsid w:val="006F79FE"/>
    <w:rPr>
      <w:rFonts w:ascii="Times New Roman" w:eastAsia="Times New Roman" w:hAnsi="Times New Roman" w:cs="Times New Roman"/>
      <w:b w:val="0"/>
      <w:i w:val="0"/>
    </w:rPr>
  </w:style>
  <w:style w:type="character" w:customStyle="1" w:styleId="WW8Num17z4">
    <w:name w:val="WW8Num17z4"/>
    <w:rsid w:val="006F79FE"/>
  </w:style>
  <w:style w:type="character" w:customStyle="1" w:styleId="WW8Num17z5">
    <w:name w:val="WW8Num17z5"/>
    <w:rsid w:val="006F79FE"/>
  </w:style>
  <w:style w:type="character" w:customStyle="1" w:styleId="WW8Num17z6">
    <w:name w:val="WW8Num17z6"/>
    <w:rsid w:val="006F79FE"/>
  </w:style>
  <w:style w:type="character" w:customStyle="1" w:styleId="WW8Num17z7">
    <w:name w:val="WW8Num17z7"/>
    <w:rsid w:val="006F79FE"/>
  </w:style>
  <w:style w:type="character" w:customStyle="1" w:styleId="WW8Num17z8">
    <w:name w:val="WW8Num17z8"/>
    <w:rsid w:val="006F79FE"/>
  </w:style>
  <w:style w:type="character" w:customStyle="1" w:styleId="WW8Num18z0">
    <w:name w:val="WW8Num18z0"/>
    <w:rsid w:val="006F79FE"/>
    <w:rPr>
      <w:rFonts w:hint="default"/>
    </w:rPr>
  </w:style>
  <w:style w:type="character" w:customStyle="1" w:styleId="WW8Num18z2">
    <w:name w:val="WW8Num18z2"/>
    <w:rsid w:val="006F79FE"/>
    <w:rPr>
      <w:rFonts w:hint="default"/>
      <w:b w:val="0"/>
    </w:rPr>
  </w:style>
  <w:style w:type="character" w:customStyle="1" w:styleId="WW8Num19z0">
    <w:name w:val="WW8Num19z0"/>
    <w:rsid w:val="006F79FE"/>
    <w:rPr>
      <w:rFonts w:ascii="Symbol" w:hAnsi="Symbol" w:cs="Symbol" w:hint="default"/>
      <w:color w:val="auto"/>
      <w:sz w:val="20"/>
      <w:szCs w:val="20"/>
    </w:rPr>
  </w:style>
  <w:style w:type="character" w:customStyle="1" w:styleId="WW8Num19z1">
    <w:name w:val="WW8Num19z1"/>
    <w:rsid w:val="006F79FE"/>
    <w:rPr>
      <w:rFonts w:ascii="Courier New" w:hAnsi="Courier New" w:cs="Courier New" w:hint="default"/>
    </w:rPr>
  </w:style>
  <w:style w:type="character" w:customStyle="1" w:styleId="WW8Num19z2">
    <w:name w:val="WW8Num19z2"/>
    <w:rsid w:val="006F79FE"/>
    <w:rPr>
      <w:rFonts w:ascii="Wingdings" w:hAnsi="Wingdings" w:cs="Wingdings" w:hint="default"/>
    </w:rPr>
  </w:style>
  <w:style w:type="character" w:customStyle="1" w:styleId="WW8Num19z3">
    <w:name w:val="WW8Num19z3"/>
    <w:rsid w:val="006F79FE"/>
    <w:rPr>
      <w:rFonts w:ascii="Symbol" w:hAnsi="Symbol" w:cs="Symbol" w:hint="default"/>
    </w:rPr>
  </w:style>
  <w:style w:type="character" w:customStyle="1" w:styleId="WW8Num20z0">
    <w:name w:val="WW8Num20z0"/>
    <w:rsid w:val="006F79FE"/>
    <w:rPr>
      <w:rFonts w:ascii="Times New Roman" w:eastAsia="Times New Roman" w:hAnsi="Times New Roman" w:cs="Times New Roman"/>
      <w:sz w:val="20"/>
      <w:szCs w:val="20"/>
    </w:rPr>
  </w:style>
  <w:style w:type="character" w:customStyle="1" w:styleId="WW8Num20z1">
    <w:name w:val="WW8Num20z1"/>
    <w:rsid w:val="006F79FE"/>
  </w:style>
  <w:style w:type="character" w:customStyle="1" w:styleId="WW8Num20z2">
    <w:name w:val="WW8Num20z2"/>
    <w:rsid w:val="006F79FE"/>
    <w:rPr>
      <w:b w:val="0"/>
      <w:i w:val="0"/>
    </w:rPr>
  </w:style>
  <w:style w:type="character" w:customStyle="1" w:styleId="WW8Num20z3">
    <w:name w:val="WW8Num20z3"/>
    <w:rsid w:val="006F79FE"/>
    <w:rPr>
      <w:rFonts w:ascii="Times New Roman" w:eastAsia="Times New Roman" w:hAnsi="Times New Roman" w:cs="Times New Roman"/>
      <w:b w:val="0"/>
      <w:i w:val="0"/>
    </w:rPr>
  </w:style>
  <w:style w:type="character" w:customStyle="1" w:styleId="WW8Num20z4">
    <w:name w:val="WW8Num20z4"/>
    <w:rsid w:val="006F79FE"/>
  </w:style>
  <w:style w:type="character" w:customStyle="1" w:styleId="WW8Num20z5">
    <w:name w:val="WW8Num20z5"/>
    <w:rsid w:val="006F79FE"/>
  </w:style>
  <w:style w:type="character" w:customStyle="1" w:styleId="WW8Num20z6">
    <w:name w:val="WW8Num20z6"/>
    <w:rsid w:val="006F79FE"/>
  </w:style>
  <w:style w:type="character" w:customStyle="1" w:styleId="WW8Num20z7">
    <w:name w:val="WW8Num20z7"/>
    <w:rsid w:val="006F79FE"/>
  </w:style>
  <w:style w:type="character" w:customStyle="1" w:styleId="WW8Num20z8">
    <w:name w:val="WW8Num20z8"/>
    <w:rsid w:val="006F79FE"/>
  </w:style>
  <w:style w:type="character" w:customStyle="1" w:styleId="WW8Num21z0">
    <w:name w:val="WW8Num21z0"/>
    <w:rsid w:val="006F79FE"/>
    <w:rPr>
      <w:b/>
      <w:i w:val="0"/>
      <w:color w:val="auto"/>
    </w:rPr>
  </w:style>
  <w:style w:type="character" w:customStyle="1" w:styleId="WW8Num21z1">
    <w:name w:val="WW8Num21z1"/>
    <w:rsid w:val="006F79FE"/>
    <w:rPr>
      <w:b/>
      <w:i w:val="0"/>
      <w:sz w:val="24"/>
      <w:szCs w:val="24"/>
    </w:rPr>
  </w:style>
  <w:style w:type="character" w:customStyle="1" w:styleId="WW8Num21z2">
    <w:name w:val="WW8Num21z2"/>
    <w:rsid w:val="006F79FE"/>
    <w:rPr>
      <w:rFonts w:hint="default"/>
    </w:rPr>
  </w:style>
  <w:style w:type="character" w:customStyle="1" w:styleId="WW8Num21z3">
    <w:name w:val="WW8Num21z3"/>
    <w:rsid w:val="006F79FE"/>
  </w:style>
  <w:style w:type="character" w:customStyle="1" w:styleId="WW8Num21z4">
    <w:name w:val="WW8Num21z4"/>
    <w:rsid w:val="006F79FE"/>
  </w:style>
  <w:style w:type="character" w:customStyle="1" w:styleId="WW8Num21z5">
    <w:name w:val="WW8Num21z5"/>
    <w:rsid w:val="006F79FE"/>
  </w:style>
  <w:style w:type="character" w:customStyle="1" w:styleId="WW8Num21z6">
    <w:name w:val="WW8Num21z6"/>
    <w:rsid w:val="006F79FE"/>
  </w:style>
  <w:style w:type="character" w:customStyle="1" w:styleId="WW8Num21z7">
    <w:name w:val="WW8Num21z7"/>
    <w:rsid w:val="006F79FE"/>
  </w:style>
  <w:style w:type="character" w:customStyle="1" w:styleId="WW8Num21z8">
    <w:name w:val="WW8Num21z8"/>
    <w:rsid w:val="006F79FE"/>
  </w:style>
  <w:style w:type="character" w:customStyle="1" w:styleId="WW8Num22z0">
    <w:name w:val="WW8Num22z0"/>
    <w:rsid w:val="006F79FE"/>
    <w:rPr>
      <w:rFonts w:ascii="Times New Roman" w:eastAsia="Times New Roman" w:hAnsi="Times New Roman" w:cs="Times New Roman"/>
      <w:sz w:val="24"/>
      <w:szCs w:val="24"/>
    </w:rPr>
  </w:style>
  <w:style w:type="character" w:customStyle="1" w:styleId="WW8Num23z0">
    <w:name w:val="WW8Num23z0"/>
    <w:rsid w:val="006F79FE"/>
    <w:rPr>
      <w:rFonts w:hint="default"/>
      <w:b/>
    </w:rPr>
  </w:style>
  <w:style w:type="character" w:customStyle="1" w:styleId="WW8Num23z1">
    <w:name w:val="WW8Num23z1"/>
    <w:rsid w:val="006F79FE"/>
    <w:rPr>
      <w:rFonts w:hint="default"/>
      <w:b w:val="0"/>
      <w:sz w:val="22"/>
      <w:szCs w:val="22"/>
    </w:rPr>
  </w:style>
  <w:style w:type="character" w:customStyle="1" w:styleId="WW8Num23z2">
    <w:name w:val="WW8Num23z2"/>
    <w:rsid w:val="006F79FE"/>
    <w:rPr>
      <w:rFonts w:hint="default"/>
      <w:b w:val="0"/>
    </w:rPr>
  </w:style>
  <w:style w:type="character" w:customStyle="1" w:styleId="WW8Num24z0">
    <w:name w:val="WW8Num24z0"/>
    <w:rsid w:val="006F79FE"/>
    <w:rPr>
      <w:sz w:val="24"/>
      <w:szCs w:val="24"/>
    </w:rPr>
  </w:style>
  <w:style w:type="character" w:customStyle="1" w:styleId="WW8Num24z1">
    <w:name w:val="WW8Num24z1"/>
    <w:rsid w:val="006F79FE"/>
  </w:style>
  <w:style w:type="character" w:customStyle="1" w:styleId="WW8Num24z2">
    <w:name w:val="WW8Num24z2"/>
    <w:rsid w:val="006F79FE"/>
  </w:style>
  <w:style w:type="character" w:customStyle="1" w:styleId="WW8Num24z3">
    <w:name w:val="WW8Num24z3"/>
    <w:rsid w:val="006F79FE"/>
  </w:style>
  <w:style w:type="character" w:customStyle="1" w:styleId="WW8Num24z4">
    <w:name w:val="WW8Num24z4"/>
    <w:rsid w:val="006F79FE"/>
  </w:style>
  <w:style w:type="character" w:customStyle="1" w:styleId="WW8Num24z5">
    <w:name w:val="WW8Num24z5"/>
    <w:rsid w:val="006F79FE"/>
  </w:style>
  <w:style w:type="character" w:customStyle="1" w:styleId="WW8Num24z6">
    <w:name w:val="WW8Num24z6"/>
    <w:rsid w:val="006F79FE"/>
  </w:style>
  <w:style w:type="character" w:customStyle="1" w:styleId="WW8Num24z7">
    <w:name w:val="WW8Num24z7"/>
    <w:rsid w:val="006F79FE"/>
  </w:style>
  <w:style w:type="character" w:customStyle="1" w:styleId="WW8Num24z8">
    <w:name w:val="WW8Num24z8"/>
    <w:rsid w:val="006F79FE"/>
  </w:style>
  <w:style w:type="character" w:customStyle="1" w:styleId="WW8Num25z0">
    <w:name w:val="WW8Num25z0"/>
    <w:rsid w:val="006F79FE"/>
    <w:rPr>
      <w:rFonts w:hint="default"/>
    </w:rPr>
  </w:style>
  <w:style w:type="character" w:customStyle="1" w:styleId="WW8Num25z5">
    <w:name w:val="WW8Num25z5"/>
    <w:rsid w:val="006F79FE"/>
  </w:style>
  <w:style w:type="character" w:customStyle="1" w:styleId="WW8Num26z0">
    <w:name w:val="WW8Num26z0"/>
    <w:rsid w:val="006F79FE"/>
    <w:rPr>
      <w:sz w:val="24"/>
      <w:szCs w:val="24"/>
    </w:rPr>
  </w:style>
  <w:style w:type="character" w:customStyle="1" w:styleId="WW8Num26z1">
    <w:name w:val="WW8Num26z1"/>
    <w:rsid w:val="006F79FE"/>
  </w:style>
  <w:style w:type="character" w:customStyle="1" w:styleId="WW8Num26z2">
    <w:name w:val="WW8Num26z2"/>
    <w:rsid w:val="006F79FE"/>
  </w:style>
  <w:style w:type="character" w:customStyle="1" w:styleId="WW8Num26z3">
    <w:name w:val="WW8Num26z3"/>
    <w:rsid w:val="006F79FE"/>
  </w:style>
  <w:style w:type="character" w:customStyle="1" w:styleId="WW8Num26z4">
    <w:name w:val="WW8Num26z4"/>
    <w:rsid w:val="006F79FE"/>
  </w:style>
  <w:style w:type="character" w:customStyle="1" w:styleId="WW8Num26z5">
    <w:name w:val="WW8Num26z5"/>
    <w:rsid w:val="006F79FE"/>
  </w:style>
  <w:style w:type="character" w:customStyle="1" w:styleId="WW8Num26z6">
    <w:name w:val="WW8Num26z6"/>
    <w:rsid w:val="006F79FE"/>
  </w:style>
  <w:style w:type="character" w:customStyle="1" w:styleId="WW8Num26z7">
    <w:name w:val="WW8Num26z7"/>
    <w:rsid w:val="006F79FE"/>
  </w:style>
  <w:style w:type="character" w:customStyle="1" w:styleId="WW8Num26z8">
    <w:name w:val="WW8Num26z8"/>
    <w:rsid w:val="006F79FE"/>
  </w:style>
  <w:style w:type="character" w:customStyle="1" w:styleId="WW8Num27z0">
    <w:name w:val="WW8Num27z0"/>
    <w:rsid w:val="006F79FE"/>
    <w:rPr>
      <w:rFonts w:ascii="Times New Roman" w:eastAsia="Times New Roman" w:hAnsi="Times New Roman" w:cs="Times New Roman" w:hint="default"/>
      <w:sz w:val="24"/>
      <w:szCs w:val="24"/>
    </w:rPr>
  </w:style>
  <w:style w:type="character" w:customStyle="1" w:styleId="WW8Num28z0">
    <w:name w:val="WW8Num28z0"/>
    <w:rsid w:val="006F79FE"/>
  </w:style>
  <w:style w:type="character" w:customStyle="1" w:styleId="WW8Num28z1">
    <w:name w:val="WW8Num28z1"/>
    <w:rsid w:val="006F79FE"/>
  </w:style>
  <w:style w:type="character" w:customStyle="1" w:styleId="WW8Num28z2">
    <w:name w:val="WW8Num28z2"/>
    <w:rsid w:val="006F79FE"/>
  </w:style>
  <w:style w:type="character" w:customStyle="1" w:styleId="WW8Num28z3">
    <w:name w:val="WW8Num28z3"/>
    <w:rsid w:val="006F79FE"/>
  </w:style>
  <w:style w:type="character" w:customStyle="1" w:styleId="WW8Num28z4">
    <w:name w:val="WW8Num28z4"/>
    <w:rsid w:val="006F79FE"/>
  </w:style>
  <w:style w:type="character" w:customStyle="1" w:styleId="WW8Num28z5">
    <w:name w:val="WW8Num28z5"/>
    <w:rsid w:val="006F79FE"/>
  </w:style>
  <w:style w:type="character" w:customStyle="1" w:styleId="WW8Num28z6">
    <w:name w:val="WW8Num28z6"/>
    <w:rsid w:val="006F79FE"/>
  </w:style>
  <w:style w:type="character" w:customStyle="1" w:styleId="WW8Num28z7">
    <w:name w:val="WW8Num28z7"/>
    <w:rsid w:val="006F79FE"/>
  </w:style>
  <w:style w:type="character" w:customStyle="1" w:styleId="WW8Num28z8">
    <w:name w:val="WW8Num28z8"/>
    <w:rsid w:val="006F79FE"/>
  </w:style>
  <w:style w:type="character" w:customStyle="1" w:styleId="WW8Num29z0">
    <w:name w:val="WW8Num29z0"/>
    <w:rsid w:val="006F79FE"/>
    <w:rPr>
      <w:rFonts w:hint="default"/>
    </w:rPr>
  </w:style>
  <w:style w:type="character" w:customStyle="1" w:styleId="WW8Num29z1">
    <w:name w:val="WW8Num29z1"/>
    <w:rsid w:val="006F79FE"/>
    <w:rPr>
      <w:rFonts w:hint="default"/>
      <w:b/>
      <w:i w:val="0"/>
      <w:sz w:val="24"/>
      <w:szCs w:val="24"/>
    </w:rPr>
  </w:style>
  <w:style w:type="character" w:customStyle="1" w:styleId="WW8Num29z2">
    <w:name w:val="WW8Num29z2"/>
    <w:rsid w:val="006F79FE"/>
    <w:rPr>
      <w:rFonts w:ascii="Times New Roman" w:hAnsi="Times New Roman" w:cs="Times New Roman" w:hint="default"/>
      <w:i w:val="0"/>
      <w:sz w:val="24"/>
      <w:szCs w:val="24"/>
    </w:rPr>
  </w:style>
  <w:style w:type="character" w:customStyle="1" w:styleId="WW8Num30z0">
    <w:name w:val="WW8Num30z0"/>
    <w:rsid w:val="006F79FE"/>
    <w:rPr>
      <w:rFonts w:ascii="Times New Roman" w:eastAsia="Times New Roman" w:hAnsi="Times New Roman" w:cs="Times New Roman" w:hint="default"/>
      <w:b/>
      <w:bCs/>
      <w:iCs/>
      <w:sz w:val="24"/>
      <w:szCs w:val="24"/>
    </w:rPr>
  </w:style>
  <w:style w:type="character" w:customStyle="1" w:styleId="WW8Num31z0">
    <w:name w:val="WW8Num31z0"/>
    <w:rsid w:val="006F79FE"/>
    <w:rPr>
      <w:rFonts w:ascii="Times New Roman" w:eastAsia="Times New Roman" w:hAnsi="Times New Roman" w:cs="Times New Roman" w:hint="default"/>
      <w:b/>
      <w:iCs/>
      <w:sz w:val="24"/>
      <w:szCs w:val="24"/>
      <w:lang w:val="x-none"/>
    </w:rPr>
  </w:style>
  <w:style w:type="character" w:customStyle="1" w:styleId="WW8Num31z1">
    <w:name w:val="WW8Num31z1"/>
    <w:rsid w:val="006F79FE"/>
    <w:rPr>
      <w:rFonts w:ascii="Times New Roman" w:eastAsia="Times New Roman" w:hAnsi="Times New Roman" w:cs="Times New Roman" w:hint="default"/>
      <w:b/>
      <w:bCs/>
      <w:i w:val="0"/>
      <w:iCs/>
      <w:sz w:val="24"/>
      <w:szCs w:val="24"/>
    </w:rPr>
  </w:style>
  <w:style w:type="character" w:customStyle="1" w:styleId="WW8Num31z2">
    <w:name w:val="WW8Num31z2"/>
    <w:rsid w:val="006F79FE"/>
    <w:rPr>
      <w:rFonts w:ascii="Times New Roman" w:eastAsia="Times New Roman" w:hAnsi="Times New Roman" w:cs="Times New Roman" w:hint="default"/>
      <w:b w:val="0"/>
      <w:i w:val="0"/>
      <w:color w:val="0000FF"/>
      <w:sz w:val="24"/>
      <w:szCs w:val="24"/>
    </w:rPr>
  </w:style>
  <w:style w:type="character" w:customStyle="1" w:styleId="WW8Num32z0">
    <w:name w:val="WW8Num32z0"/>
    <w:rsid w:val="006F79FE"/>
  </w:style>
  <w:style w:type="character" w:customStyle="1" w:styleId="WW8Num32z1">
    <w:name w:val="WW8Num32z1"/>
    <w:rsid w:val="006F79FE"/>
  </w:style>
  <w:style w:type="character" w:customStyle="1" w:styleId="WW8Num32z2">
    <w:name w:val="WW8Num32z2"/>
    <w:rsid w:val="006F79FE"/>
  </w:style>
  <w:style w:type="character" w:customStyle="1" w:styleId="WW8Num32z3">
    <w:name w:val="WW8Num32z3"/>
    <w:rsid w:val="006F79FE"/>
  </w:style>
  <w:style w:type="character" w:customStyle="1" w:styleId="WW8Num32z4">
    <w:name w:val="WW8Num32z4"/>
    <w:rsid w:val="006F79FE"/>
  </w:style>
  <w:style w:type="character" w:customStyle="1" w:styleId="WW8Num32z5">
    <w:name w:val="WW8Num32z5"/>
    <w:rsid w:val="006F79FE"/>
  </w:style>
  <w:style w:type="character" w:customStyle="1" w:styleId="WW8Num32z6">
    <w:name w:val="WW8Num32z6"/>
    <w:rsid w:val="006F79FE"/>
  </w:style>
  <w:style w:type="character" w:customStyle="1" w:styleId="WW8Num32z7">
    <w:name w:val="WW8Num32z7"/>
    <w:rsid w:val="006F79FE"/>
  </w:style>
  <w:style w:type="character" w:customStyle="1" w:styleId="WW8Num32z8">
    <w:name w:val="WW8Num32z8"/>
    <w:rsid w:val="006F79FE"/>
  </w:style>
  <w:style w:type="character" w:customStyle="1" w:styleId="WW8Num33z0">
    <w:name w:val="WW8Num33z0"/>
    <w:rsid w:val="006F79FE"/>
    <w:rPr>
      <w:rFonts w:ascii="Symbol" w:hAnsi="Symbol" w:cs="Symbol" w:hint="default"/>
    </w:rPr>
  </w:style>
  <w:style w:type="character" w:customStyle="1" w:styleId="WW8Num34z0">
    <w:name w:val="WW8Num34z0"/>
    <w:rsid w:val="006F79FE"/>
    <w:rPr>
      <w:rFonts w:hint="default"/>
    </w:rPr>
  </w:style>
  <w:style w:type="character" w:customStyle="1" w:styleId="WW8Num35z0">
    <w:name w:val="WW8Num35z0"/>
    <w:rsid w:val="006F79FE"/>
    <w:rPr>
      <w:rFonts w:hint="default"/>
    </w:rPr>
  </w:style>
  <w:style w:type="character" w:customStyle="1" w:styleId="WW8Num35z2">
    <w:name w:val="WW8Num35z2"/>
    <w:rsid w:val="006F79FE"/>
    <w:rPr>
      <w:rFonts w:hint="default"/>
      <w:b w:val="0"/>
      <w:i w:val="0"/>
    </w:rPr>
  </w:style>
  <w:style w:type="character" w:customStyle="1" w:styleId="WW8Num36z0">
    <w:name w:val="WW8Num36z0"/>
    <w:rsid w:val="006F79FE"/>
    <w:rPr>
      <w:rFonts w:ascii="Times New Roman" w:hAnsi="Times New Roman" w:cs="Times New Roman" w:hint="default"/>
      <w:sz w:val="24"/>
      <w:szCs w:val="24"/>
    </w:rPr>
  </w:style>
  <w:style w:type="character" w:customStyle="1" w:styleId="WW8Num37z0">
    <w:name w:val="WW8Num37z0"/>
    <w:rsid w:val="006F79FE"/>
    <w:rPr>
      <w:rFonts w:ascii="Times New Roman" w:eastAsia="Times New Roman" w:hAnsi="Times New Roman" w:cs="Times New Roman" w:hint="default"/>
      <w:sz w:val="24"/>
      <w:szCs w:val="24"/>
    </w:rPr>
  </w:style>
  <w:style w:type="character" w:customStyle="1" w:styleId="WW8Num38z0">
    <w:name w:val="WW8Num38z0"/>
    <w:rsid w:val="006F79FE"/>
    <w:rPr>
      <w:sz w:val="24"/>
      <w:szCs w:val="24"/>
    </w:rPr>
  </w:style>
  <w:style w:type="character" w:customStyle="1" w:styleId="WW8Num38z1">
    <w:name w:val="WW8Num38z1"/>
    <w:rsid w:val="006F79FE"/>
  </w:style>
  <w:style w:type="character" w:customStyle="1" w:styleId="WW8Num38z2">
    <w:name w:val="WW8Num38z2"/>
    <w:rsid w:val="006F79FE"/>
  </w:style>
  <w:style w:type="character" w:customStyle="1" w:styleId="WW8Num38z3">
    <w:name w:val="WW8Num38z3"/>
    <w:rsid w:val="006F79FE"/>
  </w:style>
  <w:style w:type="character" w:customStyle="1" w:styleId="WW8Num38z4">
    <w:name w:val="WW8Num38z4"/>
    <w:rsid w:val="006F79FE"/>
  </w:style>
  <w:style w:type="character" w:customStyle="1" w:styleId="WW8Num38z5">
    <w:name w:val="WW8Num38z5"/>
    <w:rsid w:val="006F79FE"/>
  </w:style>
  <w:style w:type="character" w:customStyle="1" w:styleId="WW8Num38z6">
    <w:name w:val="WW8Num38z6"/>
    <w:rsid w:val="006F79FE"/>
  </w:style>
  <w:style w:type="character" w:customStyle="1" w:styleId="WW8Num38z7">
    <w:name w:val="WW8Num38z7"/>
    <w:rsid w:val="006F79FE"/>
  </w:style>
  <w:style w:type="character" w:customStyle="1" w:styleId="WW8Num38z8">
    <w:name w:val="WW8Num38z8"/>
    <w:rsid w:val="006F79FE"/>
  </w:style>
  <w:style w:type="character" w:customStyle="1" w:styleId="WW8Num39z0">
    <w:name w:val="WW8Num39z0"/>
    <w:rsid w:val="006F79FE"/>
    <w:rPr>
      <w:i/>
      <w:sz w:val="24"/>
      <w:szCs w:val="24"/>
    </w:rPr>
  </w:style>
  <w:style w:type="character" w:customStyle="1" w:styleId="WW8Num39z2">
    <w:name w:val="WW8Num39z2"/>
    <w:rsid w:val="006F79FE"/>
    <w:rPr>
      <w:rFonts w:hint="default"/>
    </w:rPr>
  </w:style>
  <w:style w:type="character" w:customStyle="1" w:styleId="WW8Num40z0">
    <w:name w:val="WW8Num40z0"/>
    <w:rsid w:val="006F79FE"/>
    <w:rPr>
      <w:rFonts w:ascii="Symbol" w:hAnsi="Symbol" w:cs="Symbol" w:hint="default"/>
    </w:rPr>
  </w:style>
  <w:style w:type="character" w:customStyle="1" w:styleId="WW8Num40z1">
    <w:name w:val="WW8Num40z1"/>
    <w:rsid w:val="006F79FE"/>
    <w:rPr>
      <w:rFonts w:ascii="Courier New" w:hAnsi="Courier New" w:cs="Courier New" w:hint="default"/>
    </w:rPr>
  </w:style>
  <w:style w:type="character" w:customStyle="1" w:styleId="WW8Num40z2">
    <w:name w:val="WW8Num40z2"/>
    <w:rsid w:val="006F79FE"/>
    <w:rPr>
      <w:rFonts w:ascii="Wingdings" w:hAnsi="Wingdings" w:cs="Wingdings" w:hint="default"/>
    </w:rPr>
  </w:style>
  <w:style w:type="character" w:customStyle="1" w:styleId="WW8Num41z0">
    <w:name w:val="WW8Num41z0"/>
    <w:rsid w:val="006F79FE"/>
    <w:rPr>
      <w:rFonts w:hint="default"/>
      <w:b/>
    </w:rPr>
  </w:style>
  <w:style w:type="character" w:customStyle="1" w:styleId="WW8Num41z1">
    <w:name w:val="WW8Num41z1"/>
    <w:rsid w:val="006F79FE"/>
    <w:rPr>
      <w:rFonts w:hint="default"/>
      <w:b w:val="0"/>
    </w:rPr>
  </w:style>
  <w:style w:type="character" w:customStyle="1" w:styleId="WW8Num41z2">
    <w:name w:val="WW8Num41z2"/>
    <w:rsid w:val="006F79FE"/>
    <w:rPr>
      <w:rFonts w:ascii="Times New Roman" w:eastAsia="Times New Roman" w:hAnsi="Times New Roman" w:cs="Times New Roman"/>
      <w:b w:val="0"/>
    </w:rPr>
  </w:style>
  <w:style w:type="character" w:customStyle="1" w:styleId="WW8Num41z3">
    <w:name w:val="WW8Num41z3"/>
    <w:rsid w:val="006F79FE"/>
    <w:rPr>
      <w:rFonts w:hint="default"/>
    </w:rPr>
  </w:style>
  <w:style w:type="character" w:customStyle="1" w:styleId="WW8Num42z0">
    <w:name w:val="WW8Num42z0"/>
    <w:rsid w:val="006F79FE"/>
    <w:rPr>
      <w:rFonts w:hint="default"/>
    </w:rPr>
  </w:style>
  <w:style w:type="character" w:customStyle="1" w:styleId="WW8Num42z1">
    <w:name w:val="WW8Num42z1"/>
    <w:rsid w:val="006F79FE"/>
    <w:rPr>
      <w:rFonts w:ascii="Times New Roman" w:eastAsia="Times New Roman" w:hAnsi="Times New Roman" w:cs="Times New Roman" w:hint="default"/>
      <w:b/>
      <w:sz w:val="24"/>
      <w:szCs w:val="24"/>
    </w:rPr>
  </w:style>
  <w:style w:type="character" w:customStyle="1" w:styleId="WW8Num42z2">
    <w:name w:val="WW8Num42z2"/>
    <w:rsid w:val="006F79FE"/>
    <w:rPr>
      <w:rFonts w:ascii="Times New Roman" w:eastAsia="Times New Roman" w:hAnsi="Times New Roman" w:cs="Times New Roman" w:hint="default"/>
      <w:bCs/>
      <w:color w:val="auto"/>
      <w:sz w:val="24"/>
      <w:szCs w:val="24"/>
    </w:rPr>
  </w:style>
  <w:style w:type="character" w:customStyle="1" w:styleId="WW8Num43z0">
    <w:name w:val="WW8Num43z0"/>
    <w:rsid w:val="006F79FE"/>
    <w:rPr>
      <w:rFonts w:ascii="Symbol" w:hAnsi="Symbol" w:cs="Symbol" w:hint="default"/>
    </w:rPr>
  </w:style>
  <w:style w:type="character" w:customStyle="1" w:styleId="WW8Num43z5">
    <w:name w:val="WW8Num43z5"/>
    <w:rsid w:val="006F79FE"/>
    <w:rPr>
      <w:rFonts w:ascii="Wingdings" w:hAnsi="Wingdings" w:cs="Wingdings" w:hint="default"/>
    </w:rPr>
  </w:style>
  <w:style w:type="character" w:customStyle="1" w:styleId="WW8Num44z0">
    <w:name w:val="WW8Num44z0"/>
    <w:rsid w:val="006F79FE"/>
    <w:rPr>
      <w:sz w:val="24"/>
      <w:szCs w:val="24"/>
    </w:rPr>
  </w:style>
  <w:style w:type="character" w:customStyle="1" w:styleId="WW8Num45z0">
    <w:name w:val="WW8Num45z0"/>
    <w:rsid w:val="006F79FE"/>
    <w:rPr>
      <w:rFonts w:ascii="Symbol" w:hAnsi="Symbol" w:cs="Symbol" w:hint="default"/>
    </w:rPr>
  </w:style>
  <w:style w:type="character" w:customStyle="1" w:styleId="WW8Num45z1">
    <w:name w:val="WW8Num45z1"/>
    <w:rsid w:val="006F79FE"/>
    <w:rPr>
      <w:rFonts w:ascii="Courier New" w:hAnsi="Courier New" w:cs="Courier New" w:hint="default"/>
    </w:rPr>
  </w:style>
  <w:style w:type="character" w:customStyle="1" w:styleId="WW8Num45z2">
    <w:name w:val="WW8Num45z2"/>
    <w:rsid w:val="006F79FE"/>
    <w:rPr>
      <w:rFonts w:ascii="Wingdings" w:hAnsi="Wingdings" w:cs="Wingdings" w:hint="default"/>
    </w:rPr>
  </w:style>
  <w:style w:type="character" w:customStyle="1" w:styleId="WW8Num46z0">
    <w:name w:val="WW8Num46z0"/>
    <w:rsid w:val="006F79FE"/>
    <w:rPr>
      <w:rFonts w:ascii="Courier New" w:hAnsi="Courier New" w:cs="Courier New" w:hint="default"/>
    </w:rPr>
  </w:style>
  <w:style w:type="character" w:customStyle="1" w:styleId="WW8Num46z2">
    <w:name w:val="WW8Num46z2"/>
    <w:rsid w:val="006F79FE"/>
    <w:rPr>
      <w:rFonts w:ascii="Wingdings" w:hAnsi="Wingdings" w:cs="Wingdings" w:hint="default"/>
    </w:rPr>
  </w:style>
  <w:style w:type="character" w:customStyle="1" w:styleId="WW8Num46z3">
    <w:name w:val="WW8Num46z3"/>
    <w:rsid w:val="006F79FE"/>
    <w:rPr>
      <w:rFonts w:ascii="Symbol" w:hAnsi="Symbol" w:cs="Symbol" w:hint="default"/>
    </w:rPr>
  </w:style>
  <w:style w:type="character" w:customStyle="1" w:styleId="WW8Num47z0">
    <w:name w:val="WW8Num47z0"/>
    <w:rsid w:val="006F79FE"/>
    <w:rPr>
      <w:rFonts w:hint="default"/>
    </w:rPr>
  </w:style>
  <w:style w:type="character" w:customStyle="1" w:styleId="WW8Num47z2">
    <w:name w:val="WW8Num47z2"/>
    <w:rsid w:val="006F79FE"/>
    <w:rPr>
      <w:rFonts w:hint="default"/>
      <w:color w:val="auto"/>
    </w:rPr>
  </w:style>
  <w:style w:type="character" w:customStyle="1" w:styleId="WW8Num48z0">
    <w:name w:val="WW8Num48z0"/>
    <w:rsid w:val="006F79FE"/>
    <w:rPr>
      <w:rFonts w:hint="default"/>
    </w:rPr>
  </w:style>
  <w:style w:type="character" w:customStyle="1" w:styleId="WW8Num48z1">
    <w:name w:val="WW8Num48z1"/>
    <w:rsid w:val="006F79FE"/>
    <w:rPr>
      <w:rFonts w:hint="default"/>
      <w:i w:val="0"/>
    </w:rPr>
  </w:style>
  <w:style w:type="character" w:customStyle="1" w:styleId="WW8Num48z2">
    <w:name w:val="WW8Num48z2"/>
    <w:rsid w:val="006F79FE"/>
    <w:rPr>
      <w:rFonts w:ascii="Times New Roman" w:hAnsi="Times New Roman" w:cs="Times New Roman" w:hint="default"/>
      <w:sz w:val="24"/>
      <w:szCs w:val="24"/>
    </w:rPr>
  </w:style>
  <w:style w:type="character" w:customStyle="1" w:styleId="WW8Num49z0">
    <w:name w:val="WW8Num49z0"/>
    <w:rsid w:val="006F79FE"/>
    <w:rPr>
      <w:rFonts w:hint="default"/>
    </w:rPr>
  </w:style>
  <w:style w:type="character" w:customStyle="1" w:styleId="WW8Num49z2">
    <w:name w:val="WW8Num49z2"/>
    <w:rsid w:val="006F79FE"/>
    <w:rPr>
      <w:rFonts w:hint="default"/>
      <w:color w:val="auto"/>
    </w:rPr>
  </w:style>
  <w:style w:type="character" w:customStyle="1" w:styleId="WW8Num50z0">
    <w:name w:val="WW8Num50z0"/>
    <w:rsid w:val="006F79FE"/>
  </w:style>
  <w:style w:type="character" w:customStyle="1" w:styleId="WW8Num50z1">
    <w:name w:val="WW8Num50z1"/>
    <w:rsid w:val="006F79FE"/>
  </w:style>
  <w:style w:type="character" w:customStyle="1" w:styleId="WW8Num50z2">
    <w:name w:val="WW8Num50z2"/>
    <w:rsid w:val="006F79FE"/>
  </w:style>
  <w:style w:type="character" w:customStyle="1" w:styleId="WW8Num50z3">
    <w:name w:val="WW8Num50z3"/>
    <w:rsid w:val="006F79FE"/>
  </w:style>
  <w:style w:type="character" w:customStyle="1" w:styleId="WW8Num50z4">
    <w:name w:val="WW8Num50z4"/>
    <w:rsid w:val="006F79FE"/>
  </w:style>
  <w:style w:type="character" w:customStyle="1" w:styleId="WW8Num50z5">
    <w:name w:val="WW8Num50z5"/>
    <w:rsid w:val="006F79FE"/>
  </w:style>
  <w:style w:type="character" w:customStyle="1" w:styleId="WW8Num50z6">
    <w:name w:val="WW8Num50z6"/>
    <w:rsid w:val="006F79FE"/>
  </w:style>
  <w:style w:type="character" w:customStyle="1" w:styleId="WW8Num50z7">
    <w:name w:val="WW8Num50z7"/>
    <w:rsid w:val="006F79FE"/>
  </w:style>
  <w:style w:type="character" w:customStyle="1" w:styleId="WW8Num50z8">
    <w:name w:val="WW8Num50z8"/>
    <w:rsid w:val="006F79FE"/>
  </w:style>
  <w:style w:type="character" w:customStyle="1" w:styleId="WW8Num51z0">
    <w:name w:val="WW8Num51z0"/>
    <w:rsid w:val="006F79FE"/>
    <w:rPr>
      <w:rFonts w:hint="default"/>
    </w:rPr>
  </w:style>
  <w:style w:type="character" w:customStyle="1" w:styleId="WW8Num52z0">
    <w:name w:val="WW8Num52z0"/>
    <w:rsid w:val="006F79FE"/>
    <w:rPr>
      <w:rFonts w:ascii="Symbol" w:hAnsi="Symbol" w:cs="Symbol" w:hint="default"/>
    </w:rPr>
  </w:style>
  <w:style w:type="character" w:customStyle="1" w:styleId="WW8Num52z1">
    <w:name w:val="WW8Num52z1"/>
    <w:rsid w:val="006F79FE"/>
    <w:rPr>
      <w:rFonts w:ascii="Courier New" w:hAnsi="Courier New" w:cs="Courier New" w:hint="default"/>
    </w:rPr>
  </w:style>
  <w:style w:type="character" w:customStyle="1" w:styleId="WW8Num52z2">
    <w:name w:val="WW8Num52z2"/>
    <w:rsid w:val="006F79FE"/>
    <w:rPr>
      <w:rFonts w:ascii="Wingdings" w:hAnsi="Wingdings" w:cs="Wingdings" w:hint="default"/>
    </w:rPr>
  </w:style>
  <w:style w:type="character" w:customStyle="1" w:styleId="WW8Num53z0">
    <w:name w:val="WW8Num53z0"/>
    <w:rsid w:val="006F79FE"/>
  </w:style>
  <w:style w:type="character" w:customStyle="1" w:styleId="WW8Num53z1">
    <w:name w:val="WW8Num53z1"/>
    <w:rsid w:val="006F79FE"/>
  </w:style>
  <w:style w:type="character" w:customStyle="1" w:styleId="WW8Num53z2">
    <w:name w:val="WW8Num53z2"/>
    <w:rsid w:val="006F79FE"/>
  </w:style>
  <w:style w:type="character" w:customStyle="1" w:styleId="WW8Num53z3">
    <w:name w:val="WW8Num53z3"/>
    <w:rsid w:val="006F79FE"/>
  </w:style>
  <w:style w:type="character" w:customStyle="1" w:styleId="WW8Num53z4">
    <w:name w:val="WW8Num53z4"/>
    <w:rsid w:val="006F79FE"/>
  </w:style>
  <w:style w:type="character" w:customStyle="1" w:styleId="WW8Num53z5">
    <w:name w:val="WW8Num53z5"/>
    <w:rsid w:val="006F79FE"/>
  </w:style>
  <w:style w:type="character" w:customStyle="1" w:styleId="WW8Num53z6">
    <w:name w:val="WW8Num53z6"/>
    <w:rsid w:val="006F79FE"/>
  </w:style>
  <w:style w:type="character" w:customStyle="1" w:styleId="WW8Num53z7">
    <w:name w:val="WW8Num53z7"/>
    <w:rsid w:val="006F79FE"/>
  </w:style>
  <w:style w:type="character" w:customStyle="1" w:styleId="WW8Num53z8">
    <w:name w:val="WW8Num53z8"/>
    <w:rsid w:val="006F79FE"/>
  </w:style>
  <w:style w:type="character" w:customStyle="1" w:styleId="WW8Num54z0">
    <w:name w:val="WW8Num54z0"/>
    <w:rsid w:val="006F79FE"/>
  </w:style>
  <w:style w:type="character" w:customStyle="1" w:styleId="WW8Num54z1">
    <w:name w:val="WW8Num54z1"/>
    <w:rsid w:val="006F79FE"/>
  </w:style>
  <w:style w:type="character" w:customStyle="1" w:styleId="WW8Num54z2">
    <w:name w:val="WW8Num54z2"/>
    <w:rsid w:val="006F79FE"/>
  </w:style>
  <w:style w:type="character" w:customStyle="1" w:styleId="WW8Num54z3">
    <w:name w:val="WW8Num54z3"/>
    <w:rsid w:val="006F79FE"/>
  </w:style>
  <w:style w:type="character" w:customStyle="1" w:styleId="WW8Num54z4">
    <w:name w:val="WW8Num54z4"/>
    <w:rsid w:val="006F79FE"/>
  </w:style>
  <w:style w:type="character" w:customStyle="1" w:styleId="WW8Num54z5">
    <w:name w:val="WW8Num54z5"/>
    <w:rsid w:val="006F79FE"/>
  </w:style>
  <w:style w:type="character" w:customStyle="1" w:styleId="WW8Num54z6">
    <w:name w:val="WW8Num54z6"/>
    <w:rsid w:val="006F79FE"/>
  </w:style>
  <w:style w:type="character" w:customStyle="1" w:styleId="WW8Num54z7">
    <w:name w:val="WW8Num54z7"/>
    <w:rsid w:val="006F79FE"/>
  </w:style>
  <w:style w:type="character" w:customStyle="1" w:styleId="WW8Num54z8">
    <w:name w:val="WW8Num54z8"/>
    <w:rsid w:val="006F79FE"/>
  </w:style>
  <w:style w:type="character" w:customStyle="1" w:styleId="WW8Num55z0">
    <w:name w:val="WW8Num55z0"/>
    <w:rsid w:val="006F79FE"/>
    <w:rPr>
      <w:rFonts w:ascii="Times New Roman" w:hAnsi="Times New Roman" w:cs="Times New Roman" w:hint="default"/>
      <w:bCs/>
      <w:sz w:val="24"/>
      <w:szCs w:val="24"/>
    </w:rPr>
  </w:style>
  <w:style w:type="character" w:customStyle="1" w:styleId="WW8Num56z0">
    <w:name w:val="WW8Num56z0"/>
    <w:rsid w:val="006F79FE"/>
    <w:rPr>
      <w:sz w:val="24"/>
      <w:szCs w:val="24"/>
    </w:rPr>
  </w:style>
  <w:style w:type="character" w:customStyle="1" w:styleId="WW8Num56z1">
    <w:name w:val="WW8Num56z1"/>
    <w:rsid w:val="006F79FE"/>
  </w:style>
  <w:style w:type="character" w:customStyle="1" w:styleId="WW8Num56z2">
    <w:name w:val="WW8Num56z2"/>
    <w:rsid w:val="006F79FE"/>
  </w:style>
  <w:style w:type="character" w:customStyle="1" w:styleId="WW8Num56z3">
    <w:name w:val="WW8Num56z3"/>
    <w:rsid w:val="006F79FE"/>
  </w:style>
  <w:style w:type="character" w:customStyle="1" w:styleId="WW8Num56z4">
    <w:name w:val="WW8Num56z4"/>
    <w:rsid w:val="006F79FE"/>
  </w:style>
  <w:style w:type="character" w:customStyle="1" w:styleId="WW8Num56z5">
    <w:name w:val="WW8Num56z5"/>
    <w:rsid w:val="006F79FE"/>
  </w:style>
  <w:style w:type="character" w:customStyle="1" w:styleId="WW8Num56z6">
    <w:name w:val="WW8Num56z6"/>
    <w:rsid w:val="006F79FE"/>
  </w:style>
  <w:style w:type="character" w:customStyle="1" w:styleId="WW8Num56z7">
    <w:name w:val="WW8Num56z7"/>
    <w:rsid w:val="006F79FE"/>
  </w:style>
  <w:style w:type="character" w:customStyle="1" w:styleId="WW8Num56z8">
    <w:name w:val="WW8Num56z8"/>
    <w:rsid w:val="006F79FE"/>
  </w:style>
  <w:style w:type="character" w:customStyle="1" w:styleId="15">
    <w:name w:val="Основной шрифт абзаца1"/>
    <w:rsid w:val="006F79FE"/>
  </w:style>
  <w:style w:type="character" w:customStyle="1" w:styleId="a8">
    <w:name w:val="Верхний колонтитул Знак"/>
    <w:rsid w:val="006F79FE"/>
    <w:rPr>
      <w:rFonts w:ascii="Courier New" w:eastAsia="Times New Roman" w:hAnsi="Courier New" w:cs="Courier New"/>
      <w:sz w:val="20"/>
      <w:szCs w:val="20"/>
    </w:rPr>
  </w:style>
  <w:style w:type="character" w:customStyle="1" w:styleId="a9">
    <w:name w:val="Нижний колонтитул Знак"/>
    <w:uiPriority w:val="99"/>
    <w:rsid w:val="006F79FE"/>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6F79FE"/>
  </w:style>
  <w:style w:type="character" w:styleId="ab">
    <w:name w:val="page number"/>
    <w:basedOn w:val="15"/>
    <w:rsid w:val="006F79FE"/>
  </w:style>
  <w:style w:type="character" w:customStyle="1" w:styleId="16">
    <w:name w:val="Знак примечания1"/>
    <w:rsid w:val="006F79FE"/>
    <w:rPr>
      <w:sz w:val="16"/>
      <w:szCs w:val="16"/>
    </w:rPr>
  </w:style>
  <w:style w:type="character" w:customStyle="1" w:styleId="ac">
    <w:name w:val="Текст примечания Знак"/>
    <w:rsid w:val="006F79FE"/>
    <w:rPr>
      <w:sz w:val="20"/>
      <w:szCs w:val="20"/>
    </w:rPr>
  </w:style>
  <w:style w:type="character" w:customStyle="1" w:styleId="ad">
    <w:name w:val="Тема примечания Знак"/>
    <w:rsid w:val="006F79FE"/>
    <w:rPr>
      <w:rFonts w:ascii="Times New Roman" w:eastAsia="Times New Roman" w:hAnsi="Times New Roman" w:cs="Times New Roman"/>
      <w:b/>
      <w:bCs/>
      <w:sz w:val="20"/>
      <w:szCs w:val="20"/>
    </w:rPr>
  </w:style>
  <w:style w:type="character" w:customStyle="1" w:styleId="ae">
    <w:name w:val="Текст выноски Знак"/>
    <w:rsid w:val="006F79FE"/>
    <w:rPr>
      <w:rFonts w:ascii="Tahoma" w:eastAsia="Times New Roman" w:hAnsi="Tahoma" w:cs="Tahoma"/>
      <w:sz w:val="16"/>
      <w:szCs w:val="16"/>
    </w:rPr>
  </w:style>
  <w:style w:type="character" w:customStyle="1" w:styleId="23">
    <w:name w:val="Основной текст с отступом 2 Знак"/>
    <w:rsid w:val="006F79FE"/>
    <w:rPr>
      <w:rFonts w:ascii="Times New Roman" w:eastAsia="Times New Roman" w:hAnsi="Times New Roman" w:cs="Times New Roman"/>
      <w:sz w:val="24"/>
      <w:szCs w:val="24"/>
    </w:rPr>
  </w:style>
  <w:style w:type="character" w:customStyle="1" w:styleId="34">
    <w:name w:val="Основной текст с отступом 3 Знак"/>
    <w:rsid w:val="006F79FE"/>
    <w:rPr>
      <w:rFonts w:ascii="Times New Roman" w:eastAsia="Times New Roman" w:hAnsi="Times New Roman" w:cs="Times New Roman"/>
      <w:color w:val="0000FF"/>
      <w:sz w:val="24"/>
      <w:szCs w:val="24"/>
      <w:u w:val="single"/>
    </w:rPr>
  </w:style>
  <w:style w:type="character" w:customStyle="1" w:styleId="labelheaderlevel21">
    <w:name w:val="label_header_level_21"/>
    <w:rsid w:val="006F79FE"/>
    <w:rPr>
      <w:b/>
      <w:bCs/>
      <w:color w:val="0000FF"/>
      <w:sz w:val="20"/>
      <w:szCs w:val="20"/>
    </w:rPr>
  </w:style>
  <w:style w:type="character" w:customStyle="1" w:styleId="24">
    <w:name w:val="Основной текст 2 Знак"/>
    <w:rsid w:val="006F79FE"/>
    <w:rPr>
      <w:rFonts w:ascii="Times New Roman" w:eastAsia="Times New Roman" w:hAnsi="Times New Roman" w:cs="Times New Roman"/>
      <w:sz w:val="24"/>
      <w:szCs w:val="24"/>
    </w:rPr>
  </w:style>
  <w:style w:type="character" w:customStyle="1" w:styleId="35">
    <w:name w:val="Основной текст 3 Знак"/>
    <w:link w:val="36"/>
    <w:semiHidden/>
    <w:rsid w:val="006F79FE"/>
    <w:rPr>
      <w:rFonts w:ascii="Times New Roman" w:eastAsia="Times New Roman" w:hAnsi="Times New Roman" w:cs="Times New Roman"/>
      <w:sz w:val="16"/>
      <w:szCs w:val="16"/>
    </w:rPr>
  </w:style>
  <w:style w:type="character" w:customStyle="1" w:styleId="HTML">
    <w:name w:val="Стандартный HTML Знак"/>
    <w:rsid w:val="006F79FE"/>
    <w:rPr>
      <w:rFonts w:ascii="Courier New" w:eastAsia="Times New Roman" w:hAnsi="Courier New" w:cs="Courier New"/>
      <w:sz w:val="20"/>
      <w:szCs w:val="20"/>
    </w:rPr>
  </w:style>
  <w:style w:type="character" w:styleId="af">
    <w:name w:val="Hyperlink"/>
    <w:rsid w:val="006F79FE"/>
    <w:rPr>
      <w:color w:val="0000FF"/>
      <w:u w:val="single"/>
    </w:rPr>
  </w:style>
  <w:style w:type="character" w:customStyle="1" w:styleId="af0">
    <w:name w:val="Основной текст Знак"/>
    <w:basedOn w:val="15"/>
    <w:rsid w:val="006F79FE"/>
  </w:style>
  <w:style w:type="character" w:customStyle="1" w:styleId="af1">
    <w:name w:val="Текст сноски Знак"/>
    <w:rsid w:val="006F79FE"/>
    <w:rPr>
      <w:rFonts w:ascii="Times New Roman" w:eastAsia="Times New Roman" w:hAnsi="Times New Roman" w:cs="Times New Roman"/>
      <w:sz w:val="24"/>
      <w:szCs w:val="20"/>
    </w:rPr>
  </w:style>
  <w:style w:type="character" w:customStyle="1" w:styleId="FontStyle15">
    <w:name w:val="Font Style15"/>
    <w:rsid w:val="006F79FE"/>
    <w:rPr>
      <w:rFonts w:ascii="Times New Roman" w:hAnsi="Times New Roman" w:cs="Times New Roman"/>
      <w:sz w:val="26"/>
      <w:szCs w:val="26"/>
    </w:rPr>
  </w:style>
  <w:style w:type="character" w:customStyle="1" w:styleId="af2">
    <w:name w:val="Текст Знак"/>
    <w:rsid w:val="006F79FE"/>
    <w:rPr>
      <w:rFonts w:ascii="Courier New" w:eastAsia="Times New Roman" w:hAnsi="Courier New" w:cs="Times New Roman"/>
      <w:sz w:val="20"/>
      <w:szCs w:val="20"/>
    </w:rPr>
  </w:style>
  <w:style w:type="character" w:customStyle="1" w:styleId="af3">
    <w:name w:val="Схема документа Знак"/>
    <w:rsid w:val="006F79FE"/>
    <w:rPr>
      <w:rFonts w:ascii="Tahoma" w:eastAsia="Times New Roman" w:hAnsi="Tahoma" w:cs="Tahoma"/>
      <w:sz w:val="24"/>
      <w:szCs w:val="20"/>
      <w:shd w:val="clear" w:color="auto" w:fill="000080"/>
    </w:rPr>
  </w:style>
  <w:style w:type="character" w:styleId="af4">
    <w:name w:val="FollowedHyperlink"/>
    <w:uiPriority w:val="99"/>
    <w:rsid w:val="006F79FE"/>
    <w:rPr>
      <w:color w:val="800080"/>
      <w:u w:val="single"/>
    </w:rPr>
  </w:style>
  <w:style w:type="character" w:customStyle="1" w:styleId="af5">
    <w:name w:val="комментарий"/>
    <w:rsid w:val="006F79FE"/>
    <w:rPr>
      <w:b/>
      <w:i/>
      <w:shd w:val="clear" w:color="auto" w:fill="FFFF99"/>
    </w:rPr>
  </w:style>
  <w:style w:type="character" w:customStyle="1" w:styleId="17">
    <w:name w:val="Ариал Знак1"/>
    <w:rsid w:val="006F79FE"/>
    <w:rPr>
      <w:rFonts w:ascii="Arial" w:eastAsia="Times New Roman" w:hAnsi="Arial" w:cs="Arial"/>
      <w:sz w:val="24"/>
      <w:szCs w:val="24"/>
    </w:rPr>
  </w:style>
  <w:style w:type="character" w:customStyle="1" w:styleId="18">
    <w:name w:val="Обычный1 Знак"/>
    <w:rsid w:val="006F79FE"/>
    <w:rPr>
      <w:rFonts w:ascii="Times New Roman" w:eastAsia="Times New Roman" w:hAnsi="Times New Roman" w:cs="Times New Roman"/>
      <w:sz w:val="24"/>
      <w:szCs w:val="20"/>
    </w:rPr>
  </w:style>
  <w:style w:type="character" w:customStyle="1" w:styleId="af6">
    <w:name w:val="Ариал Таблица Знак"/>
    <w:rsid w:val="006F79FE"/>
    <w:rPr>
      <w:rFonts w:ascii="Arial" w:eastAsia="Times New Roman" w:hAnsi="Arial" w:cs="Arial"/>
      <w:sz w:val="24"/>
      <w:szCs w:val="20"/>
    </w:rPr>
  </w:style>
  <w:style w:type="character" w:customStyle="1" w:styleId="af7">
    <w:name w:val="Текст концевой сноски Знак"/>
    <w:rsid w:val="006F79FE"/>
    <w:rPr>
      <w:rFonts w:ascii="Times New Roman" w:eastAsia="Times New Roman" w:hAnsi="Times New Roman" w:cs="Times New Roman"/>
      <w:sz w:val="20"/>
      <w:szCs w:val="20"/>
    </w:rPr>
  </w:style>
  <w:style w:type="character" w:customStyle="1" w:styleId="af8">
    <w:name w:val="Основной шрифт"/>
    <w:rsid w:val="006F79FE"/>
  </w:style>
  <w:style w:type="character" w:customStyle="1" w:styleId="af9">
    <w:name w:val="Подпункт Знак"/>
    <w:rsid w:val="006F79FE"/>
    <w:rPr>
      <w:sz w:val="28"/>
      <w:lang w:val="ru-RU" w:eastAsia="ar-SA" w:bidi="ar-SA"/>
    </w:rPr>
  </w:style>
  <w:style w:type="character" w:customStyle="1" w:styleId="FontStyle11">
    <w:name w:val="Font Style11"/>
    <w:rsid w:val="006F79FE"/>
    <w:rPr>
      <w:rFonts w:ascii="Times New Roman" w:hAnsi="Times New Roman" w:cs="Times New Roman"/>
      <w:sz w:val="26"/>
      <w:szCs w:val="26"/>
    </w:rPr>
  </w:style>
  <w:style w:type="character" w:customStyle="1" w:styleId="210">
    <w:name w:val="Заголовок 2 Знак1"/>
    <w:rsid w:val="006F79FE"/>
    <w:rPr>
      <w:b/>
      <w:sz w:val="28"/>
      <w:lang w:val="ru-RU" w:eastAsia="ar-SA" w:bidi="ar-SA"/>
    </w:rPr>
  </w:style>
  <w:style w:type="character" w:customStyle="1" w:styleId="Sp1">
    <w:name w:val="Sp1 Знак Знак"/>
    <w:rsid w:val="006F79FE"/>
    <w:rPr>
      <w:b/>
      <w:bCs/>
      <w:kern w:val="1"/>
      <w:sz w:val="24"/>
      <w:szCs w:val="24"/>
      <w:lang w:val="ru-RU" w:eastAsia="ar-SA" w:bidi="ar-SA"/>
    </w:rPr>
  </w:style>
  <w:style w:type="character" w:customStyle="1" w:styleId="FontStyle33">
    <w:name w:val="Font Style33"/>
    <w:rsid w:val="006F79FE"/>
    <w:rPr>
      <w:rFonts w:ascii="Times New Roman" w:hAnsi="Times New Roman" w:cs="Times New Roman"/>
      <w:sz w:val="26"/>
      <w:szCs w:val="26"/>
    </w:rPr>
  </w:style>
  <w:style w:type="character" w:customStyle="1" w:styleId="FontStyle57">
    <w:name w:val="Font Style57"/>
    <w:rsid w:val="006F79FE"/>
    <w:rPr>
      <w:rFonts w:ascii="Times New Roman" w:hAnsi="Times New Roman" w:cs="Times New Roman"/>
      <w:b/>
      <w:bCs/>
      <w:sz w:val="20"/>
      <w:szCs w:val="20"/>
    </w:rPr>
  </w:style>
  <w:style w:type="character" w:styleId="afa">
    <w:name w:val="Strong"/>
    <w:qFormat/>
    <w:rsid w:val="006F79FE"/>
    <w:rPr>
      <w:b/>
      <w:bCs/>
    </w:rPr>
  </w:style>
  <w:style w:type="character" w:customStyle="1" w:styleId="19">
    <w:name w:val="Основной текст с отступом Знак1"/>
    <w:rsid w:val="006F79FE"/>
    <w:rPr>
      <w:rFonts w:ascii="Times New Roman" w:eastAsia="Times New Roman" w:hAnsi="Times New Roman" w:cs="Times New Roman"/>
      <w:color w:val="000000"/>
      <w:sz w:val="24"/>
      <w:szCs w:val="24"/>
      <w:lang w:val="x-none"/>
    </w:rPr>
  </w:style>
  <w:style w:type="character" w:customStyle="1" w:styleId="afb">
    <w:name w:val="Название Знак"/>
    <w:rsid w:val="006F79FE"/>
    <w:rPr>
      <w:rFonts w:ascii="Arial" w:eastAsia="Times New Roman" w:hAnsi="Arial" w:cs="Times New Roman"/>
      <w:b/>
      <w:kern w:val="1"/>
      <w:sz w:val="32"/>
      <w:szCs w:val="20"/>
      <w:lang w:val="x-none"/>
    </w:rPr>
  </w:style>
  <w:style w:type="character" w:customStyle="1" w:styleId="1a">
    <w:name w:val="Текст примечания Знак1"/>
    <w:rsid w:val="006F79FE"/>
    <w:rPr>
      <w:rFonts w:ascii="Times New Roman" w:eastAsia="Times New Roman" w:hAnsi="Times New Roman" w:cs="Times New Roman"/>
      <w:sz w:val="20"/>
      <w:szCs w:val="20"/>
    </w:rPr>
  </w:style>
  <w:style w:type="character" w:customStyle="1" w:styleId="FontStyle40">
    <w:name w:val="Font Style40"/>
    <w:rsid w:val="006F79FE"/>
    <w:rPr>
      <w:rFonts w:ascii="Times New Roman" w:hAnsi="Times New Roman" w:cs="Times New Roman"/>
      <w:sz w:val="22"/>
      <w:szCs w:val="22"/>
    </w:rPr>
  </w:style>
  <w:style w:type="character" w:customStyle="1" w:styleId="1b">
    <w:name w:val="Основной текст Знак1"/>
    <w:rsid w:val="006F79FE"/>
    <w:rPr>
      <w:rFonts w:ascii="Times New Roman" w:eastAsia="Times New Roman" w:hAnsi="Times New Roman" w:cs="Times New Roman"/>
      <w:sz w:val="24"/>
      <w:szCs w:val="24"/>
      <w:lang w:val="x-none"/>
    </w:rPr>
  </w:style>
  <w:style w:type="character" w:customStyle="1" w:styleId="FontStyle37">
    <w:name w:val="Font Style37"/>
    <w:rsid w:val="006F79FE"/>
    <w:rPr>
      <w:rFonts w:ascii="Franklin Gothic Book" w:hAnsi="Franklin Gothic Book" w:cs="Franklin Gothic Book"/>
      <w:sz w:val="30"/>
      <w:szCs w:val="30"/>
    </w:rPr>
  </w:style>
  <w:style w:type="character" w:customStyle="1" w:styleId="FontStyle38">
    <w:name w:val="Font Style38"/>
    <w:rsid w:val="006F79FE"/>
    <w:rPr>
      <w:rFonts w:ascii="Times New Roman" w:hAnsi="Times New Roman" w:cs="Times New Roman"/>
      <w:b/>
      <w:bCs/>
      <w:sz w:val="22"/>
      <w:szCs w:val="22"/>
    </w:rPr>
  </w:style>
  <w:style w:type="character" w:customStyle="1" w:styleId="FontStyle41">
    <w:name w:val="Font Style41"/>
    <w:rsid w:val="006F79FE"/>
    <w:rPr>
      <w:rFonts w:ascii="Times New Roman" w:hAnsi="Times New Roman" w:cs="Times New Roman"/>
      <w:b/>
      <w:bCs/>
      <w:spacing w:val="10"/>
      <w:sz w:val="24"/>
      <w:szCs w:val="24"/>
    </w:rPr>
  </w:style>
  <w:style w:type="character" w:customStyle="1" w:styleId="FontStyle39">
    <w:name w:val="Font Style39"/>
    <w:rsid w:val="006F79FE"/>
    <w:rPr>
      <w:rFonts w:ascii="Times New Roman" w:hAnsi="Times New Roman" w:cs="Times New Roman"/>
      <w:i/>
      <w:iCs/>
      <w:sz w:val="22"/>
      <w:szCs w:val="22"/>
    </w:rPr>
  </w:style>
  <w:style w:type="character" w:customStyle="1" w:styleId="FontStyle18">
    <w:name w:val="Font Style18"/>
    <w:rsid w:val="006F79FE"/>
    <w:rPr>
      <w:rFonts w:ascii="Times New Roman" w:hAnsi="Times New Roman" w:cs="Times New Roman"/>
      <w:color w:val="000000"/>
      <w:sz w:val="22"/>
      <w:szCs w:val="22"/>
    </w:rPr>
  </w:style>
  <w:style w:type="character" w:customStyle="1" w:styleId="apple-converted-space">
    <w:name w:val="apple-converted-space"/>
    <w:basedOn w:val="15"/>
    <w:rsid w:val="006F79FE"/>
  </w:style>
  <w:style w:type="character" w:customStyle="1" w:styleId="fontstyle27">
    <w:name w:val="fontstyle27"/>
    <w:basedOn w:val="15"/>
    <w:rsid w:val="006F79FE"/>
  </w:style>
  <w:style w:type="character" w:customStyle="1" w:styleId="afc">
    <w:name w:val="Символ сноски"/>
    <w:rsid w:val="006F79FE"/>
    <w:rPr>
      <w:vertAlign w:val="superscript"/>
    </w:rPr>
  </w:style>
  <w:style w:type="character" w:styleId="afd">
    <w:name w:val="Placeholder Text"/>
    <w:rsid w:val="006F79FE"/>
    <w:rPr>
      <w:color w:val="808080"/>
    </w:rPr>
  </w:style>
  <w:style w:type="character" w:customStyle="1" w:styleId="afe">
    <w:name w:val="Абзац списка Знак"/>
    <w:rsid w:val="006F79FE"/>
    <w:rPr>
      <w:rFonts w:ascii="Calibri" w:eastAsia="Calibri" w:hAnsi="Calibri" w:cs="Times New Roman"/>
    </w:rPr>
  </w:style>
  <w:style w:type="character" w:customStyle="1" w:styleId="1c">
    <w:name w:val="Гринатом_1 Знак"/>
    <w:rsid w:val="006F79FE"/>
    <w:rPr>
      <w:b/>
      <w:bCs/>
      <w:kern w:val="1"/>
      <w:sz w:val="22"/>
      <w:szCs w:val="32"/>
      <w:lang w:val="x-none"/>
    </w:rPr>
  </w:style>
  <w:style w:type="character" w:customStyle="1" w:styleId="25">
    <w:name w:val="Гринатом_2 Знак"/>
    <w:rsid w:val="006F79FE"/>
    <w:rPr>
      <w:rFonts w:ascii="Calibri" w:eastAsia="Calibri" w:hAnsi="Calibri" w:cs="Arial"/>
    </w:rPr>
  </w:style>
  <w:style w:type="character" w:customStyle="1" w:styleId="37">
    <w:name w:val="Гринатом_3 Знак"/>
    <w:rsid w:val="006F79FE"/>
    <w:rPr>
      <w:rFonts w:ascii="Arial" w:hAnsi="Arial" w:cs="Arial"/>
      <w:sz w:val="24"/>
      <w:szCs w:val="22"/>
      <w:lang w:val="x-none"/>
    </w:rPr>
  </w:style>
  <w:style w:type="character" w:customStyle="1" w:styleId="TableText">
    <w:name w:val="Table Text Знак"/>
    <w:rsid w:val="006F79FE"/>
    <w:rPr>
      <w:rFonts w:ascii="Arial" w:eastAsia="Times New Roman" w:hAnsi="Arial" w:cs="Times New Roman"/>
      <w:color w:val="000000"/>
      <w:sz w:val="20"/>
      <w:szCs w:val="20"/>
      <w:lang w:val="en-US"/>
    </w:rPr>
  </w:style>
  <w:style w:type="character" w:customStyle="1" w:styleId="EmailStyle57">
    <w:name w:val="EmailStyle57"/>
    <w:rsid w:val="006F79FE"/>
    <w:rPr>
      <w:rFonts w:ascii="Arial" w:hAnsi="Arial" w:cs="Arial"/>
      <w:color w:val="auto"/>
      <w:sz w:val="20"/>
      <w:szCs w:val="20"/>
    </w:rPr>
  </w:style>
  <w:style w:type="character" w:customStyle="1" w:styleId="EmailStyle103">
    <w:name w:val="EmailStyle103"/>
    <w:rsid w:val="006F79FE"/>
    <w:rPr>
      <w:rFonts w:ascii="Arial" w:hAnsi="Arial" w:cs="Arial"/>
      <w:color w:val="auto"/>
      <w:sz w:val="20"/>
      <w:szCs w:val="20"/>
    </w:rPr>
  </w:style>
  <w:style w:type="character" w:customStyle="1" w:styleId="PA-Char">
    <w:name w:val="PA - Основной Текст Char"/>
    <w:rsid w:val="006F79FE"/>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6F79FE"/>
    <w:rPr>
      <w:rFonts w:ascii="Times New Roman" w:eastAsia="Times New Roman" w:hAnsi="Times New Roman" w:cs="Times New Roman"/>
      <w:color w:val="000000"/>
      <w:sz w:val="28"/>
      <w:szCs w:val="28"/>
    </w:rPr>
  </w:style>
  <w:style w:type="character" w:customStyle="1" w:styleId="TXT">
    <w:name w:val="TXT основной Знак"/>
    <w:rsid w:val="006F79FE"/>
    <w:rPr>
      <w:rFonts w:ascii="Times New Roman" w:eastAsia="Times New Roman" w:hAnsi="Times New Roman" w:cs="Times New Roman"/>
      <w:color w:val="000000"/>
      <w:kern w:val="1"/>
      <w:sz w:val="24"/>
      <w:szCs w:val="24"/>
    </w:rPr>
  </w:style>
  <w:style w:type="character" w:customStyle="1" w:styleId="aff0">
    <w:name w:val="подзаголовок Знак"/>
    <w:rsid w:val="006F79FE"/>
    <w:rPr>
      <w:rFonts w:ascii="Tahoma" w:eastAsia="Times New Roman" w:hAnsi="Tahoma" w:cs="Tahoma"/>
      <w:b/>
      <w:bCs/>
      <w:color w:val="000000"/>
      <w:kern w:val="1"/>
      <w:sz w:val="20"/>
      <w:szCs w:val="20"/>
    </w:rPr>
  </w:style>
  <w:style w:type="character" w:styleId="aff1">
    <w:name w:val="line number"/>
    <w:basedOn w:val="15"/>
    <w:rsid w:val="006F79FE"/>
  </w:style>
  <w:style w:type="character" w:customStyle="1" w:styleId="aff2">
    <w:name w:val="Без интервала Знак Знак"/>
    <w:rsid w:val="006F79FE"/>
    <w:rPr>
      <w:rFonts w:ascii="Times New Roman" w:eastAsia="Times New Roman" w:hAnsi="Times New Roman" w:cs="Times New Roman"/>
      <w:sz w:val="24"/>
    </w:rPr>
  </w:style>
  <w:style w:type="character" w:customStyle="1" w:styleId="1d">
    <w:name w:val="Без интервала Знак1"/>
    <w:rsid w:val="006F79FE"/>
    <w:rPr>
      <w:sz w:val="24"/>
      <w:szCs w:val="22"/>
      <w:lang w:val="ru-RU" w:eastAsia="ar-SA" w:bidi="ar-SA"/>
    </w:rPr>
  </w:style>
  <w:style w:type="character" w:customStyle="1" w:styleId="51">
    <w:name w:val="Знак Знак5"/>
    <w:rsid w:val="006F79FE"/>
    <w:rPr>
      <w:rFonts w:ascii="Arial" w:hAnsi="Arial" w:cs="Arial"/>
      <w:b/>
      <w:bCs/>
      <w:kern w:val="1"/>
      <w:sz w:val="32"/>
      <w:szCs w:val="32"/>
    </w:rPr>
  </w:style>
  <w:style w:type="character" w:customStyle="1" w:styleId="26">
    <w:name w:val="Пункт2 Знак"/>
    <w:rsid w:val="006F79FE"/>
    <w:rPr>
      <w:rFonts w:ascii="Times New Roman" w:eastAsia="Times New Roman" w:hAnsi="Times New Roman" w:cs="Times New Roman"/>
      <w:b/>
      <w:sz w:val="28"/>
      <w:szCs w:val="20"/>
      <w:lang w:val="x-none"/>
    </w:rPr>
  </w:style>
  <w:style w:type="character" w:customStyle="1" w:styleId="1e">
    <w:name w:val="Пункт Знак1"/>
    <w:rsid w:val="006F79FE"/>
    <w:rPr>
      <w:rFonts w:ascii="Times New Roman" w:eastAsia="Times New Roman" w:hAnsi="Times New Roman" w:cs="Times New Roman"/>
      <w:sz w:val="28"/>
      <w:szCs w:val="28"/>
      <w:lang w:val="x-none"/>
    </w:rPr>
  </w:style>
  <w:style w:type="character" w:customStyle="1" w:styleId="aff3">
    <w:name w:val="Таблица текст Знак"/>
    <w:rsid w:val="006F79FE"/>
    <w:rPr>
      <w:rFonts w:ascii="Times New Roman" w:eastAsia="Times New Roman" w:hAnsi="Times New Roman" w:cs="Times New Roman"/>
      <w:sz w:val="24"/>
      <w:szCs w:val="20"/>
      <w:lang w:val="x-none"/>
    </w:rPr>
  </w:style>
  <w:style w:type="character" w:customStyle="1" w:styleId="aff4">
    <w:name w:val="Заголовок оглавления Знак"/>
    <w:rsid w:val="006F79FE"/>
    <w:rPr>
      <w:b/>
      <w:bCs/>
      <w:iCs/>
      <w:sz w:val="22"/>
      <w:szCs w:val="28"/>
    </w:rPr>
  </w:style>
  <w:style w:type="character" w:customStyle="1" w:styleId="aff5">
    <w:name w:val="Подзаголовок Знак"/>
    <w:rsid w:val="006F79FE"/>
    <w:rPr>
      <w:rFonts w:ascii="Cambria" w:eastAsia="Times New Roman" w:hAnsi="Cambria" w:cs="Times New Roman"/>
      <w:sz w:val="24"/>
      <w:szCs w:val="24"/>
    </w:rPr>
  </w:style>
  <w:style w:type="paragraph" w:customStyle="1" w:styleId="aff6">
    <w:name w:val="Заголовок"/>
    <w:basedOn w:val="a4"/>
    <w:next w:val="aff7"/>
    <w:rsid w:val="006F79FE"/>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6F79FE"/>
    <w:pPr>
      <w:suppressAutoHyphens/>
      <w:spacing w:after="120" w:line="240" w:lineRule="auto"/>
    </w:pPr>
    <w:rPr>
      <w:rFonts w:eastAsia="Times New Roman" w:cs="Times New Roman"/>
      <w:szCs w:val="24"/>
      <w:lang w:val="x-none" w:eastAsia="ar-SA"/>
    </w:rPr>
  </w:style>
  <w:style w:type="character" w:customStyle="1" w:styleId="27">
    <w:name w:val="Основной текст Знак2"/>
    <w:basedOn w:val="a5"/>
    <w:link w:val="aff7"/>
    <w:rsid w:val="006F79FE"/>
    <w:rPr>
      <w:rFonts w:ascii="Times New Roman" w:eastAsia="Times New Roman" w:hAnsi="Times New Roman" w:cs="Times New Roman"/>
      <w:sz w:val="24"/>
      <w:szCs w:val="24"/>
      <w:lang w:val="x-none" w:eastAsia="ar-SA"/>
    </w:rPr>
  </w:style>
  <w:style w:type="paragraph" w:styleId="aff8">
    <w:name w:val="List"/>
    <w:basedOn w:val="aff7"/>
    <w:rsid w:val="006F79FE"/>
    <w:rPr>
      <w:rFonts w:cs="Mangal"/>
    </w:rPr>
  </w:style>
  <w:style w:type="paragraph" w:customStyle="1" w:styleId="1f">
    <w:name w:val="Название1"/>
    <w:basedOn w:val="a4"/>
    <w:rsid w:val="006F79FE"/>
    <w:pPr>
      <w:suppressLineNumbers/>
      <w:suppressAutoHyphens/>
      <w:spacing w:before="120" w:after="120"/>
    </w:pPr>
    <w:rPr>
      <w:rFonts w:ascii="Calibri" w:eastAsia="Calibri" w:hAnsi="Calibri" w:cs="Mangal"/>
      <w:i/>
      <w:iCs/>
      <w:szCs w:val="24"/>
      <w:lang w:eastAsia="ar-SA"/>
    </w:rPr>
  </w:style>
  <w:style w:type="paragraph" w:customStyle="1" w:styleId="1f0">
    <w:name w:val="Указатель1"/>
    <w:basedOn w:val="a4"/>
    <w:rsid w:val="006F79FE"/>
    <w:pPr>
      <w:suppressLineNumbers/>
      <w:suppressAutoHyphens/>
    </w:pPr>
    <w:rPr>
      <w:rFonts w:ascii="Calibri" w:eastAsia="Calibri" w:hAnsi="Calibri" w:cs="Mangal"/>
      <w:lang w:eastAsia="ar-SA"/>
    </w:rPr>
  </w:style>
  <w:style w:type="paragraph" w:styleId="aff9">
    <w:name w:val="header"/>
    <w:basedOn w:val="a4"/>
    <w:link w:val="1f1"/>
    <w:rsid w:val="006F79FE"/>
    <w:pPr>
      <w:suppressAutoHyphens/>
      <w:spacing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uiPriority w:val="99"/>
    <w:rsid w:val="006F79FE"/>
    <w:rPr>
      <w:rFonts w:ascii="Courier New" w:eastAsia="Times New Roman" w:hAnsi="Courier New" w:cs="Courier New"/>
      <w:sz w:val="20"/>
      <w:szCs w:val="20"/>
      <w:lang w:eastAsia="ar-SA"/>
    </w:rPr>
  </w:style>
  <w:style w:type="paragraph" w:styleId="affa">
    <w:name w:val="footer"/>
    <w:basedOn w:val="a4"/>
    <w:link w:val="1f2"/>
    <w:uiPriority w:val="99"/>
    <w:rsid w:val="006F79FE"/>
    <w:pPr>
      <w:suppressAutoHyphens/>
      <w:spacing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6F79FE"/>
    <w:rPr>
      <w:rFonts w:ascii="Courier New" w:eastAsia="Times New Roman" w:hAnsi="Courier New" w:cs="Courier New"/>
      <w:sz w:val="20"/>
      <w:szCs w:val="20"/>
      <w:lang w:eastAsia="ar-SA"/>
    </w:rPr>
  </w:style>
  <w:style w:type="paragraph" w:customStyle="1" w:styleId="ConsNormal">
    <w:name w:val="ConsNormal"/>
    <w:rsid w:val="006F79FE"/>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6F79FE"/>
    <w:pPr>
      <w:suppressAutoHyphens/>
      <w:spacing w:line="240" w:lineRule="auto"/>
      <w:ind w:firstLine="720"/>
    </w:pPr>
    <w:rPr>
      <w:rFonts w:eastAsia="Times New Roman" w:cs="Times New Roman"/>
      <w:color w:val="000000"/>
      <w:szCs w:val="24"/>
      <w:lang w:val="x-none" w:eastAsia="ar-SA"/>
    </w:rPr>
  </w:style>
  <w:style w:type="character" w:customStyle="1" w:styleId="28">
    <w:name w:val="Основной текст с отступом Знак2"/>
    <w:basedOn w:val="a5"/>
    <w:link w:val="affb"/>
    <w:uiPriority w:val="99"/>
    <w:rsid w:val="006F79FE"/>
    <w:rPr>
      <w:rFonts w:ascii="Times New Roman" w:eastAsia="Times New Roman" w:hAnsi="Times New Roman" w:cs="Times New Roman"/>
      <w:color w:val="000000"/>
      <w:sz w:val="24"/>
      <w:szCs w:val="24"/>
      <w:lang w:val="x-none" w:eastAsia="ar-SA"/>
    </w:rPr>
  </w:style>
  <w:style w:type="paragraph" w:customStyle="1" w:styleId="ConsTitle">
    <w:name w:val="ConsTitle"/>
    <w:rsid w:val="006F79FE"/>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6F79FE"/>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6F79FE"/>
    <w:pPr>
      <w:suppressAutoHyphens/>
      <w:spacing w:line="240" w:lineRule="auto"/>
    </w:pPr>
    <w:rPr>
      <w:rFonts w:eastAsia="Times New Roman" w:cs="Times New Roman"/>
      <w:sz w:val="20"/>
      <w:szCs w:val="20"/>
      <w:lang w:eastAsia="ar-SA"/>
    </w:rPr>
  </w:style>
  <w:style w:type="paragraph" w:styleId="affc">
    <w:name w:val="annotation text"/>
    <w:basedOn w:val="a4"/>
    <w:link w:val="29"/>
    <w:unhideWhenUsed/>
    <w:rsid w:val="006F79FE"/>
    <w:pPr>
      <w:spacing w:line="240" w:lineRule="auto"/>
    </w:pPr>
    <w:rPr>
      <w:sz w:val="20"/>
      <w:szCs w:val="20"/>
    </w:rPr>
  </w:style>
  <w:style w:type="character" w:customStyle="1" w:styleId="29">
    <w:name w:val="Текст примечания Знак2"/>
    <w:basedOn w:val="a5"/>
    <w:link w:val="affc"/>
    <w:rsid w:val="006F79FE"/>
    <w:rPr>
      <w:sz w:val="20"/>
      <w:szCs w:val="20"/>
    </w:rPr>
  </w:style>
  <w:style w:type="paragraph" w:styleId="affd">
    <w:name w:val="annotation subject"/>
    <w:basedOn w:val="1f4"/>
    <w:next w:val="1f4"/>
    <w:link w:val="1f5"/>
    <w:rsid w:val="006F79FE"/>
    <w:rPr>
      <w:b/>
      <w:bCs/>
    </w:rPr>
  </w:style>
  <w:style w:type="character" w:customStyle="1" w:styleId="1f5">
    <w:name w:val="Тема примечания Знак1"/>
    <w:basedOn w:val="29"/>
    <w:link w:val="affd"/>
    <w:rsid w:val="006F79FE"/>
    <w:rPr>
      <w:rFonts w:ascii="Times New Roman" w:eastAsia="Times New Roman" w:hAnsi="Times New Roman" w:cs="Times New Roman"/>
      <w:b/>
      <w:bCs/>
      <w:sz w:val="20"/>
      <w:szCs w:val="20"/>
      <w:lang w:eastAsia="ar-SA"/>
    </w:rPr>
  </w:style>
  <w:style w:type="paragraph" w:styleId="affe">
    <w:name w:val="Balloon Text"/>
    <w:basedOn w:val="a4"/>
    <w:link w:val="1f6"/>
    <w:rsid w:val="006F79FE"/>
    <w:pPr>
      <w:suppressAutoHyphens/>
      <w:spacing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uiPriority w:val="99"/>
    <w:rsid w:val="006F79FE"/>
    <w:rPr>
      <w:rFonts w:ascii="Tahoma" w:eastAsia="Times New Roman" w:hAnsi="Tahoma" w:cs="Tahoma"/>
      <w:sz w:val="16"/>
      <w:szCs w:val="16"/>
      <w:lang w:eastAsia="ar-SA"/>
    </w:rPr>
  </w:style>
  <w:style w:type="paragraph" w:customStyle="1" w:styleId="220">
    <w:name w:val="Основной текст с отступом 22"/>
    <w:basedOn w:val="a4"/>
    <w:rsid w:val="006F79FE"/>
    <w:pPr>
      <w:suppressAutoHyphens/>
      <w:spacing w:line="240" w:lineRule="auto"/>
      <w:ind w:firstLine="720"/>
    </w:pPr>
    <w:rPr>
      <w:rFonts w:eastAsia="Times New Roman" w:cs="Times New Roman"/>
      <w:szCs w:val="24"/>
      <w:lang w:eastAsia="ar-SA"/>
    </w:rPr>
  </w:style>
  <w:style w:type="paragraph" w:customStyle="1" w:styleId="311">
    <w:name w:val="Основной текст с отступом 31"/>
    <w:basedOn w:val="a4"/>
    <w:rsid w:val="006F79FE"/>
    <w:pPr>
      <w:suppressAutoHyphens/>
      <w:spacing w:line="240" w:lineRule="auto"/>
      <w:ind w:firstLine="720"/>
    </w:pPr>
    <w:rPr>
      <w:rFonts w:eastAsia="Times New Roman" w:cs="Times New Roman"/>
      <w:color w:val="0000FF"/>
      <w:szCs w:val="24"/>
      <w:u w:val="single"/>
      <w:lang w:eastAsia="ar-SA"/>
    </w:rPr>
  </w:style>
  <w:style w:type="paragraph" w:styleId="afff">
    <w:name w:val="Normal (Web)"/>
    <w:basedOn w:val="a4"/>
    <w:rsid w:val="006F79FE"/>
    <w:pPr>
      <w:suppressAutoHyphens/>
      <w:spacing w:before="280" w:after="280" w:line="240" w:lineRule="auto"/>
    </w:pPr>
    <w:rPr>
      <w:rFonts w:eastAsia="Times New Roman" w:cs="Times New Roman"/>
      <w:szCs w:val="24"/>
      <w:lang w:eastAsia="ar-SA"/>
    </w:rPr>
  </w:style>
  <w:style w:type="paragraph" w:customStyle="1" w:styleId="211">
    <w:name w:val="Список 21"/>
    <w:basedOn w:val="a4"/>
    <w:rsid w:val="006F79FE"/>
    <w:pPr>
      <w:suppressAutoHyphens/>
      <w:spacing w:line="240" w:lineRule="auto"/>
      <w:ind w:left="566" w:hanging="283"/>
    </w:pPr>
    <w:rPr>
      <w:rFonts w:eastAsia="Times New Roman" w:cs="Times New Roman"/>
      <w:szCs w:val="24"/>
      <w:lang w:eastAsia="ar-SA"/>
    </w:rPr>
  </w:style>
  <w:style w:type="paragraph" w:customStyle="1" w:styleId="afff0">
    <w:name w:val="Знак Знак Знак Знак"/>
    <w:basedOn w:val="a4"/>
    <w:rsid w:val="006F79FE"/>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6F79FE"/>
    <w:pPr>
      <w:keepNext/>
      <w:suppressAutoHyphens/>
      <w:spacing w:line="240" w:lineRule="auto"/>
    </w:pPr>
    <w:rPr>
      <w:rFonts w:eastAsia="Times New Roman" w:cs="Times New Roman"/>
      <w:szCs w:val="20"/>
      <w:lang w:eastAsia="ar-SA"/>
    </w:rPr>
  </w:style>
  <w:style w:type="paragraph" w:customStyle="1" w:styleId="221">
    <w:name w:val="Основной текст 22"/>
    <w:basedOn w:val="a4"/>
    <w:rsid w:val="006F79FE"/>
    <w:pPr>
      <w:suppressAutoHyphens/>
      <w:spacing w:after="120" w:line="480" w:lineRule="auto"/>
    </w:pPr>
    <w:rPr>
      <w:rFonts w:eastAsia="Times New Roman" w:cs="Times New Roman"/>
      <w:szCs w:val="24"/>
      <w:lang w:eastAsia="ar-SA"/>
    </w:rPr>
  </w:style>
  <w:style w:type="paragraph" w:customStyle="1" w:styleId="312">
    <w:name w:val="Основной текст 31"/>
    <w:basedOn w:val="a4"/>
    <w:rsid w:val="006F79FE"/>
    <w:pPr>
      <w:suppressAutoHyphens/>
      <w:spacing w:after="120" w:line="240" w:lineRule="auto"/>
    </w:pPr>
    <w:rPr>
      <w:rFonts w:eastAsia="Times New Roman" w:cs="Times New Roman"/>
      <w:sz w:val="16"/>
      <w:szCs w:val="16"/>
      <w:lang w:eastAsia="ar-SA"/>
    </w:rPr>
  </w:style>
  <w:style w:type="paragraph" w:customStyle="1" w:styleId="1f7">
    <w:name w:val="заголовок 1"/>
    <w:basedOn w:val="a4"/>
    <w:next w:val="a4"/>
    <w:rsid w:val="006F79FE"/>
    <w:pPr>
      <w:keepNext/>
      <w:widowControl w:val="0"/>
      <w:suppressAutoHyphens/>
      <w:spacing w:line="240" w:lineRule="auto"/>
    </w:pPr>
    <w:rPr>
      <w:rFonts w:eastAsia="Times New Roman" w:cs="Times New Roman"/>
      <w:b/>
      <w:szCs w:val="20"/>
      <w:lang w:eastAsia="ar-SA"/>
    </w:rPr>
  </w:style>
  <w:style w:type="paragraph" w:customStyle="1" w:styleId="2a">
    <w:name w:val="çàãîëîâîê 2"/>
    <w:basedOn w:val="a4"/>
    <w:next w:val="a4"/>
    <w:rsid w:val="006F79FE"/>
    <w:pPr>
      <w:keepNext/>
      <w:suppressAutoHyphens/>
      <w:spacing w:line="240" w:lineRule="auto"/>
    </w:pPr>
    <w:rPr>
      <w:rFonts w:eastAsia="Times New Roman" w:cs="Times New Roman"/>
      <w:szCs w:val="20"/>
      <w:lang w:val="en-GB" w:eastAsia="ar-SA"/>
    </w:rPr>
  </w:style>
  <w:style w:type="paragraph" w:customStyle="1" w:styleId="afff1">
    <w:name w:val="Таблица шапка"/>
    <w:basedOn w:val="a4"/>
    <w:rsid w:val="006F79FE"/>
    <w:pPr>
      <w:keepNext/>
      <w:suppressAutoHyphens/>
      <w:spacing w:before="40" w:after="40" w:line="240" w:lineRule="auto"/>
      <w:ind w:left="57" w:right="57"/>
    </w:pPr>
    <w:rPr>
      <w:rFonts w:eastAsia="Times New Roman" w:cs="Times New Roman"/>
      <w:szCs w:val="20"/>
      <w:lang w:eastAsia="ar-SA"/>
    </w:rPr>
  </w:style>
  <w:style w:type="paragraph" w:customStyle="1" w:styleId="afff2">
    <w:name w:val="Таблица текст"/>
    <w:basedOn w:val="a4"/>
    <w:rsid w:val="006F79FE"/>
    <w:pPr>
      <w:suppressAutoHyphens/>
      <w:spacing w:before="40" w:after="40" w:line="240" w:lineRule="auto"/>
      <w:ind w:left="57" w:right="57"/>
    </w:pPr>
    <w:rPr>
      <w:rFonts w:eastAsia="Times New Roman" w:cs="Times New Roman"/>
      <w:szCs w:val="20"/>
      <w:lang w:val="x-none" w:eastAsia="ar-SA"/>
    </w:rPr>
  </w:style>
  <w:style w:type="paragraph" w:customStyle="1" w:styleId="a2">
    <w:name w:val="Пункт"/>
    <w:basedOn w:val="a4"/>
    <w:rsid w:val="006F79FE"/>
    <w:pPr>
      <w:numPr>
        <w:numId w:val="23"/>
      </w:numPr>
      <w:suppressAutoHyphens/>
      <w:spacing w:line="360" w:lineRule="auto"/>
    </w:pPr>
    <w:rPr>
      <w:rFonts w:eastAsia="Times New Roman" w:cs="Times New Roman"/>
      <w:sz w:val="28"/>
      <w:szCs w:val="28"/>
      <w:lang w:val="x-none" w:eastAsia="ar-SA"/>
    </w:rPr>
  </w:style>
  <w:style w:type="paragraph" w:styleId="HTML0">
    <w:name w:val="HTML Preformatted"/>
    <w:basedOn w:val="a4"/>
    <w:link w:val="HTML1"/>
    <w:rsid w:val="006F79FE"/>
    <w:pPr>
      <w:suppressAutoHyphens/>
      <w:spacing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6F79FE"/>
    <w:rPr>
      <w:rFonts w:ascii="Courier New" w:eastAsia="Times New Roman" w:hAnsi="Courier New" w:cs="Courier New"/>
      <w:sz w:val="20"/>
      <w:szCs w:val="20"/>
      <w:lang w:eastAsia="ar-SA"/>
    </w:rPr>
  </w:style>
  <w:style w:type="paragraph" w:styleId="afff3">
    <w:name w:val="footnote text"/>
    <w:basedOn w:val="a4"/>
    <w:link w:val="1f8"/>
    <w:rsid w:val="006F79FE"/>
    <w:pPr>
      <w:suppressAutoHyphens/>
      <w:spacing w:line="360" w:lineRule="auto"/>
      <w:ind w:firstLine="567"/>
    </w:pPr>
    <w:rPr>
      <w:rFonts w:eastAsia="Times New Roman" w:cs="Times New Roman"/>
      <w:szCs w:val="20"/>
      <w:lang w:eastAsia="ar-SA"/>
    </w:rPr>
  </w:style>
  <w:style w:type="character" w:customStyle="1" w:styleId="1f8">
    <w:name w:val="Текст сноски Знак1"/>
    <w:basedOn w:val="a5"/>
    <w:link w:val="afff3"/>
    <w:rsid w:val="006F79FE"/>
    <w:rPr>
      <w:rFonts w:ascii="Times New Roman" w:eastAsia="Times New Roman" w:hAnsi="Times New Roman" w:cs="Times New Roman"/>
      <w:sz w:val="24"/>
      <w:szCs w:val="20"/>
      <w:lang w:eastAsia="ar-SA"/>
    </w:rPr>
  </w:style>
  <w:style w:type="paragraph" w:customStyle="1" w:styleId="2b">
    <w:name w:val="Уровень2"/>
    <w:basedOn w:val="a4"/>
    <w:rsid w:val="006F79FE"/>
    <w:pPr>
      <w:suppressAutoHyphens/>
      <w:spacing w:before="120" w:after="120" w:line="240" w:lineRule="auto"/>
      <w:ind w:firstLine="567"/>
    </w:pPr>
    <w:rPr>
      <w:rFonts w:ascii="Arial" w:eastAsia="Times New Roman" w:hAnsi="Arial" w:cs="Times New Roman"/>
      <w:bCs/>
      <w:iCs/>
      <w:color w:val="000000"/>
      <w:szCs w:val="20"/>
      <w:lang w:eastAsia="ar-SA"/>
    </w:rPr>
  </w:style>
  <w:style w:type="paragraph" w:customStyle="1" w:styleId="38">
    <w:name w:val="Уровень3"/>
    <w:basedOn w:val="2b"/>
    <w:rsid w:val="006F79FE"/>
    <w:pPr>
      <w:ind w:left="2160" w:hanging="180"/>
    </w:pPr>
  </w:style>
  <w:style w:type="paragraph" w:customStyle="1" w:styleId="afff4">
    <w:name w:val="Заголовок статьи"/>
    <w:basedOn w:val="a4"/>
    <w:next w:val="a4"/>
    <w:rsid w:val="006F79FE"/>
    <w:pPr>
      <w:suppressAutoHyphens/>
      <w:autoSpaceDE w:val="0"/>
      <w:spacing w:line="240" w:lineRule="auto"/>
      <w:ind w:left="1612" w:hanging="892"/>
    </w:pPr>
    <w:rPr>
      <w:rFonts w:ascii="Arial" w:eastAsia="Times New Roman" w:hAnsi="Arial" w:cs="Arial"/>
      <w:sz w:val="20"/>
      <w:szCs w:val="20"/>
      <w:lang w:eastAsia="ar-SA"/>
    </w:rPr>
  </w:style>
  <w:style w:type="paragraph" w:customStyle="1" w:styleId="212">
    <w:name w:val="Основной текст с отступом 21"/>
    <w:basedOn w:val="a4"/>
    <w:rsid w:val="006F79FE"/>
    <w:pPr>
      <w:widowControl w:val="0"/>
      <w:suppressAutoHyphens/>
      <w:overflowPunct w:val="0"/>
      <w:autoSpaceDE w:val="0"/>
      <w:spacing w:after="360" w:line="240" w:lineRule="exact"/>
      <w:ind w:firstLine="851"/>
      <w:textAlignment w:val="baseline"/>
    </w:pPr>
    <w:rPr>
      <w:rFonts w:eastAsia="Times New Roman" w:cs="Times New Roman"/>
      <w:szCs w:val="20"/>
      <w:lang w:eastAsia="ar-SA"/>
    </w:rPr>
  </w:style>
  <w:style w:type="paragraph" w:customStyle="1" w:styleId="a3">
    <w:name w:val="А_обычный"/>
    <w:basedOn w:val="a4"/>
    <w:rsid w:val="006F79FE"/>
    <w:pPr>
      <w:numPr>
        <w:numId w:val="26"/>
      </w:numPr>
      <w:suppressAutoHyphens/>
      <w:spacing w:line="240" w:lineRule="auto"/>
    </w:pPr>
    <w:rPr>
      <w:rFonts w:eastAsia="Times New Roman" w:cs="Times New Roman"/>
      <w:szCs w:val="24"/>
      <w:lang w:eastAsia="ar-SA"/>
    </w:rPr>
  </w:style>
  <w:style w:type="paragraph" w:customStyle="1" w:styleId="39">
    <w:name w:val="Стиль3"/>
    <w:basedOn w:val="220"/>
    <w:rsid w:val="006F79FE"/>
    <w:pPr>
      <w:widowControl w:val="0"/>
      <w:ind w:left="1080" w:firstLine="0"/>
      <w:textAlignment w:val="baseline"/>
    </w:pPr>
    <w:rPr>
      <w:szCs w:val="20"/>
    </w:rPr>
  </w:style>
  <w:style w:type="paragraph" w:customStyle="1" w:styleId="1-3">
    <w:name w:val="Текст1-3"/>
    <w:basedOn w:val="a4"/>
    <w:rsid w:val="006F79FE"/>
    <w:pPr>
      <w:suppressAutoHyphens/>
      <w:spacing w:after="60" w:line="288" w:lineRule="auto"/>
    </w:pPr>
    <w:rPr>
      <w:rFonts w:eastAsia="Times New Roman" w:cs="Times New Roman"/>
      <w:szCs w:val="20"/>
      <w:lang w:eastAsia="ar-SA"/>
    </w:rPr>
  </w:style>
  <w:style w:type="paragraph" w:customStyle="1" w:styleId="aHeader">
    <w:name w:val="a_Header"/>
    <w:basedOn w:val="a4"/>
    <w:rsid w:val="006F79FE"/>
    <w:pPr>
      <w:suppressAutoHyphens/>
      <w:spacing w:after="60" w:line="240" w:lineRule="auto"/>
    </w:pPr>
    <w:rPr>
      <w:rFonts w:ascii="Courier New" w:eastAsia="Times New Roman" w:hAnsi="Courier New" w:cs="Times New Roman"/>
      <w:szCs w:val="24"/>
      <w:lang w:eastAsia="ar-SA"/>
    </w:rPr>
  </w:style>
  <w:style w:type="paragraph" w:customStyle="1" w:styleId="1f9">
    <w:name w:val="Текст1"/>
    <w:basedOn w:val="a4"/>
    <w:rsid w:val="006F79FE"/>
    <w:pPr>
      <w:suppressAutoHyphens/>
      <w:spacing w:line="240" w:lineRule="auto"/>
    </w:pPr>
    <w:rPr>
      <w:rFonts w:ascii="Courier New" w:eastAsia="Times New Roman" w:hAnsi="Courier New" w:cs="Times New Roman"/>
      <w:sz w:val="20"/>
      <w:szCs w:val="20"/>
      <w:lang w:eastAsia="ar-SA"/>
    </w:rPr>
  </w:style>
  <w:style w:type="paragraph" w:customStyle="1" w:styleId="1fa">
    <w:name w:val="Цитата1"/>
    <w:basedOn w:val="a4"/>
    <w:rsid w:val="006F79FE"/>
    <w:pPr>
      <w:suppressAutoHyphens/>
      <w:spacing w:line="240" w:lineRule="auto"/>
      <w:ind w:left="-5220" w:right="-105"/>
    </w:pPr>
    <w:rPr>
      <w:rFonts w:eastAsia="Times New Roman" w:cs="Times New Roman"/>
      <w:i/>
      <w:iCs/>
      <w:szCs w:val="24"/>
      <w:lang w:eastAsia="ar-SA"/>
    </w:rPr>
  </w:style>
  <w:style w:type="paragraph" w:styleId="2c">
    <w:name w:val="toc 2"/>
    <w:basedOn w:val="a4"/>
    <w:next w:val="a4"/>
    <w:uiPriority w:val="39"/>
    <w:qFormat/>
    <w:rsid w:val="006F79FE"/>
    <w:pPr>
      <w:suppressAutoHyphens/>
      <w:ind w:left="220"/>
    </w:pPr>
    <w:rPr>
      <w:rFonts w:ascii="Calibri" w:eastAsia="Calibri" w:hAnsi="Calibri" w:cs="Calibri"/>
      <w:smallCaps/>
      <w:sz w:val="20"/>
      <w:szCs w:val="20"/>
      <w:lang w:eastAsia="ar-SA"/>
    </w:rPr>
  </w:style>
  <w:style w:type="paragraph" w:customStyle="1" w:styleId="1fb">
    <w:name w:val="Схема документа1"/>
    <w:basedOn w:val="a4"/>
    <w:rsid w:val="006F79FE"/>
    <w:pPr>
      <w:shd w:val="clear" w:color="auto" w:fill="000080"/>
      <w:suppressAutoHyphens/>
      <w:spacing w:line="240" w:lineRule="auto"/>
    </w:pPr>
    <w:rPr>
      <w:rFonts w:ascii="Tahoma" w:eastAsia="Times New Roman" w:hAnsi="Tahoma" w:cs="Tahoma"/>
      <w:szCs w:val="20"/>
      <w:lang w:eastAsia="ar-SA"/>
    </w:rPr>
  </w:style>
  <w:style w:type="paragraph" w:styleId="1fc">
    <w:name w:val="toc 1"/>
    <w:basedOn w:val="a4"/>
    <w:next w:val="a4"/>
    <w:uiPriority w:val="39"/>
    <w:qFormat/>
    <w:rsid w:val="006F79FE"/>
    <w:pPr>
      <w:tabs>
        <w:tab w:val="right" w:leader="dot" w:pos="10054"/>
      </w:tabs>
      <w:suppressAutoHyphens/>
      <w:spacing w:before="120" w:after="120"/>
    </w:pPr>
    <w:rPr>
      <w:rFonts w:eastAsia="Calibri" w:cs="Times New Roman"/>
      <w:b/>
      <w:bCs/>
      <w:caps/>
      <w:sz w:val="20"/>
      <w:szCs w:val="20"/>
      <w:lang w:eastAsia="ar-SA"/>
    </w:rPr>
  </w:style>
  <w:style w:type="paragraph" w:styleId="3a">
    <w:name w:val="toc 3"/>
    <w:basedOn w:val="a4"/>
    <w:next w:val="a4"/>
    <w:uiPriority w:val="39"/>
    <w:qFormat/>
    <w:rsid w:val="006F79FE"/>
    <w:pPr>
      <w:suppressAutoHyphens/>
      <w:ind w:left="440"/>
    </w:pPr>
    <w:rPr>
      <w:rFonts w:ascii="Calibri" w:eastAsia="Calibri" w:hAnsi="Calibri" w:cs="Calibri"/>
      <w:i/>
      <w:iCs/>
      <w:sz w:val="20"/>
      <w:szCs w:val="20"/>
      <w:lang w:eastAsia="ar-SA"/>
    </w:rPr>
  </w:style>
  <w:style w:type="paragraph" w:styleId="41">
    <w:name w:val="toc 4"/>
    <w:basedOn w:val="a4"/>
    <w:next w:val="a4"/>
    <w:rsid w:val="006F79FE"/>
    <w:pPr>
      <w:suppressAutoHyphens/>
      <w:ind w:left="660"/>
    </w:pPr>
    <w:rPr>
      <w:rFonts w:ascii="Calibri" w:eastAsia="Calibri" w:hAnsi="Calibri" w:cs="Calibri"/>
      <w:sz w:val="18"/>
      <w:szCs w:val="18"/>
      <w:lang w:eastAsia="ar-SA"/>
    </w:rPr>
  </w:style>
  <w:style w:type="paragraph" w:styleId="52">
    <w:name w:val="toc 5"/>
    <w:basedOn w:val="a4"/>
    <w:next w:val="a4"/>
    <w:rsid w:val="006F79FE"/>
    <w:pPr>
      <w:suppressAutoHyphens/>
      <w:ind w:left="880"/>
    </w:pPr>
    <w:rPr>
      <w:rFonts w:ascii="Calibri" w:eastAsia="Calibri" w:hAnsi="Calibri" w:cs="Calibri"/>
      <w:sz w:val="18"/>
      <w:szCs w:val="18"/>
      <w:lang w:eastAsia="ar-SA"/>
    </w:rPr>
  </w:style>
  <w:style w:type="paragraph" w:styleId="61">
    <w:name w:val="toc 6"/>
    <w:basedOn w:val="a4"/>
    <w:next w:val="a4"/>
    <w:rsid w:val="006F79FE"/>
    <w:pPr>
      <w:suppressAutoHyphens/>
      <w:ind w:left="1100"/>
    </w:pPr>
    <w:rPr>
      <w:rFonts w:ascii="Calibri" w:eastAsia="Calibri" w:hAnsi="Calibri" w:cs="Calibri"/>
      <w:sz w:val="18"/>
      <w:szCs w:val="18"/>
      <w:lang w:eastAsia="ar-SA"/>
    </w:rPr>
  </w:style>
  <w:style w:type="paragraph" w:styleId="71">
    <w:name w:val="toc 7"/>
    <w:basedOn w:val="a4"/>
    <w:next w:val="a4"/>
    <w:rsid w:val="006F79FE"/>
    <w:pPr>
      <w:suppressAutoHyphens/>
      <w:ind w:left="1320"/>
    </w:pPr>
    <w:rPr>
      <w:rFonts w:ascii="Calibri" w:eastAsia="Calibri" w:hAnsi="Calibri" w:cs="Calibri"/>
      <w:sz w:val="18"/>
      <w:szCs w:val="18"/>
      <w:lang w:eastAsia="ar-SA"/>
    </w:rPr>
  </w:style>
  <w:style w:type="paragraph" w:styleId="81">
    <w:name w:val="toc 8"/>
    <w:basedOn w:val="a4"/>
    <w:next w:val="a4"/>
    <w:rsid w:val="006F79FE"/>
    <w:pPr>
      <w:suppressAutoHyphens/>
      <w:ind w:left="1540"/>
    </w:pPr>
    <w:rPr>
      <w:rFonts w:ascii="Calibri" w:eastAsia="Calibri" w:hAnsi="Calibri" w:cs="Calibri"/>
      <w:sz w:val="18"/>
      <w:szCs w:val="18"/>
      <w:lang w:eastAsia="ar-SA"/>
    </w:rPr>
  </w:style>
  <w:style w:type="paragraph" w:styleId="91">
    <w:name w:val="toc 9"/>
    <w:basedOn w:val="a4"/>
    <w:next w:val="a4"/>
    <w:rsid w:val="006F79FE"/>
    <w:pPr>
      <w:suppressAutoHyphens/>
      <w:ind w:left="1760"/>
    </w:pPr>
    <w:rPr>
      <w:rFonts w:ascii="Calibri" w:eastAsia="Calibri" w:hAnsi="Calibri" w:cs="Calibri"/>
      <w:sz w:val="18"/>
      <w:szCs w:val="18"/>
      <w:lang w:eastAsia="ar-SA"/>
    </w:rPr>
  </w:style>
  <w:style w:type="paragraph" w:customStyle="1" w:styleId="afff5">
    <w:name w:val="Подраздел"/>
    <w:basedOn w:val="a4"/>
    <w:rsid w:val="006F79FE"/>
    <w:pPr>
      <w:suppressAutoHyphens/>
      <w:spacing w:before="240" w:line="240" w:lineRule="auto"/>
      <w:ind w:left="1701" w:hanging="283"/>
    </w:pPr>
    <w:rPr>
      <w:rFonts w:ascii="PragmaticaTT" w:eastAsia="Times New Roman" w:hAnsi="PragmaticaTT" w:cs="Times New Roman"/>
      <w:szCs w:val="20"/>
      <w:lang w:eastAsia="ar-SA"/>
    </w:rPr>
  </w:style>
  <w:style w:type="paragraph" w:customStyle="1" w:styleId="afff6">
    <w:name w:val="регламент список"/>
    <w:basedOn w:val="3"/>
    <w:rsid w:val="006F79FE"/>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6F79FE"/>
    <w:pPr>
      <w:suppressAutoHyphens/>
      <w:overflowPunct w:val="0"/>
      <w:autoSpaceDE w:val="0"/>
      <w:spacing w:line="240" w:lineRule="auto"/>
      <w:ind w:firstLine="567"/>
    </w:pPr>
    <w:rPr>
      <w:rFonts w:eastAsia="Times New Roman" w:cs="Times New Roman"/>
      <w:bCs/>
      <w:lang w:eastAsia="ar-SA"/>
    </w:rPr>
  </w:style>
  <w:style w:type="paragraph" w:customStyle="1" w:styleId="2d">
    <w:name w:val="Пункт_2"/>
    <w:basedOn w:val="a4"/>
    <w:rsid w:val="006F79FE"/>
    <w:pPr>
      <w:suppressAutoHyphens/>
      <w:spacing w:line="240" w:lineRule="auto"/>
      <w:ind w:left="643" w:hanging="360"/>
    </w:pPr>
    <w:rPr>
      <w:rFonts w:eastAsia="Times New Roman" w:cs="Times New Roman"/>
      <w:sz w:val="28"/>
      <w:szCs w:val="20"/>
      <w:lang w:eastAsia="ar-SA"/>
    </w:rPr>
  </w:style>
  <w:style w:type="paragraph" w:customStyle="1" w:styleId="32">
    <w:name w:val="Пункт_3"/>
    <w:basedOn w:val="a4"/>
    <w:rsid w:val="006F79FE"/>
    <w:pPr>
      <w:numPr>
        <w:numId w:val="32"/>
      </w:numPr>
      <w:suppressAutoHyphens/>
      <w:spacing w:line="240" w:lineRule="auto"/>
    </w:pPr>
    <w:rPr>
      <w:rFonts w:eastAsia="Times New Roman" w:cs="Times New Roman"/>
      <w:sz w:val="28"/>
      <w:szCs w:val="28"/>
      <w:lang w:eastAsia="ar-SA"/>
    </w:rPr>
  </w:style>
  <w:style w:type="paragraph" w:customStyle="1" w:styleId="310">
    <w:name w:val="Маркированный список 31"/>
    <w:basedOn w:val="a4"/>
    <w:rsid w:val="006F79FE"/>
    <w:pPr>
      <w:numPr>
        <w:numId w:val="3"/>
      </w:numPr>
      <w:suppressAutoHyphens/>
      <w:spacing w:line="240" w:lineRule="auto"/>
    </w:pPr>
    <w:rPr>
      <w:rFonts w:eastAsia="Times New Roman" w:cs="Times New Roman"/>
      <w:szCs w:val="24"/>
      <w:lang w:eastAsia="ar-SA"/>
    </w:rPr>
  </w:style>
  <w:style w:type="paragraph" w:customStyle="1" w:styleId="31">
    <w:name w:val="Нумерованный список 31"/>
    <w:basedOn w:val="a4"/>
    <w:rsid w:val="006F79FE"/>
    <w:pPr>
      <w:numPr>
        <w:numId w:val="2"/>
      </w:numPr>
      <w:suppressAutoHyphens/>
      <w:spacing w:line="240" w:lineRule="auto"/>
    </w:pPr>
    <w:rPr>
      <w:rFonts w:eastAsia="Times New Roman" w:cs="Times New Roman"/>
      <w:szCs w:val="24"/>
      <w:lang w:eastAsia="ar-SA"/>
    </w:rPr>
  </w:style>
  <w:style w:type="paragraph" w:customStyle="1" w:styleId="1fd">
    <w:name w:val="Продолжение списка1"/>
    <w:basedOn w:val="a4"/>
    <w:rsid w:val="006F79FE"/>
    <w:pPr>
      <w:suppressAutoHyphens/>
      <w:spacing w:after="120" w:line="240" w:lineRule="auto"/>
      <w:ind w:left="283"/>
    </w:pPr>
    <w:rPr>
      <w:rFonts w:eastAsia="Times New Roman" w:cs="Times New Roman"/>
      <w:szCs w:val="24"/>
      <w:lang w:eastAsia="ar-SA"/>
    </w:rPr>
  </w:style>
  <w:style w:type="paragraph" w:customStyle="1" w:styleId="10">
    <w:name w:val="Нумерованный список1"/>
    <w:basedOn w:val="a4"/>
    <w:rsid w:val="006F79FE"/>
    <w:pPr>
      <w:numPr>
        <w:numId w:val="5"/>
      </w:numPr>
      <w:suppressAutoHyphens/>
      <w:spacing w:line="240" w:lineRule="auto"/>
    </w:pPr>
    <w:rPr>
      <w:rFonts w:eastAsia="Times New Roman" w:cs="Times New Roman"/>
      <w:szCs w:val="24"/>
      <w:lang w:eastAsia="ar-SA"/>
    </w:rPr>
  </w:style>
  <w:style w:type="paragraph" w:customStyle="1" w:styleId="ConsNonformat">
    <w:name w:val="ConsNonformat"/>
    <w:rsid w:val="006F79FE"/>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6F79FE"/>
    <w:pPr>
      <w:pageBreakBefore/>
      <w:suppressAutoHyphens/>
      <w:spacing w:before="120" w:after="120" w:line="240" w:lineRule="auto"/>
    </w:pPr>
    <w:rPr>
      <w:rFonts w:eastAsia="Times New Roman" w:cs="Times New Roman"/>
      <w:i/>
      <w:lang w:eastAsia="ar-SA"/>
    </w:rPr>
  </w:style>
  <w:style w:type="paragraph" w:customStyle="1" w:styleId="02statia2">
    <w:name w:val="02statia2"/>
    <w:basedOn w:val="a4"/>
    <w:rsid w:val="006F79FE"/>
    <w:pPr>
      <w:suppressAutoHyphens/>
      <w:spacing w:before="120" w:line="320" w:lineRule="atLeast"/>
      <w:ind w:left="2020" w:hanging="880"/>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6F79FE"/>
    <w:pPr>
      <w:numPr>
        <w:numId w:val="0"/>
      </w:numPr>
      <w:ind w:left="1134" w:hanging="1134"/>
    </w:pPr>
    <w:rPr>
      <w:bCs/>
      <w:sz w:val="22"/>
      <w:szCs w:val="22"/>
    </w:rPr>
  </w:style>
  <w:style w:type="paragraph" w:customStyle="1" w:styleId="a0">
    <w:name w:val="Подподпункт"/>
    <w:basedOn w:val="afff7"/>
    <w:rsid w:val="006F79FE"/>
    <w:pPr>
      <w:numPr>
        <w:numId w:val="15"/>
      </w:numPr>
    </w:pPr>
  </w:style>
  <w:style w:type="paragraph" w:customStyle="1" w:styleId="afff8">
    <w:name w:val="маркированный"/>
    <w:basedOn w:val="a4"/>
    <w:rsid w:val="006F79FE"/>
    <w:pPr>
      <w:suppressAutoHyphens/>
      <w:spacing w:line="360" w:lineRule="auto"/>
      <w:ind w:left="1701" w:hanging="567"/>
    </w:pPr>
    <w:rPr>
      <w:rFonts w:eastAsia="Times New Roman" w:cs="Times New Roman"/>
      <w:bCs/>
      <w:lang w:eastAsia="ar-SA"/>
    </w:rPr>
  </w:style>
  <w:style w:type="paragraph" w:customStyle="1" w:styleId="afff9">
    <w:name w:val="Ариал"/>
    <w:basedOn w:val="a4"/>
    <w:rsid w:val="006F79FE"/>
    <w:pPr>
      <w:suppressAutoHyphens/>
      <w:spacing w:before="120" w:after="120" w:line="360" w:lineRule="auto"/>
      <w:ind w:firstLine="851"/>
    </w:pPr>
    <w:rPr>
      <w:rFonts w:ascii="Arial" w:eastAsia="Times New Roman" w:hAnsi="Arial" w:cs="Arial"/>
      <w:szCs w:val="24"/>
      <w:lang w:eastAsia="ar-SA"/>
    </w:rPr>
  </w:style>
  <w:style w:type="paragraph" w:styleId="afffa">
    <w:name w:val="List Paragraph"/>
    <w:basedOn w:val="a4"/>
    <w:uiPriority w:val="99"/>
    <w:qFormat/>
    <w:rsid w:val="006F79FE"/>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6F79FE"/>
    <w:pPr>
      <w:numPr>
        <w:numId w:val="4"/>
      </w:numPr>
      <w:suppressAutoHyphens/>
      <w:spacing w:line="240" w:lineRule="auto"/>
    </w:pPr>
    <w:rPr>
      <w:rFonts w:eastAsia="Times New Roman" w:cs="Times New Roman"/>
      <w:szCs w:val="24"/>
      <w:lang w:eastAsia="ar-SA"/>
    </w:rPr>
  </w:style>
  <w:style w:type="paragraph" w:customStyle="1" w:styleId="ConsPlusNonformat">
    <w:name w:val="ConsPlusNonformat"/>
    <w:rsid w:val="006F79FE"/>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6F79FE"/>
    <w:pPr>
      <w:suppressAutoHyphens/>
      <w:spacing w:line="360" w:lineRule="auto"/>
      <w:ind w:firstLine="567"/>
    </w:pPr>
    <w:rPr>
      <w:rFonts w:eastAsia="Times New Roman" w:cs="Times New Roman"/>
      <w:bCs/>
      <w:lang w:eastAsia="ar-SA"/>
    </w:rPr>
  </w:style>
  <w:style w:type="paragraph" w:customStyle="1" w:styleId="afffc">
    <w:name w:val="Ариал Таблица"/>
    <w:basedOn w:val="afff9"/>
    <w:rsid w:val="006F79FE"/>
    <w:pPr>
      <w:widowControl w:val="0"/>
      <w:spacing w:before="0" w:after="0" w:line="240" w:lineRule="auto"/>
      <w:ind w:firstLine="0"/>
      <w:textAlignment w:val="baseline"/>
    </w:pPr>
    <w:rPr>
      <w:szCs w:val="20"/>
    </w:rPr>
  </w:style>
  <w:style w:type="paragraph" w:customStyle="1" w:styleId="afffd">
    <w:name w:val="АриалТабл"/>
    <w:basedOn w:val="afff9"/>
    <w:rsid w:val="006F79FE"/>
    <w:pPr>
      <w:widowControl w:val="0"/>
      <w:spacing w:before="0" w:after="0" w:line="240" w:lineRule="auto"/>
      <w:ind w:firstLine="0"/>
      <w:textAlignment w:val="baseline"/>
    </w:pPr>
  </w:style>
  <w:style w:type="paragraph" w:styleId="afffe">
    <w:name w:val="endnote text"/>
    <w:basedOn w:val="a4"/>
    <w:link w:val="1ff"/>
    <w:rsid w:val="006F79FE"/>
    <w:pPr>
      <w:suppressAutoHyphens/>
      <w:spacing w:line="240" w:lineRule="auto"/>
    </w:pPr>
    <w:rPr>
      <w:rFonts w:eastAsia="Times New Roman" w:cs="Times New Roman"/>
      <w:sz w:val="20"/>
      <w:szCs w:val="20"/>
      <w:lang w:eastAsia="ar-SA"/>
    </w:rPr>
  </w:style>
  <w:style w:type="character" w:customStyle="1" w:styleId="1ff">
    <w:name w:val="Текст концевой сноски Знак1"/>
    <w:basedOn w:val="a5"/>
    <w:link w:val="afffe"/>
    <w:rsid w:val="006F79FE"/>
    <w:rPr>
      <w:rFonts w:ascii="Times New Roman" w:eastAsia="Times New Roman" w:hAnsi="Times New Roman" w:cs="Times New Roman"/>
      <w:sz w:val="20"/>
      <w:szCs w:val="20"/>
      <w:lang w:eastAsia="ar-SA"/>
    </w:rPr>
  </w:style>
  <w:style w:type="paragraph" w:customStyle="1" w:styleId="affff">
    <w:name w:val="Стиль начало"/>
    <w:basedOn w:val="a4"/>
    <w:rsid w:val="006F79FE"/>
    <w:pPr>
      <w:suppressAutoHyphens/>
      <w:spacing w:line="264" w:lineRule="auto"/>
    </w:pPr>
    <w:rPr>
      <w:rFonts w:eastAsia="Times New Roman" w:cs="Times New Roman"/>
      <w:sz w:val="28"/>
      <w:szCs w:val="20"/>
      <w:lang w:eastAsia="ar-SA"/>
    </w:rPr>
  </w:style>
  <w:style w:type="paragraph" w:customStyle="1" w:styleId="Noeeu14">
    <w:name w:val="Noeeu14"/>
    <w:basedOn w:val="a4"/>
    <w:rsid w:val="006F79FE"/>
    <w:pPr>
      <w:suppressAutoHyphens/>
      <w:overflowPunct w:val="0"/>
      <w:autoSpaceDE w:val="0"/>
      <w:spacing w:line="264" w:lineRule="auto"/>
      <w:ind w:firstLine="720"/>
      <w:textAlignment w:val="baseline"/>
    </w:pPr>
    <w:rPr>
      <w:rFonts w:eastAsia="Times New Roman" w:cs="Times New Roman"/>
      <w:sz w:val="28"/>
      <w:szCs w:val="20"/>
      <w:lang w:eastAsia="ar-SA"/>
    </w:rPr>
  </w:style>
  <w:style w:type="paragraph" w:customStyle="1" w:styleId="Style20">
    <w:name w:val="Style20"/>
    <w:basedOn w:val="a4"/>
    <w:rsid w:val="006F79FE"/>
    <w:pPr>
      <w:widowControl w:val="0"/>
      <w:suppressAutoHyphens/>
      <w:autoSpaceDE w:val="0"/>
      <w:spacing w:line="240" w:lineRule="auto"/>
    </w:pPr>
    <w:rPr>
      <w:rFonts w:ascii="Arial" w:eastAsia="Calibri" w:hAnsi="Arial" w:cs="Times New Roman"/>
      <w:szCs w:val="24"/>
      <w:lang w:eastAsia="ar-SA"/>
    </w:rPr>
  </w:style>
  <w:style w:type="paragraph" w:customStyle="1" w:styleId="u">
    <w:name w:val="u"/>
    <w:basedOn w:val="a4"/>
    <w:rsid w:val="006F79FE"/>
    <w:pPr>
      <w:suppressAutoHyphens/>
      <w:spacing w:before="280" w:after="280" w:line="240" w:lineRule="auto"/>
    </w:pPr>
    <w:rPr>
      <w:rFonts w:eastAsia="Times New Roman" w:cs="Times New Roman"/>
      <w:szCs w:val="24"/>
      <w:lang w:eastAsia="ar-SA"/>
    </w:rPr>
  </w:style>
  <w:style w:type="paragraph" w:customStyle="1" w:styleId="affff0">
    <w:name w:val="АриалСписок"/>
    <w:basedOn w:val="a4"/>
    <w:rsid w:val="006F79FE"/>
    <w:pPr>
      <w:widowControl w:val="0"/>
      <w:suppressAutoHyphens/>
      <w:spacing w:line="240" w:lineRule="auto"/>
      <w:ind w:left="1571" w:hanging="360"/>
      <w:textAlignment w:val="baseline"/>
    </w:pPr>
    <w:rPr>
      <w:rFonts w:ascii="Arial" w:eastAsia="Times New Roman" w:hAnsi="Arial" w:cs="Arial"/>
      <w:szCs w:val="24"/>
      <w:lang w:eastAsia="ar-SA"/>
    </w:rPr>
  </w:style>
  <w:style w:type="paragraph" w:customStyle="1" w:styleId="affff1">
    <w:name w:val="Текст таблицы"/>
    <w:basedOn w:val="a4"/>
    <w:rsid w:val="006F79FE"/>
    <w:pPr>
      <w:suppressAutoHyphens/>
      <w:spacing w:before="40" w:after="40" w:line="240" w:lineRule="auto"/>
      <w:ind w:left="57" w:right="57"/>
    </w:pPr>
    <w:rPr>
      <w:rFonts w:eastAsia="Times New Roman" w:cs="Times New Roman"/>
      <w:bCs/>
      <w:szCs w:val="24"/>
      <w:lang w:eastAsia="ar-SA"/>
    </w:rPr>
  </w:style>
  <w:style w:type="paragraph" w:customStyle="1" w:styleId="affff2">
    <w:name w:val="Пункт Знак"/>
    <w:basedOn w:val="a4"/>
    <w:rsid w:val="006F79FE"/>
    <w:pPr>
      <w:suppressAutoHyphens/>
      <w:spacing w:line="360" w:lineRule="auto"/>
      <w:ind w:left="720" w:hanging="720"/>
    </w:pPr>
    <w:rPr>
      <w:rFonts w:eastAsia="Times New Roman" w:cs="Times New Roman"/>
      <w:sz w:val="28"/>
      <w:szCs w:val="20"/>
      <w:lang w:eastAsia="ar-SA"/>
    </w:rPr>
  </w:style>
  <w:style w:type="paragraph" w:customStyle="1" w:styleId="affff3">
    <w:name w:val="Подподподпункт"/>
    <w:basedOn w:val="a4"/>
    <w:rsid w:val="006F79FE"/>
    <w:pPr>
      <w:suppressAutoHyphens/>
      <w:spacing w:line="360" w:lineRule="auto"/>
      <w:ind w:left="1576" w:hanging="1008"/>
    </w:pPr>
    <w:rPr>
      <w:rFonts w:eastAsia="Times New Roman" w:cs="Times New Roman"/>
      <w:sz w:val="28"/>
      <w:szCs w:val="20"/>
      <w:lang w:eastAsia="ar-SA"/>
    </w:rPr>
  </w:style>
  <w:style w:type="paragraph" w:customStyle="1" w:styleId="1ff0">
    <w:name w:val="Пункт1"/>
    <w:basedOn w:val="a4"/>
    <w:rsid w:val="006F79FE"/>
    <w:pPr>
      <w:suppressAutoHyphens/>
      <w:spacing w:before="240" w:line="360" w:lineRule="auto"/>
      <w:ind w:left="453" w:hanging="453"/>
    </w:pPr>
    <w:rPr>
      <w:rFonts w:ascii="Arial" w:eastAsia="Times New Roman" w:hAnsi="Arial" w:cs="Times New Roman"/>
      <w:b/>
      <w:sz w:val="28"/>
      <w:szCs w:val="28"/>
      <w:lang w:eastAsia="ar-SA"/>
    </w:rPr>
  </w:style>
  <w:style w:type="paragraph" w:styleId="affff4">
    <w:name w:val="Revision"/>
    <w:uiPriority w:val="99"/>
    <w:rsid w:val="006F79FE"/>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6F79FE"/>
    <w:pPr>
      <w:suppressAutoHyphens/>
      <w:spacing w:before="120" w:after="120" w:line="240" w:lineRule="auto"/>
      <w:ind w:left="709" w:hanging="709"/>
    </w:pPr>
    <w:rPr>
      <w:rFonts w:ascii="Calibri" w:eastAsia="Times New Roman" w:hAnsi="Calibri" w:cs="Calibri"/>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6F79FE"/>
    <w:pPr>
      <w:numPr>
        <w:numId w:val="6"/>
      </w:numPr>
      <w:suppressAutoHyphens/>
      <w:spacing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6F79FE"/>
    <w:pPr>
      <w:suppressAutoHyphens/>
      <w:spacing w:line="240" w:lineRule="auto"/>
      <w:ind w:firstLine="567"/>
    </w:pPr>
    <w:rPr>
      <w:rFonts w:eastAsia="Times New Roman" w:cs="Times New Roman"/>
      <w:sz w:val="28"/>
      <w:szCs w:val="20"/>
      <w:lang w:eastAsia="ar-SA"/>
    </w:rPr>
  </w:style>
  <w:style w:type="paragraph" w:styleId="affff6">
    <w:name w:val="No Spacing"/>
    <w:uiPriority w:val="1"/>
    <w:qFormat/>
    <w:rsid w:val="006F79FE"/>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6F79FE"/>
    <w:pPr>
      <w:suppressAutoHyphens/>
      <w:overflowPunct w:val="0"/>
      <w:autoSpaceDE w:val="0"/>
      <w:spacing w:line="240" w:lineRule="auto"/>
      <w:textAlignment w:val="baseline"/>
    </w:pPr>
    <w:rPr>
      <w:rFonts w:eastAsia="Times New Roman" w:cs="Times New Roman"/>
      <w:szCs w:val="20"/>
      <w:lang w:eastAsia="ar-SA"/>
    </w:rPr>
  </w:style>
  <w:style w:type="paragraph" w:customStyle="1" w:styleId="affff7">
    <w:name w:val="Абзац договора"/>
    <w:rsid w:val="006F79FE"/>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6F79FE"/>
    <w:pPr>
      <w:suppressAutoHyphens/>
      <w:spacing w:line="240" w:lineRule="auto"/>
      <w:ind w:left="851" w:hanging="851"/>
    </w:pPr>
    <w:rPr>
      <w:rFonts w:eastAsia="Times New Roman" w:cs="Times New Roman"/>
      <w:szCs w:val="24"/>
      <w:lang w:eastAsia="ar-SA"/>
    </w:rPr>
  </w:style>
  <w:style w:type="paragraph" w:customStyle="1" w:styleId="320">
    <w:name w:val="Основной текст с отступом 32"/>
    <w:basedOn w:val="a4"/>
    <w:rsid w:val="006F79FE"/>
    <w:pPr>
      <w:suppressAutoHyphens/>
      <w:spacing w:line="240" w:lineRule="auto"/>
      <w:ind w:left="426"/>
    </w:pPr>
    <w:rPr>
      <w:rFonts w:eastAsia="Times New Roman" w:cs="Calibri"/>
      <w:szCs w:val="24"/>
      <w:lang w:eastAsia="ar-SA"/>
    </w:rPr>
  </w:style>
  <w:style w:type="paragraph" w:styleId="affff8">
    <w:name w:val="Title"/>
    <w:basedOn w:val="a4"/>
    <w:next w:val="affff9"/>
    <w:link w:val="1ff1"/>
    <w:qFormat/>
    <w:rsid w:val="006F79FE"/>
    <w:pPr>
      <w:suppressAutoHyphens/>
      <w:spacing w:before="240" w:after="60" w:line="240" w:lineRule="auto"/>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6F79FE"/>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6F79FE"/>
    <w:pPr>
      <w:suppressAutoHyphens/>
      <w:spacing w:after="60"/>
    </w:pPr>
    <w:rPr>
      <w:rFonts w:ascii="Cambria" w:eastAsia="Times New Roman" w:hAnsi="Cambria" w:cs="Times New Roman"/>
      <w:szCs w:val="24"/>
      <w:lang w:eastAsia="ar-SA"/>
    </w:rPr>
  </w:style>
  <w:style w:type="character" w:customStyle="1" w:styleId="1ff2">
    <w:name w:val="Подзаголовок Знак1"/>
    <w:basedOn w:val="a5"/>
    <w:link w:val="affff9"/>
    <w:rsid w:val="006F79FE"/>
    <w:rPr>
      <w:rFonts w:ascii="Cambria" w:eastAsia="Times New Roman" w:hAnsi="Cambria" w:cs="Times New Roman"/>
      <w:sz w:val="24"/>
      <w:szCs w:val="24"/>
      <w:lang w:eastAsia="ar-SA"/>
    </w:rPr>
  </w:style>
  <w:style w:type="paragraph" w:customStyle="1" w:styleId="Style3">
    <w:name w:val="Style3"/>
    <w:basedOn w:val="a4"/>
    <w:rsid w:val="006F79FE"/>
    <w:pPr>
      <w:widowControl w:val="0"/>
      <w:suppressAutoHyphens/>
      <w:autoSpaceDE w:val="0"/>
      <w:spacing w:line="317" w:lineRule="exact"/>
    </w:pPr>
    <w:rPr>
      <w:rFonts w:eastAsia="Times New Roman" w:cs="Times New Roman"/>
      <w:szCs w:val="24"/>
      <w:lang w:eastAsia="ar-SA"/>
    </w:rPr>
  </w:style>
  <w:style w:type="paragraph" w:customStyle="1" w:styleId="Style4">
    <w:name w:val="Style4"/>
    <w:basedOn w:val="a4"/>
    <w:rsid w:val="006F79FE"/>
    <w:pPr>
      <w:widowControl w:val="0"/>
      <w:suppressAutoHyphens/>
      <w:autoSpaceDE w:val="0"/>
      <w:spacing w:line="461" w:lineRule="exact"/>
      <w:ind w:firstLine="677"/>
    </w:pPr>
    <w:rPr>
      <w:rFonts w:eastAsia="Times New Roman" w:cs="Times New Roman"/>
      <w:szCs w:val="24"/>
      <w:lang w:eastAsia="ar-SA"/>
    </w:rPr>
  </w:style>
  <w:style w:type="paragraph" w:customStyle="1" w:styleId="Style5">
    <w:name w:val="Style5"/>
    <w:basedOn w:val="a4"/>
    <w:rsid w:val="006F79FE"/>
    <w:pPr>
      <w:widowControl w:val="0"/>
      <w:suppressAutoHyphens/>
      <w:autoSpaceDE w:val="0"/>
      <w:spacing w:line="240" w:lineRule="auto"/>
    </w:pPr>
    <w:rPr>
      <w:rFonts w:eastAsia="Times New Roman" w:cs="Times New Roman"/>
      <w:szCs w:val="24"/>
      <w:lang w:eastAsia="ar-SA"/>
    </w:rPr>
  </w:style>
  <w:style w:type="paragraph" w:customStyle="1" w:styleId="Style6">
    <w:name w:val="Style6"/>
    <w:basedOn w:val="a4"/>
    <w:rsid w:val="006F79FE"/>
    <w:pPr>
      <w:widowControl w:val="0"/>
      <w:suppressAutoHyphens/>
      <w:autoSpaceDE w:val="0"/>
      <w:spacing w:line="454" w:lineRule="exact"/>
    </w:pPr>
    <w:rPr>
      <w:rFonts w:eastAsia="Times New Roman" w:cs="Times New Roman"/>
      <w:szCs w:val="24"/>
      <w:lang w:eastAsia="ar-SA"/>
    </w:rPr>
  </w:style>
  <w:style w:type="paragraph" w:customStyle="1" w:styleId="Style1">
    <w:name w:val="Style1"/>
    <w:basedOn w:val="a4"/>
    <w:rsid w:val="006F79FE"/>
    <w:pPr>
      <w:widowControl w:val="0"/>
      <w:suppressAutoHyphens/>
      <w:autoSpaceDE w:val="0"/>
      <w:spacing w:line="322" w:lineRule="exact"/>
      <w:ind w:hanging="883"/>
    </w:pPr>
    <w:rPr>
      <w:rFonts w:eastAsia="Times New Roman" w:cs="Times New Roman"/>
      <w:szCs w:val="24"/>
      <w:lang w:eastAsia="ar-SA"/>
    </w:rPr>
  </w:style>
  <w:style w:type="paragraph" w:customStyle="1" w:styleId="Style10">
    <w:name w:val="Style10"/>
    <w:basedOn w:val="a4"/>
    <w:rsid w:val="006F79FE"/>
    <w:pPr>
      <w:widowControl w:val="0"/>
      <w:suppressAutoHyphens/>
      <w:autoSpaceDE w:val="0"/>
      <w:spacing w:line="269" w:lineRule="exact"/>
      <w:ind w:firstLine="706"/>
    </w:pPr>
    <w:rPr>
      <w:rFonts w:eastAsia="Times New Roman" w:cs="Times New Roman"/>
      <w:szCs w:val="24"/>
      <w:lang w:eastAsia="ar-SA"/>
    </w:rPr>
  </w:style>
  <w:style w:type="paragraph" w:customStyle="1" w:styleId="Style18">
    <w:name w:val="Style18"/>
    <w:basedOn w:val="a4"/>
    <w:rsid w:val="006F79FE"/>
    <w:pPr>
      <w:widowControl w:val="0"/>
      <w:suppressAutoHyphens/>
      <w:autoSpaceDE w:val="0"/>
      <w:spacing w:line="276" w:lineRule="exact"/>
      <w:ind w:firstLine="749"/>
    </w:pPr>
    <w:rPr>
      <w:rFonts w:eastAsia="Times New Roman" w:cs="Times New Roman"/>
      <w:szCs w:val="24"/>
      <w:lang w:eastAsia="ar-SA"/>
    </w:rPr>
  </w:style>
  <w:style w:type="paragraph" w:customStyle="1" w:styleId="2e">
    <w:name w:val="Пункт2"/>
    <w:basedOn w:val="a2"/>
    <w:rsid w:val="006F79FE"/>
    <w:pPr>
      <w:keepNext/>
      <w:numPr>
        <w:numId w:val="0"/>
      </w:numPr>
      <w:spacing w:before="240" w:after="120" w:line="240" w:lineRule="auto"/>
      <w:jc w:val="left"/>
    </w:pPr>
    <w:rPr>
      <w:b/>
      <w:szCs w:val="20"/>
    </w:rPr>
  </w:style>
  <w:style w:type="paragraph" w:customStyle="1" w:styleId="Body1">
    <w:name w:val="*Body 1"/>
    <w:rsid w:val="006F79FE"/>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6F79FE"/>
    <w:pPr>
      <w:spacing w:after="120"/>
    </w:pPr>
    <w:rPr>
      <w:rFonts w:ascii="Times New Roman" w:hAnsi="Times New Roman" w:cs="Times New Roman"/>
      <w:b/>
      <w:smallCaps/>
      <w:sz w:val="32"/>
      <w:lang w:val="en-US"/>
    </w:rPr>
  </w:style>
  <w:style w:type="paragraph" w:customStyle="1" w:styleId="Tablebodytext">
    <w:name w:val="*Table body text"/>
    <w:basedOn w:val="a4"/>
    <w:rsid w:val="006F79FE"/>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6F79FE"/>
    <w:pPr>
      <w:suppressAutoHyphens/>
      <w:spacing w:before="280" w:after="280" w:line="240" w:lineRule="auto"/>
    </w:pPr>
    <w:rPr>
      <w:rFonts w:eastAsia="Times New Roman" w:cs="Times New Roman"/>
      <w:color w:val="000000"/>
      <w:szCs w:val="24"/>
      <w:lang w:eastAsia="ar-SA"/>
    </w:rPr>
  </w:style>
  <w:style w:type="paragraph" w:customStyle="1" w:styleId="1ff3">
    <w:name w:val="Абзац списка1"/>
    <w:basedOn w:val="a4"/>
    <w:rsid w:val="006F79FE"/>
    <w:pPr>
      <w:suppressAutoHyphens/>
      <w:spacing w:before="120" w:after="120" w:line="240" w:lineRule="auto"/>
      <w:ind w:left="720" w:firstLine="567"/>
    </w:pPr>
    <w:rPr>
      <w:rFonts w:eastAsia="Times New Roman" w:cs="Times New Roman"/>
      <w:lang w:val="en-US" w:eastAsia="ar-SA"/>
    </w:rPr>
  </w:style>
  <w:style w:type="paragraph" w:customStyle="1" w:styleId="affffa">
    <w:name w:val="Содержание"/>
    <w:basedOn w:val="a4"/>
    <w:rsid w:val="006F79FE"/>
    <w:pPr>
      <w:suppressAutoHyphens/>
      <w:spacing w:line="240" w:lineRule="auto"/>
    </w:pPr>
    <w:rPr>
      <w:rFonts w:eastAsia="Times New Roman" w:cs="Times New Roman"/>
      <w:bCs/>
      <w:lang w:val="en-US" w:eastAsia="ar-SA"/>
    </w:rPr>
  </w:style>
  <w:style w:type="paragraph" w:customStyle="1" w:styleId="1ff4">
    <w:name w:val="Маркированный список1"/>
    <w:basedOn w:val="a4"/>
    <w:rsid w:val="006F79FE"/>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6F79FE"/>
    <w:pPr>
      <w:numPr>
        <w:numId w:val="11"/>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6F79FE"/>
    <w:pPr>
      <w:spacing w:before="120"/>
      <w:ind w:left="0"/>
    </w:pPr>
    <w:rPr>
      <w:rFonts w:cs="Arial"/>
    </w:rPr>
  </w:style>
  <w:style w:type="paragraph" w:customStyle="1" w:styleId="30">
    <w:name w:val="Гринатом_3"/>
    <w:basedOn w:val="afffa"/>
    <w:rsid w:val="006F79FE"/>
    <w:pPr>
      <w:numPr>
        <w:numId w:val="30"/>
      </w:numPr>
      <w:tabs>
        <w:tab w:val="left" w:pos="629"/>
      </w:tabs>
      <w:spacing w:before="120"/>
    </w:pPr>
    <w:rPr>
      <w:rFonts w:ascii="Arial" w:hAnsi="Arial" w:cs="Arial"/>
      <w:lang w:val="x-none"/>
    </w:rPr>
  </w:style>
  <w:style w:type="paragraph" w:customStyle="1" w:styleId="Version">
    <w:name w:val="Version"/>
    <w:basedOn w:val="affff8"/>
    <w:rsid w:val="006F79FE"/>
    <w:pPr>
      <w:spacing w:line="276" w:lineRule="auto"/>
      <w:ind w:firstLine="709"/>
    </w:pPr>
    <w:rPr>
      <w:rFonts w:ascii="Cambria" w:hAnsi="Cambria" w:cs="Cambria"/>
      <w:bCs/>
      <w:szCs w:val="32"/>
      <w:lang w:val="ru-RU"/>
    </w:rPr>
  </w:style>
  <w:style w:type="paragraph" w:customStyle="1" w:styleId="EKCToCHeader">
    <w:name w:val="EKC ToC Header"/>
    <w:basedOn w:val="a4"/>
    <w:rsid w:val="006F79FE"/>
    <w:pPr>
      <w:suppressAutoHyphens/>
      <w:spacing w:before="240" w:after="60" w:line="240" w:lineRule="auto"/>
      <w:ind w:firstLine="709"/>
    </w:pPr>
    <w:rPr>
      <w:rFonts w:eastAsia="Times New Roman" w:cs="Times New Roman"/>
      <w:b/>
      <w:sz w:val="40"/>
      <w:lang w:val="en-ZA" w:eastAsia="ar-SA"/>
    </w:rPr>
  </w:style>
  <w:style w:type="paragraph" w:customStyle="1" w:styleId="TableText0">
    <w:name w:val="Table Text"/>
    <w:rsid w:val="006F79FE"/>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6F79FE"/>
    <w:pPr>
      <w:keepLines/>
      <w:spacing w:before="120" w:after="120"/>
    </w:pPr>
    <w:rPr>
      <w:rFonts w:ascii="Book Antiqua" w:hAnsi="Book Antiqua" w:cs="Book Antiqua"/>
      <w:b/>
      <w:color w:val="auto"/>
      <w:sz w:val="16"/>
      <w:lang w:val="ru-RU"/>
    </w:rPr>
  </w:style>
  <w:style w:type="paragraph" w:styleId="affffb">
    <w:name w:val="TOC Heading"/>
    <w:basedOn w:val="a4"/>
    <w:next w:val="a4"/>
    <w:uiPriority w:val="39"/>
    <w:qFormat/>
    <w:rsid w:val="006F79FE"/>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6F79FE"/>
    <w:pPr>
      <w:numPr>
        <w:numId w:val="9"/>
      </w:numPr>
      <w:suppressAutoHyphens/>
      <w:spacing w:before="120" w:after="120"/>
    </w:pPr>
    <w:rPr>
      <w:rFonts w:ascii="Arial" w:eastAsia="Calibri" w:hAnsi="Arial" w:cs="Times New Roman"/>
      <w:lang w:eastAsia="ar-SA"/>
    </w:rPr>
  </w:style>
  <w:style w:type="paragraph" w:customStyle="1" w:styleId="affffc">
    <w:name w:val="Пункт договора"/>
    <w:basedOn w:val="a4"/>
    <w:rsid w:val="006F79FE"/>
    <w:pPr>
      <w:tabs>
        <w:tab w:val="num" w:pos="0"/>
      </w:tabs>
      <w:suppressAutoHyphens/>
      <w:spacing w:before="120" w:after="120"/>
      <w:ind w:left="1406" w:hanging="1406"/>
    </w:pPr>
    <w:rPr>
      <w:rFonts w:ascii="Arial" w:eastAsia="Calibri" w:hAnsi="Arial" w:cs="Times New Roman"/>
      <w:lang w:eastAsia="ar-SA"/>
    </w:rPr>
  </w:style>
  <w:style w:type="paragraph" w:customStyle="1" w:styleId="xl121">
    <w:name w:val="xl121"/>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3">
    <w:name w:val="xl123"/>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4">
    <w:name w:val="xl124"/>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5">
    <w:name w:val="xl125"/>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6">
    <w:name w:val="xl12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7">
    <w:name w:val="xl12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9">
    <w:name w:val="xl12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0">
    <w:name w:val="xl130"/>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3">
    <w:name w:val="xl13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5">
    <w:name w:val="xl13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6">
    <w:name w:val="xl13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0">
    <w:name w:val="xl14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2">
    <w:name w:val="xl14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3">
    <w:name w:val="xl143"/>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6">
    <w:name w:val="xl14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8">
    <w:name w:val="xl14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9">
    <w:name w:val="xl149"/>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2">
    <w:name w:val="xl15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6">
    <w:name w:val="xl15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9">
    <w:name w:val="xl15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1">
    <w:name w:val="xl16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2">
    <w:name w:val="xl16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4">
    <w:name w:val="xl164"/>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7">
    <w:name w:val="xl16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8">
    <w:name w:val="xl168"/>
    <w:basedOn w:val="a4"/>
    <w:rsid w:val="006F79FE"/>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6F79FE"/>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6F79FE"/>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6F79FE"/>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5">
    <w:name w:val="xl175"/>
    <w:basedOn w:val="a4"/>
    <w:rsid w:val="006F79FE"/>
    <w:pPr>
      <w:shd w:val="clear" w:color="auto" w:fill="C0C0C0"/>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76">
    <w:name w:val="xl176"/>
    <w:basedOn w:val="a4"/>
    <w:rsid w:val="006F79FE"/>
    <w:pPr>
      <w:shd w:val="clear" w:color="auto" w:fill="C0C0C0"/>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77">
    <w:name w:val="xl177"/>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8">
    <w:name w:val="xl178"/>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9">
    <w:name w:val="xl179"/>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0">
    <w:name w:val="xl180"/>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1">
    <w:name w:val="xl181"/>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2">
    <w:name w:val="xl182"/>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3">
    <w:name w:val="xl183"/>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4">
    <w:name w:val="xl184"/>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5">
    <w:name w:val="xl185"/>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6">
    <w:name w:val="xl186"/>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7">
    <w:name w:val="xl187"/>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9">
    <w:name w:val="xl189"/>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0">
    <w:name w:val="xl19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1">
    <w:name w:val="xl19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2">
    <w:name w:val="xl19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3">
    <w:name w:val="xl19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4">
    <w:name w:val="xl19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5">
    <w:name w:val="xl19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6">
    <w:name w:val="xl19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7">
    <w:name w:val="xl19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8">
    <w:name w:val="xl19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9">
    <w:name w:val="xl19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1">
    <w:name w:val="xl20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2">
    <w:name w:val="xl20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3">
    <w:name w:val="xl203"/>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4">
    <w:name w:val="xl204"/>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5">
    <w:name w:val="xl20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6">
    <w:name w:val="xl20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08">
    <w:name w:val="xl208"/>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09">
    <w:name w:val="xl209"/>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10">
    <w:name w:val="xl210"/>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11">
    <w:name w:val="xl211"/>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3">
    <w:name w:val="xl213"/>
    <w:basedOn w:val="a4"/>
    <w:rsid w:val="006F79FE"/>
    <w:pPr>
      <w:suppressAutoHyphens/>
      <w:spacing w:before="280" w:after="280" w:line="240" w:lineRule="auto"/>
    </w:pPr>
    <w:rPr>
      <w:rFonts w:eastAsia="Times New Roman" w:cs="Times New Roman"/>
      <w:szCs w:val="24"/>
      <w:lang w:eastAsia="ar-SA"/>
    </w:rPr>
  </w:style>
  <w:style w:type="paragraph" w:customStyle="1" w:styleId="xl214">
    <w:name w:val="xl214"/>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5">
    <w:name w:val="xl215"/>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6">
    <w:name w:val="xl216"/>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7">
    <w:name w:val="xl217"/>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8">
    <w:name w:val="xl218"/>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9">
    <w:name w:val="xl219"/>
    <w:basedOn w:val="a4"/>
    <w:rsid w:val="006F79FE"/>
    <w:pPr>
      <w:suppressAutoHyphens/>
      <w:spacing w:before="280" w:after="280" w:line="240" w:lineRule="auto"/>
      <w:textAlignment w:val="center"/>
    </w:pPr>
    <w:rPr>
      <w:rFonts w:eastAsia="Times New Roman" w:cs="Times New Roman"/>
      <w:szCs w:val="24"/>
      <w:lang w:eastAsia="ar-SA"/>
    </w:rPr>
  </w:style>
  <w:style w:type="paragraph" w:customStyle="1" w:styleId="xl220">
    <w:name w:val="xl220"/>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6F79FE"/>
    <w:pPr>
      <w:suppressAutoHyphens/>
      <w:spacing w:before="280" w:after="280" w:line="240" w:lineRule="auto"/>
    </w:pPr>
    <w:rPr>
      <w:rFonts w:eastAsia="Times New Roman" w:cs="Times New Roman"/>
      <w:szCs w:val="24"/>
      <w:lang w:eastAsia="ar-SA"/>
    </w:rPr>
  </w:style>
  <w:style w:type="paragraph" w:customStyle="1" w:styleId="xl222">
    <w:name w:val="xl222"/>
    <w:basedOn w:val="a4"/>
    <w:rsid w:val="006F79FE"/>
    <w:pPr>
      <w:suppressAutoHyphens/>
      <w:spacing w:before="280" w:after="280" w:line="240" w:lineRule="auto"/>
    </w:pPr>
    <w:rPr>
      <w:rFonts w:eastAsia="Times New Roman" w:cs="Times New Roman"/>
      <w:szCs w:val="24"/>
      <w:lang w:eastAsia="ar-SA"/>
    </w:rPr>
  </w:style>
  <w:style w:type="paragraph" w:customStyle="1" w:styleId="xl223">
    <w:name w:val="xl223"/>
    <w:basedOn w:val="a4"/>
    <w:rsid w:val="006F79FE"/>
    <w:pPr>
      <w:suppressAutoHyphens/>
      <w:spacing w:before="280" w:after="280" w:line="240" w:lineRule="auto"/>
    </w:pPr>
    <w:rPr>
      <w:rFonts w:eastAsia="Times New Roman" w:cs="Times New Roman"/>
      <w:szCs w:val="24"/>
      <w:lang w:eastAsia="ar-SA"/>
    </w:rPr>
  </w:style>
  <w:style w:type="paragraph" w:customStyle="1" w:styleId="xl224">
    <w:name w:val="xl224"/>
    <w:basedOn w:val="a4"/>
    <w:rsid w:val="006F79FE"/>
    <w:pPr>
      <w:suppressAutoHyphens/>
      <w:spacing w:before="280" w:after="280" w:line="240" w:lineRule="auto"/>
    </w:pPr>
    <w:rPr>
      <w:rFonts w:eastAsia="Times New Roman" w:cs="Times New Roman"/>
      <w:szCs w:val="24"/>
      <w:lang w:eastAsia="ar-SA"/>
    </w:rPr>
  </w:style>
  <w:style w:type="paragraph" w:customStyle="1" w:styleId="xl225">
    <w:name w:val="xl225"/>
    <w:basedOn w:val="a4"/>
    <w:rsid w:val="006F79FE"/>
    <w:pPr>
      <w:suppressAutoHyphens/>
      <w:spacing w:before="280" w:after="280" w:line="240" w:lineRule="auto"/>
    </w:pPr>
    <w:rPr>
      <w:rFonts w:eastAsia="Times New Roman" w:cs="Times New Roman"/>
      <w:szCs w:val="24"/>
      <w:lang w:eastAsia="ar-SA"/>
    </w:rPr>
  </w:style>
  <w:style w:type="paragraph" w:customStyle="1" w:styleId="xl226">
    <w:name w:val="xl226"/>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27">
    <w:name w:val="xl227"/>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29">
    <w:name w:val="xl229"/>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1">
    <w:name w:val="xl231"/>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2">
    <w:name w:val="xl232"/>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3">
    <w:name w:val="xl233"/>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4">
    <w:name w:val="xl234"/>
    <w:basedOn w:val="a4"/>
    <w:rsid w:val="006F79FE"/>
    <w:pPr>
      <w:suppressAutoHyphens/>
      <w:spacing w:before="280" w:after="280" w:line="240" w:lineRule="auto"/>
      <w:textAlignment w:val="top"/>
    </w:pPr>
    <w:rPr>
      <w:rFonts w:eastAsia="Times New Roman" w:cs="Times New Roman"/>
      <w:szCs w:val="24"/>
      <w:lang w:eastAsia="ar-SA"/>
    </w:rPr>
  </w:style>
  <w:style w:type="paragraph" w:styleId="1ff5">
    <w:name w:val="index 1"/>
    <w:basedOn w:val="a4"/>
    <w:next w:val="a4"/>
    <w:rsid w:val="006F79FE"/>
    <w:pPr>
      <w:suppressAutoHyphens/>
      <w:spacing w:after="120" w:line="240" w:lineRule="auto"/>
      <w:ind w:left="200" w:hanging="200"/>
    </w:pPr>
    <w:rPr>
      <w:rFonts w:eastAsia="Times New Roman" w:cs="Times New Roman"/>
      <w:color w:val="000000"/>
      <w:kern w:val="1"/>
      <w:lang w:val="en-US" w:eastAsia="ar-SA"/>
    </w:rPr>
  </w:style>
  <w:style w:type="paragraph" w:styleId="2f0">
    <w:name w:val="index 2"/>
    <w:basedOn w:val="a4"/>
    <w:next w:val="a4"/>
    <w:rsid w:val="006F79FE"/>
    <w:pPr>
      <w:suppressAutoHyphens/>
      <w:spacing w:after="120" w:line="240" w:lineRule="auto"/>
      <w:ind w:left="400" w:hanging="200"/>
    </w:pPr>
    <w:rPr>
      <w:rFonts w:eastAsia="Times New Roman" w:cs="Times New Roman"/>
      <w:color w:val="000000"/>
      <w:kern w:val="1"/>
      <w:lang w:val="en-US" w:eastAsia="ar-SA"/>
    </w:rPr>
  </w:style>
  <w:style w:type="paragraph" w:styleId="3b">
    <w:name w:val="index 3"/>
    <w:basedOn w:val="a4"/>
    <w:next w:val="a4"/>
    <w:rsid w:val="006F79FE"/>
    <w:pPr>
      <w:suppressAutoHyphens/>
      <w:spacing w:after="120" w:line="240" w:lineRule="auto"/>
      <w:ind w:left="600" w:hanging="200"/>
    </w:pPr>
    <w:rPr>
      <w:rFonts w:eastAsia="Times New Roman" w:cs="Times New Roman"/>
      <w:color w:val="000000"/>
      <w:kern w:val="1"/>
      <w:lang w:val="en-US" w:eastAsia="ar-SA"/>
    </w:rPr>
  </w:style>
  <w:style w:type="paragraph" w:customStyle="1" w:styleId="410">
    <w:name w:val="Указатель 41"/>
    <w:basedOn w:val="a4"/>
    <w:next w:val="a4"/>
    <w:rsid w:val="006F79FE"/>
    <w:pPr>
      <w:suppressAutoHyphens/>
      <w:spacing w:after="120" w:line="240" w:lineRule="auto"/>
      <w:ind w:left="800" w:hanging="200"/>
    </w:pPr>
    <w:rPr>
      <w:rFonts w:eastAsia="Times New Roman" w:cs="Times New Roman"/>
      <w:color w:val="000000"/>
      <w:kern w:val="1"/>
      <w:lang w:val="en-US" w:eastAsia="ar-SA"/>
    </w:rPr>
  </w:style>
  <w:style w:type="paragraph" w:customStyle="1" w:styleId="510">
    <w:name w:val="Указатель 51"/>
    <w:basedOn w:val="a4"/>
    <w:next w:val="a4"/>
    <w:rsid w:val="006F79FE"/>
    <w:pPr>
      <w:suppressAutoHyphens/>
      <w:spacing w:after="120" w:line="240" w:lineRule="auto"/>
      <w:ind w:left="1000" w:hanging="200"/>
    </w:pPr>
    <w:rPr>
      <w:rFonts w:eastAsia="Times New Roman" w:cs="Times New Roman"/>
      <w:color w:val="000000"/>
      <w:kern w:val="1"/>
      <w:lang w:val="en-US" w:eastAsia="ar-SA"/>
    </w:rPr>
  </w:style>
  <w:style w:type="paragraph" w:customStyle="1" w:styleId="610">
    <w:name w:val="Указатель 61"/>
    <w:basedOn w:val="a4"/>
    <w:next w:val="a4"/>
    <w:rsid w:val="006F79FE"/>
    <w:pPr>
      <w:suppressAutoHyphens/>
      <w:spacing w:after="120" w:line="240" w:lineRule="auto"/>
      <w:ind w:left="1200" w:hanging="200"/>
    </w:pPr>
    <w:rPr>
      <w:rFonts w:eastAsia="Times New Roman" w:cs="Times New Roman"/>
      <w:color w:val="000000"/>
      <w:kern w:val="1"/>
      <w:lang w:val="en-US" w:eastAsia="ar-SA"/>
    </w:rPr>
  </w:style>
  <w:style w:type="paragraph" w:customStyle="1" w:styleId="710">
    <w:name w:val="Указатель 71"/>
    <w:basedOn w:val="a4"/>
    <w:next w:val="a4"/>
    <w:rsid w:val="006F79FE"/>
    <w:pPr>
      <w:suppressAutoHyphens/>
      <w:spacing w:after="120" w:line="240" w:lineRule="auto"/>
      <w:ind w:left="1400" w:hanging="200"/>
    </w:pPr>
    <w:rPr>
      <w:rFonts w:eastAsia="Times New Roman" w:cs="Times New Roman"/>
      <w:color w:val="000000"/>
      <w:kern w:val="1"/>
      <w:lang w:val="en-US" w:eastAsia="ar-SA"/>
    </w:rPr>
  </w:style>
  <w:style w:type="paragraph" w:customStyle="1" w:styleId="810">
    <w:name w:val="Указатель 81"/>
    <w:basedOn w:val="a4"/>
    <w:next w:val="a4"/>
    <w:rsid w:val="006F79FE"/>
    <w:pPr>
      <w:suppressAutoHyphens/>
      <w:spacing w:after="120" w:line="240" w:lineRule="auto"/>
      <w:ind w:left="1600" w:hanging="200"/>
    </w:pPr>
    <w:rPr>
      <w:rFonts w:eastAsia="Times New Roman" w:cs="Times New Roman"/>
      <w:color w:val="000000"/>
      <w:kern w:val="1"/>
      <w:lang w:val="en-US" w:eastAsia="ar-SA"/>
    </w:rPr>
  </w:style>
  <w:style w:type="paragraph" w:customStyle="1" w:styleId="910">
    <w:name w:val="Указатель 91"/>
    <w:basedOn w:val="a4"/>
    <w:next w:val="a4"/>
    <w:rsid w:val="006F79FE"/>
    <w:pPr>
      <w:suppressAutoHyphens/>
      <w:spacing w:after="120" w:line="240" w:lineRule="auto"/>
      <w:ind w:left="1800" w:hanging="200"/>
    </w:pPr>
    <w:rPr>
      <w:rFonts w:eastAsia="Times New Roman" w:cs="Times New Roman"/>
      <w:color w:val="000000"/>
      <w:kern w:val="1"/>
      <w:lang w:val="en-US" w:eastAsia="ar-SA"/>
    </w:rPr>
  </w:style>
  <w:style w:type="paragraph" w:styleId="affffd">
    <w:name w:val="index heading"/>
    <w:basedOn w:val="a4"/>
    <w:next w:val="1ff5"/>
    <w:rsid w:val="006F79FE"/>
    <w:pPr>
      <w:suppressAutoHyphens/>
      <w:spacing w:after="120" w:line="240" w:lineRule="auto"/>
    </w:pPr>
    <w:rPr>
      <w:rFonts w:eastAsia="Times New Roman" w:cs="Times New Roman"/>
      <w:color w:val="000000"/>
      <w:kern w:val="1"/>
      <w:lang w:val="en-US" w:eastAsia="ar-SA"/>
    </w:rPr>
  </w:style>
  <w:style w:type="paragraph" w:customStyle="1" w:styleId="Header1">
    <w:name w:val="*Header 1"/>
    <w:next w:val="Body1"/>
    <w:rsid w:val="006F79FE"/>
    <w:pPr>
      <w:numPr>
        <w:numId w:val="33"/>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6F79FE"/>
    <w:pPr>
      <w:numPr>
        <w:numId w:val="10"/>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6F79FE"/>
    <w:pPr>
      <w:numPr>
        <w:numId w:val="0"/>
      </w:numPr>
      <w:spacing w:after="240" w:line="240" w:lineRule="exact"/>
    </w:pPr>
    <w:rPr>
      <w:b w:val="0"/>
      <w:bCs w:val="0"/>
      <w:sz w:val="24"/>
      <w:szCs w:val="24"/>
    </w:rPr>
  </w:style>
  <w:style w:type="paragraph" w:customStyle="1" w:styleId="Bullet2">
    <w:name w:val="*Bullet 2"/>
    <w:rsid w:val="006F79FE"/>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6F79FE"/>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6F79FE"/>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6F79FE"/>
    <w:pPr>
      <w:spacing w:after="0"/>
    </w:pPr>
    <w:rPr>
      <w:color w:val="000000"/>
      <w:kern w:val="1"/>
      <w:szCs w:val="22"/>
    </w:rPr>
  </w:style>
  <w:style w:type="paragraph" w:customStyle="1" w:styleId="AuthorName">
    <w:name w:val="*Author Name"/>
    <w:basedOn w:val="Body1"/>
    <w:rsid w:val="006F79FE"/>
    <w:pPr>
      <w:spacing w:after="0"/>
    </w:pPr>
    <w:rPr>
      <w:b/>
      <w:bCs/>
      <w:color w:val="000000"/>
      <w:kern w:val="1"/>
      <w:szCs w:val="22"/>
    </w:rPr>
  </w:style>
  <w:style w:type="paragraph" w:customStyle="1" w:styleId="CoverPageInfo">
    <w:name w:val="*Cover Page Info"/>
    <w:basedOn w:val="Header1"/>
    <w:rsid w:val="006F79FE"/>
    <w:pPr>
      <w:spacing w:after="120"/>
      <w:jc w:val="center"/>
    </w:pPr>
    <w:rPr>
      <w:rFonts w:ascii="Times New Roman" w:hAnsi="Times New Roman" w:cs="Times New Roman"/>
      <w:b/>
      <w:bCs/>
    </w:rPr>
  </w:style>
  <w:style w:type="paragraph" w:customStyle="1" w:styleId="Tableheading0">
    <w:name w:val="Table heading"/>
    <w:basedOn w:val="Body1"/>
    <w:rsid w:val="006F79FE"/>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6F79FE"/>
    <w:pPr>
      <w:numPr>
        <w:numId w:val="8"/>
      </w:numPr>
      <w:tabs>
        <w:tab w:val="left" w:pos="282"/>
      </w:tabs>
      <w:suppressAutoHyphens/>
      <w:spacing w:after="60" w:line="240" w:lineRule="auto"/>
      <w:ind w:left="288" w:hanging="288"/>
    </w:pPr>
    <w:rPr>
      <w:rFonts w:eastAsia="Times New Roman" w:cs="Times New Roman"/>
      <w:color w:val="000000"/>
      <w:kern w:val="1"/>
      <w:sz w:val="20"/>
      <w:szCs w:val="20"/>
      <w:lang w:val="en-US" w:eastAsia="ar-SA"/>
    </w:rPr>
  </w:style>
  <w:style w:type="paragraph" w:customStyle="1" w:styleId="Tablebullet2">
    <w:name w:val="*Table bullet 2"/>
    <w:basedOn w:val="a4"/>
    <w:rsid w:val="006F79FE"/>
    <w:pPr>
      <w:numPr>
        <w:numId w:val="13"/>
      </w:numPr>
      <w:tabs>
        <w:tab w:val="left" w:pos="552"/>
      </w:tabs>
      <w:suppressAutoHyphens/>
      <w:spacing w:after="60" w:line="240" w:lineRule="auto"/>
      <w:ind w:left="562" w:hanging="274"/>
    </w:pPr>
    <w:rPr>
      <w:rFonts w:eastAsia="Times New Roman" w:cs="Times New Roman"/>
      <w:color w:val="000000"/>
      <w:kern w:val="1"/>
      <w:sz w:val="20"/>
      <w:szCs w:val="20"/>
      <w:lang w:val="en-US" w:eastAsia="ar-SA"/>
    </w:rPr>
  </w:style>
  <w:style w:type="paragraph" w:customStyle="1" w:styleId="FigureTableCaption">
    <w:name w:val="*Figure/Table Caption"/>
    <w:basedOn w:val="Body1"/>
    <w:rsid w:val="006F79FE"/>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6F79FE"/>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6F79FE"/>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6F79FE"/>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6F79FE"/>
    <w:pPr>
      <w:widowControl w:val="0"/>
      <w:numPr>
        <w:numId w:val="21"/>
      </w:numPr>
      <w:suppressLineNumbers/>
      <w:suppressAutoHyphens/>
      <w:spacing w:before="80" w:after="40" w:line="240" w:lineRule="auto"/>
    </w:pPr>
    <w:rPr>
      <w:rFonts w:eastAsia="Times New Roman" w:cs="Times New Roman"/>
      <w:color w:val="000000"/>
      <w:kern w:val="1"/>
      <w:sz w:val="20"/>
      <w:szCs w:val="20"/>
      <w:lang w:eastAsia="ar-SA"/>
    </w:rPr>
  </w:style>
  <w:style w:type="paragraph" w:customStyle="1" w:styleId="HEADINGS">
    <w:name w:val="HEADINGS"/>
    <w:basedOn w:val="1"/>
    <w:rsid w:val="006F79FE"/>
    <w:pPr>
      <w:numPr>
        <w:numId w:val="0"/>
      </w:numPr>
      <w:spacing w:before="120" w:after="120"/>
      <w:jc w:val="both"/>
    </w:pPr>
    <w:rPr>
      <w:b/>
      <w:bCs/>
      <w:i/>
      <w:color w:val="000000"/>
      <w:lang w:val="ru-RU"/>
    </w:rPr>
  </w:style>
  <w:style w:type="paragraph" w:customStyle="1" w:styleId="2f1">
    <w:name w:val="Текстовый2"/>
    <w:rsid w:val="006F79FE"/>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6F79FE"/>
    <w:pPr>
      <w:keepNext/>
      <w:keepLines/>
      <w:widowControl w:val="0"/>
      <w:suppressAutoHyphens/>
      <w:spacing w:before="240" w:line="360" w:lineRule="auto"/>
      <w:ind w:left="1209" w:hanging="360"/>
    </w:pPr>
    <w:rPr>
      <w:rFonts w:ascii="Arial" w:eastAsia="Times New Roman" w:hAnsi="Arial" w:cs="Arial"/>
      <w:b/>
      <w:bCs/>
      <w:caps/>
      <w:color w:val="000000"/>
      <w:kern w:val="1"/>
      <w:szCs w:val="24"/>
      <w:lang w:eastAsia="ar-SA"/>
    </w:rPr>
  </w:style>
  <w:style w:type="paragraph" w:customStyle="1" w:styleId="411">
    <w:name w:val="Маркированный список 41"/>
    <w:basedOn w:val="a4"/>
    <w:rsid w:val="006F79FE"/>
    <w:pPr>
      <w:suppressAutoHyphens/>
      <w:spacing w:after="120" w:line="240" w:lineRule="auto"/>
      <w:ind w:left="1209" w:hanging="360"/>
    </w:pPr>
    <w:rPr>
      <w:rFonts w:eastAsia="Times New Roman" w:cs="Times New Roman"/>
      <w:color w:val="000000"/>
      <w:kern w:val="1"/>
      <w:lang w:val="en-US" w:eastAsia="ar-SA"/>
    </w:rPr>
  </w:style>
  <w:style w:type="paragraph" w:customStyle="1" w:styleId="afffff">
    <w:name w:val="Основной текст с красной строки"/>
    <w:basedOn w:val="a4"/>
    <w:rsid w:val="006F79FE"/>
    <w:pPr>
      <w:suppressAutoHyphens/>
      <w:spacing w:before="60" w:line="360" w:lineRule="auto"/>
      <w:ind w:firstLine="851"/>
    </w:pPr>
    <w:rPr>
      <w:rFonts w:eastAsia="Times New Roman" w:cs="Times New Roman"/>
      <w:color w:val="000000"/>
      <w:kern w:val="1"/>
      <w:szCs w:val="24"/>
      <w:lang w:eastAsia="ar-SA"/>
    </w:rPr>
  </w:style>
  <w:style w:type="paragraph" w:customStyle="1" w:styleId="afffff0">
    <w:name w:val="Внутри списка"/>
    <w:basedOn w:val="a4"/>
    <w:rsid w:val="006F79FE"/>
    <w:pPr>
      <w:suppressAutoHyphens/>
      <w:spacing w:before="60" w:line="360" w:lineRule="auto"/>
      <w:ind w:left="1134"/>
    </w:pPr>
    <w:rPr>
      <w:rFonts w:eastAsia="Times New Roman" w:cs="Times New Roman"/>
      <w:color w:val="000000"/>
      <w:kern w:val="1"/>
      <w:szCs w:val="24"/>
      <w:lang w:eastAsia="ar-SA"/>
    </w:rPr>
  </w:style>
  <w:style w:type="paragraph" w:customStyle="1" w:styleId="PA-">
    <w:name w:val="PA - Основной Текст"/>
    <w:rsid w:val="006F79FE"/>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6F79FE"/>
    <w:pPr>
      <w:widowControl w:val="0"/>
      <w:autoSpaceDE w:val="0"/>
      <w:spacing w:before="120" w:after="120"/>
    </w:pPr>
    <w:rPr>
      <w:color w:val="000000"/>
      <w:sz w:val="28"/>
      <w:szCs w:val="28"/>
    </w:rPr>
  </w:style>
  <w:style w:type="paragraph" w:customStyle="1" w:styleId="TXT0">
    <w:name w:val="TXT основной"/>
    <w:basedOn w:val="a4"/>
    <w:rsid w:val="006F79FE"/>
    <w:pPr>
      <w:suppressAutoHyphens/>
      <w:spacing w:before="60" w:after="60" w:line="360" w:lineRule="auto"/>
    </w:pPr>
    <w:rPr>
      <w:rFonts w:eastAsia="Times New Roman" w:cs="Times New Roman"/>
      <w:color w:val="000000"/>
      <w:kern w:val="1"/>
      <w:szCs w:val="24"/>
      <w:lang w:eastAsia="ar-SA"/>
    </w:rPr>
  </w:style>
  <w:style w:type="paragraph" w:customStyle="1" w:styleId="afffff2">
    <w:name w:val="подзаголовок"/>
    <w:basedOn w:val="aff7"/>
    <w:rsid w:val="006F79FE"/>
    <w:pPr>
      <w:keepNext/>
      <w:spacing w:before="120"/>
    </w:pPr>
    <w:rPr>
      <w:rFonts w:ascii="Tahoma" w:hAnsi="Tahoma" w:cs="Tahoma"/>
      <w:b/>
      <w:bCs/>
      <w:color w:val="000000"/>
      <w:kern w:val="1"/>
      <w:sz w:val="20"/>
      <w:szCs w:val="20"/>
      <w:lang w:val="ru-RU"/>
    </w:rPr>
  </w:style>
  <w:style w:type="paragraph" w:customStyle="1" w:styleId="12">
    <w:name w:val="Маркированный список 1"/>
    <w:basedOn w:val="TXT0"/>
    <w:rsid w:val="006F79FE"/>
    <w:pPr>
      <w:numPr>
        <w:numId w:val="25"/>
      </w:numPr>
      <w:tabs>
        <w:tab w:val="left" w:pos="720"/>
        <w:tab w:val="left" w:pos="1134"/>
      </w:tabs>
      <w:ind w:left="720" w:hanging="1134"/>
    </w:pPr>
  </w:style>
  <w:style w:type="paragraph" w:customStyle="1" w:styleId="Standard">
    <w:name w:val="Standard"/>
    <w:rsid w:val="006F79FE"/>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6F79FE"/>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6F79FE"/>
    <w:pPr>
      <w:numPr>
        <w:numId w:val="28"/>
      </w:numPr>
      <w:suppressAutoHyphens/>
      <w:spacing w:line="240" w:lineRule="auto"/>
    </w:pPr>
    <w:rPr>
      <w:rFonts w:ascii="Arial" w:eastAsia="Arial Unicode MS" w:hAnsi="Arial" w:cs="Arial"/>
      <w:sz w:val="20"/>
      <w:szCs w:val="20"/>
      <w:lang w:eastAsia="ar-SA"/>
    </w:rPr>
  </w:style>
  <w:style w:type="paragraph" w:customStyle="1" w:styleId="3c">
    <w:name w:val="_Марк_Список_3"/>
    <w:basedOn w:val="20"/>
    <w:rsid w:val="006F79FE"/>
    <w:pPr>
      <w:tabs>
        <w:tab w:val="left" w:pos="2160"/>
      </w:tabs>
      <w:ind w:left="0" w:hanging="180"/>
    </w:pPr>
  </w:style>
  <w:style w:type="paragraph" w:customStyle="1" w:styleId="42">
    <w:name w:val="_Марк_Список_4"/>
    <w:basedOn w:val="3c"/>
    <w:rsid w:val="006F79FE"/>
    <w:pPr>
      <w:tabs>
        <w:tab w:val="left" w:pos="2880"/>
      </w:tabs>
      <w:ind w:left="360" w:hanging="360"/>
    </w:pPr>
  </w:style>
  <w:style w:type="paragraph" w:customStyle="1" w:styleId="53">
    <w:name w:val="_Марк_Список_5"/>
    <w:basedOn w:val="42"/>
    <w:rsid w:val="006F79FE"/>
    <w:pPr>
      <w:tabs>
        <w:tab w:val="left" w:pos="3600"/>
      </w:tabs>
    </w:pPr>
  </w:style>
  <w:style w:type="paragraph" w:customStyle="1" w:styleId="Default">
    <w:name w:val="Default"/>
    <w:rsid w:val="006F79FE"/>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6F79FE"/>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6F79FE"/>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6F79FE"/>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6F79FE"/>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6F79FE"/>
    <w:pPr>
      <w:widowControl w:val="0"/>
      <w:numPr>
        <w:numId w:val="31"/>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6F79FE"/>
    <w:pPr>
      <w:keepLines/>
      <w:spacing w:before="60" w:after="60"/>
    </w:pPr>
    <w:rPr>
      <w:szCs w:val="20"/>
      <w:lang w:val="ru-RU"/>
    </w:rPr>
  </w:style>
  <w:style w:type="paragraph" w:customStyle="1" w:styleId="441">
    <w:name w:val="Стиль441"/>
    <w:rsid w:val="006F79FE"/>
    <w:pPr>
      <w:numPr>
        <w:numId w:val="20"/>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6F79FE"/>
    <w:pPr>
      <w:numPr>
        <w:numId w:val="17"/>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6F79FE"/>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6F79FE"/>
    <w:rPr>
      <w:b/>
      <w:bCs/>
    </w:rPr>
  </w:style>
  <w:style w:type="paragraph" w:customStyle="1" w:styleId="100">
    <w:name w:val="Оглавление 10"/>
    <w:basedOn w:val="1f0"/>
    <w:rsid w:val="006F79FE"/>
    <w:pPr>
      <w:tabs>
        <w:tab w:val="right" w:leader="dot" w:pos="7091"/>
      </w:tabs>
      <w:ind w:left="2547"/>
    </w:pPr>
  </w:style>
  <w:style w:type="paragraph" w:customStyle="1" w:styleId="afffff7">
    <w:name w:val="Содержимое врезки"/>
    <w:basedOn w:val="aff7"/>
    <w:rsid w:val="006F79FE"/>
  </w:style>
  <w:style w:type="numbering" w:customStyle="1" w:styleId="111">
    <w:name w:val="Нет списка11"/>
    <w:next w:val="a7"/>
    <w:uiPriority w:val="99"/>
    <w:semiHidden/>
    <w:unhideWhenUsed/>
    <w:rsid w:val="006F79FE"/>
  </w:style>
  <w:style w:type="paragraph" w:styleId="36">
    <w:name w:val="Body Text 3"/>
    <w:basedOn w:val="a4"/>
    <w:link w:val="35"/>
    <w:semiHidden/>
    <w:unhideWhenUsed/>
    <w:rsid w:val="006F79FE"/>
    <w:pPr>
      <w:suppressAutoHyphens/>
      <w:spacing w:after="120" w:line="240" w:lineRule="auto"/>
    </w:pPr>
    <w:rPr>
      <w:rFonts w:eastAsia="Times New Roman" w:cs="Times New Roman"/>
      <w:sz w:val="16"/>
      <w:szCs w:val="16"/>
    </w:rPr>
  </w:style>
  <w:style w:type="character" w:customStyle="1" w:styleId="313">
    <w:name w:val="Основной текст 3 Знак1"/>
    <w:basedOn w:val="a5"/>
    <w:uiPriority w:val="99"/>
    <w:semiHidden/>
    <w:rsid w:val="006F79FE"/>
    <w:rPr>
      <w:sz w:val="16"/>
      <w:szCs w:val="16"/>
    </w:rPr>
  </w:style>
  <w:style w:type="paragraph" w:customStyle="1" w:styleId="afffff8">
    <w:name w:val="Подписи сторон"/>
    <w:basedOn w:val="a4"/>
    <w:rsid w:val="006F79FE"/>
    <w:pPr>
      <w:widowControl w:val="0"/>
      <w:overflowPunct w:val="0"/>
      <w:autoSpaceDE w:val="0"/>
      <w:autoSpaceDN w:val="0"/>
      <w:adjustRightInd w:val="0"/>
      <w:spacing w:line="240" w:lineRule="auto"/>
      <w:ind w:firstLine="709"/>
    </w:pPr>
    <w:rPr>
      <w:rFonts w:eastAsia="Times New Roman" w:cs="Times New Roman"/>
      <w:szCs w:val="20"/>
      <w:lang w:eastAsia="ru-RU"/>
    </w:rPr>
  </w:style>
  <w:style w:type="character" w:customStyle="1" w:styleId="afffff9">
    <w:name w:val="Основной текст_"/>
    <w:link w:val="3d"/>
    <w:locked/>
    <w:rsid w:val="006F79FE"/>
    <w:rPr>
      <w:shd w:val="clear" w:color="auto" w:fill="FFFFFF"/>
    </w:rPr>
  </w:style>
  <w:style w:type="paragraph" w:customStyle="1" w:styleId="3d">
    <w:name w:val="Основной текст3"/>
    <w:basedOn w:val="a4"/>
    <w:link w:val="afffff9"/>
    <w:rsid w:val="006F79FE"/>
    <w:pPr>
      <w:widowControl w:val="0"/>
      <w:shd w:val="clear" w:color="auto" w:fill="FFFFFF"/>
      <w:spacing w:after="360" w:line="0" w:lineRule="atLeast"/>
    </w:pPr>
  </w:style>
  <w:style w:type="paragraph" w:customStyle="1" w:styleId="2f2">
    <w:name w:val="Обычный2"/>
    <w:rsid w:val="006F79FE"/>
    <w:pPr>
      <w:spacing w:after="0" w:line="240" w:lineRule="auto"/>
    </w:pPr>
    <w:rPr>
      <w:rFonts w:ascii="Times New Roman" w:eastAsia="Times New Roman" w:hAnsi="Times New Roman" w:cs="Times New Roman"/>
      <w:sz w:val="24"/>
      <w:szCs w:val="20"/>
      <w:lang w:eastAsia="ru-RU"/>
    </w:rPr>
  </w:style>
  <w:style w:type="character" w:styleId="afffffa">
    <w:name w:val="annotation reference"/>
    <w:unhideWhenUsed/>
    <w:rsid w:val="006F79FE"/>
    <w:rPr>
      <w:sz w:val="16"/>
      <w:szCs w:val="16"/>
    </w:rPr>
  </w:style>
  <w:style w:type="numbering" w:customStyle="1" w:styleId="2f3">
    <w:name w:val="Нет списка2"/>
    <w:next w:val="a7"/>
    <w:uiPriority w:val="99"/>
    <w:semiHidden/>
    <w:rsid w:val="006F79FE"/>
  </w:style>
  <w:style w:type="paragraph" w:customStyle="1" w:styleId="3e">
    <w:name w:val="Обычный3"/>
    <w:rsid w:val="006F79FE"/>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61">
    <w:name w:val="xl61"/>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62">
    <w:name w:val="xl62"/>
    <w:basedOn w:val="a4"/>
    <w:rsid w:val="006F79FE"/>
    <w:pPr>
      <w:pBdr>
        <w:top w:val="single" w:sz="8" w:space="0" w:color="auto"/>
        <w:left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3">
    <w:name w:val="xl63"/>
    <w:basedOn w:val="a4"/>
    <w:rsid w:val="006F79FE"/>
    <w:pPr>
      <w:pBdr>
        <w:top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4">
    <w:name w:val="xl64"/>
    <w:basedOn w:val="a4"/>
    <w:rsid w:val="006F79FE"/>
    <w:pPr>
      <w:pBdr>
        <w:top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5">
    <w:name w:val="xl65"/>
    <w:basedOn w:val="a4"/>
    <w:rsid w:val="006F79FE"/>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6">
    <w:name w:val="xl66"/>
    <w:basedOn w:val="a4"/>
    <w:rsid w:val="006F79FE"/>
    <w:pPr>
      <w:pBdr>
        <w:top w:val="single" w:sz="8" w:space="0" w:color="auto"/>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7">
    <w:name w:val="xl67"/>
    <w:basedOn w:val="a4"/>
    <w:rsid w:val="006F79FE"/>
    <w:pPr>
      <w:pBdr>
        <w:top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8">
    <w:name w:val="xl68"/>
    <w:basedOn w:val="a4"/>
    <w:rsid w:val="006F79FE"/>
    <w:pPr>
      <w:pBdr>
        <w:top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9">
    <w:name w:val="xl69"/>
    <w:basedOn w:val="a4"/>
    <w:rsid w:val="006F79FE"/>
    <w:pPr>
      <w:pBdr>
        <w:left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0">
    <w:name w:val="xl70"/>
    <w:basedOn w:val="a4"/>
    <w:rsid w:val="006F79FE"/>
    <w:pPr>
      <w:pBdr>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1">
    <w:name w:val="xl71"/>
    <w:basedOn w:val="a4"/>
    <w:rsid w:val="006F79FE"/>
    <w:pPr>
      <w:pBdr>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2">
    <w:name w:val="xl72"/>
    <w:basedOn w:val="a4"/>
    <w:rsid w:val="006F79FE"/>
    <w:pPr>
      <w:pBdr>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3">
    <w:name w:val="xl73"/>
    <w:basedOn w:val="a4"/>
    <w:rsid w:val="006F79FE"/>
    <w:pPr>
      <w:spacing w:before="100" w:beforeAutospacing="1" w:after="100" w:afterAutospacing="1" w:line="240" w:lineRule="auto"/>
      <w:textAlignment w:val="center"/>
    </w:pPr>
    <w:rPr>
      <w:rFonts w:eastAsia="Times New Roman" w:cs="Times New Roman"/>
      <w:szCs w:val="24"/>
      <w:lang w:eastAsia="ru-RU"/>
    </w:rPr>
  </w:style>
  <w:style w:type="paragraph" w:customStyle="1" w:styleId="xl74">
    <w:name w:val="xl74"/>
    <w:basedOn w:val="a4"/>
    <w:rsid w:val="006F79FE"/>
    <w:pPr>
      <w:pBdr>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5">
    <w:name w:val="xl75"/>
    <w:basedOn w:val="a4"/>
    <w:rsid w:val="006F79FE"/>
    <w:pPr>
      <w:pBdr>
        <w:left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6">
    <w:name w:val="xl76"/>
    <w:basedOn w:val="a4"/>
    <w:rsid w:val="006F79FE"/>
    <w:pPr>
      <w:pBdr>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77">
    <w:name w:val="xl77"/>
    <w:basedOn w:val="a4"/>
    <w:rsid w:val="006F79FE"/>
    <w:pPr>
      <w:pBdr>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78">
    <w:name w:val="xl78"/>
    <w:basedOn w:val="a4"/>
    <w:rsid w:val="006F79FE"/>
    <w:pPr>
      <w:pBdr>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9">
    <w:name w:val="xl79"/>
    <w:basedOn w:val="a4"/>
    <w:rsid w:val="006F79FE"/>
    <w:pPr>
      <w:pBdr>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0">
    <w:name w:val="xl80"/>
    <w:basedOn w:val="a4"/>
    <w:rsid w:val="006F79FE"/>
    <w:pPr>
      <w:pBdr>
        <w:left w:val="single" w:sz="8" w:space="0" w:color="auto"/>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1">
    <w:name w:val="xl81"/>
    <w:basedOn w:val="a4"/>
    <w:rsid w:val="006F79FE"/>
    <w:pPr>
      <w:pBdr>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2">
    <w:name w:val="xl82"/>
    <w:basedOn w:val="a4"/>
    <w:rsid w:val="006F79F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3">
    <w:name w:val="xl83"/>
    <w:basedOn w:val="a4"/>
    <w:rsid w:val="006F79FE"/>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4">
    <w:name w:val="xl84"/>
    <w:basedOn w:val="a4"/>
    <w:rsid w:val="006F79FE"/>
    <w:pPr>
      <w:pBdr>
        <w:top w:val="single" w:sz="8" w:space="0" w:color="auto"/>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5">
    <w:name w:val="xl85"/>
    <w:basedOn w:val="a4"/>
    <w:rsid w:val="006F79FE"/>
    <w:pPr>
      <w:pBdr>
        <w:top w:val="single" w:sz="8" w:space="0" w:color="auto"/>
        <w:bottom w:val="single" w:sz="8" w:space="0" w:color="auto"/>
        <w:right w:val="single" w:sz="8" w:space="0" w:color="auto"/>
      </w:pBdr>
      <w:shd w:val="clear" w:color="C0C0C0" w:fill="auto"/>
      <w:spacing w:before="100" w:beforeAutospacing="1" w:after="100" w:afterAutospacing="1" w:line="240" w:lineRule="auto"/>
      <w:textAlignment w:val="center"/>
    </w:pPr>
    <w:rPr>
      <w:rFonts w:eastAsia="Times New Roman" w:cs="Times New Roman"/>
      <w:szCs w:val="24"/>
      <w:lang w:eastAsia="ru-RU"/>
    </w:rPr>
  </w:style>
  <w:style w:type="paragraph" w:customStyle="1" w:styleId="xl86">
    <w:name w:val="xl86"/>
    <w:basedOn w:val="a4"/>
    <w:rsid w:val="006F79F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87">
    <w:name w:val="xl87"/>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88">
    <w:name w:val="xl88"/>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89">
    <w:name w:val="xl89"/>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90">
    <w:name w:val="xl90"/>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91">
    <w:name w:val="xl91"/>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2">
    <w:name w:val="xl92"/>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3">
    <w:name w:val="xl93"/>
    <w:basedOn w:val="a4"/>
    <w:rsid w:val="006F79FE"/>
    <w:pPr>
      <w:pBdr>
        <w:top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94">
    <w:name w:val="xl94"/>
    <w:basedOn w:val="a4"/>
    <w:rsid w:val="006F79FE"/>
    <w:pPr>
      <w:spacing w:before="100" w:beforeAutospacing="1" w:after="100" w:afterAutospacing="1" w:line="240" w:lineRule="auto"/>
      <w:jc w:val="right"/>
    </w:pPr>
    <w:rPr>
      <w:rFonts w:eastAsia="Times New Roman" w:cs="Times New Roman"/>
      <w:szCs w:val="24"/>
      <w:lang w:eastAsia="ru-RU"/>
    </w:rPr>
  </w:style>
  <w:style w:type="paragraph" w:customStyle="1" w:styleId="xl95">
    <w:name w:val="xl95"/>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96">
    <w:name w:val="xl96"/>
    <w:basedOn w:val="a4"/>
    <w:rsid w:val="006F79FE"/>
    <w:pPr>
      <w:spacing w:before="100" w:beforeAutospacing="1" w:after="100" w:afterAutospacing="1" w:line="240" w:lineRule="auto"/>
    </w:pPr>
    <w:rPr>
      <w:rFonts w:eastAsia="Times New Roman" w:cs="Times New Roman"/>
      <w:b/>
      <w:bCs/>
      <w:color w:val="000000"/>
      <w:szCs w:val="24"/>
      <w:u w:val="single"/>
      <w:lang w:eastAsia="ru-RU"/>
    </w:rPr>
  </w:style>
  <w:style w:type="paragraph" w:customStyle="1" w:styleId="xl97">
    <w:name w:val="xl97"/>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8">
    <w:name w:val="xl98"/>
    <w:basedOn w:val="a4"/>
    <w:rsid w:val="006F79FE"/>
    <w:pPr>
      <w:pBdr>
        <w:top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99">
    <w:name w:val="xl99"/>
    <w:basedOn w:val="a4"/>
    <w:rsid w:val="006F79FE"/>
    <w:pPr>
      <w:spacing w:before="100" w:beforeAutospacing="1" w:after="100" w:afterAutospacing="1" w:line="240" w:lineRule="auto"/>
      <w:jc w:val="right"/>
    </w:pPr>
    <w:rPr>
      <w:rFonts w:eastAsia="Times New Roman" w:cs="Times New Roman"/>
      <w:szCs w:val="24"/>
      <w:lang w:eastAsia="ru-RU"/>
    </w:rPr>
  </w:style>
  <w:style w:type="paragraph" w:customStyle="1" w:styleId="xl100">
    <w:name w:val="xl100"/>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101">
    <w:name w:val="xl101"/>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102">
    <w:name w:val="xl102"/>
    <w:basedOn w:val="a4"/>
    <w:rsid w:val="006F79FE"/>
    <w:pPr>
      <w:spacing w:before="100" w:beforeAutospacing="1" w:after="100" w:afterAutospacing="1" w:line="240" w:lineRule="auto"/>
      <w:textAlignment w:val="top"/>
    </w:pPr>
    <w:rPr>
      <w:rFonts w:eastAsia="Times New Roman" w:cs="Times New Roman"/>
      <w:b/>
      <w:bCs/>
      <w:color w:val="000000"/>
      <w:szCs w:val="24"/>
      <w:lang w:eastAsia="ru-RU"/>
    </w:rPr>
  </w:style>
  <w:style w:type="paragraph" w:customStyle="1" w:styleId="xl103">
    <w:name w:val="xl103"/>
    <w:basedOn w:val="a4"/>
    <w:rsid w:val="006F79FE"/>
    <w:pPr>
      <w:spacing w:before="100" w:beforeAutospacing="1" w:after="100" w:afterAutospacing="1" w:line="240" w:lineRule="auto"/>
      <w:textAlignment w:val="top"/>
    </w:pPr>
    <w:rPr>
      <w:rFonts w:eastAsia="Times New Roman" w:cs="Times New Roman"/>
      <w:b/>
      <w:bCs/>
      <w:color w:val="000000"/>
      <w:szCs w:val="24"/>
      <w:lang w:eastAsia="ru-RU"/>
    </w:rPr>
  </w:style>
  <w:style w:type="paragraph" w:customStyle="1" w:styleId="xl104">
    <w:name w:val="xl104"/>
    <w:basedOn w:val="a4"/>
    <w:rsid w:val="006F79FE"/>
    <w:pPr>
      <w:spacing w:before="100" w:beforeAutospacing="1" w:after="100" w:afterAutospacing="1" w:line="240" w:lineRule="auto"/>
    </w:pPr>
    <w:rPr>
      <w:rFonts w:eastAsia="Times New Roman" w:cs="Times New Roman"/>
      <w:color w:val="000000"/>
      <w:szCs w:val="24"/>
      <w:u w:val="single"/>
      <w:lang w:eastAsia="ru-RU"/>
    </w:rPr>
  </w:style>
  <w:style w:type="numbering" w:customStyle="1" w:styleId="3f">
    <w:name w:val="Нет списка3"/>
    <w:next w:val="a7"/>
    <w:uiPriority w:val="99"/>
    <w:semiHidden/>
    <w:unhideWhenUsed/>
    <w:rsid w:val="00474631"/>
  </w:style>
  <w:style w:type="table" w:styleId="afffffb">
    <w:name w:val="Table Grid"/>
    <w:basedOn w:val="a6"/>
    <w:uiPriority w:val="59"/>
    <w:rsid w:val="00474631"/>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c">
    <w:name w:val="Стиль"/>
    <w:rsid w:val="004746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1ff7">
    <w:name w:val="Сетка таблицы1"/>
    <w:basedOn w:val="a6"/>
    <w:next w:val="afffffb"/>
    <w:uiPriority w:val="59"/>
    <w:rsid w:val="0047463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
    <w:name w:val="Нет списка4"/>
    <w:next w:val="a7"/>
    <w:uiPriority w:val="99"/>
    <w:semiHidden/>
    <w:unhideWhenUsed/>
    <w:rsid w:val="006B1B64"/>
  </w:style>
  <w:style w:type="numbering" w:customStyle="1" w:styleId="54">
    <w:name w:val="Нет списка5"/>
    <w:next w:val="a7"/>
    <w:uiPriority w:val="99"/>
    <w:semiHidden/>
    <w:unhideWhenUsed/>
    <w:rsid w:val="00811E88"/>
  </w:style>
  <w:style w:type="table" w:customStyle="1" w:styleId="2f4">
    <w:name w:val="Сетка таблицы2"/>
    <w:basedOn w:val="a6"/>
    <w:next w:val="afffffb"/>
    <w:uiPriority w:val="59"/>
    <w:rsid w:val="00811E88"/>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2">
    <w:name w:val="Нет списка6"/>
    <w:next w:val="a7"/>
    <w:uiPriority w:val="99"/>
    <w:semiHidden/>
    <w:unhideWhenUsed/>
    <w:rsid w:val="008B41CB"/>
  </w:style>
  <w:style w:type="table" w:customStyle="1" w:styleId="3f0">
    <w:name w:val="Сетка таблицы3"/>
    <w:basedOn w:val="a6"/>
    <w:next w:val="afffffb"/>
    <w:uiPriority w:val="59"/>
    <w:rsid w:val="008B41CB"/>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2">
    <w:name w:val="Нет списка7"/>
    <w:next w:val="a7"/>
    <w:uiPriority w:val="99"/>
    <w:semiHidden/>
    <w:unhideWhenUsed/>
    <w:rsid w:val="001B2B03"/>
  </w:style>
  <w:style w:type="table" w:customStyle="1" w:styleId="44">
    <w:name w:val="Сетка таблицы4"/>
    <w:basedOn w:val="a6"/>
    <w:next w:val="afffffb"/>
    <w:uiPriority w:val="59"/>
    <w:rsid w:val="001B2B03"/>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
    <w:name w:val="Сетка таблицы11"/>
    <w:basedOn w:val="a6"/>
    <w:next w:val="afffffb"/>
    <w:uiPriority w:val="59"/>
    <w:rsid w:val="001B2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2">
    <w:name w:val="Нет списка8"/>
    <w:next w:val="a7"/>
    <w:semiHidden/>
    <w:unhideWhenUsed/>
    <w:rsid w:val="00BD6AE6"/>
  </w:style>
  <w:style w:type="paragraph" w:customStyle="1" w:styleId="45">
    <w:name w:val="Обычный4"/>
    <w:rsid w:val="00BD6AE6"/>
    <w:pPr>
      <w:spacing w:after="0" w:line="240" w:lineRule="auto"/>
    </w:pPr>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806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alchikovskaya@mures.ru" TargetMode="External"/><Relationship Id="rId18" Type="http://schemas.openxmlformats.org/officeDocument/2006/relationships/hyperlink" Target="http://zakupki.gov.ru/223" TargetMode="External"/><Relationship Id="rId26" Type="http://schemas.openxmlformats.org/officeDocument/2006/relationships/hyperlink" Target="http://zakupki.gov.ru/223/" TargetMode="External"/><Relationship Id="rId3" Type="http://schemas.openxmlformats.org/officeDocument/2006/relationships/styles" Target="styles.xml"/><Relationship Id="rId21" Type="http://schemas.openxmlformats.org/officeDocument/2006/relationships/hyperlink" Target="http://zakupki.gov.ru/" TargetMode="External"/><Relationship Id="rId34"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zakupki.gov.ru/" TargetMode="External"/><Relationship Id="rId17" Type="http://schemas.openxmlformats.org/officeDocument/2006/relationships/hyperlink" Target="http://zakupki.gov.ru/223" TargetMode="External"/><Relationship Id="rId25" Type="http://schemas.openxmlformats.org/officeDocument/2006/relationships/hyperlink" Target="http://zakupki.gov.ru/223" TargetMode="External"/><Relationship Id="rId33" Type="http://schemas.openxmlformats.org/officeDocument/2006/relationships/hyperlink" Target="../../../Documents%20and%20Settings/irina_pto/AppData/Local/Microsoft/Windows/&#1040;&#1076;&#1084;&#1080;&#1085;&#1080;&#1089;&#1090;&#1088;&#1072;&#1090;&#1086;&#1088;/AppData/Local/Microsoft/Windows/Temporary%20Internet%20Files/Content.Outlook/73RNBYME/www.mures.ru" TargetMode="External"/><Relationship Id="rId2" Type="http://schemas.openxmlformats.org/officeDocument/2006/relationships/numbering" Target="numbering.xml"/><Relationship Id="rId16" Type="http://schemas.openxmlformats.org/officeDocument/2006/relationships/hyperlink" Target="http://zakupki.gov.ru/223" TargetMode="External"/><Relationship Id="rId20" Type="http://schemas.openxmlformats.org/officeDocument/2006/relationships/hyperlink" Target="http://zakupki.gov.ru/223" TargetMode="External"/><Relationship Id="rId29" Type="http://schemas.openxmlformats.org/officeDocument/2006/relationships/hyperlink" Target="http://zakupki.gov.ru/22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alchikovskaya@mures.ru" TargetMode="External"/><Relationship Id="rId24" Type="http://schemas.openxmlformats.org/officeDocument/2006/relationships/hyperlink" Target="mailto:palchikovskaya@mures.ru" TargetMode="External"/><Relationship Id="rId32"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mailto:palchikovskaya@mures.ru" TargetMode="External"/><Relationship Id="rId23" Type="http://schemas.openxmlformats.org/officeDocument/2006/relationships/hyperlink" Target="mailto:palchikovskaya@mures.ru" TargetMode="External"/><Relationship Id="rId28" Type="http://schemas.openxmlformats.org/officeDocument/2006/relationships/hyperlink" Target="mailto:http://zakupki.gov.ru/223/." TargetMode="External"/><Relationship Id="rId36"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zakupki.gov.ru/223" TargetMode="External"/><Relationship Id="rId31" Type="http://schemas.openxmlformats.org/officeDocument/2006/relationships/hyperlink" Target="http://www.mures.ru/"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zakupki.gov.ru/223" TargetMode="External"/><Relationship Id="rId22" Type="http://schemas.openxmlformats.org/officeDocument/2006/relationships/hyperlink" Target="http://zakupki.gov.ru/223/" TargetMode="External"/><Relationship Id="rId27" Type="http://schemas.openxmlformats.org/officeDocument/2006/relationships/hyperlink" Target="http://zakupki.gov.ru/" TargetMode="External"/><Relationship Id="rId30" Type="http://schemas.openxmlformats.org/officeDocument/2006/relationships/hyperlink" Target="http://zakupki.gov.ru/223"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45B99F-F2F5-4398-9BA7-FE6E2A4024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1718</TotalTime>
  <Pages>55</Pages>
  <Words>18545</Words>
  <Characters>105711</Characters>
  <Application>Microsoft Office Word</Application>
  <DocSecurity>0</DocSecurity>
  <Lines>880</Lines>
  <Paragraphs>248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Palchikovskaya</dc:creator>
  <cp:lastModifiedBy>Palchikovskaya</cp:lastModifiedBy>
  <cp:revision>125</cp:revision>
  <dcterms:created xsi:type="dcterms:W3CDTF">2015-03-31T07:02:00Z</dcterms:created>
  <dcterms:modified xsi:type="dcterms:W3CDTF">2015-05-18T11:40:00Z</dcterms:modified>
</cp:coreProperties>
</file>