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BC4E0C" w:rsidRPr="00D14FAD" w:rsidRDefault="00621EAB" w:rsidP="00BC4E0C">
      <w:pPr>
        <w:tabs>
          <w:tab w:val="left" w:pos="851"/>
        </w:tabs>
        <w:jc w:val="center"/>
        <w:rPr>
          <w:b/>
          <w:sz w:val="28"/>
          <w:szCs w:val="28"/>
          <w:lang w:eastAsia="ar-SA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>открытом 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 xml:space="preserve">ния договора </w:t>
      </w:r>
      <w:r w:rsidR="00BC4E0C" w:rsidRPr="00D14FAD">
        <w:rPr>
          <w:b/>
          <w:iCs/>
          <w:sz w:val="28"/>
          <w:szCs w:val="28"/>
          <w:lang w:eastAsia="ar-SA"/>
        </w:rPr>
        <w:t xml:space="preserve">на право заключения договора поставки </w:t>
      </w:r>
      <w:r w:rsidR="00BC4E0C" w:rsidRPr="00D14FAD">
        <w:rPr>
          <w:b/>
          <w:sz w:val="28"/>
          <w:szCs w:val="28"/>
          <w:lang w:eastAsia="ar-SA"/>
        </w:rPr>
        <w:t>трубной продукции с теплоизоляцией ППУ и комплектующими для нужд ОАО «</w:t>
      </w:r>
      <w:proofErr w:type="spellStart"/>
      <w:r w:rsidR="00BC4E0C" w:rsidRPr="00D14FAD">
        <w:rPr>
          <w:b/>
          <w:sz w:val="28"/>
          <w:szCs w:val="28"/>
          <w:lang w:eastAsia="ar-SA"/>
        </w:rPr>
        <w:t>Мурманэнергосбыт</w:t>
      </w:r>
      <w:proofErr w:type="spellEnd"/>
      <w:r w:rsidR="00BC4E0C" w:rsidRPr="00D14FAD">
        <w:rPr>
          <w:b/>
          <w:sz w:val="28"/>
          <w:szCs w:val="28"/>
          <w:lang w:eastAsia="ar-SA"/>
        </w:rPr>
        <w:t>».</w:t>
      </w:r>
    </w:p>
    <w:p w:rsidR="00F7481F" w:rsidRDefault="00F7481F" w:rsidP="00A21EBD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BC4E0C">
        <w:rPr>
          <w:sz w:val="28"/>
          <w:szCs w:val="28"/>
        </w:rPr>
        <w:t>20 марта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C40F1" w:rsidRDefault="007C40F1" w:rsidP="007C40F1">
      <w:pPr>
        <w:tabs>
          <w:tab w:val="left" w:pos="0"/>
        </w:tabs>
        <w:jc w:val="both"/>
        <w:rPr>
          <w:b/>
          <w:sz w:val="28"/>
          <w:szCs w:val="28"/>
          <w:lang w:eastAsia="ar-SA"/>
        </w:rPr>
      </w:pPr>
      <w:r w:rsidRPr="007C40F1">
        <w:rPr>
          <w:b/>
          <w:sz w:val="28"/>
          <w:szCs w:val="28"/>
          <w:lang w:eastAsia="ar-SA"/>
        </w:rPr>
        <w:t>1. Предмет открытого запроса цен:</w:t>
      </w:r>
    </w:p>
    <w:p w:rsidR="00BC4E0C" w:rsidRPr="005D37E7" w:rsidRDefault="00BC4E0C" w:rsidP="00BC4E0C">
      <w:pPr>
        <w:tabs>
          <w:tab w:val="left" w:pos="0"/>
        </w:tabs>
        <w:ind w:firstLine="426"/>
        <w:jc w:val="both"/>
        <w:rPr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>1.1.</w:t>
      </w:r>
      <w:r w:rsidRPr="005D37E7">
        <w:rPr>
          <w:sz w:val="28"/>
          <w:szCs w:val="28"/>
          <w:lang w:eastAsia="ar-SA"/>
        </w:rPr>
        <w:t xml:space="preserve"> </w:t>
      </w:r>
      <w:bookmarkStart w:id="0" w:name="_Toc366762351"/>
      <w:r w:rsidRPr="005D37E7">
        <w:rPr>
          <w:b/>
          <w:sz w:val="28"/>
          <w:szCs w:val="28"/>
          <w:lang w:eastAsia="ar-SA"/>
        </w:rPr>
        <w:t>Предмет договора:</w:t>
      </w:r>
      <w:r w:rsidRPr="005D37E7">
        <w:rPr>
          <w:sz w:val="28"/>
          <w:szCs w:val="28"/>
          <w:lang w:eastAsia="ar-SA"/>
        </w:rPr>
        <w:t xml:space="preserve"> поставка трубной продукции с теплоизоляцией ППУ и комплектующими (далее по тексту – Товар) для нужд ОАО «</w:t>
      </w:r>
      <w:proofErr w:type="spellStart"/>
      <w:r w:rsidRPr="005D37E7">
        <w:rPr>
          <w:sz w:val="28"/>
          <w:szCs w:val="28"/>
          <w:lang w:eastAsia="ar-SA"/>
        </w:rPr>
        <w:t>Мурманэнергосбыт</w:t>
      </w:r>
      <w:proofErr w:type="spellEnd"/>
      <w:r w:rsidRPr="005D37E7">
        <w:rPr>
          <w:sz w:val="28"/>
          <w:szCs w:val="28"/>
          <w:lang w:eastAsia="ar-SA"/>
        </w:rPr>
        <w:t>».</w:t>
      </w:r>
    </w:p>
    <w:p w:rsidR="00BC4E0C" w:rsidRPr="005D37E7" w:rsidRDefault="00BC4E0C" w:rsidP="00BC4E0C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 w:rsidRPr="005D37E7">
        <w:rPr>
          <w:b/>
          <w:bCs/>
          <w:sz w:val="28"/>
          <w:szCs w:val="28"/>
          <w:lang w:eastAsia="ar-SA"/>
        </w:rPr>
        <w:t xml:space="preserve">1.2. Общее количество поставляемого Товара: </w:t>
      </w:r>
      <w:bookmarkEnd w:id="0"/>
      <w:r w:rsidRPr="005D37E7">
        <w:rPr>
          <w:sz w:val="28"/>
          <w:szCs w:val="28"/>
        </w:rPr>
        <w:t xml:space="preserve">11 233 </w:t>
      </w:r>
      <w:r w:rsidRPr="005D37E7">
        <w:rPr>
          <w:bCs/>
          <w:sz w:val="28"/>
          <w:szCs w:val="28"/>
          <w:lang w:eastAsia="ar-SA"/>
        </w:rPr>
        <w:t>единиц</w:t>
      </w:r>
      <w:r w:rsidRPr="005D37E7">
        <w:rPr>
          <w:sz w:val="28"/>
          <w:szCs w:val="28"/>
          <w:lang w:eastAsia="ar-SA"/>
        </w:rPr>
        <w:t>.</w:t>
      </w:r>
    </w:p>
    <w:p w:rsidR="00BC4E0C" w:rsidRPr="005D37E7" w:rsidRDefault="00BC4E0C" w:rsidP="00BC4E0C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 w:rsidRPr="005D37E7">
        <w:rPr>
          <w:b/>
          <w:bCs/>
          <w:sz w:val="28"/>
          <w:szCs w:val="28"/>
        </w:rPr>
        <w:t xml:space="preserve">1.3. </w:t>
      </w:r>
      <w:r w:rsidRPr="005D37E7">
        <w:rPr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5D37E7">
        <w:rPr>
          <w:sz w:val="28"/>
          <w:szCs w:val="28"/>
          <w:lang w:eastAsia="ar-SA"/>
        </w:rPr>
        <w:t xml:space="preserve">составляет </w:t>
      </w:r>
      <w:r w:rsidRPr="005D37E7">
        <w:rPr>
          <w:sz w:val="28"/>
          <w:szCs w:val="28"/>
        </w:rPr>
        <w:t>20 029 825 (Двадцать миллионов двадцать девять тысяч восемьсот двадцать пять) рублей 19 копеек.</w:t>
      </w:r>
    </w:p>
    <w:p w:rsidR="00BC4E0C" w:rsidRPr="005D37E7" w:rsidRDefault="00BC4E0C" w:rsidP="00BC4E0C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 w:rsidRPr="005D37E7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C4E0C" w:rsidRPr="005D37E7" w:rsidRDefault="00BC4E0C" w:rsidP="00BC4E0C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 w:rsidRPr="005D37E7">
        <w:rPr>
          <w:b/>
          <w:bCs/>
          <w:sz w:val="28"/>
          <w:szCs w:val="28"/>
        </w:rPr>
        <w:t xml:space="preserve">1.4. Срок поставки товара: </w:t>
      </w:r>
      <w:r w:rsidRPr="005D37E7">
        <w:rPr>
          <w:sz w:val="28"/>
          <w:szCs w:val="28"/>
        </w:rPr>
        <w:t>В течение 28 (двадцати восьми) календарных дней после предоплаты каждой заявки Заказчика. Заявки Заказчика направляются до 01 сентября 2015г.</w:t>
      </w:r>
    </w:p>
    <w:p w:rsidR="00BC4E0C" w:rsidRPr="005D37E7" w:rsidRDefault="00BC4E0C" w:rsidP="00BC4E0C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  <w:lang w:eastAsia="ar-SA"/>
        </w:rPr>
      </w:pPr>
      <w:r w:rsidRPr="005D37E7">
        <w:rPr>
          <w:b/>
          <w:bCs/>
          <w:sz w:val="28"/>
          <w:szCs w:val="28"/>
          <w:lang w:eastAsia="ar-SA"/>
        </w:rPr>
        <w:t xml:space="preserve">1.5. </w:t>
      </w:r>
      <w:r w:rsidRPr="005D37E7">
        <w:rPr>
          <w:b/>
          <w:bCs/>
          <w:sz w:val="28"/>
          <w:szCs w:val="28"/>
        </w:rPr>
        <w:t xml:space="preserve">Место поставки товара: </w:t>
      </w:r>
      <w:r w:rsidRPr="005D37E7">
        <w:rPr>
          <w:bCs/>
          <w:sz w:val="28"/>
          <w:szCs w:val="28"/>
        </w:rPr>
        <w:t xml:space="preserve">г. Мурманск, ул. </w:t>
      </w:r>
      <w:proofErr w:type="gramStart"/>
      <w:r w:rsidRPr="005D37E7">
        <w:rPr>
          <w:bCs/>
          <w:sz w:val="28"/>
          <w:szCs w:val="28"/>
        </w:rPr>
        <w:t>Промышленная</w:t>
      </w:r>
      <w:proofErr w:type="gramEnd"/>
      <w:r w:rsidRPr="005D37E7">
        <w:rPr>
          <w:bCs/>
          <w:sz w:val="28"/>
          <w:szCs w:val="28"/>
        </w:rPr>
        <w:t>, д.15.</w:t>
      </w:r>
    </w:p>
    <w:p w:rsidR="00BC4E0C" w:rsidRPr="005D37E7" w:rsidRDefault="007C40F1" w:rsidP="007C40F1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</w:t>
      </w:r>
      <w:r w:rsidR="00BC4E0C" w:rsidRPr="005D37E7">
        <w:rPr>
          <w:b/>
          <w:sz w:val="28"/>
          <w:szCs w:val="28"/>
          <w:lang w:eastAsia="ar-SA"/>
        </w:rPr>
        <w:t xml:space="preserve">1.6. </w:t>
      </w:r>
      <w:r w:rsidR="00BC4E0C"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BC4E0C" w:rsidRPr="005D37E7" w:rsidRDefault="00BC4E0C" w:rsidP="00BC4E0C">
      <w:pPr>
        <w:tabs>
          <w:tab w:val="left" w:pos="425"/>
          <w:tab w:val="left" w:pos="567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5D37E7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BC4E0C" w:rsidRPr="005D37E7" w:rsidRDefault="00BC4E0C" w:rsidP="00BC4E0C">
      <w:pPr>
        <w:tabs>
          <w:tab w:val="left" w:pos="425"/>
          <w:tab w:val="left" w:pos="567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5D37E7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747F7E" w:rsidRDefault="00747F7E" w:rsidP="00BC4E0C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/>
          <w:bCs/>
          <w:sz w:val="28"/>
          <w:szCs w:val="28"/>
        </w:rPr>
      </w:pPr>
    </w:p>
    <w:p w:rsidR="00BC4E0C" w:rsidRPr="00BC4E0C" w:rsidRDefault="000F7D7E" w:rsidP="00BC4E0C">
      <w:pPr>
        <w:tabs>
          <w:tab w:val="left" w:pos="425"/>
          <w:tab w:val="left" w:pos="567"/>
          <w:tab w:val="left" w:pos="709"/>
        </w:tabs>
        <w:suppressAutoHyphens/>
        <w:contextualSpacing/>
        <w:jc w:val="both"/>
        <w:rPr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  <w:r w:rsidR="00BC4E0C" w:rsidRPr="00BC4E0C">
        <w:rPr>
          <w:bCs/>
          <w:sz w:val="28"/>
          <w:szCs w:val="28"/>
        </w:rPr>
        <w:t xml:space="preserve"> </w:t>
      </w:r>
    </w:p>
    <w:p w:rsidR="00BC4E0C" w:rsidRPr="00BC4E0C" w:rsidRDefault="00BC4E0C" w:rsidP="00BC4E0C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BC4E0C">
        <w:rPr>
          <w:sz w:val="28"/>
          <w:szCs w:val="28"/>
        </w:rPr>
        <w:t>Председатель Комиссии по закупке</w:t>
      </w:r>
      <w:r w:rsidRPr="00BC4E0C">
        <w:rPr>
          <w:b/>
          <w:sz w:val="28"/>
          <w:szCs w:val="28"/>
        </w:rPr>
        <w:t xml:space="preserve"> </w:t>
      </w:r>
      <w:r w:rsidRPr="00BC4E0C">
        <w:rPr>
          <w:rFonts w:eastAsiaTheme="minorHAnsi"/>
          <w:iCs/>
          <w:sz w:val="28"/>
          <w:szCs w:val="28"/>
          <w:lang w:eastAsia="en-US"/>
        </w:rPr>
        <w:t>Хоняк А.М. – начальник службы закупок ОАО «</w:t>
      </w:r>
      <w:proofErr w:type="spellStart"/>
      <w:r w:rsidRPr="00BC4E0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BC4E0C">
        <w:rPr>
          <w:rFonts w:eastAsiaTheme="minorHAnsi"/>
          <w:iCs/>
          <w:sz w:val="28"/>
          <w:szCs w:val="28"/>
          <w:lang w:eastAsia="en-US"/>
        </w:rPr>
        <w:t>»;</w:t>
      </w:r>
    </w:p>
    <w:p w:rsidR="00BC4E0C" w:rsidRPr="00BC4E0C" w:rsidRDefault="00BC4E0C" w:rsidP="00BC4E0C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BC4E0C">
        <w:rPr>
          <w:rFonts w:eastAsiaTheme="minorHAnsi"/>
          <w:iCs/>
          <w:sz w:val="28"/>
          <w:szCs w:val="28"/>
          <w:lang w:eastAsia="en-US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BC4E0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BC4E0C">
        <w:rPr>
          <w:rFonts w:eastAsiaTheme="minorHAnsi"/>
          <w:iCs/>
          <w:sz w:val="28"/>
          <w:szCs w:val="28"/>
          <w:lang w:eastAsia="en-US"/>
        </w:rPr>
        <w:t>»;</w:t>
      </w:r>
    </w:p>
    <w:p w:rsidR="00BC4E0C" w:rsidRPr="00BC4E0C" w:rsidRDefault="00BC4E0C" w:rsidP="00BC4E0C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proofErr w:type="spellStart"/>
      <w:r w:rsidRPr="00BC4E0C">
        <w:rPr>
          <w:rFonts w:eastAsiaTheme="minorHAnsi"/>
          <w:iCs/>
          <w:sz w:val="28"/>
          <w:szCs w:val="28"/>
          <w:lang w:eastAsia="en-US"/>
        </w:rPr>
        <w:t>Урпин</w:t>
      </w:r>
      <w:proofErr w:type="spellEnd"/>
      <w:r w:rsidRPr="00BC4E0C">
        <w:rPr>
          <w:rFonts w:eastAsiaTheme="minorHAnsi"/>
          <w:iCs/>
          <w:sz w:val="28"/>
          <w:szCs w:val="28"/>
          <w:lang w:eastAsia="en-US"/>
        </w:rPr>
        <w:t xml:space="preserve"> Н.В. – начальник отдела</w:t>
      </w:r>
      <w:r w:rsidRPr="00BC4E0C">
        <w:rPr>
          <w:sz w:val="28"/>
          <w:szCs w:val="28"/>
        </w:rPr>
        <w:t xml:space="preserve"> материально-технического обеспечения службы закупок ОАО «</w:t>
      </w:r>
      <w:proofErr w:type="spellStart"/>
      <w:r w:rsidRPr="00BC4E0C">
        <w:rPr>
          <w:sz w:val="28"/>
          <w:szCs w:val="28"/>
        </w:rPr>
        <w:t>Мурманэнергосбыт</w:t>
      </w:r>
      <w:proofErr w:type="spellEnd"/>
      <w:r w:rsidRPr="00BC4E0C">
        <w:rPr>
          <w:sz w:val="28"/>
          <w:szCs w:val="28"/>
        </w:rPr>
        <w:t>»;</w:t>
      </w:r>
    </w:p>
    <w:p w:rsidR="00BC4E0C" w:rsidRPr="00BC4E0C" w:rsidRDefault="00BC4E0C" w:rsidP="00BC4E0C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BC4E0C">
        <w:rPr>
          <w:sz w:val="28"/>
          <w:szCs w:val="28"/>
        </w:rPr>
        <w:t>Зыков А.В. – заместитель главного инженера – начальник ПТО ОАО «</w:t>
      </w:r>
      <w:proofErr w:type="spellStart"/>
      <w:r w:rsidRPr="00BC4E0C">
        <w:rPr>
          <w:sz w:val="28"/>
          <w:szCs w:val="28"/>
        </w:rPr>
        <w:t>Мурманэнергосбыт</w:t>
      </w:r>
      <w:proofErr w:type="spellEnd"/>
      <w:r w:rsidRPr="00BC4E0C">
        <w:rPr>
          <w:sz w:val="28"/>
          <w:szCs w:val="28"/>
        </w:rPr>
        <w:t>»;</w:t>
      </w:r>
    </w:p>
    <w:p w:rsidR="00BC4E0C" w:rsidRPr="00BC4E0C" w:rsidRDefault="00BC4E0C" w:rsidP="00BC4E0C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0" w:firstLine="284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BC4E0C">
        <w:rPr>
          <w:rFonts w:eastAsiaTheme="minorHAnsi"/>
          <w:iCs/>
          <w:sz w:val="28"/>
          <w:szCs w:val="28"/>
          <w:lang w:eastAsia="en-US"/>
        </w:rPr>
        <w:t xml:space="preserve">Сазонова Ф.В. – руководитель проектно-конструкторской группы ПТО </w:t>
      </w:r>
    </w:p>
    <w:p w:rsidR="00BC4E0C" w:rsidRPr="00BC4E0C" w:rsidRDefault="00BC4E0C" w:rsidP="00BC4E0C">
      <w:pPr>
        <w:tabs>
          <w:tab w:val="left" w:pos="567"/>
        </w:tabs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BC4E0C">
        <w:rPr>
          <w:rFonts w:eastAsiaTheme="minorHAnsi"/>
          <w:iCs/>
          <w:sz w:val="28"/>
          <w:szCs w:val="28"/>
          <w:lang w:eastAsia="en-US"/>
        </w:rPr>
        <w:t>ОАО «</w:t>
      </w:r>
      <w:proofErr w:type="spellStart"/>
      <w:r w:rsidRPr="00BC4E0C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BC4E0C">
        <w:rPr>
          <w:rFonts w:eastAsiaTheme="minorHAnsi"/>
          <w:iCs/>
          <w:sz w:val="28"/>
          <w:szCs w:val="28"/>
          <w:lang w:eastAsia="en-US"/>
        </w:rPr>
        <w:t>»;</w:t>
      </w:r>
    </w:p>
    <w:p w:rsidR="00BC4E0C" w:rsidRPr="00BC4E0C" w:rsidRDefault="00BC4E0C" w:rsidP="00BC4E0C">
      <w:pPr>
        <w:jc w:val="both"/>
        <w:rPr>
          <w:b/>
          <w:sz w:val="28"/>
          <w:szCs w:val="28"/>
        </w:rPr>
      </w:pPr>
    </w:p>
    <w:p w:rsidR="00BC4E0C" w:rsidRPr="00BC4E0C" w:rsidRDefault="00BC4E0C" w:rsidP="00BC4E0C">
      <w:pPr>
        <w:jc w:val="both"/>
        <w:rPr>
          <w:b/>
          <w:sz w:val="28"/>
          <w:szCs w:val="28"/>
        </w:rPr>
      </w:pPr>
      <w:r w:rsidRPr="00BC4E0C">
        <w:rPr>
          <w:b/>
          <w:sz w:val="28"/>
          <w:szCs w:val="28"/>
        </w:rPr>
        <w:t>Секретарь Комиссии по закупке (без права голоса):</w:t>
      </w:r>
    </w:p>
    <w:p w:rsidR="00BC4E0C" w:rsidRDefault="00BC4E0C" w:rsidP="00BC4E0C">
      <w:pPr>
        <w:numPr>
          <w:ilvl w:val="0"/>
          <w:numId w:val="26"/>
        </w:numPr>
        <w:tabs>
          <w:tab w:val="left" w:pos="142"/>
        </w:tabs>
        <w:ind w:left="0" w:firstLine="360"/>
        <w:contextualSpacing/>
        <w:jc w:val="both"/>
        <w:outlineLvl w:val="0"/>
        <w:rPr>
          <w:sz w:val="28"/>
          <w:szCs w:val="28"/>
        </w:rPr>
      </w:pPr>
      <w:proofErr w:type="spellStart"/>
      <w:r w:rsidRPr="00BC4E0C">
        <w:rPr>
          <w:sz w:val="28"/>
          <w:szCs w:val="28"/>
        </w:rPr>
        <w:t>Санталова</w:t>
      </w:r>
      <w:proofErr w:type="spellEnd"/>
      <w:r w:rsidRPr="00BC4E0C">
        <w:rPr>
          <w:sz w:val="28"/>
          <w:szCs w:val="28"/>
        </w:rPr>
        <w:t xml:space="preserve"> О.В.– ведущий специалист отдела закупок службы закупок ОАО «</w:t>
      </w:r>
      <w:proofErr w:type="spellStart"/>
      <w:r w:rsidRPr="00BC4E0C">
        <w:rPr>
          <w:sz w:val="28"/>
          <w:szCs w:val="28"/>
        </w:rPr>
        <w:t>Мурманэнергосбыт</w:t>
      </w:r>
      <w:proofErr w:type="spellEnd"/>
      <w:r w:rsidRPr="00BC4E0C">
        <w:rPr>
          <w:sz w:val="28"/>
          <w:szCs w:val="28"/>
        </w:rPr>
        <w:t>».</w:t>
      </w:r>
    </w:p>
    <w:p w:rsidR="00BC4E0C" w:rsidRPr="00BC4E0C" w:rsidRDefault="00BC4E0C" w:rsidP="007C40F1">
      <w:pPr>
        <w:tabs>
          <w:tab w:val="left" w:pos="142"/>
        </w:tabs>
        <w:ind w:left="360"/>
        <w:contextualSpacing/>
        <w:jc w:val="both"/>
        <w:outlineLvl w:val="0"/>
        <w:rPr>
          <w:sz w:val="28"/>
          <w:szCs w:val="28"/>
        </w:rPr>
      </w:pPr>
    </w:p>
    <w:p w:rsidR="00E36093" w:rsidRDefault="00901949" w:rsidP="00BC4E0C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4577F9" w:rsidRDefault="00A00273" w:rsidP="007C40F1">
      <w:pPr>
        <w:pStyle w:val="a6"/>
        <w:numPr>
          <w:ilvl w:val="0"/>
          <w:numId w:val="23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="00B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В.И.– начальник</w:t>
      </w:r>
      <w:r w:rsidR="00BC4E0C" w:rsidRPr="00434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капитального ремонта и строительства ОАО «</w:t>
      </w:r>
      <w:proofErr w:type="spellStart"/>
      <w:r w:rsidR="00BC4E0C" w:rsidRPr="0043454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C4E0C" w:rsidRPr="0043454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C4E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1949" w:rsidRDefault="00DF2356" w:rsidP="00B22A1C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BC4E0C" w:rsidRPr="00BC4E0C">
        <w:rPr>
          <w:bCs/>
          <w:sz w:val="28"/>
          <w:szCs w:val="28"/>
        </w:rPr>
        <w:t>трубной продукции с теплоизоляцией ППУ и комплектующими для нужд ОАО «</w:t>
      </w:r>
      <w:proofErr w:type="spellStart"/>
      <w:r w:rsidR="00BC4E0C" w:rsidRPr="00BC4E0C">
        <w:rPr>
          <w:bCs/>
          <w:sz w:val="28"/>
          <w:szCs w:val="28"/>
        </w:rPr>
        <w:t>Мурманэнергосбыт</w:t>
      </w:r>
      <w:proofErr w:type="spellEnd"/>
      <w:r w:rsidR="00BC4E0C" w:rsidRPr="00BC4E0C">
        <w:rPr>
          <w:bCs/>
          <w:sz w:val="28"/>
          <w:szCs w:val="28"/>
        </w:rPr>
        <w:t xml:space="preserve">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BC4E0C">
        <w:rPr>
          <w:sz w:val="28"/>
          <w:szCs w:val="28"/>
        </w:rPr>
        <w:t>20</w:t>
      </w:r>
      <w:r w:rsidR="00407A71">
        <w:rPr>
          <w:sz w:val="28"/>
          <w:szCs w:val="28"/>
        </w:rPr>
        <w:t xml:space="preserve">» </w:t>
      </w:r>
      <w:r w:rsidR="00BC4E0C">
        <w:rPr>
          <w:sz w:val="28"/>
          <w:szCs w:val="28"/>
        </w:rPr>
        <w:t>марта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407A71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BC4E0C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6B19C1" w:rsidRPr="00B22A1C" w:rsidRDefault="006B19C1" w:rsidP="00B22A1C">
      <w:pPr>
        <w:tabs>
          <w:tab w:val="left" w:pos="709"/>
        </w:tabs>
        <w:jc w:val="both"/>
        <w:rPr>
          <w:sz w:val="28"/>
          <w:szCs w:val="28"/>
        </w:rPr>
      </w:pPr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proofErr w:type="gramStart"/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BC4E0C" w:rsidRPr="00BC4E0C">
        <w:rPr>
          <w:sz w:val="28"/>
          <w:szCs w:val="28"/>
          <w:lang w:eastAsia="ar-SA"/>
        </w:rPr>
        <w:t>трубной продукции с теплоизоляцией ППУ и комплектующими для нужд ОАО «</w:t>
      </w:r>
      <w:proofErr w:type="spellStart"/>
      <w:r w:rsidR="00BC4E0C" w:rsidRPr="00BC4E0C">
        <w:rPr>
          <w:sz w:val="28"/>
          <w:szCs w:val="28"/>
          <w:lang w:eastAsia="ar-SA"/>
        </w:rPr>
        <w:t>Мурманэнергосбыт</w:t>
      </w:r>
      <w:proofErr w:type="spellEnd"/>
      <w:r w:rsidR="00BC4E0C" w:rsidRPr="00BC4E0C">
        <w:rPr>
          <w:sz w:val="28"/>
          <w:szCs w:val="28"/>
          <w:lang w:eastAsia="ar-SA"/>
        </w:rPr>
        <w:t>»</w:t>
      </w:r>
      <w:r w:rsidR="002E4E64" w:rsidRPr="005247BA">
        <w:rPr>
          <w:bCs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 xml:space="preserve">№ 2 от </w:t>
      </w:r>
      <w:r w:rsidR="00BC4E0C">
        <w:rPr>
          <w:sz w:val="28"/>
          <w:szCs w:val="28"/>
        </w:rPr>
        <w:t>«20</w:t>
      </w:r>
      <w:r w:rsidR="00171DF5">
        <w:rPr>
          <w:sz w:val="28"/>
          <w:szCs w:val="28"/>
        </w:rPr>
        <w:t>»</w:t>
      </w:r>
      <w:r w:rsidR="007C1D7E" w:rsidRPr="005247BA">
        <w:rPr>
          <w:sz w:val="28"/>
          <w:szCs w:val="28"/>
        </w:rPr>
        <w:t xml:space="preserve"> </w:t>
      </w:r>
      <w:r w:rsidR="00BC4E0C">
        <w:rPr>
          <w:sz w:val="28"/>
          <w:szCs w:val="28"/>
        </w:rPr>
        <w:t>марта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A00273" w:rsidRPr="00A00273">
        <w:rPr>
          <w:b/>
          <w:bCs/>
          <w:sz w:val="28"/>
          <w:szCs w:val="28"/>
        </w:rPr>
        <w:t>17</w:t>
      </w:r>
      <w:r w:rsidR="00E112AA" w:rsidRPr="00A00273">
        <w:rPr>
          <w:b/>
          <w:bCs/>
          <w:sz w:val="28"/>
          <w:szCs w:val="28"/>
        </w:rPr>
        <w:t xml:space="preserve"> (</w:t>
      </w:r>
      <w:r w:rsidR="00A00273" w:rsidRPr="00A00273">
        <w:rPr>
          <w:b/>
          <w:bCs/>
          <w:sz w:val="28"/>
          <w:szCs w:val="28"/>
        </w:rPr>
        <w:t>Семнадцать</w:t>
      </w:r>
      <w:r w:rsidR="00C21D2C" w:rsidRPr="00A00273">
        <w:rPr>
          <w:b/>
          <w:bCs/>
          <w:sz w:val="28"/>
          <w:szCs w:val="28"/>
        </w:rPr>
        <w:t>)</w:t>
      </w:r>
      <w:r w:rsidR="00C21D2C" w:rsidRPr="00A00273">
        <w:rPr>
          <w:bCs/>
          <w:sz w:val="28"/>
          <w:szCs w:val="28"/>
        </w:rPr>
        <w:t xml:space="preserve"> </w:t>
      </w:r>
      <w:r w:rsidR="00A00273">
        <w:rPr>
          <w:bCs/>
          <w:sz w:val="28"/>
          <w:szCs w:val="28"/>
        </w:rPr>
        <w:t>заявок</w:t>
      </w:r>
      <w:r w:rsidR="006B19C1">
        <w:rPr>
          <w:bCs/>
          <w:sz w:val="28"/>
          <w:szCs w:val="28"/>
        </w:rPr>
        <w:t xml:space="preserve"> </w:t>
      </w:r>
      <w:r w:rsidR="006B19C1" w:rsidRPr="006B19C1">
        <w:rPr>
          <w:bCs/>
          <w:sz w:val="28"/>
          <w:szCs w:val="28"/>
        </w:rPr>
        <w:t>от следующих Участников закупки:</w:t>
      </w:r>
      <w:proofErr w:type="gramEnd"/>
    </w:p>
    <w:p w:rsidR="00AA4ECD" w:rsidRDefault="00AA4ECD" w:rsidP="00682519">
      <w:pPr>
        <w:contextualSpacing/>
        <w:jc w:val="both"/>
        <w:rPr>
          <w:bCs/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1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>ООО «Радиус», 194100, г. Санкт-Петербург, ул. Литовская д.10 офис 4318 ИНН  7814533177, КПП 780201001 , ОГРН 1127847198324</w:t>
      </w:r>
      <w:r w:rsidRPr="00747F7E">
        <w:rPr>
          <w:rFonts w:eastAsiaTheme="minorHAnsi"/>
          <w:b/>
          <w:sz w:val="28"/>
          <w:szCs w:val="28"/>
          <w:lang w:eastAsia="en-US"/>
        </w:rPr>
        <w:t>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 13.03.2015 г. в 09 часов 28 минут по московскому времени. 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 18 153 208  рублей 00 копеек,  в том числе НДС.</w:t>
      </w:r>
    </w:p>
    <w:p w:rsidR="00747F7E" w:rsidRPr="00747F7E" w:rsidRDefault="00747F7E" w:rsidP="00747F7E">
      <w:pPr>
        <w:rPr>
          <w:b/>
          <w:color w:val="FF0000"/>
          <w:sz w:val="28"/>
          <w:szCs w:val="28"/>
          <w:u w:val="single"/>
        </w:rPr>
      </w:pPr>
    </w:p>
    <w:p w:rsidR="00747F7E" w:rsidRPr="00747F7E" w:rsidRDefault="00747F7E" w:rsidP="00747F7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2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>ООО ПИК «</w:t>
      </w:r>
      <w:proofErr w:type="spellStart"/>
      <w:r w:rsidRPr="00747F7E">
        <w:rPr>
          <w:rFonts w:eastAsiaTheme="minorHAnsi"/>
          <w:sz w:val="28"/>
          <w:szCs w:val="28"/>
          <w:lang w:eastAsia="en-US"/>
        </w:rPr>
        <w:t>Уралпромснаб</w:t>
      </w:r>
      <w:proofErr w:type="spellEnd"/>
      <w:r w:rsidRPr="00747F7E">
        <w:rPr>
          <w:rFonts w:eastAsiaTheme="minorHAnsi"/>
          <w:sz w:val="28"/>
          <w:szCs w:val="28"/>
          <w:lang w:eastAsia="en-US"/>
        </w:rPr>
        <w:t xml:space="preserve">», 620089, г Екатеринбург, </w:t>
      </w:r>
      <w:proofErr w:type="spellStart"/>
      <w:r w:rsidRPr="00747F7E">
        <w:rPr>
          <w:rFonts w:eastAsiaTheme="minorHAnsi"/>
          <w:sz w:val="28"/>
          <w:szCs w:val="28"/>
          <w:lang w:eastAsia="en-US"/>
        </w:rPr>
        <w:t>ул</w:t>
      </w:r>
      <w:proofErr w:type="spellEnd"/>
      <w:r w:rsidRPr="00747F7E">
        <w:rPr>
          <w:rFonts w:eastAsiaTheme="minorHAnsi"/>
          <w:sz w:val="28"/>
          <w:szCs w:val="28"/>
          <w:lang w:eastAsia="en-US"/>
        </w:rPr>
        <w:t xml:space="preserve"> Онежская, д. 4а, литер</w:t>
      </w:r>
      <w:proofErr w:type="gramStart"/>
      <w:r w:rsidRPr="00747F7E">
        <w:rPr>
          <w:rFonts w:eastAsiaTheme="minorHAnsi"/>
          <w:sz w:val="28"/>
          <w:szCs w:val="28"/>
          <w:lang w:eastAsia="en-US"/>
        </w:rPr>
        <w:t xml:space="preserve"> 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>, офис 17. ИНН 6685023575 , КПП 668501001, ОГРН 1126685033540.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13.03.2015 г. в 09 часов 29 минут по московскому времени. </w:t>
      </w:r>
    </w:p>
    <w:p w:rsidR="00747F7E" w:rsidRPr="00747F7E" w:rsidRDefault="00747F7E" w:rsidP="00747F7E">
      <w:pPr>
        <w:contextualSpacing/>
        <w:jc w:val="both"/>
        <w:rPr>
          <w:b/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 16 881 550  рублей 00 копеек,  в том числе НДС.</w:t>
      </w:r>
    </w:p>
    <w:p w:rsidR="00747F7E" w:rsidRPr="00747F7E" w:rsidRDefault="00747F7E" w:rsidP="00747F7E">
      <w:pPr>
        <w:contextualSpacing/>
        <w:jc w:val="both"/>
        <w:rPr>
          <w:b/>
          <w:bCs/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3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 xml:space="preserve">ООО «ИЗТ», 187024, Ленинградская обл., </w:t>
      </w:r>
      <w:proofErr w:type="spellStart"/>
      <w:r w:rsidRPr="00747F7E">
        <w:rPr>
          <w:rFonts w:eastAsiaTheme="minorHAnsi"/>
          <w:sz w:val="28"/>
          <w:szCs w:val="28"/>
          <w:lang w:eastAsia="en-US"/>
        </w:rPr>
        <w:t>Тосненский</w:t>
      </w:r>
      <w:proofErr w:type="spellEnd"/>
      <w:r w:rsidRPr="00747F7E">
        <w:rPr>
          <w:rFonts w:eastAsiaTheme="minorHAnsi"/>
          <w:sz w:val="28"/>
          <w:szCs w:val="28"/>
          <w:lang w:eastAsia="en-US"/>
        </w:rPr>
        <w:t xml:space="preserve"> р-н, д. </w:t>
      </w:r>
      <w:proofErr w:type="spellStart"/>
      <w:r w:rsidRPr="00747F7E">
        <w:rPr>
          <w:rFonts w:eastAsiaTheme="minorHAnsi"/>
          <w:sz w:val="28"/>
          <w:szCs w:val="28"/>
          <w:lang w:eastAsia="en-US"/>
        </w:rPr>
        <w:t>Новолисино</w:t>
      </w:r>
      <w:proofErr w:type="spellEnd"/>
      <w:r w:rsidRPr="00747F7E">
        <w:rPr>
          <w:rFonts w:eastAsiaTheme="minorHAnsi"/>
          <w:sz w:val="28"/>
          <w:szCs w:val="28"/>
          <w:lang w:eastAsia="en-US"/>
        </w:rPr>
        <w:t>, ул. Заводская, д. 1Б ИНН  4716037390, КПП 471601001 , ОГРН 1124716001244</w:t>
      </w:r>
      <w:r w:rsidRPr="00747F7E">
        <w:rPr>
          <w:rFonts w:eastAsiaTheme="minorHAnsi"/>
          <w:b/>
          <w:sz w:val="28"/>
          <w:szCs w:val="28"/>
          <w:lang w:eastAsia="en-US"/>
        </w:rPr>
        <w:t>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 13.03.2015 г. в 12 часов 26 минут по московскому времени. 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- 18 771 720 рублей 00 копеек,   том 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4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Pr="00747F7E">
        <w:rPr>
          <w:rFonts w:eastAsiaTheme="minorHAnsi"/>
          <w:sz w:val="28"/>
          <w:szCs w:val="28"/>
          <w:lang w:eastAsia="en-US"/>
        </w:rPr>
        <w:t>Термоизопласт</w:t>
      </w:r>
      <w:proofErr w:type="spellEnd"/>
      <w:r w:rsidRPr="00747F7E">
        <w:rPr>
          <w:rFonts w:eastAsiaTheme="minorHAnsi"/>
          <w:sz w:val="28"/>
          <w:szCs w:val="28"/>
          <w:lang w:eastAsia="en-US"/>
        </w:rPr>
        <w:t>», 453256, Республика Башкортостан, г. Салават, ул. Молодогвардейцев, д. 1 ИНН  0266017323, КПП</w:t>
      </w:r>
      <w:r w:rsidRPr="00747F7E"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>026601001 , ОГРН 1020201998948</w:t>
      </w:r>
      <w:r w:rsidRPr="00747F7E">
        <w:rPr>
          <w:rFonts w:eastAsiaTheme="minorHAnsi"/>
          <w:b/>
          <w:sz w:val="28"/>
          <w:szCs w:val="28"/>
          <w:lang w:eastAsia="en-US"/>
        </w:rPr>
        <w:t>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4 от 16.03.2015 г. в 08 часов 31 минуту по московскому времени.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 18 954 888  рублей 01 копейка,  в том числе НДС.</w:t>
      </w:r>
    </w:p>
    <w:p w:rsidR="00747F7E" w:rsidRPr="00747F7E" w:rsidRDefault="00747F7E" w:rsidP="00747F7E">
      <w:pPr>
        <w:contextualSpacing/>
        <w:jc w:val="both"/>
        <w:rPr>
          <w:b/>
          <w:bCs/>
          <w:color w:val="FF0000"/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5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>ООО «ТПК», 620078, г. Екатеринбург, ул. Коминтерна, д. 16, оф. 812 ИНН  6673240159, КПП</w:t>
      </w:r>
      <w:r w:rsidRPr="00747F7E"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>667001001, ОГРН 1116673008363</w:t>
      </w:r>
      <w:r w:rsidRPr="00747F7E">
        <w:rPr>
          <w:rFonts w:eastAsiaTheme="minorHAnsi"/>
          <w:b/>
          <w:sz w:val="28"/>
          <w:szCs w:val="28"/>
          <w:lang w:eastAsia="en-US"/>
        </w:rPr>
        <w:t>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5 от 16.03.2015 г. в 10 часов 28 минут по московскому времени. 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 16 720 000  рублей 00 копеек,  в том 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6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>ООО «БМК-Петербург», 192007, г. Санкт-Петербург, ул. Боровая, д. 53 корп. 2 литер А. ИНН  7816569891, КПП</w:t>
      </w:r>
      <w:r w:rsidRPr="00747F7E">
        <w:t xml:space="preserve"> </w:t>
      </w:r>
      <w:r w:rsidRPr="00747F7E">
        <w:rPr>
          <w:sz w:val="28"/>
          <w:szCs w:val="28"/>
        </w:rPr>
        <w:t>781601001</w:t>
      </w:r>
      <w:r w:rsidRPr="00747F7E">
        <w:rPr>
          <w:rFonts w:eastAsiaTheme="minorHAnsi"/>
          <w:sz w:val="28"/>
          <w:szCs w:val="28"/>
          <w:lang w:eastAsia="en-US"/>
        </w:rPr>
        <w:t>, ОГРН</w:t>
      </w:r>
      <w:r w:rsidRPr="00747F7E">
        <w:rPr>
          <w:sz w:val="28"/>
          <w:szCs w:val="28"/>
        </w:rPr>
        <w:t xml:space="preserve"> 1137847342940</w:t>
      </w:r>
      <w:r w:rsidRPr="00747F7E">
        <w:rPr>
          <w:rFonts w:eastAsiaTheme="minorHAnsi"/>
          <w:b/>
          <w:sz w:val="28"/>
          <w:szCs w:val="28"/>
          <w:lang w:eastAsia="en-US"/>
        </w:rPr>
        <w:t>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6 от 16.03.2015 г. в 13 часов 54 минуты по московскому времени. 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 19 896 035  рублей 19 копеек,  в том 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7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>ООО «</w:t>
      </w:r>
      <w:proofErr w:type="gramStart"/>
      <w:r w:rsidRPr="00747F7E">
        <w:rPr>
          <w:rFonts w:eastAsiaTheme="minorHAnsi"/>
          <w:sz w:val="28"/>
          <w:szCs w:val="28"/>
          <w:lang w:eastAsia="en-US"/>
        </w:rPr>
        <w:t>ИЗ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- </w:t>
      </w:r>
      <w:proofErr w:type="gramStart"/>
      <w:r w:rsidRPr="00747F7E">
        <w:rPr>
          <w:rFonts w:eastAsiaTheme="minorHAnsi"/>
          <w:sz w:val="28"/>
          <w:szCs w:val="28"/>
          <w:lang w:eastAsia="en-US"/>
        </w:rPr>
        <w:t>Контакт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>», 197374, г.  Санкт-Петербург, проезд мебельный, д. 10 а. ИНН  7814591517 КПП</w:t>
      </w:r>
      <w:r w:rsidRPr="00747F7E">
        <w:t xml:space="preserve"> </w:t>
      </w:r>
      <w:r w:rsidRPr="00747F7E">
        <w:rPr>
          <w:sz w:val="28"/>
          <w:szCs w:val="28"/>
        </w:rPr>
        <w:t>781401001</w:t>
      </w:r>
      <w:r w:rsidRPr="00747F7E">
        <w:rPr>
          <w:rFonts w:eastAsiaTheme="minorHAnsi"/>
          <w:sz w:val="28"/>
          <w:szCs w:val="28"/>
          <w:lang w:eastAsia="en-US"/>
        </w:rPr>
        <w:t xml:space="preserve">, ОГРН </w:t>
      </w:r>
      <w:r w:rsidRPr="00747F7E">
        <w:rPr>
          <w:sz w:val="28"/>
          <w:szCs w:val="28"/>
        </w:rPr>
        <w:t>1137847435912</w:t>
      </w:r>
      <w:r w:rsidRPr="00747F7E">
        <w:rPr>
          <w:rFonts w:eastAsiaTheme="minorHAnsi"/>
          <w:sz w:val="28"/>
          <w:szCs w:val="28"/>
          <w:lang w:eastAsia="en-US"/>
        </w:rPr>
        <w:t>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7 от 16.03.2015 г. в 15 часов 21 минуту по московскому времени. 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 18 097 543  рубля 47 копеек,  в том 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8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 xml:space="preserve">ООО «Компания </w:t>
      </w:r>
      <w:proofErr w:type="spellStart"/>
      <w:r w:rsidRPr="00747F7E">
        <w:rPr>
          <w:rFonts w:eastAsiaTheme="minorHAnsi"/>
          <w:sz w:val="28"/>
          <w:szCs w:val="28"/>
          <w:lang w:eastAsia="en-US"/>
        </w:rPr>
        <w:t>Сидеро</w:t>
      </w:r>
      <w:proofErr w:type="spellEnd"/>
      <w:r w:rsidRPr="00747F7E">
        <w:rPr>
          <w:rFonts w:eastAsiaTheme="minorHAnsi"/>
          <w:sz w:val="28"/>
          <w:szCs w:val="28"/>
          <w:lang w:eastAsia="en-US"/>
        </w:rPr>
        <w:t>», 121059, Москва, улица Киевская, 14, стр.22. ИНН 7736633083 КПП</w:t>
      </w:r>
      <w:r w:rsidRPr="00747F7E">
        <w:rPr>
          <w:sz w:val="28"/>
          <w:szCs w:val="28"/>
        </w:rPr>
        <w:t xml:space="preserve"> 773001001</w:t>
      </w:r>
      <w:r w:rsidRPr="00747F7E">
        <w:rPr>
          <w:rFonts w:eastAsiaTheme="minorHAnsi"/>
          <w:sz w:val="28"/>
          <w:szCs w:val="28"/>
          <w:lang w:eastAsia="en-US"/>
        </w:rPr>
        <w:t xml:space="preserve">, ОГРН </w:t>
      </w:r>
      <w:r w:rsidRPr="00747F7E">
        <w:rPr>
          <w:sz w:val="28"/>
          <w:szCs w:val="28"/>
        </w:rPr>
        <w:t>1117746579543.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8 от 17.03.2015 г. в 10 часов 00 минут по московскому времени. 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 18 986 780 рублей 45 копеек,  в том 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9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 xml:space="preserve"> ЗАО «ПЕТЕРПАЙП», 193079, г. Санкт-Петербург, Октябрьская набережная, д. 106, корп. 4.</w:t>
      </w:r>
      <w:r w:rsidRPr="00747F7E">
        <w:rPr>
          <w:sz w:val="28"/>
          <w:szCs w:val="28"/>
        </w:rPr>
        <w:t xml:space="preserve"> ИНН 7811046908, КПП 781101001, ОГРН 1027806058862.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9 от 17.03.2015 г. в 10 часов 29 минут по московскому времени. 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 18 452 083  рубля 62 копейки,  в том 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sz w:val="28"/>
          <w:szCs w:val="28"/>
        </w:rPr>
      </w:pPr>
      <w:r w:rsidRPr="00747F7E">
        <w:rPr>
          <w:b/>
          <w:sz w:val="28"/>
          <w:szCs w:val="28"/>
          <w:u w:val="single"/>
        </w:rPr>
        <w:t>Заявка № 10</w:t>
      </w:r>
      <w:r w:rsidRPr="00747F7E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0B7AE6">
        <w:rPr>
          <w:rFonts w:eastAsiaTheme="minorHAnsi"/>
          <w:sz w:val="28"/>
          <w:szCs w:val="28"/>
          <w:lang w:eastAsia="en-US"/>
        </w:rPr>
        <w:t>ООО «</w:t>
      </w:r>
      <w:r w:rsidRPr="00747F7E">
        <w:rPr>
          <w:rFonts w:eastAsiaTheme="minorHAnsi"/>
          <w:sz w:val="28"/>
          <w:szCs w:val="28"/>
          <w:lang w:eastAsia="en-US"/>
        </w:rPr>
        <w:t>ЧТЗ</w:t>
      </w:r>
      <w:r w:rsidR="000B7AE6">
        <w:rPr>
          <w:rFonts w:eastAsiaTheme="minorHAnsi"/>
          <w:sz w:val="28"/>
          <w:szCs w:val="28"/>
          <w:lang w:eastAsia="en-US"/>
        </w:rPr>
        <w:t>»</w:t>
      </w:r>
      <w:r w:rsidRPr="00747F7E">
        <w:rPr>
          <w:rFonts w:eastAsiaTheme="minorHAnsi"/>
          <w:sz w:val="28"/>
          <w:szCs w:val="28"/>
          <w:lang w:eastAsia="en-US"/>
        </w:rPr>
        <w:t xml:space="preserve">, 429950, Чувашская Республика, г. Новочебоксарск, ул. Промышленная д.19. </w:t>
      </w:r>
      <w:r w:rsidRPr="00747F7E">
        <w:rPr>
          <w:sz w:val="28"/>
          <w:szCs w:val="28"/>
        </w:rPr>
        <w:t>ИНН 2128048923, КПП</w:t>
      </w:r>
      <w:r w:rsidRPr="00747F7E">
        <w:t xml:space="preserve"> </w:t>
      </w:r>
      <w:r w:rsidRPr="00747F7E">
        <w:rPr>
          <w:sz w:val="28"/>
          <w:szCs w:val="28"/>
        </w:rPr>
        <w:t>212401001, ОГРН 1032128006459.</w:t>
      </w:r>
    </w:p>
    <w:p w:rsidR="00747F7E" w:rsidRPr="00747F7E" w:rsidRDefault="00747F7E" w:rsidP="00747F7E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10 от 17.03.2015 г. в 12 часов 27 минут по московскому времени. 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 20 023 134 рубля 55 копеек,  в том 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11</w:t>
      </w:r>
      <w:r w:rsidRPr="00747F7E">
        <w:rPr>
          <w:rFonts w:eastAsiaTheme="minorHAnsi"/>
          <w:sz w:val="28"/>
          <w:szCs w:val="28"/>
          <w:lang w:eastAsia="en-US"/>
        </w:rPr>
        <w:t xml:space="preserve"> ООО «Изоляционные Технологии», 187320,</w:t>
      </w:r>
      <w:r w:rsidRPr="00747F7E">
        <w:rPr>
          <w:sz w:val="28"/>
          <w:szCs w:val="28"/>
        </w:rPr>
        <w:t xml:space="preserve"> Ленинградская область, г. Шлиссельбург</w:t>
      </w:r>
      <w:r w:rsidRPr="00747F7E">
        <w:rPr>
          <w:rFonts w:eastAsiaTheme="minorHAnsi"/>
          <w:sz w:val="28"/>
          <w:szCs w:val="28"/>
          <w:lang w:eastAsia="en-US"/>
        </w:rPr>
        <w:t xml:space="preserve">, тракт Красный, д.2. </w:t>
      </w:r>
      <w:r w:rsidRPr="00747F7E">
        <w:rPr>
          <w:sz w:val="28"/>
          <w:szCs w:val="28"/>
        </w:rPr>
        <w:t>ИНН 4706020172, КПП 470601001, ОГРН 1034701334488.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sz w:val="28"/>
          <w:szCs w:val="28"/>
          <w:highlight w:val="yellow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11 от 18.03.2015 г. в 10 часов 22 минуты по московскому времени. </w:t>
      </w:r>
    </w:p>
    <w:p w:rsidR="00747F7E" w:rsidRPr="00747F7E" w:rsidRDefault="00747F7E" w:rsidP="00747F7E">
      <w:pPr>
        <w:contextualSpacing/>
        <w:jc w:val="both"/>
        <w:rPr>
          <w:bCs/>
          <w:sz w:val="28"/>
          <w:szCs w:val="28"/>
        </w:rPr>
      </w:pPr>
      <w:r w:rsidRPr="00747F7E">
        <w:rPr>
          <w:bCs/>
          <w:sz w:val="28"/>
          <w:szCs w:val="28"/>
        </w:rPr>
        <w:t>Цена договора, предложенная Участником закупки –18 318 864 рубля 82 копейки,  в том 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proofErr w:type="gramStart"/>
      <w:r w:rsidRPr="00747F7E">
        <w:rPr>
          <w:b/>
          <w:sz w:val="28"/>
          <w:szCs w:val="28"/>
          <w:u w:val="single"/>
        </w:rPr>
        <w:t>Заявка № 12</w:t>
      </w:r>
      <w:r w:rsidRPr="00747F7E">
        <w:rPr>
          <w:sz w:val="28"/>
          <w:szCs w:val="28"/>
        </w:rPr>
        <w:t xml:space="preserve"> ООО «Смит-Ярцево»,  215801, Смоленская обл., г. Ярцево, ул. Кузнецова, д. 56.</w:t>
      </w:r>
      <w:proofErr w:type="gramEnd"/>
      <w:r w:rsidRPr="00747F7E">
        <w:rPr>
          <w:sz w:val="28"/>
          <w:szCs w:val="28"/>
        </w:rPr>
        <w:t xml:space="preserve"> ИНН 6727014649, КПП 672701001, ОГРН 1046713000113. </w:t>
      </w:r>
      <w:proofErr w:type="gramStart"/>
      <w:r w:rsidRPr="00747F7E">
        <w:rPr>
          <w:sz w:val="28"/>
          <w:szCs w:val="28"/>
        </w:rPr>
        <w:t>Зарегистрирована</w:t>
      </w:r>
      <w:proofErr w:type="gramEnd"/>
      <w:r w:rsidRPr="00747F7E">
        <w:rPr>
          <w:sz w:val="28"/>
          <w:szCs w:val="28"/>
        </w:rPr>
        <w:t xml:space="preserve"> в журнале регистрации конвертов под номером 12 от 18.03.2015 г. в 10 часов 23 минуты по московскому времени.</w:t>
      </w:r>
    </w:p>
    <w:p w:rsidR="00747F7E" w:rsidRPr="00747F7E" w:rsidRDefault="00747F7E" w:rsidP="00747F7E">
      <w:pPr>
        <w:spacing w:line="252" w:lineRule="auto"/>
        <w:jc w:val="both"/>
        <w:outlineLvl w:val="0"/>
        <w:rPr>
          <w:sz w:val="28"/>
          <w:szCs w:val="28"/>
        </w:rPr>
      </w:pPr>
      <w:r w:rsidRPr="00747F7E">
        <w:rPr>
          <w:sz w:val="28"/>
          <w:szCs w:val="28"/>
        </w:rPr>
        <w:t xml:space="preserve">Цена договора, предложенная Участником закупки - 19 558 015 рублей 88 </w:t>
      </w:r>
      <w:proofErr w:type="gramStart"/>
      <w:r w:rsidRPr="00747F7E">
        <w:rPr>
          <w:sz w:val="28"/>
          <w:szCs w:val="28"/>
        </w:rPr>
        <w:t>копеек</w:t>
      </w:r>
      <w:proofErr w:type="gramEnd"/>
      <w:r w:rsidRPr="00747F7E">
        <w:rPr>
          <w:sz w:val="28"/>
          <w:szCs w:val="28"/>
        </w:rPr>
        <w:t xml:space="preserve"> в том 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r w:rsidRPr="00747F7E">
        <w:rPr>
          <w:b/>
          <w:sz w:val="28"/>
          <w:szCs w:val="28"/>
          <w:u w:val="single"/>
        </w:rPr>
        <w:t>Заявка № 13</w:t>
      </w:r>
      <w:r w:rsidRPr="00747F7E">
        <w:rPr>
          <w:sz w:val="28"/>
          <w:szCs w:val="28"/>
        </w:rPr>
        <w:t xml:space="preserve"> ООО «ЛТР», 192177, г. Санкт-Петербург, ул. Дмитрия Устинова, 8,лит. А, пом. 14-Н. ИНН 7811501297, КПП 781101001,ОГРН 1117847383389.</w:t>
      </w:r>
    </w:p>
    <w:p w:rsidR="00747F7E" w:rsidRPr="00747F7E" w:rsidRDefault="00747F7E" w:rsidP="00747F7E">
      <w:pPr>
        <w:spacing w:line="252" w:lineRule="auto"/>
        <w:jc w:val="both"/>
        <w:outlineLvl w:val="0"/>
        <w:rPr>
          <w:sz w:val="28"/>
          <w:szCs w:val="28"/>
        </w:rPr>
      </w:pPr>
      <w:proofErr w:type="gramStart"/>
      <w:r w:rsidRPr="00747F7E">
        <w:rPr>
          <w:sz w:val="28"/>
          <w:szCs w:val="28"/>
        </w:rPr>
        <w:t>Зарегистрирована</w:t>
      </w:r>
      <w:proofErr w:type="gramEnd"/>
      <w:r w:rsidRPr="00747F7E">
        <w:rPr>
          <w:sz w:val="28"/>
          <w:szCs w:val="28"/>
        </w:rPr>
        <w:t xml:space="preserve"> в журнале регистрации конвертов под номером 13 от 18.03.2015 г. в 12 часов 48 минут по московскому времени.</w:t>
      </w:r>
    </w:p>
    <w:p w:rsidR="00747F7E" w:rsidRPr="00747F7E" w:rsidRDefault="00747F7E" w:rsidP="00747F7E">
      <w:pPr>
        <w:spacing w:line="252" w:lineRule="auto"/>
        <w:jc w:val="both"/>
        <w:outlineLvl w:val="0"/>
        <w:rPr>
          <w:sz w:val="28"/>
          <w:szCs w:val="28"/>
        </w:rPr>
      </w:pPr>
      <w:r w:rsidRPr="00747F7E">
        <w:rPr>
          <w:sz w:val="28"/>
          <w:szCs w:val="28"/>
        </w:rPr>
        <w:t xml:space="preserve">Цена договора, предложенная Участником закупки - 17 611 924 рубля 30 </w:t>
      </w:r>
      <w:proofErr w:type="gramStart"/>
      <w:r w:rsidRPr="00747F7E">
        <w:rPr>
          <w:sz w:val="28"/>
          <w:szCs w:val="28"/>
        </w:rPr>
        <w:t>копеек</w:t>
      </w:r>
      <w:proofErr w:type="gramEnd"/>
      <w:r w:rsidRPr="00747F7E">
        <w:rPr>
          <w:sz w:val="28"/>
          <w:szCs w:val="28"/>
        </w:rPr>
        <w:t xml:space="preserve"> в том 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spacing w:line="252" w:lineRule="auto"/>
        <w:ind w:firstLine="567"/>
        <w:jc w:val="both"/>
        <w:outlineLvl w:val="0"/>
        <w:rPr>
          <w:sz w:val="28"/>
          <w:szCs w:val="28"/>
        </w:rPr>
      </w:pPr>
      <w:r w:rsidRPr="00747F7E">
        <w:rPr>
          <w:b/>
          <w:sz w:val="28"/>
          <w:szCs w:val="28"/>
          <w:u w:val="single"/>
        </w:rPr>
        <w:t>Заявка № 14</w:t>
      </w:r>
      <w:r w:rsidRPr="00747F7E">
        <w:rPr>
          <w:sz w:val="28"/>
          <w:szCs w:val="28"/>
        </w:rPr>
        <w:t xml:space="preserve"> ООО «ТВЕРЬТРУБПЛАСТ», 170017, г. Тверь, </w:t>
      </w:r>
      <w:proofErr w:type="spellStart"/>
      <w:r w:rsidRPr="00747F7E">
        <w:rPr>
          <w:sz w:val="28"/>
          <w:szCs w:val="28"/>
        </w:rPr>
        <w:t>промзона</w:t>
      </w:r>
      <w:proofErr w:type="spellEnd"/>
      <w:r w:rsidRPr="00747F7E">
        <w:rPr>
          <w:sz w:val="28"/>
          <w:szCs w:val="28"/>
        </w:rPr>
        <w:t xml:space="preserve"> Лазурная, д. 35. ИНН 6905052172, КПП 690501001,ОГРН 1026900551480.</w:t>
      </w:r>
    </w:p>
    <w:p w:rsidR="00747F7E" w:rsidRPr="00747F7E" w:rsidRDefault="00747F7E" w:rsidP="00747F7E">
      <w:pPr>
        <w:spacing w:line="252" w:lineRule="auto"/>
        <w:jc w:val="both"/>
        <w:outlineLvl w:val="0"/>
        <w:rPr>
          <w:sz w:val="28"/>
          <w:szCs w:val="28"/>
        </w:rPr>
      </w:pPr>
      <w:proofErr w:type="gramStart"/>
      <w:r w:rsidRPr="00747F7E">
        <w:rPr>
          <w:sz w:val="28"/>
          <w:szCs w:val="28"/>
        </w:rPr>
        <w:t>Зарегистрирована</w:t>
      </w:r>
      <w:proofErr w:type="gramEnd"/>
      <w:r w:rsidRPr="00747F7E">
        <w:rPr>
          <w:sz w:val="28"/>
          <w:szCs w:val="28"/>
        </w:rPr>
        <w:t xml:space="preserve"> в журнале регистрации конвертов под номером 14 от 18.03.2015 г. в 16 часов 40 минут по московскому времени.</w:t>
      </w:r>
    </w:p>
    <w:p w:rsidR="00747F7E" w:rsidRPr="00747F7E" w:rsidRDefault="00747F7E" w:rsidP="00747F7E">
      <w:pPr>
        <w:spacing w:line="252" w:lineRule="auto"/>
        <w:jc w:val="both"/>
        <w:outlineLvl w:val="0"/>
        <w:rPr>
          <w:sz w:val="28"/>
          <w:szCs w:val="28"/>
        </w:rPr>
      </w:pPr>
      <w:r w:rsidRPr="00747F7E">
        <w:rPr>
          <w:sz w:val="28"/>
          <w:szCs w:val="28"/>
        </w:rPr>
        <w:t>Цена договора, предложенная Участником закупки - 19 006 705 рублей 00 копеек, в том числе НДС.</w:t>
      </w:r>
    </w:p>
    <w:p w:rsidR="00747F7E" w:rsidRPr="00747F7E" w:rsidRDefault="00747F7E" w:rsidP="00747F7E">
      <w:pPr>
        <w:spacing w:line="252" w:lineRule="auto"/>
        <w:ind w:firstLine="709"/>
        <w:jc w:val="both"/>
        <w:outlineLvl w:val="0"/>
        <w:rPr>
          <w:color w:val="FF0000"/>
          <w:sz w:val="28"/>
          <w:szCs w:val="28"/>
        </w:rPr>
      </w:pPr>
    </w:p>
    <w:p w:rsidR="00747F7E" w:rsidRPr="00747F7E" w:rsidRDefault="00747F7E" w:rsidP="00747F7E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15</w:t>
      </w:r>
      <w:r w:rsidRPr="00747F7E">
        <w:rPr>
          <w:sz w:val="28"/>
          <w:szCs w:val="28"/>
        </w:rPr>
        <w:t xml:space="preserve">  </w:t>
      </w:r>
      <w:r w:rsidRPr="00747F7E">
        <w:rPr>
          <w:rFonts w:eastAsiaTheme="minorHAnsi"/>
          <w:sz w:val="28"/>
          <w:szCs w:val="28"/>
          <w:lang w:eastAsia="en-US"/>
        </w:rPr>
        <w:t>ЗАО «</w:t>
      </w:r>
      <w:proofErr w:type="spellStart"/>
      <w:r w:rsidRPr="00747F7E">
        <w:rPr>
          <w:rFonts w:eastAsiaTheme="minorHAnsi"/>
          <w:sz w:val="28"/>
          <w:szCs w:val="28"/>
          <w:lang w:eastAsia="en-US"/>
        </w:rPr>
        <w:t>ЦентрГАЗстрой</w:t>
      </w:r>
      <w:proofErr w:type="spellEnd"/>
      <w:r w:rsidRPr="00747F7E">
        <w:rPr>
          <w:rFonts w:eastAsiaTheme="minorHAnsi"/>
          <w:sz w:val="28"/>
          <w:szCs w:val="28"/>
          <w:lang w:eastAsia="en-US"/>
        </w:rPr>
        <w:t>», 184380, Мурманская обл., г. Кола, пр-т. Миронова, д. 3.  ИНН 5193800070, КПП 510501001, ОГРН 1025100844691.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15 от 19.03.2015 г. в 09 часов 25 минут по московскому времени. </w:t>
      </w:r>
      <w:r w:rsidRPr="00747F7E">
        <w:rPr>
          <w:bCs/>
          <w:sz w:val="28"/>
          <w:szCs w:val="28"/>
        </w:rPr>
        <w:t xml:space="preserve">  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  <w:r w:rsidRPr="00747F7E">
        <w:rPr>
          <w:sz w:val="28"/>
          <w:szCs w:val="28"/>
        </w:rPr>
        <w:t>Цена договора, предложенная Участником закупки - 19 434 982 рубля 33 копейки, в том 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16</w:t>
      </w:r>
      <w:r w:rsidRPr="00747F7E">
        <w:rPr>
          <w:sz w:val="28"/>
          <w:szCs w:val="28"/>
        </w:rPr>
        <w:t xml:space="preserve"> </w:t>
      </w:r>
      <w:r w:rsidRPr="00747F7E">
        <w:rPr>
          <w:rFonts w:eastAsiaTheme="minorHAnsi"/>
          <w:sz w:val="28"/>
          <w:szCs w:val="28"/>
          <w:lang w:eastAsia="en-US"/>
        </w:rPr>
        <w:t>ООО «</w:t>
      </w:r>
      <w:proofErr w:type="spellStart"/>
      <w:r w:rsidRPr="00747F7E">
        <w:rPr>
          <w:rFonts w:eastAsiaTheme="minorHAnsi"/>
          <w:sz w:val="28"/>
          <w:szCs w:val="28"/>
          <w:lang w:eastAsia="en-US"/>
        </w:rPr>
        <w:t>ПрофТрейд</w:t>
      </w:r>
      <w:proofErr w:type="spellEnd"/>
      <w:r w:rsidRPr="00747F7E">
        <w:rPr>
          <w:rFonts w:eastAsiaTheme="minorHAnsi"/>
          <w:sz w:val="28"/>
          <w:szCs w:val="28"/>
          <w:lang w:eastAsia="en-US"/>
        </w:rPr>
        <w:t>», 180000, г Псков, ул. Советская, д 51.  ИНН 6027139113, КПП 602701001, ОГРН 1116027014718.</w:t>
      </w:r>
    </w:p>
    <w:p w:rsidR="00747F7E" w:rsidRPr="00747F7E" w:rsidRDefault="00747F7E" w:rsidP="00747F7E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16 от 19.03.2015 г. в 09 часов 26 минут по московскому времени. </w:t>
      </w:r>
      <w:r w:rsidRPr="00747F7E">
        <w:rPr>
          <w:bCs/>
          <w:sz w:val="28"/>
          <w:szCs w:val="28"/>
        </w:rPr>
        <w:t xml:space="preserve"> 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  <w:r w:rsidRPr="00747F7E">
        <w:rPr>
          <w:sz w:val="28"/>
          <w:szCs w:val="28"/>
        </w:rPr>
        <w:t>Цена договора, предложенная Участником закупки - 16 854 827 рублей 61 копейка, в том числе НДС.</w:t>
      </w:r>
    </w:p>
    <w:p w:rsidR="00747F7E" w:rsidRPr="00747F7E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</w:p>
    <w:p w:rsidR="00747F7E" w:rsidRPr="00747F7E" w:rsidRDefault="00747F7E" w:rsidP="00747F7E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47F7E">
        <w:rPr>
          <w:b/>
          <w:sz w:val="28"/>
          <w:szCs w:val="28"/>
          <w:u w:val="single"/>
        </w:rPr>
        <w:t>Заявка № 17</w:t>
      </w:r>
      <w:r w:rsidRPr="00747F7E">
        <w:rPr>
          <w:sz w:val="28"/>
          <w:szCs w:val="28"/>
        </w:rPr>
        <w:t xml:space="preserve">  </w:t>
      </w:r>
      <w:r w:rsidRPr="00747F7E">
        <w:rPr>
          <w:rFonts w:eastAsiaTheme="minorHAnsi"/>
          <w:sz w:val="28"/>
          <w:szCs w:val="28"/>
          <w:lang w:eastAsia="en-US"/>
        </w:rPr>
        <w:t>ООО «ЗФИ», 196158, Санкт-Петербург, Московское шоссе, д.13, лит. В. ИНН 7810551432 КПП 781001001 ОГРН 1097847106928.</w:t>
      </w:r>
    </w:p>
    <w:p w:rsidR="00747F7E" w:rsidRPr="00747F7E" w:rsidRDefault="00747F7E" w:rsidP="00747F7E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747F7E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7F7E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17 от 19.03.2015 г. в 10 часов 15 минут по московскому времени. </w:t>
      </w:r>
    </w:p>
    <w:p w:rsidR="00A00273" w:rsidRPr="00A00273" w:rsidRDefault="00747F7E" w:rsidP="00747F7E">
      <w:pPr>
        <w:tabs>
          <w:tab w:val="left" w:pos="0"/>
          <w:tab w:val="left" w:pos="284"/>
        </w:tabs>
        <w:spacing w:after="200" w:line="252" w:lineRule="auto"/>
        <w:contextualSpacing/>
        <w:jc w:val="both"/>
        <w:rPr>
          <w:sz w:val="28"/>
          <w:szCs w:val="28"/>
        </w:rPr>
      </w:pPr>
      <w:r w:rsidRPr="00747F7E">
        <w:rPr>
          <w:sz w:val="28"/>
          <w:szCs w:val="28"/>
        </w:rPr>
        <w:t>Цена договора, предложенная Участником закупки - 19 950 662 рубля 92 копейки, в том числе НДС.</w:t>
      </w:r>
    </w:p>
    <w:p w:rsidR="00BC4E0C" w:rsidRPr="00682519" w:rsidRDefault="00BC4E0C" w:rsidP="00682519">
      <w:pPr>
        <w:contextualSpacing/>
        <w:jc w:val="both"/>
        <w:rPr>
          <w:bCs/>
          <w:sz w:val="28"/>
          <w:szCs w:val="28"/>
        </w:rPr>
      </w:pPr>
    </w:p>
    <w:p w:rsidR="00044D01" w:rsidRPr="00E318FD" w:rsidRDefault="00DF2356" w:rsidP="00A52584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BC4E0C" w:rsidRDefault="00BC4E0C" w:rsidP="005F6C82">
      <w:pPr>
        <w:contextualSpacing/>
        <w:jc w:val="both"/>
        <w:rPr>
          <w:bCs/>
          <w:sz w:val="28"/>
          <w:szCs w:val="28"/>
        </w:rPr>
      </w:pPr>
    </w:p>
    <w:p w:rsidR="00027E87" w:rsidRPr="00027E87" w:rsidRDefault="00757C94" w:rsidP="00027E87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5.1</w:t>
      </w:r>
      <w:r w:rsidR="00A00273" w:rsidRPr="00A00273">
        <w:rPr>
          <w:b/>
          <w:bCs/>
          <w:sz w:val="28"/>
          <w:szCs w:val="28"/>
        </w:rPr>
        <w:t xml:space="preserve">. </w:t>
      </w:r>
      <w:r w:rsidR="00027E87" w:rsidRPr="00027E87">
        <w:rPr>
          <w:bCs/>
          <w:sz w:val="28"/>
          <w:szCs w:val="28"/>
        </w:rPr>
        <w:t>Признать оформление заявки на участие в запросе цен ООО ПИК «</w:t>
      </w:r>
      <w:proofErr w:type="spellStart"/>
      <w:r w:rsidR="00027E87" w:rsidRPr="00027E87">
        <w:rPr>
          <w:bCs/>
          <w:sz w:val="28"/>
          <w:szCs w:val="28"/>
        </w:rPr>
        <w:t>Уралпромснаб</w:t>
      </w:r>
      <w:proofErr w:type="spellEnd"/>
      <w:r w:rsidR="00027E87" w:rsidRPr="00027E87">
        <w:rPr>
          <w:bCs/>
          <w:sz w:val="28"/>
          <w:szCs w:val="28"/>
        </w:rPr>
        <w:t>» несоответствующим требованиям Документации:</w:t>
      </w:r>
    </w:p>
    <w:p w:rsidR="00027E87" w:rsidRPr="00027E87" w:rsidRDefault="00027E87" w:rsidP="00027E87">
      <w:pPr>
        <w:contextualSpacing/>
        <w:jc w:val="both"/>
        <w:rPr>
          <w:bCs/>
          <w:sz w:val="28"/>
          <w:szCs w:val="28"/>
        </w:rPr>
      </w:pPr>
      <w:r w:rsidRPr="00027E87">
        <w:rPr>
          <w:bCs/>
          <w:sz w:val="28"/>
          <w:szCs w:val="28"/>
        </w:rPr>
        <w:t>- не выполнено требование п. 4.4.10 Документации  (Заявка должна сохранять свое действие до завершения настоящей процедуры закупки), а именно:</w:t>
      </w:r>
      <w:r>
        <w:rPr>
          <w:bCs/>
          <w:sz w:val="28"/>
          <w:szCs w:val="28"/>
        </w:rPr>
        <w:t xml:space="preserve"> </w:t>
      </w:r>
      <w:r w:rsidRPr="00027E87">
        <w:rPr>
          <w:bCs/>
          <w:sz w:val="28"/>
          <w:szCs w:val="28"/>
        </w:rPr>
        <w:t>в письме о подаче оферт</w:t>
      </w:r>
      <w:proofErr w:type="gramStart"/>
      <w:r w:rsidRPr="00027E87">
        <w:rPr>
          <w:bCs/>
          <w:sz w:val="28"/>
          <w:szCs w:val="28"/>
        </w:rPr>
        <w:t>ы ООО</w:t>
      </w:r>
      <w:proofErr w:type="gramEnd"/>
      <w:r w:rsidRPr="00027E87">
        <w:rPr>
          <w:bCs/>
          <w:sz w:val="28"/>
          <w:szCs w:val="28"/>
        </w:rPr>
        <w:t xml:space="preserve"> ПИК «</w:t>
      </w:r>
      <w:proofErr w:type="spellStart"/>
      <w:r w:rsidRPr="00027E87">
        <w:rPr>
          <w:bCs/>
          <w:sz w:val="28"/>
          <w:szCs w:val="28"/>
        </w:rPr>
        <w:t>Уралпромснаб</w:t>
      </w:r>
      <w:proofErr w:type="spellEnd"/>
      <w:r w:rsidRPr="00027E87">
        <w:rPr>
          <w:bCs/>
          <w:sz w:val="28"/>
          <w:szCs w:val="28"/>
        </w:rPr>
        <w:t>» указан срок действия до 16 марта 2015 года</w:t>
      </w:r>
      <w:r w:rsidRPr="00027E87">
        <w:rPr>
          <w:bCs/>
          <w:iCs/>
          <w:sz w:val="28"/>
          <w:szCs w:val="28"/>
        </w:rPr>
        <w:t>;</w:t>
      </w:r>
    </w:p>
    <w:p w:rsidR="00027E87" w:rsidRPr="00027E87" w:rsidRDefault="00027E87" w:rsidP="00027E87">
      <w:pPr>
        <w:contextualSpacing/>
        <w:jc w:val="both"/>
        <w:rPr>
          <w:b/>
          <w:bCs/>
          <w:sz w:val="28"/>
          <w:szCs w:val="28"/>
        </w:rPr>
      </w:pPr>
      <w:r w:rsidRPr="00027E87">
        <w:rPr>
          <w:bCs/>
          <w:sz w:val="28"/>
          <w:szCs w:val="28"/>
        </w:rPr>
        <w:t>- не выполнено требование п. 3.2. Документации, а именно: 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A00273" w:rsidRPr="00A00273" w:rsidRDefault="00027E87" w:rsidP="00027E87">
      <w:pPr>
        <w:ind w:firstLine="709"/>
        <w:contextualSpacing/>
        <w:jc w:val="both"/>
        <w:rPr>
          <w:bCs/>
          <w:sz w:val="28"/>
          <w:szCs w:val="28"/>
        </w:rPr>
      </w:pPr>
      <w:r w:rsidRPr="00027E87">
        <w:rPr>
          <w:bCs/>
          <w:sz w:val="28"/>
          <w:szCs w:val="28"/>
        </w:rPr>
        <w:t>Не допустить ООО ПИК «</w:t>
      </w:r>
      <w:proofErr w:type="spellStart"/>
      <w:r w:rsidRPr="00027E87">
        <w:rPr>
          <w:bCs/>
          <w:sz w:val="28"/>
          <w:szCs w:val="28"/>
        </w:rPr>
        <w:t>Уралпромснаб</w:t>
      </w:r>
      <w:proofErr w:type="spellEnd"/>
      <w:r w:rsidRPr="00027E87">
        <w:rPr>
          <w:bCs/>
          <w:sz w:val="28"/>
          <w:szCs w:val="28"/>
        </w:rPr>
        <w:t>» к процедуре запроса цен и не включать в перечень Участников запроса цен.</w:t>
      </w:r>
      <w:r w:rsidR="00A00273" w:rsidRPr="00A00273">
        <w:rPr>
          <w:bCs/>
          <w:sz w:val="28"/>
          <w:szCs w:val="28"/>
        </w:rPr>
        <w:t xml:space="preserve"> </w:t>
      </w:r>
    </w:p>
    <w:p w:rsidR="00A00273" w:rsidRDefault="00A00273" w:rsidP="00BC4E0C">
      <w:pPr>
        <w:contextualSpacing/>
        <w:jc w:val="both"/>
        <w:rPr>
          <w:b/>
          <w:sz w:val="28"/>
          <w:szCs w:val="28"/>
        </w:rPr>
      </w:pPr>
    </w:p>
    <w:p w:rsidR="00027E87" w:rsidRPr="00027E87" w:rsidRDefault="00757C94" w:rsidP="00027E87">
      <w:pPr>
        <w:ind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5.2. </w:t>
      </w:r>
      <w:r w:rsidR="00027E87" w:rsidRPr="00027E87">
        <w:rPr>
          <w:bCs/>
          <w:color w:val="000000" w:themeColor="text1"/>
          <w:sz w:val="28"/>
          <w:szCs w:val="28"/>
        </w:rPr>
        <w:t>Признать оформление заявки</w:t>
      </w:r>
      <w:r w:rsidR="00027E87" w:rsidRPr="00027E8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027E87" w:rsidRPr="00027E8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на участие в запросе цен </w:t>
      </w:r>
      <w:r w:rsidR="00027E87" w:rsidRPr="00027E87">
        <w:rPr>
          <w:rFonts w:eastAsiaTheme="minorHAnsi"/>
          <w:color w:val="000000" w:themeColor="text1"/>
          <w:sz w:val="28"/>
          <w:szCs w:val="28"/>
          <w:lang w:eastAsia="en-US"/>
        </w:rPr>
        <w:t>ООО «</w:t>
      </w:r>
      <w:proofErr w:type="spellStart"/>
      <w:r w:rsidR="00027E87" w:rsidRPr="00027E87">
        <w:rPr>
          <w:rFonts w:eastAsiaTheme="minorHAnsi"/>
          <w:color w:val="000000" w:themeColor="text1"/>
          <w:sz w:val="28"/>
          <w:szCs w:val="28"/>
          <w:lang w:eastAsia="en-US"/>
        </w:rPr>
        <w:t>Термоизопласт</w:t>
      </w:r>
      <w:proofErr w:type="spellEnd"/>
      <w:r w:rsidR="00027E87" w:rsidRPr="00027E87">
        <w:rPr>
          <w:rFonts w:eastAsiaTheme="minorHAnsi"/>
          <w:color w:val="000000" w:themeColor="text1"/>
          <w:sz w:val="28"/>
          <w:szCs w:val="28"/>
          <w:lang w:eastAsia="en-US"/>
        </w:rPr>
        <w:t>» несоответствующим требованиям Документации:</w:t>
      </w:r>
    </w:p>
    <w:p w:rsidR="00027E87" w:rsidRPr="00027E87" w:rsidRDefault="00027E87" w:rsidP="00027E87">
      <w:pPr>
        <w:jc w:val="both"/>
        <w:rPr>
          <w:rFonts w:eastAsia="Calibri"/>
          <w:sz w:val="28"/>
          <w:szCs w:val="28"/>
        </w:rPr>
      </w:pPr>
      <w:r w:rsidRPr="00027E87">
        <w:rPr>
          <w:rFonts w:eastAsia="Calibri"/>
          <w:sz w:val="28"/>
          <w:szCs w:val="28"/>
        </w:rPr>
        <w:t>- не выполнено требование п. 3.2. Документации, а именно: 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Pr="00027E87">
        <w:rPr>
          <w:rFonts w:eastAsiaTheme="minorHAnsi"/>
          <w:iCs/>
          <w:sz w:val="28"/>
          <w:szCs w:val="28"/>
          <w:lang w:eastAsia="en-US"/>
        </w:rPr>
        <w:t>;</w:t>
      </w:r>
    </w:p>
    <w:p w:rsidR="00027E87" w:rsidRPr="00027E87" w:rsidRDefault="00027E87" w:rsidP="00027E87">
      <w:pPr>
        <w:jc w:val="both"/>
        <w:rPr>
          <w:bCs/>
          <w:sz w:val="28"/>
          <w:szCs w:val="28"/>
        </w:rPr>
      </w:pPr>
    </w:p>
    <w:p w:rsidR="00027E87" w:rsidRPr="00027E87" w:rsidRDefault="00027E87" w:rsidP="00027E87">
      <w:pPr>
        <w:jc w:val="both"/>
        <w:rPr>
          <w:bCs/>
          <w:sz w:val="28"/>
          <w:szCs w:val="28"/>
        </w:rPr>
      </w:pPr>
      <w:r w:rsidRPr="00027E87">
        <w:rPr>
          <w:bCs/>
          <w:sz w:val="28"/>
          <w:szCs w:val="28"/>
        </w:rPr>
        <w:t>-</w:t>
      </w:r>
      <w:r w:rsidRPr="00027E87">
        <w:rPr>
          <w:rFonts w:eastAsia="Calibri"/>
          <w:sz w:val="28"/>
          <w:szCs w:val="28"/>
        </w:rPr>
        <w:t xml:space="preserve"> </w:t>
      </w:r>
      <w:r w:rsidRPr="00027E87">
        <w:rPr>
          <w:bCs/>
          <w:sz w:val="28"/>
          <w:szCs w:val="28"/>
        </w:rPr>
        <w:t xml:space="preserve">не выполнено требование п. 4.3. Документации, а именно: в Техническом предложении и Коммерческом предложении Участника закупки позиции </w:t>
      </w:r>
      <w:r w:rsidRPr="00027E87">
        <w:rPr>
          <w:b/>
          <w:bCs/>
          <w:sz w:val="28"/>
          <w:szCs w:val="28"/>
        </w:rPr>
        <w:t>22-26,37,38</w:t>
      </w:r>
      <w:r w:rsidRPr="00027E87">
        <w:rPr>
          <w:bCs/>
          <w:sz w:val="28"/>
          <w:szCs w:val="28"/>
        </w:rPr>
        <w:t xml:space="preserve"> не соответствуют требованиям Заказчика, установленным в Документации с учетом внесенных изменений, утверждённых Приказом № 38-з от 11.03.2015 года. </w:t>
      </w:r>
    </w:p>
    <w:p w:rsidR="00757C94" w:rsidRPr="00757C94" w:rsidRDefault="00027E87" w:rsidP="00027E87">
      <w:pPr>
        <w:ind w:firstLine="709"/>
        <w:contextualSpacing/>
        <w:jc w:val="both"/>
        <w:rPr>
          <w:bCs/>
          <w:sz w:val="28"/>
          <w:szCs w:val="28"/>
        </w:rPr>
      </w:pPr>
      <w:r w:rsidRPr="00027E87">
        <w:rPr>
          <w:sz w:val="28"/>
          <w:szCs w:val="28"/>
        </w:rPr>
        <w:t xml:space="preserve">Не допустить </w:t>
      </w:r>
      <w:r w:rsidRPr="00027E87">
        <w:rPr>
          <w:rFonts w:eastAsiaTheme="minorHAnsi"/>
          <w:sz w:val="28"/>
          <w:szCs w:val="28"/>
          <w:lang w:eastAsia="en-US"/>
        </w:rPr>
        <w:t>ООО «</w:t>
      </w:r>
      <w:proofErr w:type="spellStart"/>
      <w:r w:rsidRPr="00027E87">
        <w:rPr>
          <w:rFonts w:eastAsiaTheme="minorHAnsi"/>
          <w:sz w:val="28"/>
          <w:szCs w:val="28"/>
          <w:lang w:eastAsia="en-US"/>
        </w:rPr>
        <w:t>Термоизопласт</w:t>
      </w:r>
      <w:proofErr w:type="spellEnd"/>
      <w:r w:rsidRPr="00027E87">
        <w:rPr>
          <w:rFonts w:eastAsiaTheme="minorHAnsi"/>
          <w:sz w:val="28"/>
          <w:szCs w:val="28"/>
          <w:lang w:eastAsia="en-US"/>
        </w:rPr>
        <w:t xml:space="preserve">» </w:t>
      </w:r>
      <w:r w:rsidRPr="00027E87">
        <w:rPr>
          <w:sz w:val="28"/>
          <w:szCs w:val="28"/>
        </w:rPr>
        <w:t xml:space="preserve">к процедуре </w:t>
      </w:r>
      <w:r w:rsidRPr="00027E87">
        <w:rPr>
          <w:bCs/>
          <w:sz w:val="28"/>
          <w:szCs w:val="28"/>
        </w:rPr>
        <w:t>запроса цен</w:t>
      </w:r>
      <w:r w:rsidRPr="00027E87">
        <w:rPr>
          <w:sz w:val="28"/>
          <w:szCs w:val="28"/>
        </w:rPr>
        <w:t xml:space="preserve"> и не включать в перечень Участников </w:t>
      </w:r>
      <w:r w:rsidRPr="00027E87">
        <w:rPr>
          <w:bCs/>
          <w:sz w:val="28"/>
          <w:szCs w:val="28"/>
        </w:rPr>
        <w:t>запроса цен</w:t>
      </w:r>
      <w:r w:rsidRPr="00027E87">
        <w:rPr>
          <w:rFonts w:eastAsiaTheme="minorHAnsi"/>
          <w:sz w:val="28"/>
          <w:szCs w:val="28"/>
          <w:lang w:eastAsia="en-US"/>
        </w:rPr>
        <w:t>.</w:t>
      </w:r>
    </w:p>
    <w:p w:rsidR="00757C94" w:rsidRDefault="00757C94" w:rsidP="007327B0">
      <w:pPr>
        <w:ind w:firstLine="709"/>
        <w:contextualSpacing/>
        <w:jc w:val="both"/>
        <w:rPr>
          <w:b/>
          <w:sz w:val="28"/>
          <w:szCs w:val="28"/>
        </w:rPr>
      </w:pPr>
    </w:p>
    <w:p w:rsidR="00027E87" w:rsidRPr="00027E87" w:rsidRDefault="007327B0" w:rsidP="00027E87">
      <w:pPr>
        <w:ind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5.3. </w:t>
      </w:r>
      <w:r w:rsidR="00027E87" w:rsidRPr="00027E87">
        <w:rPr>
          <w:bCs/>
          <w:color w:val="000000" w:themeColor="text1"/>
          <w:sz w:val="28"/>
          <w:szCs w:val="28"/>
        </w:rPr>
        <w:t>Признать оформление заявки</w:t>
      </w:r>
      <w:r w:rsidR="00027E87" w:rsidRPr="00027E8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027E87" w:rsidRPr="00027E8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на участие в запросе цен </w:t>
      </w:r>
      <w:r w:rsidR="00027E87" w:rsidRPr="00027E87">
        <w:rPr>
          <w:rFonts w:eastAsiaTheme="minorHAnsi"/>
          <w:color w:val="000000" w:themeColor="text1"/>
          <w:sz w:val="28"/>
          <w:szCs w:val="28"/>
          <w:lang w:eastAsia="en-US"/>
        </w:rPr>
        <w:t>ЗАО «ПЕТЕРПАЙП» несоответствующим требованиям Документации:</w:t>
      </w:r>
    </w:p>
    <w:p w:rsidR="00027E87" w:rsidRPr="00027E87" w:rsidRDefault="00027E87" w:rsidP="00027E87">
      <w:pPr>
        <w:contextualSpacing/>
        <w:jc w:val="both"/>
        <w:rPr>
          <w:b/>
          <w:bCs/>
          <w:sz w:val="28"/>
          <w:szCs w:val="28"/>
        </w:rPr>
      </w:pPr>
      <w:r w:rsidRPr="00027E87">
        <w:rPr>
          <w:bCs/>
          <w:sz w:val="28"/>
          <w:szCs w:val="28"/>
        </w:rPr>
        <w:t>-</w:t>
      </w:r>
      <w:r w:rsidRPr="00027E87">
        <w:rPr>
          <w:rFonts w:eastAsia="Calibri"/>
          <w:sz w:val="28"/>
          <w:szCs w:val="28"/>
        </w:rPr>
        <w:t xml:space="preserve"> </w:t>
      </w:r>
      <w:r w:rsidRPr="00027E87">
        <w:rPr>
          <w:bCs/>
          <w:sz w:val="28"/>
          <w:szCs w:val="28"/>
        </w:rPr>
        <w:t xml:space="preserve">не выполнено требование п. 4.3. Документации, а именно: в Техническом предложении и Коммерческом предложении Участника закупки позиции </w:t>
      </w:r>
      <w:r w:rsidRPr="00027E87">
        <w:rPr>
          <w:b/>
          <w:bCs/>
          <w:sz w:val="28"/>
          <w:szCs w:val="28"/>
        </w:rPr>
        <w:t>22-26,37,38</w:t>
      </w:r>
      <w:r w:rsidRPr="00027E87">
        <w:rPr>
          <w:bCs/>
          <w:sz w:val="28"/>
          <w:szCs w:val="28"/>
        </w:rPr>
        <w:t xml:space="preserve"> не соответствуют требованиям Заказчика, установленным в Документации с учетом внесенных изменений, утверждённых Приказом № 38-з от 11.03.2015 года.</w:t>
      </w:r>
    </w:p>
    <w:p w:rsidR="00027E87" w:rsidRPr="00027E87" w:rsidRDefault="00027E87" w:rsidP="00027E87">
      <w:pPr>
        <w:jc w:val="both"/>
        <w:rPr>
          <w:bCs/>
          <w:sz w:val="28"/>
          <w:szCs w:val="28"/>
          <w:highlight w:val="cyan"/>
        </w:rPr>
      </w:pPr>
      <w:proofErr w:type="gramStart"/>
      <w:r w:rsidRPr="00027E87">
        <w:rPr>
          <w:bCs/>
          <w:sz w:val="28"/>
          <w:szCs w:val="28"/>
        </w:rPr>
        <w:t>Изменений к заявке Участником закупки представлено не было (в соответствии с п. 4.4.3.</w:t>
      </w:r>
      <w:proofErr w:type="gramEnd"/>
      <w:r w:rsidRPr="00027E87">
        <w:rPr>
          <w:bCs/>
          <w:sz w:val="28"/>
          <w:szCs w:val="28"/>
        </w:rPr>
        <w:t xml:space="preserve"> </w:t>
      </w:r>
      <w:proofErr w:type="gramStart"/>
      <w:r w:rsidRPr="00027E87">
        <w:rPr>
          <w:bCs/>
          <w:sz w:val="28"/>
          <w:szCs w:val="28"/>
        </w:rPr>
        <w:t>Документации).</w:t>
      </w:r>
      <w:proofErr w:type="gramEnd"/>
    </w:p>
    <w:p w:rsidR="00027E87" w:rsidRPr="00027E87" w:rsidRDefault="00027E87" w:rsidP="00027E87">
      <w:pPr>
        <w:ind w:firstLine="708"/>
        <w:jc w:val="both"/>
        <w:rPr>
          <w:bCs/>
          <w:sz w:val="28"/>
          <w:szCs w:val="28"/>
        </w:rPr>
      </w:pPr>
      <w:r w:rsidRPr="00027E87">
        <w:rPr>
          <w:sz w:val="28"/>
          <w:szCs w:val="28"/>
        </w:rPr>
        <w:t xml:space="preserve">Не допустить </w:t>
      </w:r>
      <w:r w:rsidRPr="00027E87">
        <w:rPr>
          <w:rFonts w:eastAsiaTheme="minorHAnsi"/>
          <w:sz w:val="28"/>
          <w:szCs w:val="28"/>
          <w:lang w:eastAsia="en-US"/>
        </w:rPr>
        <w:t xml:space="preserve">ЗАО «ПЕТЕРПАЙП»  </w:t>
      </w:r>
      <w:r w:rsidRPr="00027E87">
        <w:rPr>
          <w:sz w:val="28"/>
          <w:szCs w:val="28"/>
        </w:rPr>
        <w:t xml:space="preserve">к процедуре </w:t>
      </w:r>
      <w:r w:rsidRPr="00027E87">
        <w:rPr>
          <w:bCs/>
          <w:sz w:val="28"/>
          <w:szCs w:val="28"/>
        </w:rPr>
        <w:t>запроса цен</w:t>
      </w:r>
      <w:r w:rsidRPr="00027E87">
        <w:rPr>
          <w:sz w:val="28"/>
          <w:szCs w:val="28"/>
        </w:rPr>
        <w:t xml:space="preserve"> и не включать в перечень Участников </w:t>
      </w:r>
      <w:r w:rsidRPr="00027E87">
        <w:rPr>
          <w:bCs/>
          <w:sz w:val="28"/>
          <w:szCs w:val="28"/>
        </w:rPr>
        <w:t>запроса цен</w:t>
      </w:r>
      <w:r w:rsidRPr="00027E87">
        <w:rPr>
          <w:rFonts w:eastAsiaTheme="minorHAnsi"/>
          <w:sz w:val="28"/>
          <w:szCs w:val="28"/>
          <w:lang w:eastAsia="en-US"/>
        </w:rPr>
        <w:t>.</w:t>
      </w:r>
      <w:r w:rsidRPr="00027E87">
        <w:rPr>
          <w:bCs/>
          <w:sz w:val="28"/>
          <w:szCs w:val="28"/>
        </w:rPr>
        <w:t xml:space="preserve"> </w:t>
      </w:r>
    </w:p>
    <w:p w:rsidR="0020000D" w:rsidRPr="0020000D" w:rsidRDefault="0020000D" w:rsidP="00027E87">
      <w:pPr>
        <w:ind w:firstLine="709"/>
        <w:contextualSpacing/>
        <w:jc w:val="both"/>
        <w:rPr>
          <w:bCs/>
          <w:sz w:val="28"/>
          <w:szCs w:val="28"/>
        </w:rPr>
      </w:pPr>
      <w:r w:rsidRPr="0020000D">
        <w:rPr>
          <w:bCs/>
          <w:sz w:val="28"/>
          <w:szCs w:val="28"/>
        </w:rPr>
        <w:t xml:space="preserve"> </w:t>
      </w:r>
    </w:p>
    <w:p w:rsidR="00C516F1" w:rsidRPr="00C516F1" w:rsidRDefault="0020000D" w:rsidP="00C516F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5.4. </w:t>
      </w:r>
      <w:r w:rsidR="00C516F1" w:rsidRPr="00C516F1">
        <w:rPr>
          <w:bCs/>
          <w:sz w:val="28"/>
          <w:szCs w:val="28"/>
        </w:rPr>
        <w:t xml:space="preserve">Признать оформление заявки на участие в запросе цен </w:t>
      </w:r>
      <w:r w:rsidR="00C516F1" w:rsidRPr="00C516F1">
        <w:rPr>
          <w:bCs/>
          <w:color w:val="000000" w:themeColor="text1"/>
          <w:sz w:val="28"/>
          <w:szCs w:val="28"/>
        </w:rPr>
        <w:t xml:space="preserve">ООО «Смит-Ярцево» </w:t>
      </w:r>
      <w:r w:rsidR="00C516F1" w:rsidRPr="00C516F1">
        <w:rPr>
          <w:bCs/>
          <w:color w:val="FF0000"/>
          <w:sz w:val="28"/>
          <w:szCs w:val="28"/>
        </w:rPr>
        <w:t xml:space="preserve"> </w:t>
      </w:r>
      <w:r w:rsidR="00C516F1" w:rsidRPr="00C516F1">
        <w:rPr>
          <w:bCs/>
          <w:sz w:val="28"/>
          <w:szCs w:val="28"/>
        </w:rPr>
        <w:t>несоответствующим требованиям Документации:</w:t>
      </w:r>
    </w:p>
    <w:p w:rsidR="00C516F1" w:rsidRPr="00C516F1" w:rsidRDefault="00C516F1" w:rsidP="00C516F1">
      <w:pPr>
        <w:contextualSpacing/>
        <w:jc w:val="both"/>
        <w:rPr>
          <w:bCs/>
          <w:sz w:val="28"/>
          <w:szCs w:val="28"/>
        </w:rPr>
      </w:pPr>
      <w:r w:rsidRPr="00C516F1">
        <w:rPr>
          <w:bCs/>
          <w:sz w:val="28"/>
          <w:szCs w:val="28"/>
        </w:rPr>
        <w:t xml:space="preserve">- не выполнено требование п. 3.2. Документации, а именно: 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 </w:t>
      </w:r>
    </w:p>
    <w:p w:rsidR="0020000D" w:rsidRPr="0020000D" w:rsidRDefault="00C516F1" w:rsidP="00C516F1">
      <w:pPr>
        <w:ind w:firstLine="709"/>
        <w:contextualSpacing/>
        <w:jc w:val="both"/>
        <w:rPr>
          <w:bCs/>
          <w:sz w:val="28"/>
          <w:szCs w:val="28"/>
        </w:rPr>
      </w:pPr>
      <w:r w:rsidRPr="00C516F1">
        <w:rPr>
          <w:sz w:val="28"/>
          <w:szCs w:val="28"/>
        </w:rPr>
        <w:t xml:space="preserve">Не допустить </w:t>
      </w:r>
      <w:r w:rsidRPr="00C516F1">
        <w:rPr>
          <w:rFonts w:eastAsiaTheme="minorHAnsi"/>
          <w:color w:val="000000" w:themeColor="text1"/>
          <w:sz w:val="28"/>
          <w:szCs w:val="28"/>
          <w:lang w:eastAsia="en-US"/>
        </w:rPr>
        <w:t>ООО «Смит-Ярцево»</w:t>
      </w:r>
      <w:r w:rsidRPr="00C516F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C516F1">
        <w:rPr>
          <w:sz w:val="28"/>
          <w:szCs w:val="28"/>
        </w:rPr>
        <w:t xml:space="preserve">к процедуре </w:t>
      </w:r>
      <w:r w:rsidRPr="00C516F1">
        <w:rPr>
          <w:bCs/>
          <w:sz w:val="28"/>
          <w:szCs w:val="28"/>
        </w:rPr>
        <w:t>запроса цен</w:t>
      </w:r>
      <w:r w:rsidRPr="00C516F1">
        <w:rPr>
          <w:sz w:val="28"/>
          <w:szCs w:val="28"/>
        </w:rPr>
        <w:t xml:space="preserve"> и не включать в перечень Участников </w:t>
      </w:r>
      <w:r w:rsidRPr="00C516F1">
        <w:rPr>
          <w:bCs/>
          <w:sz w:val="28"/>
          <w:szCs w:val="28"/>
        </w:rPr>
        <w:t>запроса цен</w:t>
      </w:r>
      <w:r w:rsidRPr="00C516F1">
        <w:rPr>
          <w:rFonts w:eastAsiaTheme="minorHAnsi"/>
          <w:sz w:val="28"/>
          <w:szCs w:val="28"/>
          <w:lang w:eastAsia="en-US"/>
        </w:rPr>
        <w:t>.</w:t>
      </w:r>
      <w:r w:rsidR="0020000D" w:rsidRPr="0020000D">
        <w:rPr>
          <w:bCs/>
          <w:sz w:val="28"/>
          <w:szCs w:val="28"/>
        </w:rPr>
        <w:t xml:space="preserve"> </w:t>
      </w:r>
    </w:p>
    <w:p w:rsidR="0020000D" w:rsidRDefault="0020000D" w:rsidP="007327B0">
      <w:pPr>
        <w:ind w:firstLine="709"/>
        <w:contextualSpacing/>
        <w:jc w:val="both"/>
        <w:rPr>
          <w:b/>
          <w:sz w:val="28"/>
          <w:szCs w:val="28"/>
        </w:rPr>
      </w:pPr>
    </w:p>
    <w:p w:rsidR="00066AA8" w:rsidRPr="00066AA8" w:rsidRDefault="0020000D" w:rsidP="00066AA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5.5. </w:t>
      </w:r>
      <w:r w:rsidR="00066AA8" w:rsidRPr="00066AA8">
        <w:rPr>
          <w:bCs/>
          <w:sz w:val="28"/>
          <w:szCs w:val="28"/>
        </w:rPr>
        <w:t>Признать оформление заявки</w:t>
      </w:r>
      <w:r w:rsidR="00066AA8" w:rsidRPr="00066AA8">
        <w:rPr>
          <w:rFonts w:eastAsiaTheme="minorHAnsi"/>
          <w:sz w:val="28"/>
          <w:szCs w:val="28"/>
          <w:lang w:eastAsia="en-US"/>
        </w:rPr>
        <w:t xml:space="preserve"> </w:t>
      </w:r>
      <w:r w:rsidR="00066AA8" w:rsidRPr="00066AA8">
        <w:rPr>
          <w:rFonts w:eastAsiaTheme="minorHAnsi"/>
          <w:bCs/>
          <w:sz w:val="28"/>
          <w:szCs w:val="28"/>
          <w:lang w:eastAsia="en-US"/>
        </w:rPr>
        <w:t xml:space="preserve">на участие в запросе цен </w:t>
      </w:r>
      <w:r w:rsidR="00066AA8" w:rsidRPr="00066AA8">
        <w:rPr>
          <w:rFonts w:eastAsiaTheme="minorHAnsi"/>
          <w:sz w:val="28"/>
          <w:szCs w:val="28"/>
          <w:lang w:eastAsia="en-US"/>
        </w:rPr>
        <w:t>ООО «ЛТР»   несоответствующим требованиям Документации:</w:t>
      </w:r>
    </w:p>
    <w:p w:rsidR="00066AA8" w:rsidRPr="00066AA8" w:rsidRDefault="00066AA8" w:rsidP="00066AA8">
      <w:pPr>
        <w:spacing w:after="120" w:line="276" w:lineRule="auto"/>
        <w:contextualSpacing/>
        <w:jc w:val="both"/>
        <w:rPr>
          <w:rFonts w:eastAsia="Calibri"/>
          <w:sz w:val="28"/>
          <w:szCs w:val="28"/>
        </w:rPr>
      </w:pPr>
      <w:r w:rsidRPr="00066AA8">
        <w:rPr>
          <w:rFonts w:eastAsia="Calibri"/>
          <w:sz w:val="28"/>
          <w:szCs w:val="28"/>
        </w:rPr>
        <w:t>- не выполнено требование п. 3.2. Документации, а именно:</w:t>
      </w:r>
      <w:r w:rsidRPr="00066AA8">
        <w:rPr>
          <w:rFonts w:eastAsia="Calibri"/>
          <w:color w:val="FF0000"/>
          <w:sz w:val="28"/>
          <w:szCs w:val="28"/>
        </w:rPr>
        <w:t xml:space="preserve"> </w:t>
      </w:r>
      <w:r w:rsidRPr="00066AA8">
        <w:rPr>
          <w:rFonts w:eastAsia="Calibri"/>
          <w:sz w:val="28"/>
          <w:szCs w:val="28"/>
        </w:rPr>
        <w:t>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доверенности;</w:t>
      </w:r>
    </w:p>
    <w:p w:rsidR="00066AA8" w:rsidRPr="00066AA8" w:rsidRDefault="00066AA8" w:rsidP="00066AA8">
      <w:pPr>
        <w:numPr>
          <w:ilvl w:val="0"/>
          <w:numId w:val="2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Calibri"/>
          <w:sz w:val="28"/>
          <w:szCs w:val="28"/>
        </w:rPr>
      </w:pPr>
      <w:r w:rsidRPr="00066AA8">
        <w:rPr>
          <w:rFonts w:eastAsia="Calibri"/>
          <w:color w:val="000000" w:themeColor="text1"/>
          <w:sz w:val="28"/>
          <w:szCs w:val="28"/>
        </w:rPr>
        <w:t xml:space="preserve">не выполнено требование 4.8.8. Документации, а именно: заявка не сшита в один том нитью, заклеенной бумажной наклейкой, с указанием на ней количества листов в томе, скрепленной печатью Участника закупки и подписью уполномоченного лица Участника закупки.  </w:t>
      </w:r>
    </w:p>
    <w:p w:rsidR="0020000D" w:rsidRPr="0020000D" w:rsidRDefault="00066AA8" w:rsidP="00066AA8">
      <w:pPr>
        <w:ind w:firstLine="709"/>
        <w:contextualSpacing/>
        <w:jc w:val="both"/>
        <w:rPr>
          <w:bCs/>
          <w:sz w:val="28"/>
          <w:szCs w:val="28"/>
        </w:rPr>
      </w:pPr>
      <w:r w:rsidRPr="00066AA8">
        <w:rPr>
          <w:sz w:val="28"/>
          <w:szCs w:val="28"/>
        </w:rPr>
        <w:t xml:space="preserve">Не допустить </w:t>
      </w:r>
      <w:r w:rsidRPr="00066AA8">
        <w:rPr>
          <w:rFonts w:eastAsiaTheme="minorHAnsi"/>
          <w:sz w:val="28"/>
          <w:szCs w:val="28"/>
          <w:lang w:eastAsia="en-US"/>
        </w:rPr>
        <w:t xml:space="preserve">ООО «ЛТР» </w:t>
      </w:r>
      <w:r w:rsidRPr="00066AA8">
        <w:rPr>
          <w:sz w:val="28"/>
          <w:szCs w:val="28"/>
        </w:rPr>
        <w:t xml:space="preserve">к процедуре </w:t>
      </w:r>
      <w:r w:rsidRPr="00066AA8">
        <w:rPr>
          <w:bCs/>
          <w:sz w:val="28"/>
          <w:szCs w:val="28"/>
        </w:rPr>
        <w:t>запроса цен</w:t>
      </w:r>
      <w:r w:rsidRPr="00066AA8">
        <w:rPr>
          <w:sz w:val="28"/>
          <w:szCs w:val="28"/>
        </w:rPr>
        <w:t xml:space="preserve"> и не включать в перечень Участников </w:t>
      </w:r>
      <w:r w:rsidRPr="00066AA8">
        <w:rPr>
          <w:bCs/>
          <w:sz w:val="28"/>
          <w:szCs w:val="28"/>
        </w:rPr>
        <w:t>запроса цен</w:t>
      </w:r>
      <w:r w:rsidRPr="00066AA8">
        <w:rPr>
          <w:rFonts w:eastAsiaTheme="minorHAnsi"/>
          <w:sz w:val="28"/>
          <w:szCs w:val="28"/>
          <w:lang w:eastAsia="en-US"/>
        </w:rPr>
        <w:t>.</w:t>
      </w:r>
    </w:p>
    <w:p w:rsidR="0020000D" w:rsidRPr="0020000D" w:rsidRDefault="0020000D" w:rsidP="0020000D">
      <w:pPr>
        <w:contextualSpacing/>
        <w:jc w:val="both"/>
        <w:rPr>
          <w:bCs/>
          <w:sz w:val="28"/>
          <w:szCs w:val="28"/>
        </w:rPr>
      </w:pPr>
    </w:p>
    <w:p w:rsidR="00066AA8" w:rsidRPr="00066AA8" w:rsidRDefault="0020000D" w:rsidP="00066AA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5.6</w:t>
      </w:r>
      <w:r w:rsidRPr="0020000D">
        <w:rPr>
          <w:rFonts w:eastAsiaTheme="minorHAnsi"/>
          <w:b/>
          <w:sz w:val="28"/>
          <w:szCs w:val="28"/>
          <w:lang w:eastAsia="en-US"/>
        </w:rPr>
        <w:t>.</w:t>
      </w:r>
      <w:r w:rsidRPr="0020000D">
        <w:rPr>
          <w:b/>
          <w:bCs/>
          <w:sz w:val="28"/>
          <w:szCs w:val="28"/>
        </w:rPr>
        <w:t xml:space="preserve"> </w:t>
      </w:r>
      <w:r w:rsidR="00066AA8" w:rsidRPr="00066AA8">
        <w:rPr>
          <w:bCs/>
          <w:sz w:val="28"/>
          <w:szCs w:val="28"/>
        </w:rPr>
        <w:t>Признать оформление заявки</w:t>
      </w:r>
      <w:r w:rsidR="00066AA8" w:rsidRPr="00066AA8">
        <w:rPr>
          <w:rFonts w:eastAsiaTheme="minorHAnsi"/>
          <w:sz w:val="28"/>
          <w:szCs w:val="28"/>
          <w:lang w:eastAsia="en-US"/>
        </w:rPr>
        <w:t xml:space="preserve"> </w:t>
      </w:r>
      <w:r w:rsidR="00066AA8" w:rsidRPr="00066AA8">
        <w:rPr>
          <w:rFonts w:eastAsiaTheme="minorHAnsi"/>
          <w:bCs/>
          <w:sz w:val="28"/>
          <w:szCs w:val="28"/>
          <w:lang w:eastAsia="en-US"/>
        </w:rPr>
        <w:t xml:space="preserve">на участие в запросе цен </w:t>
      </w:r>
      <w:r w:rsidR="00066AA8" w:rsidRPr="00066AA8">
        <w:rPr>
          <w:rFonts w:eastAsiaTheme="minorHAnsi"/>
          <w:color w:val="000000" w:themeColor="text1"/>
          <w:sz w:val="28"/>
          <w:szCs w:val="28"/>
          <w:lang w:eastAsia="en-US"/>
        </w:rPr>
        <w:t>ООО «ТВЕРЬТРУБПЛАСТ»</w:t>
      </w:r>
      <w:r w:rsidR="00066AA8" w:rsidRPr="00066AA8">
        <w:rPr>
          <w:rFonts w:eastAsiaTheme="minorHAnsi"/>
          <w:sz w:val="28"/>
          <w:szCs w:val="28"/>
          <w:lang w:eastAsia="en-US"/>
        </w:rPr>
        <w:t xml:space="preserve">  несоответствующим требованиям Документации:</w:t>
      </w:r>
    </w:p>
    <w:p w:rsidR="00066AA8" w:rsidRPr="00066AA8" w:rsidRDefault="00066AA8" w:rsidP="00066AA8">
      <w:pPr>
        <w:contextualSpacing/>
        <w:jc w:val="both"/>
        <w:rPr>
          <w:rFonts w:eastAsia="Calibri"/>
          <w:sz w:val="28"/>
          <w:szCs w:val="28"/>
        </w:rPr>
      </w:pPr>
      <w:r w:rsidRPr="00066AA8">
        <w:rPr>
          <w:rFonts w:eastAsia="Calibri"/>
          <w:sz w:val="28"/>
          <w:szCs w:val="28"/>
        </w:rPr>
        <w:t>- не выполнено требование п. 3.2. Документации, а именно: 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доверенности.</w:t>
      </w:r>
    </w:p>
    <w:p w:rsidR="0020000D" w:rsidRPr="0020000D" w:rsidRDefault="00066AA8" w:rsidP="00066AA8">
      <w:pPr>
        <w:ind w:firstLine="709"/>
        <w:contextualSpacing/>
        <w:jc w:val="both"/>
        <w:rPr>
          <w:bCs/>
          <w:sz w:val="28"/>
          <w:szCs w:val="28"/>
        </w:rPr>
      </w:pPr>
      <w:r w:rsidRPr="00066AA8">
        <w:rPr>
          <w:sz w:val="28"/>
          <w:szCs w:val="28"/>
        </w:rPr>
        <w:t xml:space="preserve">Не допустить </w:t>
      </w:r>
      <w:r w:rsidRPr="00066AA8">
        <w:rPr>
          <w:rFonts w:eastAsiaTheme="minorHAnsi"/>
          <w:sz w:val="28"/>
          <w:szCs w:val="28"/>
          <w:lang w:eastAsia="en-US"/>
        </w:rPr>
        <w:t xml:space="preserve">ООО «ТВЕРЬТРУБПЛАСТ»  </w:t>
      </w:r>
      <w:r w:rsidRPr="00066AA8">
        <w:rPr>
          <w:sz w:val="28"/>
          <w:szCs w:val="28"/>
        </w:rPr>
        <w:t xml:space="preserve">к процедуре </w:t>
      </w:r>
      <w:r w:rsidRPr="00066AA8">
        <w:rPr>
          <w:bCs/>
          <w:sz w:val="28"/>
          <w:szCs w:val="28"/>
        </w:rPr>
        <w:t>запроса цен</w:t>
      </w:r>
      <w:r w:rsidRPr="00066AA8">
        <w:rPr>
          <w:sz w:val="28"/>
          <w:szCs w:val="28"/>
        </w:rPr>
        <w:t xml:space="preserve"> и не включать в перечень Участников </w:t>
      </w:r>
      <w:r w:rsidRPr="00066AA8">
        <w:rPr>
          <w:bCs/>
          <w:sz w:val="28"/>
          <w:szCs w:val="28"/>
        </w:rPr>
        <w:t>запроса цен</w:t>
      </w:r>
      <w:r w:rsidRPr="00066AA8">
        <w:rPr>
          <w:rFonts w:eastAsiaTheme="minorHAnsi"/>
          <w:sz w:val="28"/>
          <w:szCs w:val="28"/>
          <w:lang w:eastAsia="en-US"/>
        </w:rPr>
        <w:t>.</w:t>
      </w:r>
    </w:p>
    <w:p w:rsidR="0020000D" w:rsidRDefault="0020000D" w:rsidP="007327B0">
      <w:pPr>
        <w:ind w:firstLine="709"/>
        <w:contextualSpacing/>
        <w:jc w:val="both"/>
        <w:rPr>
          <w:b/>
          <w:sz w:val="28"/>
          <w:szCs w:val="28"/>
        </w:rPr>
      </w:pPr>
    </w:p>
    <w:p w:rsidR="00BC4E0C" w:rsidRDefault="00BC4E0C" w:rsidP="00066AA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Pr="00A2153E">
        <w:rPr>
          <w:b/>
          <w:sz w:val="28"/>
          <w:szCs w:val="28"/>
        </w:rPr>
        <w:t>.</w:t>
      </w:r>
      <w:r w:rsidR="0020000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Pr="00A2153E">
        <w:rPr>
          <w:sz w:val="28"/>
          <w:szCs w:val="28"/>
        </w:rPr>
        <w:t xml:space="preserve"> </w:t>
      </w:r>
      <w:r w:rsidRPr="0045410D">
        <w:rPr>
          <w:sz w:val="28"/>
          <w:szCs w:val="28"/>
        </w:rPr>
        <w:t xml:space="preserve">На </w:t>
      </w:r>
      <w:r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Pr="00E318F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F4F34">
        <w:t xml:space="preserve"> </w:t>
      </w:r>
      <w:r w:rsidRPr="00EF4F34">
        <w:rPr>
          <w:bCs/>
          <w:sz w:val="28"/>
          <w:szCs w:val="28"/>
        </w:rPr>
        <w:t>признать запрос цен состоявшимся</w:t>
      </w:r>
      <w:r>
        <w:rPr>
          <w:bCs/>
          <w:sz w:val="28"/>
          <w:szCs w:val="28"/>
        </w:rPr>
        <w:t>.</w:t>
      </w:r>
    </w:p>
    <w:p w:rsidR="00BC4E0C" w:rsidRPr="00E318FD" w:rsidRDefault="00BC4E0C" w:rsidP="00BC4E0C">
      <w:pPr>
        <w:contextualSpacing/>
        <w:jc w:val="both"/>
        <w:rPr>
          <w:bCs/>
          <w:sz w:val="28"/>
          <w:szCs w:val="28"/>
        </w:rPr>
      </w:pPr>
    </w:p>
    <w:p w:rsidR="00BC4E0C" w:rsidRDefault="00BC4E0C" w:rsidP="00BC4E0C">
      <w:pPr>
        <w:contextualSpacing/>
        <w:jc w:val="both"/>
        <w:rPr>
          <w:sz w:val="28"/>
          <w:szCs w:val="28"/>
        </w:rPr>
      </w:pPr>
      <w:r w:rsidRPr="00F27EFA">
        <w:rPr>
          <w:b/>
          <w:bCs/>
          <w:sz w:val="28"/>
          <w:szCs w:val="28"/>
        </w:rPr>
        <w:t>6</w:t>
      </w:r>
      <w:r w:rsidRPr="000E3CE5">
        <w:rPr>
          <w:bCs/>
          <w:sz w:val="28"/>
          <w:szCs w:val="28"/>
        </w:rPr>
        <w:t xml:space="preserve">. </w:t>
      </w:r>
      <w:r w:rsidRPr="004E3CA4">
        <w:rPr>
          <w:sz w:val="28"/>
          <w:szCs w:val="28"/>
        </w:rPr>
        <w:t xml:space="preserve">В соответствии с п. 4.12.1. </w:t>
      </w:r>
      <w:proofErr w:type="gramStart"/>
      <w:r w:rsidRPr="004E3CA4">
        <w:rPr>
          <w:sz w:val="28"/>
          <w:szCs w:val="28"/>
        </w:rPr>
        <w:t>Документации Комиссией по закупке была произведен</w:t>
      </w:r>
      <w:r>
        <w:rPr>
          <w:sz w:val="28"/>
          <w:szCs w:val="28"/>
        </w:rPr>
        <w:t>а оценка заявок</w:t>
      </w:r>
      <w:r w:rsidR="0020000D">
        <w:rPr>
          <w:sz w:val="28"/>
          <w:szCs w:val="28"/>
        </w:rPr>
        <w:t xml:space="preserve"> </w:t>
      </w:r>
      <w:r w:rsidR="0020000D" w:rsidRPr="00BE2978">
        <w:rPr>
          <w:sz w:val="28"/>
          <w:szCs w:val="28"/>
        </w:rPr>
        <w:t>ООО «Радиус»</w:t>
      </w:r>
      <w:r w:rsidR="0020000D">
        <w:rPr>
          <w:sz w:val="28"/>
          <w:szCs w:val="28"/>
        </w:rPr>
        <w:t>, ООО «ИЗТ», ООО «ТПК»</w:t>
      </w:r>
      <w:r w:rsidR="00AD6058">
        <w:rPr>
          <w:sz w:val="28"/>
          <w:szCs w:val="28"/>
        </w:rPr>
        <w:t xml:space="preserve">, </w:t>
      </w:r>
      <w:r w:rsidR="00AD6058" w:rsidRPr="003C2A2D">
        <w:rPr>
          <w:sz w:val="28"/>
          <w:szCs w:val="28"/>
        </w:rPr>
        <w:t>ООО «БМК-Петербург»</w:t>
      </w:r>
      <w:r w:rsidR="00AD6058">
        <w:rPr>
          <w:sz w:val="28"/>
          <w:szCs w:val="28"/>
        </w:rPr>
        <w:t xml:space="preserve">, </w:t>
      </w:r>
      <w:r w:rsidR="00AD6058" w:rsidRPr="00610D22">
        <w:rPr>
          <w:sz w:val="28"/>
          <w:szCs w:val="28"/>
        </w:rPr>
        <w:t>ООО «ИЗ - Контакт»</w:t>
      </w:r>
      <w:r w:rsidR="00AD6058">
        <w:rPr>
          <w:sz w:val="28"/>
          <w:szCs w:val="28"/>
        </w:rPr>
        <w:t xml:space="preserve">, </w:t>
      </w:r>
      <w:r w:rsidR="00AD6058" w:rsidRPr="00587567">
        <w:rPr>
          <w:sz w:val="28"/>
          <w:szCs w:val="28"/>
        </w:rPr>
        <w:t xml:space="preserve">ООО «Компания </w:t>
      </w:r>
      <w:proofErr w:type="spellStart"/>
      <w:r w:rsidR="00AD6058" w:rsidRPr="00587567">
        <w:rPr>
          <w:sz w:val="28"/>
          <w:szCs w:val="28"/>
        </w:rPr>
        <w:t>Сидеро</w:t>
      </w:r>
      <w:proofErr w:type="spellEnd"/>
      <w:r w:rsidR="00AD6058" w:rsidRPr="00587567">
        <w:rPr>
          <w:sz w:val="28"/>
          <w:szCs w:val="28"/>
        </w:rPr>
        <w:t>»</w:t>
      </w:r>
      <w:r w:rsidR="00AD6058">
        <w:rPr>
          <w:sz w:val="28"/>
          <w:szCs w:val="28"/>
        </w:rPr>
        <w:t xml:space="preserve">, </w:t>
      </w:r>
      <w:r w:rsidR="009716A5">
        <w:rPr>
          <w:sz w:val="28"/>
          <w:szCs w:val="28"/>
        </w:rPr>
        <w:t>ООО «</w:t>
      </w:r>
      <w:r w:rsidR="00AD6058" w:rsidRPr="0044173B">
        <w:rPr>
          <w:sz w:val="28"/>
          <w:szCs w:val="28"/>
        </w:rPr>
        <w:t>ЧТЗ</w:t>
      </w:r>
      <w:r w:rsidR="009716A5">
        <w:rPr>
          <w:sz w:val="28"/>
          <w:szCs w:val="28"/>
        </w:rPr>
        <w:t>»</w:t>
      </w:r>
      <w:r w:rsidR="00AD6058">
        <w:rPr>
          <w:sz w:val="28"/>
          <w:szCs w:val="28"/>
        </w:rPr>
        <w:t xml:space="preserve">, </w:t>
      </w:r>
      <w:r w:rsidR="00AD6058" w:rsidRPr="008700C1">
        <w:rPr>
          <w:sz w:val="28"/>
          <w:szCs w:val="28"/>
        </w:rPr>
        <w:t>ООО «Изоляционные Технологии»</w:t>
      </w:r>
      <w:r w:rsidR="00AD6058">
        <w:rPr>
          <w:sz w:val="28"/>
          <w:szCs w:val="28"/>
        </w:rPr>
        <w:t xml:space="preserve">, </w:t>
      </w:r>
      <w:r w:rsidR="00AD6058" w:rsidRPr="008700C1">
        <w:rPr>
          <w:sz w:val="28"/>
          <w:szCs w:val="28"/>
        </w:rPr>
        <w:t>ЗАО «</w:t>
      </w:r>
      <w:proofErr w:type="spellStart"/>
      <w:r w:rsidR="00AD6058" w:rsidRPr="008700C1">
        <w:rPr>
          <w:sz w:val="28"/>
          <w:szCs w:val="28"/>
        </w:rPr>
        <w:t>ЦентрГАЗстрой</w:t>
      </w:r>
      <w:proofErr w:type="spellEnd"/>
      <w:r w:rsidR="00AD6058" w:rsidRPr="008700C1">
        <w:rPr>
          <w:sz w:val="28"/>
          <w:szCs w:val="28"/>
        </w:rPr>
        <w:t>»</w:t>
      </w:r>
      <w:r w:rsidR="00AD6058">
        <w:rPr>
          <w:sz w:val="28"/>
          <w:szCs w:val="28"/>
        </w:rPr>
        <w:t xml:space="preserve">, </w:t>
      </w:r>
      <w:r w:rsidR="00AD6058" w:rsidRPr="008700C1">
        <w:rPr>
          <w:sz w:val="28"/>
          <w:szCs w:val="28"/>
        </w:rPr>
        <w:t>ООО «</w:t>
      </w:r>
      <w:proofErr w:type="spellStart"/>
      <w:r w:rsidR="00AD6058" w:rsidRPr="008700C1">
        <w:rPr>
          <w:sz w:val="28"/>
          <w:szCs w:val="28"/>
        </w:rPr>
        <w:t>ПрофТрейд</w:t>
      </w:r>
      <w:proofErr w:type="spellEnd"/>
      <w:r w:rsidR="00AD6058" w:rsidRPr="008700C1">
        <w:rPr>
          <w:sz w:val="28"/>
          <w:szCs w:val="28"/>
        </w:rPr>
        <w:t>»</w:t>
      </w:r>
      <w:r w:rsidR="00AD6058">
        <w:rPr>
          <w:sz w:val="28"/>
          <w:szCs w:val="28"/>
        </w:rPr>
        <w:t xml:space="preserve">, </w:t>
      </w:r>
      <w:r w:rsidR="00924E6C" w:rsidRPr="008700C1">
        <w:rPr>
          <w:sz w:val="28"/>
          <w:szCs w:val="28"/>
        </w:rPr>
        <w:t>ООО «ЗФИ»</w:t>
      </w:r>
      <w:r w:rsidRPr="004E3CA4">
        <w:rPr>
          <w:sz w:val="28"/>
          <w:szCs w:val="28"/>
        </w:rPr>
        <w:t>.</w:t>
      </w:r>
      <w:proofErr w:type="gramEnd"/>
    </w:p>
    <w:p w:rsidR="00BC4E0C" w:rsidRDefault="00BC4E0C" w:rsidP="00BC4E0C">
      <w:pPr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запросе цен является цена договора.</w:t>
      </w:r>
      <w:r>
        <w:rPr>
          <w:sz w:val="28"/>
          <w:szCs w:val="28"/>
          <w:lang w:eastAsia="ar-SA"/>
        </w:rPr>
        <w:t xml:space="preserve"> </w:t>
      </w:r>
    </w:p>
    <w:p w:rsidR="00BC4E0C" w:rsidRPr="00FB6E34" w:rsidRDefault="00BC4E0C" w:rsidP="00BC4E0C">
      <w:pPr>
        <w:contextualSpacing/>
        <w:jc w:val="both"/>
        <w:rPr>
          <w:sz w:val="28"/>
          <w:szCs w:val="28"/>
          <w:lang w:eastAsia="ar-SA"/>
        </w:rPr>
      </w:pPr>
    </w:p>
    <w:p w:rsidR="00BC4E0C" w:rsidRPr="0043492E" w:rsidRDefault="00BC4E0C" w:rsidP="00BC4E0C">
      <w:pPr>
        <w:contextualSpacing/>
        <w:jc w:val="both"/>
        <w:rPr>
          <w:sz w:val="28"/>
          <w:szCs w:val="28"/>
        </w:rPr>
      </w:pPr>
      <w:r w:rsidRPr="0043492E">
        <w:rPr>
          <w:b/>
          <w:bCs/>
          <w:sz w:val="28"/>
          <w:szCs w:val="28"/>
        </w:rPr>
        <w:t>7.</w:t>
      </w:r>
      <w:r w:rsidRPr="0043492E">
        <w:rPr>
          <w:bCs/>
          <w:sz w:val="28"/>
          <w:szCs w:val="28"/>
        </w:rPr>
        <w:t xml:space="preserve"> </w:t>
      </w:r>
      <w:r w:rsidRPr="0043492E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002481" w:rsidRDefault="00002481" w:rsidP="0000248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002481" w:rsidRDefault="00731982" w:rsidP="00002481">
      <w:pPr>
        <w:ind w:firstLine="709"/>
        <w:contextualSpacing/>
        <w:jc w:val="both"/>
        <w:rPr>
          <w:bCs/>
          <w:sz w:val="28"/>
          <w:szCs w:val="28"/>
        </w:rPr>
      </w:pPr>
      <w:r w:rsidRPr="00740169">
        <w:rPr>
          <w:b/>
          <w:sz w:val="28"/>
          <w:szCs w:val="28"/>
        </w:rPr>
        <w:t>1 место</w:t>
      </w:r>
      <w:r w:rsidRPr="00740169">
        <w:rPr>
          <w:sz w:val="28"/>
          <w:szCs w:val="28"/>
        </w:rPr>
        <w:t xml:space="preserve"> - </w:t>
      </w:r>
      <w:r w:rsidR="00002481">
        <w:rPr>
          <w:rFonts w:eastAsiaTheme="minorHAnsi"/>
          <w:sz w:val="28"/>
          <w:szCs w:val="28"/>
          <w:lang w:eastAsia="en-US"/>
        </w:rPr>
        <w:t>ООО «ТПК»</w:t>
      </w:r>
      <w:r w:rsidR="00002481"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 xml:space="preserve">(Цена </w:t>
      </w:r>
      <w:r w:rsidR="00697554">
        <w:rPr>
          <w:sz w:val="28"/>
          <w:szCs w:val="28"/>
        </w:rPr>
        <w:t xml:space="preserve">договора - </w:t>
      </w:r>
      <w:r w:rsidR="00002481" w:rsidRPr="00002481">
        <w:rPr>
          <w:bCs/>
          <w:sz w:val="28"/>
          <w:szCs w:val="28"/>
        </w:rPr>
        <w:t>16 720 000  руб</w:t>
      </w:r>
      <w:r>
        <w:rPr>
          <w:bCs/>
          <w:sz w:val="28"/>
          <w:szCs w:val="28"/>
        </w:rPr>
        <w:t>лей 00 копеек,  в том числе НДС).</w:t>
      </w:r>
    </w:p>
    <w:p w:rsidR="00002481" w:rsidRPr="00002481" w:rsidRDefault="000E3C87" w:rsidP="00002481">
      <w:pPr>
        <w:ind w:firstLine="709"/>
        <w:jc w:val="both"/>
        <w:outlineLvl w:val="0"/>
        <w:rPr>
          <w:sz w:val="28"/>
          <w:szCs w:val="28"/>
        </w:rPr>
      </w:pPr>
      <w:r w:rsidRPr="00740169">
        <w:rPr>
          <w:b/>
          <w:sz w:val="28"/>
          <w:szCs w:val="28"/>
        </w:rPr>
        <w:t>2 место</w:t>
      </w:r>
      <w:r w:rsidR="00A11958">
        <w:rPr>
          <w:b/>
          <w:sz w:val="28"/>
          <w:szCs w:val="28"/>
        </w:rPr>
        <w:t xml:space="preserve"> </w:t>
      </w:r>
      <w:r w:rsidR="007A7FF3">
        <w:rPr>
          <w:sz w:val="28"/>
          <w:szCs w:val="28"/>
        </w:rPr>
        <w:t xml:space="preserve">- </w:t>
      </w:r>
      <w:r w:rsidR="00002481" w:rsidRPr="00002481">
        <w:rPr>
          <w:rFonts w:eastAsiaTheme="minorHAnsi"/>
          <w:sz w:val="28"/>
          <w:szCs w:val="28"/>
          <w:lang w:eastAsia="en-US"/>
        </w:rPr>
        <w:t>ООО «</w:t>
      </w:r>
      <w:proofErr w:type="spellStart"/>
      <w:r w:rsidR="00002481" w:rsidRPr="00002481">
        <w:rPr>
          <w:rFonts w:eastAsiaTheme="minorHAnsi"/>
          <w:sz w:val="28"/>
          <w:szCs w:val="28"/>
          <w:lang w:eastAsia="en-US"/>
        </w:rPr>
        <w:t>ПрофТрейд</w:t>
      </w:r>
      <w:proofErr w:type="spellEnd"/>
      <w:r w:rsidR="00002481" w:rsidRPr="00002481">
        <w:rPr>
          <w:rFonts w:eastAsiaTheme="minorHAnsi"/>
          <w:sz w:val="28"/>
          <w:szCs w:val="28"/>
          <w:lang w:eastAsia="en-US"/>
        </w:rPr>
        <w:t xml:space="preserve">»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="00002481" w:rsidRPr="00002481">
        <w:rPr>
          <w:sz w:val="28"/>
          <w:szCs w:val="28"/>
        </w:rPr>
        <w:t>16 854 827 рублей 61 копейка, в том числе НДС</w:t>
      </w:r>
      <w:r>
        <w:rPr>
          <w:sz w:val="28"/>
          <w:szCs w:val="28"/>
        </w:rPr>
        <w:t>)</w:t>
      </w:r>
      <w:r w:rsidR="00002481" w:rsidRPr="00002481">
        <w:rPr>
          <w:sz w:val="28"/>
          <w:szCs w:val="28"/>
        </w:rPr>
        <w:t>.</w:t>
      </w:r>
    </w:p>
    <w:p w:rsidR="00002481" w:rsidRPr="00002481" w:rsidRDefault="000E3C87" w:rsidP="000E3C87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 место</w:t>
      </w:r>
      <w:r w:rsidR="00A11958">
        <w:rPr>
          <w:rFonts w:eastAsiaTheme="minorHAnsi"/>
          <w:sz w:val="28"/>
          <w:szCs w:val="28"/>
          <w:lang w:eastAsia="en-US"/>
        </w:rPr>
        <w:t xml:space="preserve"> -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02481" w:rsidRPr="00002481">
        <w:rPr>
          <w:rFonts w:eastAsiaTheme="minorHAnsi"/>
          <w:sz w:val="28"/>
          <w:szCs w:val="28"/>
          <w:lang w:eastAsia="en-US"/>
        </w:rPr>
        <w:t>ООО «</w:t>
      </w:r>
      <w:proofErr w:type="gramStart"/>
      <w:r w:rsidR="00002481" w:rsidRPr="00002481">
        <w:rPr>
          <w:rFonts w:eastAsiaTheme="minorHAnsi"/>
          <w:sz w:val="28"/>
          <w:szCs w:val="28"/>
          <w:lang w:eastAsia="en-US"/>
        </w:rPr>
        <w:t>ИЗ</w:t>
      </w:r>
      <w:proofErr w:type="gramEnd"/>
      <w:r w:rsidR="00002481" w:rsidRPr="00002481">
        <w:rPr>
          <w:rFonts w:eastAsiaTheme="minorHAnsi"/>
          <w:sz w:val="28"/>
          <w:szCs w:val="28"/>
          <w:lang w:eastAsia="en-US"/>
        </w:rPr>
        <w:t xml:space="preserve"> </w:t>
      </w:r>
      <w:r w:rsidR="00002481">
        <w:rPr>
          <w:rFonts w:eastAsiaTheme="minorHAnsi"/>
          <w:sz w:val="28"/>
          <w:szCs w:val="28"/>
          <w:lang w:eastAsia="en-US"/>
        </w:rPr>
        <w:t>–</w:t>
      </w:r>
      <w:r w:rsidR="00002481" w:rsidRPr="0000248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002481" w:rsidRPr="00002481">
        <w:rPr>
          <w:rFonts w:eastAsiaTheme="minorHAnsi"/>
          <w:sz w:val="28"/>
          <w:szCs w:val="28"/>
          <w:lang w:eastAsia="en-US"/>
        </w:rPr>
        <w:t>Контакт</w:t>
      </w:r>
      <w:proofErr w:type="gramEnd"/>
      <w:r w:rsidR="00002481">
        <w:rPr>
          <w:rFonts w:eastAsiaTheme="minorHAnsi"/>
          <w:sz w:val="28"/>
          <w:szCs w:val="28"/>
          <w:lang w:eastAsia="en-US"/>
        </w:rPr>
        <w:t>»</w:t>
      </w:r>
      <w:r w:rsidR="00002481"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="00002481" w:rsidRPr="00002481">
        <w:rPr>
          <w:bCs/>
          <w:sz w:val="28"/>
          <w:szCs w:val="28"/>
        </w:rPr>
        <w:t>18 097 543  рубл</w:t>
      </w:r>
      <w:r w:rsidR="00697554">
        <w:rPr>
          <w:bCs/>
          <w:sz w:val="28"/>
          <w:szCs w:val="28"/>
        </w:rPr>
        <w:t>я</w:t>
      </w:r>
      <w:r w:rsidR="00002481" w:rsidRPr="00002481">
        <w:rPr>
          <w:bCs/>
          <w:sz w:val="28"/>
          <w:szCs w:val="28"/>
        </w:rPr>
        <w:t xml:space="preserve"> 47 копеек,  в том числе НДС</w:t>
      </w:r>
      <w:r>
        <w:rPr>
          <w:bCs/>
          <w:sz w:val="28"/>
          <w:szCs w:val="28"/>
        </w:rPr>
        <w:t>)</w:t>
      </w:r>
      <w:r w:rsidR="00002481" w:rsidRPr="00002481">
        <w:rPr>
          <w:bCs/>
          <w:sz w:val="28"/>
          <w:szCs w:val="28"/>
        </w:rPr>
        <w:t>.</w:t>
      </w:r>
    </w:p>
    <w:p w:rsidR="00002481" w:rsidRDefault="000E3C87" w:rsidP="0000248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4 место</w:t>
      </w:r>
      <w:r w:rsidR="00A11958">
        <w:rPr>
          <w:rFonts w:eastAsiaTheme="minorHAnsi"/>
          <w:sz w:val="28"/>
          <w:szCs w:val="28"/>
          <w:lang w:eastAsia="en-US"/>
        </w:rPr>
        <w:t xml:space="preserve"> -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02481">
        <w:rPr>
          <w:rFonts w:eastAsiaTheme="minorHAnsi"/>
          <w:sz w:val="28"/>
          <w:szCs w:val="28"/>
          <w:lang w:eastAsia="en-US"/>
        </w:rPr>
        <w:t>ООО «Радиус»</w:t>
      </w:r>
      <w:r w:rsidR="00002481"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="00002481" w:rsidRPr="00002481">
        <w:rPr>
          <w:bCs/>
          <w:sz w:val="28"/>
          <w:szCs w:val="28"/>
        </w:rPr>
        <w:t>18 153 208  рублей 00 копеек,  в том числе НДС</w:t>
      </w:r>
      <w:r>
        <w:rPr>
          <w:bCs/>
          <w:sz w:val="28"/>
          <w:szCs w:val="28"/>
        </w:rPr>
        <w:t>)</w:t>
      </w:r>
      <w:r w:rsidR="00002481" w:rsidRPr="00002481">
        <w:rPr>
          <w:bCs/>
          <w:sz w:val="28"/>
          <w:szCs w:val="28"/>
        </w:rPr>
        <w:t>.</w:t>
      </w:r>
    </w:p>
    <w:p w:rsidR="00002481" w:rsidRPr="00002481" w:rsidRDefault="000E3C87" w:rsidP="0000248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 место </w:t>
      </w:r>
      <w:r w:rsidR="00A11958">
        <w:rPr>
          <w:rFonts w:eastAsiaTheme="minorHAnsi"/>
          <w:sz w:val="28"/>
          <w:szCs w:val="28"/>
          <w:lang w:eastAsia="en-US"/>
        </w:rPr>
        <w:t xml:space="preserve">- </w:t>
      </w:r>
      <w:r w:rsidR="00002481" w:rsidRPr="00002481">
        <w:rPr>
          <w:rFonts w:eastAsiaTheme="minorHAnsi"/>
          <w:sz w:val="28"/>
          <w:szCs w:val="28"/>
          <w:lang w:eastAsia="en-US"/>
        </w:rPr>
        <w:t>ООО «Изоляционные Технологии</w:t>
      </w:r>
      <w:r w:rsidR="00731982">
        <w:rPr>
          <w:rFonts w:eastAsiaTheme="minorHAnsi"/>
          <w:sz w:val="28"/>
          <w:szCs w:val="28"/>
          <w:lang w:eastAsia="en-US"/>
        </w:rPr>
        <w:t>»</w:t>
      </w:r>
      <w:r w:rsidR="00002481">
        <w:rPr>
          <w:bCs/>
          <w:sz w:val="28"/>
          <w:szCs w:val="28"/>
        </w:rPr>
        <w:t xml:space="preserve"> </w:t>
      </w:r>
      <w:r w:rsidR="00731982"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="00731982">
        <w:rPr>
          <w:bCs/>
          <w:sz w:val="28"/>
          <w:szCs w:val="28"/>
        </w:rPr>
        <w:t>1</w:t>
      </w:r>
      <w:r w:rsidR="00002481" w:rsidRPr="00002481">
        <w:rPr>
          <w:bCs/>
          <w:sz w:val="28"/>
          <w:szCs w:val="28"/>
        </w:rPr>
        <w:t>8 318 864 рубля 82 копейки,  в том числе НДС</w:t>
      </w:r>
      <w:r>
        <w:rPr>
          <w:bCs/>
          <w:sz w:val="28"/>
          <w:szCs w:val="28"/>
        </w:rPr>
        <w:t>)</w:t>
      </w:r>
      <w:r w:rsidR="00002481" w:rsidRPr="00002481">
        <w:rPr>
          <w:bCs/>
          <w:sz w:val="28"/>
          <w:szCs w:val="28"/>
        </w:rPr>
        <w:t>.</w:t>
      </w:r>
    </w:p>
    <w:p w:rsidR="00002481" w:rsidRDefault="00A11958" w:rsidP="0000248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6 место - </w:t>
      </w:r>
      <w:r w:rsidR="00002481" w:rsidRPr="00002481">
        <w:rPr>
          <w:rFonts w:eastAsiaTheme="minorHAnsi"/>
          <w:sz w:val="28"/>
          <w:szCs w:val="28"/>
          <w:lang w:eastAsia="en-US"/>
        </w:rPr>
        <w:t xml:space="preserve">ООО «ИЗТ», </w:t>
      </w:r>
      <w:r w:rsidR="00002481"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="00002481" w:rsidRPr="00002481">
        <w:rPr>
          <w:bCs/>
          <w:sz w:val="28"/>
          <w:szCs w:val="28"/>
        </w:rPr>
        <w:t>18 771 720 рублей 00 копеек,   том числе НДС</w:t>
      </w:r>
      <w:r>
        <w:rPr>
          <w:bCs/>
          <w:sz w:val="28"/>
          <w:szCs w:val="28"/>
        </w:rPr>
        <w:t>)</w:t>
      </w:r>
      <w:r w:rsidR="00002481" w:rsidRPr="00002481">
        <w:rPr>
          <w:bCs/>
          <w:sz w:val="28"/>
          <w:szCs w:val="28"/>
        </w:rPr>
        <w:t>.</w:t>
      </w:r>
    </w:p>
    <w:p w:rsidR="00002481" w:rsidRPr="00002481" w:rsidRDefault="00A11958" w:rsidP="0000248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7 место - </w:t>
      </w:r>
      <w:r w:rsidR="00002481" w:rsidRPr="00002481">
        <w:rPr>
          <w:rFonts w:eastAsiaTheme="minorHAnsi"/>
          <w:sz w:val="28"/>
          <w:szCs w:val="28"/>
          <w:lang w:eastAsia="en-US"/>
        </w:rPr>
        <w:t xml:space="preserve">ООО «Компания </w:t>
      </w:r>
      <w:proofErr w:type="spellStart"/>
      <w:r w:rsidR="00002481" w:rsidRPr="00002481">
        <w:rPr>
          <w:rFonts w:eastAsiaTheme="minorHAnsi"/>
          <w:sz w:val="28"/>
          <w:szCs w:val="28"/>
          <w:lang w:eastAsia="en-US"/>
        </w:rPr>
        <w:t>Сидеро</w:t>
      </w:r>
      <w:proofErr w:type="spellEnd"/>
      <w:r w:rsidR="00002481">
        <w:rPr>
          <w:rFonts w:eastAsiaTheme="minorHAnsi"/>
          <w:sz w:val="28"/>
          <w:szCs w:val="28"/>
          <w:lang w:eastAsia="en-US"/>
        </w:rPr>
        <w:t>»</w:t>
      </w:r>
      <w:r w:rsidR="00002481">
        <w:rPr>
          <w:bCs/>
          <w:sz w:val="28"/>
          <w:szCs w:val="28"/>
        </w:rPr>
        <w:t xml:space="preserve">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="00002481" w:rsidRPr="00002481">
        <w:rPr>
          <w:bCs/>
          <w:sz w:val="28"/>
          <w:szCs w:val="28"/>
        </w:rPr>
        <w:t>18 986 780 рублей 45 копеек,  в том числе НДС</w:t>
      </w:r>
      <w:r>
        <w:rPr>
          <w:bCs/>
          <w:sz w:val="28"/>
          <w:szCs w:val="28"/>
        </w:rPr>
        <w:t>)</w:t>
      </w:r>
      <w:r w:rsidR="00002481" w:rsidRPr="00002481">
        <w:rPr>
          <w:bCs/>
          <w:sz w:val="28"/>
          <w:szCs w:val="28"/>
        </w:rPr>
        <w:t>.</w:t>
      </w:r>
    </w:p>
    <w:p w:rsidR="00002481" w:rsidRPr="00002481" w:rsidRDefault="00A11958" w:rsidP="00002481">
      <w:pPr>
        <w:ind w:firstLine="709"/>
        <w:jc w:val="both"/>
        <w:outlineLvl w:val="0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8 место - </w:t>
      </w:r>
      <w:r w:rsidR="00002481" w:rsidRPr="00002481">
        <w:rPr>
          <w:rFonts w:eastAsiaTheme="minorHAnsi"/>
          <w:sz w:val="28"/>
          <w:szCs w:val="28"/>
          <w:lang w:eastAsia="en-US"/>
        </w:rPr>
        <w:t>ЗАО «</w:t>
      </w:r>
      <w:proofErr w:type="spellStart"/>
      <w:r w:rsidR="00002481" w:rsidRPr="00002481">
        <w:rPr>
          <w:rFonts w:eastAsiaTheme="minorHAnsi"/>
          <w:sz w:val="28"/>
          <w:szCs w:val="28"/>
          <w:lang w:eastAsia="en-US"/>
        </w:rPr>
        <w:t>ЦентрГАЗстрой</w:t>
      </w:r>
      <w:proofErr w:type="spellEnd"/>
      <w:r w:rsidR="00002481">
        <w:rPr>
          <w:rFonts w:eastAsiaTheme="minorHAnsi"/>
          <w:sz w:val="28"/>
          <w:szCs w:val="28"/>
          <w:lang w:eastAsia="en-US"/>
        </w:rPr>
        <w:t xml:space="preserve">» </w:t>
      </w:r>
      <w:r w:rsidRPr="00740169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Pr="00740169">
        <w:rPr>
          <w:sz w:val="28"/>
          <w:szCs w:val="28"/>
        </w:rPr>
        <w:t xml:space="preserve"> </w:t>
      </w:r>
      <w:r w:rsidR="00002481">
        <w:rPr>
          <w:sz w:val="28"/>
          <w:szCs w:val="28"/>
        </w:rPr>
        <w:t xml:space="preserve"> </w:t>
      </w:r>
      <w:r w:rsidR="00002481" w:rsidRPr="00002481">
        <w:rPr>
          <w:sz w:val="28"/>
          <w:szCs w:val="28"/>
        </w:rPr>
        <w:t>19 434 982 рубля 33 копейки, в том числе НДС</w:t>
      </w:r>
      <w:r>
        <w:rPr>
          <w:sz w:val="28"/>
          <w:szCs w:val="28"/>
        </w:rPr>
        <w:t>)</w:t>
      </w:r>
      <w:r w:rsidR="00002481" w:rsidRPr="00002481">
        <w:rPr>
          <w:sz w:val="28"/>
          <w:szCs w:val="28"/>
        </w:rPr>
        <w:t>.</w:t>
      </w:r>
    </w:p>
    <w:p w:rsidR="00002481" w:rsidRPr="00002481" w:rsidRDefault="00A11958" w:rsidP="0000248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9 место </w:t>
      </w:r>
      <w:r w:rsidR="00697554">
        <w:rPr>
          <w:rFonts w:eastAsiaTheme="minorHAnsi"/>
          <w:sz w:val="28"/>
          <w:szCs w:val="28"/>
          <w:lang w:eastAsia="en-US"/>
        </w:rPr>
        <w:t xml:space="preserve">- </w:t>
      </w:r>
      <w:r w:rsidR="00002481">
        <w:rPr>
          <w:rFonts w:eastAsiaTheme="minorHAnsi"/>
          <w:sz w:val="28"/>
          <w:szCs w:val="28"/>
          <w:lang w:eastAsia="en-US"/>
        </w:rPr>
        <w:t>ООО «БМК-Петербург»</w:t>
      </w:r>
      <w:r w:rsidR="00697554" w:rsidRPr="00697554">
        <w:rPr>
          <w:sz w:val="28"/>
          <w:szCs w:val="28"/>
        </w:rPr>
        <w:t xml:space="preserve"> </w:t>
      </w:r>
      <w:r w:rsidR="00697554">
        <w:rPr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="00002481">
        <w:rPr>
          <w:bCs/>
          <w:sz w:val="28"/>
          <w:szCs w:val="28"/>
        </w:rPr>
        <w:t xml:space="preserve"> </w:t>
      </w:r>
      <w:r w:rsidR="00002481" w:rsidRPr="00002481">
        <w:rPr>
          <w:bCs/>
          <w:sz w:val="28"/>
          <w:szCs w:val="28"/>
        </w:rPr>
        <w:t>19 896 035  рублей 19 копеек,  в том числе НДС</w:t>
      </w:r>
      <w:r>
        <w:rPr>
          <w:bCs/>
          <w:sz w:val="28"/>
          <w:szCs w:val="28"/>
        </w:rPr>
        <w:t>)</w:t>
      </w:r>
      <w:r w:rsidR="00002481" w:rsidRPr="00002481">
        <w:rPr>
          <w:bCs/>
          <w:sz w:val="28"/>
          <w:szCs w:val="28"/>
        </w:rPr>
        <w:t>.</w:t>
      </w:r>
    </w:p>
    <w:p w:rsidR="00002481" w:rsidRPr="00002481" w:rsidRDefault="00A11958" w:rsidP="00002481">
      <w:pPr>
        <w:ind w:firstLine="709"/>
        <w:jc w:val="both"/>
        <w:outlineLvl w:val="0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10 место </w:t>
      </w:r>
      <w:r w:rsidR="00697554">
        <w:rPr>
          <w:rFonts w:eastAsiaTheme="minorHAnsi"/>
          <w:sz w:val="28"/>
          <w:szCs w:val="28"/>
          <w:lang w:eastAsia="en-US"/>
        </w:rPr>
        <w:t xml:space="preserve">- </w:t>
      </w:r>
      <w:r w:rsidR="00002481" w:rsidRPr="00002481">
        <w:rPr>
          <w:rFonts w:eastAsiaTheme="minorHAnsi"/>
          <w:sz w:val="28"/>
          <w:szCs w:val="28"/>
          <w:lang w:eastAsia="en-US"/>
        </w:rPr>
        <w:t xml:space="preserve">ООО «ЗФИ» </w:t>
      </w:r>
      <w:r w:rsidR="00697554">
        <w:rPr>
          <w:rFonts w:eastAsiaTheme="minorHAnsi"/>
          <w:sz w:val="28"/>
          <w:szCs w:val="28"/>
          <w:lang w:eastAsia="en-US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="00002481" w:rsidRPr="00002481">
        <w:rPr>
          <w:sz w:val="28"/>
          <w:szCs w:val="28"/>
        </w:rPr>
        <w:t>19  950 662 рубля 92 копейки, в том числе НДС</w:t>
      </w:r>
      <w:r>
        <w:rPr>
          <w:sz w:val="28"/>
          <w:szCs w:val="28"/>
        </w:rPr>
        <w:t>)</w:t>
      </w:r>
      <w:r w:rsidR="00002481" w:rsidRPr="00002481">
        <w:rPr>
          <w:sz w:val="28"/>
          <w:szCs w:val="28"/>
        </w:rPr>
        <w:t>.</w:t>
      </w:r>
    </w:p>
    <w:p w:rsidR="00002481" w:rsidRDefault="00A11958" w:rsidP="0000248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11 место </w:t>
      </w:r>
      <w:r w:rsidR="00697554">
        <w:rPr>
          <w:sz w:val="28"/>
          <w:szCs w:val="28"/>
        </w:rPr>
        <w:t xml:space="preserve">- </w:t>
      </w:r>
      <w:r w:rsidR="00002481">
        <w:rPr>
          <w:rFonts w:eastAsiaTheme="minorHAnsi"/>
          <w:sz w:val="28"/>
          <w:szCs w:val="28"/>
          <w:lang w:eastAsia="en-US"/>
        </w:rPr>
        <w:t>ООО «</w:t>
      </w:r>
      <w:r w:rsidR="00002481" w:rsidRPr="00002481">
        <w:rPr>
          <w:rFonts w:eastAsiaTheme="minorHAnsi"/>
          <w:sz w:val="28"/>
          <w:szCs w:val="28"/>
          <w:lang w:eastAsia="en-US"/>
        </w:rPr>
        <w:t>ЧТЗ</w:t>
      </w:r>
      <w:r w:rsidR="00002481">
        <w:rPr>
          <w:bCs/>
          <w:sz w:val="28"/>
          <w:szCs w:val="28"/>
        </w:rPr>
        <w:t xml:space="preserve">» </w:t>
      </w:r>
      <w:r w:rsidR="00697554">
        <w:rPr>
          <w:bCs/>
          <w:sz w:val="28"/>
          <w:szCs w:val="28"/>
        </w:rPr>
        <w:t>(</w:t>
      </w:r>
      <w:r w:rsidR="00697554" w:rsidRPr="00740169">
        <w:rPr>
          <w:sz w:val="28"/>
          <w:szCs w:val="28"/>
        </w:rPr>
        <w:t xml:space="preserve">Цена </w:t>
      </w:r>
      <w:r w:rsidR="00697554">
        <w:rPr>
          <w:sz w:val="28"/>
          <w:szCs w:val="28"/>
        </w:rPr>
        <w:t>договора -</w:t>
      </w:r>
      <w:r w:rsidR="00002481" w:rsidRPr="00002481">
        <w:rPr>
          <w:bCs/>
          <w:sz w:val="28"/>
          <w:szCs w:val="28"/>
        </w:rPr>
        <w:t>20 023 134 рубля 55 копеек,  в том числе НДС</w:t>
      </w:r>
      <w:r>
        <w:rPr>
          <w:bCs/>
          <w:sz w:val="28"/>
          <w:szCs w:val="28"/>
        </w:rPr>
        <w:t>)</w:t>
      </w:r>
      <w:r w:rsidR="00002481" w:rsidRPr="00002481">
        <w:rPr>
          <w:bCs/>
          <w:sz w:val="28"/>
          <w:szCs w:val="28"/>
        </w:rPr>
        <w:t>.</w:t>
      </w:r>
    </w:p>
    <w:p w:rsidR="00002481" w:rsidRDefault="00002481" w:rsidP="00002481">
      <w:pPr>
        <w:ind w:firstLine="709"/>
        <w:contextualSpacing/>
        <w:jc w:val="both"/>
        <w:rPr>
          <w:bCs/>
          <w:sz w:val="28"/>
          <w:szCs w:val="28"/>
        </w:rPr>
      </w:pPr>
    </w:p>
    <w:p w:rsidR="00BC4E0C" w:rsidRPr="003F3D7F" w:rsidRDefault="00BC4E0C" w:rsidP="00697554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912CB2">
        <w:rPr>
          <w:b/>
          <w:sz w:val="28"/>
          <w:szCs w:val="28"/>
        </w:rPr>
        <w:t>8.</w:t>
      </w:r>
      <w:r w:rsidRPr="00912CB2">
        <w:rPr>
          <w:sz w:val="28"/>
          <w:szCs w:val="28"/>
        </w:rPr>
        <w:t xml:space="preserve"> </w:t>
      </w:r>
      <w:proofErr w:type="gramStart"/>
      <w:r w:rsidRPr="00D23C89">
        <w:rPr>
          <w:bCs/>
          <w:sz w:val="28"/>
          <w:szCs w:val="28"/>
        </w:rPr>
        <w:t>Условия исполнения договора, указанные в Документации и в заявке Участника запроса цен, заявке которого присвоено второе место -</w:t>
      </w:r>
      <w:r w:rsidR="00A11958" w:rsidRPr="00A11958">
        <w:rPr>
          <w:rFonts w:eastAsiaTheme="minorHAnsi"/>
          <w:sz w:val="28"/>
          <w:szCs w:val="28"/>
          <w:lang w:eastAsia="en-US"/>
        </w:rPr>
        <w:t xml:space="preserve"> </w:t>
      </w:r>
      <w:r w:rsidR="00A11958" w:rsidRPr="00002481">
        <w:rPr>
          <w:rFonts w:eastAsiaTheme="minorHAnsi"/>
          <w:sz w:val="28"/>
          <w:szCs w:val="28"/>
          <w:lang w:eastAsia="en-US"/>
        </w:rPr>
        <w:t>ООО «</w:t>
      </w:r>
      <w:proofErr w:type="spellStart"/>
      <w:r w:rsidR="00A11958" w:rsidRPr="00002481">
        <w:rPr>
          <w:rFonts w:eastAsiaTheme="minorHAnsi"/>
          <w:sz w:val="28"/>
          <w:szCs w:val="28"/>
          <w:lang w:eastAsia="en-US"/>
        </w:rPr>
        <w:t>ПрофТрейд</w:t>
      </w:r>
      <w:proofErr w:type="spellEnd"/>
      <w:r w:rsidR="00A11958" w:rsidRPr="00002481">
        <w:rPr>
          <w:rFonts w:eastAsiaTheme="minorHAnsi"/>
          <w:sz w:val="28"/>
          <w:szCs w:val="28"/>
          <w:lang w:eastAsia="en-US"/>
        </w:rPr>
        <w:t>»</w:t>
      </w:r>
      <w:r w:rsidR="003F3D7F" w:rsidRPr="003F3D7F">
        <w:rPr>
          <w:rFonts w:eastAsiaTheme="minorHAnsi"/>
          <w:sz w:val="28"/>
          <w:szCs w:val="28"/>
          <w:lang w:eastAsia="en-US"/>
        </w:rPr>
        <w:t xml:space="preserve"> </w:t>
      </w:r>
      <w:r w:rsidR="003F3D7F">
        <w:rPr>
          <w:rFonts w:eastAsiaTheme="minorHAnsi"/>
          <w:sz w:val="28"/>
          <w:szCs w:val="28"/>
          <w:lang w:eastAsia="en-US"/>
        </w:rPr>
        <w:t xml:space="preserve">(юридический адрес: </w:t>
      </w:r>
      <w:r w:rsidR="003F3D7F" w:rsidRPr="00A00273">
        <w:rPr>
          <w:rFonts w:eastAsiaTheme="minorHAnsi"/>
          <w:sz w:val="28"/>
          <w:szCs w:val="28"/>
          <w:lang w:eastAsia="en-US"/>
        </w:rPr>
        <w:t>180000, г Псков, ул. Советская, д 51.</w:t>
      </w:r>
      <w:proofErr w:type="gramEnd"/>
      <w:r w:rsidR="003F3D7F" w:rsidRPr="00A00273">
        <w:rPr>
          <w:rFonts w:eastAsiaTheme="minorHAnsi"/>
          <w:sz w:val="28"/>
          <w:szCs w:val="28"/>
          <w:lang w:eastAsia="en-US"/>
        </w:rPr>
        <w:t xml:space="preserve">  </w:t>
      </w:r>
      <w:proofErr w:type="gramStart"/>
      <w:r w:rsidR="003F3D7F" w:rsidRPr="00A00273">
        <w:rPr>
          <w:rFonts w:eastAsiaTheme="minorHAnsi"/>
          <w:sz w:val="28"/>
          <w:szCs w:val="28"/>
          <w:lang w:eastAsia="en-US"/>
        </w:rPr>
        <w:t>ИНН 6027139113 КПП 602701001 ОГРН 1116027014718</w:t>
      </w:r>
      <w:r w:rsidR="003F3D7F">
        <w:rPr>
          <w:rFonts w:eastAsiaTheme="minorHAnsi"/>
          <w:sz w:val="28"/>
          <w:szCs w:val="28"/>
          <w:lang w:eastAsia="en-US"/>
        </w:rPr>
        <w:t>)</w:t>
      </w:r>
      <w:r w:rsidRPr="00A11958">
        <w:rPr>
          <w:bCs/>
          <w:sz w:val="28"/>
          <w:szCs w:val="28"/>
        </w:rPr>
        <w:t>:</w:t>
      </w:r>
      <w:proofErr w:type="gramEnd"/>
    </w:p>
    <w:p w:rsidR="0043492E" w:rsidRPr="005D37E7" w:rsidRDefault="0043492E" w:rsidP="0043492E">
      <w:pPr>
        <w:tabs>
          <w:tab w:val="left" w:pos="0"/>
        </w:tabs>
        <w:ind w:firstLine="426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8</w:t>
      </w:r>
      <w:r w:rsidRPr="005D37E7">
        <w:rPr>
          <w:b/>
          <w:sz w:val="28"/>
          <w:szCs w:val="28"/>
          <w:lang w:eastAsia="ar-SA"/>
        </w:rPr>
        <w:t>.1.</w:t>
      </w:r>
      <w:r w:rsidRPr="005D37E7">
        <w:rPr>
          <w:sz w:val="28"/>
          <w:szCs w:val="28"/>
          <w:lang w:eastAsia="ar-SA"/>
        </w:rPr>
        <w:t xml:space="preserve"> </w:t>
      </w:r>
      <w:r w:rsidRPr="005D37E7">
        <w:rPr>
          <w:b/>
          <w:sz w:val="28"/>
          <w:szCs w:val="28"/>
          <w:lang w:eastAsia="ar-SA"/>
        </w:rPr>
        <w:t>Предмет договора:</w:t>
      </w:r>
      <w:r w:rsidRPr="005D37E7">
        <w:rPr>
          <w:sz w:val="28"/>
          <w:szCs w:val="28"/>
          <w:lang w:eastAsia="ar-SA"/>
        </w:rPr>
        <w:t xml:space="preserve"> поставка трубной продукции с теплоизоляцией ППУ и комплектующими (далее по тексту – Товар) для нужд ОАО «</w:t>
      </w:r>
      <w:proofErr w:type="spellStart"/>
      <w:r w:rsidRPr="005D37E7">
        <w:rPr>
          <w:sz w:val="28"/>
          <w:szCs w:val="28"/>
          <w:lang w:eastAsia="ar-SA"/>
        </w:rPr>
        <w:t>Мурманэнергосбыт</w:t>
      </w:r>
      <w:proofErr w:type="spellEnd"/>
      <w:r w:rsidRPr="005D37E7">
        <w:rPr>
          <w:sz w:val="28"/>
          <w:szCs w:val="28"/>
          <w:lang w:eastAsia="ar-SA"/>
        </w:rPr>
        <w:t>».</w:t>
      </w:r>
    </w:p>
    <w:p w:rsidR="0043492E" w:rsidRPr="005D37E7" w:rsidRDefault="0043492E" w:rsidP="0043492E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>
        <w:rPr>
          <w:b/>
          <w:bCs/>
          <w:sz w:val="28"/>
          <w:szCs w:val="28"/>
          <w:lang w:eastAsia="ar-SA"/>
        </w:rPr>
        <w:t>8</w:t>
      </w:r>
      <w:r w:rsidRPr="005D37E7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 w:rsidRPr="005D37E7">
        <w:rPr>
          <w:sz w:val="28"/>
          <w:szCs w:val="28"/>
        </w:rPr>
        <w:t xml:space="preserve">11 233 </w:t>
      </w:r>
      <w:r w:rsidRPr="005D37E7">
        <w:rPr>
          <w:bCs/>
          <w:sz w:val="28"/>
          <w:szCs w:val="28"/>
          <w:lang w:eastAsia="ar-SA"/>
        </w:rPr>
        <w:t>единиц</w:t>
      </w:r>
      <w:r w:rsidRPr="005D37E7">
        <w:rPr>
          <w:sz w:val="28"/>
          <w:szCs w:val="28"/>
          <w:lang w:eastAsia="ar-SA"/>
        </w:rPr>
        <w:t>.</w:t>
      </w:r>
    </w:p>
    <w:p w:rsidR="0043492E" w:rsidRPr="00A419A4" w:rsidRDefault="0043492E" w:rsidP="0043492E">
      <w:pPr>
        <w:tabs>
          <w:tab w:val="left" w:pos="425"/>
          <w:tab w:val="left" w:pos="6987"/>
        </w:tabs>
        <w:contextualSpacing/>
        <w:jc w:val="both"/>
        <w:rPr>
          <w:b/>
          <w:color w:val="FF0000"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>
        <w:rPr>
          <w:b/>
          <w:bCs/>
          <w:sz w:val="28"/>
          <w:szCs w:val="28"/>
        </w:rPr>
        <w:t>8</w:t>
      </w:r>
      <w:r w:rsidRPr="005D37E7">
        <w:rPr>
          <w:b/>
          <w:bCs/>
          <w:sz w:val="28"/>
          <w:szCs w:val="28"/>
        </w:rPr>
        <w:t xml:space="preserve">.3. </w:t>
      </w:r>
      <w:r>
        <w:rPr>
          <w:b/>
          <w:sz w:val="28"/>
          <w:szCs w:val="28"/>
          <w:lang w:eastAsia="ar-SA"/>
        </w:rPr>
        <w:t>Ц</w:t>
      </w:r>
      <w:r w:rsidRPr="005D37E7">
        <w:rPr>
          <w:b/>
          <w:sz w:val="28"/>
          <w:szCs w:val="28"/>
          <w:lang w:eastAsia="ar-SA"/>
        </w:rPr>
        <w:t xml:space="preserve">ена договора: </w:t>
      </w:r>
      <w:r w:rsidRPr="005D37E7">
        <w:rPr>
          <w:sz w:val="28"/>
          <w:szCs w:val="28"/>
          <w:lang w:eastAsia="ar-SA"/>
        </w:rPr>
        <w:t xml:space="preserve">составляет </w:t>
      </w:r>
      <w:r w:rsidR="00A11958" w:rsidRPr="00002481">
        <w:rPr>
          <w:sz w:val="28"/>
          <w:szCs w:val="28"/>
        </w:rPr>
        <w:t>16 854</w:t>
      </w:r>
      <w:r w:rsidR="003F3D7F">
        <w:rPr>
          <w:sz w:val="28"/>
          <w:szCs w:val="28"/>
        </w:rPr>
        <w:t> </w:t>
      </w:r>
      <w:r w:rsidR="00A11958" w:rsidRPr="00002481">
        <w:rPr>
          <w:sz w:val="28"/>
          <w:szCs w:val="28"/>
        </w:rPr>
        <w:t>827</w:t>
      </w:r>
      <w:r w:rsidR="00697554">
        <w:rPr>
          <w:sz w:val="28"/>
          <w:szCs w:val="28"/>
        </w:rPr>
        <w:t xml:space="preserve"> (Ш</w:t>
      </w:r>
      <w:r w:rsidR="00A11958">
        <w:rPr>
          <w:sz w:val="28"/>
          <w:szCs w:val="28"/>
        </w:rPr>
        <w:t xml:space="preserve">естнадцать миллионов восемьсот пятьдесят четыре тысячи </w:t>
      </w:r>
      <w:r w:rsidR="003F3D7F">
        <w:rPr>
          <w:sz w:val="28"/>
          <w:szCs w:val="28"/>
        </w:rPr>
        <w:t xml:space="preserve">восемьсот двадцать семь </w:t>
      </w:r>
      <w:r w:rsidR="00A11958" w:rsidRPr="00002481">
        <w:rPr>
          <w:sz w:val="28"/>
          <w:szCs w:val="28"/>
        </w:rPr>
        <w:t xml:space="preserve"> рублей</w:t>
      </w:r>
      <w:r w:rsidR="003F3D7F">
        <w:rPr>
          <w:sz w:val="28"/>
          <w:szCs w:val="28"/>
        </w:rPr>
        <w:t>)</w:t>
      </w:r>
      <w:r w:rsidR="00A11958" w:rsidRPr="00002481">
        <w:rPr>
          <w:sz w:val="28"/>
          <w:szCs w:val="28"/>
        </w:rPr>
        <w:t xml:space="preserve"> 61 копейка, в том числе НДС</w:t>
      </w:r>
      <w:r w:rsidRPr="00A419A4">
        <w:rPr>
          <w:color w:val="FF0000"/>
          <w:sz w:val="28"/>
          <w:szCs w:val="28"/>
        </w:rPr>
        <w:t>.</w:t>
      </w:r>
    </w:p>
    <w:p w:rsidR="0043492E" w:rsidRPr="005D37E7" w:rsidRDefault="0043492E" w:rsidP="0043492E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 w:rsidRPr="005D37E7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3492E" w:rsidRPr="005D37E7" w:rsidRDefault="0043492E" w:rsidP="0043492E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5D37E7">
        <w:rPr>
          <w:b/>
          <w:bCs/>
          <w:sz w:val="28"/>
          <w:szCs w:val="28"/>
        </w:rPr>
        <w:t xml:space="preserve">.4. Срок поставки товара: </w:t>
      </w:r>
      <w:r w:rsidRPr="005D37E7">
        <w:rPr>
          <w:sz w:val="28"/>
          <w:szCs w:val="28"/>
        </w:rPr>
        <w:t>В течение 28 (двадцати восьми) календарных дней после предоплаты каждой заявки Заказчика. Заявки Заказчика направляются до 01 сентября 2015г.</w:t>
      </w:r>
    </w:p>
    <w:p w:rsidR="0043492E" w:rsidRPr="005D37E7" w:rsidRDefault="0043492E" w:rsidP="0043492E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8</w:t>
      </w:r>
      <w:r w:rsidRPr="005D37E7">
        <w:rPr>
          <w:b/>
          <w:bCs/>
          <w:sz w:val="28"/>
          <w:szCs w:val="28"/>
          <w:lang w:eastAsia="ar-SA"/>
        </w:rPr>
        <w:t xml:space="preserve">.5. </w:t>
      </w:r>
      <w:r w:rsidRPr="005D37E7">
        <w:rPr>
          <w:b/>
          <w:bCs/>
          <w:sz w:val="28"/>
          <w:szCs w:val="28"/>
        </w:rPr>
        <w:t xml:space="preserve">Место поставки товара: </w:t>
      </w:r>
      <w:r w:rsidRPr="005D37E7">
        <w:rPr>
          <w:bCs/>
          <w:sz w:val="28"/>
          <w:szCs w:val="28"/>
        </w:rPr>
        <w:t xml:space="preserve">г. Мурманск, ул. </w:t>
      </w:r>
      <w:proofErr w:type="gramStart"/>
      <w:r w:rsidRPr="005D37E7">
        <w:rPr>
          <w:bCs/>
          <w:sz w:val="28"/>
          <w:szCs w:val="28"/>
        </w:rPr>
        <w:t>Промышленная</w:t>
      </w:r>
      <w:proofErr w:type="gramEnd"/>
      <w:r w:rsidRPr="005D37E7">
        <w:rPr>
          <w:bCs/>
          <w:sz w:val="28"/>
          <w:szCs w:val="28"/>
        </w:rPr>
        <w:t>, д.15.</w:t>
      </w:r>
    </w:p>
    <w:p w:rsidR="0043492E" w:rsidRPr="005D37E7" w:rsidRDefault="0043492E" w:rsidP="0043492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8</w:t>
      </w:r>
      <w:r w:rsidRPr="005D37E7">
        <w:rPr>
          <w:b/>
          <w:sz w:val="28"/>
          <w:szCs w:val="28"/>
          <w:lang w:eastAsia="ar-SA"/>
        </w:rPr>
        <w:t xml:space="preserve">.6. </w:t>
      </w:r>
      <w:r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43492E" w:rsidRPr="005D37E7" w:rsidRDefault="0043492E" w:rsidP="0043492E">
      <w:pPr>
        <w:tabs>
          <w:tab w:val="left" w:pos="425"/>
          <w:tab w:val="left" w:pos="567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5D37E7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43492E" w:rsidRPr="005D37E7" w:rsidRDefault="0043492E" w:rsidP="0043492E">
      <w:pPr>
        <w:tabs>
          <w:tab w:val="left" w:pos="425"/>
          <w:tab w:val="left" w:pos="567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5D37E7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3492E" w:rsidRPr="0043492E" w:rsidRDefault="0043492E" w:rsidP="0043492E">
      <w:pPr>
        <w:contextualSpacing/>
        <w:jc w:val="both"/>
        <w:rPr>
          <w:b/>
          <w:bCs/>
          <w:sz w:val="28"/>
          <w:szCs w:val="28"/>
        </w:rPr>
      </w:pPr>
      <w:r w:rsidRPr="0043492E">
        <w:rPr>
          <w:b/>
          <w:bCs/>
          <w:sz w:val="28"/>
          <w:szCs w:val="28"/>
        </w:rPr>
        <w:t xml:space="preserve">       8.7. Особые условия:  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 Поставка продукции производится Поставщиком до склада Покупателя.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 Целые отрезки труб не менее 9 метров длиной.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 -Поставляемый Товар должен</w:t>
      </w:r>
      <w:r w:rsidR="003F3D7F">
        <w:rPr>
          <w:bCs/>
          <w:sz w:val="28"/>
          <w:szCs w:val="28"/>
        </w:rPr>
        <w:t xml:space="preserve"> быть российского производства.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/>
          <w:bCs/>
          <w:sz w:val="28"/>
          <w:szCs w:val="28"/>
        </w:rPr>
        <w:t xml:space="preserve">        8.8. Иные условия: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 </w:t>
      </w:r>
    </w:p>
    <w:p w:rsidR="0043492E" w:rsidRPr="0043492E" w:rsidRDefault="0043492E" w:rsidP="0043492E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>Товар поставляется новым (не бывшим в эксплуатации), и изготовленным не ранее 2014 года.</w:t>
      </w:r>
    </w:p>
    <w:p w:rsidR="0043492E" w:rsidRPr="003F3D7F" w:rsidRDefault="0043492E" w:rsidP="0043492E">
      <w:pPr>
        <w:contextualSpacing/>
        <w:jc w:val="both"/>
        <w:rPr>
          <w:bCs/>
          <w:color w:val="FF0000"/>
          <w:sz w:val="28"/>
          <w:szCs w:val="28"/>
        </w:rPr>
      </w:pPr>
      <w:r w:rsidRPr="00D26BCE">
        <w:rPr>
          <w:bCs/>
          <w:color w:val="000000" w:themeColor="text1"/>
          <w:sz w:val="28"/>
          <w:szCs w:val="28"/>
        </w:rPr>
        <w:t xml:space="preserve">Гарантийный срок хранения изолированных труб и фасонных изделий – </w:t>
      </w:r>
      <w:r w:rsidR="003F3D7F" w:rsidRPr="00D26BCE">
        <w:rPr>
          <w:bCs/>
          <w:color w:val="000000" w:themeColor="text1"/>
          <w:sz w:val="28"/>
          <w:szCs w:val="28"/>
        </w:rPr>
        <w:t>2 года</w:t>
      </w:r>
      <w:r w:rsidRPr="00D26BCE">
        <w:rPr>
          <w:bCs/>
          <w:color w:val="000000" w:themeColor="text1"/>
          <w:sz w:val="28"/>
          <w:szCs w:val="28"/>
        </w:rPr>
        <w:t xml:space="preserve"> со дня изготовления. Гарантийный срок эксплуатации – </w:t>
      </w:r>
      <w:r w:rsidR="003F3D7F" w:rsidRPr="00D26BCE">
        <w:rPr>
          <w:bCs/>
          <w:color w:val="000000" w:themeColor="text1"/>
          <w:sz w:val="28"/>
          <w:szCs w:val="28"/>
        </w:rPr>
        <w:t xml:space="preserve">5 </w:t>
      </w:r>
      <w:r w:rsidRPr="00D26BCE">
        <w:rPr>
          <w:bCs/>
          <w:color w:val="000000" w:themeColor="text1"/>
          <w:sz w:val="28"/>
          <w:szCs w:val="28"/>
        </w:rPr>
        <w:t>лет со дня отгрузки, включая хранение.</w:t>
      </w:r>
      <w:bookmarkStart w:id="1" w:name="_GoBack"/>
      <w:bookmarkEnd w:id="1"/>
    </w:p>
    <w:p w:rsidR="0043492E" w:rsidRPr="003F3D7F" w:rsidRDefault="0043492E" w:rsidP="00BC4E0C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43492E" w:rsidRDefault="0043492E" w:rsidP="00BC4E0C">
      <w:pPr>
        <w:contextualSpacing/>
        <w:jc w:val="both"/>
        <w:rPr>
          <w:bCs/>
          <w:color w:val="FF0000"/>
          <w:sz w:val="28"/>
          <w:szCs w:val="28"/>
        </w:rPr>
      </w:pPr>
    </w:p>
    <w:p w:rsidR="00BC4E0C" w:rsidRPr="0053454A" w:rsidRDefault="00BC4E0C" w:rsidP="00697554">
      <w:pPr>
        <w:contextualSpacing/>
        <w:jc w:val="both"/>
        <w:rPr>
          <w:bCs/>
          <w:sz w:val="28"/>
          <w:szCs w:val="28"/>
        </w:rPr>
      </w:pPr>
      <w:r w:rsidRPr="00E63F3C">
        <w:rPr>
          <w:b/>
          <w:bCs/>
          <w:color w:val="000000"/>
          <w:sz w:val="28"/>
          <w:szCs w:val="28"/>
        </w:rPr>
        <w:t>9.</w:t>
      </w:r>
      <w:r>
        <w:rPr>
          <w:bCs/>
          <w:color w:val="000000"/>
          <w:sz w:val="28"/>
          <w:szCs w:val="28"/>
        </w:rPr>
        <w:t xml:space="preserve"> </w:t>
      </w:r>
      <w:proofErr w:type="gramStart"/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запроса цен </w:t>
      </w:r>
      <w:r w:rsidR="0053454A">
        <w:rPr>
          <w:rFonts w:eastAsiaTheme="minorHAnsi"/>
          <w:sz w:val="28"/>
          <w:szCs w:val="28"/>
          <w:lang w:eastAsia="en-US"/>
        </w:rPr>
        <w:t>ООО «ТПК»</w:t>
      </w:r>
      <w:r w:rsidR="0053454A">
        <w:rPr>
          <w:bCs/>
          <w:sz w:val="28"/>
          <w:szCs w:val="28"/>
        </w:rPr>
        <w:t xml:space="preserve"> </w:t>
      </w:r>
      <w:r w:rsidR="003F3D7F">
        <w:rPr>
          <w:rFonts w:eastAsiaTheme="minorHAnsi"/>
          <w:sz w:val="28"/>
          <w:szCs w:val="28"/>
          <w:lang w:eastAsia="en-US"/>
        </w:rPr>
        <w:t>(юридический адрес:</w:t>
      </w:r>
      <w:r w:rsidRPr="00A419A4">
        <w:rPr>
          <w:bCs/>
          <w:color w:val="FF0000"/>
          <w:sz w:val="28"/>
          <w:szCs w:val="28"/>
        </w:rPr>
        <w:t xml:space="preserve"> </w:t>
      </w:r>
      <w:r w:rsidR="0053454A" w:rsidRPr="00A00273">
        <w:rPr>
          <w:rFonts w:eastAsiaTheme="minorHAnsi"/>
          <w:sz w:val="28"/>
          <w:szCs w:val="28"/>
          <w:lang w:eastAsia="en-US"/>
        </w:rPr>
        <w:t>620078, г. Екатеринбург, ул. Коминтерна, д. 16, оф. 812 ИНН  6673240159, КПП</w:t>
      </w:r>
      <w:r w:rsidR="0053454A" w:rsidRPr="00A00273">
        <w:t xml:space="preserve"> </w:t>
      </w:r>
      <w:r w:rsidR="0053454A" w:rsidRPr="00A00273">
        <w:rPr>
          <w:rFonts w:eastAsiaTheme="minorHAnsi"/>
          <w:sz w:val="28"/>
          <w:szCs w:val="28"/>
          <w:lang w:eastAsia="en-US"/>
        </w:rPr>
        <w:t>667001001, ОГРН 1116673008363</w:t>
      </w:r>
      <w:r w:rsidRPr="0053454A">
        <w:rPr>
          <w:bCs/>
          <w:sz w:val="28"/>
          <w:szCs w:val="28"/>
        </w:rPr>
        <w:t xml:space="preserve">), </w:t>
      </w:r>
      <w:r w:rsidRPr="00761469">
        <w:rPr>
          <w:bCs/>
          <w:sz w:val="28"/>
          <w:szCs w:val="28"/>
        </w:rPr>
        <w:t xml:space="preserve">заявке которого было присвоено первое место и </w:t>
      </w:r>
      <w:r w:rsidRPr="00761469">
        <w:rPr>
          <w:b/>
          <w:bCs/>
          <w:sz w:val="28"/>
          <w:szCs w:val="28"/>
        </w:rPr>
        <w:t xml:space="preserve">заключить </w:t>
      </w:r>
      <w:r w:rsidR="0053454A" w:rsidRPr="0053454A">
        <w:rPr>
          <w:b/>
          <w:bCs/>
          <w:sz w:val="28"/>
          <w:szCs w:val="28"/>
        </w:rPr>
        <w:t>с</w:t>
      </w:r>
      <w:r w:rsidRPr="0053454A">
        <w:rPr>
          <w:b/>
          <w:bCs/>
          <w:sz w:val="28"/>
          <w:szCs w:val="28"/>
        </w:rPr>
        <w:t xml:space="preserve"> </w:t>
      </w:r>
      <w:r w:rsidR="0053454A" w:rsidRPr="0053454A">
        <w:rPr>
          <w:rFonts w:eastAsiaTheme="minorHAnsi"/>
          <w:b/>
          <w:sz w:val="28"/>
          <w:szCs w:val="28"/>
          <w:lang w:eastAsia="en-US"/>
        </w:rPr>
        <w:t>ООО «ТПК»</w:t>
      </w:r>
      <w:r w:rsidR="0053454A" w:rsidRPr="0053454A">
        <w:rPr>
          <w:b/>
          <w:bCs/>
          <w:sz w:val="28"/>
          <w:szCs w:val="28"/>
        </w:rPr>
        <w:t xml:space="preserve"> </w:t>
      </w:r>
      <w:r w:rsidRPr="00761469">
        <w:rPr>
          <w:b/>
          <w:bCs/>
          <w:sz w:val="28"/>
          <w:szCs w:val="28"/>
        </w:rPr>
        <w:t>договор</w:t>
      </w:r>
      <w:r w:rsidRPr="00761469">
        <w:rPr>
          <w:bCs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>на следующих условиях</w:t>
      </w:r>
      <w:r>
        <w:rPr>
          <w:bCs/>
          <w:color w:val="000000"/>
          <w:sz w:val="28"/>
          <w:szCs w:val="28"/>
        </w:rPr>
        <w:t>,</w:t>
      </w:r>
      <w:r w:rsidRPr="00D039CC">
        <w:rPr>
          <w:bCs/>
          <w:sz w:val="28"/>
          <w:szCs w:val="28"/>
        </w:rPr>
        <w:t xml:space="preserve"> </w:t>
      </w:r>
      <w:r w:rsidRPr="00D039CC">
        <w:rPr>
          <w:bCs/>
          <w:color w:val="000000"/>
          <w:sz w:val="28"/>
          <w:szCs w:val="28"/>
        </w:rPr>
        <w:t>указанны</w:t>
      </w:r>
      <w:r>
        <w:rPr>
          <w:bCs/>
          <w:color w:val="000000"/>
          <w:sz w:val="28"/>
          <w:szCs w:val="28"/>
        </w:rPr>
        <w:t>х</w:t>
      </w:r>
      <w:r w:rsidRPr="00D039CC">
        <w:rPr>
          <w:bCs/>
          <w:color w:val="000000"/>
          <w:sz w:val="28"/>
          <w:szCs w:val="28"/>
        </w:rPr>
        <w:t xml:space="preserve"> в заявке Участника запроса цен и в Документации</w:t>
      </w:r>
      <w:r w:rsidRPr="00DA7060">
        <w:rPr>
          <w:bCs/>
          <w:color w:val="000000"/>
          <w:sz w:val="28"/>
          <w:szCs w:val="28"/>
        </w:rPr>
        <w:t>:</w:t>
      </w:r>
      <w:proofErr w:type="gramEnd"/>
    </w:p>
    <w:p w:rsidR="00A419A4" w:rsidRPr="005D37E7" w:rsidRDefault="00697554" w:rsidP="00A419A4">
      <w:pPr>
        <w:tabs>
          <w:tab w:val="left" w:pos="0"/>
        </w:tabs>
        <w:ind w:firstLine="426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9</w:t>
      </w:r>
      <w:r w:rsidR="00A419A4" w:rsidRPr="005D37E7">
        <w:rPr>
          <w:b/>
          <w:sz w:val="28"/>
          <w:szCs w:val="28"/>
          <w:lang w:eastAsia="ar-SA"/>
        </w:rPr>
        <w:t>.1.</w:t>
      </w:r>
      <w:r w:rsidR="00A419A4" w:rsidRPr="005D37E7">
        <w:rPr>
          <w:sz w:val="28"/>
          <w:szCs w:val="28"/>
          <w:lang w:eastAsia="ar-SA"/>
        </w:rPr>
        <w:t xml:space="preserve"> </w:t>
      </w:r>
      <w:r w:rsidR="00A419A4" w:rsidRPr="005D37E7">
        <w:rPr>
          <w:b/>
          <w:sz w:val="28"/>
          <w:szCs w:val="28"/>
          <w:lang w:eastAsia="ar-SA"/>
        </w:rPr>
        <w:t>Предмет договора:</w:t>
      </w:r>
      <w:r w:rsidR="00A419A4" w:rsidRPr="005D37E7">
        <w:rPr>
          <w:sz w:val="28"/>
          <w:szCs w:val="28"/>
          <w:lang w:eastAsia="ar-SA"/>
        </w:rPr>
        <w:t xml:space="preserve"> поставка трубной продукции с теплоизоляцией ППУ и комплектующими (далее по тексту – Товар) для нужд ОАО «</w:t>
      </w:r>
      <w:proofErr w:type="spellStart"/>
      <w:r w:rsidR="00A419A4" w:rsidRPr="005D37E7">
        <w:rPr>
          <w:sz w:val="28"/>
          <w:szCs w:val="28"/>
          <w:lang w:eastAsia="ar-SA"/>
        </w:rPr>
        <w:t>Мурманэнергосбыт</w:t>
      </w:r>
      <w:proofErr w:type="spellEnd"/>
      <w:r w:rsidR="00A419A4" w:rsidRPr="005D37E7">
        <w:rPr>
          <w:sz w:val="28"/>
          <w:szCs w:val="28"/>
          <w:lang w:eastAsia="ar-SA"/>
        </w:rPr>
        <w:t>».</w:t>
      </w:r>
    </w:p>
    <w:p w:rsidR="00A419A4" w:rsidRPr="005D37E7" w:rsidRDefault="00A419A4" w:rsidP="00A419A4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 w:rsidR="00697554">
        <w:rPr>
          <w:b/>
          <w:bCs/>
          <w:sz w:val="28"/>
          <w:szCs w:val="28"/>
          <w:lang w:eastAsia="ar-SA"/>
        </w:rPr>
        <w:t>9</w:t>
      </w:r>
      <w:r w:rsidRPr="005D37E7">
        <w:rPr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 w:rsidRPr="005D37E7">
        <w:rPr>
          <w:sz w:val="28"/>
          <w:szCs w:val="28"/>
        </w:rPr>
        <w:t xml:space="preserve">11 233 </w:t>
      </w:r>
      <w:r w:rsidRPr="005D37E7">
        <w:rPr>
          <w:bCs/>
          <w:sz w:val="28"/>
          <w:szCs w:val="28"/>
          <w:lang w:eastAsia="ar-SA"/>
        </w:rPr>
        <w:t>единиц</w:t>
      </w:r>
      <w:r w:rsidRPr="005D37E7">
        <w:rPr>
          <w:sz w:val="28"/>
          <w:szCs w:val="28"/>
          <w:lang w:eastAsia="ar-SA"/>
        </w:rPr>
        <w:t>.</w:t>
      </w:r>
    </w:p>
    <w:p w:rsidR="00A419A4" w:rsidRPr="0053454A" w:rsidRDefault="00A419A4" w:rsidP="00A419A4">
      <w:pPr>
        <w:tabs>
          <w:tab w:val="left" w:pos="425"/>
          <w:tab w:val="left" w:pos="6987"/>
        </w:tabs>
        <w:contextualSpacing/>
        <w:jc w:val="both"/>
        <w:rPr>
          <w:b/>
          <w:sz w:val="28"/>
          <w:szCs w:val="28"/>
          <w:lang w:eastAsia="ar-SA"/>
        </w:rPr>
      </w:pPr>
      <w:r w:rsidRPr="005D37E7">
        <w:rPr>
          <w:b/>
          <w:sz w:val="28"/>
          <w:szCs w:val="28"/>
          <w:lang w:eastAsia="ar-SA"/>
        </w:rPr>
        <w:t xml:space="preserve">       </w:t>
      </w:r>
      <w:r w:rsidR="00697554">
        <w:rPr>
          <w:b/>
          <w:bCs/>
          <w:sz w:val="28"/>
          <w:szCs w:val="28"/>
        </w:rPr>
        <w:t>9</w:t>
      </w:r>
      <w:r w:rsidRPr="005D37E7">
        <w:rPr>
          <w:b/>
          <w:bCs/>
          <w:sz w:val="28"/>
          <w:szCs w:val="28"/>
        </w:rPr>
        <w:t xml:space="preserve">.3. </w:t>
      </w:r>
      <w:r>
        <w:rPr>
          <w:b/>
          <w:sz w:val="28"/>
          <w:szCs w:val="28"/>
          <w:lang w:eastAsia="ar-SA"/>
        </w:rPr>
        <w:t>Ц</w:t>
      </w:r>
      <w:r w:rsidRPr="005D37E7">
        <w:rPr>
          <w:b/>
          <w:sz w:val="28"/>
          <w:szCs w:val="28"/>
          <w:lang w:eastAsia="ar-SA"/>
        </w:rPr>
        <w:t xml:space="preserve">ена договора: </w:t>
      </w:r>
      <w:r w:rsidRPr="005D37E7">
        <w:rPr>
          <w:sz w:val="28"/>
          <w:szCs w:val="28"/>
          <w:lang w:eastAsia="ar-SA"/>
        </w:rPr>
        <w:t xml:space="preserve">составляет </w:t>
      </w:r>
      <w:r w:rsidR="0053454A" w:rsidRPr="0053454A">
        <w:rPr>
          <w:sz w:val="28"/>
          <w:szCs w:val="28"/>
        </w:rPr>
        <w:t xml:space="preserve">16 720 000 </w:t>
      </w:r>
      <w:r w:rsidR="00697554">
        <w:rPr>
          <w:sz w:val="28"/>
          <w:szCs w:val="28"/>
        </w:rPr>
        <w:t>(Ш</w:t>
      </w:r>
      <w:r w:rsidR="0053454A" w:rsidRPr="0053454A">
        <w:rPr>
          <w:sz w:val="28"/>
          <w:szCs w:val="28"/>
        </w:rPr>
        <w:t>естнадцать миллионов семьсот двадцать тысяч)  рублей 00 копеек,  в том числе НДС.</w:t>
      </w:r>
    </w:p>
    <w:p w:rsidR="00A419A4" w:rsidRPr="005D37E7" w:rsidRDefault="00A419A4" w:rsidP="00A419A4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 w:rsidRPr="005D37E7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419A4" w:rsidRPr="005D37E7" w:rsidRDefault="00697554" w:rsidP="00A419A4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A419A4" w:rsidRPr="005D37E7">
        <w:rPr>
          <w:b/>
          <w:bCs/>
          <w:sz w:val="28"/>
          <w:szCs w:val="28"/>
        </w:rPr>
        <w:t xml:space="preserve">.4. Срок поставки товара: </w:t>
      </w:r>
      <w:r w:rsidR="00A419A4" w:rsidRPr="005D37E7">
        <w:rPr>
          <w:sz w:val="28"/>
          <w:szCs w:val="28"/>
        </w:rPr>
        <w:t>В течение 28 (двадцати восьми) календарных дней после предоплаты каждой заявки Заказчика. Заявки Заказчика направляются до 01 сентября 2015г.</w:t>
      </w:r>
    </w:p>
    <w:p w:rsidR="00A419A4" w:rsidRPr="005D37E7" w:rsidRDefault="00697554" w:rsidP="00A419A4">
      <w:pPr>
        <w:tabs>
          <w:tab w:val="left" w:pos="425"/>
          <w:tab w:val="left" w:pos="6987"/>
        </w:tabs>
        <w:ind w:firstLine="426"/>
        <w:contextualSpacing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9</w:t>
      </w:r>
      <w:r w:rsidR="00A419A4" w:rsidRPr="005D37E7">
        <w:rPr>
          <w:b/>
          <w:bCs/>
          <w:sz w:val="28"/>
          <w:szCs w:val="28"/>
          <w:lang w:eastAsia="ar-SA"/>
        </w:rPr>
        <w:t xml:space="preserve">.5. </w:t>
      </w:r>
      <w:r w:rsidR="00A419A4" w:rsidRPr="005D37E7">
        <w:rPr>
          <w:b/>
          <w:bCs/>
          <w:sz w:val="28"/>
          <w:szCs w:val="28"/>
        </w:rPr>
        <w:t xml:space="preserve">Место поставки товара: </w:t>
      </w:r>
      <w:r w:rsidR="00A419A4" w:rsidRPr="005D37E7">
        <w:rPr>
          <w:bCs/>
          <w:sz w:val="28"/>
          <w:szCs w:val="28"/>
        </w:rPr>
        <w:t xml:space="preserve">г. Мурманск, ул. </w:t>
      </w:r>
      <w:proofErr w:type="gramStart"/>
      <w:r w:rsidR="00A419A4" w:rsidRPr="005D37E7">
        <w:rPr>
          <w:bCs/>
          <w:sz w:val="28"/>
          <w:szCs w:val="28"/>
        </w:rPr>
        <w:t>Промышленная</w:t>
      </w:r>
      <w:proofErr w:type="gramEnd"/>
      <w:r w:rsidR="00A419A4" w:rsidRPr="005D37E7">
        <w:rPr>
          <w:bCs/>
          <w:sz w:val="28"/>
          <w:szCs w:val="28"/>
        </w:rPr>
        <w:t>, д.15.</w:t>
      </w:r>
    </w:p>
    <w:p w:rsidR="00A419A4" w:rsidRPr="005D37E7" w:rsidRDefault="00697554" w:rsidP="00A419A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9</w:t>
      </w:r>
      <w:r w:rsidR="00A419A4" w:rsidRPr="005D37E7">
        <w:rPr>
          <w:b/>
          <w:sz w:val="28"/>
          <w:szCs w:val="28"/>
          <w:lang w:eastAsia="ar-SA"/>
        </w:rPr>
        <w:t xml:space="preserve">.6. </w:t>
      </w:r>
      <w:r w:rsidR="00A419A4" w:rsidRPr="005D37E7">
        <w:rPr>
          <w:b/>
          <w:bCs/>
          <w:sz w:val="28"/>
          <w:szCs w:val="28"/>
          <w:lang w:eastAsia="ar-SA"/>
        </w:rPr>
        <w:t xml:space="preserve">Условия оплаты: </w:t>
      </w:r>
    </w:p>
    <w:p w:rsidR="00A419A4" w:rsidRPr="005D37E7" w:rsidRDefault="00A419A4" w:rsidP="00A419A4">
      <w:pPr>
        <w:tabs>
          <w:tab w:val="left" w:pos="425"/>
          <w:tab w:val="left" w:pos="567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5D37E7">
        <w:rPr>
          <w:bCs/>
          <w:sz w:val="28"/>
          <w:szCs w:val="28"/>
          <w:lang w:eastAsia="ar-SA"/>
        </w:rPr>
        <w:t xml:space="preserve">- Покупатель осуществляет оплату в размере 50% от стоимости Товара по заявке на условиях предоплаты в течение 5 (Пяти) банковских дней с момента получения счета на предоплату от Поставщика. </w:t>
      </w:r>
    </w:p>
    <w:p w:rsidR="00A419A4" w:rsidRPr="005D37E7" w:rsidRDefault="00A419A4" w:rsidP="00A419A4">
      <w:pPr>
        <w:tabs>
          <w:tab w:val="left" w:pos="425"/>
          <w:tab w:val="left" w:pos="567"/>
          <w:tab w:val="left" w:pos="709"/>
        </w:tabs>
        <w:suppressAutoHyphens/>
        <w:ind w:firstLine="426"/>
        <w:jc w:val="both"/>
        <w:rPr>
          <w:bCs/>
          <w:sz w:val="28"/>
          <w:szCs w:val="28"/>
          <w:lang w:eastAsia="ar-SA"/>
        </w:rPr>
      </w:pPr>
      <w:r w:rsidRPr="005D37E7">
        <w:rPr>
          <w:bCs/>
          <w:sz w:val="28"/>
          <w:szCs w:val="28"/>
          <w:lang w:eastAsia="ar-SA"/>
        </w:rPr>
        <w:t>- Остальные 50% от стоимости Товара, Покупатель оплачивает в течение 7 (семи)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419A4" w:rsidRPr="0043492E" w:rsidRDefault="00697554" w:rsidP="00A419A4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9</w:t>
      </w:r>
      <w:r w:rsidR="00A419A4" w:rsidRPr="0043492E">
        <w:rPr>
          <w:b/>
          <w:bCs/>
          <w:sz w:val="28"/>
          <w:szCs w:val="28"/>
        </w:rPr>
        <w:t xml:space="preserve">.7. Особые условия:   </w:t>
      </w:r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 Поставка продукции производится Поставщиком до склада Покупателя. </w:t>
      </w:r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- Целые отрезки труб не менее 9 метров длиной.</w:t>
      </w:r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       -Поставляемый Товар должен быть российского производства</w:t>
      </w:r>
      <w:proofErr w:type="gramStart"/>
      <w:r w:rsidRPr="0043492E">
        <w:rPr>
          <w:bCs/>
          <w:sz w:val="28"/>
          <w:szCs w:val="28"/>
        </w:rPr>
        <w:t>..</w:t>
      </w:r>
      <w:proofErr w:type="gramEnd"/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/>
          <w:bCs/>
          <w:sz w:val="28"/>
          <w:szCs w:val="28"/>
        </w:rPr>
        <w:t xml:space="preserve">   </w:t>
      </w:r>
      <w:r w:rsidR="00697554">
        <w:rPr>
          <w:b/>
          <w:bCs/>
          <w:sz w:val="28"/>
          <w:szCs w:val="28"/>
        </w:rPr>
        <w:t xml:space="preserve">     9</w:t>
      </w:r>
      <w:r w:rsidRPr="0043492E">
        <w:rPr>
          <w:b/>
          <w:bCs/>
          <w:sz w:val="28"/>
          <w:szCs w:val="28"/>
        </w:rPr>
        <w:t xml:space="preserve">.8. Иные условия: </w:t>
      </w:r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 xml:space="preserve">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 </w:t>
      </w:r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>Товар поставляется новым (не бывшим в эксплуатации), и изготовленным не ранее 2014 года.</w:t>
      </w:r>
    </w:p>
    <w:p w:rsidR="00A419A4" w:rsidRPr="004B17BD" w:rsidRDefault="00A419A4" w:rsidP="00A419A4">
      <w:pPr>
        <w:contextualSpacing/>
        <w:jc w:val="both"/>
        <w:rPr>
          <w:bCs/>
          <w:sz w:val="28"/>
          <w:szCs w:val="28"/>
        </w:rPr>
      </w:pPr>
      <w:r w:rsidRPr="004B17BD">
        <w:rPr>
          <w:bCs/>
          <w:sz w:val="28"/>
          <w:szCs w:val="28"/>
        </w:rPr>
        <w:t xml:space="preserve">Гарантийный срок хранения изолированных труб и фасонных изделий – </w:t>
      </w:r>
      <w:r w:rsidR="004B17BD">
        <w:rPr>
          <w:bCs/>
          <w:sz w:val="28"/>
          <w:szCs w:val="28"/>
        </w:rPr>
        <w:t>2 года</w:t>
      </w:r>
      <w:r w:rsidRPr="004B17BD">
        <w:rPr>
          <w:bCs/>
          <w:sz w:val="28"/>
          <w:szCs w:val="28"/>
        </w:rPr>
        <w:t xml:space="preserve"> со дня изготовления. Гарантийный срок эксплуатации – </w:t>
      </w:r>
      <w:r w:rsidR="004B17BD">
        <w:rPr>
          <w:bCs/>
          <w:sz w:val="28"/>
          <w:szCs w:val="28"/>
        </w:rPr>
        <w:t>5 лет</w:t>
      </w:r>
      <w:r w:rsidRPr="004B17BD">
        <w:rPr>
          <w:bCs/>
          <w:sz w:val="28"/>
          <w:szCs w:val="28"/>
        </w:rPr>
        <w:t xml:space="preserve"> со дня отгрузки, включая хранение.</w:t>
      </w:r>
    </w:p>
    <w:p w:rsidR="00A419A4" w:rsidRPr="0043492E" w:rsidRDefault="00A419A4" w:rsidP="00A419A4">
      <w:pPr>
        <w:contextualSpacing/>
        <w:jc w:val="both"/>
        <w:rPr>
          <w:bCs/>
          <w:sz w:val="28"/>
          <w:szCs w:val="28"/>
        </w:rPr>
      </w:pPr>
      <w:r w:rsidRPr="0043492E">
        <w:rPr>
          <w:bCs/>
          <w:sz w:val="28"/>
          <w:szCs w:val="28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BC4E0C" w:rsidRDefault="00BC4E0C" w:rsidP="00BC4E0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4E0C" w:rsidRPr="00146E97" w:rsidRDefault="00BC4E0C" w:rsidP="00BC4E0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BC4E0C" w:rsidRPr="004B4BD5" w:rsidRDefault="00BC4E0C" w:rsidP="00BC4E0C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>
        <w:rPr>
          <w:bCs/>
          <w:sz w:val="28"/>
          <w:szCs w:val="28"/>
        </w:rPr>
        <w:tab/>
      </w:r>
    </w:p>
    <w:p w:rsidR="00BC4E0C" w:rsidRDefault="00BC4E0C" w:rsidP="00BC4E0C">
      <w:pPr>
        <w:contextualSpacing/>
        <w:jc w:val="both"/>
        <w:rPr>
          <w:sz w:val="28"/>
          <w:szCs w:val="28"/>
        </w:rPr>
      </w:pPr>
    </w:p>
    <w:p w:rsidR="00BC4E0C" w:rsidRDefault="00BC4E0C" w:rsidP="00BC4E0C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A419A4" w:rsidRPr="00A419A4" w:rsidRDefault="00A419A4" w:rsidP="00A419A4">
      <w:pPr>
        <w:rPr>
          <w:b/>
          <w:color w:val="000000"/>
          <w:sz w:val="28"/>
          <w:szCs w:val="28"/>
        </w:rPr>
      </w:pPr>
      <w:r w:rsidRPr="00A419A4">
        <w:rPr>
          <w:b/>
          <w:color w:val="000000"/>
          <w:sz w:val="28"/>
          <w:szCs w:val="28"/>
        </w:rPr>
        <w:t xml:space="preserve">Члены </w:t>
      </w:r>
      <w:r w:rsidRPr="00A419A4">
        <w:rPr>
          <w:b/>
          <w:sz w:val="28"/>
          <w:szCs w:val="28"/>
        </w:rPr>
        <w:t>Комиссии по закупке</w:t>
      </w:r>
      <w:r w:rsidRPr="00A419A4">
        <w:rPr>
          <w:b/>
          <w:color w:val="000000"/>
          <w:sz w:val="28"/>
          <w:szCs w:val="28"/>
        </w:rPr>
        <w:t>:</w:t>
      </w:r>
    </w:p>
    <w:p w:rsidR="00A419A4" w:rsidRPr="00A419A4" w:rsidRDefault="00A419A4" w:rsidP="00A419A4">
      <w:pPr>
        <w:tabs>
          <w:tab w:val="left" w:pos="6237"/>
        </w:tabs>
        <w:rPr>
          <w:sz w:val="28"/>
          <w:szCs w:val="28"/>
        </w:rPr>
      </w:pPr>
      <w:r w:rsidRPr="00A419A4">
        <w:rPr>
          <w:sz w:val="28"/>
          <w:szCs w:val="28"/>
        </w:rPr>
        <w:t xml:space="preserve">Председатель Комиссии по закупке Хоняк А.М. </w:t>
      </w:r>
      <w:r w:rsidRPr="00A419A4">
        <w:rPr>
          <w:sz w:val="28"/>
          <w:szCs w:val="28"/>
        </w:rPr>
        <w:tab/>
      </w:r>
      <w:r w:rsidRPr="00A419A4">
        <w:rPr>
          <w:color w:val="000000"/>
          <w:sz w:val="28"/>
          <w:szCs w:val="28"/>
        </w:rPr>
        <w:t>___________________</w:t>
      </w:r>
    </w:p>
    <w:p w:rsidR="00A419A4" w:rsidRPr="00A419A4" w:rsidRDefault="00A419A4" w:rsidP="00A419A4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A419A4" w:rsidRPr="00A419A4" w:rsidRDefault="00A419A4" w:rsidP="00A419A4">
      <w:pPr>
        <w:tabs>
          <w:tab w:val="left" w:pos="6237"/>
        </w:tabs>
        <w:rPr>
          <w:color w:val="000000"/>
          <w:sz w:val="28"/>
          <w:szCs w:val="28"/>
        </w:rPr>
      </w:pPr>
      <w:r w:rsidRPr="00A419A4">
        <w:rPr>
          <w:sz w:val="28"/>
          <w:szCs w:val="28"/>
        </w:rPr>
        <w:t>Решетников А.Е.</w:t>
      </w:r>
      <w:r w:rsidRPr="00A419A4">
        <w:rPr>
          <w:color w:val="000000"/>
          <w:sz w:val="28"/>
          <w:szCs w:val="28"/>
        </w:rPr>
        <w:tab/>
        <w:t>___________________</w:t>
      </w:r>
    </w:p>
    <w:p w:rsidR="00A419A4" w:rsidRPr="00A419A4" w:rsidRDefault="00A419A4" w:rsidP="00A419A4">
      <w:pPr>
        <w:rPr>
          <w:color w:val="000000"/>
          <w:sz w:val="28"/>
          <w:szCs w:val="28"/>
        </w:rPr>
      </w:pPr>
    </w:p>
    <w:p w:rsidR="00A419A4" w:rsidRPr="00A419A4" w:rsidRDefault="00A419A4" w:rsidP="00A419A4">
      <w:pPr>
        <w:tabs>
          <w:tab w:val="left" w:pos="6237"/>
        </w:tabs>
        <w:rPr>
          <w:color w:val="000000"/>
          <w:sz w:val="28"/>
          <w:szCs w:val="28"/>
        </w:rPr>
      </w:pPr>
      <w:r w:rsidRPr="00A419A4">
        <w:rPr>
          <w:sz w:val="28"/>
          <w:szCs w:val="28"/>
        </w:rPr>
        <w:t xml:space="preserve">Зыков А.В. </w:t>
      </w:r>
      <w:r w:rsidRPr="00A419A4">
        <w:rPr>
          <w:color w:val="000000"/>
          <w:sz w:val="28"/>
          <w:szCs w:val="28"/>
        </w:rPr>
        <w:t xml:space="preserve">                                                           </w:t>
      </w:r>
      <w:r w:rsidRPr="00A419A4">
        <w:rPr>
          <w:color w:val="000000"/>
          <w:sz w:val="28"/>
          <w:szCs w:val="28"/>
        </w:rPr>
        <w:tab/>
        <w:t>___________________</w:t>
      </w:r>
    </w:p>
    <w:p w:rsidR="00A419A4" w:rsidRPr="00A419A4" w:rsidRDefault="00A419A4" w:rsidP="00A419A4">
      <w:pPr>
        <w:tabs>
          <w:tab w:val="left" w:pos="6237"/>
        </w:tabs>
        <w:rPr>
          <w:color w:val="000000"/>
          <w:sz w:val="28"/>
          <w:szCs w:val="28"/>
        </w:rPr>
      </w:pPr>
    </w:p>
    <w:p w:rsidR="00A419A4" w:rsidRPr="00A419A4" w:rsidRDefault="00A419A4" w:rsidP="00A419A4">
      <w:pPr>
        <w:contextualSpacing/>
        <w:jc w:val="both"/>
        <w:outlineLvl w:val="0"/>
        <w:rPr>
          <w:color w:val="000000"/>
          <w:sz w:val="28"/>
          <w:szCs w:val="28"/>
        </w:rPr>
      </w:pPr>
      <w:r w:rsidRPr="00A419A4">
        <w:rPr>
          <w:sz w:val="28"/>
          <w:szCs w:val="28"/>
        </w:rPr>
        <w:t>Сазонова Ф.В.</w:t>
      </w:r>
      <w:r w:rsidRPr="00A419A4">
        <w:rPr>
          <w:color w:val="000000"/>
          <w:sz w:val="28"/>
          <w:szCs w:val="28"/>
        </w:rPr>
        <w:t xml:space="preserve">                                                       </w:t>
      </w:r>
      <w:r>
        <w:rPr>
          <w:color w:val="000000"/>
          <w:sz w:val="28"/>
          <w:szCs w:val="28"/>
        </w:rPr>
        <w:t xml:space="preserve">          </w:t>
      </w:r>
      <w:r w:rsidRPr="00A419A4">
        <w:rPr>
          <w:color w:val="000000"/>
          <w:sz w:val="28"/>
          <w:szCs w:val="28"/>
        </w:rPr>
        <w:t>___________________</w:t>
      </w:r>
    </w:p>
    <w:p w:rsidR="00A419A4" w:rsidRPr="00A419A4" w:rsidRDefault="00A419A4" w:rsidP="00A419A4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A419A4" w:rsidRPr="00A419A4" w:rsidRDefault="00A419A4" w:rsidP="00A419A4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A419A4">
        <w:rPr>
          <w:iCs/>
          <w:sz w:val="28"/>
          <w:szCs w:val="28"/>
        </w:rPr>
        <w:t>Урпин</w:t>
      </w:r>
      <w:proofErr w:type="spellEnd"/>
      <w:r w:rsidRPr="00A419A4">
        <w:rPr>
          <w:iCs/>
          <w:sz w:val="28"/>
          <w:szCs w:val="28"/>
        </w:rPr>
        <w:t xml:space="preserve"> Н.В.</w:t>
      </w:r>
      <w:r w:rsidRPr="00A419A4">
        <w:rPr>
          <w:color w:val="000000"/>
          <w:sz w:val="28"/>
          <w:szCs w:val="28"/>
        </w:rPr>
        <w:t xml:space="preserve">                                         </w:t>
      </w:r>
      <w:r w:rsidRPr="00A419A4">
        <w:rPr>
          <w:color w:val="000000"/>
          <w:sz w:val="28"/>
          <w:szCs w:val="28"/>
        </w:rPr>
        <w:tab/>
        <w:t xml:space="preserve">               </w:t>
      </w:r>
      <w:r>
        <w:rPr>
          <w:color w:val="000000"/>
          <w:sz w:val="28"/>
          <w:szCs w:val="28"/>
        </w:rPr>
        <w:t xml:space="preserve">   </w:t>
      </w:r>
      <w:r w:rsidRPr="00A419A4">
        <w:rPr>
          <w:color w:val="000000"/>
          <w:sz w:val="28"/>
          <w:szCs w:val="28"/>
        </w:rPr>
        <w:t xml:space="preserve"> ___________________</w:t>
      </w:r>
    </w:p>
    <w:p w:rsidR="00A419A4" w:rsidRPr="00A419A4" w:rsidRDefault="00A419A4" w:rsidP="00A419A4">
      <w:pPr>
        <w:rPr>
          <w:color w:val="000000"/>
          <w:sz w:val="28"/>
          <w:szCs w:val="28"/>
        </w:rPr>
      </w:pPr>
    </w:p>
    <w:p w:rsidR="00A419A4" w:rsidRDefault="00A419A4" w:rsidP="00A419A4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</w:t>
      </w:r>
      <w:proofErr w:type="spellStart"/>
      <w:r w:rsidRPr="00355F60">
        <w:rPr>
          <w:b/>
          <w:sz w:val="28"/>
          <w:szCs w:val="28"/>
        </w:rPr>
        <w:t>Мурманэнергосбыт</w:t>
      </w:r>
      <w:proofErr w:type="spellEnd"/>
      <w:r w:rsidRPr="00355F60">
        <w:rPr>
          <w:b/>
          <w:sz w:val="28"/>
          <w:szCs w:val="28"/>
        </w:rPr>
        <w:t>»)</w:t>
      </w:r>
      <w:r w:rsidRPr="00D131D5">
        <w:rPr>
          <w:b/>
          <w:sz w:val="28"/>
          <w:szCs w:val="28"/>
        </w:rPr>
        <w:t xml:space="preserve"> </w:t>
      </w:r>
      <w:r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A419A4" w:rsidRDefault="00A419A4" w:rsidP="00A419A4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A419A4" w:rsidRDefault="00A419A4" w:rsidP="00A419A4">
      <w:pPr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Звонарев В.И.                                                         </w:t>
      </w:r>
      <w:r>
        <w:rPr>
          <w:sz w:val="28"/>
          <w:szCs w:val="28"/>
        </w:rPr>
        <w:t xml:space="preserve">            ___________________</w:t>
      </w:r>
    </w:p>
    <w:p w:rsidR="00172A3A" w:rsidRDefault="00172A3A" w:rsidP="00A419A4">
      <w:pPr>
        <w:jc w:val="both"/>
        <w:rPr>
          <w:b/>
          <w:color w:val="000000"/>
          <w:sz w:val="28"/>
          <w:szCs w:val="28"/>
        </w:rPr>
      </w:pPr>
    </w:p>
    <w:p w:rsidR="00A419A4" w:rsidRPr="00A419A4" w:rsidRDefault="00A419A4" w:rsidP="00A419A4">
      <w:pPr>
        <w:jc w:val="both"/>
        <w:rPr>
          <w:b/>
          <w:color w:val="000000"/>
          <w:sz w:val="28"/>
          <w:szCs w:val="28"/>
        </w:rPr>
      </w:pPr>
      <w:r w:rsidRPr="00A419A4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A419A4">
        <w:rPr>
          <w:b/>
          <w:sz w:val="28"/>
          <w:szCs w:val="28"/>
        </w:rPr>
        <w:t>(без права голоса)</w:t>
      </w:r>
      <w:r w:rsidRPr="00A419A4">
        <w:rPr>
          <w:b/>
          <w:color w:val="000000"/>
          <w:sz w:val="28"/>
          <w:szCs w:val="28"/>
        </w:rPr>
        <w:t>:</w:t>
      </w:r>
    </w:p>
    <w:p w:rsidR="00A419A4" w:rsidRDefault="00A419A4" w:rsidP="00A419A4">
      <w:pPr>
        <w:ind w:right="-141"/>
        <w:jc w:val="both"/>
        <w:rPr>
          <w:color w:val="000000"/>
          <w:sz w:val="28"/>
          <w:szCs w:val="28"/>
        </w:rPr>
      </w:pPr>
      <w:proofErr w:type="spellStart"/>
      <w:r w:rsidRPr="00A419A4">
        <w:rPr>
          <w:sz w:val="28"/>
          <w:szCs w:val="28"/>
        </w:rPr>
        <w:t>Санталова</w:t>
      </w:r>
      <w:proofErr w:type="spellEnd"/>
      <w:r w:rsidRPr="00A419A4">
        <w:rPr>
          <w:sz w:val="28"/>
          <w:szCs w:val="28"/>
        </w:rPr>
        <w:t xml:space="preserve"> О.В.</w:t>
      </w:r>
      <w:r w:rsidRPr="00A419A4">
        <w:rPr>
          <w:sz w:val="28"/>
          <w:szCs w:val="28"/>
        </w:rPr>
        <w:tab/>
        <w:t xml:space="preserve"> </w:t>
      </w:r>
      <w:r w:rsidRPr="00A419A4">
        <w:rPr>
          <w:color w:val="000000"/>
          <w:sz w:val="28"/>
          <w:szCs w:val="28"/>
        </w:rPr>
        <w:t>___________________</w:t>
      </w:r>
    </w:p>
    <w:p w:rsidR="00A419A4" w:rsidRDefault="00A419A4" w:rsidP="00A419A4">
      <w:pPr>
        <w:ind w:right="-141"/>
        <w:jc w:val="both"/>
        <w:rPr>
          <w:color w:val="000000"/>
          <w:sz w:val="28"/>
          <w:szCs w:val="28"/>
        </w:rPr>
      </w:pPr>
    </w:p>
    <w:p w:rsidR="00BC4E0C" w:rsidRDefault="00BC4E0C" w:rsidP="00BC4E0C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 w:rsidRPr="00917E24">
        <w:rPr>
          <w:b/>
          <w:color w:val="000000"/>
          <w:sz w:val="28"/>
          <w:szCs w:val="28"/>
        </w:rPr>
        <w:t xml:space="preserve"> </w:t>
      </w:r>
    </w:p>
    <w:p w:rsidR="00BC4E0C" w:rsidRDefault="00BC4E0C" w:rsidP="00BC4E0C">
      <w:pPr>
        <w:jc w:val="both"/>
        <w:rPr>
          <w:b/>
          <w:color w:val="000000"/>
          <w:sz w:val="28"/>
          <w:szCs w:val="28"/>
        </w:rPr>
      </w:pPr>
    </w:p>
    <w:p w:rsidR="00BC4E0C" w:rsidRDefault="00BC4E0C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4E0C" w:rsidRDefault="00BC4E0C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C4E0C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0C" w:rsidRDefault="00BC4E0C" w:rsidP="005F5989">
      <w:r>
        <w:separator/>
      </w:r>
    </w:p>
  </w:endnote>
  <w:endnote w:type="continuationSeparator" w:id="0">
    <w:p w:rsidR="00BC4E0C" w:rsidRDefault="00BC4E0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0C" w:rsidRDefault="00BC4E0C" w:rsidP="005F5989">
      <w:r>
        <w:separator/>
      </w:r>
    </w:p>
  </w:footnote>
  <w:footnote w:type="continuationSeparator" w:id="0">
    <w:p w:rsidR="00BC4E0C" w:rsidRDefault="00BC4E0C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BC4E0C" w:rsidRDefault="00BC4E0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BCE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494FEC"/>
    <w:multiLevelType w:val="hybridMultilevel"/>
    <w:tmpl w:val="6D24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CE40E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D604E0D"/>
    <w:multiLevelType w:val="hybridMultilevel"/>
    <w:tmpl w:val="1954257E"/>
    <w:lvl w:ilvl="0" w:tplc="6142AED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0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21"/>
  </w:num>
  <w:num w:numId="4">
    <w:abstractNumId w:val="17"/>
  </w:num>
  <w:num w:numId="5">
    <w:abstractNumId w:val="25"/>
  </w:num>
  <w:num w:numId="6">
    <w:abstractNumId w:val="2"/>
  </w:num>
  <w:num w:numId="7">
    <w:abstractNumId w:val="14"/>
  </w:num>
  <w:num w:numId="8">
    <w:abstractNumId w:val="18"/>
  </w:num>
  <w:num w:numId="9">
    <w:abstractNumId w:val="22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3"/>
  </w:num>
  <w:num w:numId="16">
    <w:abstractNumId w:val="7"/>
  </w:num>
  <w:num w:numId="17">
    <w:abstractNumId w:val="24"/>
  </w:num>
  <w:num w:numId="18">
    <w:abstractNumId w:val="5"/>
  </w:num>
  <w:num w:numId="19">
    <w:abstractNumId w:val="16"/>
  </w:num>
  <w:num w:numId="20">
    <w:abstractNumId w:val="12"/>
  </w:num>
  <w:num w:numId="21">
    <w:abstractNumId w:val="20"/>
  </w:num>
  <w:num w:numId="22">
    <w:abstractNumId w:val="4"/>
  </w:num>
  <w:num w:numId="23">
    <w:abstractNumId w:val="3"/>
  </w:num>
  <w:num w:numId="24">
    <w:abstractNumId w:val="0"/>
  </w:num>
  <w:num w:numId="25">
    <w:abstractNumId w:val="26"/>
  </w:num>
  <w:num w:numId="26">
    <w:abstractNumId w:val="11"/>
  </w:num>
  <w:num w:numId="27">
    <w:abstractNumId w:val="13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481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7E87"/>
    <w:rsid w:val="00036AA1"/>
    <w:rsid w:val="00036F94"/>
    <w:rsid w:val="00041683"/>
    <w:rsid w:val="00041CDD"/>
    <w:rsid w:val="00044D01"/>
    <w:rsid w:val="00045424"/>
    <w:rsid w:val="00047B30"/>
    <w:rsid w:val="00056C21"/>
    <w:rsid w:val="0006153B"/>
    <w:rsid w:val="000619B5"/>
    <w:rsid w:val="00066AA8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5106"/>
    <w:rsid w:val="000B7AE6"/>
    <w:rsid w:val="000C6915"/>
    <w:rsid w:val="000D19F6"/>
    <w:rsid w:val="000D2A48"/>
    <w:rsid w:val="000D5767"/>
    <w:rsid w:val="000D6DB1"/>
    <w:rsid w:val="000E009F"/>
    <w:rsid w:val="000E3C87"/>
    <w:rsid w:val="000E3CE5"/>
    <w:rsid w:val="000E422F"/>
    <w:rsid w:val="000E4BF3"/>
    <w:rsid w:val="000F27BA"/>
    <w:rsid w:val="000F76EF"/>
    <w:rsid w:val="000F7D7E"/>
    <w:rsid w:val="00101291"/>
    <w:rsid w:val="00102F0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31FF"/>
    <w:rsid w:val="00146E97"/>
    <w:rsid w:val="00163379"/>
    <w:rsid w:val="00163CA6"/>
    <w:rsid w:val="0017158F"/>
    <w:rsid w:val="00171DF5"/>
    <w:rsid w:val="001728A9"/>
    <w:rsid w:val="00172A3A"/>
    <w:rsid w:val="00172CC0"/>
    <w:rsid w:val="00177454"/>
    <w:rsid w:val="00184AF0"/>
    <w:rsid w:val="001960E1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000D"/>
    <w:rsid w:val="00207955"/>
    <w:rsid w:val="00210BC5"/>
    <w:rsid w:val="00240B52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83B40"/>
    <w:rsid w:val="00284C0F"/>
    <w:rsid w:val="002862F7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3D5"/>
    <w:rsid w:val="003618A4"/>
    <w:rsid w:val="00362553"/>
    <w:rsid w:val="00363CC1"/>
    <w:rsid w:val="00364CCF"/>
    <w:rsid w:val="0036567A"/>
    <w:rsid w:val="00367822"/>
    <w:rsid w:val="00373322"/>
    <w:rsid w:val="00373EB5"/>
    <w:rsid w:val="00380CBA"/>
    <w:rsid w:val="00384E20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3D7F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492E"/>
    <w:rsid w:val="00437466"/>
    <w:rsid w:val="00437DE8"/>
    <w:rsid w:val="0044263F"/>
    <w:rsid w:val="0045410D"/>
    <w:rsid w:val="004542CC"/>
    <w:rsid w:val="004547E4"/>
    <w:rsid w:val="00457284"/>
    <w:rsid w:val="004577F9"/>
    <w:rsid w:val="004615E2"/>
    <w:rsid w:val="00461A4D"/>
    <w:rsid w:val="00462F6E"/>
    <w:rsid w:val="00466173"/>
    <w:rsid w:val="004746A2"/>
    <w:rsid w:val="00490861"/>
    <w:rsid w:val="00492FC9"/>
    <w:rsid w:val="004A6A1C"/>
    <w:rsid w:val="004B17BD"/>
    <w:rsid w:val="004B1FF9"/>
    <w:rsid w:val="004B4BD5"/>
    <w:rsid w:val="004B4C0B"/>
    <w:rsid w:val="004B5B80"/>
    <w:rsid w:val="004B68A0"/>
    <w:rsid w:val="004B79F2"/>
    <w:rsid w:val="004C4420"/>
    <w:rsid w:val="004D1CAE"/>
    <w:rsid w:val="004D55A1"/>
    <w:rsid w:val="004D76F1"/>
    <w:rsid w:val="004E1897"/>
    <w:rsid w:val="004E1C8D"/>
    <w:rsid w:val="004E30F6"/>
    <w:rsid w:val="004E64E2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54A"/>
    <w:rsid w:val="00534C18"/>
    <w:rsid w:val="00535831"/>
    <w:rsid w:val="00541D45"/>
    <w:rsid w:val="00542AC1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734C"/>
    <w:rsid w:val="00672733"/>
    <w:rsid w:val="00675B59"/>
    <w:rsid w:val="00681499"/>
    <w:rsid w:val="00682519"/>
    <w:rsid w:val="006832C0"/>
    <w:rsid w:val="00691A85"/>
    <w:rsid w:val="00692519"/>
    <w:rsid w:val="0069532A"/>
    <w:rsid w:val="00697554"/>
    <w:rsid w:val="006A39CF"/>
    <w:rsid w:val="006B0D8F"/>
    <w:rsid w:val="006B19C1"/>
    <w:rsid w:val="006B7EE2"/>
    <w:rsid w:val="006C1B56"/>
    <w:rsid w:val="006C3501"/>
    <w:rsid w:val="006C7FDA"/>
    <w:rsid w:val="006D2FB1"/>
    <w:rsid w:val="006E098C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1982"/>
    <w:rsid w:val="007327B0"/>
    <w:rsid w:val="0073312C"/>
    <w:rsid w:val="00740169"/>
    <w:rsid w:val="00740918"/>
    <w:rsid w:val="007465DC"/>
    <w:rsid w:val="00747F7E"/>
    <w:rsid w:val="007500FB"/>
    <w:rsid w:val="007505B8"/>
    <w:rsid w:val="007510B1"/>
    <w:rsid w:val="00755441"/>
    <w:rsid w:val="00756DD6"/>
    <w:rsid w:val="00757C94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A7FF3"/>
    <w:rsid w:val="007C1D7E"/>
    <w:rsid w:val="007C40F1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78C"/>
    <w:rsid w:val="00904097"/>
    <w:rsid w:val="00907FCD"/>
    <w:rsid w:val="00912CB2"/>
    <w:rsid w:val="00917E24"/>
    <w:rsid w:val="00922367"/>
    <w:rsid w:val="00924E6C"/>
    <w:rsid w:val="009255F1"/>
    <w:rsid w:val="00931F82"/>
    <w:rsid w:val="0093251F"/>
    <w:rsid w:val="00932A56"/>
    <w:rsid w:val="00935336"/>
    <w:rsid w:val="00937C0F"/>
    <w:rsid w:val="009515AC"/>
    <w:rsid w:val="00951C75"/>
    <w:rsid w:val="00951F00"/>
    <w:rsid w:val="00960A71"/>
    <w:rsid w:val="00964A05"/>
    <w:rsid w:val="009716A5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0273"/>
    <w:rsid w:val="00A03333"/>
    <w:rsid w:val="00A0518D"/>
    <w:rsid w:val="00A06539"/>
    <w:rsid w:val="00A110D4"/>
    <w:rsid w:val="00A11958"/>
    <w:rsid w:val="00A14B14"/>
    <w:rsid w:val="00A2049D"/>
    <w:rsid w:val="00A2153E"/>
    <w:rsid w:val="00A21EBD"/>
    <w:rsid w:val="00A2289A"/>
    <w:rsid w:val="00A22BE7"/>
    <w:rsid w:val="00A25DFD"/>
    <w:rsid w:val="00A333CE"/>
    <w:rsid w:val="00A419A4"/>
    <w:rsid w:val="00A43BED"/>
    <w:rsid w:val="00A45ED3"/>
    <w:rsid w:val="00A52584"/>
    <w:rsid w:val="00A52F47"/>
    <w:rsid w:val="00A65DCF"/>
    <w:rsid w:val="00A804BD"/>
    <w:rsid w:val="00A8093D"/>
    <w:rsid w:val="00A819D2"/>
    <w:rsid w:val="00A83D99"/>
    <w:rsid w:val="00A9267F"/>
    <w:rsid w:val="00AA4DD9"/>
    <w:rsid w:val="00AA4ECD"/>
    <w:rsid w:val="00AA7223"/>
    <w:rsid w:val="00AA7BC5"/>
    <w:rsid w:val="00AB59E3"/>
    <w:rsid w:val="00AC3C0F"/>
    <w:rsid w:val="00AC4903"/>
    <w:rsid w:val="00AD10CB"/>
    <w:rsid w:val="00AD1DF9"/>
    <w:rsid w:val="00AD2E8A"/>
    <w:rsid w:val="00AD5541"/>
    <w:rsid w:val="00AD6058"/>
    <w:rsid w:val="00AD7DCA"/>
    <w:rsid w:val="00AE2395"/>
    <w:rsid w:val="00AF68FE"/>
    <w:rsid w:val="00B04AA6"/>
    <w:rsid w:val="00B12999"/>
    <w:rsid w:val="00B22A1C"/>
    <w:rsid w:val="00B26BA2"/>
    <w:rsid w:val="00B35C0F"/>
    <w:rsid w:val="00B35D56"/>
    <w:rsid w:val="00B37F3D"/>
    <w:rsid w:val="00B439AD"/>
    <w:rsid w:val="00B43A42"/>
    <w:rsid w:val="00B46E74"/>
    <w:rsid w:val="00B56941"/>
    <w:rsid w:val="00B63144"/>
    <w:rsid w:val="00B64246"/>
    <w:rsid w:val="00B71D9E"/>
    <w:rsid w:val="00B748F7"/>
    <w:rsid w:val="00B74A9B"/>
    <w:rsid w:val="00B76850"/>
    <w:rsid w:val="00B81FDB"/>
    <w:rsid w:val="00B94737"/>
    <w:rsid w:val="00BA03A2"/>
    <w:rsid w:val="00BA0D8D"/>
    <w:rsid w:val="00BA194F"/>
    <w:rsid w:val="00BA3A57"/>
    <w:rsid w:val="00BA3AB8"/>
    <w:rsid w:val="00BA5E30"/>
    <w:rsid w:val="00BB0614"/>
    <w:rsid w:val="00BC4E0C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416"/>
    <w:rsid w:val="00C4076D"/>
    <w:rsid w:val="00C44659"/>
    <w:rsid w:val="00C455C2"/>
    <w:rsid w:val="00C47485"/>
    <w:rsid w:val="00C47D0B"/>
    <w:rsid w:val="00C5063E"/>
    <w:rsid w:val="00C516F1"/>
    <w:rsid w:val="00C557AD"/>
    <w:rsid w:val="00C56A9F"/>
    <w:rsid w:val="00C5796F"/>
    <w:rsid w:val="00C57ADA"/>
    <w:rsid w:val="00C6402A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65F9"/>
    <w:rsid w:val="00D07446"/>
    <w:rsid w:val="00D131D5"/>
    <w:rsid w:val="00D160AB"/>
    <w:rsid w:val="00D25283"/>
    <w:rsid w:val="00D26BCE"/>
    <w:rsid w:val="00D376A6"/>
    <w:rsid w:val="00D40029"/>
    <w:rsid w:val="00D403A1"/>
    <w:rsid w:val="00D5144F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196D"/>
    <w:rsid w:val="00E45C9A"/>
    <w:rsid w:val="00E45E81"/>
    <w:rsid w:val="00E544F5"/>
    <w:rsid w:val="00E60341"/>
    <w:rsid w:val="00E632AA"/>
    <w:rsid w:val="00E64EF9"/>
    <w:rsid w:val="00E73D9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E11A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5EE21-D309-47B4-9D50-C0C64D96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3744</TotalTime>
  <Pages>10</Pages>
  <Words>3277</Words>
  <Characters>18683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504</cp:revision>
  <cp:lastPrinted>2015-02-25T11:00:00Z</cp:lastPrinted>
  <dcterms:created xsi:type="dcterms:W3CDTF">2012-11-14T07:41:00Z</dcterms:created>
  <dcterms:modified xsi:type="dcterms:W3CDTF">2015-03-23T09:49:00Z</dcterms:modified>
</cp:coreProperties>
</file>