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4B7ADB" w:rsidRDefault="001568D0" w:rsidP="005A2291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C7AC0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ассмотрения</w:t>
      </w:r>
      <w:r w:rsidR="00DC5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72A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Start"/>
      <w:r w:rsidR="00D72A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итоговый</w:t>
      </w:r>
      <w:proofErr w:type="gramEnd"/>
      <w:r w:rsidR="00D72A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14D8F" w:rsidRPr="00F14D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</w:t>
      </w:r>
      <w:r w:rsidR="00B00410" w:rsidRPr="00B004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Договора </w:t>
      </w:r>
      <w:r w:rsidR="005A2291" w:rsidRPr="005A22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выполнение ремонта  металлического газохода от котлов ст.№3, ст.№4 </w:t>
      </w:r>
    </w:p>
    <w:p w:rsidR="00F14D8F" w:rsidRDefault="005A2291" w:rsidP="005A2291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22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кирпичного газохода</w:t>
      </w:r>
    </w:p>
    <w:p w:rsidR="00B00410" w:rsidRDefault="00B00410" w:rsidP="00B00410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781668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0041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A2291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041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</w:t>
      </w:r>
      <w:r w:rsid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D8F" w:rsidRPr="0069372C" w:rsidRDefault="00EF44F9" w:rsidP="00EF44F9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</w:t>
      </w:r>
      <w:r w:rsidR="00F14D8F"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F14D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="00F14D8F"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EF44F9" w:rsidRDefault="00B576C0" w:rsidP="00EF44F9">
      <w:pPr>
        <w:tabs>
          <w:tab w:val="left" w:pos="0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F14D8F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5A2291" w:rsidRPr="005A229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ремонта металлического газохода от котлов ст.№3, ст.№4 до кирпичного газохода </w:t>
      </w:r>
      <w:r w:rsidR="00EF44F9" w:rsidRPr="00EF44F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Работы).</w:t>
      </w:r>
    </w:p>
    <w:p w:rsidR="00EF44F9" w:rsidRPr="00EF44F9" w:rsidRDefault="00F14D8F" w:rsidP="00EF44F9">
      <w:pPr>
        <w:tabs>
          <w:tab w:val="left" w:pos="0"/>
          <w:tab w:val="left" w:pos="127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B576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EF44F9" w:rsidRPr="00EF44F9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EF44F9" w:rsidRPr="00EF44F9">
        <w:rPr>
          <w:rFonts w:ascii="Times New Roman" w:hAnsi="Times New Roman"/>
          <w:bCs/>
          <w:sz w:val="28"/>
          <w:szCs w:val="28"/>
        </w:rPr>
        <w:t>1 ед.</w:t>
      </w:r>
    </w:p>
    <w:p w:rsidR="009960F0" w:rsidRPr="00EF44F9" w:rsidRDefault="00F14D8F" w:rsidP="00EF44F9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56308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</w:t>
      </w:r>
      <w:r w:rsidR="00EF44F9"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5A2291" w:rsidRPr="005A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1 687 000,00 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рублей, в том числе НДС.  </w:t>
      </w:r>
    </w:p>
    <w:p w:rsidR="00EF44F9" w:rsidRDefault="00F14D8F" w:rsidP="00EF44F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F44F9"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                       </w:t>
      </w:r>
      <w:r w:rsidR="005A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ию</w:t>
      </w:r>
      <w:r w:rsidR="005A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2015 года включительно.</w:t>
      </w:r>
    </w:p>
    <w:p w:rsidR="006248B4" w:rsidRDefault="00EF44F9" w:rsidP="00EF44F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Место выполнения работ: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Мурманская область, г. Кандалакша,                                     ул. Кандалакшское шоссе, д.1, котельная участка №5.</w:t>
      </w:r>
      <w:r w:rsidR="00217D7A" w:rsidRPr="00217D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</w:p>
    <w:p w:rsidR="009858AD" w:rsidRPr="009858AD" w:rsidRDefault="009858AD" w:rsidP="009858A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 w:rsidRPr="00985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Условия оплаты: </w:t>
      </w:r>
    </w:p>
    <w:p w:rsidR="009C68CD" w:rsidRPr="009C68CD" w:rsidRDefault="009C68CD" w:rsidP="009C68C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EF44F9" w:rsidRDefault="009C68CD" w:rsidP="009C68C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договор не предусматривает промежуточную оплату выполненных работ, исключая предоплату.</w:t>
      </w:r>
      <w:r w:rsidR="00EB4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</w:t>
      </w:r>
      <w:proofErr w:type="gramStart"/>
      <w:r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>КС-3).</w:t>
      </w:r>
      <w:r w:rsidR="009858AD" w:rsidRP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</w:p>
    <w:p w:rsidR="00357793" w:rsidRPr="009858AD" w:rsidRDefault="00357793" w:rsidP="009858A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5" w:rsidRDefault="001B628D" w:rsidP="00EF44F9">
      <w:pPr>
        <w:tabs>
          <w:tab w:val="left" w:pos="45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F44F9" w:rsidRPr="00EF44F9" w:rsidRDefault="00EF44F9" w:rsidP="00357793">
      <w:pPr>
        <w:pStyle w:val="a3"/>
        <w:numPr>
          <w:ilvl w:val="0"/>
          <w:numId w:val="1"/>
        </w:numPr>
        <w:tabs>
          <w:tab w:val="clear" w:pos="64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Комиссии по закупке Проснев М.А. – главный инженер филиала ОАО «Мурманэнергосбыт» «Кандалакшская теплосеть»;</w:t>
      </w:r>
    </w:p>
    <w:p w:rsidR="00CC0831" w:rsidRPr="00CC0831" w:rsidRDefault="00357793" w:rsidP="00357793">
      <w:pPr>
        <w:pStyle w:val="a3"/>
        <w:numPr>
          <w:ilvl w:val="0"/>
          <w:numId w:val="1"/>
        </w:numPr>
        <w:spacing w:line="240" w:lineRule="auto"/>
        <w:ind w:left="641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 – заместитель главного инженера филиала                       ОАО «Мурманэнергосбыт» «Кандалакшская теплосеть»</w:t>
      </w:r>
      <w:r w:rsidR="00CC0831" w:rsidRP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C0831" w:rsidRPr="00CC0831" w:rsidRDefault="00CC0831" w:rsidP="00357793">
      <w:pPr>
        <w:pStyle w:val="a3"/>
        <w:numPr>
          <w:ilvl w:val="0"/>
          <w:numId w:val="1"/>
        </w:numPr>
        <w:spacing w:line="240" w:lineRule="auto"/>
        <w:ind w:left="641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Ризун И.Б.– начальник ПТО филиала ОАО «Мурманэнергосбыт» «Кандалакшская теплосеть»;</w:t>
      </w:r>
    </w:p>
    <w:p w:rsidR="00CC0831" w:rsidRDefault="005A2291" w:rsidP="005A229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A2291">
        <w:rPr>
          <w:rFonts w:ascii="Times New Roman" w:hAnsi="Times New Roman" w:cs="Times New Roman"/>
          <w:iCs/>
          <w:sz w:val="28"/>
          <w:szCs w:val="28"/>
        </w:rPr>
        <w:t xml:space="preserve">Кемова Л.В. – юрисконсульт </w:t>
      </w:r>
      <w:r w:rsidR="00CC0831" w:rsidRPr="00CC0831">
        <w:rPr>
          <w:rFonts w:ascii="Times New Roman" w:hAnsi="Times New Roman" w:cs="Times New Roman"/>
          <w:iCs/>
          <w:sz w:val="28"/>
          <w:szCs w:val="28"/>
        </w:rPr>
        <w:t>филиала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C0831" w:rsidRPr="00CC0831">
        <w:rPr>
          <w:rFonts w:ascii="Times New Roman" w:hAnsi="Times New Roman" w:cs="Times New Roman"/>
          <w:iCs/>
          <w:sz w:val="28"/>
          <w:szCs w:val="28"/>
        </w:rPr>
        <w:t>ОАО «Мурманэнергосбыт» «Кандалакшская теплосеть»;</w:t>
      </w:r>
    </w:p>
    <w:p w:rsidR="00CC0831" w:rsidRPr="00CC0831" w:rsidRDefault="00CC0831" w:rsidP="00357793">
      <w:pPr>
        <w:pStyle w:val="a3"/>
        <w:numPr>
          <w:ilvl w:val="0"/>
          <w:numId w:val="1"/>
        </w:numPr>
        <w:spacing w:line="240" w:lineRule="auto"/>
        <w:ind w:left="641" w:hanging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C0831">
        <w:rPr>
          <w:rFonts w:ascii="Times New Roman" w:hAnsi="Times New Roman" w:cs="Times New Roman"/>
          <w:iCs/>
          <w:sz w:val="28"/>
          <w:szCs w:val="28"/>
        </w:rPr>
        <w:lastRenderedPageBreak/>
        <w:t>Шефатова И.А. – инженер ПТО филиала ОАО «Мурманэнергосбыт» «Кандалакшская теплосеть».</w:t>
      </w:r>
    </w:p>
    <w:p w:rsidR="00F14D8F" w:rsidRPr="005C4E36" w:rsidRDefault="00F14D8F" w:rsidP="00DD2CAE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F14D8F" w:rsidRDefault="00CC0831" w:rsidP="00F14D8F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Гикалик</w:t>
      </w:r>
      <w:r w:rsidR="00EB4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 закупок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</w:t>
      </w:r>
      <w:r w:rsidR="00F14D8F">
        <w:t> 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«Кандалакшская теплосеть»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71FF" w:rsidRPr="003B1970" w:rsidRDefault="009E71FF" w:rsidP="003B1970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Default="00531F57" w:rsidP="00EB4348">
      <w:pPr>
        <w:tabs>
          <w:tab w:val="left" w:pos="0"/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</w:t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0831" w:rsidRPr="00CC08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5A2291" w:rsidRPr="005A229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выполнение ремонта металлического газохода от котлов</w:t>
      </w:r>
      <w:proofErr w:type="gramEnd"/>
      <w:r w:rsidR="005A2291" w:rsidRPr="005A22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ст.№3, ст.№4 до кирпичного газохода</w:t>
      </w:r>
      <w:r w:rsidR="00CC0831" w:rsidRPr="00CC08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A1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5A2291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A5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марта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A1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г. </w:t>
      </w:r>
      <w:r w:rsidR="00563081" w:rsidRPr="005630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Мурманская обл., г. Кандалакша, ул. Заводская, д.3, (Отдел закупок филиала ОАО «Мурманэнергосбыт» «Кандалакшская теплосеть»)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2291" w:rsidRDefault="00C16B3E" w:rsidP="005A22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22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A2291" w:rsidRP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5A2291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5A2291" w:rsidRP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A2291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5A2291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5A2291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следующих</w:t>
      </w:r>
      <w:r w:rsidR="005A2291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</w:t>
      </w:r>
      <w:r w:rsidR="005A2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5A2291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A2291" w:rsidRDefault="005A2291" w:rsidP="005A22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 с ограниченной ответственностью                «Фирма «Энергоремонт М» (ООО «Фирма «Энергоремонт М»), 105518,            г. Москва, ул. Ибрагимова, д.12, стр.5, ИНН 7719278583, КПП 771901001, ОГРН 1037719041513.</w:t>
      </w:r>
      <w:proofErr w:type="gramEnd"/>
    </w:p>
    <w:p w:rsidR="005A2291" w:rsidRPr="00CE204D" w:rsidRDefault="005A2291" w:rsidP="005A22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.2015 г.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12:22 (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Конверт с заявкой на момент вскрытия был запечатан, его целостность не была нарушена.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руководителя и печатью Общества, содержит </w:t>
      </w:r>
      <w:r w:rsidRPr="00DE0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204 листа.</w:t>
      </w:r>
    </w:p>
    <w:p w:rsidR="005A2291" w:rsidRPr="00CE204D" w:rsidRDefault="005A2291" w:rsidP="005A22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работ: с момента подписания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 по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15 июля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2015г. включительно.</w:t>
      </w:r>
    </w:p>
    <w:p w:rsidR="005A2291" w:rsidRDefault="005A2291" w:rsidP="005A22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1486800,00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5A2291" w:rsidRPr="00A82C0E" w:rsidRDefault="005A2291" w:rsidP="005A22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Закрытое акционерное общество «КОРТА» (</w:t>
      </w:r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«КОРТА»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188661, Ленинградская область, Всеволожский р-н, п. Мурино, ул. Лесная д. 12, строение</w:t>
      </w:r>
      <w:proofErr w:type="gramStart"/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</w:t>
      </w:r>
      <w:proofErr w:type="gramEnd"/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ИНН 4703012494, КПП 470301001, ОГРН 1024700564778. </w:t>
      </w:r>
    </w:p>
    <w:p w:rsidR="005A2291" w:rsidRPr="00BD6B1D" w:rsidRDefault="005A2291" w:rsidP="005A22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.2015 г. в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2:20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Конверт с заявкой на момент вскрытия был запечатан, его целостность не была нарушена.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представлена в виде 5 (Пяти) томов, не 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сшит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 между собой в один том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скреплен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ных 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подписью руководителя и печатью Общества,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246 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пронумерован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 л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A2291" w:rsidRPr="00BD6B1D" w:rsidRDefault="005A2291" w:rsidP="005A22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работ: с момента подписания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 по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15 июл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2015г. включительно.</w:t>
      </w:r>
    </w:p>
    <w:p w:rsidR="005A2291" w:rsidRDefault="005A2291" w:rsidP="005A22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Pr="00FB01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1498556,34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DC05A6" w:rsidRDefault="00DC05A6" w:rsidP="005A229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542" w:rsidRDefault="00531F57" w:rsidP="0056308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2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141C0B" w:rsidRPr="00141C0B">
        <w:t xml:space="preserve"> </w:t>
      </w:r>
      <w:r w:rsidR="00563081" w:rsidRPr="005630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35427E" w:rsidRPr="0035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выполнение ремонта  металлического газохода от котлов ст.№3, ст.№4 до кирпичного газохода</w:t>
      </w:r>
      <w:r w:rsidR="00091D8A" w:rsidRPr="00091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proofErr w:type="gramEnd"/>
    </w:p>
    <w:p w:rsidR="00930CB1" w:rsidRDefault="00930CB1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183C" w:rsidRDefault="00385542" w:rsidP="00930CB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7366D6"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30CB1" w:rsidRDefault="00930CB1" w:rsidP="00930CB1">
      <w:pPr>
        <w:spacing w:before="24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32D9" w:rsidRPr="00DA32D9" w:rsidRDefault="00DA32D9" w:rsidP="00AD4A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="0035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оформление заявки на участие в запросе предложений </w:t>
      </w:r>
      <w:r w:rsidR="00CA55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Фирма «</w:t>
      </w: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Энерго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ремонт</w:t>
      </w:r>
      <w:r w:rsidR="001232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не соответствующим требованиям Документации:</w:t>
      </w:r>
    </w:p>
    <w:p w:rsidR="00DA32D9" w:rsidRPr="00DA32D9" w:rsidRDefault="00DA32D9" w:rsidP="00AD4A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не выполнено требование п. 3.2. Документации, а именно: в составе заявки Участника закупки отсутствует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форма 1 Приложения № 1 к Документации Коммерческое предложение (Локальная смета). </w:t>
      </w:r>
    </w:p>
    <w:p w:rsidR="00DA32D9" w:rsidRPr="00DA32D9" w:rsidRDefault="00DA32D9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A32D9" w:rsidRPr="00DA32D9" w:rsidRDefault="00DA32D9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A32D9" w:rsidRPr="00DA32D9" w:rsidRDefault="00DA32D9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допустить ООО </w:t>
      </w:r>
      <w:r w:rsidR="0093187C"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«Фирма «Энергоремонт</w:t>
      </w:r>
      <w:r w:rsidR="001232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3187C"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М» </w:t>
      </w: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процедуре запроса предложений и не включать в перечень Участников запроса предложений. </w:t>
      </w:r>
    </w:p>
    <w:p w:rsidR="00DA32D9" w:rsidRPr="0093187C" w:rsidRDefault="00DA32D9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18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30CB1" w:rsidRDefault="00DA32D9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30CB1" w:rsidRDefault="00930CB1" w:rsidP="004F78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427E" w:rsidRDefault="0093187C" w:rsidP="00354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="0035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запросе предложений </w:t>
      </w:r>
      <w:r w:rsidR="0035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ЗАО 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35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5427E" w:rsidRPr="0035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соответствующим требованиям Документации:</w:t>
      </w:r>
    </w:p>
    <w:p w:rsidR="005C21C4" w:rsidRDefault="00AD4ABD" w:rsidP="00354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4A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составе заявки отсутству</w:t>
      </w:r>
      <w:r w:rsidR="005C21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 </w:t>
      </w:r>
      <w:r w:rsidR="005C21C4" w:rsidRPr="005C21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копии бухгалтерского баланса и отчета о финансовых результатах (отчета о прибылях и убытках) за 2014 год</w:t>
      </w:r>
      <w:r w:rsidR="00CF3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5C21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CF3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не </w:t>
      </w:r>
      <w:r w:rsidR="005C21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представлено </w:t>
      </w:r>
      <w:r w:rsidR="005C21C4" w:rsidRPr="005C21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официальное письмо, подтверждающее информацию о непредставлении в налоговую инспекцию указанных документов</w:t>
      </w:r>
      <w:r w:rsidR="005C21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="005C21C4" w:rsidRPr="005C21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D23B5" w:rsidRDefault="00EB4348" w:rsidP="00354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43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 в составе заявки отсутствуют копии</w:t>
      </w:r>
      <w:r w:rsidR="002D23B5" w:rsidRPr="002D23B5">
        <w:t xml:space="preserve"> </w:t>
      </w:r>
      <w:r w:rsidR="002D23B5" w:rsidRPr="002D2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указанных в Справке о перечне и годовых объемах выполнения аналогичных договоров (форма 4 Приложения № 1 к Документации) </w:t>
      </w:r>
      <w:r w:rsidR="002D2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аналогичных договоров;</w:t>
      </w:r>
    </w:p>
    <w:p w:rsidR="0093187C" w:rsidRPr="0093187C" w:rsidRDefault="0035427E" w:rsidP="00354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35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не выполнено требование п.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35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4.7 </w:t>
      </w:r>
      <w:r w:rsidRPr="0035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Документации, а именно:</w:t>
      </w:r>
      <w:r w:rsidRPr="0035427E">
        <w:t xml:space="preserve"> </w:t>
      </w:r>
      <w:r w:rsidRPr="0035427E">
        <w:rPr>
          <w:rFonts w:ascii="Times New Roman" w:hAnsi="Times New Roman" w:cs="Times New Roman"/>
          <w:sz w:val="28"/>
          <w:szCs w:val="28"/>
        </w:rPr>
        <w:t>з</w:t>
      </w:r>
      <w:r w:rsidRPr="0035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представлена в виде 5 (Пяти) томов, не сшитых между собой в один том, не скрепленных подписью руководителя и печатью Общества</w:t>
      </w:r>
      <w:r w:rsidR="002558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не содержит опись, не все листы заявки пронумерованы и вшиты (копии нотариально удостоверенных документов вложены в отдельный файл)</w:t>
      </w:r>
      <w:proofErr w:type="gramEnd"/>
    </w:p>
    <w:p w:rsidR="0093187C" w:rsidRPr="0093187C" w:rsidRDefault="0093187C" w:rsidP="009318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18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3187C" w:rsidRPr="0093187C" w:rsidRDefault="0093187C" w:rsidP="009318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8BE" w:rsidRPr="008708BE" w:rsidRDefault="008708BE" w:rsidP="008708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допустить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ЗАО </w:t>
      </w: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КОРТА»</w:t>
      </w: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предложений и не включать в перечень Участников запроса предложений. </w:t>
      </w:r>
    </w:p>
    <w:p w:rsidR="008708BE" w:rsidRPr="0033377B" w:rsidRDefault="008708BE" w:rsidP="008708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7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8BE" w:rsidRDefault="008708BE" w:rsidP="008708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8BE" w:rsidRDefault="008708BE" w:rsidP="008708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9785A" w:rsidRPr="004F780A" w:rsidRDefault="00E91393" w:rsidP="004F78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</w:t>
      </w:r>
      <w:r w:rsidR="00D72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(итоговый) </w:t>
      </w:r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9B5EC2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874399" w:rsidRPr="008743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8708BE" w:rsidRPr="008708BE">
        <w:rPr>
          <w:rFonts w:ascii="Times New Roman" w:eastAsia="Times New Roman" w:hAnsi="Times New Roman" w:cs="Times New Roman"/>
          <w:sz w:val="28"/>
          <w:szCs w:val="28"/>
          <w:lang w:eastAsia="ar-SA"/>
        </w:rPr>
        <w:t>Договора на выполнение ремонта металлического газохода от котлов ст.№3, ст.№4 до кирпичного газохода</w:t>
      </w:r>
      <w:r w:rsidR="008743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B36BD" w:rsidRPr="00F52997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FD34A2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FD34A2" w:rsidRPr="00FD34A2">
        <w:rPr>
          <w:rFonts w:ascii="Times New Roman" w:eastAsia="Times New Roman" w:hAnsi="Times New Roman" w:cs="Times New Roman"/>
          <w:sz w:val="28"/>
          <w:szCs w:val="28"/>
        </w:rPr>
        <w:t>п. 1</w:t>
      </w:r>
      <w:r w:rsidR="00FD34A2">
        <w:rPr>
          <w:rFonts w:ascii="Times New Roman" w:eastAsia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FD34A2" w:rsidRPr="00FD34A2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Информационной карты, п. 4.12.3. Документации и 7.6.13. Положения о закупке товаров, работ, услуг ОАО «Мурманэнергосбыт» </w:t>
      </w:r>
      <w:r w:rsidR="000B36BD" w:rsidRPr="00F52997">
        <w:rPr>
          <w:rFonts w:ascii="Times New Roman" w:eastAsia="Times New Roman" w:hAnsi="Times New Roman" w:cs="Times New Roman"/>
          <w:sz w:val="28"/>
          <w:szCs w:val="28"/>
        </w:rPr>
        <w:t xml:space="preserve">признать запрос предложений </w:t>
      </w:r>
      <w:r w:rsidR="008708BE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B8780C" w:rsidRPr="00F52997">
        <w:rPr>
          <w:rFonts w:ascii="Times New Roman" w:eastAsia="Times New Roman" w:hAnsi="Times New Roman" w:cs="Times New Roman"/>
          <w:sz w:val="28"/>
          <w:szCs w:val="28"/>
        </w:rPr>
        <w:t>состоявшимся</w:t>
      </w:r>
      <w:r w:rsidR="00FD34A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E6614" w:rsidRPr="00F52997" w:rsidRDefault="00EE6614" w:rsidP="009318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Pr="00F52997" w:rsidRDefault="00EE6614" w:rsidP="00F5299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496" w:rsidRPr="00F52997" w:rsidRDefault="00870496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5FBD" w:rsidRDefault="005B5FBD" w:rsidP="005B5F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5B5FBD" w:rsidRPr="005C4E36" w:rsidRDefault="005B5FBD" w:rsidP="005B5F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04F4" w:rsidRPr="005C4E36" w:rsidRDefault="000F04F4" w:rsidP="000F04F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B6C7C" w:rsidRDefault="004C47BD" w:rsidP="004C47B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740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47BD" w:rsidRPr="005C4E36" w:rsidRDefault="0074090F" w:rsidP="004C47B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М.А.</w:t>
      </w:r>
      <w:r w:rsidR="004C47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C47BD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C47BD" w:rsidRPr="00674E69" w:rsidRDefault="004C47BD" w:rsidP="004C47BD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04F4" w:rsidRPr="005C4E36" w:rsidRDefault="0074090F" w:rsidP="000F04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</w:t>
      </w:r>
      <w:r w:rsidR="000F04F4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0F0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F04F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F04F4" w:rsidRPr="005C4E36" w:rsidRDefault="000F04F4" w:rsidP="000F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04F4" w:rsidRDefault="0074090F" w:rsidP="000F04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Ризун И.Б.</w:t>
      </w:r>
      <w:r w:rsidR="000F04F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0F04F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F04F4" w:rsidRDefault="000F04F4" w:rsidP="000F04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90F" w:rsidRDefault="008708BE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Кемова Л.В.                                                               __________________</w:t>
      </w:r>
    </w:p>
    <w:p w:rsidR="008708BE" w:rsidRDefault="008708BE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90F" w:rsidRPr="005C4E36" w:rsidRDefault="0074090F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Шефатова И.А.                                                          __________________</w:t>
      </w:r>
    </w:p>
    <w:p w:rsidR="000F04F4" w:rsidRDefault="000F04F4" w:rsidP="000F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AD8" w:rsidRPr="00DD2AD8" w:rsidRDefault="00DD2AD8" w:rsidP="00DD2A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AD8" w:rsidRPr="005C4E36" w:rsidRDefault="00DD2AD8" w:rsidP="000F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04F4" w:rsidRPr="005C4E36" w:rsidRDefault="000F04F4" w:rsidP="000F04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F04F4" w:rsidRPr="00686397" w:rsidRDefault="009B6C7C" w:rsidP="000F04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Гикалик С</w:t>
      </w:r>
      <w:r w:rsidR="000F0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                                                   </w:t>
      </w:r>
      <w:r w:rsidR="000F04F4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0F04F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0F04F4" w:rsidRPr="00686397" w:rsidSect="004B7ADB">
      <w:headerReference w:type="default" r:id="rId9"/>
      <w:footerReference w:type="default" r:id="rId10"/>
      <w:pgSz w:w="11906" w:h="16838"/>
      <w:pgMar w:top="1134" w:right="851" w:bottom="1134" w:left="1701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311" w:rsidRDefault="000E3311">
      <w:pPr>
        <w:spacing w:after="0" w:line="240" w:lineRule="auto"/>
      </w:pPr>
      <w:r>
        <w:separator/>
      </w:r>
    </w:p>
  </w:endnote>
  <w:endnote w:type="continuationSeparator" w:id="0">
    <w:p w:rsidR="000E3311" w:rsidRDefault="000E3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60" w:rsidRDefault="00E46E60" w:rsidP="003B5561">
    <w:pPr>
      <w:pStyle w:val="a5"/>
      <w:jc w:val="center"/>
    </w:pPr>
  </w:p>
  <w:p w:rsidR="00E46E60" w:rsidRDefault="00E46E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311" w:rsidRDefault="000E3311">
      <w:pPr>
        <w:spacing w:after="0" w:line="240" w:lineRule="auto"/>
      </w:pPr>
      <w:r>
        <w:separator/>
      </w:r>
    </w:p>
  </w:footnote>
  <w:footnote w:type="continuationSeparator" w:id="0">
    <w:p w:rsidR="000E3311" w:rsidRDefault="000E3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195983"/>
      <w:docPartObj>
        <w:docPartGallery w:val="Page Numbers (Top of Page)"/>
        <w:docPartUnique/>
      </w:docPartObj>
    </w:sdtPr>
    <w:sdtEndPr/>
    <w:sdtContent>
      <w:p w:rsidR="003B5561" w:rsidRDefault="003B55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4A2">
          <w:rPr>
            <w:noProof/>
          </w:rPr>
          <w:t>4</w:t>
        </w:r>
        <w:r>
          <w:fldChar w:fldCharType="end"/>
        </w:r>
      </w:p>
    </w:sdtContent>
  </w:sdt>
  <w:p w:rsidR="003B5561" w:rsidRDefault="003B55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12CC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AC1351"/>
    <w:multiLevelType w:val="hybridMultilevel"/>
    <w:tmpl w:val="71D0D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28C4"/>
    <w:rsid w:val="00003A68"/>
    <w:rsid w:val="00015208"/>
    <w:rsid w:val="00023BF0"/>
    <w:rsid w:val="000319BB"/>
    <w:rsid w:val="000323BE"/>
    <w:rsid w:val="000429C3"/>
    <w:rsid w:val="00044A90"/>
    <w:rsid w:val="00045047"/>
    <w:rsid w:val="000453F6"/>
    <w:rsid w:val="00046D2C"/>
    <w:rsid w:val="00051887"/>
    <w:rsid w:val="0005315D"/>
    <w:rsid w:val="00054745"/>
    <w:rsid w:val="000560A0"/>
    <w:rsid w:val="00061303"/>
    <w:rsid w:val="00074F71"/>
    <w:rsid w:val="00075644"/>
    <w:rsid w:val="0008002B"/>
    <w:rsid w:val="00083BAC"/>
    <w:rsid w:val="00083BD5"/>
    <w:rsid w:val="00085368"/>
    <w:rsid w:val="00086B90"/>
    <w:rsid w:val="00091D8A"/>
    <w:rsid w:val="00092A91"/>
    <w:rsid w:val="000A4EDF"/>
    <w:rsid w:val="000A63CF"/>
    <w:rsid w:val="000B36BD"/>
    <w:rsid w:val="000B6C36"/>
    <w:rsid w:val="000C173E"/>
    <w:rsid w:val="000C18AB"/>
    <w:rsid w:val="000C2163"/>
    <w:rsid w:val="000C64AF"/>
    <w:rsid w:val="000D7D9B"/>
    <w:rsid w:val="000E3311"/>
    <w:rsid w:val="000E37C6"/>
    <w:rsid w:val="000F04F4"/>
    <w:rsid w:val="000F139A"/>
    <w:rsid w:val="000F2A5F"/>
    <w:rsid w:val="000F752B"/>
    <w:rsid w:val="000F7B65"/>
    <w:rsid w:val="001019E6"/>
    <w:rsid w:val="001048F2"/>
    <w:rsid w:val="00107A85"/>
    <w:rsid w:val="001160A2"/>
    <w:rsid w:val="001232DE"/>
    <w:rsid w:val="00127F11"/>
    <w:rsid w:val="00131AA7"/>
    <w:rsid w:val="0013276A"/>
    <w:rsid w:val="00137363"/>
    <w:rsid w:val="00141BA9"/>
    <w:rsid w:val="00141C0B"/>
    <w:rsid w:val="001500B9"/>
    <w:rsid w:val="001568D0"/>
    <w:rsid w:val="001605DE"/>
    <w:rsid w:val="00160819"/>
    <w:rsid w:val="00162A14"/>
    <w:rsid w:val="00175ACB"/>
    <w:rsid w:val="001966DE"/>
    <w:rsid w:val="001A04C2"/>
    <w:rsid w:val="001B4FBE"/>
    <w:rsid w:val="001B628D"/>
    <w:rsid w:val="001C071E"/>
    <w:rsid w:val="001C0C10"/>
    <w:rsid w:val="001E19EB"/>
    <w:rsid w:val="001E2134"/>
    <w:rsid w:val="001E7D92"/>
    <w:rsid w:val="001F14F6"/>
    <w:rsid w:val="001F5EB7"/>
    <w:rsid w:val="001F7447"/>
    <w:rsid w:val="0020033C"/>
    <w:rsid w:val="00201F61"/>
    <w:rsid w:val="00215F73"/>
    <w:rsid w:val="00217D7A"/>
    <w:rsid w:val="00225532"/>
    <w:rsid w:val="00225C8D"/>
    <w:rsid w:val="0023246E"/>
    <w:rsid w:val="00246F63"/>
    <w:rsid w:val="0025436E"/>
    <w:rsid w:val="002558A6"/>
    <w:rsid w:val="00272ED4"/>
    <w:rsid w:val="00275694"/>
    <w:rsid w:val="00275AA2"/>
    <w:rsid w:val="00280AC0"/>
    <w:rsid w:val="00286CDB"/>
    <w:rsid w:val="0029546A"/>
    <w:rsid w:val="00295A66"/>
    <w:rsid w:val="002A178A"/>
    <w:rsid w:val="002A6969"/>
    <w:rsid w:val="002A7092"/>
    <w:rsid w:val="002A74FB"/>
    <w:rsid w:val="002B0229"/>
    <w:rsid w:val="002B05E9"/>
    <w:rsid w:val="002B293D"/>
    <w:rsid w:val="002B683B"/>
    <w:rsid w:val="002D23B5"/>
    <w:rsid w:val="002D5816"/>
    <w:rsid w:val="002D61B4"/>
    <w:rsid w:val="002E0FC4"/>
    <w:rsid w:val="002E623B"/>
    <w:rsid w:val="00303CC7"/>
    <w:rsid w:val="00307F0C"/>
    <w:rsid w:val="00312598"/>
    <w:rsid w:val="0031331B"/>
    <w:rsid w:val="0032049C"/>
    <w:rsid w:val="003311D8"/>
    <w:rsid w:val="0033377B"/>
    <w:rsid w:val="0034379A"/>
    <w:rsid w:val="0035427E"/>
    <w:rsid w:val="00354513"/>
    <w:rsid w:val="00357793"/>
    <w:rsid w:val="00357F92"/>
    <w:rsid w:val="0036519A"/>
    <w:rsid w:val="00371BCA"/>
    <w:rsid w:val="00385542"/>
    <w:rsid w:val="00393B75"/>
    <w:rsid w:val="00394F5F"/>
    <w:rsid w:val="003B1970"/>
    <w:rsid w:val="003B3B77"/>
    <w:rsid w:val="003B5535"/>
    <w:rsid w:val="003B5561"/>
    <w:rsid w:val="003B6DFA"/>
    <w:rsid w:val="003C16B1"/>
    <w:rsid w:val="003C2127"/>
    <w:rsid w:val="003C4C9D"/>
    <w:rsid w:val="003D0331"/>
    <w:rsid w:val="003D57CE"/>
    <w:rsid w:val="003D7F79"/>
    <w:rsid w:val="003E00EE"/>
    <w:rsid w:val="003E35B4"/>
    <w:rsid w:val="003E63EC"/>
    <w:rsid w:val="003F22E2"/>
    <w:rsid w:val="003F4E4E"/>
    <w:rsid w:val="00401087"/>
    <w:rsid w:val="004057F5"/>
    <w:rsid w:val="0040625C"/>
    <w:rsid w:val="0041512A"/>
    <w:rsid w:val="004156F0"/>
    <w:rsid w:val="004202E8"/>
    <w:rsid w:val="004211C5"/>
    <w:rsid w:val="00422248"/>
    <w:rsid w:val="004268D5"/>
    <w:rsid w:val="00431A60"/>
    <w:rsid w:val="0043582E"/>
    <w:rsid w:val="0043747D"/>
    <w:rsid w:val="00450342"/>
    <w:rsid w:val="00454A23"/>
    <w:rsid w:val="00456FEE"/>
    <w:rsid w:val="00460355"/>
    <w:rsid w:val="004760BE"/>
    <w:rsid w:val="00483C0B"/>
    <w:rsid w:val="00484C7A"/>
    <w:rsid w:val="00492A1B"/>
    <w:rsid w:val="00493D20"/>
    <w:rsid w:val="00495097"/>
    <w:rsid w:val="004959FF"/>
    <w:rsid w:val="004A0493"/>
    <w:rsid w:val="004A45E2"/>
    <w:rsid w:val="004A7E98"/>
    <w:rsid w:val="004A7EB3"/>
    <w:rsid w:val="004B0B40"/>
    <w:rsid w:val="004B6BFF"/>
    <w:rsid w:val="004B7ADB"/>
    <w:rsid w:val="004C47BD"/>
    <w:rsid w:val="004C5247"/>
    <w:rsid w:val="004C527E"/>
    <w:rsid w:val="004D0E8D"/>
    <w:rsid w:val="004D1362"/>
    <w:rsid w:val="004D5EF1"/>
    <w:rsid w:val="004E7758"/>
    <w:rsid w:val="004F3519"/>
    <w:rsid w:val="004F780A"/>
    <w:rsid w:val="005005DF"/>
    <w:rsid w:val="005064E1"/>
    <w:rsid w:val="00511E9B"/>
    <w:rsid w:val="0053120F"/>
    <w:rsid w:val="00531F57"/>
    <w:rsid w:val="0053775A"/>
    <w:rsid w:val="00551171"/>
    <w:rsid w:val="00556766"/>
    <w:rsid w:val="00556D79"/>
    <w:rsid w:val="00563081"/>
    <w:rsid w:val="00564DBF"/>
    <w:rsid w:val="005714FF"/>
    <w:rsid w:val="005750F3"/>
    <w:rsid w:val="005765EE"/>
    <w:rsid w:val="00587686"/>
    <w:rsid w:val="005A2291"/>
    <w:rsid w:val="005B5087"/>
    <w:rsid w:val="005B5FBD"/>
    <w:rsid w:val="005B6296"/>
    <w:rsid w:val="005C008A"/>
    <w:rsid w:val="005C21C4"/>
    <w:rsid w:val="005C2B0E"/>
    <w:rsid w:val="005C3C00"/>
    <w:rsid w:val="005C4B91"/>
    <w:rsid w:val="005C515C"/>
    <w:rsid w:val="005D0219"/>
    <w:rsid w:val="005D0D5B"/>
    <w:rsid w:val="005E3261"/>
    <w:rsid w:val="005E41E0"/>
    <w:rsid w:val="005F0F4D"/>
    <w:rsid w:val="005F6652"/>
    <w:rsid w:val="0060497F"/>
    <w:rsid w:val="00612288"/>
    <w:rsid w:val="00612989"/>
    <w:rsid w:val="006248B4"/>
    <w:rsid w:val="00626164"/>
    <w:rsid w:val="0064156C"/>
    <w:rsid w:val="00643C65"/>
    <w:rsid w:val="00650FFD"/>
    <w:rsid w:val="00652F1E"/>
    <w:rsid w:val="006619C8"/>
    <w:rsid w:val="00666BC3"/>
    <w:rsid w:val="006705D7"/>
    <w:rsid w:val="00671B9D"/>
    <w:rsid w:val="006741DD"/>
    <w:rsid w:val="00680C11"/>
    <w:rsid w:val="00682289"/>
    <w:rsid w:val="00687C83"/>
    <w:rsid w:val="0069183C"/>
    <w:rsid w:val="00694319"/>
    <w:rsid w:val="0069557B"/>
    <w:rsid w:val="006A394A"/>
    <w:rsid w:val="006B03AA"/>
    <w:rsid w:val="006B0BCA"/>
    <w:rsid w:val="006B1D66"/>
    <w:rsid w:val="006B3F37"/>
    <w:rsid w:val="006B6D9D"/>
    <w:rsid w:val="006B791F"/>
    <w:rsid w:val="006C71A6"/>
    <w:rsid w:val="006D414E"/>
    <w:rsid w:val="006D48C5"/>
    <w:rsid w:val="006E2243"/>
    <w:rsid w:val="006E65D5"/>
    <w:rsid w:val="006E6EC9"/>
    <w:rsid w:val="006F50FF"/>
    <w:rsid w:val="00705951"/>
    <w:rsid w:val="007131F5"/>
    <w:rsid w:val="00720BA0"/>
    <w:rsid w:val="0072677F"/>
    <w:rsid w:val="007366D6"/>
    <w:rsid w:val="0074090F"/>
    <w:rsid w:val="007424EC"/>
    <w:rsid w:val="007523DC"/>
    <w:rsid w:val="00762995"/>
    <w:rsid w:val="00764836"/>
    <w:rsid w:val="0077325A"/>
    <w:rsid w:val="00774888"/>
    <w:rsid w:val="007804F7"/>
    <w:rsid w:val="00781668"/>
    <w:rsid w:val="00785547"/>
    <w:rsid w:val="00786C09"/>
    <w:rsid w:val="007941E7"/>
    <w:rsid w:val="00796B9B"/>
    <w:rsid w:val="00797161"/>
    <w:rsid w:val="007A1258"/>
    <w:rsid w:val="007A196B"/>
    <w:rsid w:val="007A2E13"/>
    <w:rsid w:val="007A7652"/>
    <w:rsid w:val="007B16CD"/>
    <w:rsid w:val="007B1B8D"/>
    <w:rsid w:val="007B6210"/>
    <w:rsid w:val="007C1728"/>
    <w:rsid w:val="007C7F4B"/>
    <w:rsid w:val="007D0AD0"/>
    <w:rsid w:val="007D228D"/>
    <w:rsid w:val="007D34E1"/>
    <w:rsid w:val="007D38A1"/>
    <w:rsid w:val="007E4826"/>
    <w:rsid w:val="007E51A2"/>
    <w:rsid w:val="007E72C7"/>
    <w:rsid w:val="007F17BC"/>
    <w:rsid w:val="00804CC6"/>
    <w:rsid w:val="00804D1B"/>
    <w:rsid w:val="008060F9"/>
    <w:rsid w:val="00806874"/>
    <w:rsid w:val="008073FB"/>
    <w:rsid w:val="008127AF"/>
    <w:rsid w:val="008155B8"/>
    <w:rsid w:val="00820755"/>
    <w:rsid w:val="008319A5"/>
    <w:rsid w:val="00843446"/>
    <w:rsid w:val="008436D4"/>
    <w:rsid w:val="0084447A"/>
    <w:rsid w:val="008444BE"/>
    <w:rsid w:val="00845DA2"/>
    <w:rsid w:val="0084730D"/>
    <w:rsid w:val="008546CB"/>
    <w:rsid w:val="00861873"/>
    <w:rsid w:val="008630B4"/>
    <w:rsid w:val="0086598D"/>
    <w:rsid w:val="00870496"/>
    <w:rsid w:val="008708BE"/>
    <w:rsid w:val="00872023"/>
    <w:rsid w:val="00872523"/>
    <w:rsid w:val="00874399"/>
    <w:rsid w:val="008765E3"/>
    <w:rsid w:val="008815EA"/>
    <w:rsid w:val="00882948"/>
    <w:rsid w:val="0088671E"/>
    <w:rsid w:val="00892317"/>
    <w:rsid w:val="00896C63"/>
    <w:rsid w:val="008A124D"/>
    <w:rsid w:val="008A222C"/>
    <w:rsid w:val="008A7D59"/>
    <w:rsid w:val="008B0C0E"/>
    <w:rsid w:val="008B1F2C"/>
    <w:rsid w:val="008B21EE"/>
    <w:rsid w:val="008B4106"/>
    <w:rsid w:val="008C19A8"/>
    <w:rsid w:val="008C69FD"/>
    <w:rsid w:val="008D7B25"/>
    <w:rsid w:val="008E2D20"/>
    <w:rsid w:val="008E3BB2"/>
    <w:rsid w:val="0091011C"/>
    <w:rsid w:val="009105A7"/>
    <w:rsid w:val="009109BB"/>
    <w:rsid w:val="00915E06"/>
    <w:rsid w:val="00922748"/>
    <w:rsid w:val="0092471A"/>
    <w:rsid w:val="00925427"/>
    <w:rsid w:val="00927C30"/>
    <w:rsid w:val="00930CB1"/>
    <w:rsid w:val="0093187C"/>
    <w:rsid w:val="009356F4"/>
    <w:rsid w:val="00936525"/>
    <w:rsid w:val="00945429"/>
    <w:rsid w:val="00950CF9"/>
    <w:rsid w:val="00952285"/>
    <w:rsid w:val="00966DE1"/>
    <w:rsid w:val="0097076C"/>
    <w:rsid w:val="009752E3"/>
    <w:rsid w:val="009858AD"/>
    <w:rsid w:val="009930DD"/>
    <w:rsid w:val="009960F0"/>
    <w:rsid w:val="009A1A57"/>
    <w:rsid w:val="009A4DD3"/>
    <w:rsid w:val="009A66B1"/>
    <w:rsid w:val="009B2170"/>
    <w:rsid w:val="009B2713"/>
    <w:rsid w:val="009B5746"/>
    <w:rsid w:val="009B5EC2"/>
    <w:rsid w:val="009B6C7C"/>
    <w:rsid w:val="009C68CD"/>
    <w:rsid w:val="009D2C9F"/>
    <w:rsid w:val="009D30BB"/>
    <w:rsid w:val="009E5B94"/>
    <w:rsid w:val="009E71FF"/>
    <w:rsid w:val="00A0149B"/>
    <w:rsid w:val="00A02583"/>
    <w:rsid w:val="00A03ACD"/>
    <w:rsid w:val="00A0441A"/>
    <w:rsid w:val="00A10518"/>
    <w:rsid w:val="00A14884"/>
    <w:rsid w:val="00A15E05"/>
    <w:rsid w:val="00A2058C"/>
    <w:rsid w:val="00A20C39"/>
    <w:rsid w:val="00A27EF4"/>
    <w:rsid w:val="00A3078C"/>
    <w:rsid w:val="00A45A6D"/>
    <w:rsid w:val="00A5094C"/>
    <w:rsid w:val="00A51519"/>
    <w:rsid w:val="00A53224"/>
    <w:rsid w:val="00A55871"/>
    <w:rsid w:val="00A572F7"/>
    <w:rsid w:val="00A57576"/>
    <w:rsid w:val="00A576D2"/>
    <w:rsid w:val="00A5795A"/>
    <w:rsid w:val="00A6192E"/>
    <w:rsid w:val="00A81F9D"/>
    <w:rsid w:val="00A823B0"/>
    <w:rsid w:val="00A85F09"/>
    <w:rsid w:val="00A930A8"/>
    <w:rsid w:val="00A96847"/>
    <w:rsid w:val="00A97083"/>
    <w:rsid w:val="00A97B46"/>
    <w:rsid w:val="00AB39D1"/>
    <w:rsid w:val="00AB5F67"/>
    <w:rsid w:val="00AC0314"/>
    <w:rsid w:val="00AC15C1"/>
    <w:rsid w:val="00AC56A3"/>
    <w:rsid w:val="00AC7AC0"/>
    <w:rsid w:val="00AD4ABD"/>
    <w:rsid w:val="00AD7693"/>
    <w:rsid w:val="00AE53B8"/>
    <w:rsid w:val="00B00410"/>
    <w:rsid w:val="00B105B7"/>
    <w:rsid w:val="00B10F14"/>
    <w:rsid w:val="00B126F9"/>
    <w:rsid w:val="00B26BDC"/>
    <w:rsid w:val="00B27A97"/>
    <w:rsid w:val="00B34D46"/>
    <w:rsid w:val="00B55397"/>
    <w:rsid w:val="00B55B2C"/>
    <w:rsid w:val="00B55F60"/>
    <w:rsid w:val="00B56D34"/>
    <w:rsid w:val="00B576C0"/>
    <w:rsid w:val="00B60B49"/>
    <w:rsid w:val="00B72889"/>
    <w:rsid w:val="00B8636D"/>
    <w:rsid w:val="00B8780C"/>
    <w:rsid w:val="00B94BFB"/>
    <w:rsid w:val="00B95C0B"/>
    <w:rsid w:val="00B961A6"/>
    <w:rsid w:val="00BA5B09"/>
    <w:rsid w:val="00BA6982"/>
    <w:rsid w:val="00BA7CDF"/>
    <w:rsid w:val="00BC203D"/>
    <w:rsid w:val="00BC3016"/>
    <w:rsid w:val="00BC6F67"/>
    <w:rsid w:val="00BD014B"/>
    <w:rsid w:val="00BD16F9"/>
    <w:rsid w:val="00BD5E49"/>
    <w:rsid w:val="00BE58DE"/>
    <w:rsid w:val="00BE6190"/>
    <w:rsid w:val="00C16B3E"/>
    <w:rsid w:val="00C22F79"/>
    <w:rsid w:val="00C251F9"/>
    <w:rsid w:val="00C256C6"/>
    <w:rsid w:val="00C262A7"/>
    <w:rsid w:val="00C3402D"/>
    <w:rsid w:val="00C341F5"/>
    <w:rsid w:val="00C47D29"/>
    <w:rsid w:val="00C57C19"/>
    <w:rsid w:val="00C6211D"/>
    <w:rsid w:val="00C66511"/>
    <w:rsid w:val="00C66904"/>
    <w:rsid w:val="00C72E0F"/>
    <w:rsid w:val="00C73498"/>
    <w:rsid w:val="00C73C2D"/>
    <w:rsid w:val="00C779A7"/>
    <w:rsid w:val="00C90765"/>
    <w:rsid w:val="00C908D5"/>
    <w:rsid w:val="00C90EE7"/>
    <w:rsid w:val="00C96886"/>
    <w:rsid w:val="00CA08DD"/>
    <w:rsid w:val="00CA18EF"/>
    <w:rsid w:val="00CA2085"/>
    <w:rsid w:val="00CA556F"/>
    <w:rsid w:val="00CB05D1"/>
    <w:rsid w:val="00CB1C77"/>
    <w:rsid w:val="00CC0831"/>
    <w:rsid w:val="00CC1108"/>
    <w:rsid w:val="00CC1350"/>
    <w:rsid w:val="00CC4CCF"/>
    <w:rsid w:val="00CC70DB"/>
    <w:rsid w:val="00CD5C23"/>
    <w:rsid w:val="00CE15A1"/>
    <w:rsid w:val="00CE2E7E"/>
    <w:rsid w:val="00CE3DC8"/>
    <w:rsid w:val="00CF363B"/>
    <w:rsid w:val="00CF49E3"/>
    <w:rsid w:val="00D15B12"/>
    <w:rsid w:val="00D33374"/>
    <w:rsid w:val="00D37D4D"/>
    <w:rsid w:val="00D437A7"/>
    <w:rsid w:val="00D47345"/>
    <w:rsid w:val="00D55134"/>
    <w:rsid w:val="00D63D4C"/>
    <w:rsid w:val="00D67C1F"/>
    <w:rsid w:val="00D72A37"/>
    <w:rsid w:val="00D72C17"/>
    <w:rsid w:val="00D80EE0"/>
    <w:rsid w:val="00DA32D9"/>
    <w:rsid w:val="00DA648D"/>
    <w:rsid w:val="00DC05A6"/>
    <w:rsid w:val="00DC5388"/>
    <w:rsid w:val="00DC58CC"/>
    <w:rsid w:val="00DC593F"/>
    <w:rsid w:val="00DD1190"/>
    <w:rsid w:val="00DD2AD8"/>
    <w:rsid w:val="00DD2CAE"/>
    <w:rsid w:val="00DE2CFA"/>
    <w:rsid w:val="00DE50DF"/>
    <w:rsid w:val="00DF2EAF"/>
    <w:rsid w:val="00DF7AFF"/>
    <w:rsid w:val="00E02359"/>
    <w:rsid w:val="00E05E88"/>
    <w:rsid w:val="00E10575"/>
    <w:rsid w:val="00E11A03"/>
    <w:rsid w:val="00E15E90"/>
    <w:rsid w:val="00E20189"/>
    <w:rsid w:val="00E22211"/>
    <w:rsid w:val="00E25D0F"/>
    <w:rsid w:val="00E275BB"/>
    <w:rsid w:val="00E27F2A"/>
    <w:rsid w:val="00E311D4"/>
    <w:rsid w:val="00E34E5A"/>
    <w:rsid w:val="00E46E60"/>
    <w:rsid w:val="00E521CB"/>
    <w:rsid w:val="00E616B1"/>
    <w:rsid w:val="00E837AC"/>
    <w:rsid w:val="00E909DD"/>
    <w:rsid w:val="00E91393"/>
    <w:rsid w:val="00E95702"/>
    <w:rsid w:val="00E96BE5"/>
    <w:rsid w:val="00E9785A"/>
    <w:rsid w:val="00EA4178"/>
    <w:rsid w:val="00EA7EAD"/>
    <w:rsid w:val="00EB4348"/>
    <w:rsid w:val="00EB5A2E"/>
    <w:rsid w:val="00EB5E40"/>
    <w:rsid w:val="00EB79E6"/>
    <w:rsid w:val="00EC0999"/>
    <w:rsid w:val="00ED5046"/>
    <w:rsid w:val="00EE5637"/>
    <w:rsid w:val="00EE6614"/>
    <w:rsid w:val="00EF44F9"/>
    <w:rsid w:val="00EF56F3"/>
    <w:rsid w:val="00EF5D1C"/>
    <w:rsid w:val="00EF6659"/>
    <w:rsid w:val="00F0199B"/>
    <w:rsid w:val="00F01FD8"/>
    <w:rsid w:val="00F1324B"/>
    <w:rsid w:val="00F14D8F"/>
    <w:rsid w:val="00F15352"/>
    <w:rsid w:val="00F15884"/>
    <w:rsid w:val="00F15F92"/>
    <w:rsid w:val="00F21C8B"/>
    <w:rsid w:val="00F234D0"/>
    <w:rsid w:val="00F23950"/>
    <w:rsid w:val="00F27B46"/>
    <w:rsid w:val="00F35554"/>
    <w:rsid w:val="00F524FB"/>
    <w:rsid w:val="00F52997"/>
    <w:rsid w:val="00F547C1"/>
    <w:rsid w:val="00F604A2"/>
    <w:rsid w:val="00F63105"/>
    <w:rsid w:val="00F64EAE"/>
    <w:rsid w:val="00F65403"/>
    <w:rsid w:val="00F770D4"/>
    <w:rsid w:val="00F811D0"/>
    <w:rsid w:val="00F8303F"/>
    <w:rsid w:val="00F85D97"/>
    <w:rsid w:val="00F9090D"/>
    <w:rsid w:val="00F91794"/>
    <w:rsid w:val="00F94279"/>
    <w:rsid w:val="00FA5107"/>
    <w:rsid w:val="00FB3777"/>
    <w:rsid w:val="00FB3C4D"/>
    <w:rsid w:val="00FB64E9"/>
    <w:rsid w:val="00FC2A01"/>
    <w:rsid w:val="00FC6D1F"/>
    <w:rsid w:val="00FD2D54"/>
    <w:rsid w:val="00FD3100"/>
    <w:rsid w:val="00FD34A2"/>
    <w:rsid w:val="00FE7A40"/>
    <w:rsid w:val="00FF0C38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46CAA-6AA7-4EAD-9703-481C3E778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Светлана Вас. Гикалик</cp:lastModifiedBy>
  <cp:revision>11</cp:revision>
  <cp:lastPrinted>2015-03-18T13:31:00Z</cp:lastPrinted>
  <dcterms:created xsi:type="dcterms:W3CDTF">2015-03-18T11:24:00Z</dcterms:created>
  <dcterms:modified xsi:type="dcterms:W3CDTF">2015-03-18T13:56:00Z</dcterms:modified>
</cp:coreProperties>
</file>