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DE" w:rsidRPr="000D1763" w:rsidRDefault="000D1763" w:rsidP="000D1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D1763">
        <w:rPr>
          <w:rFonts w:ascii="Times New Roman" w:hAnsi="Times New Roman" w:cs="Times New Roman"/>
          <w:sz w:val="28"/>
          <w:szCs w:val="28"/>
        </w:rPr>
        <w:t>РЕШЕНИЕ</w:t>
      </w:r>
    </w:p>
    <w:p w:rsidR="000D1763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Pr="00674E69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«23» января 2015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D1763" w:rsidRDefault="000D1763"/>
    <w:p w:rsidR="000D1763" w:rsidRDefault="00955F28" w:rsidP="00955F2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от проведения процедуры открытого одноэтапного запроса предложений на право заключения договора поставки  автомобильного топлива  для нужд ОАО «Мурманэнергосбыт»</w:t>
      </w:r>
    </w:p>
    <w:p w:rsidR="00955F28" w:rsidRDefault="00955F28" w:rsidP="00955F28">
      <w:pPr>
        <w:spacing w:line="240" w:lineRule="auto"/>
        <w:jc w:val="center"/>
      </w:pP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7.6.14. 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 товаров, работ, услуг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«Мурманэнергосбыт»,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п.7</w:t>
      </w:r>
      <w:r w:rsid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нформационной карты </w:t>
      </w:r>
      <w:r w:rsid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п.2.4. 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о проведении </w:t>
      </w:r>
      <w:r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одноэтапного запроса предложений на право заключения договора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 автомобильного топлива  для нужд ОАО «Мурманэнергосбыт» </w:t>
      </w:r>
      <w:r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приняла решение отказаться от проведения </w:t>
      </w:r>
      <w:r w:rsidR="00FF2961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одноэтапного </w:t>
      </w:r>
      <w:r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предложений</w:t>
      </w:r>
      <w:r w:rsidRPr="00955F28">
        <w:t xml:space="preserve"> </w:t>
      </w:r>
      <w:r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 автомобильного топлива  для нужд ОАО «Мурманэнергосбыт»</w:t>
      </w:r>
      <w:r w:rsidR="00FF2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 w:rsidP="000D1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1763" w:rsidRDefault="000D1763" w:rsidP="000D17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</w:p>
    <w:p w:rsidR="000D1763" w:rsidRPr="005C4E36" w:rsidRDefault="000D1763" w:rsidP="000D17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Pr="000D1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 В.В.</w:t>
      </w: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/>
    <w:sectPr w:rsidR="000D1763" w:rsidSect="000D176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63"/>
    <w:rsid w:val="00040284"/>
    <w:rsid w:val="000A2052"/>
    <w:rsid w:val="000D1763"/>
    <w:rsid w:val="0016121C"/>
    <w:rsid w:val="002F7818"/>
    <w:rsid w:val="00377682"/>
    <w:rsid w:val="00420719"/>
    <w:rsid w:val="0047563B"/>
    <w:rsid w:val="004F36F1"/>
    <w:rsid w:val="00955F28"/>
    <w:rsid w:val="009F4BB7"/>
    <w:rsid w:val="00A109DE"/>
    <w:rsid w:val="00E17B8E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5</cp:revision>
  <dcterms:created xsi:type="dcterms:W3CDTF">2014-12-04T06:01:00Z</dcterms:created>
  <dcterms:modified xsi:type="dcterms:W3CDTF">2015-01-26T14:06:00Z</dcterms:modified>
</cp:coreProperties>
</file>