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3B1970" w:rsidRPr="0003391F" w:rsidRDefault="001568D0" w:rsidP="00493D2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9A1A57" w:rsidRPr="004537D8">
        <w:rPr>
          <w:rFonts w:ascii="Times New Roman" w:eastAsia="Times New Roman" w:hAnsi="Times New Roman" w:cs="Times New Roman"/>
          <w:b/>
          <w:sz w:val="28"/>
          <w:szCs w:val="28"/>
        </w:rPr>
        <w:t>на выполнение работ по капитальному ремонту</w:t>
      </w:r>
      <w:proofErr w:type="gramEnd"/>
      <w:r w:rsidR="009A1A5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A1A57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кровли и изоляции мазутного резервуара объемом 1000м</w:t>
      </w:r>
      <w:r w:rsidR="009A1A57" w:rsidRPr="00CC6B11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ar-SA"/>
        </w:rPr>
        <w:t>3</w:t>
      </w:r>
      <w:r w:rsidR="009A1A57" w:rsidRPr="004537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A1A57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ст.</w:t>
      </w:r>
      <w:r w:rsidR="009A1A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9A1A57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№1 котельной г.</w:t>
      </w:r>
      <w:r w:rsidR="009A1A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9A1A57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Кола</w:t>
      </w:r>
      <w:r w:rsidR="009A1A57" w:rsidRPr="004537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A1A57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16 января 2015</w:t>
      </w:r>
      <w:r w:rsidR="009A1A57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41A" w:rsidRPr="00A0441A" w:rsidRDefault="00A0441A" w:rsidP="00A6192E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A6192E" w:rsidRPr="00A619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9A1A57" w:rsidRPr="003937CF" w:rsidRDefault="00A0441A" w:rsidP="009A1A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4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9A1A57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9A1A57"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капитальному ремонту кровли и изоляции мазутного резервуара объемом 1000м3 ст. №1 котельной г. </w:t>
      </w:r>
      <w:r w:rsidR="009A1A57" w:rsidRPr="00483C0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Кола (далее – Работы) для нужд ОАО «Мурманэнергосбыт»</w:t>
      </w:r>
      <w:r w:rsidR="009A1A57" w:rsidRPr="00483C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1A57"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1A57" w:rsidRPr="003937CF" w:rsidRDefault="009A1A57" w:rsidP="009A1A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3937CF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3937CF">
        <w:rPr>
          <w:rFonts w:ascii="Times New Roman" w:hAnsi="Times New Roman"/>
          <w:bCs/>
          <w:sz w:val="28"/>
          <w:szCs w:val="28"/>
        </w:rPr>
        <w:t>466 м</w:t>
      </w:r>
      <w:proofErr w:type="gramStart"/>
      <w:r w:rsidRPr="003937CF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A1A57" w:rsidRPr="003937CF" w:rsidRDefault="009A1A57" w:rsidP="009A1A57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3937CF">
        <w:rPr>
          <w:rFonts w:ascii="Times New Roman" w:eastAsia="Times New Roman" w:hAnsi="Times New Roman" w:cs="Arial"/>
          <w:sz w:val="28"/>
          <w:szCs w:val="28"/>
          <w:lang w:eastAsia="ru-RU"/>
        </w:rPr>
        <w:t>2 931 986,89 рублей, в том числе НДС,</w:t>
      </w:r>
      <w:r w:rsidRPr="003937CF">
        <w:rPr>
          <w:rFonts w:ascii="Times New Roman" w:eastAsia="Times New Roman" w:hAnsi="Times New Roman" w:cs="Arial"/>
          <w:i/>
          <w:iCs/>
          <w:sz w:val="28"/>
          <w:szCs w:val="28"/>
          <w:lang w:eastAsia="ru-RU"/>
        </w:rPr>
        <w:t xml:space="preserve">  </w:t>
      </w:r>
      <w:r w:rsidRPr="003937CF">
        <w:rPr>
          <w:rFonts w:ascii="Times New Roman" w:eastAsia="Times New Roman" w:hAnsi="Times New Roman" w:cs="Arial"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</w:t>
      </w:r>
      <w:r w:rsidRPr="0039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9A1A57" w:rsidRPr="003937CF" w:rsidRDefault="009A1A57" w:rsidP="009A1A5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 апреля 2015г. включительно.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A1A57" w:rsidRPr="003937CF" w:rsidRDefault="009A1A57" w:rsidP="009A1A5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 Кола, ул. Каменный остров, д.3, котельная. </w:t>
      </w:r>
    </w:p>
    <w:p w:rsidR="009A1A57" w:rsidRDefault="009A1A57" w:rsidP="009A1A5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937C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3937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937CF">
        <w:rPr>
          <w:rFonts w:ascii="Times New Roman" w:hAnsi="Times New Roman"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</w:t>
      </w:r>
      <w:r w:rsidRPr="003937CF">
        <w:rPr>
          <w:rFonts w:ascii="Times New Roman" w:hAnsi="Times New Roman"/>
          <w:sz w:val="28"/>
          <w:szCs w:val="28"/>
        </w:rPr>
        <w:t>.</w:t>
      </w:r>
    </w:p>
    <w:p w:rsidR="00C90765" w:rsidRPr="009A1A57" w:rsidRDefault="009A1A57" w:rsidP="009A1A5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937CF">
        <w:rPr>
          <w:rFonts w:ascii="Times New Roman" w:hAnsi="Times New Roman"/>
          <w:sz w:val="28"/>
          <w:szCs w:val="28"/>
          <w:lang w:eastAsia="ru-RU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</w:t>
      </w:r>
      <w:r w:rsidRPr="003937CF">
        <w:rPr>
          <w:rFonts w:ascii="Times New Roman" w:hAnsi="Times New Roman"/>
          <w:sz w:val="28"/>
          <w:szCs w:val="28"/>
        </w:rPr>
        <w:t>выставленных Заказчику на основании подписанных Сторонами акта приемки выполненных работ (форма КС-2)  и справки о стоимости выполненных работ и затрат (форма КС-3)</w:t>
      </w:r>
      <w:r w:rsidR="00C90765" w:rsidRPr="00C907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5E05" w:rsidRDefault="001B628D" w:rsidP="00C9076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A1A57" w:rsidRPr="000861C5" w:rsidRDefault="009A1A57" w:rsidP="009A1A57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службы закупок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9A1A57" w:rsidRPr="008C0126" w:rsidRDefault="00EA4178" w:rsidP="009A1A57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– </w:t>
      </w:r>
      <w:r w:rsidRPr="00B836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специалист отдела внутреннего контроля службы внутреннего </w:t>
      </w:r>
      <w:r w:rsidRPr="00EA417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контроля</w:t>
      </w:r>
      <w:r w:rsidR="009A1A57" w:rsidRPr="00EA4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9A1A57" w:rsidRPr="00F112F4" w:rsidRDefault="009A1A57" w:rsidP="009A1A57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1A57" w:rsidRPr="008C0126" w:rsidRDefault="009A1A57" w:rsidP="009A1A57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B94BFB" w:rsidRDefault="009A1A57" w:rsidP="009A1A57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Прибыток И.Г. – инженер по проектно-сметной работе отдела капитального ремонта и строительства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B94BF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5046" w:rsidRPr="005C4E36" w:rsidRDefault="00ED5046" w:rsidP="00ED504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3B1970" w:rsidRDefault="009A1A57" w:rsidP="003B1970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720BA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9A1A57" w:rsidRPr="006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капитальному ремонту </w:t>
      </w:r>
      <w:r w:rsidR="009A1A57" w:rsidRPr="00E46C3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и изоляции мазутного резервуара объемом 1000м3 ст. №1 котельной г. Кола для нужд ОАО «Мурманэнергосбыт»</w:t>
      </w:r>
      <w:r w:rsidR="005511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9A1A57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5 г. по адресу: г. Мурманск, ул. 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proofErr w:type="gramEnd"/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0BE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(Шесть) заявок 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D5046" w:rsidRDefault="00ED5046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995" w:rsidRPr="000E5B0B" w:rsidRDefault="00762995" w:rsidP="0076299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B0B">
        <w:rPr>
          <w:rFonts w:ascii="Times New Roman" w:hAnsi="Times New Roman" w:cs="Times New Roman"/>
          <w:sz w:val="28"/>
          <w:szCs w:val="28"/>
        </w:rPr>
        <w:t>ООО «ЭКСПЕРТ-ТЕХНОЛОГИЯ», 183038, г. Мурманск, пр. Ленина, д.70, кв. 14. ИНН 5190162849, КПП 519001001, ОГРН 1075190007056.</w:t>
      </w:r>
    </w:p>
    <w:p w:rsidR="00762995" w:rsidRPr="00BE6D15" w:rsidRDefault="00762995" w:rsidP="0076299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E6D1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E6D1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14.01.2015 г. в 16 часов 25 минут по московскому времени. </w:t>
      </w:r>
    </w:p>
    <w:p w:rsidR="00DA648D" w:rsidRPr="009A1A57" w:rsidRDefault="00762995" w:rsidP="007629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BC203D" w:rsidRPr="003A4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A4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1900026,56 рублей</w:t>
      </w:r>
      <w:r w:rsidRPr="00B926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="00DA648D" w:rsidRPr="009A1A57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 xml:space="preserve"> </w:t>
      </w:r>
    </w:p>
    <w:p w:rsidR="00762995" w:rsidRPr="003703C0" w:rsidRDefault="00762995" w:rsidP="0076299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895F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895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256E">
        <w:rPr>
          <w:rFonts w:ascii="Times New Roman" w:hAnsi="Times New Roman" w:cs="Times New Roman"/>
          <w:sz w:val="28"/>
          <w:szCs w:val="28"/>
        </w:rPr>
        <w:t xml:space="preserve">ООО «Сантехник», 183039, г. Мурманск, ул. </w:t>
      </w:r>
      <w:proofErr w:type="spellStart"/>
      <w:r w:rsidRPr="0012256E"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 w:rsidRPr="0012256E">
        <w:rPr>
          <w:rFonts w:ascii="Times New Roman" w:hAnsi="Times New Roman" w:cs="Times New Roman"/>
          <w:sz w:val="28"/>
          <w:szCs w:val="28"/>
        </w:rPr>
        <w:t xml:space="preserve">, д. 46, офис </w:t>
      </w:r>
      <w:r w:rsidRPr="00C67854">
        <w:rPr>
          <w:rFonts w:ascii="Times New Roman" w:hAnsi="Times New Roman" w:cs="Times New Roman"/>
          <w:sz w:val="28"/>
          <w:szCs w:val="28"/>
        </w:rPr>
        <w:t>406. ИНН 5105002050, КПП 519001001, ОГРН 1025100588655.</w:t>
      </w:r>
    </w:p>
    <w:p w:rsidR="00762995" w:rsidRPr="00BE6D15" w:rsidRDefault="00762995" w:rsidP="0076299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E6D1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E6D1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BE6D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E6D15">
        <w:rPr>
          <w:rFonts w:ascii="Times New Roman" w:hAnsi="Times New Roman" w:cs="Times New Roman"/>
          <w:sz w:val="28"/>
          <w:szCs w:val="28"/>
        </w:rPr>
        <w:t>1.201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E6D15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BE6D15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BE6D1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762995" w:rsidRPr="00C67854" w:rsidRDefault="00762995" w:rsidP="007629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678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2888743,84 рублей, в том числе НДС.</w:t>
      </w:r>
    </w:p>
    <w:p w:rsidR="00762995" w:rsidRPr="00D1231D" w:rsidRDefault="00762995" w:rsidP="0076299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3B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393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3B75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393B75">
        <w:rPr>
          <w:rFonts w:ascii="Times New Roman" w:hAnsi="Times New Roman" w:cs="Times New Roman"/>
          <w:sz w:val="28"/>
          <w:szCs w:val="28"/>
        </w:rPr>
        <w:t>Полярис</w:t>
      </w:r>
      <w:proofErr w:type="spellEnd"/>
      <w:r w:rsidRPr="00393B75">
        <w:rPr>
          <w:rFonts w:ascii="Times New Roman" w:hAnsi="Times New Roman" w:cs="Times New Roman"/>
          <w:sz w:val="28"/>
          <w:szCs w:val="28"/>
        </w:rPr>
        <w:t>», 183038, г. Мурманск, ул. Старостина, д.1, кв. 8. ИНН 5190038295, КПП 519001001, ОГРН</w:t>
      </w:r>
      <w:r w:rsidRPr="00D1231D">
        <w:rPr>
          <w:rFonts w:ascii="Times New Roman" w:hAnsi="Times New Roman" w:cs="Times New Roman"/>
          <w:sz w:val="28"/>
          <w:szCs w:val="28"/>
        </w:rPr>
        <w:t> 1145190011394.</w:t>
      </w:r>
    </w:p>
    <w:p w:rsidR="00762995" w:rsidRPr="004C4529" w:rsidRDefault="00762995" w:rsidP="0076299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C452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C452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 15.01.2015 г. в 09 часов 16 минут по московскому времени. </w:t>
      </w:r>
    </w:p>
    <w:p w:rsidR="00762995" w:rsidRDefault="00762995" w:rsidP="007629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3D5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3D5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2893888,64 рублей, в том числе НДС.</w:t>
      </w:r>
    </w:p>
    <w:p w:rsidR="00762995" w:rsidRPr="00454812" w:rsidRDefault="00762995" w:rsidP="0076299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48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45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4812">
        <w:rPr>
          <w:rFonts w:ascii="Times New Roman" w:hAnsi="Times New Roman" w:cs="Times New Roman"/>
          <w:sz w:val="28"/>
          <w:szCs w:val="28"/>
        </w:rPr>
        <w:t>ООО «Север-</w:t>
      </w:r>
      <w:proofErr w:type="spellStart"/>
      <w:r w:rsidRPr="00454812">
        <w:rPr>
          <w:rFonts w:ascii="Times New Roman" w:hAnsi="Times New Roman" w:cs="Times New Roman"/>
          <w:sz w:val="28"/>
          <w:szCs w:val="28"/>
        </w:rPr>
        <w:t>Проммонтаж</w:t>
      </w:r>
      <w:proofErr w:type="spellEnd"/>
      <w:r w:rsidRPr="00454812">
        <w:rPr>
          <w:rFonts w:ascii="Times New Roman" w:hAnsi="Times New Roman" w:cs="Times New Roman"/>
          <w:sz w:val="28"/>
          <w:szCs w:val="28"/>
        </w:rPr>
        <w:t xml:space="preserve">», </w:t>
      </w:r>
      <w:r w:rsidRPr="001D6A49">
        <w:rPr>
          <w:rFonts w:ascii="Times New Roman" w:hAnsi="Times New Roman" w:cs="Times New Roman"/>
          <w:sz w:val="28"/>
          <w:szCs w:val="28"/>
        </w:rPr>
        <w:t>183074, г. Мурманск, ул. Полярный круг, д. 2. ИНН 5193411885, КПП 519001001, ОГРН 1025100870453.</w:t>
      </w:r>
    </w:p>
    <w:p w:rsidR="00762995" w:rsidRPr="004C4529" w:rsidRDefault="00762995" w:rsidP="0076299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C452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C452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4 от 15.01.2015 г. в 09 часов </w:t>
      </w:r>
      <w:r>
        <w:rPr>
          <w:rFonts w:ascii="Times New Roman" w:hAnsi="Times New Roman" w:cs="Times New Roman"/>
          <w:sz w:val="28"/>
          <w:szCs w:val="28"/>
        </w:rPr>
        <w:t>21 минуту</w:t>
      </w:r>
      <w:r w:rsidRPr="004C4529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762995" w:rsidRDefault="00762995" w:rsidP="007629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BC203D" w:rsidRPr="00A8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8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2583740,87 рублей</w:t>
      </w:r>
      <w:r w:rsidRPr="004F1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762995" w:rsidRPr="00262FD3" w:rsidRDefault="00762995" w:rsidP="0076299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4DC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3B4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4DCD">
        <w:rPr>
          <w:rFonts w:ascii="Times New Roman" w:hAnsi="Times New Roman" w:cs="Times New Roman"/>
          <w:sz w:val="28"/>
          <w:szCs w:val="28"/>
        </w:rPr>
        <w:t>ООО «ССК», 183036, г. Мурманск, ул. Старостина, д. 11, корп. 1, офис 2</w:t>
      </w:r>
      <w:r w:rsidRPr="00262FD3">
        <w:rPr>
          <w:rFonts w:ascii="Times New Roman" w:hAnsi="Times New Roman" w:cs="Times New Roman"/>
          <w:sz w:val="28"/>
          <w:szCs w:val="28"/>
        </w:rPr>
        <w:t>. ИНН 5190191198, КПП 519001001, ОГРН 1085190013149.</w:t>
      </w:r>
    </w:p>
    <w:p w:rsidR="00762995" w:rsidRPr="004C4529" w:rsidRDefault="00762995" w:rsidP="0076299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62FD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62FD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</w:t>
      </w:r>
      <w:r w:rsidRPr="004C4529">
        <w:rPr>
          <w:rFonts w:ascii="Times New Roman" w:hAnsi="Times New Roman" w:cs="Times New Roman"/>
          <w:sz w:val="28"/>
          <w:szCs w:val="28"/>
        </w:rPr>
        <w:t xml:space="preserve"> номером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C4529">
        <w:rPr>
          <w:rFonts w:ascii="Times New Roman" w:hAnsi="Times New Roman" w:cs="Times New Roman"/>
          <w:sz w:val="28"/>
          <w:szCs w:val="28"/>
        </w:rPr>
        <w:t xml:space="preserve"> от 15.01.2015 г. в 09 часов </w:t>
      </w:r>
      <w:r>
        <w:rPr>
          <w:rFonts w:ascii="Times New Roman" w:hAnsi="Times New Roman" w:cs="Times New Roman"/>
          <w:sz w:val="28"/>
          <w:szCs w:val="28"/>
        </w:rPr>
        <w:t>31 минуту</w:t>
      </w:r>
      <w:r w:rsidRPr="004C4529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762995" w:rsidRDefault="00762995" w:rsidP="007629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BC203D" w:rsidRPr="00B00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00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2505616,72 рублей, в том числе НДС.</w:t>
      </w:r>
    </w:p>
    <w:p w:rsidR="00762995" w:rsidRPr="003703C0" w:rsidRDefault="00762995" w:rsidP="0076299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D572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D57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726A">
        <w:rPr>
          <w:rFonts w:ascii="Times New Roman" w:hAnsi="Times New Roman" w:cs="Times New Roman"/>
          <w:sz w:val="28"/>
          <w:szCs w:val="28"/>
        </w:rPr>
        <w:t>ООО «</w:t>
      </w:r>
      <w:r w:rsidRPr="00D5726A">
        <w:rPr>
          <w:rFonts w:ascii="Times New Roman" w:hAnsi="Times New Roman" w:cs="Times New Roman"/>
          <w:caps/>
          <w:sz w:val="28"/>
          <w:szCs w:val="28"/>
        </w:rPr>
        <w:t>Контур</w:t>
      </w:r>
      <w:r w:rsidRPr="00D5726A">
        <w:rPr>
          <w:rFonts w:ascii="Times New Roman" w:hAnsi="Times New Roman" w:cs="Times New Roman"/>
          <w:sz w:val="28"/>
          <w:szCs w:val="28"/>
        </w:rPr>
        <w:t xml:space="preserve">», </w:t>
      </w:r>
      <w:r w:rsidRPr="00161A6F">
        <w:rPr>
          <w:rFonts w:ascii="Times New Roman" w:hAnsi="Times New Roman" w:cs="Times New Roman"/>
          <w:sz w:val="28"/>
          <w:szCs w:val="28"/>
        </w:rPr>
        <w:t xml:space="preserve">183071, г. Мурманск, </w:t>
      </w:r>
      <w:r>
        <w:rPr>
          <w:rFonts w:ascii="Times New Roman" w:hAnsi="Times New Roman" w:cs="Times New Roman"/>
          <w:sz w:val="28"/>
          <w:szCs w:val="28"/>
        </w:rPr>
        <w:t xml:space="preserve">ул. Карла </w:t>
      </w:r>
      <w:r w:rsidRPr="00161A6F">
        <w:rPr>
          <w:rFonts w:ascii="Times New Roman" w:hAnsi="Times New Roman" w:cs="Times New Roman"/>
          <w:sz w:val="28"/>
          <w:szCs w:val="28"/>
        </w:rPr>
        <w:t>Маркса, д. 16, кв. 6. ИНН 5190016703, КПП 519001001, ОГРН 1135190001320.</w:t>
      </w:r>
    </w:p>
    <w:p w:rsidR="00762995" w:rsidRPr="004C4529" w:rsidRDefault="00762995" w:rsidP="0076299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C452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C452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C4529">
        <w:rPr>
          <w:rFonts w:ascii="Times New Roman" w:hAnsi="Times New Roman" w:cs="Times New Roman"/>
          <w:sz w:val="28"/>
          <w:szCs w:val="28"/>
        </w:rPr>
        <w:t xml:space="preserve"> от 15.01.2015 г. в 09 часов </w:t>
      </w:r>
      <w:r>
        <w:rPr>
          <w:rFonts w:ascii="Times New Roman" w:hAnsi="Times New Roman" w:cs="Times New Roman"/>
          <w:sz w:val="28"/>
          <w:szCs w:val="28"/>
        </w:rPr>
        <w:t>33 минуты</w:t>
      </w:r>
      <w:r w:rsidRPr="004C4529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DA648D" w:rsidRDefault="00762995" w:rsidP="007629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B03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BC203D" w:rsidRPr="00B03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03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2394722,68 рублей, в том числе НДС</w:t>
      </w:r>
      <w:r w:rsidR="009A1A57" w:rsidRPr="00762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A1A57" w:rsidRDefault="009A1A57" w:rsidP="00DA64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385542" w:rsidRDefault="00531F57" w:rsidP="00E05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0C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275AA2" w:rsidRPr="006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капитальному ремонту </w:t>
      </w:r>
      <w:r w:rsidR="00275AA2" w:rsidRPr="00E46C3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и изоляции мазутного резервуара объемом 1000м3 ст. №1 котельной г. Кола для нужд ОАО «Мурманэнергосбыт»</w:t>
      </w:r>
      <w:r w:rsidR="00493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proofErr w:type="gramEnd"/>
    </w:p>
    <w:p w:rsidR="00137363" w:rsidRDefault="00137363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5DF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Default="0069183C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35B4" w:rsidRPr="003E35B4" w:rsidRDefault="00F604A2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5B4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3E35B4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3E35B4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3E35B4" w:rsidRPr="003E35B4">
        <w:rPr>
          <w:rFonts w:ascii="Times New Roman" w:hAnsi="Times New Roman" w:cs="Times New Roman"/>
          <w:sz w:val="28"/>
          <w:szCs w:val="28"/>
        </w:rPr>
        <w:t>ООО «</w:t>
      </w:r>
      <w:r w:rsidR="003E35B4" w:rsidRPr="000E5B0B">
        <w:rPr>
          <w:rFonts w:ascii="Times New Roman" w:hAnsi="Times New Roman" w:cs="Times New Roman"/>
          <w:sz w:val="28"/>
          <w:szCs w:val="28"/>
        </w:rPr>
        <w:t>ЭКСПЕРТ-ТЕХНОЛОГИЯ</w:t>
      </w:r>
      <w:r w:rsidR="003E35B4" w:rsidRPr="003E35B4">
        <w:rPr>
          <w:rFonts w:ascii="Times New Roman" w:hAnsi="Times New Roman" w:cs="Times New Roman"/>
          <w:sz w:val="28"/>
          <w:szCs w:val="28"/>
        </w:rPr>
        <w:t>»</w:t>
      </w:r>
      <w:r w:rsidR="003E35B4" w:rsidRPr="003E35B4">
        <w:t xml:space="preserve"> </w:t>
      </w:r>
      <w:r w:rsidR="003E35B4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D7B25" w:rsidRPr="008D7B25" w:rsidRDefault="008D7B25" w:rsidP="00666B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заявку ООО «</w:t>
      </w:r>
      <w:r w:rsidRPr="008D7B25">
        <w:rPr>
          <w:rFonts w:ascii="Times New Roman" w:hAnsi="Times New Roman" w:cs="Times New Roman"/>
          <w:sz w:val="28"/>
          <w:szCs w:val="28"/>
        </w:rPr>
        <w:t>ЭКСПЕРТ-ТЕХНОЛОГИЯ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запросе предложений соответствующей техническим требованиям Документации.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D7B25" w:rsidRPr="008D7B25" w:rsidRDefault="008D7B25" w:rsidP="00666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Pr="008D7B25">
        <w:rPr>
          <w:rFonts w:ascii="Times New Roman" w:hAnsi="Times New Roman" w:cs="Times New Roman"/>
          <w:sz w:val="28"/>
          <w:szCs w:val="28"/>
        </w:rPr>
        <w:t>ЭКСПЕРТ-ТЕХНОЛОГИЯ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Default="00C47D29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7D29" w:rsidRPr="003E35B4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3E35B4">
        <w:rPr>
          <w:rFonts w:ascii="Times New Roman" w:hAnsi="Times New Roman" w:cs="Times New Roman"/>
          <w:sz w:val="28"/>
          <w:szCs w:val="28"/>
        </w:rPr>
        <w:t>ООО «</w:t>
      </w:r>
      <w:r w:rsidRPr="0012256E">
        <w:rPr>
          <w:rFonts w:ascii="Times New Roman" w:hAnsi="Times New Roman" w:cs="Times New Roman"/>
          <w:sz w:val="28"/>
          <w:szCs w:val="28"/>
        </w:rPr>
        <w:t>Сантехник</w:t>
      </w:r>
      <w:r w:rsidRPr="003E35B4">
        <w:rPr>
          <w:rFonts w:ascii="Times New Roman" w:hAnsi="Times New Roman" w:cs="Times New Roman"/>
          <w:sz w:val="28"/>
          <w:szCs w:val="28"/>
        </w:rPr>
        <w:t>»</w:t>
      </w:r>
      <w:r w:rsidRPr="003E35B4"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заявку ООО «</w:t>
      </w:r>
      <w:r w:rsidRPr="0012256E">
        <w:rPr>
          <w:rFonts w:ascii="Times New Roman" w:hAnsi="Times New Roman" w:cs="Times New Roman"/>
          <w:sz w:val="28"/>
          <w:szCs w:val="28"/>
        </w:rPr>
        <w:t>Сантехник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запросе предложений соответствующей техническим требованиям Документации.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Pr="0012256E">
        <w:rPr>
          <w:rFonts w:ascii="Times New Roman" w:hAnsi="Times New Roman" w:cs="Times New Roman"/>
          <w:sz w:val="28"/>
          <w:szCs w:val="28"/>
        </w:rPr>
        <w:t>Сантехник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5B4" w:rsidRDefault="00C47D29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35B4" w:rsidRDefault="003E35B4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43582E" w:rsidRPr="00AB1D08" w:rsidRDefault="00C47D29" w:rsidP="004358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58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 </w:t>
      </w:r>
      <w:r w:rsidR="0043582E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43582E" w:rsidRPr="009648A5">
        <w:rPr>
          <w:rFonts w:ascii="Times New Roman" w:hAnsi="Times New Roman" w:cs="Times New Roman"/>
          <w:sz w:val="28"/>
          <w:szCs w:val="28"/>
        </w:rPr>
        <w:t xml:space="preserve"> </w:t>
      </w:r>
      <w:r w:rsidR="0043582E" w:rsidRPr="009648A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43582E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43582E">
        <w:rPr>
          <w:rFonts w:ascii="Times New Roman" w:hAnsi="Times New Roman" w:cs="Times New Roman"/>
          <w:sz w:val="28"/>
          <w:szCs w:val="28"/>
        </w:rPr>
        <w:t>ООО </w:t>
      </w:r>
      <w:r w:rsidR="0043582E" w:rsidRPr="002078A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3582E" w:rsidRPr="0043582E">
        <w:rPr>
          <w:rFonts w:ascii="Times New Roman" w:hAnsi="Times New Roman" w:cs="Times New Roman"/>
          <w:sz w:val="28"/>
          <w:szCs w:val="28"/>
        </w:rPr>
        <w:t>Полярис</w:t>
      </w:r>
      <w:proofErr w:type="spellEnd"/>
      <w:r w:rsidR="0043582E" w:rsidRPr="002078AB">
        <w:rPr>
          <w:rFonts w:ascii="Times New Roman" w:hAnsi="Times New Roman" w:cs="Times New Roman"/>
          <w:sz w:val="28"/>
          <w:szCs w:val="28"/>
        </w:rPr>
        <w:t>»</w:t>
      </w:r>
      <w:r w:rsidR="0043582E" w:rsidRPr="00532C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3582E" w:rsidRPr="00AB1D08">
        <w:rPr>
          <w:rFonts w:ascii="Times New Roman" w:hAnsi="Times New Roman" w:cs="Times New Roman"/>
          <w:sz w:val="28"/>
          <w:szCs w:val="28"/>
        </w:rPr>
        <w:t>не</w:t>
      </w:r>
      <w:r w:rsidR="006B6D9D">
        <w:rPr>
          <w:rFonts w:ascii="Times New Roman" w:hAnsi="Times New Roman" w:cs="Times New Roman"/>
          <w:sz w:val="28"/>
          <w:szCs w:val="28"/>
        </w:rPr>
        <w:t xml:space="preserve"> </w:t>
      </w:r>
      <w:r w:rsidR="0043582E" w:rsidRPr="00AB1D08">
        <w:rPr>
          <w:rFonts w:ascii="Times New Roman" w:hAnsi="Times New Roman" w:cs="Times New Roman"/>
          <w:sz w:val="28"/>
          <w:szCs w:val="28"/>
        </w:rPr>
        <w:t>соответствующим требованиям Документации:</w:t>
      </w:r>
    </w:p>
    <w:p w:rsidR="00393B75" w:rsidRDefault="0043582E" w:rsidP="0043582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</w:t>
      </w:r>
      <w:r w:rsidR="00483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</w:t>
      </w:r>
      <w:r w:rsidR="00483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 3.2. Документации, а именно: в составе заявки Участника закупки </w:t>
      </w:r>
      <w:r w:rsidRPr="00B27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</w:t>
      </w:r>
      <w:r w:rsidR="00B27A97" w:rsidRPr="00B27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B27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B27A97">
        <w:rPr>
          <w:rFonts w:ascii="Times New Roman" w:hAnsi="Times New Roman" w:cs="Times New Roman"/>
          <w:sz w:val="28"/>
          <w:szCs w:val="28"/>
        </w:rPr>
        <w:t xml:space="preserve"> </w:t>
      </w:r>
      <w:r w:rsidR="00B27A97" w:rsidRPr="00483C0B">
        <w:rPr>
          <w:rFonts w:ascii="Times New Roman" w:eastAsia="Times New Roman" w:hAnsi="Times New Roman" w:cs="Times New Roman"/>
          <w:sz w:val="28"/>
          <w:szCs w:val="28"/>
        </w:rPr>
        <w:t>Справка о перечне и объемах выполнения договоров по изготовлению и монтажу металлоконструкций, Справка о материально-технических ресурсах</w:t>
      </w:r>
      <w:r w:rsidRPr="00483C0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AB1D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82E" w:rsidRPr="00AB1D08" w:rsidRDefault="0043582E" w:rsidP="0043582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D0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43582E" w:rsidRPr="009648A5" w:rsidRDefault="0043582E" w:rsidP="004358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43582E" w:rsidRPr="009648A5" w:rsidRDefault="0043582E" w:rsidP="004358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3582E" w:rsidRPr="009648A5" w:rsidRDefault="0043582E" w:rsidP="004358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AB1D08">
        <w:rPr>
          <w:rFonts w:ascii="Times New Roman" w:hAnsi="Times New Roman" w:cs="Times New Roman"/>
          <w:sz w:val="28"/>
          <w:szCs w:val="28"/>
        </w:rPr>
        <w:t xml:space="preserve">ООО </w:t>
      </w:r>
      <w:r w:rsidRPr="009648A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C4C9D" w:rsidRPr="0043582E">
        <w:rPr>
          <w:rFonts w:ascii="Times New Roman" w:hAnsi="Times New Roman" w:cs="Times New Roman"/>
          <w:sz w:val="28"/>
          <w:szCs w:val="28"/>
        </w:rPr>
        <w:t>Полярис</w:t>
      </w:r>
      <w:proofErr w:type="spellEnd"/>
      <w:r w:rsidRPr="009648A5">
        <w:rPr>
          <w:rFonts w:ascii="Times New Roman" w:hAnsi="Times New Roman" w:cs="Times New Roman"/>
          <w:sz w:val="28"/>
          <w:szCs w:val="28"/>
        </w:rPr>
        <w:t xml:space="preserve">» 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B55F60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включать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55F60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B55F60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9648A5">
        <w:rPr>
          <w:rFonts w:ascii="Times New Roman" w:hAnsi="Times New Roman" w:cs="Times New Roman"/>
          <w:sz w:val="28"/>
          <w:szCs w:val="28"/>
        </w:rPr>
        <w:t>.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3582E" w:rsidRPr="009648A5" w:rsidRDefault="0043582E" w:rsidP="004358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5B4" w:rsidRDefault="0043582E" w:rsidP="0043582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35B4" w:rsidRDefault="003E35B4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96BE5" w:rsidRPr="003E35B4" w:rsidRDefault="00B55F60" w:rsidP="00E96B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5F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4.4. </w:t>
      </w:r>
      <w:r w:rsidR="00E96BE5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96BE5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E96BE5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E96BE5" w:rsidRPr="003E35B4">
        <w:rPr>
          <w:rFonts w:ascii="Times New Roman" w:hAnsi="Times New Roman" w:cs="Times New Roman"/>
          <w:sz w:val="28"/>
          <w:szCs w:val="28"/>
        </w:rPr>
        <w:t>ООО «</w:t>
      </w:r>
      <w:r w:rsidR="00E96BE5" w:rsidRPr="00454812">
        <w:rPr>
          <w:rFonts w:ascii="Times New Roman" w:hAnsi="Times New Roman" w:cs="Times New Roman"/>
          <w:sz w:val="28"/>
          <w:szCs w:val="28"/>
        </w:rPr>
        <w:t>Север-</w:t>
      </w:r>
      <w:proofErr w:type="spellStart"/>
      <w:r w:rsidR="00E96BE5" w:rsidRPr="00454812">
        <w:rPr>
          <w:rFonts w:ascii="Times New Roman" w:hAnsi="Times New Roman" w:cs="Times New Roman"/>
          <w:sz w:val="28"/>
          <w:szCs w:val="28"/>
        </w:rPr>
        <w:t>Проммонтаж</w:t>
      </w:r>
      <w:proofErr w:type="spellEnd"/>
      <w:r w:rsidR="00E96BE5" w:rsidRPr="003E35B4">
        <w:rPr>
          <w:rFonts w:ascii="Times New Roman" w:hAnsi="Times New Roman" w:cs="Times New Roman"/>
          <w:sz w:val="28"/>
          <w:szCs w:val="28"/>
        </w:rPr>
        <w:t>»</w:t>
      </w:r>
      <w:r w:rsidR="00E96BE5" w:rsidRPr="003E35B4">
        <w:t xml:space="preserve"> </w:t>
      </w:r>
      <w:r w:rsidR="00E96BE5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96BE5" w:rsidRPr="008D7B25" w:rsidRDefault="00E96BE5" w:rsidP="00E96B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96BE5" w:rsidRPr="008D7B25" w:rsidRDefault="00E96BE5" w:rsidP="00E96B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6BE5" w:rsidRPr="008D7B25" w:rsidRDefault="00E96BE5" w:rsidP="00E96B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заявку ООО «</w:t>
      </w:r>
      <w:r w:rsidRPr="00454812">
        <w:rPr>
          <w:rFonts w:ascii="Times New Roman" w:hAnsi="Times New Roman" w:cs="Times New Roman"/>
          <w:sz w:val="28"/>
          <w:szCs w:val="28"/>
        </w:rPr>
        <w:t>Север-</w:t>
      </w:r>
      <w:proofErr w:type="spellStart"/>
      <w:r w:rsidRPr="00454812">
        <w:rPr>
          <w:rFonts w:ascii="Times New Roman" w:hAnsi="Times New Roman" w:cs="Times New Roman"/>
          <w:sz w:val="28"/>
          <w:szCs w:val="28"/>
        </w:rPr>
        <w:t>Проммонтаж</w:t>
      </w:r>
      <w:proofErr w:type="spellEnd"/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запросе предложений соответствующей техническим требованиям Документации.</w:t>
      </w:r>
    </w:p>
    <w:p w:rsidR="00E96BE5" w:rsidRPr="008D7B25" w:rsidRDefault="00E96BE5" w:rsidP="00E96B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96BE5" w:rsidRPr="008D7B25" w:rsidRDefault="00E96BE5" w:rsidP="00E96B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6BE5" w:rsidRPr="008D7B25" w:rsidRDefault="00E96BE5" w:rsidP="00E96B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Pr="00454812">
        <w:rPr>
          <w:rFonts w:ascii="Times New Roman" w:hAnsi="Times New Roman" w:cs="Times New Roman"/>
          <w:sz w:val="28"/>
          <w:szCs w:val="28"/>
        </w:rPr>
        <w:t>Север-</w:t>
      </w:r>
      <w:proofErr w:type="spellStart"/>
      <w:r w:rsidRPr="00454812">
        <w:rPr>
          <w:rFonts w:ascii="Times New Roman" w:hAnsi="Times New Roman" w:cs="Times New Roman"/>
          <w:sz w:val="28"/>
          <w:szCs w:val="28"/>
        </w:rPr>
        <w:t>Проммонтаж</w:t>
      </w:r>
      <w:proofErr w:type="spellEnd"/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96BE5" w:rsidRPr="008D7B25" w:rsidRDefault="00E96BE5" w:rsidP="00E96B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5F60" w:rsidRPr="000F752B" w:rsidRDefault="00E96BE5" w:rsidP="00E96BE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</w:t>
      </w:r>
      <w:r w:rsidR="000F7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55F60" w:rsidRPr="000F752B" w:rsidRDefault="00B55F60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0F752B" w:rsidRPr="003E35B4" w:rsidRDefault="000F752B" w:rsidP="000F75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5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4.5.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3E35B4">
        <w:rPr>
          <w:rFonts w:ascii="Times New Roman" w:hAnsi="Times New Roman" w:cs="Times New Roman"/>
          <w:sz w:val="28"/>
          <w:szCs w:val="28"/>
        </w:rPr>
        <w:t>ООО «</w:t>
      </w:r>
      <w:r w:rsidRPr="003B4DCD">
        <w:rPr>
          <w:rFonts w:ascii="Times New Roman" w:hAnsi="Times New Roman" w:cs="Times New Roman"/>
          <w:sz w:val="28"/>
          <w:szCs w:val="28"/>
        </w:rPr>
        <w:t>ССК</w:t>
      </w:r>
      <w:r w:rsidRPr="003E35B4">
        <w:rPr>
          <w:rFonts w:ascii="Times New Roman" w:hAnsi="Times New Roman" w:cs="Times New Roman"/>
          <w:sz w:val="28"/>
          <w:szCs w:val="28"/>
        </w:rPr>
        <w:t>»</w:t>
      </w:r>
      <w:r w:rsidRPr="003E35B4"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F752B" w:rsidRPr="008D7B25" w:rsidRDefault="000F752B" w:rsidP="000F75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F752B" w:rsidRPr="008D7B25" w:rsidRDefault="000F752B" w:rsidP="000F75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F752B" w:rsidRPr="008D7B25" w:rsidRDefault="000F752B" w:rsidP="000F75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заявку ООО «</w:t>
      </w:r>
      <w:r w:rsidRPr="003B4DCD">
        <w:rPr>
          <w:rFonts w:ascii="Times New Roman" w:hAnsi="Times New Roman" w:cs="Times New Roman"/>
          <w:sz w:val="28"/>
          <w:szCs w:val="28"/>
        </w:rPr>
        <w:t>ССК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запросе предложений соответствующей техническим требованиям Документации.</w:t>
      </w:r>
    </w:p>
    <w:p w:rsidR="000F752B" w:rsidRPr="008D7B25" w:rsidRDefault="000F752B" w:rsidP="000F75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F752B" w:rsidRPr="008D7B25" w:rsidRDefault="000F752B" w:rsidP="000F75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F752B" w:rsidRPr="008D7B25" w:rsidRDefault="000F752B" w:rsidP="000F7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Pr="003B4DCD">
        <w:rPr>
          <w:rFonts w:ascii="Times New Roman" w:hAnsi="Times New Roman" w:cs="Times New Roman"/>
          <w:sz w:val="28"/>
          <w:szCs w:val="28"/>
        </w:rPr>
        <w:t>ССК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F752B" w:rsidRPr="008D7B25" w:rsidRDefault="000F752B" w:rsidP="000F75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5F60" w:rsidRDefault="000F752B" w:rsidP="000F752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F752B" w:rsidRDefault="000F752B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FB3777" w:rsidRPr="003E35B4" w:rsidRDefault="00FB3777" w:rsidP="00FB37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4.6.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3E35B4">
        <w:rPr>
          <w:rFonts w:ascii="Times New Roman" w:hAnsi="Times New Roman" w:cs="Times New Roman"/>
          <w:sz w:val="28"/>
          <w:szCs w:val="28"/>
        </w:rPr>
        <w:t>ООО «</w:t>
      </w:r>
      <w:r w:rsidRPr="00D5726A">
        <w:rPr>
          <w:rFonts w:ascii="Times New Roman" w:hAnsi="Times New Roman" w:cs="Times New Roman"/>
          <w:caps/>
          <w:sz w:val="28"/>
          <w:szCs w:val="28"/>
        </w:rPr>
        <w:t>Контур</w:t>
      </w:r>
      <w:r w:rsidRPr="003E35B4">
        <w:rPr>
          <w:rFonts w:ascii="Times New Roman" w:hAnsi="Times New Roman" w:cs="Times New Roman"/>
          <w:sz w:val="28"/>
          <w:szCs w:val="28"/>
        </w:rPr>
        <w:t>»</w:t>
      </w:r>
      <w:r w:rsidRPr="003E35B4"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B3777" w:rsidRPr="008D7B25" w:rsidRDefault="00FB3777" w:rsidP="00FB37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B3777" w:rsidRPr="008D7B25" w:rsidRDefault="00FB3777" w:rsidP="00FB37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B3777" w:rsidRPr="008D7B25" w:rsidRDefault="00FB3777" w:rsidP="00FB37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заявку ООО «</w:t>
      </w:r>
      <w:r w:rsidRPr="00D5726A">
        <w:rPr>
          <w:rFonts w:ascii="Times New Roman" w:hAnsi="Times New Roman" w:cs="Times New Roman"/>
          <w:caps/>
          <w:sz w:val="28"/>
          <w:szCs w:val="28"/>
        </w:rPr>
        <w:t>Контур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запросе предложений соответствующей техническим требованиям Документации.</w:t>
      </w:r>
    </w:p>
    <w:p w:rsidR="00FB3777" w:rsidRPr="008D7B25" w:rsidRDefault="00FB3777" w:rsidP="00FB37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B3777" w:rsidRPr="008D7B25" w:rsidRDefault="00FB3777" w:rsidP="00FB37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B3777" w:rsidRPr="008D7B25" w:rsidRDefault="00FB3777" w:rsidP="00FB3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Pr="00D5726A">
        <w:rPr>
          <w:rFonts w:ascii="Times New Roman" w:hAnsi="Times New Roman" w:cs="Times New Roman"/>
          <w:caps/>
          <w:sz w:val="28"/>
          <w:szCs w:val="28"/>
        </w:rPr>
        <w:t>Контур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B3777" w:rsidRPr="008D7B25" w:rsidRDefault="00FB3777" w:rsidP="00FB377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0F752B" w:rsidRPr="00FB3777" w:rsidRDefault="00FB3777" w:rsidP="00FB377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F752B" w:rsidRDefault="000F752B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9785A" w:rsidRPr="00F52997" w:rsidRDefault="00A3078C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6B791F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B37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A7E98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85A" w:rsidRPr="00F65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</w:t>
      </w:r>
      <w:proofErr w:type="gramStart"/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0C64AF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F65403" w:rsidRPr="006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</w:t>
      </w:r>
      <w:proofErr w:type="gramEnd"/>
      <w:r w:rsidR="00F65403" w:rsidRPr="006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403" w:rsidRPr="00E46C3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и изоляции мазутного резервуара объемом 1000м3 ст. №1 котельной г. Кола для нужд ОАО «Мурманэнергосбыт»</w:t>
      </w:r>
      <w:r w:rsidR="00E9785A" w:rsidRPr="00F654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6BD" w:rsidRPr="00F52997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предложений </w:t>
      </w:r>
      <w:r w:rsidR="00B8780C" w:rsidRPr="00F52997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870496" w:rsidRPr="00F529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614" w:rsidRPr="00F52997" w:rsidRDefault="00EE6614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F529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785A" w:rsidRPr="00B105B7" w:rsidRDefault="00CA2085" w:rsidP="00E978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C56A3" w:rsidRPr="005C4E36" w:rsidRDefault="00AC56A3" w:rsidP="00AC56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C56A3" w:rsidRPr="00674E69" w:rsidRDefault="00AC56A3" w:rsidP="00AC56A3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6A3" w:rsidRPr="005C4E36" w:rsidRDefault="006D48C5" w:rsidP="00AC56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</w:t>
      </w:r>
      <w:r w:rsidR="00AC56A3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C56A3" w:rsidRPr="005C4E36" w:rsidRDefault="00AC56A3" w:rsidP="00AC56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6A3" w:rsidRPr="005C4E36" w:rsidRDefault="00AC56A3" w:rsidP="00AC56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C56A3" w:rsidRPr="005C4E36" w:rsidRDefault="00AC56A3" w:rsidP="00AC56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6A3" w:rsidRDefault="00AC56A3" w:rsidP="00AC56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C56A3" w:rsidRDefault="00AC56A3" w:rsidP="00AC56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6A3" w:rsidRPr="005C4E36" w:rsidRDefault="00AC56A3" w:rsidP="00AC56A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Прибыток И.Г.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AC56A3" w:rsidRPr="005C4E36" w:rsidRDefault="00AC56A3" w:rsidP="00AC56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6A3" w:rsidRPr="005C4E36" w:rsidRDefault="00AC56A3" w:rsidP="00AC56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C56A3" w:rsidRPr="00686397" w:rsidRDefault="00AC56A3" w:rsidP="00AC56A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Руснак А.В.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AC56A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3B5561">
      <w:headerReference w:type="default" r:id="rId8"/>
      <w:footerReference w:type="default" r:id="rId9"/>
      <w:pgSz w:w="11906" w:h="16838"/>
      <w:pgMar w:top="851" w:right="566" w:bottom="851" w:left="1134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E60" w:rsidRDefault="00E46E60">
      <w:pPr>
        <w:spacing w:after="0" w:line="240" w:lineRule="auto"/>
      </w:pPr>
      <w:r>
        <w:separator/>
      </w:r>
    </w:p>
  </w:endnote>
  <w:endnote w:type="continuationSeparator" w:id="0">
    <w:p w:rsidR="00E46E60" w:rsidRDefault="00E46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E60" w:rsidRDefault="00E46E60">
      <w:pPr>
        <w:spacing w:after="0" w:line="240" w:lineRule="auto"/>
      </w:pPr>
      <w:r>
        <w:separator/>
      </w:r>
    </w:p>
  </w:footnote>
  <w:footnote w:type="continuationSeparator" w:id="0">
    <w:p w:rsidR="00E46E60" w:rsidRDefault="00E46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D9D">
          <w:rPr>
            <w:noProof/>
          </w:rPr>
          <w:t>2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5047"/>
    <w:rsid w:val="00051887"/>
    <w:rsid w:val="0005315D"/>
    <w:rsid w:val="00054745"/>
    <w:rsid w:val="000560A0"/>
    <w:rsid w:val="00061303"/>
    <w:rsid w:val="00075644"/>
    <w:rsid w:val="0008002B"/>
    <w:rsid w:val="00083BAC"/>
    <w:rsid w:val="00085368"/>
    <w:rsid w:val="00086B90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7C6"/>
    <w:rsid w:val="000F139A"/>
    <w:rsid w:val="000F2A5F"/>
    <w:rsid w:val="000F752B"/>
    <w:rsid w:val="000F7B65"/>
    <w:rsid w:val="001019E6"/>
    <w:rsid w:val="00107A85"/>
    <w:rsid w:val="001160A2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25532"/>
    <w:rsid w:val="00225C8D"/>
    <w:rsid w:val="00246F63"/>
    <w:rsid w:val="0025436E"/>
    <w:rsid w:val="00272ED4"/>
    <w:rsid w:val="00275694"/>
    <w:rsid w:val="00275AA2"/>
    <w:rsid w:val="00280AC0"/>
    <w:rsid w:val="00286CDB"/>
    <w:rsid w:val="00295A66"/>
    <w:rsid w:val="002A178A"/>
    <w:rsid w:val="002A6969"/>
    <w:rsid w:val="002A74FB"/>
    <w:rsid w:val="002B0229"/>
    <w:rsid w:val="002B05E9"/>
    <w:rsid w:val="002B293D"/>
    <w:rsid w:val="002E0FC4"/>
    <w:rsid w:val="002E623B"/>
    <w:rsid w:val="00303CC7"/>
    <w:rsid w:val="00307F0C"/>
    <w:rsid w:val="00312598"/>
    <w:rsid w:val="0031331B"/>
    <w:rsid w:val="0032049C"/>
    <w:rsid w:val="003311D8"/>
    <w:rsid w:val="0034379A"/>
    <w:rsid w:val="00354513"/>
    <w:rsid w:val="00357F92"/>
    <w:rsid w:val="0036519A"/>
    <w:rsid w:val="00371BCA"/>
    <w:rsid w:val="00385542"/>
    <w:rsid w:val="00393B75"/>
    <w:rsid w:val="00394F5F"/>
    <w:rsid w:val="003B1970"/>
    <w:rsid w:val="003B3B77"/>
    <w:rsid w:val="003B5535"/>
    <w:rsid w:val="003B5561"/>
    <w:rsid w:val="003B6DFA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582E"/>
    <w:rsid w:val="0043747D"/>
    <w:rsid w:val="00454A23"/>
    <w:rsid w:val="00456FEE"/>
    <w:rsid w:val="00460355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6BFF"/>
    <w:rsid w:val="004C5247"/>
    <w:rsid w:val="004C527E"/>
    <w:rsid w:val="004D0E8D"/>
    <w:rsid w:val="004D1362"/>
    <w:rsid w:val="004E7758"/>
    <w:rsid w:val="004F3519"/>
    <w:rsid w:val="005005DF"/>
    <w:rsid w:val="005064E1"/>
    <w:rsid w:val="00511E9B"/>
    <w:rsid w:val="0053120F"/>
    <w:rsid w:val="00531F57"/>
    <w:rsid w:val="00551171"/>
    <w:rsid w:val="00556766"/>
    <w:rsid w:val="00556D79"/>
    <w:rsid w:val="00564DBF"/>
    <w:rsid w:val="005714FF"/>
    <w:rsid w:val="005750F3"/>
    <w:rsid w:val="005765EE"/>
    <w:rsid w:val="00587686"/>
    <w:rsid w:val="005B5087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4156C"/>
    <w:rsid w:val="00643C65"/>
    <w:rsid w:val="00652F1E"/>
    <w:rsid w:val="006619C8"/>
    <w:rsid w:val="00666BC3"/>
    <w:rsid w:val="00671B9D"/>
    <w:rsid w:val="006741DD"/>
    <w:rsid w:val="00682289"/>
    <w:rsid w:val="00687C83"/>
    <w:rsid w:val="0069183C"/>
    <w:rsid w:val="00694319"/>
    <w:rsid w:val="0069557B"/>
    <w:rsid w:val="006B0BCA"/>
    <w:rsid w:val="006B1D66"/>
    <w:rsid w:val="006B3F37"/>
    <w:rsid w:val="006B6D9D"/>
    <w:rsid w:val="006B791F"/>
    <w:rsid w:val="006C71A6"/>
    <w:rsid w:val="006D414E"/>
    <w:rsid w:val="006D48C5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24EC"/>
    <w:rsid w:val="007523DC"/>
    <w:rsid w:val="00762995"/>
    <w:rsid w:val="00764836"/>
    <w:rsid w:val="0077325A"/>
    <w:rsid w:val="007804F7"/>
    <w:rsid w:val="00781668"/>
    <w:rsid w:val="00786C09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7F4B"/>
    <w:rsid w:val="007D228D"/>
    <w:rsid w:val="007D34E1"/>
    <w:rsid w:val="007D38A1"/>
    <w:rsid w:val="007E4826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436D4"/>
    <w:rsid w:val="0084447A"/>
    <w:rsid w:val="008444BE"/>
    <w:rsid w:val="00845DA2"/>
    <w:rsid w:val="0084730D"/>
    <w:rsid w:val="00861873"/>
    <w:rsid w:val="008630B4"/>
    <w:rsid w:val="0086598D"/>
    <w:rsid w:val="00870496"/>
    <w:rsid w:val="00872023"/>
    <w:rsid w:val="00872523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1F2C"/>
    <w:rsid w:val="008B4106"/>
    <w:rsid w:val="008C19A8"/>
    <w:rsid w:val="008C69FD"/>
    <w:rsid w:val="008D7B25"/>
    <w:rsid w:val="008E2D20"/>
    <w:rsid w:val="008E3BB2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66DE1"/>
    <w:rsid w:val="0097076C"/>
    <w:rsid w:val="009752E3"/>
    <w:rsid w:val="009A1A57"/>
    <w:rsid w:val="009A4DD3"/>
    <w:rsid w:val="009A66B1"/>
    <w:rsid w:val="009B2170"/>
    <w:rsid w:val="009B2713"/>
    <w:rsid w:val="009B5746"/>
    <w:rsid w:val="009B5EC2"/>
    <w:rsid w:val="009D2C9F"/>
    <w:rsid w:val="009D30BB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6192E"/>
    <w:rsid w:val="00A85F09"/>
    <w:rsid w:val="00A96847"/>
    <w:rsid w:val="00A97083"/>
    <w:rsid w:val="00AB39D1"/>
    <w:rsid w:val="00AB5F67"/>
    <w:rsid w:val="00AC0314"/>
    <w:rsid w:val="00AC15C1"/>
    <w:rsid w:val="00AC56A3"/>
    <w:rsid w:val="00AC7AC0"/>
    <w:rsid w:val="00AD7693"/>
    <w:rsid w:val="00AE53B8"/>
    <w:rsid w:val="00B105B7"/>
    <w:rsid w:val="00B126F9"/>
    <w:rsid w:val="00B26BDC"/>
    <w:rsid w:val="00B27A97"/>
    <w:rsid w:val="00B55397"/>
    <w:rsid w:val="00B55B2C"/>
    <w:rsid w:val="00B55F60"/>
    <w:rsid w:val="00B56D34"/>
    <w:rsid w:val="00B60B49"/>
    <w:rsid w:val="00B72889"/>
    <w:rsid w:val="00B8636D"/>
    <w:rsid w:val="00B8780C"/>
    <w:rsid w:val="00B94BFB"/>
    <w:rsid w:val="00B95C0B"/>
    <w:rsid w:val="00B961A6"/>
    <w:rsid w:val="00BA5B09"/>
    <w:rsid w:val="00BA7CDF"/>
    <w:rsid w:val="00BC203D"/>
    <w:rsid w:val="00BC6F67"/>
    <w:rsid w:val="00BD014B"/>
    <w:rsid w:val="00BD16F9"/>
    <w:rsid w:val="00BE58DE"/>
    <w:rsid w:val="00BE6190"/>
    <w:rsid w:val="00C16B3E"/>
    <w:rsid w:val="00C22F79"/>
    <w:rsid w:val="00C341F5"/>
    <w:rsid w:val="00C47D29"/>
    <w:rsid w:val="00C6211D"/>
    <w:rsid w:val="00C66511"/>
    <w:rsid w:val="00C66904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5B12"/>
    <w:rsid w:val="00D33374"/>
    <w:rsid w:val="00D37D4D"/>
    <w:rsid w:val="00D437A7"/>
    <w:rsid w:val="00D47345"/>
    <w:rsid w:val="00D55134"/>
    <w:rsid w:val="00D63D4C"/>
    <w:rsid w:val="00D67C1F"/>
    <w:rsid w:val="00D80EE0"/>
    <w:rsid w:val="00DA648D"/>
    <w:rsid w:val="00DC58CC"/>
    <w:rsid w:val="00DC593F"/>
    <w:rsid w:val="00DD1190"/>
    <w:rsid w:val="00DE2CFA"/>
    <w:rsid w:val="00DE50DF"/>
    <w:rsid w:val="00DF7AFF"/>
    <w:rsid w:val="00E02359"/>
    <w:rsid w:val="00E05E88"/>
    <w:rsid w:val="00E10575"/>
    <w:rsid w:val="00E15E90"/>
    <w:rsid w:val="00E22211"/>
    <w:rsid w:val="00E25D0F"/>
    <w:rsid w:val="00E275BB"/>
    <w:rsid w:val="00E27F2A"/>
    <w:rsid w:val="00E34E5A"/>
    <w:rsid w:val="00E46E60"/>
    <w:rsid w:val="00E521CB"/>
    <w:rsid w:val="00E616B1"/>
    <w:rsid w:val="00E837AC"/>
    <w:rsid w:val="00E91393"/>
    <w:rsid w:val="00E95702"/>
    <w:rsid w:val="00E96BE5"/>
    <w:rsid w:val="00E9785A"/>
    <w:rsid w:val="00EA4178"/>
    <w:rsid w:val="00EA7EAD"/>
    <w:rsid w:val="00EB5A2E"/>
    <w:rsid w:val="00EB5E40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884"/>
    <w:rsid w:val="00F15F92"/>
    <w:rsid w:val="00F21C8B"/>
    <w:rsid w:val="00F234D0"/>
    <w:rsid w:val="00F23950"/>
    <w:rsid w:val="00F35554"/>
    <w:rsid w:val="00F524FB"/>
    <w:rsid w:val="00F52997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A5107"/>
    <w:rsid w:val="00FB3777"/>
    <w:rsid w:val="00FB3C4D"/>
    <w:rsid w:val="00FC2A01"/>
    <w:rsid w:val="00FC6D1F"/>
    <w:rsid w:val="00FD3100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2152</TotalTime>
  <Pages>5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rusnak</cp:lastModifiedBy>
  <cp:revision>256</cp:revision>
  <cp:lastPrinted>2015-01-16T08:26:00Z</cp:lastPrinted>
  <dcterms:created xsi:type="dcterms:W3CDTF">2014-03-05T11:04:00Z</dcterms:created>
  <dcterms:modified xsi:type="dcterms:W3CDTF">2015-01-16T10:04:00Z</dcterms:modified>
</cp:coreProperties>
</file>