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230E37" w:rsidP="00244A6A">
      <w:pPr>
        <w:suppressAutoHyphens/>
        <w:spacing w:after="0" w:line="240" w:lineRule="auto"/>
        <w:jc w:val="right"/>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И.о</w:t>
      </w:r>
      <w:proofErr w:type="spellEnd"/>
      <w:r>
        <w:rPr>
          <w:rFonts w:ascii="Times New Roman" w:eastAsia="Times New Roman" w:hAnsi="Times New Roman" w:cs="Times New Roman"/>
          <w:sz w:val="24"/>
          <w:szCs w:val="24"/>
          <w:lang w:eastAsia="ar-SA"/>
        </w:rPr>
        <w:t>. генерального директора</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 xml:space="preserve">урманэнергосбыт»  </w:t>
      </w:r>
      <w:r w:rsidR="00230E37">
        <w:rPr>
          <w:rFonts w:ascii="Times New Roman" w:eastAsia="Times New Roman" w:hAnsi="Times New Roman" w:cs="Times New Roman"/>
          <w:sz w:val="24"/>
          <w:szCs w:val="24"/>
          <w:lang w:eastAsia="ar-SA"/>
        </w:rPr>
        <w:t>Чумак С.</w:t>
      </w:r>
      <w:r w:rsidR="0007488E">
        <w:rPr>
          <w:rFonts w:ascii="Times New Roman" w:eastAsia="Times New Roman" w:hAnsi="Times New Roman" w:cs="Times New Roman"/>
          <w:sz w:val="24"/>
          <w:szCs w:val="24"/>
          <w:lang w:eastAsia="ar-SA"/>
        </w:rPr>
        <w:t>Б</w:t>
      </w:r>
      <w:r w:rsidR="00230E37">
        <w:rPr>
          <w:rFonts w:ascii="Times New Roman" w:eastAsia="Times New Roman" w:hAnsi="Times New Roman" w:cs="Times New Roman"/>
          <w:sz w:val="24"/>
          <w:szCs w:val="24"/>
          <w:lang w:eastAsia="ar-SA"/>
        </w:rPr>
        <w:t>.</w:t>
      </w:r>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8A681F">
        <w:rPr>
          <w:rFonts w:ascii="Times New Roman" w:eastAsia="Times New Roman" w:hAnsi="Times New Roman" w:cs="Times New Roman"/>
          <w:sz w:val="24"/>
          <w:szCs w:val="24"/>
          <w:lang w:eastAsia="ar-SA"/>
        </w:rPr>
        <w:t xml:space="preserve">257 </w:t>
      </w:r>
      <w:r w:rsidR="00244A6A" w:rsidRPr="002171F5">
        <w:rPr>
          <w:rFonts w:ascii="Times New Roman" w:eastAsia="Times New Roman" w:hAnsi="Times New Roman" w:cs="Times New Roman"/>
          <w:sz w:val="24"/>
          <w:szCs w:val="24"/>
          <w:lang w:eastAsia="ar-SA"/>
        </w:rPr>
        <w:t>- з  от «</w:t>
      </w:r>
      <w:r w:rsidR="00785A8A">
        <w:rPr>
          <w:rFonts w:ascii="Times New Roman" w:eastAsia="Times New Roman" w:hAnsi="Times New Roman" w:cs="Times New Roman"/>
          <w:sz w:val="24"/>
          <w:szCs w:val="24"/>
          <w:lang w:eastAsia="ar-SA"/>
        </w:rPr>
        <w:t>1</w:t>
      </w:r>
      <w:r w:rsidR="00230E37">
        <w:rPr>
          <w:rFonts w:ascii="Times New Roman" w:eastAsia="Times New Roman" w:hAnsi="Times New Roman" w:cs="Times New Roman"/>
          <w:sz w:val="24"/>
          <w:szCs w:val="24"/>
          <w:lang w:eastAsia="ar-SA"/>
        </w:rPr>
        <w:t>2</w:t>
      </w:r>
      <w:r w:rsidRPr="002171F5">
        <w:rPr>
          <w:rFonts w:ascii="Times New Roman" w:eastAsia="Times New Roman" w:hAnsi="Times New Roman" w:cs="Times New Roman"/>
          <w:sz w:val="24"/>
          <w:szCs w:val="24"/>
          <w:lang w:eastAsia="ar-SA"/>
        </w:rPr>
        <w:t xml:space="preserve">» </w:t>
      </w:r>
      <w:r w:rsidR="00785A8A">
        <w:rPr>
          <w:rFonts w:ascii="Times New Roman" w:eastAsia="Times New Roman" w:hAnsi="Times New Roman" w:cs="Times New Roman"/>
          <w:sz w:val="24"/>
          <w:szCs w:val="24"/>
          <w:lang w:eastAsia="ar-SA"/>
        </w:rPr>
        <w:t>дека</w:t>
      </w:r>
      <w:r w:rsidRPr="002171F5">
        <w:rPr>
          <w:rFonts w:ascii="Times New Roman" w:eastAsia="Times New Roman" w:hAnsi="Times New Roman" w:cs="Times New Roman"/>
          <w:sz w:val="24"/>
          <w:szCs w:val="24"/>
          <w:lang w:eastAsia="ar-SA"/>
        </w:rPr>
        <w:t>бря</w:t>
      </w:r>
      <w:r w:rsidR="00244A6A" w:rsidRPr="00DB28FF">
        <w:rPr>
          <w:rFonts w:ascii="Times New Roman" w:eastAsia="Times New Roman" w:hAnsi="Times New Roman" w:cs="Times New Roman"/>
          <w:sz w:val="24"/>
          <w:szCs w:val="24"/>
          <w:lang w:eastAsia="ar-SA"/>
        </w:rPr>
        <w:t xml:space="preserve">  2014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BB3F20" w:rsidRDefault="00244A6A" w:rsidP="00455F7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B3F20" w:rsidRPr="00BB3F20">
        <w:rPr>
          <w:rFonts w:ascii="Times New Roman" w:eastAsia="Times New Roman" w:hAnsi="Times New Roman" w:cs="Times New Roman"/>
          <w:b/>
          <w:sz w:val="28"/>
          <w:szCs w:val="28"/>
          <w:lang w:eastAsia="ar-SA"/>
        </w:rPr>
        <w:t xml:space="preserve">на право заключения договора на оказание услуг по охране имущества </w:t>
      </w:r>
    </w:p>
    <w:p w:rsidR="00244A6A" w:rsidRPr="00C04D13" w:rsidRDefault="00BB3F20" w:rsidP="00455F7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BB3F20">
        <w:rPr>
          <w:rFonts w:ascii="Times New Roman" w:eastAsia="Times New Roman" w:hAnsi="Times New Roman" w:cs="Times New Roman"/>
          <w:b/>
          <w:sz w:val="28"/>
          <w:szCs w:val="28"/>
          <w:lang w:eastAsia="ar-SA"/>
        </w:rPr>
        <w:t>ОАО «Мурманэнергосбыт», а также имущества</w:t>
      </w:r>
      <w:r w:rsidR="002351A6">
        <w:rPr>
          <w:rFonts w:ascii="Times New Roman" w:eastAsia="Times New Roman" w:hAnsi="Times New Roman" w:cs="Times New Roman"/>
          <w:b/>
          <w:sz w:val="28"/>
          <w:szCs w:val="28"/>
          <w:lang w:eastAsia="ar-SA"/>
        </w:rPr>
        <w:t>,</w:t>
      </w:r>
      <w:r w:rsidRPr="00BB3F20">
        <w:rPr>
          <w:rFonts w:ascii="Times New Roman" w:eastAsia="Times New Roman" w:hAnsi="Times New Roman" w:cs="Times New Roman"/>
          <w:b/>
          <w:sz w:val="28"/>
          <w:szCs w:val="28"/>
          <w:lang w:eastAsia="ar-SA"/>
        </w:rPr>
        <w:t xml:space="preserve"> принятого во временное владение и пользование  ОАО «Мурманэнергосбыт»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2014</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244A6A">
      <w:pPr>
        <w:keepNext/>
        <w:suppressAutoHyphens/>
        <w:spacing w:after="0" w:line="240" w:lineRule="auto"/>
        <w:ind w:left="1134"/>
        <w:jc w:val="center"/>
        <w:outlineLvl w:val="0"/>
        <w:rPr>
          <w:rFonts w:ascii="Times New Roman" w:eastAsia="Times New Roman" w:hAnsi="Times New Roman" w:cs="Times New Roman"/>
          <w:b/>
          <w:iCs/>
          <w:sz w:val="24"/>
          <w:szCs w:val="24"/>
          <w:lang w:eastAsia="ar-SA"/>
        </w:rPr>
      </w:pPr>
      <w:bookmarkStart w:id="1" w:name="_Toc406165613"/>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422FA3" w:rsidRPr="00A3108C" w:rsidRDefault="00455F77" w:rsidP="00422FA3">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A3108C">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A67F53" w:rsidRPr="00A3108C">
        <w:rPr>
          <w:rFonts w:ascii="Times New Roman" w:eastAsia="Times New Roman" w:hAnsi="Times New Roman" w:cs="Times New Roman"/>
          <w:b/>
          <w:sz w:val="24"/>
          <w:szCs w:val="24"/>
          <w:lang w:eastAsia="ar-SA"/>
        </w:rPr>
        <w:t xml:space="preserve">на право заключения договора </w:t>
      </w:r>
      <w:r w:rsidR="00BB3F20" w:rsidRPr="00A3108C">
        <w:rPr>
          <w:rFonts w:ascii="Times New Roman" w:eastAsia="Times New Roman" w:hAnsi="Times New Roman" w:cs="Times New Roman"/>
          <w:b/>
          <w:sz w:val="24"/>
          <w:szCs w:val="24"/>
          <w:lang w:eastAsia="ru-RU"/>
        </w:rPr>
        <w:t>на оказание услуг по охране имущества ОАО «Мурманэнергосбыт», а также имущества</w:t>
      </w:r>
      <w:r w:rsidR="002351A6">
        <w:rPr>
          <w:rFonts w:ascii="Times New Roman" w:eastAsia="Times New Roman" w:hAnsi="Times New Roman" w:cs="Times New Roman"/>
          <w:b/>
          <w:sz w:val="24"/>
          <w:szCs w:val="24"/>
          <w:lang w:eastAsia="ru-RU"/>
        </w:rPr>
        <w:t>,</w:t>
      </w:r>
      <w:r w:rsidR="00BB3F20" w:rsidRPr="00A3108C">
        <w:rPr>
          <w:rFonts w:ascii="Times New Roman" w:eastAsia="Times New Roman" w:hAnsi="Times New Roman" w:cs="Times New Roman"/>
          <w:b/>
          <w:sz w:val="24"/>
          <w:szCs w:val="24"/>
          <w:lang w:eastAsia="ru-RU"/>
        </w:rPr>
        <w:t xml:space="preserve"> принятого во временное владение и пользование  ОАО «Мурманэнергосбыт»</w:t>
      </w:r>
    </w:p>
    <w:p w:rsidR="00BC7445" w:rsidRDefault="00BC744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w:t>
      </w:r>
      <w:proofErr w:type="gramStart"/>
      <w:r w:rsidRPr="00244A6A">
        <w:rPr>
          <w:rFonts w:ascii="Times New Roman" w:eastAsia="Times New Roman" w:hAnsi="Times New Roman" w:cs="Times New Roman"/>
          <w:sz w:val="24"/>
          <w:szCs w:val="24"/>
          <w:lang w:eastAsia="ar-SA"/>
        </w:rPr>
        <w:t>Промы</w:t>
      </w:r>
      <w:r w:rsidR="00455F77">
        <w:rPr>
          <w:rFonts w:ascii="Times New Roman" w:eastAsia="Times New Roman" w:hAnsi="Times New Roman" w:cs="Times New Roman"/>
          <w:sz w:val="24"/>
          <w:szCs w:val="24"/>
          <w:lang w:eastAsia="ar-SA"/>
        </w:rPr>
        <w:t>шленная</w:t>
      </w:r>
      <w:proofErr w:type="gramEnd"/>
      <w:r w:rsidR="00455F77">
        <w:rPr>
          <w:rFonts w:ascii="Times New Roman" w:eastAsia="Times New Roman" w:hAnsi="Times New Roman" w:cs="Times New Roman"/>
          <w:sz w:val="24"/>
          <w:szCs w:val="24"/>
          <w:lang w:eastAsia="ar-SA"/>
        </w:rPr>
        <w:t xml:space="preserve">, д. 15, </w:t>
      </w:r>
      <w:proofErr w:type="spellStart"/>
      <w:r w:rsidR="00455F77" w:rsidRPr="00455F77">
        <w:rPr>
          <w:rFonts w:ascii="Times New Roman" w:eastAsia="Times New Roman" w:hAnsi="Times New Roman" w:cs="Times New Roman"/>
          <w:sz w:val="24"/>
          <w:szCs w:val="24"/>
          <w:lang w:eastAsia="ar-SA"/>
        </w:rPr>
        <w:t>каб</w:t>
      </w:r>
      <w:proofErr w:type="spellEnd"/>
      <w:r w:rsidR="00455F77" w:rsidRPr="00455F77">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w:t>
      </w:r>
      <w:proofErr w:type="gramStart"/>
      <w:r w:rsidR="00455F77" w:rsidRPr="00455F77">
        <w:rPr>
          <w:rFonts w:ascii="Times New Roman" w:hAnsi="Times New Roman" w:cs="Times New Roman"/>
          <w:sz w:val="24"/>
          <w:szCs w:val="24"/>
        </w:rPr>
        <w:t>Центральное</w:t>
      </w:r>
      <w:proofErr w:type="gramEnd"/>
      <w:r w:rsidR="00455F77" w:rsidRPr="00455F77">
        <w:rPr>
          <w:rFonts w:ascii="Times New Roman" w:hAnsi="Times New Roman" w:cs="Times New Roman"/>
          <w:sz w:val="24"/>
          <w:szCs w:val="24"/>
        </w:rPr>
        <w:t xml:space="preserve">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w:t>
      </w:r>
      <w:r w:rsidR="00EE71FC">
        <w:rPr>
          <w:rFonts w:ascii="Times New Roman" w:eastAsia="Times New Roman" w:hAnsi="Times New Roman" w:cs="Times New Roman"/>
          <w:sz w:val="24"/>
          <w:szCs w:val="24"/>
          <w:lang w:eastAsia="ar-SA"/>
        </w:rPr>
        <w:t>2</w:t>
      </w:r>
      <w:r w:rsidR="00244A6A" w:rsidRPr="00244A6A">
        <w:rPr>
          <w:rFonts w:ascii="Times New Roman" w:eastAsia="Times New Roman" w:hAnsi="Times New Roman" w:cs="Times New Roman"/>
          <w:sz w:val="24"/>
          <w:szCs w:val="24"/>
          <w:lang w:eastAsia="ar-SA"/>
        </w:rPr>
        <w:t>.</w:t>
      </w:r>
    </w:p>
    <w:p w:rsidR="00244A6A" w:rsidRPr="00BC7445"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2.5</w:t>
      </w:r>
      <w:r w:rsidR="00244A6A" w:rsidRPr="00244A6A">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244A6A">
        <w:rPr>
          <w:rFonts w:ascii="Times New Roman" w:eastAsia="Times New Roman" w:hAnsi="Times New Roman" w:cs="Times New Roman"/>
          <w:sz w:val="24"/>
          <w:szCs w:val="24"/>
          <w:lang w:eastAsia="ar-SA"/>
        </w:rPr>
        <w:t xml:space="preserve">: </w:t>
      </w:r>
      <w:hyperlink r:id="rId11" w:history="1">
        <w:r w:rsidR="00EE71FC" w:rsidRPr="000D0355">
          <w:rPr>
            <w:rStyle w:val="af"/>
            <w:rFonts w:ascii="Times New Roman" w:eastAsia="Calibri" w:hAnsi="Times New Roman" w:cs="Times New Roman"/>
            <w:sz w:val="24"/>
            <w:szCs w:val="24"/>
            <w:lang w:val="en-US" w:eastAsia="ar-SA"/>
          </w:rPr>
          <w:t>palchikovskaya</w:t>
        </w:r>
        <w:r w:rsidR="00EE71FC" w:rsidRPr="000D0355">
          <w:rPr>
            <w:rStyle w:val="af"/>
            <w:rFonts w:ascii="Times New Roman" w:eastAsia="Calibri" w:hAnsi="Times New Roman" w:cs="Times New Roman"/>
            <w:sz w:val="24"/>
            <w:szCs w:val="24"/>
            <w:lang w:eastAsia="ar-SA"/>
          </w:rPr>
          <w:t>@</w:t>
        </w:r>
        <w:r w:rsidR="00EE71FC" w:rsidRPr="000D0355">
          <w:rPr>
            <w:rStyle w:val="af"/>
            <w:rFonts w:ascii="Times New Roman" w:eastAsia="Calibri" w:hAnsi="Times New Roman" w:cs="Times New Roman"/>
            <w:sz w:val="24"/>
            <w:szCs w:val="24"/>
            <w:lang w:val="en-US" w:eastAsia="ar-SA"/>
          </w:rPr>
          <w:t>mures</w:t>
        </w:r>
        <w:r w:rsidR="00EE71FC" w:rsidRPr="000D0355">
          <w:rPr>
            <w:rStyle w:val="af"/>
            <w:rFonts w:ascii="Times New Roman" w:eastAsia="Calibri" w:hAnsi="Times New Roman" w:cs="Times New Roman"/>
            <w:sz w:val="24"/>
            <w:szCs w:val="24"/>
            <w:lang w:eastAsia="ar-SA"/>
          </w:rPr>
          <w:t>.</w:t>
        </w:r>
        <w:r w:rsidR="00EE71FC" w:rsidRPr="000D0355">
          <w:rPr>
            <w:rStyle w:val="af"/>
            <w:rFonts w:ascii="Times New Roman" w:eastAsia="Calibri" w:hAnsi="Times New Roman" w:cs="Times New Roman"/>
            <w:sz w:val="24"/>
            <w:szCs w:val="24"/>
            <w:lang w:val="en-US" w:eastAsia="ar-SA"/>
          </w:rPr>
          <w:t>ru</w:t>
        </w:r>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E34909" w:rsidRPr="00E34909" w:rsidRDefault="00EF66A5" w:rsidP="00E34909">
      <w:pPr>
        <w:tabs>
          <w:tab w:val="left" w:pos="567"/>
        </w:tabs>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E34909">
        <w:rPr>
          <w:rFonts w:ascii="Times New Roman" w:eastAsia="Times New Roman" w:hAnsi="Times New Roman" w:cs="Times New Roman"/>
          <w:b/>
          <w:bCs/>
          <w:sz w:val="24"/>
          <w:szCs w:val="24"/>
          <w:lang w:eastAsia="ru-RU"/>
        </w:rPr>
        <w:tab/>
      </w:r>
      <w:r w:rsidR="00C04D13" w:rsidRPr="00C47D8E">
        <w:rPr>
          <w:rFonts w:ascii="Times New Roman" w:eastAsia="Times New Roman" w:hAnsi="Times New Roman" w:cs="Times New Roman"/>
          <w:b/>
          <w:bCs/>
          <w:sz w:val="24"/>
          <w:szCs w:val="24"/>
          <w:lang w:eastAsia="ru-RU"/>
        </w:rPr>
        <w:t>3.1.</w:t>
      </w:r>
      <w:r w:rsidR="00C04D13" w:rsidRPr="00C04D13">
        <w:rPr>
          <w:rFonts w:ascii="Times New Roman" w:eastAsia="Times New Roman" w:hAnsi="Times New Roman" w:cs="Times New Roman"/>
          <w:b/>
          <w:bCs/>
          <w:sz w:val="24"/>
          <w:szCs w:val="24"/>
          <w:lang w:eastAsia="ru-RU"/>
        </w:rPr>
        <w:t xml:space="preserve">Предмет договора: </w:t>
      </w:r>
      <w:r w:rsidR="00E34909" w:rsidRPr="00E34909">
        <w:rPr>
          <w:rFonts w:ascii="Times New Roman" w:eastAsia="Times New Roman" w:hAnsi="Times New Roman" w:cs="Times New Roman"/>
          <w:sz w:val="24"/>
          <w:szCs w:val="24"/>
          <w:lang w:eastAsia="ru-RU"/>
        </w:rPr>
        <w:t>оказание услуг по охране имущества ОАО «Мурманэнергосбыт», а также имущества, находящегося в хозяйственном ведении ГОУТП «ТЭКОС», и принятого во временное владение и пользование ОАО «Мурманэнергосбыт» на основании договоров аренды № 16/10 от 16 октября 2014 года, № 10/11 от 10 ноября 2014 года, расположенного по адресам:</w:t>
      </w:r>
    </w:p>
    <w:p w:rsidR="00E34909" w:rsidRPr="00E34909" w:rsidRDefault="00E34909" w:rsidP="00E34909">
      <w:pPr>
        <w:tabs>
          <w:tab w:val="left" w:pos="851"/>
        </w:tabs>
        <w:suppressAutoHyphens/>
        <w:spacing w:after="0" w:line="240" w:lineRule="auto"/>
        <w:rPr>
          <w:rFonts w:ascii="Times New Roman" w:eastAsia="Times New Roman" w:hAnsi="Times New Roman" w:cs="Times New Roman"/>
          <w:sz w:val="24"/>
          <w:szCs w:val="24"/>
          <w:lang w:eastAsia="ru-RU"/>
        </w:rPr>
      </w:pPr>
      <w:r w:rsidRPr="00E34909">
        <w:rPr>
          <w:rFonts w:ascii="Times New Roman" w:eastAsia="Times New Roman" w:hAnsi="Times New Roman" w:cs="Times New Roman"/>
          <w:sz w:val="24"/>
          <w:szCs w:val="24"/>
          <w:lang w:eastAsia="ru-RU"/>
        </w:rPr>
        <w:t xml:space="preserve">- в п. Умба, Котельная № 15, ул. Беломорская, дом 14, площадь охраняемого объекта 8705 </w:t>
      </w:r>
      <w:proofErr w:type="spellStart"/>
      <w:r w:rsidRPr="00E34909">
        <w:rPr>
          <w:rFonts w:ascii="Times New Roman" w:eastAsia="Times New Roman" w:hAnsi="Times New Roman" w:cs="Times New Roman"/>
          <w:sz w:val="24"/>
          <w:szCs w:val="24"/>
          <w:lang w:eastAsia="ru-RU"/>
        </w:rPr>
        <w:t>кв.м</w:t>
      </w:r>
      <w:proofErr w:type="spellEnd"/>
      <w:r w:rsidRPr="00E34909">
        <w:rPr>
          <w:rFonts w:ascii="Times New Roman" w:eastAsia="Times New Roman" w:hAnsi="Times New Roman" w:cs="Times New Roman"/>
          <w:sz w:val="24"/>
          <w:szCs w:val="24"/>
          <w:lang w:eastAsia="ru-RU"/>
        </w:rPr>
        <w:t>. – 2 (два) круглосуточных поста;</w:t>
      </w:r>
    </w:p>
    <w:p w:rsidR="00E34909" w:rsidRPr="00E34909" w:rsidRDefault="00E34909" w:rsidP="00E34909">
      <w:pPr>
        <w:tabs>
          <w:tab w:val="left" w:pos="851"/>
        </w:tabs>
        <w:suppressAutoHyphens/>
        <w:spacing w:after="0" w:line="240" w:lineRule="auto"/>
        <w:rPr>
          <w:rFonts w:ascii="Times New Roman" w:eastAsia="Times New Roman" w:hAnsi="Times New Roman" w:cs="Times New Roman"/>
          <w:sz w:val="24"/>
          <w:szCs w:val="24"/>
          <w:lang w:eastAsia="ru-RU"/>
        </w:rPr>
      </w:pPr>
      <w:proofErr w:type="gramStart"/>
      <w:r w:rsidRPr="00E34909">
        <w:rPr>
          <w:rFonts w:ascii="Times New Roman" w:eastAsia="Times New Roman" w:hAnsi="Times New Roman" w:cs="Times New Roman"/>
          <w:sz w:val="24"/>
          <w:szCs w:val="24"/>
          <w:lang w:eastAsia="ru-RU"/>
        </w:rPr>
        <w:t xml:space="preserve">- в п. Умба, Котельная № 18, ул. Горная, дом 41, площадь охраняемого объекта -  2923 </w:t>
      </w:r>
      <w:proofErr w:type="spellStart"/>
      <w:r w:rsidRPr="00E34909">
        <w:rPr>
          <w:rFonts w:ascii="Times New Roman" w:eastAsia="Times New Roman" w:hAnsi="Times New Roman" w:cs="Times New Roman"/>
          <w:sz w:val="24"/>
          <w:szCs w:val="24"/>
          <w:lang w:eastAsia="ru-RU"/>
        </w:rPr>
        <w:t>кв.м</w:t>
      </w:r>
      <w:proofErr w:type="spellEnd"/>
      <w:r w:rsidRPr="00E34909">
        <w:rPr>
          <w:rFonts w:ascii="Times New Roman" w:eastAsia="Times New Roman" w:hAnsi="Times New Roman" w:cs="Times New Roman"/>
          <w:sz w:val="24"/>
          <w:szCs w:val="24"/>
          <w:lang w:eastAsia="ru-RU"/>
        </w:rPr>
        <w:t>. –  2 (два) круглосуточных поста;</w:t>
      </w:r>
      <w:proofErr w:type="gramEnd"/>
    </w:p>
    <w:p w:rsidR="00E34909" w:rsidRPr="00E34909" w:rsidRDefault="00E34909" w:rsidP="00E34909">
      <w:pPr>
        <w:tabs>
          <w:tab w:val="left" w:pos="851"/>
        </w:tabs>
        <w:suppressAutoHyphens/>
        <w:spacing w:after="0" w:line="240" w:lineRule="auto"/>
        <w:rPr>
          <w:rFonts w:ascii="Times New Roman" w:eastAsia="Times New Roman" w:hAnsi="Times New Roman" w:cs="Times New Roman"/>
          <w:sz w:val="24"/>
          <w:szCs w:val="24"/>
          <w:lang w:eastAsia="ru-RU"/>
        </w:rPr>
      </w:pPr>
      <w:proofErr w:type="gramStart"/>
      <w:r w:rsidRPr="00E34909">
        <w:rPr>
          <w:rFonts w:ascii="Times New Roman" w:eastAsia="Times New Roman" w:hAnsi="Times New Roman" w:cs="Times New Roman"/>
          <w:sz w:val="24"/>
          <w:szCs w:val="24"/>
          <w:lang w:eastAsia="ru-RU"/>
        </w:rPr>
        <w:t xml:space="preserve">- в п. Зеленоборский, Котельная № 22, ул. Заводская, дом 1б, площадь охраняемого объекта – 16876 </w:t>
      </w:r>
      <w:proofErr w:type="spellStart"/>
      <w:r w:rsidRPr="00E34909">
        <w:rPr>
          <w:rFonts w:ascii="Times New Roman" w:eastAsia="Times New Roman" w:hAnsi="Times New Roman" w:cs="Times New Roman"/>
          <w:sz w:val="24"/>
          <w:szCs w:val="24"/>
          <w:lang w:eastAsia="ru-RU"/>
        </w:rPr>
        <w:t>кв.м</w:t>
      </w:r>
      <w:proofErr w:type="spellEnd"/>
      <w:r w:rsidRPr="00E34909">
        <w:rPr>
          <w:rFonts w:ascii="Times New Roman" w:eastAsia="Times New Roman" w:hAnsi="Times New Roman" w:cs="Times New Roman"/>
          <w:sz w:val="24"/>
          <w:szCs w:val="24"/>
          <w:lang w:eastAsia="ru-RU"/>
        </w:rPr>
        <w:t>.  - 2 (два) круглосуточных поста;</w:t>
      </w:r>
      <w:proofErr w:type="gramEnd"/>
    </w:p>
    <w:p w:rsidR="00E34909" w:rsidRPr="00E34909" w:rsidRDefault="00E34909" w:rsidP="00E34909">
      <w:pPr>
        <w:tabs>
          <w:tab w:val="left" w:pos="851"/>
        </w:tabs>
        <w:suppressAutoHyphens/>
        <w:spacing w:after="0" w:line="240" w:lineRule="auto"/>
        <w:rPr>
          <w:rFonts w:ascii="Times New Roman" w:eastAsia="Times New Roman" w:hAnsi="Times New Roman" w:cs="Times New Roman"/>
          <w:sz w:val="24"/>
          <w:szCs w:val="24"/>
          <w:lang w:eastAsia="ru-RU"/>
        </w:rPr>
      </w:pPr>
      <w:proofErr w:type="gramStart"/>
      <w:r w:rsidRPr="00E34909">
        <w:rPr>
          <w:rFonts w:ascii="Times New Roman" w:eastAsia="Times New Roman" w:hAnsi="Times New Roman" w:cs="Times New Roman"/>
          <w:sz w:val="24"/>
          <w:szCs w:val="24"/>
          <w:lang w:eastAsia="ru-RU"/>
        </w:rPr>
        <w:t xml:space="preserve">- в п. Нивский, Котельная № 17, ул. Букина, дом 9, площадь охраняемого объекта - 4347 </w:t>
      </w:r>
      <w:proofErr w:type="spellStart"/>
      <w:r w:rsidRPr="00E34909">
        <w:rPr>
          <w:rFonts w:ascii="Times New Roman" w:eastAsia="Times New Roman" w:hAnsi="Times New Roman" w:cs="Times New Roman"/>
          <w:sz w:val="24"/>
          <w:szCs w:val="24"/>
          <w:lang w:eastAsia="ru-RU"/>
        </w:rPr>
        <w:t>кв.м</w:t>
      </w:r>
      <w:proofErr w:type="spellEnd"/>
      <w:r w:rsidRPr="00E34909">
        <w:rPr>
          <w:rFonts w:ascii="Times New Roman" w:eastAsia="Times New Roman" w:hAnsi="Times New Roman" w:cs="Times New Roman"/>
          <w:sz w:val="24"/>
          <w:szCs w:val="24"/>
          <w:lang w:eastAsia="ru-RU"/>
        </w:rPr>
        <w:t>. – 2 (два) круглосуточных поста;</w:t>
      </w:r>
      <w:proofErr w:type="gramEnd"/>
    </w:p>
    <w:p w:rsidR="00E34909" w:rsidRPr="00E34909" w:rsidRDefault="00E34909" w:rsidP="00E34909">
      <w:pPr>
        <w:tabs>
          <w:tab w:val="left" w:pos="851"/>
        </w:tabs>
        <w:suppressAutoHyphens/>
        <w:spacing w:after="0" w:line="240" w:lineRule="auto"/>
        <w:rPr>
          <w:rFonts w:ascii="Times New Roman" w:eastAsia="Times New Roman" w:hAnsi="Times New Roman" w:cs="Times New Roman"/>
          <w:sz w:val="24"/>
          <w:szCs w:val="24"/>
          <w:lang w:eastAsia="ru-RU"/>
        </w:rPr>
      </w:pPr>
      <w:proofErr w:type="gramStart"/>
      <w:r w:rsidRPr="00E34909">
        <w:rPr>
          <w:rFonts w:ascii="Times New Roman" w:eastAsia="Times New Roman" w:hAnsi="Times New Roman" w:cs="Times New Roman"/>
          <w:sz w:val="24"/>
          <w:szCs w:val="24"/>
          <w:lang w:eastAsia="ru-RU"/>
        </w:rPr>
        <w:t xml:space="preserve">- в г. Кандалакша, Котельная № 21, ул. Путепроводная, дом 1, площадь охраняемого объекта – 16199 </w:t>
      </w:r>
      <w:proofErr w:type="spellStart"/>
      <w:r w:rsidRPr="00E34909">
        <w:rPr>
          <w:rFonts w:ascii="Times New Roman" w:eastAsia="Times New Roman" w:hAnsi="Times New Roman" w:cs="Times New Roman"/>
          <w:sz w:val="24"/>
          <w:szCs w:val="24"/>
          <w:lang w:eastAsia="ru-RU"/>
        </w:rPr>
        <w:t>кв.м</w:t>
      </w:r>
      <w:proofErr w:type="spellEnd"/>
      <w:r w:rsidRPr="00E34909">
        <w:rPr>
          <w:rFonts w:ascii="Times New Roman" w:eastAsia="Times New Roman" w:hAnsi="Times New Roman" w:cs="Times New Roman"/>
          <w:sz w:val="24"/>
          <w:szCs w:val="24"/>
          <w:lang w:eastAsia="ru-RU"/>
        </w:rPr>
        <w:t>.  – 3 (три) круглосуточных поста;</w:t>
      </w:r>
      <w:proofErr w:type="gramEnd"/>
    </w:p>
    <w:p w:rsidR="00E34909" w:rsidRDefault="00E34909" w:rsidP="00E34909">
      <w:pPr>
        <w:tabs>
          <w:tab w:val="left" w:pos="851"/>
        </w:tabs>
        <w:suppressAutoHyphens/>
        <w:spacing w:after="0" w:line="240" w:lineRule="auto"/>
        <w:rPr>
          <w:rFonts w:ascii="Times New Roman" w:eastAsia="Times New Roman" w:hAnsi="Times New Roman" w:cs="Times New Roman"/>
          <w:sz w:val="24"/>
          <w:szCs w:val="24"/>
          <w:lang w:eastAsia="ru-RU"/>
        </w:rPr>
      </w:pPr>
      <w:r w:rsidRPr="00E34909">
        <w:rPr>
          <w:rFonts w:ascii="Times New Roman" w:eastAsia="Times New Roman" w:hAnsi="Times New Roman" w:cs="Times New Roman"/>
          <w:sz w:val="24"/>
          <w:szCs w:val="24"/>
          <w:lang w:eastAsia="ru-RU"/>
        </w:rPr>
        <w:t xml:space="preserve">- в г. Кандалакша, Котельная № 1, ул. Заводская, дом 3, площадь охраняемого объекта 57088 </w:t>
      </w:r>
      <w:proofErr w:type="spellStart"/>
      <w:r w:rsidRPr="00E34909">
        <w:rPr>
          <w:rFonts w:ascii="Times New Roman" w:eastAsia="Times New Roman" w:hAnsi="Times New Roman" w:cs="Times New Roman"/>
          <w:sz w:val="24"/>
          <w:szCs w:val="24"/>
          <w:lang w:eastAsia="ru-RU"/>
        </w:rPr>
        <w:t>кв.м</w:t>
      </w:r>
      <w:proofErr w:type="spellEnd"/>
      <w:r w:rsidRPr="00E34909">
        <w:rPr>
          <w:rFonts w:ascii="Times New Roman" w:eastAsia="Times New Roman" w:hAnsi="Times New Roman" w:cs="Times New Roman"/>
          <w:sz w:val="24"/>
          <w:szCs w:val="24"/>
          <w:lang w:eastAsia="ru-RU"/>
        </w:rPr>
        <w:t>. – 4 (четыре) круглосуточных поста.</w:t>
      </w:r>
    </w:p>
    <w:p w:rsidR="008057B7" w:rsidRPr="008057B7" w:rsidRDefault="00E34909" w:rsidP="00E34909">
      <w:pPr>
        <w:tabs>
          <w:tab w:val="left" w:pos="567"/>
        </w:tabs>
        <w:suppressAutoHyphens/>
        <w:spacing w:after="0" w:line="240" w:lineRule="auto"/>
        <w:rPr>
          <w:rFonts w:ascii="Times New Roman" w:hAnsi="Times New Roman"/>
          <w:sz w:val="24"/>
          <w:szCs w:val="24"/>
        </w:rPr>
      </w:pPr>
      <w:r>
        <w:rPr>
          <w:rFonts w:ascii="Times New Roman" w:eastAsia="Times New Roman" w:hAnsi="Times New Roman" w:cs="Times New Roman"/>
          <w:sz w:val="24"/>
          <w:szCs w:val="24"/>
          <w:lang w:eastAsia="ru-RU"/>
        </w:rPr>
        <w:tab/>
      </w:r>
      <w:r w:rsidR="00C04D13" w:rsidRPr="00C47D8E">
        <w:rPr>
          <w:rFonts w:ascii="Times New Roman" w:eastAsia="Times New Roman" w:hAnsi="Times New Roman"/>
          <w:b/>
          <w:bCs/>
          <w:sz w:val="24"/>
          <w:szCs w:val="24"/>
          <w:lang w:eastAsia="ru-RU"/>
        </w:rPr>
        <w:t>3</w:t>
      </w:r>
      <w:r w:rsidR="00C04D13" w:rsidRPr="00C04D13">
        <w:rPr>
          <w:rFonts w:ascii="Times New Roman" w:eastAsia="Times New Roman" w:hAnsi="Times New Roman"/>
          <w:b/>
          <w:bCs/>
          <w:sz w:val="24"/>
          <w:szCs w:val="24"/>
          <w:lang w:eastAsia="ru-RU"/>
        </w:rPr>
        <w:t xml:space="preserve">.2. </w:t>
      </w:r>
      <w:r w:rsidR="008057B7" w:rsidRPr="00AE533C">
        <w:rPr>
          <w:rFonts w:ascii="Times New Roman" w:hAnsi="Times New Roman"/>
          <w:b/>
          <w:bCs/>
          <w:sz w:val="24"/>
          <w:szCs w:val="24"/>
        </w:rPr>
        <w:t>Объем оказываемых услуг:</w:t>
      </w:r>
      <w:r w:rsidR="008057B7" w:rsidRPr="008057B7">
        <w:rPr>
          <w:rFonts w:ascii="Times New Roman" w:hAnsi="Times New Roman"/>
          <w:sz w:val="24"/>
          <w:szCs w:val="24"/>
        </w:rPr>
        <w:t xml:space="preserve"> </w:t>
      </w:r>
      <w:r w:rsidR="008057B7">
        <w:rPr>
          <w:rFonts w:ascii="Times New Roman" w:hAnsi="Times New Roman"/>
          <w:sz w:val="24"/>
          <w:szCs w:val="24"/>
        </w:rPr>
        <w:t>услуги о</w:t>
      </w:r>
      <w:r w:rsidR="008057B7" w:rsidRPr="008057B7">
        <w:rPr>
          <w:rFonts w:ascii="Times New Roman" w:hAnsi="Times New Roman"/>
          <w:spacing w:val="-4"/>
          <w:kern w:val="32"/>
          <w:sz w:val="24"/>
          <w:szCs w:val="24"/>
        </w:rPr>
        <w:t xml:space="preserve">существляются круглосуточно </w:t>
      </w:r>
      <w:r w:rsidR="008057B7" w:rsidRPr="00D6603A">
        <w:rPr>
          <w:rFonts w:ascii="Times New Roman" w:hAnsi="Times New Roman"/>
          <w:spacing w:val="-4"/>
          <w:kern w:val="32"/>
          <w:sz w:val="24"/>
          <w:szCs w:val="24"/>
        </w:rPr>
        <w:t>15 физическими постами</w:t>
      </w:r>
      <w:r w:rsidR="008057B7" w:rsidRPr="00D6603A">
        <w:rPr>
          <w:rFonts w:ascii="Times New Roman" w:hAnsi="Times New Roman"/>
          <w:color w:val="002060"/>
          <w:spacing w:val="-4"/>
          <w:kern w:val="32"/>
          <w:sz w:val="24"/>
          <w:szCs w:val="24"/>
        </w:rPr>
        <w:t xml:space="preserve"> (</w:t>
      </w:r>
      <w:r w:rsidR="008057B7" w:rsidRPr="00D6603A">
        <w:rPr>
          <w:rFonts w:ascii="Times New Roman" w:hAnsi="Times New Roman"/>
          <w:sz w:val="24"/>
          <w:szCs w:val="24"/>
        </w:rPr>
        <w:t>включая выходные и праздничные дни)</w:t>
      </w:r>
      <w:r w:rsidR="008057B7" w:rsidRPr="00D6603A">
        <w:rPr>
          <w:rFonts w:ascii="Times New Roman" w:hAnsi="Times New Roman"/>
          <w:color w:val="002060"/>
          <w:spacing w:val="-4"/>
          <w:kern w:val="32"/>
          <w:sz w:val="24"/>
          <w:szCs w:val="24"/>
        </w:rPr>
        <w:t>.</w:t>
      </w:r>
    </w:p>
    <w:p w:rsidR="00A60754" w:rsidRPr="00A60754" w:rsidRDefault="00BC7445" w:rsidP="00E34909">
      <w:pPr>
        <w:tabs>
          <w:tab w:val="left" w:pos="567"/>
        </w:tabs>
        <w:suppressAutoHyphens/>
        <w:spacing w:after="0" w:line="240" w:lineRule="auto"/>
        <w:jc w:val="both"/>
        <w:rPr>
          <w:rFonts w:ascii="Times New Roman" w:eastAsia="Times New Roman" w:hAnsi="Times New Roman" w:cs="Arial"/>
          <w:sz w:val="24"/>
          <w:szCs w:val="24"/>
          <w:lang w:eastAsia="ru-RU"/>
        </w:rPr>
      </w:pPr>
      <w:r>
        <w:rPr>
          <w:rFonts w:ascii="Times New Roman" w:eastAsia="Times New Roman" w:hAnsi="Times New Roman" w:cs="Times New Roman"/>
          <w:b/>
          <w:bCs/>
          <w:sz w:val="24"/>
          <w:szCs w:val="24"/>
          <w:lang w:eastAsia="ru-RU"/>
        </w:rPr>
        <w:t xml:space="preserve">        </w:t>
      </w:r>
      <w:r w:rsidR="00E34909">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 xml:space="preserve">.3. Начальная (максимальная) цена договора: </w:t>
      </w:r>
      <w:r w:rsidR="00A60754" w:rsidRPr="00A60754">
        <w:rPr>
          <w:rFonts w:ascii="Times New Roman" w:eastAsia="Times New Roman" w:hAnsi="Times New Roman" w:cs="Arial"/>
          <w:sz w:val="24"/>
          <w:szCs w:val="24"/>
          <w:lang w:eastAsia="ru-RU"/>
        </w:rPr>
        <w:t>32 162 943 (Тридцать два миллиона сто шестьдесят две тысячи девятьсот сорок три) рубля 60 копеек, в том числе НДС.</w:t>
      </w:r>
    </w:p>
    <w:p w:rsidR="00A60754" w:rsidRDefault="00A60754" w:rsidP="00E34909">
      <w:pPr>
        <w:tabs>
          <w:tab w:val="left" w:pos="567"/>
        </w:tabs>
        <w:suppressAutoHyphens/>
        <w:spacing w:after="0" w:line="240" w:lineRule="auto"/>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ab/>
      </w:r>
      <w:r w:rsidRPr="00A60754">
        <w:rPr>
          <w:rFonts w:ascii="Times New Roman" w:eastAsia="Times New Roman" w:hAnsi="Times New Roman" w:cs="Arial"/>
          <w:sz w:val="24"/>
          <w:szCs w:val="24"/>
          <w:lang w:eastAsia="ru-RU"/>
        </w:rPr>
        <w:t>Цена одного часа работы одного физического поста составляет 163 рубля 33 копейки, в том числе НДС 18%.</w:t>
      </w:r>
    </w:p>
    <w:p w:rsidR="008C11B7" w:rsidRDefault="00A60754" w:rsidP="00E34909">
      <w:pPr>
        <w:tabs>
          <w:tab w:val="left" w:pos="567"/>
        </w:tabs>
        <w:suppressAutoHyphens/>
        <w:spacing w:after="0" w:line="240" w:lineRule="auto"/>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ab/>
      </w:r>
      <w:r w:rsidR="008C11B7" w:rsidRPr="008C11B7">
        <w:rPr>
          <w:rFonts w:ascii="Times New Roman" w:eastAsia="Times New Roman" w:hAnsi="Times New Roman" w:cs="Arial"/>
          <w:sz w:val="24"/>
          <w:szCs w:val="24"/>
          <w:lang w:eastAsia="ru-RU"/>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8C11B7" w:rsidRPr="008C11B7" w:rsidRDefault="008C11B7" w:rsidP="008C11B7">
      <w:pPr>
        <w:spacing w:after="0" w:line="240" w:lineRule="auto"/>
        <w:ind w:firstLine="708"/>
        <w:jc w:val="both"/>
        <w:rPr>
          <w:rFonts w:ascii="Times New Roman" w:eastAsia="Times New Roman" w:hAnsi="Times New Roman" w:cs="Arial"/>
          <w:sz w:val="24"/>
          <w:szCs w:val="24"/>
          <w:lang w:eastAsia="ru-RU"/>
        </w:rPr>
      </w:pPr>
      <w:r w:rsidRPr="008C11B7">
        <w:rPr>
          <w:rFonts w:ascii="Times New Roman" w:eastAsia="Times New Roman" w:hAnsi="Times New Roman" w:cs="Arial"/>
          <w:sz w:val="24"/>
          <w:szCs w:val="24"/>
          <w:lang w:eastAsia="ru-RU"/>
        </w:rPr>
        <w:t xml:space="preserve">Начальная (максимальная) цена договора на оказание охранных услуг, с учетом НДС, рассчитана </w:t>
      </w:r>
      <w:r w:rsidR="00A60754" w:rsidRPr="00A60754">
        <w:rPr>
          <w:rFonts w:ascii="Times New Roman" w:eastAsia="Times New Roman" w:hAnsi="Times New Roman" w:cs="Arial"/>
          <w:sz w:val="24"/>
          <w:szCs w:val="24"/>
          <w:lang w:eastAsia="ru-RU"/>
        </w:rPr>
        <w:t>163,33 руб./ч. х 15 постов х 547 дней х 24 часа</w:t>
      </w:r>
      <w:r w:rsidRPr="008C11B7">
        <w:rPr>
          <w:rFonts w:ascii="Times New Roman" w:eastAsia="Times New Roman" w:hAnsi="Times New Roman" w:cs="Arial"/>
          <w:sz w:val="24"/>
          <w:szCs w:val="24"/>
          <w:lang w:eastAsia="ru-RU"/>
        </w:rPr>
        <w:t>.</w:t>
      </w:r>
    </w:p>
    <w:p w:rsidR="008C11B7" w:rsidRPr="008C11B7" w:rsidRDefault="008C11B7" w:rsidP="008C11B7">
      <w:pPr>
        <w:spacing w:after="0" w:line="240" w:lineRule="auto"/>
        <w:ind w:firstLine="708"/>
        <w:jc w:val="both"/>
        <w:rPr>
          <w:rFonts w:ascii="Times New Roman" w:eastAsia="Times New Roman" w:hAnsi="Times New Roman" w:cs="Arial"/>
          <w:sz w:val="24"/>
          <w:szCs w:val="24"/>
          <w:lang w:eastAsia="ru-RU"/>
        </w:rPr>
      </w:pPr>
      <w:r w:rsidRPr="008C11B7">
        <w:rPr>
          <w:rFonts w:ascii="Times New Roman" w:eastAsia="Times New Roman" w:hAnsi="Times New Roman" w:cs="Arial"/>
          <w:sz w:val="24"/>
          <w:szCs w:val="24"/>
          <w:lang w:eastAsia="ru-RU"/>
        </w:rPr>
        <w:t xml:space="preserve">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 </w:t>
      </w:r>
    </w:p>
    <w:p w:rsidR="008C11B7" w:rsidRPr="008C11B7" w:rsidRDefault="008C11B7" w:rsidP="008C11B7">
      <w:pPr>
        <w:spacing w:after="0" w:line="240" w:lineRule="auto"/>
        <w:ind w:firstLine="708"/>
        <w:jc w:val="both"/>
        <w:rPr>
          <w:rFonts w:ascii="Times New Roman" w:eastAsia="Times New Roman" w:hAnsi="Times New Roman" w:cs="Arial"/>
          <w:sz w:val="24"/>
          <w:szCs w:val="24"/>
          <w:lang w:eastAsia="ru-RU"/>
        </w:rPr>
      </w:pPr>
      <w:r w:rsidRPr="008C11B7">
        <w:rPr>
          <w:rFonts w:ascii="Times New Roman" w:eastAsia="Times New Roman" w:hAnsi="Times New Roman" w:cs="Arial"/>
          <w:sz w:val="24"/>
          <w:szCs w:val="24"/>
          <w:lang w:eastAsia="ru-RU"/>
        </w:rPr>
        <w:t xml:space="preserve">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и предоставления в адрес </w:t>
      </w:r>
      <w:proofErr w:type="gramStart"/>
      <w:r w:rsidRPr="008C11B7">
        <w:rPr>
          <w:rFonts w:ascii="Times New Roman" w:eastAsia="Times New Roman" w:hAnsi="Times New Roman" w:cs="Arial"/>
          <w:sz w:val="24"/>
          <w:szCs w:val="24"/>
          <w:lang w:eastAsia="ru-RU"/>
        </w:rPr>
        <w:t>Заказчика письменного обоснования увеличения стоимости оказанных услуг</w:t>
      </w:r>
      <w:proofErr w:type="gramEnd"/>
      <w:r w:rsidRPr="008C11B7">
        <w:rPr>
          <w:rFonts w:ascii="Times New Roman" w:eastAsia="Times New Roman" w:hAnsi="Times New Roman" w:cs="Arial"/>
          <w:sz w:val="24"/>
          <w:szCs w:val="24"/>
          <w:lang w:eastAsia="ru-RU"/>
        </w:rPr>
        <w:t>.</w:t>
      </w:r>
    </w:p>
    <w:p w:rsidR="00586020" w:rsidRDefault="00586020" w:rsidP="00586020">
      <w:pPr>
        <w:spacing w:after="0" w:line="240" w:lineRule="auto"/>
        <w:ind w:firstLine="567"/>
        <w:jc w:val="both"/>
        <w:rPr>
          <w:rFonts w:ascii="Times New Roman" w:eastAsia="Times New Roman" w:hAnsi="Times New Roman" w:cs="Times New Roman"/>
          <w:bCs/>
          <w:sz w:val="24"/>
          <w:szCs w:val="24"/>
          <w:lang w:eastAsia="ru-RU"/>
        </w:rPr>
      </w:pPr>
      <w:r w:rsidRPr="00586020">
        <w:rPr>
          <w:rFonts w:ascii="Times New Roman" w:eastAsia="Times New Roman" w:hAnsi="Times New Roman" w:cs="Times New Roman"/>
          <w:b/>
          <w:bCs/>
          <w:sz w:val="24"/>
          <w:szCs w:val="24"/>
          <w:lang w:eastAsia="ru-RU"/>
        </w:rPr>
        <w:lastRenderedPageBreak/>
        <w:t>3.</w:t>
      </w:r>
      <w:r w:rsidR="00AE533C">
        <w:rPr>
          <w:rFonts w:ascii="Times New Roman" w:eastAsia="Times New Roman" w:hAnsi="Times New Roman" w:cs="Times New Roman"/>
          <w:b/>
          <w:bCs/>
          <w:sz w:val="24"/>
          <w:szCs w:val="24"/>
          <w:lang w:eastAsia="ru-RU"/>
        </w:rPr>
        <w:t>4</w:t>
      </w:r>
      <w:r w:rsidRPr="00586020">
        <w:rPr>
          <w:rFonts w:ascii="Times New Roman" w:eastAsia="Times New Roman" w:hAnsi="Times New Roman" w:cs="Times New Roman"/>
          <w:b/>
          <w:bCs/>
          <w:sz w:val="24"/>
          <w:szCs w:val="24"/>
          <w:lang w:eastAsia="ru-RU"/>
        </w:rPr>
        <w:t>. Режим охраны объектов:</w:t>
      </w:r>
      <w:r w:rsidRPr="00586020">
        <w:rPr>
          <w:rFonts w:ascii="Times New Roman" w:eastAsia="Times New Roman" w:hAnsi="Times New Roman" w:cs="Times New Roman"/>
          <w:bCs/>
          <w:sz w:val="24"/>
          <w:szCs w:val="24"/>
          <w:lang w:eastAsia="ru-RU"/>
        </w:rPr>
        <w:t xml:space="preserve"> круглосуточный, включая выходные и праздничные дни.</w:t>
      </w:r>
    </w:p>
    <w:p w:rsidR="00586020" w:rsidRDefault="00C04D13" w:rsidP="00586020">
      <w:pPr>
        <w:spacing w:after="0" w:line="240" w:lineRule="auto"/>
        <w:ind w:firstLine="567"/>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5</w:t>
      </w:r>
      <w:r w:rsidRPr="00C04D13">
        <w:rPr>
          <w:rFonts w:ascii="Times New Roman" w:eastAsia="Times New Roman" w:hAnsi="Times New Roman" w:cs="Times New Roman"/>
          <w:b/>
          <w:bCs/>
          <w:sz w:val="24"/>
          <w:szCs w:val="24"/>
          <w:lang w:eastAsia="ru-RU"/>
        </w:rPr>
        <w:t xml:space="preserve">. </w:t>
      </w:r>
      <w:r w:rsidR="00586020" w:rsidRPr="00586020">
        <w:rPr>
          <w:rFonts w:ascii="Times New Roman" w:eastAsia="Times New Roman" w:hAnsi="Times New Roman" w:cs="Times New Roman"/>
          <w:b/>
          <w:bCs/>
          <w:sz w:val="24"/>
          <w:szCs w:val="24"/>
          <w:lang w:eastAsia="ru-RU"/>
        </w:rPr>
        <w:t xml:space="preserve">Срок оказания услуг: </w:t>
      </w:r>
      <w:r w:rsidR="00586020" w:rsidRPr="00586020">
        <w:rPr>
          <w:rFonts w:ascii="Times New Roman" w:eastAsia="Times New Roman" w:hAnsi="Times New Roman" w:cs="Times New Roman"/>
          <w:bCs/>
          <w:sz w:val="24"/>
          <w:szCs w:val="24"/>
          <w:lang w:eastAsia="ru-RU"/>
        </w:rPr>
        <w:t xml:space="preserve">с 01 января 2015 года по 30 июня 2016 года, но не более срока действия </w:t>
      </w:r>
      <w:r w:rsidR="00586020" w:rsidRPr="0029159F">
        <w:rPr>
          <w:rFonts w:ascii="Times New Roman" w:eastAsia="Times New Roman" w:hAnsi="Times New Roman" w:cs="Times New Roman"/>
          <w:bCs/>
          <w:sz w:val="24"/>
          <w:szCs w:val="24"/>
          <w:lang w:eastAsia="ru-RU"/>
        </w:rPr>
        <w:t xml:space="preserve">договоров аренды </w:t>
      </w:r>
      <w:r w:rsidR="0029159F" w:rsidRPr="0029159F">
        <w:rPr>
          <w:rFonts w:ascii="Times New Roman" w:eastAsia="Times New Roman" w:hAnsi="Times New Roman" w:cs="Times New Roman"/>
          <w:bCs/>
          <w:sz w:val="24"/>
          <w:szCs w:val="24"/>
          <w:lang w:eastAsia="ru-RU"/>
        </w:rPr>
        <w:t>№ 16/10 от 16 октября 2014 года, № 10/11 от 10 ноября 2014 года</w:t>
      </w:r>
      <w:r w:rsidR="00586020" w:rsidRPr="0029159F">
        <w:rPr>
          <w:rFonts w:ascii="Times New Roman" w:eastAsia="Times New Roman" w:hAnsi="Times New Roman" w:cs="Times New Roman"/>
          <w:bCs/>
          <w:sz w:val="24"/>
          <w:szCs w:val="24"/>
          <w:lang w:eastAsia="ru-RU"/>
        </w:rPr>
        <w:t>, заключенных между ОАО «Мурманэнергосбыт» и ГОУТП «ТЭКОС».</w:t>
      </w:r>
    </w:p>
    <w:p w:rsidR="00586020" w:rsidRDefault="00EF66A5" w:rsidP="00586020">
      <w:pPr>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AE533C">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 xml:space="preserve">. </w:t>
      </w:r>
      <w:r w:rsidR="00586020" w:rsidRPr="00586020">
        <w:rPr>
          <w:rFonts w:ascii="Times New Roman" w:eastAsia="Times New Roman" w:hAnsi="Times New Roman" w:cs="Times New Roman"/>
          <w:b/>
          <w:bCs/>
          <w:sz w:val="24"/>
          <w:szCs w:val="24"/>
          <w:lang w:eastAsia="ru-RU"/>
        </w:rPr>
        <w:t>Место расположения охраняем</w:t>
      </w:r>
      <w:r w:rsidR="00586020">
        <w:rPr>
          <w:rFonts w:ascii="Times New Roman" w:eastAsia="Times New Roman" w:hAnsi="Times New Roman" w:cs="Times New Roman"/>
          <w:b/>
          <w:bCs/>
          <w:sz w:val="24"/>
          <w:szCs w:val="24"/>
          <w:lang w:eastAsia="ru-RU"/>
        </w:rPr>
        <w:t>ых</w:t>
      </w:r>
      <w:r w:rsidR="00586020" w:rsidRPr="00586020">
        <w:rPr>
          <w:rFonts w:ascii="Times New Roman" w:eastAsia="Times New Roman" w:hAnsi="Times New Roman" w:cs="Times New Roman"/>
          <w:b/>
          <w:bCs/>
          <w:sz w:val="24"/>
          <w:szCs w:val="24"/>
          <w:lang w:eastAsia="ru-RU"/>
        </w:rPr>
        <w:t xml:space="preserve"> объект</w:t>
      </w:r>
      <w:r w:rsidR="00586020">
        <w:rPr>
          <w:rFonts w:ascii="Times New Roman" w:eastAsia="Times New Roman" w:hAnsi="Times New Roman" w:cs="Times New Roman"/>
          <w:b/>
          <w:bCs/>
          <w:sz w:val="24"/>
          <w:szCs w:val="24"/>
          <w:lang w:eastAsia="ru-RU"/>
        </w:rPr>
        <w:t>ов</w:t>
      </w:r>
      <w:r w:rsidR="00586020" w:rsidRPr="00586020">
        <w:rPr>
          <w:rFonts w:ascii="Times New Roman" w:eastAsia="Times New Roman" w:hAnsi="Times New Roman" w:cs="Times New Roman"/>
          <w:b/>
          <w:bCs/>
          <w:sz w:val="24"/>
          <w:szCs w:val="24"/>
          <w:lang w:eastAsia="ru-RU"/>
        </w:rPr>
        <w:t>:</w:t>
      </w:r>
    </w:p>
    <w:p w:rsidR="00586020" w:rsidRDefault="00586020" w:rsidP="00A3108C">
      <w:pPr>
        <w:spacing w:after="0" w:line="240" w:lineRule="auto"/>
        <w:jc w:val="both"/>
        <w:rPr>
          <w:rFonts w:ascii="Times New Roman" w:eastAsia="Times New Roman" w:hAnsi="Times New Roman" w:cs="Times New Roman"/>
          <w:bCs/>
          <w:sz w:val="24"/>
          <w:szCs w:val="24"/>
          <w:lang w:eastAsia="ru-RU"/>
        </w:rPr>
      </w:pPr>
      <w:proofErr w:type="gramStart"/>
      <w:r w:rsidRPr="00586020">
        <w:rPr>
          <w:rFonts w:ascii="Times New Roman" w:eastAsia="Times New Roman" w:hAnsi="Times New Roman" w:cs="Times New Roman"/>
          <w:bCs/>
          <w:sz w:val="24"/>
          <w:szCs w:val="24"/>
          <w:lang w:eastAsia="ru-RU"/>
        </w:rPr>
        <w:t>п. Умба, Котельная № 15</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п. Умба, Котельная № 18</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п. Зеленоборский, Котельная № 22</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п.</w:t>
      </w:r>
      <w:r>
        <w:rPr>
          <w:rFonts w:ascii="Times New Roman" w:eastAsia="Times New Roman" w:hAnsi="Times New Roman" w:cs="Times New Roman"/>
          <w:bCs/>
          <w:sz w:val="24"/>
          <w:szCs w:val="24"/>
          <w:lang w:eastAsia="ru-RU"/>
        </w:rPr>
        <w:t> </w:t>
      </w:r>
      <w:r w:rsidRPr="00586020">
        <w:rPr>
          <w:rFonts w:ascii="Times New Roman" w:eastAsia="Times New Roman" w:hAnsi="Times New Roman" w:cs="Times New Roman"/>
          <w:bCs/>
          <w:sz w:val="24"/>
          <w:szCs w:val="24"/>
          <w:lang w:eastAsia="ru-RU"/>
        </w:rPr>
        <w:t>Нивский, Котельная № 17</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г. Кандалакша, Котельная № 21</w:t>
      </w:r>
      <w:r>
        <w:rPr>
          <w:rFonts w:ascii="Times New Roman" w:eastAsia="Times New Roman" w:hAnsi="Times New Roman" w:cs="Times New Roman"/>
          <w:bCs/>
          <w:sz w:val="24"/>
          <w:szCs w:val="24"/>
          <w:lang w:eastAsia="ru-RU"/>
        </w:rPr>
        <w:t>;</w:t>
      </w:r>
      <w:r w:rsidRPr="00586020">
        <w:rPr>
          <w:rFonts w:ascii="Times New Roman" w:eastAsia="Times New Roman" w:hAnsi="Times New Roman" w:cs="Times New Roman"/>
          <w:bCs/>
          <w:sz w:val="24"/>
          <w:szCs w:val="24"/>
          <w:lang w:eastAsia="ru-RU"/>
        </w:rPr>
        <w:t xml:space="preserve"> г. Кан</w:t>
      </w:r>
      <w:r>
        <w:rPr>
          <w:rFonts w:ascii="Times New Roman" w:eastAsia="Times New Roman" w:hAnsi="Times New Roman" w:cs="Times New Roman"/>
          <w:bCs/>
          <w:sz w:val="24"/>
          <w:szCs w:val="24"/>
          <w:lang w:eastAsia="ru-RU"/>
        </w:rPr>
        <w:t>далакша, Котельная № 1.</w:t>
      </w:r>
      <w:proofErr w:type="gramEnd"/>
    </w:p>
    <w:p w:rsidR="00A3108C" w:rsidRDefault="00A3108C" w:rsidP="00586020">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Перечень имущества указан в </w:t>
      </w:r>
      <w:hyperlink w:anchor="_Приложение_№_1" w:history="1">
        <w:r w:rsidRPr="00AE533C">
          <w:rPr>
            <w:rStyle w:val="af"/>
            <w:rFonts w:ascii="Times New Roman" w:eastAsia="Times New Roman" w:hAnsi="Times New Roman" w:cs="Times New Roman"/>
            <w:bCs/>
            <w:color w:val="auto"/>
            <w:sz w:val="24"/>
            <w:szCs w:val="24"/>
            <w:lang w:eastAsia="ru-RU"/>
          </w:rPr>
          <w:t>Приложении №1 к Договору</w:t>
        </w:r>
      </w:hyperlink>
      <w:r w:rsidRPr="00AE533C">
        <w:rPr>
          <w:rFonts w:ascii="Times New Roman" w:eastAsia="Times New Roman" w:hAnsi="Times New Roman" w:cs="Times New Roman"/>
          <w:bCs/>
          <w:sz w:val="24"/>
          <w:szCs w:val="24"/>
          <w:lang w:eastAsia="ru-RU"/>
        </w:rPr>
        <w:t>.</w:t>
      </w:r>
    </w:p>
    <w:p w:rsidR="00586020" w:rsidRDefault="00C04D13" w:rsidP="00015A4F">
      <w:pPr>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7</w:t>
      </w:r>
      <w:r w:rsidRPr="00C04D13">
        <w:rPr>
          <w:rFonts w:ascii="Times New Roman" w:eastAsia="Times New Roman" w:hAnsi="Times New Roman" w:cs="Times New Roman"/>
          <w:b/>
          <w:bCs/>
          <w:sz w:val="24"/>
          <w:szCs w:val="24"/>
          <w:lang w:eastAsia="ru-RU"/>
        </w:rPr>
        <w:t>. Условия оплаты:</w:t>
      </w:r>
      <w:r w:rsidR="00EF3F50">
        <w:rPr>
          <w:rFonts w:ascii="Times New Roman" w:eastAsia="Times New Roman" w:hAnsi="Times New Roman" w:cs="Times New Roman"/>
          <w:sz w:val="24"/>
          <w:szCs w:val="24"/>
          <w:lang w:eastAsia="ru-RU"/>
        </w:rPr>
        <w:t xml:space="preserve"> </w:t>
      </w:r>
      <w:r w:rsidR="00586020" w:rsidRPr="00586020">
        <w:rPr>
          <w:rFonts w:ascii="Times New Roman" w:eastAsia="Times New Roman" w:hAnsi="Times New Roman" w:cs="Times New Roman"/>
          <w:sz w:val="24"/>
          <w:szCs w:val="24"/>
          <w:lang w:eastAsia="ru-RU"/>
        </w:rPr>
        <w:t xml:space="preserve">Оплата услуг производится ежемесячно в валюте Российской Федерации, в безналичном порядке, путем перечисления денежных средств на расчетный счет Исполнителя, в течение 5 банковских дней </w:t>
      </w:r>
      <w:proofErr w:type="gramStart"/>
      <w:r w:rsidR="00586020" w:rsidRPr="00586020">
        <w:rPr>
          <w:rFonts w:ascii="Times New Roman" w:eastAsia="Times New Roman" w:hAnsi="Times New Roman" w:cs="Times New Roman"/>
          <w:sz w:val="24"/>
          <w:szCs w:val="24"/>
          <w:lang w:eastAsia="ru-RU"/>
        </w:rPr>
        <w:t>с даты подписания</w:t>
      </w:r>
      <w:proofErr w:type="gramEnd"/>
      <w:r w:rsidR="00586020" w:rsidRPr="00586020">
        <w:rPr>
          <w:rFonts w:ascii="Times New Roman" w:eastAsia="Times New Roman" w:hAnsi="Times New Roman" w:cs="Times New Roman"/>
          <w:sz w:val="24"/>
          <w:szCs w:val="24"/>
          <w:lang w:eastAsia="ru-RU"/>
        </w:rPr>
        <w:t xml:space="preserve"> акта оказанных услуг и предоставления Исполнителем счета на оплату и счета-фактуры.</w:t>
      </w:r>
    </w:p>
    <w:p w:rsidR="007D6EE9" w:rsidRDefault="00631360" w:rsidP="00A56F3B">
      <w:pPr>
        <w:spacing w:after="0" w:line="240" w:lineRule="auto"/>
        <w:ind w:firstLine="567"/>
        <w:jc w:val="both"/>
        <w:rPr>
          <w:rFonts w:ascii="Times New Roman" w:eastAsia="Times New Roman" w:hAnsi="Times New Roman" w:cs="Times New Roman"/>
          <w:b/>
          <w:sz w:val="24"/>
          <w:szCs w:val="24"/>
          <w:lang w:eastAsia="ru-RU"/>
        </w:rPr>
      </w:pPr>
      <w:r w:rsidRPr="00631360">
        <w:rPr>
          <w:rFonts w:ascii="Times New Roman" w:eastAsia="Times New Roman" w:hAnsi="Times New Roman" w:cs="Times New Roman"/>
          <w:b/>
          <w:sz w:val="24"/>
          <w:szCs w:val="24"/>
          <w:lang w:eastAsia="ru-RU"/>
        </w:rPr>
        <w:t xml:space="preserve">3.8. Иные условия: </w:t>
      </w:r>
    </w:p>
    <w:p w:rsidR="00A56F3B" w:rsidRDefault="007D6EE9" w:rsidP="00A56F3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3.8.1. </w:t>
      </w:r>
      <w:r w:rsidR="00A56F3B" w:rsidRPr="00A56F3B">
        <w:rPr>
          <w:rFonts w:ascii="Times New Roman" w:eastAsia="Times New Roman" w:hAnsi="Times New Roman" w:cs="Times New Roman"/>
          <w:sz w:val="24"/>
          <w:szCs w:val="24"/>
          <w:lang w:eastAsia="ru-RU"/>
        </w:rPr>
        <w:t>Участник в сост</w:t>
      </w:r>
      <w:r w:rsidR="00A56F3B">
        <w:rPr>
          <w:rFonts w:ascii="Times New Roman" w:eastAsia="Times New Roman" w:hAnsi="Times New Roman" w:cs="Times New Roman"/>
          <w:sz w:val="24"/>
          <w:szCs w:val="24"/>
          <w:lang w:eastAsia="ru-RU"/>
        </w:rPr>
        <w:t>аве заявки должен:</w:t>
      </w:r>
    </w:p>
    <w:p w:rsidR="00A56F3B" w:rsidRDefault="00A56F3B" w:rsidP="00A56F3B">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Предоставить </w:t>
      </w:r>
      <w:r w:rsidRPr="00A56F3B">
        <w:rPr>
          <w:rFonts w:ascii="Times New Roman" w:eastAsia="Times New Roman" w:hAnsi="Times New Roman" w:cs="Times New Roman"/>
          <w:sz w:val="24"/>
          <w:szCs w:val="24"/>
          <w:lang w:eastAsia="ru-RU"/>
        </w:rPr>
        <w:t>копию лицензии на осуществление частной охранной деятельности, необходимой для оказания соответствующих услуг в соответствии с законодательством Российской Федерации. Такая лицензия должна быть действительна на весь период оказания услуг.</w:t>
      </w:r>
      <w:r w:rsidRPr="00A56F3B">
        <w:rPr>
          <w:rFonts w:ascii="Times New Roman" w:eastAsia="Times New Roman" w:hAnsi="Times New Roman" w:cs="Times New Roman"/>
          <w:b/>
          <w:sz w:val="24"/>
          <w:szCs w:val="24"/>
          <w:lang w:eastAsia="ru-RU"/>
        </w:rPr>
        <w:t xml:space="preserve"> </w:t>
      </w:r>
    </w:p>
    <w:p w:rsidR="00467B97" w:rsidRDefault="007D6EE9" w:rsidP="00631360">
      <w:pPr>
        <w:spacing w:after="0" w:line="240" w:lineRule="auto"/>
        <w:ind w:firstLine="567"/>
        <w:jc w:val="both"/>
        <w:rPr>
          <w:rFonts w:ascii="Times New Roman" w:eastAsia="Times New Roman" w:hAnsi="Times New Roman" w:cs="Times New Roman"/>
          <w:sz w:val="24"/>
          <w:szCs w:val="24"/>
          <w:lang w:eastAsia="ru-RU"/>
        </w:rPr>
      </w:pPr>
      <w:r w:rsidRPr="007D6EE9">
        <w:rPr>
          <w:rFonts w:ascii="Times New Roman" w:eastAsia="Times New Roman" w:hAnsi="Times New Roman" w:cs="Times New Roman"/>
          <w:b/>
          <w:sz w:val="24"/>
          <w:szCs w:val="24"/>
          <w:lang w:eastAsia="ru-RU"/>
        </w:rPr>
        <w:t>3.8.2.</w:t>
      </w:r>
      <w:r>
        <w:rPr>
          <w:rFonts w:ascii="Times New Roman" w:eastAsia="Times New Roman" w:hAnsi="Times New Roman" w:cs="Times New Roman"/>
          <w:sz w:val="24"/>
          <w:szCs w:val="24"/>
          <w:lang w:eastAsia="ru-RU"/>
        </w:rPr>
        <w:t xml:space="preserve"> </w:t>
      </w:r>
      <w:r w:rsidR="00467B97" w:rsidRPr="00467B97">
        <w:rPr>
          <w:rFonts w:ascii="Times New Roman" w:eastAsia="Times New Roman" w:hAnsi="Times New Roman" w:cs="Times New Roman"/>
          <w:sz w:val="24"/>
          <w:szCs w:val="24"/>
          <w:lang w:eastAsia="ru-RU"/>
        </w:rPr>
        <w:t>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w:t>
      </w:r>
    </w:p>
    <w:p w:rsidR="00631360" w:rsidRPr="00631360" w:rsidRDefault="00631360" w:rsidP="00631360">
      <w:pPr>
        <w:spacing w:after="0" w:line="240" w:lineRule="auto"/>
        <w:ind w:firstLine="567"/>
        <w:jc w:val="both"/>
        <w:rPr>
          <w:rFonts w:ascii="Times New Roman" w:eastAsia="Times New Roman" w:hAnsi="Times New Roman" w:cs="Times New Roman"/>
          <w:sz w:val="24"/>
          <w:szCs w:val="24"/>
          <w:lang w:eastAsia="ru-RU"/>
        </w:rPr>
      </w:pPr>
      <w:r w:rsidRPr="00631360">
        <w:rPr>
          <w:rFonts w:ascii="Times New Roman" w:eastAsia="Times New Roman" w:hAnsi="Times New Roman" w:cs="Times New Roman"/>
          <w:sz w:val="24"/>
          <w:szCs w:val="24"/>
          <w:lang w:eastAsia="ru-RU"/>
        </w:rPr>
        <w:t xml:space="preserve">Общее количество работников (охранников) для оказания услуг по охране имущества должно составлять не менее 66 человек. (15 постов х 4,4 чел. (рассчитано в целях соблюдения ТК РФ: 547 </w:t>
      </w:r>
      <w:proofErr w:type="spellStart"/>
      <w:r w:rsidRPr="00631360">
        <w:rPr>
          <w:rFonts w:ascii="Times New Roman" w:eastAsia="Times New Roman" w:hAnsi="Times New Roman" w:cs="Times New Roman"/>
          <w:sz w:val="24"/>
          <w:szCs w:val="24"/>
          <w:lang w:eastAsia="ru-RU"/>
        </w:rPr>
        <w:t>дн</w:t>
      </w:r>
      <w:proofErr w:type="spellEnd"/>
      <w:r w:rsidRPr="00631360">
        <w:rPr>
          <w:rFonts w:ascii="Times New Roman" w:eastAsia="Times New Roman" w:hAnsi="Times New Roman" w:cs="Times New Roman"/>
          <w:sz w:val="24"/>
          <w:szCs w:val="24"/>
          <w:lang w:eastAsia="ru-RU"/>
        </w:rPr>
        <w:t>. х 24 ч. / 2957 ч. (норма рабочего времени при 40-часовой рабочей недели на 1 работника за период действия договора))).</w:t>
      </w:r>
    </w:p>
    <w:p w:rsidR="00B539D3" w:rsidRDefault="00B539D3" w:rsidP="00015A4F">
      <w:pPr>
        <w:spacing w:after="0" w:line="240" w:lineRule="auto"/>
        <w:ind w:firstLine="567"/>
        <w:jc w:val="both"/>
        <w:rPr>
          <w:rFonts w:ascii="Times New Roman" w:eastAsia="Times New Roman" w:hAnsi="Times New Roman" w:cs="Times New Roman"/>
          <w:sz w:val="24"/>
          <w:szCs w:val="24"/>
          <w:lang w:eastAsia="ru-RU"/>
        </w:rPr>
      </w:pPr>
    </w:p>
    <w:p w:rsidR="00244A6A" w:rsidRPr="00244A6A" w:rsidRDefault="00244A6A" w:rsidP="00586020">
      <w:pPr>
        <w:spacing w:after="0" w:line="240" w:lineRule="auto"/>
        <w:jc w:val="both"/>
        <w:rPr>
          <w:rFonts w:ascii="Times New Roman" w:eastAsia="Times New Roman" w:hAnsi="Times New Roman" w:cs="Times New Roman"/>
          <w:strike/>
          <w:sz w:val="24"/>
          <w:szCs w:val="24"/>
          <w:lang w:eastAsia="ar-SA"/>
        </w:rPr>
      </w:pPr>
      <w:r w:rsidRPr="00E34909">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2"/>
        <w:gridCol w:w="2950"/>
      </w:tblGrid>
      <w:tr w:rsidR="00586020" w:rsidRPr="00586020" w:rsidTr="008F3CB3">
        <w:trPr>
          <w:trHeight w:val="390"/>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Номер </w:t>
            </w:r>
          </w:p>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критерия</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Критерии оценки заявки по запросу предложений</w:t>
            </w:r>
          </w:p>
        </w:tc>
        <w:tc>
          <w:tcPr>
            <w:tcW w:w="2960"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Значимость критерия, %</w:t>
            </w:r>
          </w:p>
        </w:tc>
      </w:tr>
      <w:tr w:rsidR="00586020" w:rsidRPr="00586020" w:rsidTr="008F3CB3">
        <w:trPr>
          <w:trHeight w:val="236"/>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1.</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2960" w:type="dxa"/>
          </w:tcPr>
          <w:p w:rsidR="00586020" w:rsidRPr="00586020" w:rsidRDefault="00E34909"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586020" w:rsidRPr="00586020" w:rsidTr="008F3CB3">
        <w:trPr>
          <w:trHeight w:val="345"/>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5794" w:type="dxa"/>
          </w:tcPr>
          <w:p w:rsidR="00586020" w:rsidRPr="00586020" w:rsidRDefault="00586020" w:rsidP="002351A6">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Продолжительность работы </w:t>
            </w:r>
            <w:r w:rsidR="002351A6">
              <w:rPr>
                <w:rFonts w:ascii="Times New Roman" w:eastAsia="Times New Roman" w:hAnsi="Times New Roman" w:cs="Times New Roman"/>
                <w:sz w:val="24"/>
                <w:szCs w:val="24"/>
                <w:lang w:eastAsia="ru-RU"/>
              </w:rPr>
              <w:t>Участника</w:t>
            </w:r>
            <w:r w:rsidRPr="00586020">
              <w:rPr>
                <w:rFonts w:ascii="Times New Roman" w:eastAsia="Times New Roman" w:hAnsi="Times New Roman" w:cs="Times New Roman"/>
                <w:sz w:val="24"/>
                <w:szCs w:val="24"/>
                <w:lang w:eastAsia="ru-RU"/>
              </w:rPr>
              <w:t xml:space="preserve"> на рынке охранных услуг</w:t>
            </w:r>
            <w:r w:rsidRPr="00586020">
              <w:rPr>
                <w:rFonts w:ascii="Times New Roman" w:eastAsia="Times New Roman" w:hAnsi="Times New Roman" w:cs="Times New Roman"/>
                <w:color w:val="000000"/>
                <w:sz w:val="24"/>
                <w:szCs w:val="24"/>
                <w:lang w:eastAsia="ru-RU"/>
              </w:rPr>
              <w:t xml:space="preserve"> </w:t>
            </w:r>
          </w:p>
        </w:tc>
        <w:tc>
          <w:tcPr>
            <w:tcW w:w="2960" w:type="dxa"/>
          </w:tcPr>
          <w:p w:rsidR="00586020" w:rsidRPr="00586020" w:rsidRDefault="00E34909"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86020" w:rsidRPr="00586020">
              <w:rPr>
                <w:rFonts w:ascii="Times New Roman" w:eastAsia="Times New Roman" w:hAnsi="Times New Roman" w:cs="Times New Roman"/>
                <w:sz w:val="24"/>
                <w:szCs w:val="24"/>
                <w:lang w:eastAsia="ru-RU"/>
              </w:rPr>
              <w:t>5</w:t>
            </w:r>
          </w:p>
        </w:tc>
      </w:tr>
      <w:tr w:rsidR="00586020" w:rsidRPr="00586020" w:rsidTr="008F3CB3">
        <w:trPr>
          <w:trHeight w:val="632"/>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5794" w:type="dxa"/>
          </w:tcPr>
          <w:p w:rsidR="00586020" w:rsidRPr="00586020" w:rsidRDefault="002351A6" w:rsidP="00235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Деловая репутация У</w:t>
            </w:r>
            <w:r w:rsidR="00586020" w:rsidRPr="00586020">
              <w:rPr>
                <w:rFonts w:ascii="Times New Roman" w:eastAsia="Times New Roman" w:hAnsi="Times New Roman" w:cs="Times New Roman"/>
                <w:color w:val="000000"/>
                <w:sz w:val="24"/>
                <w:szCs w:val="24"/>
                <w:lang w:eastAsia="ru-RU"/>
              </w:rPr>
              <w:t>частника (отзывы заказчиков по предыдущим аналогичным договорам)</w:t>
            </w:r>
          </w:p>
        </w:tc>
        <w:tc>
          <w:tcPr>
            <w:tcW w:w="2960" w:type="dxa"/>
          </w:tcPr>
          <w:p w:rsidR="00586020" w:rsidRPr="00586020" w:rsidRDefault="00586020" w:rsidP="0058602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25</w:t>
            </w:r>
          </w:p>
        </w:tc>
      </w:tr>
    </w:tbl>
    <w:p w:rsidR="00586020" w:rsidRDefault="00586020"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 xml:space="preserve">п. 4.12.1. </w:t>
      </w:r>
      <w:r w:rsidRPr="00C47D8E">
        <w:rPr>
          <w:rFonts w:ascii="Times New Roman" w:eastAsia="Times New Roman" w:hAnsi="Times New Roman" w:cs="Times New Roman"/>
          <w:sz w:val="24"/>
          <w:szCs w:val="24"/>
          <w:u w:val="single"/>
          <w:lang w:eastAsia="ar-SA"/>
        </w:rPr>
        <w:t>Документации</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B539D3" w:rsidRDefault="00B539D3"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244A6A" w:rsidRPr="00DC4336"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w:t>
      </w:r>
      <w:r w:rsidRPr="00DC4336">
        <w:rPr>
          <w:rFonts w:ascii="Times New Roman" w:eastAsia="Calibri" w:hAnsi="Times New Roman" w:cs="Times New Roman"/>
          <w:sz w:val="24"/>
          <w:szCs w:val="24"/>
          <w:lang w:eastAsia="ar-SA"/>
        </w:rPr>
        <w:t xml:space="preserve">: </w:t>
      </w:r>
      <w:r w:rsidR="0007488E">
        <w:rPr>
          <w:rFonts w:ascii="Times New Roman" w:eastAsia="Times New Roman" w:hAnsi="Times New Roman" w:cs="Times New Roman"/>
          <w:b/>
          <w:sz w:val="24"/>
          <w:szCs w:val="24"/>
          <w:lang w:eastAsia="ar-SA"/>
        </w:rPr>
        <w:t>22</w:t>
      </w:r>
      <w:r w:rsidR="00C47D8E" w:rsidRPr="00DC4336">
        <w:rPr>
          <w:rFonts w:ascii="Times New Roman" w:eastAsia="Times New Roman" w:hAnsi="Times New Roman" w:cs="Times New Roman"/>
          <w:b/>
          <w:sz w:val="24"/>
          <w:szCs w:val="24"/>
          <w:lang w:eastAsia="ar-SA"/>
        </w:rPr>
        <w:t xml:space="preserve"> </w:t>
      </w:r>
      <w:r w:rsidR="00785A8A">
        <w:rPr>
          <w:rFonts w:ascii="Times New Roman" w:eastAsia="Times New Roman" w:hAnsi="Times New Roman" w:cs="Times New Roman"/>
          <w:b/>
          <w:sz w:val="24"/>
          <w:szCs w:val="24"/>
          <w:lang w:eastAsia="ar-SA"/>
        </w:rPr>
        <w:t>дека</w:t>
      </w:r>
      <w:r w:rsidR="00381E24" w:rsidRPr="00DC4336">
        <w:rPr>
          <w:rFonts w:ascii="Times New Roman" w:eastAsia="Times New Roman" w:hAnsi="Times New Roman" w:cs="Times New Roman"/>
          <w:b/>
          <w:sz w:val="24"/>
          <w:szCs w:val="24"/>
          <w:lang w:eastAsia="ar-SA"/>
        </w:rPr>
        <w:t>бря</w:t>
      </w:r>
      <w:r w:rsidRPr="00DC4336">
        <w:rPr>
          <w:rFonts w:ascii="Times New Roman" w:eastAsia="Times New Roman" w:hAnsi="Times New Roman" w:cs="Times New Roman"/>
          <w:b/>
          <w:sz w:val="24"/>
          <w:szCs w:val="24"/>
          <w:lang w:eastAsia="ar-SA"/>
        </w:rPr>
        <w:t xml:space="preserve"> 2014 года</w:t>
      </w:r>
      <w:r w:rsidRPr="00DC4336">
        <w:rPr>
          <w:rFonts w:ascii="Times New Roman" w:eastAsia="Times New Roman" w:hAnsi="Times New Roman" w:cs="Times New Roman"/>
          <w:sz w:val="24"/>
          <w:szCs w:val="24"/>
          <w:lang w:eastAsia="ar-SA"/>
        </w:rPr>
        <w:t>,</w:t>
      </w:r>
      <w:r w:rsidRPr="00DC4336">
        <w:rPr>
          <w:rFonts w:ascii="Times New Roman" w:eastAsia="Calibri" w:hAnsi="Times New Roman" w:cs="Times New Roman"/>
          <w:sz w:val="24"/>
          <w:szCs w:val="24"/>
          <w:lang w:eastAsia="ar-SA"/>
        </w:rPr>
        <w:t xml:space="preserve"> г. Мурманс</w:t>
      </w:r>
      <w:r w:rsidR="001E4EB0" w:rsidRPr="00DC4336">
        <w:rPr>
          <w:rFonts w:ascii="Times New Roman" w:eastAsia="Calibri" w:hAnsi="Times New Roman" w:cs="Times New Roman"/>
          <w:sz w:val="24"/>
          <w:szCs w:val="24"/>
          <w:lang w:eastAsia="ar-SA"/>
        </w:rPr>
        <w:t>к ул. Промышленная д. 15, каб.19</w:t>
      </w:r>
    </w:p>
    <w:p w:rsidR="00244A6A" w:rsidRPr="0007488E"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Время, дата</w:t>
      </w:r>
      <w:r w:rsidR="00244A6A" w:rsidRPr="00DC4336">
        <w:rPr>
          <w:rFonts w:ascii="Times New Roman" w:eastAsia="Times New Roman" w:hAnsi="Times New Roman" w:cs="Times New Roman"/>
          <w:b/>
          <w:sz w:val="24"/>
          <w:szCs w:val="24"/>
          <w:lang w:eastAsia="ar-SA"/>
        </w:rPr>
        <w:t xml:space="preserve"> </w:t>
      </w:r>
      <w:r w:rsidR="004B437E" w:rsidRPr="00DC4336">
        <w:rPr>
          <w:rFonts w:ascii="Times New Roman" w:eastAsia="Times New Roman" w:hAnsi="Times New Roman" w:cs="Times New Roman"/>
          <w:b/>
          <w:sz w:val="24"/>
          <w:szCs w:val="24"/>
          <w:lang w:eastAsia="ar-SA"/>
        </w:rPr>
        <w:t xml:space="preserve">и </w:t>
      </w:r>
      <w:r w:rsidR="00244A6A" w:rsidRPr="00DC4336">
        <w:rPr>
          <w:rFonts w:ascii="Times New Roman" w:eastAsia="Times New Roman" w:hAnsi="Times New Roman" w:cs="Times New Roman"/>
          <w:b/>
          <w:sz w:val="24"/>
          <w:szCs w:val="24"/>
          <w:lang w:eastAsia="ar-SA"/>
        </w:rPr>
        <w:t>место рассмотрения заявок</w:t>
      </w:r>
      <w:r w:rsidR="00244A6A" w:rsidRPr="00DC4336">
        <w:rPr>
          <w:rFonts w:ascii="Times New Roman" w:eastAsia="Times New Roman" w:hAnsi="Times New Roman" w:cs="Times New Roman"/>
          <w:sz w:val="24"/>
          <w:szCs w:val="24"/>
          <w:lang w:eastAsia="ar-SA"/>
        </w:rPr>
        <w:t xml:space="preserve"> на участие</w:t>
      </w:r>
      <w:r w:rsidR="00C47D8E" w:rsidRPr="00DC4336">
        <w:rPr>
          <w:rFonts w:ascii="Times New Roman" w:eastAsia="Times New Roman" w:hAnsi="Times New Roman" w:cs="Times New Roman"/>
          <w:sz w:val="24"/>
          <w:szCs w:val="24"/>
          <w:lang w:eastAsia="ar-SA"/>
        </w:rPr>
        <w:t xml:space="preserve"> в запросе предложений: </w:t>
      </w:r>
      <w:r w:rsidR="00D6603A" w:rsidRPr="0007488E">
        <w:rPr>
          <w:rFonts w:ascii="Times New Roman" w:eastAsia="Times New Roman" w:hAnsi="Times New Roman" w:cs="Times New Roman"/>
          <w:b/>
          <w:sz w:val="24"/>
          <w:szCs w:val="24"/>
          <w:lang w:eastAsia="ar-SA"/>
        </w:rPr>
        <w:t>1</w:t>
      </w:r>
      <w:r w:rsidR="0007488E" w:rsidRPr="0007488E">
        <w:rPr>
          <w:rFonts w:ascii="Times New Roman" w:eastAsia="Times New Roman" w:hAnsi="Times New Roman" w:cs="Times New Roman"/>
          <w:b/>
          <w:sz w:val="24"/>
          <w:szCs w:val="24"/>
          <w:lang w:eastAsia="ar-SA"/>
        </w:rPr>
        <w:t>1</w:t>
      </w:r>
      <w:r w:rsidR="00D806FA" w:rsidRPr="0007488E">
        <w:rPr>
          <w:rFonts w:ascii="Times New Roman" w:eastAsia="Times New Roman" w:hAnsi="Times New Roman" w:cs="Times New Roman"/>
          <w:b/>
          <w:sz w:val="24"/>
          <w:szCs w:val="24"/>
          <w:lang w:eastAsia="ar-SA"/>
        </w:rPr>
        <w:t xml:space="preserve">:00 </w:t>
      </w:r>
      <w:r w:rsidR="0007488E" w:rsidRPr="0007488E">
        <w:rPr>
          <w:rFonts w:ascii="Times New Roman" w:eastAsia="Times New Roman" w:hAnsi="Times New Roman" w:cs="Times New Roman"/>
          <w:b/>
          <w:sz w:val="24"/>
          <w:szCs w:val="24"/>
          <w:lang w:eastAsia="ar-SA"/>
        </w:rPr>
        <w:t>23</w:t>
      </w:r>
      <w:r w:rsidR="00D6603A" w:rsidRPr="0007488E">
        <w:rPr>
          <w:rFonts w:ascii="Times New Roman" w:eastAsia="Times New Roman" w:hAnsi="Times New Roman" w:cs="Times New Roman"/>
          <w:b/>
          <w:sz w:val="24"/>
          <w:szCs w:val="24"/>
          <w:lang w:eastAsia="ar-SA"/>
        </w:rPr>
        <w:t> дека</w:t>
      </w:r>
      <w:r w:rsidR="00381E24" w:rsidRPr="0007488E">
        <w:rPr>
          <w:rFonts w:ascii="Times New Roman" w:eastAsia="Times New Roman" w:hAnsi="Times New Roman" w:cs="Times New Roman"/>
          <w:b/>
          <w:sz w:val="24"/>
          <w:szCs w:val="24"/>
          <w:lang w:eastAsia="ar-SA"/>
        </w:rPr>
        <w:t>бря</w:t>
      </w:r>
      <w:r w:rsidR="00244A6A" w:rsidRPr="0007488E">
        <w:rPr>
          <w:rFonts w:ascii="Times New Roman" w:eastAsia="Times New Roman" w:hAnsi="Times New Roman" w:cs="Times New Roman"/>
          <w:b/>
          <w:sz w:val="24"/>
          <w:szCs w:val="24"/>
          <w:lang w:eastAsia="ar-SA"/>
        </w:rPr>
        <w:t xml:space="preserve"> 2014 года</w:t>
      </w:r>
      <w:r w:rsidR="00244A6A" w:rsidRPr="0007488E">
        <w:rPr>
          <w:rFonts w:ascii="Times New Roman" w:eastAsia="Times New Roman" w:hAnsi="Times New Roman" w:cs="Times New Roman"/>
          <w:sz w:val="24"/>
          <w:szCs w:val="24"/>
          <w:lang w:eastAsia="ar-SA"/>
        </w:rPr>
        <w:t>, г. Мурманск,</w:t>
      </w:r>
      <w:r w:rsidRPr="0007488E">
        <w:rPr>
          <w:rFonts w:ascii="Times New Roman" w:eastAsia="Times New Roman" w:hAnsi="Times New Roman" w:cs="Times New Roman"/>
          <w:sz w:val="24"/>
          <w:szCs w:val="24"/>
          <w:lang w:eastAsia="ar-SA"/>
        </w:rPr>
        <w:t xml:space="preserve"> ул. Промышленная, д. 15, каб.19</w:t>
      </w:r>
      <w:r w:rsidR="00244A6A" w:rsidRPr="0007488E">
        <w:rPr>
          <w:rFonts w:ascii="Times New Roman" w:eastAsia="Times New Roman" w:hAnsi="Times New Roman" w:cs="Times New Roman"/>
          <w:sz w:val="24"/>
          <w:szCs w:val="24"/>
          <w:lang w:eastAsia="ar-SA"/>
        </w:rPr>
        <w:t>.</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07488E">
        <w:rPr>
          <w:rFonts w:ascii="Times New Roman" w:eastAsia="Times New Roman" w:hAnsi="Times New Roman" w:cs="Times New Roman"/>
          <w:b/>
          <w:sz w:val="24"/>
          <w:szCs w:val="24"/>
          <w:lang w:eastAsia="ar-SA"/>
        </w:rPr>
        <w:t xml:space="preserve">Время, дата </w:t>
      </w:r>
      <w:r w:rsidR="004B437E" w:rsidRPr="0007488E">
        <w:rPr>
          <w:rFonts w:ascii="Times New Roman" w:eastAsia="Times New Roman" w:hAnsi="Times New Roman" w:cs="Times New Roman"/>
          <w:b/>
          <w:sz w:val="24"/>
          <w:szCs w:val="24"/>
          <w:lang w:eastAsia="ar-SA"/>
        </w:rPr>
        <w:t xml:space="preserve">и </w:t>
      </w:r>
      <w:r w:rsidRPr="0007488E">
        <w:rPr>
          <w:rFonts w:ascii="Times New Roman" w:eastAsia="Times New Roman" w:hAnsi="Times New Roman" w:cs="Times New Roman"/>
          <w:b/>
          <w:sz w:val="24"/>
          <w:szCs w:val="24"/>
          <w:lang w:eastAsia="ar-SA"/>
        </w:rPr>
        <w:t xml:space="preserve">место </w:t>
      </w:r>
      <w:r w:rsidR="00244A6A" w:rsidRPr="0007488E">
        <w:rPr>
          <w:rFonts w:ascii="Times New Roman" w:eastAsia="Times New Roman" w:hAnsi="Times New Roman" w:cs="Times New Roman"/>
          <w:b/>
          <w:sz w:val="24"/>
          <w:szCs w:val="24"/>
          <w:lang w:eastAsia="ar-SA"/>
        </w:rPr>
        <w:t>подведения итогов:</w:t>
      </w:r>
      <w:r w:rsidRPr="0007488E">
        <w:rPr>
          <w:rFonts w:ascii="Times New Roman" w:eastAsia="Times New Roman" w:hAnsi="Times New Roman" w:cs="Times New Roman"/>
          <w:sz w:val="24"/>
          <w:szCs w:val="24"/>
          <w:lang w:eastAsia="ar-SA"/>
        </w:rPr>
        <w:t xml:space="preserve"> </w:t>
      </w:r>
      <w:r w:rsidR="00381E24" w:rsidRPr="0007488E">
        <w:rPr>
          <w:rFonts w:ascii="Times New Roman" w:eastAsia="Times New Roman" w:hAnsi="Times New Roman" w:cs="Times New Roman"/>
          <w:b/>
          <w:sz w:val="24"/>
          <w:szCs w:val="24"/>
          <w:lang w:eastAsia="ar-SA"/>
        </w:rPr>
        <w:t>1</w:t>
      </w:r>
      <w:r w:rsidR="0007488E" w:rsidRPr="0007488E">
        <w:rPr>
          <w:rFonts w:ascii="Times New Roman" w:eastAsia="Times New Roman" w:hAnsi="Times New Roman" w:cs="Times New Roman"/>
          <w:b/>
          <w:sz w:val="24"/>
          <w:szCs w:val="24"/>
          <w:lang w:eastAsia="ar-SA"/>
        </w:rPr>
        <w:t>6</w:t>
      </w:r>
      <w:r w:rsidR="00434E0F" w:rsidRPr="0007488E">
        <w:rPr>
          <w:rFonts w:ascii="Times New Roman" w:eastAsia="Times New Roman" w:hAnsi="Times New Roman" w:cs="Times New Roman"/>
          <w:b/>
          <w:sz w:val="24"/>
          <w:szCs w:val="24"/>
          <w:lang w:eastAsia="ar-SA"/>
        </w:rPr>
        <w:t>:00</w:t>
      </w:r>
      <w:r w:rsidR="00434E0F" w:rsidRPr="0007488E">
        <w:rPr>
          <w:rFonts w:ascii="Times New Roman" w:eastAsia="Times New Roman" w:hAnsi="Times New Roman" w:cs="Times New Roman"/>
          <w:sz w:val="24"/>
          <w:szCs w:val="24"/>
          <w:lang w:eastAsia="ar-SA"/>
        </w:rPr>
        <w:t xml:space="preserve"> </w:t>
      </w:r>
      <w:r w:rsidR="0007488E" w:rsidRPr="0007488E">
        <w:rPr>
          <w:rFonts w:ascii="Times New Roman" w:eastAsia="Times New Roman" w:hAnsi="Times New Roman" w:cs="Times New Roman"/>
          <w:b/>
          <w:sz w:val="24"/>
          <w:szCs w:val="24"/>
          <w:lang w:eastAsia="ar-SA"/>
        </w:rPr>
        <w:t>23</w:t>
      </w:r>
      <w:r w:rsidR="00D6603A" w:rsidRPr="0007488E">
        <w:rPr>
          <w:rFonts w:ascii="Times New Roman" w:eastAsia="Times New Roman" w:hAnsi="Times New Roman" w:cs="Times New Roman"/>
          <w:b/>
          <w:sz w:val="24"/>
          <w:szCs w:val="24"/>
          <w:lang w:eastAsia="ar-SA"/>
        </w:rPr>
        <w:t xml:space="preserve"> декабря </w:t>
      </w:r>
      <w:r w:rsidR="00244A6A" w:rsidRPr="0007488E">
        <w:rPr>
          <w:rFonts w:ascii="Times New Roman" w:eastAsia="Times New Roman" w:hAnsi="Times New Roman" w:cs="Times New Roman"/>
          <w:b/>
          <w:sz w:val="24"/>
          <w:szCs w:val="24"/>
          <w:lang w:eastAsia="ar-SA"/>
        </w:rPr>
        <w:t>2014 года</w:t>
      </w:r>
      <w:r w:rsidR="00244A6A" w:rsidRPr="0007488E">
        <w:rPr>
          <w:rFonts w:ascii="Times New Roman" w:eastAsia="Times New Roman" w:hAnsi="Times New Roman" w:cs="Times New Roman"/>
          <w:sz w:val="24"/>
          <w:szCs w:val="24"/>
          <w:lang w:eastAsia="ar-SA"/>
        </w:rPr>
        <w:t>, г. Мурман</w:t>
      </w:r>
      <w:r w:rsidR="00244A6A" w:rsidRPr="00DC4336">
        <w:rPr>
          <w:rFonts w:ascii="Times New Roman" w:eastAsia="Times New Roman" w:hAnsi="Times New Roman" w:cs="Times New Roman"/>
          <w:sz w:val="24"/>
          <w:szCs w:val="24"/>
          <w:lang w:eastAsia="ar-SA"/>
        </w:rPr>
        <w:t>ск,</w:t>
      </w:r>
      <w:r w:rsidRPr="00DC4336">
        <w:rPr>
          <w:rFonts w:ascii="Times New Roman" w:eastAsia="Times New Roman" w:hAnsi="Times New Roman" w:cs="Times New Roman"/>
          <w:sz w:val="24"/>
          <w:szCs w:val="24"/>
          <w:lang w:eastAsia="ar-SA"/>
        </w:rPr>
        <w:t xml:space="preserve"> ул. Промышленная, д. 15, каб.19</w:t>
      </w:r>
      <w:r w:rsidR="00244A6A" w:rsidRPr="00DC4336">
        <w:rPr>
          <w:rFonts w:ascii="Times New Roman" w:eastAsia="Times New Roman" w:hAnsi="Times New Roman" w:cs="Times New Roman"/>
          <w:sz w:val="24"/>
          <w:szCs w:val="24"/>
          <w:lang w:eastAsia="ar-SA"/>
        </w:rPr>
        <w:t>.</w:t>
      </w:r>
    </w:p>
    <w:p w:rsidR="00B539D3" w:rsidRPr="00DC4336" w:rsidRDefault="00B539D3"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244A6A" w:rsidRPr="00DC4336"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6. Требования к Участникам закупки. </w:t>
      </w:r>
    </w:p>
    <w:p w:rsidR="00244A6A" w:rsidRPr="00DC4336"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DC4336"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7D6EE9"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 xml:space="preserve">7. Порядок и </w:t>
      </w:r>
      <w:r w:rsidRPr="007D6EE9">
        <w:rPr>
          <w:rFonts w:ascii="Times New Roman" w:eastAsia="Times New Roman" w:hAnsi="Times New Roman" w:cs="Times New Roman"/>
          <w:b/>
          <w:sz w:val="24"/>
          <w:szCs w:val="24"/>
          <w:lang w:eastAsia="ar-SA"/>
        </w:rPr>
        <w:t xml:space="preserve">сроки 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7D6EE9">
        <w:rPr>
          <w:rFonts w:ascii="Times New Roman" w:eastAsia="Times New Roman" w:hAnsi="Times New Roman" w:cs="Times New Roman"/>
          <w:sz w:val="24"/>
          <w:szCs w:val="24"/>
          <w:lang w:eastAsia="ar-SA"/>
        </w:rPr>
        <w:lastRenderedPageBreak/>
        <w:t xml:space="preserve">Документация доступна </w:t>
      </w:r>
      <w:r w:rsidR="001E4EB0" w:rsidRPr="007D6EE9">
        <w:rPr>
          <w:rFonts w:ascii="Times New Roman" w:eastAsia="Times New Roman" w:hAnsi="Times New Roman" w:cs="Times New Roman"/>
          <w:b/>
          <w:sz w:val="24"/>
          <w:szCs w:val="24"/>
          <w:lang w:eastAsia="ar-SA"/>
        </w:rPr>
        <w:t xml:space="preserve">с </w:t>
      </w:r>
      <w:r w:rsidR="00D6603A" w:rsidRPr="007D6EE9">
        <w:rPr>
          <w:rFonts w:ascii="Times New Roman" w:eastAsia="Times New Roman" w:hAnsi="Times New Roman" w:cs="Times New Roman"/>
          <w:b/>
          <w:sz w:val="24"/>
          <w:szCs w:val="24"/>
          <w:lang w:eastAsia="ar-SA"/>
        </w:rPr>
        <w:t>1</w:t>
      </w:r>
      <w:r w:rsidR="0007488E" w:rsidRPr="007D6EE9">
        <w:rPr>
          <w:rFonts w:ascii="Times New Roman" w:eastAsia="Times New Roman" w:hAnsi="Times New Roman" w:cs="Times New Roman"/>
          <w:b/>
          <w:sz w:val="24"/>
          <w:szCs w:val="24"/>
          <w:lang w:eastAsia="ar-SA"/>
        </w:rPr>
        <w:t>2</w:t>
      </w:r>
      <w:r w:rsidR="00FF19D8" w:rsidRPr="007D6EE9">
        <w:rPr>
          <w:rFonts w:ascii="Times New Roman" w:eastAsia="Times New Roman" w:hAnsi="Times New Roman" w:cs="Times New Roman"/>
          <w:b/>
          <w:sz w:val="24"/>
          <w:szCs w:val="24"/>
          <w:lang w:eastAsia="ar-SA"/>
        </w:rPr>
        <w:t xml:space="preserve"> </w:t>
      </w:r>
      <w:r w:rsidR="00785A8A">
        <w:rPr>
          <w:rFonts w:ascii="Times New Roman" w:eastAsia="Times New Roman" w:hAnsi="Times New Roman" w:cs="Times New Roman"/>
          <w:b/>
          <w:sz w:val="24"/>
          <w:szCs w:val="24"/>
          <w:lang w:eastAsia="ar-SA"/>
        </w:rPr>
        <w:t>дека</w:t>
      </w:r>
      <w:r w:rsidR="00FF19D8" w:rsidRPr="00DC4336">
        <w:rPr>
          <w:rFonts w:ascii="Times New Roman" w:eastAsia="Times New Roman" w:hAnsi="Times New Roman" w:cs="Times New Roman"/>
          <w:b/>
          <w:sz w:val="24"/>
          <w:szCs w:val="24"/>
          <w:lang w:eastAsia="ar-SA"/>
        </w:rPr>
        <w:t>бря</w:t>
      </w:r>
      <w:r w:rsidRPr="00DC4336">
        <w:rPr>
          <w:rFonts w:ascii="Times New Roman" w:eastAsia="Times New Roman" w:hAnsi="Times New Roman" w:cs="Times New Roman"/>
          <w:b/>
          <w:sz w:val="24"/>
          <w:szCs w:val="24"/>
          <w:lang w:eastAsia="ar-SA"/>
        </w:rPr>
        <w:t xml:space="preserve"> 2014 г.</w:t>
      </w:r>
      <w:r w:rsidRPr="00DC4336">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DC4336">
          <w:rPr>
            <w:rFonts w:ascii="Times New Roman" w:eastAsia="Times New Roman" w:hAnsi="Times New Roman" w:cs="Times New Roman"/>
            <w:color w:val="0000FF"/>
            <w:sz w:val="24"/>
            <w:szCs w:val="24"/>
            <w:u w:val="single"/>
            <w:lang w:eastAsia="ar-SA"/>
          </w:rPr>
          <w:t>http://zakupki.gov.ru</w:t>
        </w:r>
      </w:hyperlink>
      <w:r w:rsidRPr="00DC4336">
        <w:rPr>
          <w:rFonts w:ascii="Times New Roman" w:eastAsia="Times New Roman" w:hAnsi="Times New Roman" w:cs="Times New Roman"/>
          <w:color w:val="0000FF"/>
          <w:sz w:val="24"/>
          <w:szCs w:val="24"/>
          <w:u w:val="single"/>
          <w:lang w:eastAsia="ar-SA"/>
        </w:rPr>
        <w:t>/223</w:t>
      </w:r>
      <w:r w:rsidRPr="00DC4336">
        <w:rPr>
          <w:rFonts w:ascii="Times New Roman" w:eastAsia="Times New Roman" w:hAnsi="Times New Roman" w:cs="Times New Roman"/>
          <w:color w:val="0000FF"/>
          <w:sz w:val="24"/>
          <w:szCs w:val="24"/>
          <w:lang w:eastAsia="ar-SA"/>
        </w:rPr>
        <w:t>.</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3" w:history="1">
        <w:r w:rsidR="004B437E" w:rsidRPr="000D0355">
          <w:rPr>
            <w:rStyle w:val="af"/>
            <w:rFonts w:ascii="Times New Roman" w:eastAsia="Calibri" w:hAnsi="Times New Roman" w:cs="Times New Roman"/>
            <w:sz w:val="24"/>
            <w:szCs w:val="24"/>
            <w:lang w:val="en-US" w:eastAsia="ar-SA"/>
          </w:rPr>
          <w:t>palchikovskaya</w:t>
        </w:r>
        <w:r w:rsidR="004B437E" w:rsidRPr="000D0355">
          <w:rPr>
            <w:rStyle w:val="af"/>
            <w:rFonts w:ascii="Times New Roman" w:eastAsia="Calibri" w:hAnsi="Times New Roman" w:cs="Times New Roman"/>
            <w:sz w:val="24"/>
            <w:szCs w:val="24"/>
            <w:lang w:eastAsia="ar-SA"/>
          </w:rPr>
          <w:t>@</w:t>
        </w:r>
        <w:r w:rsidR="004B437E" w:rsidRPr="000D0355">
          <w:rPr>
            <w:rStyle w:val="af"/>
            <w:rFonts w:ascii="Times New Roman" w:eastAsia="Calibri" w:hAnsi="Times New Roman" w:cs="Times New Roman"/>
            <w:sz w:val="24"/>
            <w:szCs w:val="24"/>
            <w:lang w:val="en-US" w:eastAsia="ar-SA"/>
          </w:rPr>
          <w:t>mures</w:t>
        </w:r>
        <w:r w:rsidR="004B437E" w:rsidRPr="000D0355">
          <w:rPr>
            <w:rStyle w:val="af"/>
            <w:rFonts w:ascii="Times New Roman" w:eastAsia="Calibri" w:hAnsi="Times New Roman" w:cs="Times New Roman"/>
            <w:sz w:val="24"/>
            <w:szCs w:val="24"/>
            <w:lang w:eastAsia="ar-SA"/>
          </w:rPr>
          <w:t>.</w:t>
        </w:r>
        <w:proofErr w:type="spellStart"/>
        <w:r w:rsidR="004B437E" w:rsidRPr="000D0355">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 xml:space="preserve">г. 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00664927">
        <w:rPr>
          <w:rFonts w:ascii="Times New Roman" w:eastAsia="Times New Roman" w:hAnsi="Times New Roman" w:cs="Times New Roman"/>
          <w:sz w:val="24"/>
          <w:szCs w:val="24"/>
          <w:lang w:eastAsia="ar-SA"/>
        </w:rPr>
        <w:t>п.п</w:t>
      </w:r>
      <w:proofErr w:type="spellEnd"/>
      <w:r w:rsidR="00664927">
        <w:rPr>
          <w:rFonts w:ascii="Times New Roman" w:eastAsia="Times New Roman" w:hAnsi="Times New Roman" w:cs="Times New Roman"/>
          <w:sz w:val="24"/>
          <w:szCs w:val="24"/>
          <w:lang w:eastAsia="ar-SA"/>
        </w:rPr>
        <w:t xml:space="preserve">.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7D6EE9"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7D6EE9">
        <w:rPr>
          <w:rFonts w:ascii="Times New Roman" w:eastAsia="Times New Roman" w:hAnsi="Times New Roman" w:cs="Times New Roman"/>
          <w:b/>
          <w:sz w:val="24"/>
          <w:szCs w:val="24"/>
          <w:lang w:eastAsia="ar-SA"/>
        </w:rPr>
        <w:t xml:space="preserve">Дата и время начала приема заявок </w:t>
      </w:r>
      <w:r w:rsidRPr="007D6EE9">
        <w:rPr>
          <w:rFonts w:ascii="Times New Roman" w:eastAsia="Times New Roman" w:hAnsi="Times New Roman" w:cs="Times New Roman"/>
          <w:sz w:val="24"/>
          <w:szCs w:val="24"/>
          <w:lang w:eastAsia="ar-SA"/>
        </w:rPr>
        <w:t>на уча</w:t>
      </w:r>
      <w:r w:rsidR="003226BA" w:rsidRPr="007D6EE9">
        <w:rPr>
          <w:rFonts w:ascii="Times New Roman" w:eastAsia="Times New Roman" w:hAnsi="Times New Roman" w:cs="Times New Roman"/>
          <w:sz w:val="24"/>
          <w:szCs w:val="24"/>
          <w:lang w:eastAsia="ar-SA"/>
        </w:rPr>
        <w:t xml:space="preserve">стие в запросе предложений: с </w:t>
      </w:r>
      <w:r w:rsidR="00D6603A" w:rsidRPr="007D6EE9">
        <w:rPr>
          <w:rFonts w:ascii="Times New Roman" w:eastAsia="Times New Roman" w:hAnsi="Times New Roman" w:cs="Times New Roman"/>
          <w:b/>
          <w:sz w:val="24"/>
          <w:szCs w:val="24"/>
          <w:lang w:eastAsia="ar-SA"/>
        </w:rPr>
        <w:t>08</w:t>
      </w:r>
      <w:r w:rsidR="003226BA" w:rsidRPr="007D6EE9">
        <w:rPr>
          <w:rFonts w:ascii="Times New Roman" w:eastAsia="Times New Roman" w:hAnsi="Times New Roman" w:cs="Times New Roman"/>
          <w:b/>
          <w:sz w:val="24"/>
          <w:szCs w:val="24"/>
          <w:lang w:eastAsia="ar-SA"/>
        </w:rPr>
        <w:t>:</w:t>
      </w:r>
      <w:r w:rsidR="00D6603A" w:rsidRPr="007D6EE9">
        <w:rPr>
          <w:rFonts w:ascii="Times New Roman" w:eastAsia="Times New Roman" w:hAnsi="Times New Roman" w:cs="Times New Roman"/>
          <w:b/>
          <w:sz w:val="24"/>
          <w:szCs w:val="24"/>
          <w:lang w:eastAsia="ar-SA"/>
        </w:rPr>
        <w:t>3</w:t>
      </w:r>
      <w:r w:rsidR="00D806FA" w:rsidRPr="007D6EE9">
        <w:rPr>
          <w:rFonts w:ascii="Times New Roman" w:eastAsia="Times New Roman" w:hAnsi="Times New Roman" w:cs="Times New Roman"/>
          <w:b/>
          <w:sz w:val="24"/>
          <w:szCs w:val="24"/>
          <w:lang w:eastAsia="ar-SA"/>
        </w:rPr>
        <w:t xml:space="preserve">0 </w:t>
      </w:r>
      <w:r w:rsidR="0007488E" w:rsidRPr="007D6EE9">
        <w:rPr>
          <w:rFonts w:ascii="Times New Roman" w:eastAsia="Times New Roman" w:hAnsi="Times New Roman" w:cs="Times New Roman"/>
          <w:b/>
          <w:sz w:val="24"/>
          <w:szCs w:val="24"/>
          <w:lang w:eastAsia="ar-SA"/>
        </w:rPr>
        <w:t>15</w:t>
      </w:r>
      <w:r w:rsidRPr="007D6EE9">
        <w:rPr>
          <w:rFonts w:ascii="Times New Roman" w:eastAsia="Times New Roman" w:hAnsi="Times New Roman" w:cs="Times New Roman"/>
          <w:b/>
          <w:sz w:val="24"/>
          <w:szCs w:val="24"/>
          <w:lang w:eastAsia="ar-SA"/>
        </w:rPr>
        <w:t xml:space="preserve"> </w:t>
      </w:r>
      <w:r w:rsidR="00785A8A" w:rsidRPr="007D6EE9">
        <w:rPr>
          <w:rFonts w:ascii="Times New Roman" w:eastAsia="Times New Roman" w:hAnsi="Times New Roman" w:cs="Times New Roman"/>
          <w:b/>
          <w:sz w:val="24"/>
          <w:szCs w:val="24"/>
          <w:lang w:eastAsia="ar-SA"/>
        </w:rPr>
        <w:t>дека</w:t>
      </w:r>
      <w:r w:rsidR="00FF19D8" w:rsidRPr="007D6EE9">
        <w:rPr>
          <w:rFonts w:ascii="Times New Roman" w:eastAsia="Times New Roman" w:hAnsi="Times New Roman" w:cs="Times New Roman"/>
          <w:b/>
          <w:sz w:val="24"/>
          <w:szCs w:val="24"/>
          <w:lang w:eastAsia="ar-SA"/>
        </w:rPr>
        <w:t>бря</w:t>
      </w:r>
      <w:r w:rsidR="003226BA" w:rsidRPr="007D6EE9">
        <w:rPr>
          <w:rFonts w:ascii="Times New Roman" w:eastAsia="Times New Roman" w:hAnsi="Times New Roman" w:cs="Times New Roman"/>
          <w:b/>
          <w:sz w:val="24"/>
          <w:szCs w:val="24"/>
          <w:lang w:eastAsia="ar-SA"/>
        </w:rPr>
        <w:t xml:space="preserve"> </w:t>
      </w:r>
      <w:r w:rsidRPr="007D6EE9">
        <w:rPr>
          <w:rFonts w:ascii="Times New Roman" w:eastAsia="Times New Roman" w:hAnsi="Times New Roman" w:cs="Times New Roman"/>
          <w:b/>
          <w:sz w:val="24"/>
          <w:szCs w:val="24"/>
          <w:lang w:eastAsia="ar-SA"/>
        </w:rPr>
        <w:t>2014</w:t>
      </w:r>
      <w:r w:rsidR="004B437E" w:rsidRPr="007D6EE9">
        <w:rPr>
          <w:rFonts w:ascii="Times New Roman" w:eastAsia="Times New Roman" w:hAnsi="Times New Roman" w:cs="Times New Roman"/>
          <w:b/>
          <w:sz w:val="24"/>
          <w:szCs w:val="24"/>
          <w:lang w:eastAsia="ar-SA"/>
        </w:rPr>
        <w:t> </w:t>
      </w:r>
      <w:r w:rsidRPr="007D6EE9">
        <w:rPr>
          <w:rFonts w:ascii="Times New Roman" w:eastAsia="Times New Roman" w:hAnsi="Times New Roman" w:cs="Times New Roman"/>
          <w:b/>
          <w:sz w:val="24"/>
          <w:szCs w:val="24"/>
          <w:lang w:eastAsia="ar-SA"/>
        </w:rPr>
        <w:t xml:space="preserve">г. </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7D6EE9">
        <w:rPr>
          <w:rFonts w:ascii="Times New Roman" w:eastAsia="Times New Roman" w:hAnsi="Times New Roman" w:cs="Times New Roman"/>
          <w:b/>
          <w:sz w:val="24"/>
          <w:szCs w:val="24"/>
          <w:lang w:eastAsia="ar-SA"/>
        </w:rPr>
        <w:t xml:space="preserve">Дата и время окончания подачи заявок </w:t>
      </w:r>
      <w:r w:rsidRPr="007D6EE9">
        <w:rPr>
          <w:rFonts w:ascii="Times New Roman" w:eastAsia="Times New Roman" w:hAnsi="Times New Roman" w:cs="Times New Roman"/>
          <w:sz w:val="24"/>
          <w:szCs w:val="24"/>
          <w:lang w:eastAsia="ar-SA"/>
        </w:rPr>
        <w:t>на участие в запросе предложений:</w:t>
      </w:r>
      <w:r w:rsidRPr="007D6EE9">
        <w:rPr>
          <w:rFonts w:ascii="Times New Roman" w:eastAsia="Times New Roman" w:hAnsi="Times New Roman" w:cs="Times New Roman"/>
          <w:color w:val="FF0000"/>
          <w:sz w:val="24"/>
          <w:szCs w:val="24"/>
          <w:lang w:eastAsia="ar-SA"/>
        </w:rPr>
        <w:t xml:space="preserve"> </w:t>
      </w:r>
      <w:r w:rsidRPr="007D6EE9">
        <w:rPr>
          <w:rFonts w:ascii="Times New Roman" w:eastAsia="Times New Roman" w:hAnsi="Times New Roman" w:cs="Times New Roman"/>
          <w:sz w:val="24"/>
          <w:szCs w:val="24"/>
          <w:lang w:eastAsia="ar-SA"/>
        </w:rPr>
        <w:t>не позднее</w:t>
      </w:r>
      <w:r w:rsidRPr="007D6EE9">
        <w:rPr>
          <w:rFonts w:ascii="Times New Roman" w:eastAsia="Times New Roman" w:hAnsi="Times New Roman" w:cs="Times New Roman"/>
          <w:color w:val="FF0000"/>
          <w:sz w:val="24"/>
          <w:szCs w:val="24"/>
          <w:lang w:eastAsia="ar-SA"/>
        </w:rPr>
        <w:t xml:space="preserve"> </w:t>
      </w:r>
      <w:r w:rsidR="00D6603A" w:rsidRPr="007D6EE9">
        <w:rPr>
          <w:rFonts w:ascii="Times New Roman" w:eastAsia="Times New Roman" w:hAnsi="Times New Roman" w:cs="Times New Roman"/>
          <w:b/>
          <w:sz w:val="24"/>
          <w:szCs w:val="24"/>
          <w:lang w:eastAsia="ar-SA"/>
        </w:rPr>
        <w:t>1</w:t>
      </w:r>
      <w:r w:rsidR="0007488E" w:rsidRPr="007D6EE9">
        <w:rPr>
          <w:rFonts w:ascii="Times New Roman" w:eastAsia="Times New Roman" w:hAnsi="Times New Roman" w:cs="Times New Roman"/>
          <w:b/>
          <w:sz w:val="24"/>
          <w:szCs w:val="24"/>
          <w:lang w:eastAsia="ar-SA"/>
        </w:rPr>
        <w:t>1</w:t>
      </w:r>
      <w:r w:rsidR="00D806FA" w:rsidRPr="007D6EE9">
        <w:rPr>
          <w:rFonts w:ascii="Times New Roman" w:eastAsia="Times New Roman" w:hAnsi="Times New Roman" w:cs="Times New Roman"/>
          <w:b/>
          <w:sz w:val="24"/>
          <w:szCs w:val="24"/>
          <w:lang w:eastAsia="ar-SA"/>
        </w:rPr>
        <w:t xml:space="preserve">:00 </w:t>
      </w:r>
      <w:r w:rsidR="00FF19D8" w:rsidRPr="007D6EE9">
        <w:rPr>
          <w:rFonts w:ascii="Times New Roman" w:eastAsia="Times New Roman" w:hAnsi="Times New Roman" w:cs="Times New Roman"/>
          <w:b/>
          <w:sz w:val="24"/>
          <w:szCs w:val="24"/>
          <w:lang w:eastAsia="ar-SA"/>
        </w:rPr>
        <w:t>2</w:t>
      </w:r>
      <w:r w:rsidR="0007488E" w:rsidRPr="007D6EE9">
        <w:rPr>
          <w:rFonts w:ascii="Times New Roman" w:eastAsia="Times New Roman" w:hAnsi="Times New Roman" w:cs="Times New Roman"/>
          <w:b/>
          <w:sz w:val="24"/>
          <w:szCs w:val="24"/>
          <w:lang w:eastAsia="ar-SA"/>
        </w:rPr>
        <w:t>2</w:t>
      </w:r>
      <w:r w:rsidR="00032AD5" w:rsidRPr="007D6EE9">
        <w:rPr>
          <w:rFonts w:ascii="Times New Roman" w:eastAsia="Times New Roman" w:hAnsi="Times New Roman" w:cs="Times New Roman"/>
          <w:b/>
          <w:sz w:val="24"/>
          <w:szCs w:val="24"/>
          <w:lang w:eastAsia="ar-SA"/>
        </w:rPr>
        <w:t xml:space="preserve"> </w:t>
      </w:r>
      <w:r w:rsidR="00785A8A" w:rsidRPr="007D6EE9">
        <w:rPr>
          <w:rFonts w:ascii="Times New Roman" w:eastAsia="Times New Roman" w:hAnsi="Times New Roman" w:cs="Times New Roman"/>
          <w:b/>
          <w:sz w:val="24"/>
          <w:szCs w:val="24"/>
          <w:lang w:eastAsia="ar-SA"/>
        </w:rPr>
        <w:t>дека</w:t>
      </w:r>
      <w:r w:rsidR="00032AD5" w:rsidRPr="007D6EE9">
        <w:rPr>
          <w:rFonts w:ascii="Times New Roman" w:eastAsia="Times New Roman" w:hAnsi="Times New Roman" w:cs="Times New Roman"/>
          <w:b/>
          <w:sz w:val="24"/>
          <w:szCs w:val="24"/>
          <w:lang w:eastAsia="ar-SA"/>
        </w:rPr>
        <w:t>бря</w:t>
      </w:r>
      <w:r w:rsidRPr="00DC4336">
        <w:rPr>
          <w:rFonts w:ascii="Times New Roman" w:eastAsia="Times New Roman" w:hAnsi="Times New Roman" w:cs="Times New Roman"/>
          <w:b/>
          <w:sz w:val="24"/>
          <w:szCs w:val="24"/>
          <w:lang w:eastAsia="ar-SA"/>
        </w:rPr>
        <w:t xml:space="preserve"> 2014 г.</w:t>
      </w:r>
    </w:p>
    <w:p w:rsidR="00244A6A" w:rsidRPr="00244A6A" w:rsidRDefault="004B437E" w:rsidP="004B437E">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244A6A" w:rsidRPr="00244A6A">
        <w:rPr>
          <w:rFonts w:ascii="Times New Roman" w:eastAsia="Times New Roman" w:hAnsi="Times New Roman" w:cs="Times New Roman"/>
          <w:sz w:val="24"/>
          <w:szCs w:val="24"/>
          <w:lang w:eastAsia="ar-SA"/>
        </w:rPr>
        <w:t xml:space="preserve">Окончательные результаты </w:t>
      </w:r>
      <w:r w:rsidR="00244A6A" w:rsidRPr="00244A6A">
        <w:rPr>
          <w:rFonts w:ascii="Times New Roman" w:eastAsia="Times New Roman" w:hAnsi="Times New Roman" w:cs="Times New Roman"/>
          <w:bCs/>
          <w:sz w:val="24"/>
          <w:szCs w:val="24"/>
          <w:lang w:eastAsia="ar-SA"/>
        </w:rPr>
        <w:t xml:space="preserve">запроса </w:t>
      </w:r>
      <w:r w:rsidR="00244A6A" w:rsidRPr="00244A6A">
        <w:rPr>
          <w:rFonts w:ascii="Times New Roman" w:eastAsia="Times New Roman" w:hAnsi="Times New Roman" w:cs="Times New Roman"/>
          <w:bCs/>
          <w:sz w:val="24"/>
          <w:lang w:eastAsia="ar-SA"/>
        </w:rPr>
        <w:t>предложений</w:t>
      </w:r>
      <w:r w:rsidR="00244A6A"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Pr>
          <w:rFonts w:ascii="Times New Roman" w:eastAsia="Times New Roman" w:hAnsi="Times New Roman" w:cs="Times New Roman"/>
          <w:sz w:val="24"/>
          <w:szCs w:val="24"/>
          <w:lang w:eastAsia="ar-SA"/>
        </w:rPr>
        <w:t>запроса предложений</w:t>
      </w:r>
      <w:r w:rsidR="00244A6A" w:rsidRPr="00D6603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00244A6A"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00244A6A"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00244A6A"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44A6A">
        <w:rPr>
          <w:rFonts w:ascii="Times New Roman" w:eastAsia="Calibri" w:hAnsi="Times New Roman" w:cs="Times New Roman"/>
          <w:sz w:val="24"/>
          <w:szCs w:val="24"/>
          <w:lang w:eastAsia="ar-SA"/>
        </w:rPr>
        <w:t>и заявке которого присвоен первый номер</w:t>
      </w:r>
      <w:r w:rsidR="007D67CF">
        <w:rPr>
          <w:rFonts w:ascii="Times New Roman" w:eastAsia="Calibri" w:hAnsi="Times New Roman" w:cs="Times New Roman"/>
          <w:sz w:val="24"/>
          <w:szCs w:val="24"/>
          <w:lang w:eastAsia="ar-SA"/>
        </w:rPr>
        <w:t>.</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w:t>
      </w:r>
      <w:proofErr w:type="gramStart"/>
      <w:r w:rsidRPr="00244A6A">
        <w:rPr>
          <w:rFonts w:ascii="Times New Roman" w:eastAsia="Times New Roman" w:hAnsi="Times New Roman" w:cs="Times New Roman"/>
          <w:sz w:val="24"/>
          <w:szCs w:val="24"/>
          <w:lang w:eastAsia="ar-SA"/>
        </w:rPr>
        <w:t>,</w:t>
      </w:r>
      <w:proofErr w:type="gramEnd"/>
      <w:r w:rsidRPr="00244A6A">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имеет право</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отказаться от проведения запроса предложений,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5" w:history="1">
        <w:r w:rsidR="004B437E" w:rsidRPr="000D0355">
          <w:rPr>
            <w:rStyle w:val="af"/>
            <w:rFonts w:ascii="Times New Roman" w:eastAsia="Calibri" w:hAnsi="Times New Roman" w:cs="Times New Roman"/>
            <w:sz w:val="24"/>
            <w:szCs w:val="24"/>
            <w:lang w:val="en-US" w:eastAsia="ar-SA"/>
          </w:rPr>
          <w:t>palchikovskaya</w:t>
        </w:r>
        <w:r w:rsidR="004B437E" w:rsidRPr="000D0355">
          <w:rPr>
            <w:rStyle w:val="af"/>
            <w:rFonts w:ascii="Times New Roman" w:eastAsia="Calibri" w:hAnsi="Times New Roman" w:cs="Times New Roman"/>
            <w:sz w:val="24"/>
            <w:szCs w:val="24"/>
            <w:lang w:eastAsia="ar-SA"/>
          </w:rPr>
          <w:t>@</w:t>
        </w:r>
        <w:r w:rsidR="004B437E" w:rsidRPr="000D0355">
          <w:rPr>
            <w:rStyle w:val="af"/>
            <w:rFonts w:ascii="Times New Roman" w:eastAsia="Calibri" w:hAnsi="Times New Roman" w:cs="Times New Roman"/>
            <w:sz w:val="24"/>
            <w:szCs w:val="24"/>
            <w:lang w:val="en-US" w:eastAsia="ar-SA"/>
          </w:rPr>
          <w:t>mures</w:t>
        </w:r>
        <w:r w:rsidR="004B437E" w:rsidRPr="000D0355">
          <w:rPr>
            <w:rStyle w:val="af"/>
            <w:rFonts w:ascii="Times New Roman" w:eastAsia="Calibri" w:hAnsi="Times New Roman" w:cs="Times New Roman"/>
            <w:sz w:val="24"/>
            <w:szCs w:val="24"/>
            <w:lang w:eastAsia="ar-SA"/>
          </w:rPr>
          <w:t>.</w:t>
        </w:r>
        <w:proofErr w:type="spellStart"/>
        <w:r w:rsidR="004B437E" w:rsidRPr="000D0355">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w:t>
      </w:r>
      <w:r w:rsidRPr="00244A6A">
        <w:rPr>
          <w:rFonts w:ascii="Times New Roman" w:eastAsia="Times New Roman" w:hAnsi="Times New Roman" w:cs="Times New Roman"/>
          <w:sz w:val="24"/>
          <w:szCs w:val="24"/>
          <w:lang w:eastAsia="ar-SA"/>
        </w:rPr>
        <w:lastRenderedPageBreak/>
        <w:t xml:space="preserve">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w:t>
      </w:r>
    </w:p>
    <w:p w:rsidR="00244A6A" w:rsidRPr="007D6EE9"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sz w:val="24"/>
          <w:szCs w:val="24"/>
          <w:lang w:eastAsia="ar-SA"/>
        </w:rPr>
        <w:t>с</w:t>
      </w:r>
      <w:r w:rsidRPr="00DC4336">
        <w:rPr>
          <w:rFonts w:ascii="Times New Roman" w:eastAsia="Times New Roman" w:hAnsi="Times New Roman" w:cs="Times New Roman"/>
          <w:color w:val="FF0000"/>
          <w:sz w:val="24"/>
          <w:szCs w:val="24"/>
          <w:lang w:eastAsia="ar-SA"/>
        </w:rPr>
        <w:t xml:space="preserve"> </w:t>
      </w:r>
      <w:r w:rsidR="0007488E" w:rsidRPr="007D6EE9">
        <w:rPr>
          <w:rFonts w:ascii="Times New Roman" w:eastAsia="Times New Roman" w:hAnsi="Times New Roman" w:cs="Times New Roman"/>
          <w:b/>
          <w:sz w:val="24"/>
          <w:szCs w:val="24"/>
          <w:lang w:eastAsia="ar-SA"/>
        </w:rPr>
        <w:t>08</w:t>
      </w:r>
      <w:r w:rsidR="00974163" w:rsidRPr="007D6EE9">
        <w:rPr>
          <w:rFonts w:ascii="Times New Roman" w:eastAsia="Times New Roman" w:hAnsi="Times New Roman" w:cs="Times New Roman"/>
          <w:b/>
          <w:sz w:val="24"/>
          <w:szCs w:val="24"/>
          <w:lang w:eastAsia="ar-SA"/>
        </w:rPr>
        <w:t>:</w:t>
      </w:r>
      <w:r w:rsidR="0007488E" w:rsidRPr="007D6EE9">
        <w:rPr>
          <w:rFonts w:ascii="Times New Roman" w:eastAsia="Times New Roman" w:hAnsi="Times New Roman" w:cs="Times New Roman"/>
          <w:b/>
          <w:sz w:val="24"/>
          <w:szCs w:val="24"/>
          <w:lang w:eastAsia="ar-SA"/>
        </w:rPr>
        <w:t>3</w:t>
      </w:r>
      <w:r w:rsidR="00CF61B6" w:rsidRPr="007D6EE9">
        <w:rPr>
          <w:rFonts w:ascii="Times New Roman" w:eastAsia="Times New Roman" w:hAnsi="Times New Roman" w:cs="Times New Roman"/>
          <w:b/>
          <w:sz w:val="24"/>
          <w:szCs w:val="24"/>
          <w:lang w:eastAsia="ar-SA"/>
        </w:rPr>
        <w:t>0</w:t>
      </w:r>
      <w:r w:rsidR="00CF61B6" w:rsidRPr="007D6EE9">
        <w:rPr>
          <w:rFonts w:ascii="Times New Roman" w:eastAsia="Times New Roman" w:hAnsi="Times New Roman" w:cs="Times New Roman"/>
          <w:sz w:val="24"/>
          <w:szCs w:val="24"/>
          <w:lang w:eastAsia="ar-SA"/>
        </w:rPr>
        <w:t xml:space="preserve"> </w:t>
      </w:r>
      <w:r w:rsidR="0007488E" w:rsidRPr="007D6EE9">
        <w:rPr>
          <w:rFonts w:ascii="Times New Roman" w:eastAsia="Times New Roman" w:hAnsi="Times New Roman" w:cs="Times New Roman"/>
          <w:b/>
          <w:sz w:val="24"/>
          <w:szCs w:val="24"/>
          <w:lang w:eastAsia="ar-SA"/>
        </w:rPr>
        <w:t>15</w:t>
      </w:r>
      <w:r w:rsidR="00FF19D8" w:rsidRPr="007D6EE9">
        <w:rPr>
          <w:rFonts w:ascii="Times New Roman" w:eastAsia="Times New Roman" w:hAnsi="Times New Roman" w:cs="Times New Roman"/>
          <w:b/>
          <w:sz w:val="24"/>
          <w:szCs w:val="24"/>
          <w:lang w:eastAsia="ar-SA"/>
        </w:rPr>
        <w:t xml:space="preserve"> </w:t>
      </w:r>
      <w:r w:rsidR="00785A8A" w:rsidRPr="007D6EE9">
        <w:rPr>
          <w:rFonts w:ascii="Times New Roman" w:eastAsia="Times New Roman" w:hAnsi="Times New Roman" w:cs="Times New Roman"/>
          <w:b/>
          <w:sz w:val="24"/>
          <w:szCs w:val="24"/>
          <w:lang w:eastAsia="ar-SA"/>
        </w:rPr>
        <w:t>дека</w:t>
      </w:r>
      <w:r w:rsidR="00FF19D8" w:rsidRPr="007D6EE9">
        <w:rPr>
          <w:rFonts w:ascii="Times New Roman" w:eastAsia="Times New Roman" w:hAnsi="Times New Roman" w:cs="Times New Roman"/>
          <w:b/>
          <w:sz w:val="24"/>
          <w:szCs w:val="24"/>
          <w:lang w:eastAsia="ar-SA"/>
        </w:rPr>
        <w:t>бря</w:t>
      </w:r>
      <w:r w:rsidR="00AA78EB" w:rsidRPr="007D6EE9">
        <w:rPr>
          <w:rFonts w:ascii="Times New Roman" w:eastAsia="Times New Roman" w:hAnsi="Times New Roman" w:cs="Times New Roman"/>
          <w:sz w:val="24"/>
          <w:szCs w:val="24"/>
          <w:lang w:eastAsia="ar-SA"/>
        </w:rPr>
        <w:t xml:space="preserve"> </w:t>
      </w:r>
      <w:r w:rsidRPr="007D6EE9">
        <w:rPr>
          <w:rFonts w:ascii="Times New Roman" w:eastAsia="Times New Roman" w:hAnsi="Times New Roman" w:cs="Times New Roman"/>
          <w:b/>
          <w:sz w:val="24"/>
          <w:szCs w:val="24"/>
          <w:lang w:eastAsia="ar-SA"/>
        </w:rPr>
        <w:t>2014 г</w:t>
      </w:r>
      <w:r w:rsidRPr="007D6EE9">
        <w:rPr>
          <w:rFonts w:ascii="Times New Roman" w:eastAsia="Times New Roman" w:hAnsi="Times New Roman" w:cs="Times New Roman"/>
          <w:sz w:val="24"/>
          <w:szCs w:val="24"/>
          <w:lang w:eastAsia="ar-SA"/>
        </w:rPr>
        <w:t xml:space="preserve">. </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7D6EE9">
        <w:rPr>
          <w:rFonts w:ascii="Times New Roman" w:eastAsia="Times New Roman" w:hAnsi="Times New Roman" w:cs="Times New Roman"/>
          <w:color w:val="FF0000"/>
          <w:sz w:val="24"/>
          <w:szCs w:val="24"/>
          <w:lang w:eastAsia="ar-SA"/>
        </w:rPr>
        <w:t xml:space="preserve">        </w:t>
      </w:r>
      <w:r w:rsidRPr="007D6EE9">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7D6EE9">
        <w:rPr>
          <w:rFonts w:ascii="Times New Roman" w:eastAsia="Times New Roman" w:hAnsi="Times New Roman" w:cs="Times New Roman"/>
          <w:sz w:val="24"/>
          <w:szCs w:val="24"/>
          <w:lang w:eastAsia="ar-SA"/>
        </w:rPr>
        <w:t xml:space="preserve">не позднее </w:t>
      </w:r>
      <w:r w:rsidR="001A3DD6" w:rsidRPr="007D6EE9">
        <w:rPr>
          <w:rFonts w:ascii="Times New Roman" w:eastAsia="Times New Roman" w:hAnsi="Times New Roman" w:cs="Times New Roman"/>
          <w:b/>
          <w:sz w:val="24"/>
          <w:szCs w:val="24"/>
          <w:lang w:eastAsia="ar-SA"/>
        </w:rPr>
        <w:t>1</w:t>
      </w:r>
      <w:r w:rsidR="0007488E" w:rsidRPr="007D6EE9">
        <w:rPr>
          <w:rFonts w:ascii="Times New Roman" w:eastAsia="Times New Roman" w:hAnsi="Times New Roman" w:cs="Times New Roman"/>
          <w:b/>
          <w:sz w:val="24"/>
          <w:szCs w:val="24"/>
          <w:lang w:eastAsia="ar-SA"/>
        </w:rPr>
        <w:t>1</w:t>
      </w:r>
      <w:r w:rsidR="00063581" w:rsidRPr="007D6EE9">
        <w:rPr>
          <w:rFonts w:ascii="Times New Roman" w:eastAsia="Times New Roman" w:hAnsi="Times New Roman" w:cs="Times New Roman"/>
          <w:b/>
          <w:sz w:val="24"/>
          <w:szCs w:val="24"/>
          <w:lang w:eastAsia="ar-SA"/>
        </w:rPr>
        <w:t>:</w:t>
      </w:r>
      <w:r w:rsidR="00FF19D8" w:rsidRPr="007D6EE9">
        <w:rPr>
          <w:rFonts w:ascii="Times New Roman" w:eastAsia="Times New Roman" w:hAnsi="Times New Roman" w:cs="Times New Roman"/>
          <w:b/>
          <w:sz w:val="24"/>
          <w:szCs w:val="24"/>
          <w:lang w:eastAsia="ar-SA"/>
        </w:rPr>
        <w:t xml:space="preserve">00 </w:t>
      </w:r>
      <w:r w:rsidR="0007488E" w:rsidRPr="007D6EE9">
        <w:rPr>
          <w:rFonts w:ascii="Times New Roman" w:eastAsia="Times New Roman" w:hAnsi="Times New Roman" w:cs="Times New Roman"/>
          <w:b/>
          <w:sz w:val="24"/>
          <w:szCs w:val="24"/>
          <w:lang w:eastAsia="ar-SA"/>
        </w:rPr>
        <w:t>18</w:t>
      </w:r>
      <w:r w:rsidR="00D63A13" w:rsidRPr="00DC4336">
        <w:rPr>
          <w:rFonts w:ascii="Times New Roman" w:eastAsia="Times New Roman" w:hAnsi="Times New Roman" w:cs="Times New Roman"/>
          <w:b/>
          <w:sz w:val="24"/>
          <w:szCs w:val="24"/>
          <w:lang w:eastAsia="ar-SA"/>
        </w:rPr>
        <w:t xml:space="preserve"> </w:t>
      </w:r>
      <w:r w:rsidR="00785A8A">
        <w:rPr>
          <w:rFonts w:ascii="Times New Roman" w:eastAsia="Times New Roman" w:hAnsi="Times New Roman" w:cs="Times New Roman"/>
          <w:b/>
          <w:sz w:val="24"/>
          <w:szCs w:val="24"/>
          <w:lang w:eastAsia="ar-SA"/>
        </w:rPr>
        <w:t>дека</w:t>
      </w:r>
      <w:r w:rsidR="00D63A13" w:rsidRPr="00DC4336">
        <w:rPr>
          <w:rFonts w:ascii="Times New Roman" w:eastAsia="Times New Roman" w:hAnsi="Times New Roman" w:cs="Times New Roman"/>
          <w:b/>
          <w:sz w:val="24"/>
          <w:szCs w:val="24"/>
          <w:lang w:eastAsia="ar-SA"/>
        </w:rPr>
        <w:t>бря</w:t>
      </w:r>
      <w:r w:rsidRPr="00DC4336">
        <w:rPr>
          <w:rFonts w:ascii="Times New Roman" w:eastAsia="Times New Roman" w:hAnsi="Times New Roman" w:cs="Times New Roman"/>
          <w:b/>
          <w:sz w:val="24"/>
          <w:szCs w:val="24"/>
          <w:lang w:eastAsia="ar-SA"/>
        </w:rPr>
        <w:t xml:space="preserve"> 2014</w:t>
      </w:r>
      <w:r w:rsidRPr="0035698E">
        <w:rPr>
          <w:rFonts w:ascii="Times New Roman" w:eastAsia="Times New Roman" w:hAnsi="Times New Roman" w:cs="Times New Roman"/>
          <w:sz w:val="24"/>
          <w:szCs w:val="24"/>
          <w:lang w:eastAsia="ar-SA"/>
        </w:rPr>
        <w:t xml:space="preserve"> г.</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6"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31360" w:rsidRDefault="0063136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06165614"/>
      <w:r w:rsidRPr="00244A6A">
        <w:rPr>
          <w:rFonts w:ascii="Times New Roman" w:eastAsia="Times New Roman" w:hAnsi="Times New Roman" w:cs="Times New Roman"/>
          <w:iCs/>
          <w:sz w:val="24"/>
          <w:szCs w:val="24"/>
          <w:lang w:val="x-none" w:eastAsia="ar-SA"/>
        </w:rPr>
        <w:t>СОДЕРЖАНИЕ</w:t>
      </w:r>
      <w:bookmarkEnd w:id="2"/>
    </w:p>
    <w:p w:rsidR="007D67CF"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06165613" w:history="1">
        <w:r w:rsidR="007D67CF" w:rsidRPr="00965254">
          <w:rPr>
            <w:rStyle w:val="af"/>
            <w:rFonts w:eastAsia="Times New Roman"/>
            <w:iCs/>
            <w:noProof/>
            <w:lang w:val="x-none"/>
          </w:rPr>
          <w:t>Информационная карта</w:t>
        </w:r>
        <w:r w:rsidR="007D67CF">
          <w:rPr>
            <w:noProof/>
            <w:webHidden/>
          </w:rPr>
          <w:tab/>
        </w:r>
        <w:r w:rsidR="007D67CF">
          <w:rPr>
            <w:noProof/>
            <w:webHidden/>
          </w:rPr>
          <w:fldChar w:fldCharType="begin"/>
        </w:r>
        <w:r w:rsidR="007D67CF">
          <w:rPr>
            <w:noProof/>
            <w:webHidden/>
          </w:rPr>
          <w:instrText xml:space="preserve"> PAGEREF _Toc406165613 \h </w:instrText>
        </w:r>
        <w:r w:rsidR="007D67CF">
          <w:rPr>
            <w:noProof/>
            <w:webHidden/>
          </w:rPr>
        </w:r>
        <w:r w:rsidR="007D67CF">
          <w:rPr>
            <w:noProof/>
            <w:webHidden/>
          </w:rPr>
          <w:fldChar w:fldCharType="separate"/>
        </w:r>
        <w:r w:rsidR="007D67CF">
          <w:rPr>
            <w:noProof/>
            <w:webHidden/>
          </w:rPr>
          <w:t>2</w:t>
        </w:r>
        <w:r w:rsidR="007D67CF">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14" w:history="1">
        <w:r w:rsidRPr="00965254">
          <w:rPr>
            <w:rStyle w:val="af"/>
            <w:rFonts w:eastAsia="Times New Roman"/>
            <w:iCs/>
            <w:noProof/>
            <w:lang w:val="x-none"/>
          </w:rPr>
          <w:t>СОДЕРЖАНИЕ</w:t>
        </w:r>
        <w:r>
          <w:rPr>
            <w:noProof/>
            <w:webHidden/>
          </w:rPr>
          <w:tab/>
        </w:r>
        <w:r>
          <w:rPr>
            <w:noProof/>
            <w:webHidden/>
          </w:rPr>
          <w:fldChar w:fldCharType="begin"/>
        </w:r>
        <w:r>
          <w:rPr>
            <w:noProof/>
            <w:webHidden/>
          </w:rPr>
          <w:instrText xml:space="preserve"> PAGEREF _Toc406165614 \h </w:instrText>
        </w:r>
        <w:r>
          <w:rPr>
            <w:noProof/>
            <w:webHidden/>
          </w:rPr>
        </w:r>
        <w:r>
          <w:rPr>
            <w:noProof/>
            <w:webHidden/>
          </w:rPr>
          <w:fldChar w:fldCharType="separate"/>
        </w:r>
        <w:r>
          <w:rPr>
            <w:noProof/>
            <w:webHidden/>
          </w:rPr>
          <w:t>6</w:t>
        </w:r>
        <w:r>
          <w:rPr>
            <w:noProof/>
            <w:webHidden/>
          </w:rPr>
          <w:fldChar w:fldCharType="end"/>
        </w:r>
      </w:hyperlink>
    </w:p>
    <w:p w:rsidR="007D67CF" w:rsidRDefault="007D67CF">
      <w:pPr>
        <w:pStyle w:val="1fc"/>
        <w:tabs>
          <w:tab w:val="left" w:pos="440"/>
        </w:tabs>
        <w:rPr>
          <w:rFonts w:asciiTheme="minorHAnsi" w:eastAsiaTheme="minorEastAsia" w:hAnsiTheme="minorHAnsi" w:cstheme="minorBidi"/>
          <w:b w:val="0"/>
          <w:bCs w:val="0"/>
          <w:caps w:val="0"/>
          <w:noProof/>
          <w:sz w:val="22"/>
          <w:szCs w:val="22"/>
          <w:lang w:eastAsia="ru-RU"/>
        </w:rPr>
      </w:pPr>
      <w:hyperlink w:anchor="_Toc406165615" w:history="1">
        <w:r w:rsidRPr="00965254">
          <w:rPr>
            <w:rStyle w:val="af"/>
            <w:rFonts w:eastAsia="Times New Roman"/>
            <w:iCs/>
            <w:noProof/>
            <w:lang w:val="x-none"/>
          </w:rPr>
          <w:t>1.</w:t>
        </w:r>
        <w:r>
          <w:rPr>
            <w:rFonts w:asciiTheme="minorHAnsi" w:eastAsiaTheme="minorEastAsia" w:hAnsiTheme="minorHAnsi" w:cstheme="minorBidi"/>
            <w:b w:val="0"/>
            <w:bCs w:val="0"/>
            <w:caps w:val="0"/>
            <w:noProof/>
            <w:sz w:val="22"/>
            <w:szCs w:val="22"/>
            <w:lang w:eastAsia="ru-RU"/>
          </w:rPr>
          <w:tab/>
        </w:r>
        <w:r w:rsidRPr="00965254">
          <w:rPr>
            <w:rStyle w:val="af"/>
            <w:rFonts w:eastAsia="Times New Roman"/>
            <w:iCs/>
            <w:noProof/>
            <w:lang w:val="x-none"/>
          </w:rPr>
          <w:t>Термины и определения</w:t>
        </w:r>
        <w:r>
          <w:rPr>
            <w:noProof/>
            <w:webHidden/>
          </w:rPr>
          <w:tab/>
        </w:r>
        <w:r>
          <w:rPr>
            <w:noProof/>
            <w:webHidden/>
          </w:rPr>
          <w:fldChar w:fldCharType="begin"/>
        </w:r>
        <w:r>
          <w:rPr>
            <w:noProof/>
            <w:webHidden/>
          </w:rPr>
          <w:instrText xml:space="preserve"> PAGEREF _Toc406165615 \h </w:instrText>
        </w:r>
        <w:r>
          <w:rPr>
            <w:noProof/>
            <w:webHidden/>
          </w:rPr>
        </w:r>
        <w:r>
          <w:rPr>
            <w:noProof/>
            <w:webHidden/>
          </w:rPr>
          <w:fldChar w:fldCharType="separate"/>
        </w:r>
        <w:r>
          <w:rPr>
            <w:noProof/>
            <w:webHidden/>
          </w:rPr>
          <w:t>7</w:t>
        </w:r>
        <w:r>
          <w:rPr>
            <w:noProof/>
            <w:webHidden/>
          </w:rPr>
          <w:fldChar w:fldCharType="end"/>
        </w:r>
      </w:hyperlink>
    </w:p>
    <w:p w:rsidR="007D67CF" w:rsidRDefault="007D67CF">
      <w:pPr>
        <w:pStyle w:val="1fc"/>
        <w:tabs>
          <w:tab w:val="left" w:pos="440"/>
        </w:tabs>
        <w:rPr>
          <w:rFonts w:asciiTheme="minorHAnsi" w:eastAsiaTheme="minorEastAsia" w:hAnsiTheme="minorHAnsi" w:cstheme="minorBidi"/>
          <w:b w:val="0"/>
          <w:bCs w:val="0"/>
          <w:caps w:val="0"/>
          <w:noProof/>
          <w:sz w:val="22"/>
          <w:szCs w:val="22"/>
          <w:lang w:eastAsia="ru-RU"/>
        </w:rPr>
      </w:pPr>
      <w:hyperlink w:anchor="_Toc406165616" w:history="1">
        <w:r w:rsidRPr="00965254">
          <w:rPr>
            <w:rStyle w:val="af"/>
            <w:rFonts w:eastAsia="Times New Roman"/>
            <w:iCs/>
            <w:noProof/>
            <w:lang w:val="x-none"/>
          </w:rPr>
          <w:t>2.</w:t>
        </w:r>
        <w:r>
          <w:rPr>
            <w:rFonts w:asciiTheme="minorHAnsi" w:eastAsiaTheme="minorEastAsia" w:hAnsiTheme="minorHAnsi" w:cstheme="minorBidi"/>
            <w:b w:val="0"/>
            <w:bCs w:val="0"/>
            <w:caps w:val="0"/>
            <w:noProof/>
            <w:sz w:val="22"/>
            <w:szCs w:val="22"/>
            <w:lang w:eastAsia="ru-RU"/>
          </w:rPr>
          <w:tab/>
        </w:r>
        <w:r w:rsidRPr="00965254">
          <w:rPr>
            <w:rStyle w:val="af"/>
            <w:rFonts w:eastAsia="Times New Roman"/>
            <w:iCs/>
            <w:noProof/>
            <w:lang w:val="x-none"/>
          </w:rPr>
          <w:t>Общие положения</w:t>
        </w:r>
        <w:r>
          <w:rPr>
            <w:noProof/>
            <w:webHidden/>
          </w:rPr>
          <w:tab/>
        </w:r>
        <w:r>
          <w:rPr>
            <w:noProof/>
            <w:webHidden/>
          </w:rPr>
          <w:fldChar w:fldCharType="begin"/>
        </w:r>
        <w:r>
          <w:rPr>
            <w:noProof/>
            <w:webHidden/>
          </w:rPr>
          <w:instrText xml:space="preserve"> PAGEREF _Toc406165616 \h </w:instrText>
        </w:r>
        <w:r>
          <w:rPr>
            <w:noProof/>
            <w:webHidden/>
          </w:rPr>
        </w:r>
        <w:r>
          <w:rPr>
            <w:noProof/>
            <w:webHidden/>
          </w:rPr>
          <w:fldChar w:fldCharType="separate"/>
        </w:r>
        <w:r>
          <w:rPr>
            <w:noProof/>
            <w:webHidden/>
          </w:rPr>
          <w:t>8</w:t>
        </w:r>
        <w:r>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17" w:history="1">
        <w:r w:rsidRPr="00965254">
          <w:rPr>
            <w:rStyle w:val="af"/>
            <w:rFonts w:eastAsia="Times New Roman"/>
            <w:iCs/>
            <w:noProof/>
            <w:lang w:val="x-none"/>
          </w:rPr>
          <w:t>3. Требования к участникам закупки. Заявка и прилагаемые к ней документы.</w:t>
        </w:r>
        <w:r>
          <w:rPr>
            <w:noProof/>
            <w:webHidden/>
          </w:rPr>
          <w:tab/>
        </w:r>
        <w:r>
          <w:rPr>
            <w:noProof/>
            <w:webHidden/>
          </w:rPr>
          <w:fldChar w:fldCharType="begin"/>
        </w:r>
        <w:r>
          <w:rPr>
            <w:noProof/>
            <w:webHidden/>
          </w:rPr>
          <w:instrText xml:space="preserve"> PAGEREF _Toc406165617 \h </w:instrText>
        </w:r>
        <w:r>
          <w:rPr>
            <w:noProof/>
            <w:webHidden/>
          </w:rPr>
        </w:r>
        <w:r>
          <w:rPr>
            <w:noProof/>
            <w:webHidden/>
          </w:rPr>
          <w:fldChar w:fldCharType="separate"/>
        </w:r>
        <w:r>
          <w:rPr>
            <w:noProof/>
            <w:webHidden/>
          </w:rPr>
          <w:t>10</w:t>
        </w:r>
        <w:r>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18" w:history="1">
        <w:r w:rsidRPr="00965254">
          <w:rPr>
            <w:rStyle w:val="af"/>
            <w:rFonts w:eastAsia="Times New Roman"/>
            <w:iCs/>
            <w:noProof/>
          </w:rPr>
          <w:t xml:space="preserve">4. </w:t>
        </w:r>
        <w:r w:rsidRPr="00965254">
          <w:rPr>
            <w:rStyle w:val="af"/>
            <w:rFonts w:eastAsia="Times New Roman"/>
            <w:iCs/>
            <w:noProof/>
            <w:lang w:val="x-none"/>
          </w:rPr>
          <w:t>Порядок проведения запроса предложений</w:t>
        </w:r>
        <w:r>
          <w:rPr>
            <w:noProof/>
            <w:webHidden/>
          </w:rPr>
          <w:tab/>
        </w:r>
        <w:r>
          <w:rPr>
            <w:noProof/>
            <w:webHidden/>
          </w:rPr>
          <w:fldChar w:fldCharType="begin"/>
        </w:r>
        <w:r>
          <w:rPr>
            <w:noProof/>
            <w:webHidden/>
          </w:rPr>
          <w:instrText xml:space="preserve"> PAGEREF _Toc406165618 \h </w:instrText>
        </w:r>
        <w:r>
          <w:rPr>
            <w:noProof/>
            <w:webHidden/>
          </w:rPr>
        </w:r>
        <w:r>
          <w:rPr>
            <w:noProof/>
            <w:webHidden/>
          </w:rPr>
          <w:fldChar w:fldCharType="separate"/>
        </w:r>
        <w:r>
          <w:rPr>
            <w:noProof/>
            <w:webHidden/>
          </w:rPr>
          <w:t>12</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19" w:history="1">
        <w:r w:rsidRPr="00965254">
          <w:rPr>
            <w:rStyle w:val="af"/>
            <w:rFonts w:ascii="Times New Roman" w:eastAsia="Times New Roman" w:hAnsi="Times New Roman" w:cs="Times New Roman"/>
            <w:b/>
            <w:bCs/>
            <w:iCs/>
            <w:noProof/>
          </w:rPr>
          <w:t>4.1.</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Arial"/>
            <w:b/>
            <w:noProof/>
          </w:rPr>
          <w:t xml:space="preserve">Получение документации о проведении </w:t>
        </w:r>
        <w:r w:rsidRPr="00965254">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_Toc406165619 \h </w:instrText>
        </w:r>
        <w:r>
          <w:rPr>
            <w:noProof/>
            <w:webHidden/>
          </w:rPr>
        </w:r>
        <w:r>
          <w:rPr>
            <w:noProof/>
            <w:webHidden/>
          </w:rPr>
          <w:fldChar w:fldCharType="separate"/>
        </w:r>
        <w:r>
          <w:rPr>
            <w:noProof/>
            <w:webHidden/>
          </w:rPr>
          <w:t>12</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20" w:history="1">
        <w:r w:rsidRPr="00965254">
          <w:rPr>
            <w:rStyle w:val="af"/>
            <w:rFonts w:ascii="Times New Roman" w:eastAsia="Times New Roman" w:hAnsi="Times New Roman" w:cs="Times New Roman"/>
            <w:b/>
            <w:bCs/>
            <w:iCs/>
            <w:noProof/>
          </w:rPr>
          <w:t>4.2.</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Arial"/>
            <w:b/>
            <w:noProof/>
          </w:rPr>
          <w:t xml:space="preserve">Разъяснение положений документации о проведении  </w:t>
        </w:r>
        <w:r w:rsidRPr="00965254">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_Toc406165620 \h </w:instrText>
        </w:r>
        <w:r>
          <w:rPr>
            <w:noProof/>
            <w:webHidden/>
          </w:rPr>
        </w:r>
        <w:r>
          <w:rPr>
            <w:noProof/>
            <w:webHidden/>
          </w:rPr>
          <w:fldChar w:fldCharType="separate"/>
        </w:r>
        <w:r>
          <w:rPr>
            <w:noProof/>
            <w:webHidden/>
          </w:rPr>
          <w:t>13</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21" w:history="1">
        <w:r w:rsidRPr="00965254">
          <w:rPr>
            <w:rStyle w:val="af"/>
            <w:rFonts w:ascii="Times New Roman" w:eastAsia="Times New Roman" w:hAnsi="Times New Roman" w:cs="Times New Roman"/>
            <w:b/>
            <w:bCs/>
            <w:iCs/>
            <w:noProof/>
          </w:rPr>
          <w:t>4.3.</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Arial"/>
            <w:b/>
            <w:noProof/>
          </w:rPr>
          <w:t xml:space="preserve">Внесение изменений в Документацию о проведении </w:t>
        </w:r>
        <w:r w:rsidRPr="00965254">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_Toc406165621 \h </w:instrText>
        </w:r>
        <w:r>
          <w:rPr>
            <w:noProof/>
            <w:webHidden/>
          </w:rPr>
        </w:r>
        <w:r>
          <w:rPr>
            <w:noProof/>
            <w:webHidden/>
          </w:rPr>
          <w:fldChar w:fldCharType="separate"/>
        </w:r>
        <w:r>
          <w:rPr>
            <w:noProof/>
            <w:webHidden/>
          </w:rPr>
          <w:t>13</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22" w:history="1">
        <w:r w:rsidRPr="00965254">
          <w:rPr>
            <w:rStyle w:val="af"/>
            <w:rFonts w:ascii="Times New Roman" w:eastAsia="Times New Roman" w:hAnsi="Times New Roman" w:cs="Arial"/>
            <w:b/>
            <w:bCs/>
            <w:iCs/>
            <w:noProof/>
          </w:rPr>
          <w:t>4.4.</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Arial"/>
            <w:b/>
            <w:noProof/>
          </w:rPr>
          <w:t xml:space="preserve">Общие требования к заявке на участие в </w:t>
        </w:r>
        <w:r w:rsidRPr="00965254">
          <w:rPr>
            <w:rStyle w:val="af"/>
            <w:rFonts w:ascii="Times New Roman" w:eastAsia="Times New Roman" w:hAnsi="Times New Roman" w:cs="Arial"/>
            <w:b/>
            <w:bCs/>
            <w:iCs/>
            <w:noProof/>
          </w:rPr>
          <w:t>запросе предложений</w:t>
        </w:r>
        <w:r>
          <w:rPr>
            <w:noProof/>
            <w:webHidden/>
          </w:rPr>
          <w:tab/>
        </w:r>
        <w:r>
          <w:rPr>
            <w:noProof/>
            <w:webHidden/>
          </w:rPr>
          <w:fldChar w:fldCharType="begin"/>
        </w:r>
        <w:r>
          <w:rPr>
            <w:noProof/>
            <w:webHidden/>
          </w:rPr>
          <w:instrText xml:space="preserve"> PAGEREF _Toc406165622 \h </w:instrText>
        </w:r>
        <w:r>
          <w:rPr>
            <w:noProof/>
            <w:webHidden/>
          </w:rPr>
        </w:r>
        <w:r>
          <w:rPr>
            <w:noProof/>
            <w:webHidden/>
          </w:rPr>
          <w:fldChar w:fldCharType="separate"/>
        </w:r>
        <w:r>
          <w:rPr>
            <w:noProof/>
            <w:webHidden/>
          </w:rPr>
          <w:t>14</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23" w:history="1">
        <w:r w:rsidRPr="00965254">
          <w:rPr>
            <w:rStyle w:val="af"/>
            <w:rFonts w:ascii="Times New Roman" w:eastAsia="Times New Roman" w:hAnsi="Times New Roman" w:cs="Times New Roman"/>
            <w:b/>
            <w:bCs/>
            <w:iCs/>
            <w:noProof/>
          </w:rPr>
          <w:t>4.5.</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Arial"/>
            <w:b/>
            <w:noProof/>
          </w:rPr>
          <w:t xml:space="preserve">Официальный язык </w:t>
        </w:r>
        <w:r w:rsidRPr="00965254">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_Toc406165623 \h </w:instrText>
        </w:r>
        <w:r>
          <w:rPr>
            <w:noProof/>
            <w:webHidden/>
          </w:rPr>
        </w:r>
        <w:r>
          <w:rPr>
            <w:noProof/>
            <w:webHidden/>
          </w:rPr>
          <w:fldChar w:fldCharType="separate"/>
        </w:r>
        <w:r>
          <w:rPr>
            <w:noProof/>
            <w:webHidden/>
          </w:rPr>
          <w:t>15</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24" w:history="1">
        <w:r w:rsidRPr="00965254">
          <w:rPr>
            <w:rStyle w:val="af"/>
            <w:rFonts w:ascii="Times New Roman" w:eastAsia="Times New Roman" w:hAnsi="Times New Roman" w:cs="Times New Roman"/>
            <w:b/>
            <w:bCs/>
            <w:iCs/>
            <w:noProof/>
          </w:rPr>
          <w:t>4.6.</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Arial"/>
            <w:b/>
            <w:noProof/>
          </w:rPr>
          <w:t xml:space="preserve">Валюта </w:t>
        </w:r>
        <w:r w:rsidRPr="00965254">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_Toc406165624 \h </w:instrText>
        </w:r>
        <w:r>
          <w:rPr>
            <w:noProof/>
            <w:webHidden/>
          </w:rPr>
        </w:r>
        <w:r>
          <w:rPr>
            <w:noProof/>
            <w:webHidden/>
          </w:rPr>
          <w:fldChar w:fldCharType="separate"/>
        </w:r>
        <w:r>
          <w:rPr>
            <w:noProof/>
            <w:webHidden/>
          </w:rPr>
          <w:t>15</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25" w:history="1">
        <w:r w:rsidRPr="00965254">
          <w:rPr>
            <w:rStyle w:val="af"/>
            <w:rFonts w:ascii="Times New Roman" w:eastAsia="Times New Roman" w:hAnsi="Times New Roman" w:cs="Times New Roman"/>
            <w:b/>
            <w:bCs/>
            <w:iCs/>
            <w:noProof/>
          </w:rPr>
          <w:t>4.7.</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Arial"/>
            <w:b/>
            <w:noProof/>
          </w:rPr>
          <w:t>Сведения о цене договора.</w:t>
        </w:r>
        <w:r>
          <w:rPr>
            <w:noProof/>
            <w:webHidden/>
          </w:rPr>
          <w:tab/>
        </w:r>
        <w:r>
          <w:rPr>
            <w:noProof/>
            <w:webHidden/>
          </w:rPr>
          <w:fldChar w:fldCharType="begin"/>
        </w:r>
        <w:r>
          <w:rPr>
            <w:noProof/>
            <w:webHidden/>
          </w:rPr>
          <w:instrText xml:space="preserve"> PAGEREF _Toc406165625 \h </w:instrText>
        </w:r>
        <w:r>
          <w:rPr>
            <w:noProof/>
            <w:webHidden/>
          </w:rPr>
        </w:r>
        <w:r>
          <w:rPr>
            <w:noProof/>
            <w:webHidden/>
          </w:rPr>
          <w:fldChar w:fldCharType="separate"/>
        </w:r>
        <w:r>
          <w:rPr>
            <w:noProof/>
            <w:webHidden/>
          </w:rPr>
          <w:t>15</w:t>
        </w:r>
        <w:r>
          <w:rPr>
            <w:noProof/>
            <w:webHidden/>
          </w:rPr>
          <w:fldChar w:fldCharType="end"/>
        </w:r>
      </w:hyperlink>
    </w:p>
    <w:p w:rsidR="007D67CF" w:rsidRDefault="007D67CF">
      <w:pPr>
        <w:pStyle w:val="2c"/>
        <w:tabs>
          <w:tab w:val="right" w:leader="dot" w:pos="9911"/>
        </w:tabs>
        <w:rPr>
          <w:rFonts w:asciiTheme="minorHAnsi" w:eastAsiaTheme="minorEastAsia" w:hAnsiTheme="minorHAnsi" w:cstheme="minorBidi"/>
          <w:smallCaps w:val="0"/>
          <w:noProof/>
          <w:sz w:val="22"/>
          <w:szCs w:val="22"/>
          <w:lang w:eastAsia="ru-RU"/>
        </w:rPr>
      </w:pPr>
      <w:hyperlink w:anchor="_Toc406165626" w:history="1">
        <w:r w:rsidRPr="00965254">
          <w:rPr>
            <w:rStyle w:val="af"/>
            <w:rFonts w:ascii="Times New Roman" w:eastAsia="Times New Roman" w:hAnsi="Times New Roman" w:cs="Times New Roman"/>
            <w:b/>
            <w:noProof/>
          </w:rPr>
          <w:t xml:space="preserve">4.8. Порядок предоставления заявок на участие в </w:t>
        </w:r>
        <w:r w:rsidRPr="00965254">
          <w:rPr>
            <w:rStyle w:val="af"/>
            <w:rFonts w:ascii="Times New Roman" w:eastAsia="Times New Roman" w:hAnsi="Times New Roman" w:cs="Times New Roman"/>
            <w:b/>
            <w:bCs/>
            <w:iCs/>
            <w:noProof/>
          </w:rPr>
          <w:t>запросе предложений</w:t>
        </w:r>
        <w:r>
          <w:rPr>
            <w:noProof/>
            <w:webHidden/>
          </w:rPr>
          <w:tab/>
        </w:r>
        <w:r>
          <w:rPr>
            <w:noProof/>
            <w:webHidden/>
          </w:rPr>
          <w:fldChar w:fldCharType="begin"/>
        </w:r>
        <w:r>
          <w:rPr>
            <w:noProof/>
            <w:webHidden/>
          </w:rPr>
          <w:instrText xml:space="preserve"> PAGEREF _Toc406165626 \h </w:instrText>
        </w:r>
        <w:r>
          <w:rPr>
            <w:noProof/>
            <w:webHidden/>
          </w:rPr>
        </w:r>
        <w:r>
          <w:rPr>
            <w:noProof/>
            <w:webHidden/>
          </w:rPr>
          <w:fldChar w:fldCharType="separate"/>
        </w:r>
        <w:r>
          <w:rPr>
            <w:noProof/>
            <w:webHidden/>
          </w:rPr>
          <w:t>16</w:t>
        </w:r>
        <w:r>
          <w:rPr>
            <w:noProof/>
            <w:webHidden/>
          </w:rPr>
          <w:fldChar w:fldCharType="end"/>
        </w:r>
      </w:hyperlink>
    </w:p>
    <w:p w:rsidR="007D67CF" w:rsidRDefault="007D67CF">
      <w:pPr>
        <w:pStyle w:val="2c"/>
        <w:tabs>
          <w:tab w:val="right" w:leader="dot" w:pos="9911"/>
        </w:tabs>
        <w:rPr>
          <w:rFonts w:asciiTheme="minorHAnsi" w:eastAsiaTheme="minorEastAsia" w:hAnsiTheme="minorHAnsi" w:cstheme="minorBidi"/>
          <w:smallCaps w:val="0"/>
          <w:noProof/>
          <w:sz w:val="22"/>
          <w:szCs w:val="22"/>
          <w:lang w:eastAsia="ru-RU"/>
        </w:rPr>
      </w:pPr>
      <w:hyperlink w:anchor="_Toc406165627" w:history="1">
        <w:r w:rsidRPr="00965254">
          <w:rPr>
            <w:rStyle w:val="af"/>
            <w:rFonts w:ascii="Times New Roman" w:eastAsia="Times New Roman" w:hAnsi="Times New Roman" w:cs="Times New Roman"/>
            <w:b/>
            <w:bCs/>
            <w:iCs/>
            <w:noProof/>
          </w:rPr>
          <w:t>4.9. Отзыв заявок на участие в запросе предложений</w:t>
        </w:r>
        <w:r>
          <w:rPr>
            <w:noProof/>
            <w:webHidden/>
          </w:rPr>
          <w:tab/>
        </w:r>
        <w:r>
          <w:rPr>
            <w:noProof/>
            <w:webHidden/>
          </w:rPr>
          <w:fldChar w:fldCharType="begin"/>
        </w:r>
        <w:r>
          <w:rPr>
            <w:noProof/>
            <w:webHidden/>
          </w:rPr>
          <w:instrText xml:space="preserve"> PAGEREF _Toc406165627 \h </w:instrText>
        </w:r>
        <w:r>
          <w:rPr>
            <w:noProof/>
            <w:webHidden/>
          </w:rPr>
        </w:r>
        <w:r>
          <w:rPr>
            <w:noProof/>
            <w:webHidden/>
          </w:rPr>
          <w:fldChar w:fldCharType="separate"/>
        </w:r>
        <w:r>
          <w:rPr>
            <w:noProof/>
            <w:webHidden/>
          </w:rPr>
          <w:t>16</w:t>
        </w:r>
        <w:r>
          <w:rPr>
            <w:noProof/>
            <w:webHidden/>
          </w:rPr>
          <w:fldChar w:fldCharType="end"/>
        </w:r>
      </w:hyperlink>
    </w:p>
    <w:p w:rsidR="007D67CF" w:rsidRDefault="007D67CF">
      <w:pPr>
        <w:pStyle w:val="2c"/>
        <w:tabs>
          <w:tab w:val="right" w:leader="dot" w:pos="9911"/>
        </w:tabs>
        <w:rPr>
          <w:rFonts w:asciiTheme="minorHAnsi" w:eastAsiaTheme="minorEastAsia" w:hAnsiTheme="minorHAnsi" w:cstheme="minorBidi"/>
          <w:smallCaps w:val="0"/>
          <w:noProof/>
          <w:sz w:val="22"/>
          <w:szCs w:val="22"/>
          <w:lang w:eastAsia="ru-RU"/>
        </w:rPr>
      </w:pPr>
      <w:hyperlink w:anchor="_Toc406165628" w:history="1">
        <w:r w:rsidRPr="00965254">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Pr>
            <w:noProof/>
            <w:webHidden/>
          </w:rPr>
          <w:tab/>
        </w:r>
        <w:r>
          <w:rPr>
            <w:noProof/>
            <w:webHidden/>
          </w:rPr>
          <w:fldChar w:fldCharType="begin"/>
        </w:r>
        <w:r>
          <w:rPr>
            <w:noProof/>
            <w:webHidden/>
          </w:rPr>
          <w:instrText xml:space="preserve"> PAGEREF _Toc406165628 \h </w:instrText>
        </w:r>
        <w:r>
          <w:rPr>
            <w:noProof/>
            <w:webHidden/>
          </w:rPr>
        </w:r>
        <w:r>
          <w:rPr>
            <w:noProof/>
            <w:webHidden/>
          </w:rPr>
          <w:fldChar w:fldCharType="separate"/>
        </w:r>
        <w:r>
          <w:rPr>
            <w:noProof/>
            <w:webHidden/>
          </w:rPr>
          <w:t>16</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29" w:history="1">
        <w:r w:rsidRPr="00965254">
          <w:rPr>
            <w:rStyle w:val="af"/>
            <w:rFonts w:ascii="Times New Roman" w:eastAsia="Times New Roman" w:hAnsi="Times New Roman" w:cs="Arial"/>
            <w:b/>
            <w:bCs/>
            <w:iCs/>
            <w:noProof/>
          </w:rPr>
          <w:t>4.11.</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Arial"/>
            <w:b/>
            <w:noProof/>
          </w:rPr>
          <w:t>Опоздавшие заявки на участие в </w:t>
        </w:r>
        <w:r w:rsidRPr="00965254">
          <w:rPr>
            <w:rStyle w:val="af"/>
            <w:rFonts w:ascii="Times New Roman" w:eastAsia="Times New Roman" w:hAnsi="Times New Roman" w:cs="Arial"/>
            <w:b/>
            <w:bCs/>
            <w:iCs/>
            <w:noProof/>
          </w:rPr>
          <w:t>запросе предложений</w:t>
        </w:r>
        <w:r>
          <w:rPr>
            <w:noProof/>
            <w:webHidden/>
          </w:rPr>
          <w:tab/>
        </w:r>
        <w:r>
          <w:rPr>
            <w:noProof/>
            <w:webHidden/>
          </w:rPr>
          <w:fldChar w:fldCharType="begin"/>
        </w:r>
        <w:r>
          <w:rPr>
            <w:noProof/>
            <w:webHidden/>
          </w:rPr>
          <w:instrText xml:space="preserve"> PAGEREF _Toc406165629 \h </w:instrText>
        </w:r>
        <w:r>
          <w:rPr>
            <w:noProof/>
            <w:webHidden/>
          </w:rPr>
        </w:r>
        <w:r>
          <w:rPr>
            <w:noProof/>
            <w:webHidden/>
          </w:rPr>
          <w:fldChar w:fldCharType="separate"/>
        </w:r>
        <w:r>
          <w:rPr>
            <w:noProof/>
            <w:webHidden/>
          </w:rPr>
          <w:t>17</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30" w:history="1">
        <w:r w:rsidRPr="00965254">
          <w:rPr>
            <w:rStyle w:val="af"/>
            <w:rFonts w:ascii="Times New Roman" w:eastAsia="Times New Roman" w:hAnsi="Times New Roman" w:cs="Arial"/>
            <w:b/>
            <w:bCs/>
            <w:iCs/>
            <w:noProof/>
          </w:rPr>
          <w:t>4.12.</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Arial"/>
            <w:b/>
            <w:noProof/>
          </w:rPr>
          <w:t xml:space="preserve">Отбор участников и </w:t>
        </w:r>
        <w:r w:rsidRPr="00965254">
          <w:rPr>
            <w:rStyle w:val="af"/>
            <w:rFonts w:ascii="Times New Roman" w:eastAsia="Times New Roman" w:hAnsi="Times New Roman" w:cs="Arial"/>
            <w:b/>
            <w:iCs/>
            <w:noProof/>
          </w:rPr>
          <w:t>оформление окончательного решения</w:t>
        </w:r>
        <w:r>
          <w:rPr>
            <w:noProof/>
            <w:webHidden/>
          </w:rPr>
          <w:tab/>
        </w:r>
        <w:r>
          <w:rPr>
            <w:noProof/>
            <w:webHidden/>
          </w:rPr>
          <w:fldChar w:fldCharType="begin"/>
        </w:r>
        <w:r>
          <w:rPr>
            <w:noProof/>
            <w:webHidden/>
          </w:rPr>
          <w:instrText xml:space="preserve"> PAGEREF _Toc406165630 \h </w:instrText>
        </w:r>
        <w:r>
          <w:rPr>
            <w:noProof/>
            <w:webHidden/>
          </w:rPr>
        </w:r>
        <w:r>
          <w:rPr>
            <w:noProof/>
            <w:webHidden/>
          </w:rPr>
          <w:fldChar w:fldCharType="separate"/>
        </w:r>
        <w:r>
          <w:rPr>
            <w:noProof/>
            <w:webHidden/>
          </w:rPr>
          <w:t>18</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31" w:history="1">
        <w:r w:rsidRPr="00965254">
          <w:rPr>
            <w:rStyle w:val="af"/>
            <w:rFonts w:ascii="Times New Roman" w:eastAsia="Times New Roman" w:hAnsi="Times New Roman" w:cs="Times New Roman"/>
            <w:b/>
            <w:noProof/>
          </w:rPr>
          <w:t>4.13.</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Times New Roman"/>
            <w:b/>
            <w:noProof/>
          </w:rPr>
          <w:t>Заключение Договора.</w:t>
        </w:r>
        <w:r>
          <w:rPr>
            <w:noProof/>
            <w:webHidden/>
          </w:rPr>
          <w:tab/>
        </w:r>
        <w:r>
          <w:rPr>
            <w:noProof/>
            <w:webHidden/>
          </w:rPr>
          <w:fldChar w:fldCharType="begin"/>
        </w:r>
        <w:r>
          <w:rPr>
            <w:noProof/>
            <w:webHidden/>
          </w:rPr>
          <w:instrText xml:space="preserve"> PAGEREF _Toc406165631 \h </w:instrText>
        </w:r>
        <w:r>
          <w:rPr>
            <w:noProof/>
            <w:webHidden/>
          </w:rPr>
        </w:r>
        <w:r>
          <w:rPr>
            <w:noProof/>
            <w:webHidden/>
          </w:rPr>
          <w:fldChar w:fldCharType="separate"/>
        </w:r>
        <w:r>
          <w:rPr>
            <w:noProof/>
            <w:webHidden/>
          </w:rPr>
          <w:t>20</w:t>
        </w:r>
        <w:r>
          <w:rPr>
            <w:noProof/>
            <w:webHidden/>
          </w:rPr>
          <w:fldChar w:fldCharType="end"/>
        </w:r>
      </w:hyperlink>
    </w:p>
    <w:p w:rsidR="007D67CF" w:rsidRDefault="007D67CF">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6165632" w:history="1">
        <w:r w:rsidRPr="00965254">
          <w:rPr>
            <w:rStyle w:val="af"/>
            <w:rFonts w:ascii="Times New Roman" w:eastAsia="Times New Roman" w:hAnsi="Times New Roman" w:cs="Times New Roman"/>
            <w:b/>
            <w:noProof/>
          </w:rPr>
          <w:t>4.14.</w:t>
        </w:r>
        <w:r>
          <w:rPr>
            <w:rFonts w:asciiTheme="minorHAnsi" w:eastAsiaTheme="minorEastAsia" w:hAnsiTheme="minorHAnsi" w:cstheme="minorBidi"/>
            <w:smallCaps w:val="0"/>
            <w:noProof/>
            <w:sz w:val="22"/>
            <w:szCs w:val="22"/>
            <w:lang w:eastAsia="ru-RU"/>
          </w:rPr>
          <w:tab/>
        </w:r>
        <w:r w:rsidRPr="00965254">
          <w:rPr>
            <w:rStyle w:val="af"/>
            <w:rFonts w:ascii="Times New Roman" w:eastAsia="Times New Roman" w:hAnsi="Times New Roman" w:cs="Times New Roman"/>
            <w:b/>
            <w:noProof/>
          </w:rPr>
          <w:t xml:space="preserve">Уведомление Участников о результатах </w:t>
        </w:r>
        <w:r w:rsidRPr="00965254">
          <w:rPr>
            <w:rStyle w:val="af"/>
            <w:rFonts w:ascii="Times New Roman" w:eastAsia="Times New Roman" w:hAnsi="Times New Roman" w:cs="Times New Roman"/>
            <w:b/>
            <w:bCs/>
            <w:noProof/>
          </w:rPr>
          <w:t>запроса предложений</w:t>
        </w:r>
        <w:r>
          <w:rPr>
            <w:noProof/>
            <w:webHidden/>
          </w:rPr>
          <w:tab/>
        </w:r>
        <w:r>
          <w:rPr>
            <w:noProof/>
            <w:webHidden/>
          </w:rPr>
          <w:fldChar w:fldCharType="begin"/>
        </w:r>
        <w:r>
          <w:rPr>
            <w:noProof/>
            <w:webHidden/>
          </w:rPr>
          <w:instrText xml:space="preserve"> PAGEREF _Toc406165632 \h </w:instrText>
        </w:r>
        <w:r>
          <w:rPr>
            <w:noProof/>
            <w:webHidden/>
          </w:rPr>
        </w:r>
        <w:r>
          <w:rPr>
            <w:noProof/>
            <w:webHidden/>
          </w:rPr>
          <w:fldChar w:fldCharType="separate"/>
        </w:r>
        <w:r>
          <w:rPr>
            <w:noProof/>
            <w:webHidden/>
          </w:rPr>
          <w:t>20</w:t>
        </w:r>
        <w:r>
          <w:rPr>
            <w:noProof/>
            <w:webHidden/>
          </w:rPr>
          <w:fldChar w:fldCharType="end"/>
        </w:r>
      </w:hyperlink>
    </w:p>
    <w:p w:rsidR="007D67CF" w:rsidRDefault="007D67CF">
      <w:pPr>
        <w:pStyle w:val="2c"/>
        <w:tabs>
          <w:tab w:val="right" w:leader="dot" w:pos="9911"/>
        </w:tabs>
        <w:rPr>
          <w:rFonts w:asciiTheme="minorHAnsi" w:eastAsiaTheme="minorEastAsia" w:hAnsiTheme="minorHAnsi" w:cstheme="minorBidi"/>
          <w:smallCaps w:val="0"/>
          <w:noProof/>
          <w:sz w:val="22"/>
          <w:szCs w:val="22"/>
          <w:lang w:eastAsia="ru-RU"/>
        </w:rPr>
      </w:pPr>
      <w:hyperlink w:anchor="_Toc406165633" w:history="1">
        <w:r w:rsidRPr="00965254">
          <w:rPr>
            <w:rStyle w:val="af"/>
            <w:rFonts w:ascii="Times New Roman" w:eastAsia="Times New Roman" w:hAnsi="Times New Roman" w:cs="Times New Roman"/>
            <w:b/>
            <w:noProof/>
          </w:rPr>
          <w:t>4.15.   Обеспечение заявки.</w:t>
        </w:r>
        <w:r>
          <w:rPr>
            <w:noProof/>
            <w:webHidden/>
          </w:rPr>
          <w:tab/>
        </w:r>
        <w:r>
          <w:rPr>
            <w:noProof/>
            <w:webHidden/>
          </w:rPr>
          <w:fldChar w:fldCharType="begin"/>
        </w:r>
        <w:r>
          <w:rPr>
            <w:noProof/>
            <w:webHidden/>
          </w:rPr>
          <w:instrText xml:space="preserve"> PAGEREF _Toc406165633 \h </w:instrText>
        </w:r>
        <w:r>
          <w:rPr>
            <w:noProof/>
            <w:webHidden/>
          </w:rPr>
        </w:r>
        <w:r>
          <w:rPr>
            <w:noProof/>
            <w:webHidden/>
          </w:rPr>
          <w:fldChar w:fldCharType="separate"/>
        </w:r>
        <w:r>
          <w:rPr>
            <w:noProof/>
            <w:webHidden/>
          </w:rPr>
          <w:t>20</w:t>
        </w:r>
        <w:r>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34" w:history="1">
        <w:r w:rsidRPr="00965254">
          <w:rPr>
            <w:rStyle w:val="af"/>
            <w:rFonts w:eastAsia="Times New Roman"/>
            <w:iCs/>
            <w:noProof/>
          </w:rPr>
          <w:t xml:space="preserve">5. </w:t>
        </w:r>
        <w:r w:rsidRPr="00965254">
          <w:rPr>
            <w:rStyle w:val="af"/>
            <w:rFonts w:eastAsia="Times New Roman"/>
            <w:iCs/>
            <w:noProof/>
            <w:lang w:val="x-none"/>
          </w:rPr>
          <w:t>Техническое задание</w:t>
        </w:r>
        <w:r>
          <w:rPr>
            <w:noProof/>
            <w:webHidden/>
          </w:rPr>
          <w:tab/>
        </w:r>
        <w:r>
          <w:rPr>
            <w:noProof/>
            <w:webHidden/>
          </w:rPr>
          <w:fldChar w:fldCharType="begin"/>
        </w:r>
        <w:r>
          <w:rPr>
            <w:noProof/>
            <w:webHidden/>
          </w:rPr>
          <w:instrText xml:space="preserve"> PAGEREF _Toc406165634 \h </w:instrText>
        </w:r>
        <w:r>
          <w:rPr>
            <w:noProof/>
            <w:webHidden/>
          </w:rPr>
        </w:r>
        <w:r>
          <w:rPr>
            <w:noProof/>
            <w:webHidden/>
          </w:rPr>
          <w:fldChar w:fldCharType="separate"/>
        </w:r>
        <w:r>
          <w:rPr>
            <w:noProof/>
            <w:webHidden/>
          </w:rPr>
          <w:t>21</w:t>
        </w:r>
        <w:r>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35" w:history="1">
        <w:r w:rsidRPr="00965254">
          <w:rPr>
            <w:rStyle w:val="af"/>
            <w:noProof/>
          </w:rPr>
          <w:t>Приложение № 1 к Документации</w:t>
        </w:r>
        <w:r>
          <w:rPr>
            <w:noProof/>
            <w:webHidden/>
          </w:rPr>
          <w:tab/>
        </w:r>
        <w:r>
          <w:rPr>
            <w:noProof/>
            <w:webHidden/>
          </w:rPr>
          <w:fldChar w:fldCharType="begin"/>
        </w:r>
        <w:r>
          <w:rPr>
            <w:noProof/>
            <w:webHidden/>
          </w:rPr>
          <w:instrText xml:space="preserve"> PAGEREF _Toc406165635 \h </w:instrText>
        </w:r>
        <w:r>
          <w:rPr>
            <w:noProof/>
            <w:webHidden/>
          </w:rPr>
        </w:r>
        <w:r>
          <w:rPr>
            <w:noProof/>
            <w:webHidden/>
          </w:rPr>
          <w:fldChar w:fldCharType="separate"/>
        </w:r>
        <w:r>
          <w:rPr>
            <w:noProof/>
            <w:webHidden/>
          </w:rPr>
          <w:t>24</w:t>
        </w:r>
        <w:r>
          <w:rPr>
            <w:noProof/>
            <w:webHidden/>
          </w:rPr>
          <w:fldChar w:fldCharType="end"/>
        </w:r>
      </w:hyperlink>
    </w:p>
    <w:p w:rsidR="007D67CF" w:rsidRDefault="007D67CF">
      <w:pPr>
        <w:pStyle w:val="2c"/>
        <w:tabs>
          <w:tab w:val="right" w:leader="dot" w:pos="9911"/>
        </w:tabs>
        <w:rPr>
          <w:rFonts w:asciiTheme="minorHAnsi" w:eastAsiaTheme="minorEastAsia" w:hAnsiTheme="minorHAnsi" w:cstheme="minorBidi"/>
          <w:smallCaps w:val="0"/>
          <w:noProof/>
          <w:sz w:val="22"/>
          <w:szCs w:val="22"/>
          <w:lang w:eastAsia="ru-RU"/>
        </w:rPr>
      </w:pPr>
      <w:hyperlink w:anchor="_Toc406165636" w:history="1">
        <w:r w:rsidRPr="00965254">
          <w:rPr>
            <w:rStyle w:val="af"/>
            <w:rFonts w:ascii="Times New Roman" w:hAnsi="Times New Roman" w:cs="Times New Roman"/>
            <w:noProof/>
          </w:rPr>
          <w:t>Коммерческое предложение (форма 1)</w:t>
        </w:r>
        <w:r>
          <w:rPr>
            <w:noProof/>
            <w:webHidden/>
          </w:rPr>
          <w:tab/>
        </w:r>
        <w:r>
          <w:rPr>
            <w:noProof/>
            <w:webHidden/>
          </w:rPr>
          <w:fldChar w:fldCharType="begin"/>
        </w:r>
        <w:r>
          <w:rPr>
            <w:noProof/>
            <w:webHidden/>
          </w:rPr>
          <w:instrText xml:space="preserve"> PAGEREF _Toc406165636 \h </w:instrText>
        </w:r>
        <w:r>
          <w:rPr>
            <w:noProof/>
            <w:webHidden/>
          </w:rPr>
        </w:r>
        <w:r>
          <w:rPr>
            <w:noProof/>
            <w:webHidden/>
          </w:rPr>
          <w:fldChar w:fldCharType="separate"/>
        </w:r>
        <w:r>
          <w:rPr>
            <w:noProof/>
            <w:webHidden/>
          </w:rPr>
          <w:t>26</w:t>
        </w:r>
        <w:r>
          <w:rPr>
            <w:noProof/>
            <w:webHidden/>
          </w:rPr>
          <w:fldChar w:fldCharType="end"/>
        </w:r>
      </w:hyperlink>
    </w:p>
    <w:p w:rsidR="007D67CF" w:rsidRDefault="007D67CF">
      <w:pPr>
        <w:pStyle w:val="2c"/>
        <w:tabs>
          <w:tab w:val="right" w:leader="dot" w:pos="9911"/>
        </w:tabs>
        <w:rPr>
          <w:rFonts w:asciiTheme="minorHAnsi" w:eastAsiaTheme="minorEastAsia" w:hAnsiTheme="minorHAnsi" w:cstheme="minorBidi"/>
          <w:smallCaps w:val="0"/>
          <w:noProof/>
          <w:sz w:val="22"/>
          <w:szCs w:val="22"/>
          <w:lang w:eastAsia="ru-RU"/>
        </w:rPr>
      </w:pPr>
      <w:hyperlink w:anchor="_Toc406165637" w:history="1">
        <w:r w:rsidRPr="00965254">
          <w:rPr>
            <w:rStyle w:val="af"/>
            <w:rFonts w:ascii="Times New Roman" w:hAnsi="Times New Roman" w:cs="Times New Roman"/>
            <w:noProof/>
          </w:rPr>
          <w:t>Техническое предложение (форма 2)</w:t>
        </w:r>
        <w:r>
          <w:rPr>
            <w:noProof/>
            <w:webHidden/>
          </w:rPr>
          <w:tab/>
        </w:r>
        <w:r>
          <w:rPr>
            <w:noProof/>
            <w:webHidden/>
          </w:rPr>
          <w:fldChar w:fldCharType="begin"/>
        </w:r>
        <w:r>
          <w:rPr>
            <w:noProof/>
            <w:webHidden/>
          </w:rPr>
          <w:instrText xml:space="preserve"> PAGEREF _Toc406165637 \h </w:instrText>
        </w:r>
        <w:r>
          <w:rPr>
            <w:noProof/>
            <w:webHidden/>
          </w:rPr>
        </w:r>
        <w:r>
          <w:rPr>
            <w:noProof/>
            <w:webHidden/>
          </w:rPr>
          <w:fldChar w:fldCharType="separate"/>
        </w:r>
        <w:r>
          <w:rPr>
            <w:noProof/>
            <w:webHidden/>
          </w:rPr>
          <w:t>27</w:t>
        </w:r>
        <w:r>
          <w:rPr>
            <w:noProof/>
            <w:webHidden/>
          </w:rPr>
          <w:fldChar w:fldCharType="end"/>
        </w:r>
      </w:hyperlink>
    </w:p>
    <w:p w:rsidR="007D67CF" w:rsidRDefault="007D67CF">
      <w:pPr>
        <w:pStyle w:val="2c"/>
        <w:tabs>
          <w:tab w:val="right" w:leader="dot" w:pos="9911"/>
        </w:tabs>
        <w:rPr>
          <w:rFonts w:asciiTheme="minorHAnsi" w:eastAsiaTheme="minorEastAsia" w:hAnsiTheme="minorHAnsi" w:cstheme="minorBidi"/>
          <w:smallCaps w:val="0"/>
          <w:noProof/>
          <w:sz w:val="22"/>
          <w:szCs w:val="22"/>
          <w:lang w:eastAsia="ru-RU"/>
        </w:rPr>
      </w:pPr>
      <w:hyperlink w:anchor="_Toc406165638" w:history="1">
        <w:r w:rsidRPr="00965254">
          <w:rPr>
            <w:rStyle w:val="af"/>
            <w:rFonts w:ascii="Times New Roman" w:hAnsi="Times New Roman" w:cs="Times New Roman"/>
            <w:noProof/>
          </w:rPr>
          <w:t>Анкета Участника открытого одноэтапного запроса предложений (форма 3)</w:t>
        </w:r>
        <w:r>
          <w:rPr>
            <w:noProof/>
            <w:webHidden/>
          </w:rPr>
          <w:tab/>
        </w:r>
        <w:r>
          <w:rPr>
            <w:noProof/>
            <w:webHidden/>
          </w:rPr>
          <w:fldChar w:fldCharType="begin"/>
        </w:r>
        <w:r>
          <w:rPr>
            <w:noProof/>
            <w:webHidden/>
          </w:rPr>
          <w:instrText xml:space="preserve"> PAGEREF _Toc406165638 \h </w:instrText>
        </w:r>
        <w:r>
          <w:rPr>
            <w:noProof/>
            <w:webHidden/>
          </w:rPr>
        </w:r>
        <w:r>
          <w:rPr>
            <w:noProof/>
            <w:webHidden/>
          </w:rPr>
          <w:fldChar w:fldCharType="separate"/>
        </w:r>
        <w:r>
          <w:rPr>
            <w:noProof/>
            <w:webHidden/>
          </w:rPr>
          <w:t>28</w:t>
        </w:r>
        <w:r>
          <w:rPr>
            <w:noProof/>
            <w:webHidden/>
          </w:rPr>
          <w:fldChar w:fldCharType="end"/>
        </w:r>
      </w:hyperlink>
    </w:p>
    <w:p w:rsidR="007D67CF" w:rsidRDefault="007D67CF">
      <w:pPr>
        <w:pStyle w:val="2c"/>
        <w:tabs>
          <w:tab w:val="right" w:leader="dot" w:pos="9911"/>
        </w:tabs>
        <w:rPr>
          <w:rFonts w:asciiTheme="minorHAnsi" w:eastAsiaTheme="minorEastAsia" w:hAnsiTheme="minorHAnsi" w:cstheme="minorBidi"/>
          <w:smallCaps w:val="0"/>
          <w:noProof/>
          <w:sz w:val="22"/>
          <w:szCs w:val="22"/>
          <w:lang w:eastAsia="ru-RU"/>
        </w:rPr>
      </w:pPr>
      <w:hyperlink w:anchor="_Toc406165639" w:history="1">
        <w:r w:rsidRPr="00965254">
          <w:rPr>
            <w:rStyle w:val="af"/>
            <w:rFonts w:ascii="Times New Roman" w:hAnsi="Times New Roman" w:cs="Times New Roman"/>
            <w:noProof/>
          </w:rPr>
          <w:t>Справка о перечне и годовых объемах выполнения аналогичных договоров (форма 4)</w:t>
        </w:r>
        <w:r>
          <w:rPr>
            <w:noProof/>
            <w:webHidden/>
          </w:rPr>
          <w:tab/>
        </w:r>
        <w:r>
          <w:rPr>
            <w:noProof/>
            <w:webHidden/>
          </w:rPr>
          <w:fldChar w:fldCharType="begin"/>
        </w:r>
        <w:r>
          <w:rPr>
            <w:noProof/>
            <w:webHidden/>
          </w:rPr>
          <w:instrText xml:space="preserve"> PAGEREF _Toc406165639 \h </w:instrText>
        </w:r>
        <w:r>
          <w:rPr>
            <w:noProof/>
            <w:webHidden/>
          </w:rPr>
        </w:r>
        <w:r>
          <w:rPr>
            <w:noProof/>
            <w:webHidden/>
          </w:rPr>
          <w:fldChar w:fldCharType="separate"/>
        </w:r>
        <w:r>
          <w:rPr>
            <w:noProof/>
            <w:webHidden/>
          </w:rPr>
          <w:t>30</w:t>
        </w:r>
        <w:r>
          <w:rPr>
            <w:noProof/>
            <w:webHidden/>
          </w:rPr>
          <w:fldChar w:fldCharType="end"/>
        </w:r>
      </w:hyperlink>
    </w:p>
    <w:p w:rsidR="007D67CF" w:rsidRDefault="007D67CF">
      <w:pPr>
        <w:pStyle w:val="2c"/>
        <w:tabs>
          <w:tab w:val="right" w:leader="dot" w:pos="9911"/>
        </w:tabs>
        <w:rPr>
          <w:rFonts w:asciiTheme="minorHAnsi" w:eastAsiaTheme="minorEastAsia" w:hAnsiTheme="minorHAnsi" w:cstheme="minorBidi"/>
          <w:smallCaps w:val="0"/>
          <w:noProof/>
          <w:sz w:val="22"/>
          <w:szCs w:val="22"/>
          <w:lang w:eastAsia="ru-RU"/>
        </w:rPr>
      </w:pPr>
      <w:hyperlink w:anchor="_Toc406165640" w:history="1">
        <w:r w:rsidRPr="00965254">
          <w:rPr>
            <w:rStyle w:val="af"/>
            <w:rFonts w:ascii="Times New Roman" w:hAnsi="Times New Roman"/>
            <w:noProof/>
            <w:lang w:eastAsia="ru-RU"/>
          </w:rPr>
          <w:t>Справка о кадровых ресурсах (форма 5)</w:t>
        </w:r>
        <w:r>
          <w:rPr>
            <w:noProof/>
            <w:webHidden/>
          </w:rPr>
          <w:tab/>
        </w:r>
        <w:r>
          <w:rPr>
            <w:noProof/>
            <w:webHidden/>
          </w:rPr>
          <w:fldChar w:fldCharType="begin"/>
        </w:r>
        <w:r>
          <w:rPr>
            <w:noProof/>
            <w:webHidden/>
          </w:rPr>
          <w:instrText xml:space="preserve"> PAGEREF _Toc406165640 \h </w:instrText>
        </w:r>
        <w:r>
          <w:rPr>
            <w:noProof/>
            <w:webHidden/>
          </w:rPr>
        </w:r>
        <w:r>
          <w:rPr>
            <w:noProof/>
            <w:webHidden/>
          </w:rPr>
          <w:fldChar w:fldCharType="separate"/>
        </w:r>
        <w:r>
          <w:rPr>
            <w:noProof/>
            <w:webHidden/>
          </w:rPr>
          <w:t>32</w:t>
        </w:r>
        <w:r>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41" w:history="1">
        <w:r w:rsidRPr="00965254">
          <w:rPr>
            <w:rStyle w:val="af"/>
            <w:noProof/>
          </w:rPr>
          <w:t>Приложение № 2 к Документации</w:t>
        </w:r>
        <w:r>
          <w:rPr>
            <w:noProof/>
            <w:webHidden/>
          </w:rPr>
          <w:tab/>
        </w:r>
        <w:r>
          <w:rPr>
            <w:noProof/>
            <w:webHidden/>
          </w:rPr>
          <w:fldChar w:fldCharType="begin"/>
        </w:r>
        <w:r>
          <w:rPr>
            <w:noProof/>
            <w:webHidden/>
          </w:rPr>
          <w:instrText xml:space="preserve"> PAGEREF _Toc406165641 \h </w:instrText>
        </w:r>
        <w:r>
          <w:rPr>
            <w:noProof/>
            <w:webHidden/>
          </w:rPr>
        </w:r>
        <w:r>
          <w:rPr>
            <w:noProof/>
            <w:webHidden/>
          </w:rPr>
          <w:fldChar w:fldCharType="separate"/>
        </w:r>
        <w:r>
          <w:rPr>
            <w:noProof/>
            <w:webHidden/>
          </w:rPr>
          <w:t>34</w:t>
        </w:r>
        <w:r>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42" w:history="1">
        <w:r w:rsidRPr="00965254">
          <w:rPr>
            <w:rStyle w:val="af"/>
            <w:noProof/>
          </w:rPr>
          <w:t>Приложение № 3 к Документации</w:t>
        </w:r>
        <w:r>
          <w:rPr>
            <w:noProof/>
            <w:webHidden/>
          </w:rPr>
          <w:tab/>
        </w:r>
        <w:r>
          <w:rPr>
            <w:noProof/>
            <w:webHidden/>
          </w:rPr>
          <w:fldChar w:fldCharType="begin"/>
        </w:r>
        <w:r>
          <w:rPr>
            <w:noProof/>
            <w:webHidden/>
          </w:rPr>
          <w:instrText xml:space="preserve"> PAGEREF _Toc406165642 \h </w:instrText>
        </w:r>
        <w:r>
          <w:rPr>
            <w:noProof/>
            <w:webHidden/>
          </w:rPr>
        </w:r>
        <w:r>
          <w:rPr>
            <w:noProof/>
            <w:webHidden/>
          </w:rPr>
          <w:fldChar w:fldCharType="separate"/>
        </w:r>
        <w:r>
          <w:rPr>
            <w:noProof/>
            <w:webHidden/>
          </w:rPr>
          <w:t>35</w:t>
        </w:r>
        <w:r>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43" w:history="1">
        <w:r w:rsidRPr="00965254">
          <w:rPr>
            <w:rStyle w:val="af"/>
            <w:noProof/>
          </w:rPr>
          <w:t>Приложение № 4 к Документации</w:t>
        </w:r>
        <w:r>
          <w:rPr>
            <w:noProof/>
            <w:webHidden/>
          </w:rPr>
          <w:tab/>
        </w:r>
        <w:r>
          <w:rPr>
            <w:noProof/>
            <w:webHidden/>
          </w:rPr>
          <w:fldChar w:fldCharType="begin"/>
        </w:r>
        <w:r>
          <w:rPr>
            <w:noProof/>
            <w:webHidden/>
          </w:rPr>
          <w:instrText xml:space="preserve"> PAGEREF _Toc406165643 \h </w:instrText>
        </w:r>
        <w:r>
          <w:rPr>
            <w:noProof/>
            <w:webHidden/>
          </w:rPr>
        </w:r>
        <w:r>
          <w:rPr>
            <w:noProof/>
            <w:webHidden/>
          </w:rPr>
          <w:fldChar w:fldCharType="separate"/>
        </w:r>
        <w:r>
          <w:rPr>
            <w:noProof/>
            <w:webHidden/>
          </w:rPr>
          <w:t>36</w:t>
        </w:r>
        <w:r>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44" w:history="1">
        <w:r w:rsidRPr="00965254">
          <w:rPr>
            <w:rStyle w:val="af"/>
            <w:noProof/>
          </w:rPr>
          <w:t>Приложение № 5 к Документации</w:t>
        </w:r>
        <w:r>
          <w:rPr>
            <w:noProof/>
            <w:webHidden/>
          </w:rPr>
          <w:tab/>
        </w:r>
        <w:r>
          <w:rPr>
            <w:noProof/>
            <w:webHidden/>
          </w:rPr>
          <w:fldChar w:fldCharType="begin"/>
        </w:r>
        <w:r>
          <w:rPr>
            <w:noProof/>
            <w:webHidden/>
          </w:rPr>
          <w:instrText xml:space="preserve"> PAGEREF _Toc406165644 \h </w:instrText>
        </w:r>
        <w:r>
          <w:rPr>
            <w:noProof/>
            <w:webHidden/>
          </w:rPr>
        </w:r>
        <w:r>
          <w:rPr>
            <w:noProof/>
            <w:webHidden/>
          </w:rPr>
          <w:fldChar w:fldCharType="separate"/>
        </w:r>
        <w:r>
          <w:rPr>
            <w:noProof/>
            <w:webHidden/>
          </w:rPr>
          <w:t>49</w:t>
        </w:r>
        <w:r>
          <w:rPr>
            <w:noProof/>
            <w:webHidden/>
          </w:rPr>
          <w:fldChar w:fldCharType="end"/>
        </w:r>
      </w:hyperlink>
    </w:p>
    <w:p w:rsidR="007D67CF" w:rsidRDefault="007D67CF">
      <w:pPr>
        <w:pStyle w:val="1fc"/>
        <w:rPr>
          <w:rFonts w:asciiTheme="minorHAnsi" w:eastAsiaTheme="minorEastAsia" w:hAnsiTheme="minorHAnsi" w:cstheme="minorBidi"/>
          <w:b w:val="0"/>
          <w:bCs w:val="0"/>
          <w:caps w:val="0"/>
          <w:noProof/>
          <w:sz w:val="22"/>
          <w:szCs w:val="22"/>
          <w:lang w:eastAsia="ru-RU"/>
        </w:rPr>
      </w:pPr>
      <w:hyperlink w:anchor="_Toc406165645" w:history="1">
        <w:r w:rsidRPr="00965254">
          <w:rPr>
            <w:rStyle w:val="af"/>
            <w:noProof/>
          </w:rPr>
          <w:t>Приложение № 6 к Документации</w:t>
        </w:r>
        <w:r>
          <w:rPr>
            <w:noProof/>
            <w:webHidden/>
          </w:rPr>
          <w:tab/>
        </w:r>
        <w:r>
          <w:rPr>
            <w:noProof/>
            <w:webHidden/>
          </w:rPr>
          <w:fldChar w:fldCharType="begin"/>
        </w:r>
        <w:r>
          <w:rPr>
            <w:noProof/>
            <w:webHidden/>
          </w:rPr>
          <w:instrText xml:space="preserve"> PAGEREF _Toc406165645 \h </w:instrText>
        </w:r>
        <w:r>
          <w:rPr>
            <w:noProof/>
            <w:webHidden/>
          </w:rPr>
        </w:r>
        <w:r>
          <w:rPr>
            <w:noProof/>
            <w:webHidden/>
          </w:rPr>
          <w:fldChar w:fldCharType="separate"/>
        </w:r>
        <w:r>
          <w:rPr>
            <w:noProof/>
            <w:webHidden/>
          </w:rPr>
          <w:t>50</w:t>
        </w:r>
        <w:r>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171F5"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171F5" w:rsidRPr="00244A6A"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6F43E8" w:rsidRDefault="00244A6A" w:rsidP="003C3038">
      <w:pPr>
        <w:pStyle w:val="afffa"/>
        <w:keepNext/>
        <w:numPr>
          <w:ilvl w:val="0"/>
          <w:numId w:val="37"/>
        </w:numPr>
        <w:tabs>
          <w:tab w:val="num" w:pos="426"/>
        </w:tabs>
        <w:spacing w:after="0" w:line="240" w:lineRule="auto"/>
        <w:ind w:hanging="720"/>
        <w:outlineLvl w:val="0"/>
        <w:rPr>
          <w:rFonts w:ascii="Times New Roman" w:eastAsia="Times New Roman" w:hAnsi="Times New Roman"/>
          <w:b/>
          <w:bCs/>
          <w:iCs/>
          <w:sz w:val="24"/>
          <w:szCs w:val="24"/>
          <w:lang w:val="x-none"/>
        </w:rPr>
      </w:pPr>
      <w:bookmarkStart w:id="3" w:name="_Toc406165615"/>
      <w:r w:rsidRPr="006F43E8">
        <w:rPr>
          <w:rFonts w:ascii="Times New Roman" w:eastAsia="Times New Roman" w:hAnsi="Times New Roman"/>
          <w:b/>
          <w:iCs/>
          <w:sz w:val="24"/>
          <w:szCs w:val="24"/>
          <w:lang w:val="x-none"/>
        </w:rPr>
        <w:t>Термины и определения</w:t>
      </w:r>
      <w:bookmarkEnd w:id="3"/>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«Мурманэнергосбыт».</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w:t>
      </w:r>
      <w:r w:rsidR="007D6EE9">
        <w:rPr>
          <w:rFonts w:ascii="Times New Roman" w:eastAsia="Times New Roman" w:hAnsi="Times New Roman" w:cs="Times New Roman"/>
          <w:bCs/>
          <w:sz w:val="24"/>
          <w:szCs w:val="24"/>
          <w:lang w:eastAsia="ar-SA"/>
        </w:rPr>
        <w:t>соб закупки, в рамках которого П</w:t>
      </w:r>
      <w:r w:rsidRPr="00244A6A">
        <w:rPr>
          <w:rFonts w:ascii="Times New Roman" w:eastAsia="Times New Roman" w:hAnsi="Times New Roman" w:cs="Times New Roman"/>
          <w:bCs/>
          <w:sz w:val="24"/>
          <w:szCs w:val="24"/>
          <w:lang w:eastAsia="ar-SA"/>
        </w:rPr>
        <w:t>об</w:t>
      </w:r>
      <w:r w:rsidR="007D6EE9">
        <w:rPr>
          <w:rFonts w:ascii="Times New Roman" w:eastAsia="Times New Roman" w:hAnsi="Times New Roman" w:cs="Times New Roman"/>
          <w:bCs/>
          <w:sz w:val="24"/>
          <w:szCs w:val="24"/>
          <w:lang w:eastAsia="ar-SA"/>
        </w:rPr>
        <w:t>еди</w:t>
      </w:r>
      <w:r w:rsidRPr="00244A6A">
        <w:rPr>
          <w:rFonts w:ascii="Times New Roman" w:eastAsia="Times New Roman" w:hAnsi="Times New Roman" w:cs="Times New Roman"/>
          <w:bCs/>
          <w:sz w:val="24"/>
          <w:szCs w:val="24"/>
          <w:lang w:eastAsia="ar-SA"/>
        </w:rPr>
        <w:t xml:space="preserve">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6F43E8" w:rsidRDefault="00244A6A" w:rsidP="003C3038">
      <w:pPr>
        <w:pStyle w:val="afffa"/>
        <w:keepNext/>
        <w:numPr>
          <w:ilvl w:val="0"/>
          <w:numId w:val="29"/>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06165616"/>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3C3038">
      <w:pPr>
        <w:keepNext/>
        <w:numPr>
          <w:ilvl w:val="1"/>
          <w:numId w:val="29"/>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9"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732D11"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4E751D">
        <w:rPr>
          <w:rFonts w:ascii="Times New Roman" w:eastAsia="Calibri" w:hAnsi="Times New Roman" w:cs="Times New Roman"/>
          <w:sz w:val="24"/>
          <w:szCs w:val="24"/>
          <w:lang w:eastAsia="ar-SA"/>
        </w:rPr>
        <w:t>Услугам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w:t>
      </w:r>
      <w:r w:rsidRPr="00732D11">
        <w:rPr>
          <w:rFonts w:ascii="Times New Roman" w:eastAsia="Times New Roman" w:hAnsi="Times New Roman" w:cs="Times New Roman"/>
          <w:bCs/>
          <w:sz w:val="24"/>
          <w:szCs w:val="24"/>
          <w:lang w:eastAsia="ar-SA"/>
        </w:rPr>
        <w:t xml:space="preserve">иное). </w:t>
      </w:r>
    </w:p>
    <w:p w:rsidR="00D359A8" w:rsidRPr="00810D4E" w:rsidRDefault="00244A6A"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Предметом настоящего запроса предложений является</w:t>
      </w:r>
      <w:r w:rsidR="00772E5B" w:rsidRPr="00D359A8">
        <w:rPr>
          <w:rFonts w:ascii="Times New Roman" w:eastAsia="Times New Roman" w:hAnsi="Times New Roman" w:cs="Times New Roman"/>
          <w:sz w:val="24"/>
          <w:szCs w:val="24"/>
          <w:lang w:eastAsia="ar-SA"/>
        </w:rPr>
        <w:t xml:space="preserve"> </w:t>
      </w:r>
      <w:r w:rsidR="00732D11" w:rsidRPr="00785A8A">
        <w:rPr>
          <w:rFonts w:ascii="Times New Roman" w:eastAsia="Times New Roman" w:hAnsi="Times New Roman" w:cs="Times New Roman"/>
          <w:i/>
          <w:sz w:val="24"/>
          <w:szCs w:val="24"/>
          <w:lang w:eastAsia="ar-SA"/>
        </w:rPr>
        <w:t>оказание услуг по охране имущества ОАО «Мурманэнергосбыт», а также имущества</w:t>
      </w:r>
      <w:r w:rsidR="002351A6" w:rsidRPr="00785A8A">
        <w:rPr>
          <w:rFonts w:ascii="Times New Roman" w:eastAsia="Times New Roman" w:hAnsi="Times New Roman" w:cs="Times New Roman"/>
          <w:i/>
          <w:sz w:val="24"/>
          <w:szCs w:val="24"/>
          <w:lang w:eastAsia="ar-SA"/>
        </w:rPr>
        <w:t>,</w:t>
      </w:r>
      <w:r w:rsidR="00732D11" w:rsidRPr="00785A8A">
        <w:rPr>
          <w:rFonts w:ascii="Times New Roman" w:eastAsia="Times New Roman" w:hAnsi="Times New Roman" w:cs="Times New Roman"/>
          <w:i/>
          <w:sz w:val="24"/>
          <w:szCs w:val="24"/>
          <w:lang w:eastAsia="ar-SA"/>
        </w:rPr>
        <w:t xml:space="preserve"> принятого во временное владение и пользование  ОАО «Мурманэнергосбыт»</w:t>
      </w:r>
      <w:r w:rsidR="00732D11" w:rsidRPr="00785A8A">
        <w:rPr>
          <w:i/>
        </w:rPr>
        <w:t xml:space="preserve"> </w:t>
      </w:r>
      <w:r w:rsidR="00732D11" w:rsidRPr="00785A8A">
        <w:rPr>
          <w:rFonts w:ascii="Times New Roman" w:eastAsia="Times New Roman" w:hAnsi="Times New Roman" w:cs="Times New Roman"/>
          <w:i/>
          <w:sz w:val="24"/>
          <w:szCs w:val="24"/>
          <w:lang w:eastAsia="ar-SA"/>
        </w:rPr>
        <w:t xml:space="preserve">на основании </w:t>
      </w:r>
      <w:r w:rsidR="00D359A8" w:rsidRPr="00785A8A">
        <w:rPr>
          <w:rFonts w:ascii="Times New Roman" w:eastAsia="Times New Roman" w:hAnsi="Times New Roman" w:cs="Times New Roman"/>
          <w:i/>
          <w:sz w:val="24"/>
          <w:szCs w:val="24"/>
          <w:lang w:eastAsia="ar-SA"/>
        </w:rPr>
        <w:t xml:space="preserve">договоров аренды </w:t>
      </w:r>
      <w:r w:rsidR="00810D4E" w:rsidRPr="00785A8A">
        <w:rPr>
          <w:rFonts w:ascii="Times New Roman" w:eastAsia="Times New Roman" w:hAnsi="Times New Roman" w:cs="Times New Roman"/>
          <w:i/>
          <w:spacing w:val="-4"/>
          <w:kern w:val="32"/>
          <w:sz w:val="24"/>
          <w:szCs w:val="24"/>
          <w:lang w:eastAsia="ru-RU"/>
        </w:rPr>
        <w:t>№ 16/10 от 16 октября 2014 года, № 10/11 от 10 ноября 2014 года</w:t>
      </w:r>
      <w:r w:rsidR="00D359A8" w:rsidRPr="00785A8A">
        <w:rPr>
          <w:rFonts w:ascii="Times New Roman" w:eastAsia="Times New Roman" w:hAnsi="Times New Roman" w:cs="Times New Roman"/>
          <w:i/>
          <w:sz w:val="24"/>
          <w:szCs w:val="24"/>
          <w:lang w:eastAsia="ar-SA"/>
        </w:rPr>
        <w:t>, заключенных между ОАО «Мурманэнергосбыт» и ГОУТП «ТЭКОС».</w:t>
      </w:r>
    </w:p>
    <w:p w:rsidR="00244A6A" w:rsidRPr="00D359A8" w:rsidRDefault="00732D11"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оказания услуг указаны </w:t>
      </w:r>
      <w:r w:rsidR="00244A6A" w:rsidRPr="00D359A8">
        <w:rPr>
          <w:rFonts w:ascii="Times New Roman" w:eastAsia="Times New Roman" w:hAnsi="Times New Roman" w:cs="Times New Roman"/>
          <w:sz w:val="24"/>
          <w:szCs w:val="24"/>
          <w:lang w:eastAsia="ar-SA"/>
        </w:rPr>
        <w:t>в Информационной карте о</w:t>
      </w:r>
      <w:r w:rsidR="00913FD0" w:rsidRPr="00D359A8">
        <w:rPr>
          <w:rFonts w:ascii="Times New Roman" w:eastAsia="Times New Roman" w:hAnsi="Times New Roman" w:cs="Times New Roman"/>
          <w:sz w:val="24"/>
          <w:szCs w:val="24"/>
          <w:lang w:eastAsia="ar-SA"/>
        </w:rPr>
        <w:t xml:space="preserve"> проведении запроса предложений</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3C3038">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3C3038">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44A6A">
        <w:rPr>
          <w:rFonts w:ascii="Times New Roman" w:eastAsia="Times New Roman" w:hAnsi="Times New Roman" w:cs="Times New Roman"/>
          <w:bCs/>
          <w:sz w:val="24"/>
          <w:lang w:eastAsia="ar-SA"/>
        </w:rPr>
        <w:t xml:space="preserve"> </w:t>
      </w:r>
      <w:proofErr w:type="gramStart"/>
      <w:r w:rsidRPr="00244A6A">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roofErr w:type="gramEnd"/>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w:t>
      </w:r>
      <w:r w:rsidRPr="00244A6A">
        <w:rPr>
          <w:rFonts w:ascii="Times New Roman" w:eastAsia="Times New Roman" w:hAnsi="Times New Roman" w:cs="Times New Roman"/>
          <w:bCs/>
          <w:sz w:val="24"/>
          <w:szCs w:val="24"/>
          <w:lang w:eastAsia="ar-SA"/>
        </w:rPr>
        <w:lastRenderedPageBreak/>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20"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3C3038">
      <w:pPr>
        <w:numPr>
          <w:ilvl w:val="2"/>
          <w:numId w:val="29"/>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proofErr w:type="gramStart"/>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44A6A">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732D11">
      <w:pPr>
        <w:keepNext/>
        <w:suppressAutoHyphens/>
        <w:spacing w:before="240" w:after="0" w:line="240" w:lineRule="auto"/>
        <w:jc w:val="center"/>
        <w:outlineLvl w:val="0"/>
        <w:rPr>
          <w:rFonts w:ascii="Times New Roman" w:eastAsia="Times New Roman" w:hAnsi="Times New Roman" w:cs="Times New Roman"/>
          <w:b/>
          <w:iCs/>
          <w:sz w:val="24"/>
          <w:szCs w:val="24"/>
          <w:lang w:eastAsia="ar-SA"/>
        </w:rPr>
      </w:pPr>
      <w:bookmarkStart w:id="8" w:name="_Toc406165617"/>
      <w:r w:rsidRPr="00244A6A">
        <w:rPr>
          <w:rFonts w:ascii="Times New Roman" w:eastAsia="Times New Roman" w:hAnsi="Times New Roman" w:cs="Times New Roman"/>
          <w:b/>
          <w:iCs/>
          <w:sz w:val="24"/>
          <w:szCs w:val="24"/>
          <w:lang w:val="x-none" w:eastAsia="ar-SA"/>
        </w:rPr>
        <w:lastRenderedPageBreak/>
        <w:t>3. Требования к участникам закупки. Заявка и прилагаемые к ней документы.</w:t>
      </w:r>
      <w:bookmarkEnd w:id="8"/>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717CB4" w:rsidRDefault="00244A6A" w:rsidP="00717CB4">
      <w:pPr>
        <w:rPr>
          <w:rFonts w:ascii="Times New Roman" w:hAnsi="Times New Roman" w:cs="Times New Roman"/>
          <w:b/>
          <w:sz w:val="24"/>
          <w:szCs w:val="24"/>
          <w:lang w:eastAsia="ar-SA"/>
        </w:rPr>
      </w:pPr>
      <w:bookmarkStart w:id="9"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4E751D">
        <w:rPr>
          <w:rFonts w:ascii="Times New Roman" w:eastAsia="Calibri" w:hAnsi="Times New Roman" w:cs="Times New Roman"/>
          <w:sz w:val="24"/>
          <w:szCs w:val="24"/>
          <w:lang w:eastAsia="ar-SA"/>
        </w:rPr>
        <w:t>оказание услуг</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732D11">
      <w:pPr>
        <w:tabs>
          <w:tab w:val="left" w:pos="709"/>
        </w:tabs>
        <w:suppressAutoHyphens/>
        <w:overflowPunct w:val="0"/>
        <w:autoSpaceDE w:val="0"/>
        <w:spacing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732D11">
      <w:pPr>
        <w:suppressAutoHyphens/>
        <w:spacing w:line="240" w:lineRule="auto"/>
        <w:jc w:val="both"/>
        <w:rPr>
          <w:rFonts w:ascii="Times New Roman" w:eastAsia="Times New Roman" w:hAnsi="Times New Roman" w:cs="Arial"/>
          <w:b/>
          <w:iCs/>
          <w:sz w:val="24"/>
          <w:szCs w:val="28"/>
          <w:lang w:eastAsia="ar-SA"/>
        </w:rPr>
      </w:pPr>
      <w:bookmarkStart w:id="10"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10"/>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3B55F1" w:rsidP="00244A6A">
      <w:pPr>
        <w:tabs>
          <w:tab w:val="left" w:pos="709"/>
        </w:tabs>
        <w:suppressAutoHyphens/>
        <w:overflowPunct w:val="0"/>
        <w:autoSpaceDE w:val="0"/>
        <w:spacing w:after="120" w:line="240" w:lineRule="auto"/>
        <w:ind w:firstLine="567"/>
        <w:jc w:val="both"/>
        <w:rPr>
          <w:rFonts w:ascii="Times New Roman" w:eastAsia="Times New Roman" w:hAnsi="Times New Roman" w:cs="Times New Roman"/>
          <w:bCs/>
          <w:sz w:val="24"/>
          <w:lang w:eastAsia="ar-SA"/>
        </w:rPr>
      </w:pPr>
      <w:proofErr w:type="gramStart"/>
      <w:r>
        <w:rPr>
          <w:rFonts w:ascii="Times New Roman" w:eastAsia="Calibri" w:hAnsi="Times New Roman" w:cs="Times New Roman"/>
          <w:sz w:val="24"/>
          <w:szCs w:val="24"/>
          <w:lang w:eastAsia="ar-SA"/>
        </w:rPr>
        <w:t>В заявке</w:t>
      </w:r>
      <w:r w:rsidR="00244A6A" w:rsidRPr="00244A6A">
        <w:rPr>
          <w:rFonts w:ascii="Times New Roman" w:eastAsia="Calibri" w:hAnsi="Times New Roman" w:cs="Times New Roman"/>
          <w:sz w:val="24"/>
          <w:szCs w:val="24"/>
          <w:lang w:eastAsia="ar-SA"/>
        </w:rPr>
        <w:t xml:space="preserve"> должна содержать</w:t>
      </w:r>
      <w:r>
        <w:rPr>
          <w:rFonts w:ascii="Times New Roman" w:eastAsia="Calibri" w:hAnsi="Times New Roman" w:cs="Times New Roman"/>
          <w:sz w:val="24"/>
          <w:szCs w:val="24"/>
          <w:lang w:eastAsia="ar-SA"/>
        </w:rPr>
        <w:t>ся информация об</w:t>
      </w:r>
      <w:r w:rsidR="00244A6A" w:rsidRPr="00244A6A">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Участнике: </w:t>
      </w:r>
      <w:r w:rsidR="00244A6A" w:rsidRPr="00244A6A">
        <w:rPr>
          <w:rFonts w:ascii="Times New Roman" w:eastAsia="Calibri" w:hAnsi="Times New Roman" w:cs="Times New Roman"/>
          <w:sz w:val="24"/>
          <w:szCs w:val="24"/>
          <w:lang w:eastAsia="ar-SA"/>
        </w:rPr>
        <w:t>фирменно</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8F6DBF" w:rsidRPr="008F6DBF" w:rsidRDefault="004A13BC" w:rsidP="008F6DBF">
      <w:pPr>
        <w:suppressAutoHyphens/>
        <w:spacing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w:t>
      </w:r>
      <w:r w:rsidRPr="00AF5CC2">
        <w:rPr>
          <w:rFonts w:ascii="Times New Roman" w:eastAsia="Times New Roman" w:hAnsi="Times New Roman" w:cs="Times New Roman"/>
          <w:b/>
          <w:bCs/>
          <w:sz w:val="24"/>
          <w:lang w:eastAsia="ar-SA"/>
        </w:rPr>
        <w:t xml:space="preserve"> (</w:t>
      </w:r>
      <w:hyperlink w:anchor="_Приложение_№_5" w:history="1">
        <w:r w:rsidRPr="00AF5CC2">
          <w:rPr>
            <w:rStyle w:val="af"/>
            <w:rFonts w:ascii="Times New Roman" w:eastAsia="Times New Roman" w:hAnsi="Times New Roman" w:cs="Times New Roman"/>
            <w:b/>
            <w:bCs/>
            <w:color w:val="auto"/>
            <w:sz w:val="24"/>
            <w:lang w:eastAsia="ar-SA"/>
          </w:rPr>
          <w:t>приложение №</w:t>
        </w:r>
        <w:r w:rsidR="00B1670D">
          <w:rPr>
            <w:rStyle w:val="af"/>
            <w:rFonts w:ascii="Times New Roman" w:eastAsia="Times New Roman" w:hAnsi="Times New Roman" w:cs="Times New Roman"/>
            <w:b/>
            <w:bCs/>
            <w:color w:val="auto"/>
            <w:sz w:val="24"/>
            <w:lang w:eastAsia="ar-SA"/>
          </w:rPr>
          <w:t>6</w:t>
        </w:r>
      </w:hyperlink>
      <w:r w:rsidRPr="00AF5CC2">
        <w:rPr>
          <w:rFonts w:ascii="Times New Roman" w:eastAsia="Times New Roman" w:hAnsi="Times New Roman" w:cs="Times New Roman"/>
          <w:b/>
          <w:bCs/>
          <w:sz w:val="24"/>
          <w:lang w:eastAsia="ar-SA"/>
        </w:rPr>
        <w:t xml:space="preserve"> к Документации</w:t>
      </w:r>
      <w:r w:rsidRPr="00A028E0">
        <w:rPr>
          <w:rFonts w:ascii="Times New Roman" w:eastAsia="Times New Roman" w:hAnsi="Times New Roman" w:cs="Times New Roman"/>
          <w:b/>
          <w:bCs/>
          <w:sz w:val="24"/>
          <w:lang w:eastAsia="ar-SA"/>
        </w:rPr>
        <w:t>);</w:t>
      </w:r>
    </w:p>
    <w:p w:rsidR="001D5F84" w:rsidRDefault="008F6DBF" w:rsidP="0053605C">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hyperlink w:anchor="_Приложение_№_1_1" w:history="1">
        <w:r w:rsidRPr="00BE455F">
          <w:rPr>
            <w:rStyle w:val="af"/>
            <w:rFonts w:ascii="Times New Roman" w:eastAsia="Times New Roman" w:hAnsi="Times New Roman" w:cs="Times New Roman"/>
            <w:b/>
            <w:bCs/>
            <w:color w:val="auto"/>
            <w:sz w:val="24"/>
            <w:lang w:eastAsia="ar-SA"/>
          </w:rPr>
          <w:t>приложение №1</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 </w:t>
      </w:r>
      <w:r w:rsidR="004A13BC">
        <w:rPr>
          <w:rFonts w:ascii="Times New Roman" w:eastAsia="Times New Roman" w:hAnsi="Times New Roman" w:cs="Times New Roman"/>
          <w:b/>
          <w:bCs/>
          <w:sz w:val="24"/>
          <w:lang w:eastAsia="ar-SA"/>
        </w:rPr>
        <w:t xml:space="preserve">включая </w:t>
      </w:r>
      <w:r w:rsidRPr="00901953">
        <w:rPr>
          <w:rFonts w:ascii="Times New Roman" w:eastAsia="Times New Roman" w:hAnsi="Times New Roman" w:cs="Times New Roman"/>
          <w:b/>
          <w:bCs/>
          <w:sz w:val="24"/>
          <w:lang w:eastAsia="ar-SA"/>
        </w:rPr>
        <w:t xml:space="preserve">формы 1 – </w:t>
      </w:r>
      <w:r w:rsidR="004A13BC">
        <w:rPr>
          <w:rFonts w:ascii="Times New Roman" w:eastAsia="Times New Roman" w:hAnsi="Times New Roman" w:cs="Times New Roman"/>
          <w:b/>
          <w:bCs/>
          <w:sz w:val="24"/>
          <w:lang w:eastAsia="ar-SA"/>
        </w:rPr>
        <w:t>5</w:t>
      </w:r>
      <w:r w:rsidR="0053605C">
        <w:rPr>
          <w:rFonts w:ascii="Times New Roman" w:eastAsia="Times New Roman" w:hAnsi="Times New Roman" w:cs="Times New Roman"/>
          <w:b/>
          <w:bCs/>
          <w:sz w:val="24"/>
          <w:lang w:eastAsia="ar-SA"/>
        </w:rPr>
        <w:t xml:space="preserve"> </w:t>
      </w:r>
    </w:p>
    <w:p w:rsid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8F6DBF" w:rsidRPr="008F6DBF" w:rsidRDefault="004A13BC" w:rsidP="008F6DBF">
      <w:pPr>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008F6DBF" w:rsidRPr="008F6DBF">
        <w:rPr>
          <w:rFonts w:ascii="Times New Roman" w:eastAsia="Times New Roman" w:hAnsi="Times New Roman" w:cs="Times New Roman"/>
          <w:bCs/>
          <w:sz w:val="24"/>
          <w:lang w:eastAsia="ar-SA"/>
        </w:rPr>
        <w:t xml:space="preserve">официальном сайте извещения о проведении </w:t>
      </w:r>
      <w:r w:rsidR="008F6DBF" w:rsidRPr="008F6DBF">
        <w:rPr>
          <w:rFonts w:ascii="Times New Roman" w:eastAsia="Times New Roman" w:hAnsi="Times New Roman" w:cs="Times New Roman"/>
          <w:sz w:val="24"/>
          <w:szCs w:val="24"/>
          <w:lang w:eastAsia="ar-SA"/>
        </w:rPr>
        <w:t>запроса предложений</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C42908" w:rsidRDefault="008F6DBF" w:rsidP="007D67CF">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p>
    <w:p w:rsidR="00C42908" w:rsidRPr="00C42908" w:rsidRDefault="00C42908" w:rsidP="007D67CF">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решения о назначении или об избрании физического лица на должность</w:t>
      </w:r>
      <w:r w:rsidRPr="00C42908">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Pr>
          <w:rFonts w:ascii="Times New Roman" w:eastAsia="Times New Roman" w:hAnsi="Times New Roman" w:cs="Times New Roman"/>
          <w:bCs/>
          <w:sz w:val="24"/>
          <w:lang w:eastAsia="ru-RU"/>
        </w:rPr>
        <w:t>;</w:t>
      </w:r>
    </w:p>
    <w:p w:rsidR="00C42908" w:rsidRPr="00C42908" w:rsidRDefault="00C42908" w:rsidP="007D67CF">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приказа о назначении физического лица на должность</w:t>
      </w:r>
      <w:r w:rsidRPr="00C42908">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В случае</w:t>
      </w:r>
      <w:proofErr w:type="gramStart"/>
      <w:r w:rsidRPr="008F6DBF">
        <w:rPr>
          <w:rFonts w:ascii="Times New Roman" w:eastAsia="Times New Roman" w:hAnsi="Times New Roman" w:cs="Times New Roman"/>
          <w:bCs/>
          <w:sz w:val="24"/>
          <w:lang w:eastAsia="ar-SA"/>
        </w:rPr>
        <w:t>,</w:t>
      </w:r>
      <w:proofErr w:type="gramEnd"/>
      <w:r w:rsidRPr="008F6DBF">
        <w:rPr>
          <w:rFonts w:ascii="Times New Roman" w:eastAsia="Times New Roman" w:hAnsi="Times New Roman" w:cs="Times New Roman"/>
          <w:bCs/>
          <w:sz w:val="24"/>
          <w:lang w:eastAsia="ar-SA"/>
        </w:rPr>
        <w:t xml:space="preserve">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C42908" w:rsidRPr="008F6DBF" w:rsidRDefault="00C42908" w:rsidP="008F6DBF">
      <w:pPr>
        <w:suppressAutoHyphens/>
        <w:spacing w:after="0" w:line="240" w:lineRule="auto"/>
        <w:ind w:firstLine="708"/>
        <w:jc w:val="both"/>
        <w:rPr>
          <w:rFonts w:ascii="Times New Roman" w:eastAsia="Times New Roman" w:hAnsi="Times New Roman" w:cs="Times New Roman"/>
          <w:bCs/>
          <w:sz w:val="24"/>
          <w:lang w:eastAsia="ar-SA"/>
        </w:rPr>
      </w:pPr>
    </w:p>
    <w:p w:rsid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8F6DBF">
        <w:rPr>
          <w:rFonts w:ascii="Times New Roman" w:eastAsia="Times New Roman" w:hAnsi="Times New Roman" w:cs="Times New Roman"/>
          <w:b/>
          <w:bCs/>
          <w:sz w:val="24"/>
          <w:lang w:eastAsia="ar-SA"/>
        </w:rPr>
        <w:t xml:space="preserve">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DB51A9" w:rsidRDefault="00DB51A9"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w:t>
      </w:r>
      <w:r w:rsidR="00BE455F">
        <w:rPr>
          <w:rFonts w:ascii="Times New Roman" w:eastAsia="Times New Roman" w:hAnsi="Times New Roman" w:cs="Times New Roman"/>
          <w:bCs/>
          <w:sz w:val="24"/>
          <w:lang w:eastAsia="ar-SA"/>
        </w:rPr>
        <w:t> </w:t>
      </w:r>
      <w:r w:rsidRPr="008F6DBF">
        <w:rPr>
          <w:rFonts w:ascii="Times New Roman" w:eastAsia="Times New Roman" w:hAnsi="Times New Roman" w:cs="Times New Roman"/>
          <w:bCs/>
          <w:sz w:val="24"/>
          <w:lang w:eastAsia="ar-SA"/>
        </w:rPr>
        <w:t>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proofErr w:type="gramStart"/>
      <w:r w:rsidRPr="008F6DBF">
        <w:rPr>
          <w:rFonts w:ascii="Times New Roman" w:eastAsia="Times New Roman" w:hAnsi="Times New Roman" w:cs="Times New Roman"/>
          <w:bCs/>
          <w:sz w:val="24"/>
          <w:lang w:eastAsia="ar-SA"/>
        </w:rPr>
        <w:t xml:space="preserve">- оригинал или нотариально удостоверенная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w:t>
      </w:r>
      <w:proofErr w:type="gramEnd"/>
      <w:r w:rsidRPr="008F6DBF">
        <w:rPr>
          <w:rFonts w:ascii="Times New Roman" w:eastAsia="Times New Roman" w:hAnsi="Times New Roman" w:cs="Times New Roman"/>
          <w:b/>
          <w:bCs/>
          <w:sz w:val="24"/>
          <w:lang w:eastAsia="ar-SA"/>
        </w:rPr>
        <w:t xml:space="preserve"> сделка для Участника не является крупной, одобрение сделки не требуется;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lang w:eastAsia="ru-RU"/>
        </w:rPr>
        <w:t xml:space="preserve">заверенные уполномоченным лицом Участника </w:t>
      </w:r>
      <w:r w:rsidRPr="008F6DBF">
        <w:rPr>
          <w:rFonts w:ascii="Times New Roman" w:eastAsia="Times New Roman" w:hAnsi="Times New Roman" w:cs="Times New Roman"/>
          <w:b/>
          <w:bCs/>
          <w:sz w:val="24"/>
          <w:lang w:eastAsia="ru-RU"/>
        </w:rPr>
        <w:t>копии баланса и отчета о прибылях и убытках за 2013 год</w:t>
      </w:r>
      <w:r w:rsidRPr="008F6DBF">
        <w:rPr>
          <w:rFonts w:ascii="Times New Roman" w:eastAsia="Times New Roman" w:hAnsi="Times New Roman" w:cs="Times New Roman"/>
          <w:bCs/>
          <w:sz w:val="24"/>
          <w:lang w:eastAsia="ru-RU"/>
        </w:rPr>
        <w:t>,</w:t>
      </w:r>
      <w:r w:rsidRPr="008F6DBF">
        <w:rPr>
          <w:rFonts w:ascii="Times New Roman" w:eastAsia="Times New Roman" w:hAnsi="Times New Roman" w:cs="Times New Roman"/>
          <w:b/>
          <w:bCs/>
          <w:sz w:val="24"/>
          <w:lang w:eastAsia="ru-RU"/>
        </w:rPr>
        <w:t xml:space="preserve"> </w:t>
      </w:r>
      <w:r w:rsidRPr="008F6DBF">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
          <w:bCs/>
          <w:sz w:val="24"/>
          <w:lang w:eastAsia="ru-RU"/>
        </w:rPr>
      </w:pPr>
      <w:r w:rsidRPr="008F6DBF">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8F6DBF">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8F6DBF">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8F6DBF" w:rsidRDefault="008F6DBF" w:rsidP="0072365D">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ru-RU"/>
        </w:rPr>
        <w:lastRenderedPageBreak/>
        <w:t xml:space="preserve">           </w:t>
      </w:r>
      <w:r w:rsidRPr="008F6DBF">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8F6DBF">
        <w:rPr>
          <w:rFonts w:ascii="Times New Roman" w:eastAsia="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8F6DBF">
        <w:rPr>
          <w:rFonts w:ascii="Times New Roman" w:eastAsia="Times New Roman" w:hAnsi="Times New Roman" w:cs="Times New Roman"/>
          <w:sz w:val="24"/>
          <w:szCs w:val="24"/>
          <w:lang w:eastAsia="ar-SA"/>
        </w:rPr>
        <w:t xml:space="preserve"> В таком случае, и</w:t>
      </w:r>
      <w:r w:rsidRPr="008F6DBF">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8F6DBF">
        <w:rPr>
          <w:rFonts w:ascii="Times New Roman" w:eastAsia="Times New Roman" w:hAnsi="Times New Roman" w:cs="Times New Roman"/>
          <w:bCs/>
          <w:sz w:val="24"/>
          <w:lang w:eastAsia="ar-SA"/>
        </w:rPr>
        <w:t>.</w:t>
      </w:r>
    </w:p>
    <w:p w:rsidR="009B3039" w:rsidRPr="008F6DBF" w:rsidRDefault="009B3039" w:rsidP="0072365D">
      <w:pPr>
        <w:suppressAutoHyphens/>
        <w:spacing w:after="0" w:line="240" w:lineRule="auto"/>
        <w:jc w:val="both"/>
        <w:rPr>
          <w:rFonts w:ascii="Times New Roman" w:eastAsia="Times New Roman" w:hAnsi="Times New Roman" w:cs="Times New Roman"/>
          <w:bCs/>
          <w:sz w:val="24"/>
          <w:szCs w:val="24"/>
          <w:lang w:eastAsia="ar-SA"/>
        </w:rPr>
      </w:pPr>
    </w:p>
    <w:p w:rsidR="009B3039" w:rsidRPr="00E34909" w:rsidRDefault="008F6DBF" w:rsidP="0072365D">
      <w:pPr>
        <w:suppressAutoHyphens/>
        <w:spacing w:after="0" w:line="240" w:lineRule="auto"/>
        <w:ind w:firstLine="426"/>
        <w:jc w:val="both"/>
        <w:rPr>
          <w:rFonts w:ascii="Times New Roman" w:eastAsia="Calibri" w:hAnsi="Times New Roman" w:cs="Times New Roman"/>
          <w:b/>
          <w:color w:val="000000" w:themeColor="text1"/>
          <w:sz w:val="24"/>
          <w:szCs w:val="24"/>
          <w:lang w:eastAsia="ar-SA"/>
        </w:rPr>
      </w:pPr>
      <w:r w:rsidRPr="00E34909">
        <w:rPr>
          <w:rFonts w:ascii="Times New Roman" w:eastAsia="Times New Roman" w:hAnsi="Times New Roman" w:cs="Times New Roman"/>
          <w:bCs/>
          <w:sz w:val="24"/>
          <w:szCs w:val="24"/>
          <w:lang w:eastAsia="ar-SA"/>
        </w:rPr>
        <w:t xml:space="preserve">- </w:t>
      </w:r>
      <w:r w:rsidRPr="00E34909">
        <w:rPr>
          <w:rFonts w:ascii="Times New Roman" w:eastAsia="Calibri" w:hAnsi="Times New Roman" w:cs="Times New Roman"/>
          <w:sz w:val="24"/>
          <w:szCs w:val="24"/>
          <w:lang w:eastAsia="ar-SA"/>
        </w:rPr>
        <w:t xml:space="preserve"> </w:t>
      </w:r>
      <w:r w:rsidR="0072365D" w:rsidRPr="00E34909">
        <w:rPr>
          <w:rFonts w:ascii="Times New Roman" w:eastAsia="Calibri" w:hAnsi="Times New Roman" w:cs="Times New Roman"/>
          <w:sz w:val="24"/>
          <w:szCs w:val="24"/>
          <w:lang w:eastAsia="ar-SA"/>
        </w:rPr>
        <w:t>заверенные уполномоченным лицом Участника закупки копии документов, подтверждающих возможность оказания Участником закупки услуг по Договору (</w:t>
      </w:r>
      <w:r w:rsidR="0072365D" w:rsidRPr="00E34909">
        <w:rPr>
          <w:rFonts w:ascii="Times New Roman" w:eastAsia="Calibri" w:hAnsi="Times New Roman" w:cs="Times New Roman"/>
          <w:b/>
          <w:sz w:val="24"/>
          <w:szCs w:val="24"/>
          <w:lang w:eastAsia="ar-SA"/>
        </w:rPr>
        <w:t>копии лицензий</w:t>
      </w:r>
      <w:r w:rsidR="00E34909" w:rsidRPr="00E34909">
        <w:t xml:space="preserve"> </w:t>
      </w:r>
      <w:r w:rsidR="00E34909" w:rsidRPr="00E34909">
        <w:rPr>
          <w:rFonts w:ascii="Times New Roman" w:eastAsia="Calibri" w:hAnsi="Times New Roman" w:cs="Times New Roman"/>
          <w:b/>
          <w:sz w:val="24"/>
          <w:szCs w:val="24"/>
          <w:lang w:eastAsia="ar-SA"/>
        </w:rPr>
        <w:t>на осуществление частной охранной деятельности</w:t>
      </w:r>
      <w:r w:rsidR="0072365D" w:rsidRPr="00E34909">
        <w:rPr>
          <w:rFonts w:ascii="Times New Roman" w:eastAsia="Calibri" w:hAnsi="Times New Roman" w:cs="Times New Roman"/>
          <w:b/>
          <w:sz w:val="24"/>
          <w:szCs w:val="24"/>
          <w:lang w:eastAsia="ar-SA"/>
        </w:rPr>
        <w:t xml:space="preserve">, </w:t>
      </w:r>
      <w:r w:rsidR="0072365D" w:rsidRPr="00E34909">
        <w:rPr>
          <w:rFonts w:ascii="Times New Roman" w:eastAsia="Calibri" w:hAnsi="Times New Roman" w:cs="Times New Roman"/>
          <w:sz w:val="24"/>
          <w:szCs w:val="24"/>
          <w:lang w:eastAsia="ar-SA"/>
        </w:rPr>
        <w:t xml:space="preserve">иных разрешительных документов </w:t>
      </w:r>
      <w:r w:rsidR="00E34909" w:rsidRPr="00E34909">
        <w:rPr>
          <w:rFonts w:ascii="Times New Roman" w:eastAsia="Calibri" w:hAnsi="Times New Roman" w:cs="Times New Roman"/>
          <w:sz w:val="24"/>
          <w:szCs w:val="24"/>
          <w:lang w:eastAsia="ar-SA"/>
        </w:rPr>
        <w:t>в соответствии с законодательством Российской Федерации,</w:t>
      </w:r>
      <w:r w:rsidR="00E34909" w:rsidRPr="00E34909">
        <w:rPr>
          <w:rFonts w:ascii="Times New Roman" w:eastAsia="Calibri" w:hAnsi="Times New Roman" w:cs="Times New Roman"/>
          <w:b/>
          <w:sz w:val="24"/>
          <w:szCs w:val="24"/>
          <w:lang w:eastAsia="ar-SA"/>
        </w:rPr>
        <w:t xml:space="preserve"> действующих </w:t>
      </w:r>
      <w:r w:rsidR="00E34909">
        <w:rPr>
          <w:rFonts w:ascii="Times New Roman" w:eastAsia="Calibri" w:hAnsi="Times New Roman" w:cs="Times New Roman"/>
          <w:b/>
          <w:sz w:val="24"/>
          <w:szCs w:val="24"/>
          <w:lang w:eastAsia="ar-SA"/>
        </w:rPr>
        <w:t>до окончания</w:t>
      </w:r>
      <w:r w:rsidR="00E34909" w:rsidRPr="00E34909">
        <w:rPr>
          <w:rFonts w:ascii="Times New Roman" w:eastAsia="Calibri" w:hAnsi="Times New Roman" w:cs="Times New Roman"/>
          <w:b/>
          <w:sz w:val="24"/>
          <w:szCs w:val="24"/>
          <w:lang w:eastAsia="ar-SA"/>
        </w:rPr>
        <w:t xml:space="preserve"> период</w:t>
      </w:r>
      <w:r w:rsidR="00E34909">
        <w:rPr>
          <w:rFonts w:ascii="Times New Roman" w:eastAsia="Calibri" w:hAnsi="Times New Roman" w:cs="Times New Roman"/>
          <w:b/>
          <w:sz w:val="24"/>
          <w:szCs w:val="24"/>
          <w:lang w:eastAsia="ar-SA"/>
        </w:rPr>
        <w:t>а</w:t>
      </w:r>
      <w:r w:rsidR="00E34909" w:rsidRPr="00E34909">
        <w:rPr>
          <w:rFonts w:ascii="Times New Roman" w:eastAsia="Calibri" w:hAnsi="Times New Roman" w:cs="Times New Roman"/>
          <w:b/>
          <w:sz w:val="24"/>
          <w:szCs w:val="24"/>
          <w:lang w:eastAsia="ar-SA"/>
        </w:rPr>
        <w:t xml:space="preserve"> оказания услуг по Договору</w:t>
      </w:r>
      <w:r w:rsidR="0072365D" w:rsidRPr="00E34909">
        <w:rPr>
          <w:rFonts w:ascii="Times New Roman" w:eastAsia="Calibri" w:hAnsi="Times New Roman" w:cs="Times New Roman"/>
          <w:b/>
          <w:sz w:val="24"/>
          <w:szCs w:val="24"/>
          <w:lang w:eastAsia="ar-SA"/>
        </w:rPr>
        <w:t>);</w:t>
      </w:r>
      <w:r w:rsidR="00BF2B88" w:rsidRPr="00E34909">
        <w:rPr>
          <w:rFonts w:ascii="Times New Roman" w:eastAsia="Calibri" w:hAnsi="Times New Roman" w:cs="Times New Roman"/>
          <w:b/>
          <w:color w:val="000000" w:themeColor="text1"/>
          <w:sz w:val="24"/>
          <w:szCs w:val="24"/>
          <w:lang w:eastAsia="ar-SA"/>
        </w:rPr>
        <w:t xml:space="preserve">     </w:t>
      </w:r>
    </w:p>
    <w:p w:rsidR="00E50540" w:rsidRPr="00785A8A" w:rsidRDefault="00BF2B88" w:rsidP="00655B80">
      <w:pPr>
        <w:suppressAutoHyphens/>
        <w:spacing w:after="0" w:line="240" w:lineRule="auto"/>
        <w:ind w:firstLine="426"/>
        <w:jc w:val="both"/>
        <w:rPr>
          <w:rFonts w:ascii="Times New Roman" w:eastAsia="Calibri" w:hAnsi="Times New Roman" w:cs="Times New Roman"/>
          <w:i/>
          <w:sz w:val="24"/>
          <w:szCs w:val="24"/>
          <w:highlight w:val="yellow"/>
          <w:lang w:eastAsia="ar-SA"/>
        </w:rPr>
      </w:pPr>
      <w:r w:rsidRPr="00785A8A">
        <w:rPr>
          <w:rFonts w:ascii="Times New Roman" w:eastAsia="Calibri" w:hAnsi="Times New Roman" w:cs="Times New Roman"/>
          <w:b/>
          <w:color w:val="000000" w:themeColor="text1"/>
          <w:sz w:val="24"/>
          <w:szCs w:val="24"/>
          <w:highlight w:val="yellow"/>
          <w:lang w:eastAsia="ar-SA"/>
        </w:rPr>
        <w:t xml:space="preserve"> </w:t>
      </w:r>
      <w:r w:rsidRPr="00785A8A">
        <w:rPr>
          <w:rFonts w:ascii="Times New Roman" w:eastAsia="Calibri" w:hAnsi="Times New Roman" w:cs="Times New Roman"/>
          <w:sz w:val="24"/>
          <w:szCs w:val="24"/>
          <w:highlight w:val="yellow"/>
          <w:lang w:eastAsia="ar-SA"/>
        </w:rPr>
        <w:t xml:space="preserve"> </w:t>
      </w:r>
      <w:r w:rsidR="008F6DBF" w:rsidRPr="00785A8A">
        <w:rPr>
          <w:rFonts w:ascii="Times New Roman" w:eastAsia="Calibri" w:hAnsi="Times New Roman" w:cs="Times New Roman"/>
          <w:sz w:val="24"/>
          <w:szCs w:val="24"/>
          <w:highlight w:val="yellow"/>
          <w:lang w:eastAsia="ar-SA"/>
        </w:rPr>
        <w:t xml:space="preserve"> </w:t>
      </w:r>
    </w:p>
    <w:p w:rsidR="0072365D" w:rsidRDefault="0072365D" w:rsidP="0072365D">
      <w:pPr>
        <w:suppressAutoHyphens/>
        <w:overflowPunct w:val="0"/>
        <w:autoSpaceDE w:val="0"/>
        <w:spacing w:after="0" w:line="240" w:lineRule="auto"/>
        <w:ind w:firstLine="426"/>
        <w:jc w:val="both"/>
        <w:rPr>
          <w:rFonts w:ascii="Times New Roman" w:eastAsia="Times New Roman" w:hAnsi="Times New Roman" w:cs="Times New Roman"/>
          <w:bCs/>
          <w:i/>
          <w:sz w:val="24"/>
          <w:szCs w:val="24"/>
          <w:lang w:eastAsia="ar-SA"/>
        </w:rPr>
      </w:pPr>
      <w:r w:rsidRPr="00047613">
        <w:rPr>
          <w:rFonts w:ascii="Times New Roman" w:eastAsia="Times New Roman" w:hAnsi="Times New Roman" w:cs="Times New Roman"/>
          <w:bCs/>
          <w:sz w:val="24"/>
          <w:szCs w:val="24"/>
          <w:lang w:eastAsia="ar-SA"/>
        </w:rPr>
        <w:t>- документы,  подтверждающие деловую репутацию Участника закупки (</w:t>
      </w:r>
      <w:r w:rsidRPr="00047613">
        <w:rPr>
          <w:rFonts w:ascii="Times New Roman" w:eastAsia="Times New Roman" w:hAnsi="Times New Roman" w:cs="Times New Roman"/>
          <w:b/>
          <w:bCs/>
          <w:sz w:val="24"/>
          <w:szCs w:val="24"/>
          <w:lang w:eastAsia="ar-SA"/>
        </w:rPr>
        <w:t>отзывы клиентов, рекомендательные письма и т.д.</w:t>
      </w:r>
      <w:r w:rsidRPr="00047613">
        <w:rPr>
          <w:rFonts w:ascii="Times New Roman" w:eastAsia="Times New Roman" w:hAnsi="Times New Roman" w:cs="Times New Roman"/>
          <w:bCs/>
          <w:sz w:val="24"/>
          <w:szCs w:val="24"/>
          <w:lang w:eastAsia="ar-SA"/>
        </w:rPr>
        <w:t xml:space="preserve">) (На усмотрение Участника). </w:t>
      </w:r>
      <w:proofErr w:type="gramStart"/>
      <w:r w:rsidRPr="00047613">
        <w:rPr>
          <w:rFonts w:ascii="Times New Roman" w:eastAsia="Times New Roman" w:hAnsi="Times New Roman" w:cs="Times New Roman"/>
          <w:bCs/>
          <w:i/>
          <w:sz w:val="24"/>
          <w:szCs w:val="24"/>
          <w:lang w:eastAsia="ar-SA"/>
        </w:rPr>
        <w:t>Так как оценка заявок по критерию «</w:t>
      </w:r>
      <w:r w:rsidR="00DC4336" w:rsidRPr="00047613">
        <w:rPr>
          <w:rFonts w:ascii="Times New Roman" w:eastAsia="Times New Roman" w:hAnsi="Times New Roman" w:cs="Times New Roman"/>
          <w:bCs/>
          <w:i/>
          <w:sz w:val="24"/>
          <w:szCs w:val="24"/>
          <w:lang w:eastAsia="ar-SA"/>
        </w:rPr>
        <w:t>Деловая репутация У</w:t>
      </w:r>
      <w:r w:rsidR="00B539D3" w:rsidRPr="00047613">
        <w:rPr>
          <w:rFonts w:ascii="Times New Roman" w:eastAsia="Times New Roman" w:hAnsi="Times New Roman" w:cs="Times New Roman"/>
          <w:bCs/>
          <w:i/>
          <w:sz w:val="24"/>
          <w:szCs w:val="24"/>
          <w:lang w:eastAsia="ar-SA"/>
        </w:rPr>
        <w:t>частника (отзывы заказчиков по аналогичным договорам</w:t>
      </w:r>
      <w:r w:rsidR="00B86F4A" w:rsidRPr="00047613">
        <w:rPr>
          <w:rFonts w:ascii="Times New Roman" w:eastAsia="Times New Roman" w:hAnsi="Times New Roman" w:cs="Times New Roman"/>
          <w:bCs/>
          <w:i/>
          <w:sz w:val="24"/>
          <w:szCs w:val="24"/>
          <w:lang w:eastAsia="ar-SA"/>
        </w:rPr>
        <w:t>)</w:t>
      </w:r>
      <w:r w:rsidRPr="00047613">
        <w:rPr>
          <w:rFonts w:ascii="Times New Roman" w:eastAsia="Times New Roman" w:hAnsi="Times New Roman" w:cs="Times New Roman"/>
          <w:bCs/>
          <w:i/>
          <w:sz w:val="24"/>
          <w:szCs w:val="24"/>
          <w:lang w:eastAsia="ar-SA"/>
        </w:rPr>
        <w:t>» определяется</w:t>
      </w:r>
      <w:r w:rsidRPr="00047613">
        <w:rPr>
          <w:rFonts w:ascii="Calibri" w:eastAsia="Calibri" w:hAnsi="Calibri" w:cs="Times New Roman"/>
          <w:i/>
          <w:lang w:eastAsia="ar-SA"/>
        </w:rPr>
        <w:t xml:space="preserve"> </w:t>
      </w:r>
      <w:r w:rsidRPr="00047613">
        <w:rPr>
          <w:rFonts w:ascii="Times New Roman" w:eastAsia="Times New Roman" w:hAnsi="Times New Roman" w:cs="Times New Roman"/>
          <w:bCs/>
          <w:i/>
          <w:sz w:val="24"/>
          <w:szCs w:val="24"/>
          <w:lang w:eastAsia="ar-SA"/>
        </w:rPr>
        <w:t xml:space="preserve">на основании анализа предоставленных в составе заявки рекомендательных писем и отзывов о выполнении аналогичных договоров (указанных в </w:t>
      </w:r>
      <w:hyperlink w:anchor="_Справка_о_перечне" w:history="1">
        <w:r w:rsidR="00B86F4A" w:rsidRPr="00047613">
          <w:rPr>
            <w:rStyle w:val="af"/>
            <w:rFonts w:ascii="Times New Roman" w:eastAsia="Times New Roman" w:hAnsi="Times New Roman" w:cs="Times New Roman"/>
            <w:bCs/>
            <w:i/>
            <w:color w:val="auto"/>
            <w:sz w:val="24"/>
            <w:szCs w:val="24"/>
            <w:lang w:eastAsia="ar-SA"/>
          </w:rPr>
          <w:t>форме 4 Приложения №1</w:t>
        </w:r>
      </w:hyperlink>
      <w:r w:rsidR="00B86F4A" w:rsidRPr="00047613">
        <w:rPr>
          <w:rFonts w:ascii="Times New Roman" w:eastAsia="Times New Roman" w:hAnsi="Times New Roman" w:cs="Times New Roman"/>
          <w:bCs/>
          <w:i/>
          <w:sz w:val="24"/>
          <w:szCs w:val="24"/>
          <w:lang w:eastAsia="ar-SA"/>
        </w:rPr>
        <w:t xml:space="preserve"> Документации </w:t>
      </w:r>
      <w:r w:rsidRPr="00047613">
        <w:rPr>
          <w:rFonts w:ascii="Times New Roman" w:eastAsia="Times New Roman" w:hAnsi="Times New Roman" w:cs="Times New Roman"/>
          <w:bCs/>
          <w:i/>
          <w:sz w:val="24"/>
          <w:szCs w:val="24"/>
          <w:lang w:eastAsia="ar-SA"/>
        </w:rPr>
        <w:t xml:space="preserve">«Справке о перечне и годовых объемах выполнения аналогичных договоров»), то в случае </w:t>
      </w:r>
      <w:r w:rsidR="003B55F1" w:rsidRPr="00047613">
        <w:rPr>
          <w:rFonts w:ascii="Times New Roman" w:eastAsia="Times New Roman" w:hAnsi="Times New Roman" w:cs="Times New Roman"/>
          <w:bCs/>
          <w:i/>
          <w:sz w:val="24"/>
          <w:szCs w:val="24"/>
          <w:lang w:eastAsia="ar-SA"/>
        </w:rPr>
        <w:t>не указания сведений по объему выполнения  аналогичных договоров, а также не</w:t>
      </w:r>
      <w:proofErr w:type="gramEnd"/>
      <w:r w:rsidR="003B55F1" w:rsidRPr="00047613">
        <w:rPr>
          <w:rFonts w:ascii="Times New Roman" w:eastAsia="Times New Roman" w:hAnsi="Times New Roman" w:cs="Times New Roman"/>
          <w:bCs/>
          <w:i/>
          <w:sz w:val="24"/>
          <w:szCs w:val="24"/>
          <w:lang w:eastAsia="ar-SA"/>
        </w:rPr>
        <w:t xml:space="preserve"> предоставления отзыв</w:t>
      </w:r>
      <w:r w:rsidR="004D6CD5" w:rsidRPr="00047613">
        <w:rPr>
          <w:rFonts w:ascii="Times New Roman" w:eastAsia="Times New Roman" w:hAnsi="Times New Roman" w:cs="Times New Roman"/>
          <w:bCs/>
          <w:i/>
          <w:sz w:val="24"/>
          <w:szCs w:val="24"/>
          <w:lang w:eastAsia="ar-SA"/>
        </w:rPr>
        <w:t>ов</w:t>
      </w:r>
      <w:r w:rsidR="003B55F1" w:rsidRPr="00047613">
        <w:rPr>
          <w:rFonts w:ascii="Times New Roman" w:eastAsia="Times New Roman" w:hAnsi="Times New Roman" w:cs="Times New Roman"/>
          <w:bCs/>
          <w:i/>
          <w:sz w:val="24"/>
          <w:szCs w:val="24"/>
          <w:lang w:eastAsia="ar-SA"/>
        </w:rPr>
        <w:t xml:space="preserve"> и/или рекомендательны</w:t>
      </w:r>
      <w:r w:rsidR="004D6CD5" w:rsidRPr="00047613">
        <w:rPr>
          <w:rFonts w:ascii="Times New Roman" w:eastAsia="Times New Roman" w:hAnsi="Times New Roman" w:cs="Times New Roman"/>
          <w:bCs/>
          <w:i/>
          <w:sz w:val="24"/>
          <w:szCs w:val="24"/>
          <w:lang w:eastAsia="ar-SA"/>
        </w:rPr>
        <w:t>х писе</w:t>
      </w:r>
      <w:r w:rsidR="003B55F1" w:rsidRPr="00047613">
        <w:rPr>
          <w:rFonts w:ascii="Times New Roman" w:eastAsia="Times New Roman" w:hAnsi="Times New Roman" w:cs="Times New Roman"/>
          <w:bCs/>
          <w:i/>
          <w:sz w:val="24"/>
          <w:szCs w:val="24"/>
          <w:lang w:eastAsia="ar-SA"/>
        </w:rPr>
        <w:t>м,  заявке такого Участника будет присуждаться 0 баллов по данному критерию.</w:t>
      </w:r>
    </w:p>
    <w:p w:rsidR="00DF1547" w:rsidRDefault="00DF1547" w:rsidP="0072365D">
      <w:pPr>
        <w:suppressAutoHyphens/>
        <w:overflowPunct w:val="0"/>
        <w:autoSpaceDE w:val="0"/>
        <w:spacing w:after="0" w:line="240" w:lineRule="auto"/>
        <w:ind w:firstLine="426"/>
        <w:jc w:val="both"/>
        <w:rPr>
          <w:rFonts w:ascii="Times New Roman" w:eastAsia="Times New Roman" w:hAnsi="Times New Roman" w:cs="Times New Roman"/>
          <w:bCs/>
          <w:i/>
          <w:sz w:val="24"/>
          <w:szCs w:val="24"/>
          <w:lang w:eastAsia="ar-SA"/>
        </w:rPr>
      </w:pPr>
    </w:p>
    <w:p w:rsidR="00DF1547" w:rsidRPr="00840ED5" w:rsidRDefault="00DF1547" w:rsidP="00DF1547">
      <w:pPr>
        <w:suppressAutoHyphens/>
        <w:spacing w:after="0" w:line="240" w:lineRule="auto"/>
        <w:ind w:firstLine="709"/>
        <w:jc w:val="both"/>
        <w:rPr>
          <w:rFonts w:ascii="Times New Roman" w:eastAsia="Times New Roman" w:hAnsi="Times New Roman" w:cs="Times New Roman"/>
          <w:bCs/>
          <w:i/>
          <w:sz w:val="24"/>
          <w:lang w:eastAsia="ar-SA"/>
        </w:rPr>
      </w:pPr>
      <w:r w:rsidRPr="00840ED5">
        <w:rPr>
          <w:rFonts w:ascii="Times New Roman" w:eastAsia="Times New Roman" w:hAnsi="Times New Roman"/>
          <w:sz w:val="24"/>
          <w:szCs w:val="24"/>
        </w:rPr>
        <w:t>- расчет стоимости охраны имущества 1 физическим постом (</w:t>
      </w:r>
      <w:r w:rsidRPr="00840ED5">
        <w:rPr>
          <w:rFonts w:ascii="Times New Roman" w:eastAsia="Times New Roman" w:hAnsi="Times New Roman"/>
          <w:b/>
          <w:sz w:val="24"/>
          <w:szCs w:val="24"/>
          <w:u w:val="single"/>
        </w:rPr>
        <w:t xml:space="preserve">Приложение №5 </w:t>
      </w:r>
      <w:r w:rsidRPr="00840ED5">
        <w:rPr>
          <w:rFonts w:ascii="Times New Roman" w:eastAsia="Times New Roman" w:hAnsi="Times New Roman"/>
          <w:sz w:val="24"/>
          <w:szCs w:val="24"/>
        </w:rPr>
        <w:t>к Документации)</w:t>
      </w:r>
      <w:r w:rsidRPr="00840ED5">
        <w:t xml:space="preserve"> </w:t>
      </w:r>
      <w:r w:rsidRPr="00840ED5">
        <w:rPr>
          <w:i/>
        </w:rPr>
        <w:t>(</w:t>
      </w:r>
      <w:r w:rsidRPr="00840ED5">
        <w:rPr>
          <w:rFonts w:ascii="Times New Roman" w:eastAsia="Times New Roman" w:hAnsi="Times New Roman"/>
          <w:i/>
          <w:sz w:val="24"/>
          <w:szCs w:val="24"/>
        </w:rPr>
        <w:t xml:space="preserve">При представлении </w:t>
      </w:r>
      <w:proofErr w:type="gramStart"/>
      <w:r w:rsidRPr="00840ED5">
        <w:rPr>
          <w:rFonts w:ascii="Times New Roman" w:eastAsia="Times New Roman" w:hAnsi="Times New Roman"/>
          <w:i/>
          <w:sz w:val="24"/>
          <w:szCs w:val="24"/>
        </w:rPr>
        <w:t>Заявки, содержащей предложение о цене Договора на двадцать пять</w:t>
      </w:r>
      <w:proofErr w:type="gramEnd"/>
      <w:r w:rsidRPr="00840ED5">
        <w:rPr>
          <w:rFonts w:ascii="Times New Roman" w:eastAsia="Times New Roman" w:hAnsi="Times New Roman"/>
          <w:i/>
          <w:sz w:val="24"/>
          <w:szCs w:val="24"/>
        </w:rPr>
        <w:t xml:space="preserve"> и более процентов ниже начальной (максимальной) цены Договора);</w:t>
      </w:r>
    </w:p>
    <w:p w:rsidR="008F6DBF" w:rsidRPr="008F6DBF" w:rsidRDefault="008F6DBF" w:rsidP="00B86F4A">
      <w:pPr>
        <w:suppressAutoHyphens/>
        <w:spacing w:before="24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8F6DBF">
        <w:rPr>
          <w:rFonts w:ascii="Times New Roman" w:eastAsia="Times New Roman" w:hAnsi="Times New Roman" w:cs="Times New Roman"/>
          <w:bCs/>
          <w:sz w:val="24"/>
          <w:lang w:eastAsia="ar-SA"/>
        </w:rPr>
        <w:t>апостиль</w:t>
      </w:r>
      <w:proofErr w:type="spellEnd"/>
      <w:r w:rsidRPr="008F6DBF">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
    <w:p w:rsidR="00244A6A" w:rsidRPr="00244A6A" w:rsidRDefault="00244A6A" w:rsidP="0072365D">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11" w:name="_Toc406165618"/>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1"/>
    </w:p>
    <w:p w:rsidR="00244A6A" w:rsidRPr="00244A6A" w:rsidRDefault="00244A6A" w:rsidP="003C3038">
      <w:pPr>
        <w:keepNext/>
        <w:numPr>
          <w:ilvl w:val="1"/>
          <w:numId w:val="21"/>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403634871"/>
      <w:bookmarkStart w:id="14" w:name="_Toc403725255"/>
      <w:bookmarkStart w:id="15" w:name="_Toc403725326"/>
      <w:bookmarkStart w:id="16" w:name="_Toc406165619"/>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bookmarkEnd w:id="13"/>
      <w:bookmarkEnd w:id="14"/>
      <w:bookmarkEnd w:id="15"/>
      <w:bookmarkEnd w:id="16"/>
    </w:p>
    <w:p w:rsidR="00244A6A" w:rsidRPr="00244A6A" w:rsidRDefault="00244A6A" w:rsidP="003C3038">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72365D" w:rsidRPr="00F84325">
          <w:rPr>
            <w:rStyle w:val="af"/>
            <w:rFonts w:ascii="Times New Roman" w:hAnsi="Times New Roman"/>
            <w:sz w:val="24"/>
            <w:szCs w:val="24"/>
            <w:lang w:val="en-US"/>
          </w:rPr>
          <w:t>palchikovskaya</w:t>
        </w:r>
        <w:r w:rsidR="0072365D" w:rsidRPr="00F84325">
          <w:rPr>
            <w:rStyle w:val="af"/>
            <w:rFonts w:ascii="Times New Roman" w:hAnsi="Times New Roman"/>
            <w:sz w:val="24"/>
            <w:szCs w:val="24"/>
          </w:rPr>
          <w:t>@</w:t>
        </w:r>
        <w:r w:rsidR="0072365D" w:rsidRPr="00F84325">
          <w:rPr>
            <w:rStyle w:val="af"/>
            <w:rFonts w:ascii="Times New Roman" w:hAnsi="Times New Roman"/>
            <w:sz w:val="24"/>
            <w:szCs w:val="24"/>
            <w:lang w:val="en-US"/>
          </w:rPr>
          <w:t>mures</w:t>
        </w:r>
        <w:r w:rsidR="0072365D" w:rsidRPr="00F84325">
          <w:rPr>
            <w:rStyle w:val="af"/>
            <w:rFonts w:ascii="Times New Roman" w:hAnsi="Times New Roman"/>
            <w:sz w:val="24"/>
            <w:szCs w:val="24"/>
          </w:rPr>
          <w:t>.</w:t>
        </w:r>
        <w:proofErr w:type="spellStart"/>
        <w:r w:rsidR="0072365D" w:rsidRPr="00F84325">
          <w:rPr>
            <w:rStyle w:val="af"/>
            <w:rFonts w:ascii="Times New Roman" w:hAnsi="Times New Roman"/>
            <w:sz w:val="24"/>
            <w:szCs w:val="24"/>
            <w:lang w:val="en-US"/>
          </w:rPr>
          <w:t>ru</w:t>
        </w:r>
        <w:proofErr w:type="spellEnd"/>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 xml:space="preserve">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lastRenderedPageBreak/>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3C3038">
      <w:pPr>
        <w:keepNext/>
        <w:numPr>
          <w:ilvl w:val="1"/>
          <w:numId w:val="21"/>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7" w:name="_Toc386463996"/>
      <w:bookmarkStart w:id="18" w:name="_Toc403634872"/>
      <w:bookmarkStart w:id="19" w:name="_Toc403725256"/>
      <w:bookmarkStart w:id="20" w:name="_Toc403725327"/>
      <w:bookmarkStart w:id="21" w:name="_Toc406165620"/>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7"/>
      <w:bookmarkEnd w:id="18"/>
      <w:bookmarkEnd w:id="19"/>
      <w:bookmarkEnd w:id="20"/>
      <w:bookmarkEnd w:id="21"/>
    </w:p>
    <w:p w:rsidR="00244A6A" w:rsidRPr="00244A6A" w:rsidRDefault="00244A6A" w:rsidP="003C3038">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4" w:history="1">
        <w:r w:rsidR="004A13BC" w:rsidRPr="00EB1536">
          <w:rPr>
            <w:rStyle w:val="af"/>
            <w:rFonts w:ascii="Times New Roman" w:eastAsia="Calibri" w:hAnsi="Times New Roman" w:cs="Times New Roman"/>
            <w:sz w:val="24"/>
            <w:szCs w:val="24"/>
            <w:lang w:val="en-US" w:eastAsia="ar-SA"/>
          </w:rPr>
          <w:t>palchikovskaya</w:t>
        </w:r>
        <w:r w:rsidR="004A13BC" w:rsidRPr="00EB1536">
          <w:rPr>
            <w:rStyle w:val="af"/>
            <w:rFonts w:ascii="Times New Roman" w:eastAsia="Calibri" w:hAnsi="Times New Roman" w:cs="Times New Roman"/>
            <w:sz w:val="24"/>
            <w:szCs w:val="24"/>
            <w:lang w:eastAsia="ar-SA"/>
          </w:rPr>
          <w:t>@</w:t>
        </w:r>
        <w:r w:rsidR="004A13BC" w:rsidRPr="00EB1536">
          <w:rPr>
            <w:rStyle w:val="af"/>
            <w:rFonts w:ascii="Times New Roman" w:eastAsia="Calibri" w:hAnsi="Times New Roman" w:cs="Times New Roman"/>
            <w:sz w:val="24"/>
            <w:szCs w:val="24"/>
            <w:lang w:val="en-US" w:eastAsia="ar-SA"/>
          </w:rPr>
          <w:t>mures</w:t>
        </w:r>
        <w:r w:rsidR="004A13BC" w:rsidRPr="00EB1536">
          <w:rPr>
            <w:rStyle w:val="af"/>
            <w:rFonts w:ascii="Times New Roman" w:eastAsia="Calibri" w:hAnsi="Times New Roman" w:cs="Times New Roman"/>
            <w:sz w:val="24"/>
            <w:szCs w:val="24"/>
            <w:lang w:eastAsia="ar-SA"/>
          </w:rPr>
          <w:t>.</w:t>
        </w:r>
        <w:proofErr w:type="spellStart"/>
        <w:r w:rsidR="004A13BC" w:rsidRPr="00EB1536">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 </w:t>
      </w:r>
    </w:p>
    <w:p w:rsidR="00244A6A" w:rsidRPr="007D6EE9" w:rsidRDefault="00244A6A" w:rsidP="0072365D">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 xml:space="preserve">Дата и время начала </w:t>
      </w:r>
      <w:r w:rsidRPr="007D6EE9">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Pr="007D6EE9">
        <w:rPr>
          <w:rFonts w:ascii="Times New Roman" w:eastAsia="Times New Roman" w:hAnsi="Times New Roman" w:cs="Times New Roman"/>
          <w:sz w:val="24"/>
          <w:szCs w:val="24"/>
          <w:lang w:eastAsia="ar-SA"/>
        </w:rPr>
        <w:t xml:space="preserve"> с</w:t>
      </w:r>
      <w:r w:rsidRPr="007D6EE9">
        <w:rPr>
          <w:rFonts w:ascii="Times New Roman" w:eastAsia="Times New Roman" w:hAnsi="Times New Roman" w:cs="Times New Roman"/>
          <w:color w:val="FF0000"/>
          <w:sz w:val="24"/>
          <w:szCs w:val="24"/>
          <w:lang w:eastAsia="ar-SA"/>
        </w:rPr>
        <w:t xml:space="preserve"> </w:t>
      </w:r>
      <w:r w:rsidR="007379ED" w:rsidRPr="007D6EE9">
        <w:rPr>
          <w:rFonts w:ascii="Times New Roman" w:eastAsia="Times New Roman" w:hAnsi="Times New Roman" w:cs="Times New Roman"/>
          <w:sz w:val="24"/>
          <w:szCs w:val="24"/>
          <w:lang w:eastAsia="ar-SA"/>
        </w:rPr>
        <w:t>08</w:t>
      </w:r>
      <w:r w:rsidR="005D44DB" w:rsidRPr="007D6EE9">
        <w:rPr>
          <w:rFonts w:ascii="Times New Roman" w:eastAsia="Times New Roman" w:hAnsi="Times New Roman" w:cs="Times New Roman"/>
          <w:sz w:val="24"/>
          <w:szCs w:val="24"/>
          <w:lang w:eastAsia="ar-SA"/>
        </w:rPr>
        <w:t>:</w:t>
      </w:r>
      <w:r w:rsidR="007379ED" w:rsidRPr="007D6EE9">
        <w:rPr>
          <w:rFonts w:ascii="Times New Roman" w:eastAsia="Times New Roman" w:hAnsi="Times New Roman" w:cs="Times New Roman"/>
          <w:sz w:val="24"/>
          <w:szCs w:val="24"/>
          <w:lang w:eastAsia="ar-SA"/>
        </w:rPr>
        <w:t>3</w:t>
      </w:r>
      <w:r w:rsidR="006D6BBE" w:rsidRPr="007D6EE9">
        <w:rPr>
          <w:rFonts w:ascii="Times New Roman" w:eastAsia="Times New Roman" w:hAnsi="Times New Roman" w:cs="Times New Roman"/>
          <w:sz w:val="24"/>
          <w:szCs w:val="24"/>
          <w:lang w:eastAsia="ar-SA"/>
        </w:rPr>
        <w:t xml:space="preserve">0  </w:t>
      </w:r>
      <w:r w:rsidR="00D801F4" w:rsidRPr="007D6EE9">
        <w:rPr>
          <w:rFonts w:ascii="Times New Roman" w:eastAsia="Times New Roman" w:hAnsi="Times New Roman" w:cs="Times New Roman"/>
          <w:sz w:val="24"/>
          <w:szCs w:val="24"/>
          <w:lang w:eastAsia="ar-SA"/>
        </w:rPr>
        <w:t>15</w:t>
      </w:r>
      <w:r w:rsidR="007379ED" w:rsidRPr="007D6EE9">
        <w:rPr>
          <w:rFonts w:ascii="Times New Roman" w:eastAsia="Times New Roman" w:hAnsi="Times New Roman" w:cs="Times New Roman"/>
          <w:sz w:val="24"/>
          <w:szCs w:val="24"/>
          <w:lang w:eastAsia="ar-SA"/>
        </w:rPr>
        <w:t xml:space="preserve"> </w:t>
      </w:r>
      <w:r w:rsidR="00785A8A" w:rsidRPr="007D6EE9">
        <w:rPr>
          <w:rFonts w:ascii="Times New Roman" w:eastAsia="Times New Roman" w:hAnsi="Times New Roman" w:cs="Times New Roman"/>
          <w:sz w:val="24"/>
          <w:szCs w:val="24"/>
          <w:lang w:eastAsia="ar-SA"/>
        </w:rPr>
        <w:t>дека</w:t>
      </w:r>
      <w:r w:rsidR="00FF19D8" w:rsidRPr="007D6EE9">
        <w:rPr>
          <w:rFonts w:ascii="Times New Roman" w:eastAsia="Times New Roman" w:hAnsi="Times New Roman" w:cs="Times New Roman"/>
          <w:sz w:val="24"/>
          <w:szCs w:val="24"/>
          <w:lang w:eastAsia="ar-SA"/>
        </w:rPr>
        <w:t>бря</w:t>
      </w:r>
      <w:r w:rsidRPr="007D6EE9">
        <w:rPr>
          <w:rFonts w:ascii="Times New Roman" w:eastAsia="Times New Roman" w:hAnsi="Times New Roman" w:cs="Times New Roman"/>
          <w:sz w:val="24"/>
          <w:szCs w:val="24"/>
          <w:lang w:eastAsia="ar-SA"/>
        </w:rPr>
        <w:t xml:space="preserve"> 2014 г. </w:t>
      </w:r>
    </w:p>
    <w:p w:rsidR="00244A6A" w:rsidRPr="0072365D" w:rsidRDefault="00244A6A" w:rsidP="0072365D">
      <w:pPr>
        <w:suppressAutoHyphens/>
        <w:autoSpaceDE w:val="0"/>
        <w:spacing w:line="240" w:lineRule="auto"/>
        <w:jc w:val="both"/>
        <w:rPr>
          <w:rFonts w:ascii="Times New Roman" w:eastAsia="Times New Roman" w:hAnsi="Times New Roman" w:cs="Times New Roman"/>
          <w:color w:val="FF0000"/>
          <w:sz w:val="24"/>
          <w:szCs w:val="24"/>
          <w:lang w:eastAsia="ar-SA"/>
        </w:rPr>
      </w:pPr>
      <w:r w:rsidRPr="007D6EE9">
        <w:rPr>
          <w:rFonts w:ascii="Times New Roman" w:eastAsia="Times New Roman" w:hAnsi="Times New Roman" w:cs="Times New Roman"/>
          <w:sz w:val="24"/>
          <w:szCs w:val="24"/>
          <w:lang w:eastAsia="ar-SA"/>
        </w:rPr>
        <w:t xml:space="preserve">         </w:t>
      </w:r>
      <w:r w:rsidRPr="007D6EE9">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4D2D64" w:rsidRPr="007D6EE9">
        <w:rPr>
          <w:rFonts w:ascii="Times New Roman" w:eastAsia="Times New Roman" w:hAnsi="Times New Roman" w:cs="Times New Roman"/>
          <w:sz w:val="24"/>
          <w:szCs w:val="24"/>
          <w:lang w:eastAsia="ar-SA"/>
        </w:rPr>
        <w:t xml:space="preserve">не позднее </w:t>
      </w:r>
      <w:r w:rsidR="007379ED" w:rsidRPr="007D6EE9">
        <w:rPr>
          <w:rFonts w:ascii="Times New Roman" w:eastAsia="Times New Roman" w:hAnsi="Times New Roman" w:cs="Times New Roman"/>
          <w:sz w:val="24"/>
          <w:szCs w:val="24"/>
          <w:lang w:eastAsia="ar-SA"/>
        </w:rPr>
        <w:t>1</w:t>
      </w:r>
      <w:r w:rsidR="00D801F4" w:rsidRPr="007D6EE9">
        <w:rPr>
          <w:rFonts w:ascii="Times New Roman" w:eastAsia="Times New Roman" w:hAnsi="Times New Roman" w:cs="Times New Roman"/>
          <w:sz w:val="24"/>
          <w:szCs w:val="24"/>
          <w:lang w:eastAsia="ar-SA"/>
        </w:rPr>
        <w:t>1</w:t>
      </w:r>
      <w:r w:rsidR="004D2D64" w:rsidRPr="007D6EE9">
        <w:rPr>
          <w:rFonts w:ascii="Times New Roman" w:eastAsia="Times New Roman" w:hAnsi="Times New Roman" w:cs="Times New Roman"/>
          <w:sz w:val="24"/>
          <w:szCs w:val="24"/>
          <w:lang w:eastAsia="ar-SA"/>
        </w:rPr>
        <w:t xml:space="preserve">:00 </w:t>
      </w:r>
      <w:r w:rsidR="00D801F4" w:rsidRPr="007D6EE9">
        <w:rPr>
          <w:rFonts w:ascii="Times New Roman" w:eastAsia="Times New Roman" w:hAnsi="Times New Roman" w:cs="Times New Roman"/>
          <w:sz w:val="24"/>
          <w:szCs w:val="24"/>
          <w:lang w:eastAsia="ar-SA"/>
        </w:rPr>
        <w:t>18</w:t>
      </w:r>
      <w:r w:rsidR="005D44DB" w:rsidRPr="00DC4336">
        <w:rPr>
          <w:rFonts w:ascii="Times New Roman" w:eastAsia="Times New Roman" w:hAnsi="Times New Roman" w:cs="Times New Roman"/>
          <w:sz w:val="24"/>
          <w:szCs w:val="24"/>
          <w:lang w:eastAsia="ar-SA"/>
        </w:rPr>
        <w:t xml:space="preserve"> </w:t>
      </w:r>
      <w:r w:rsidR="00785A8A">
        <w:rPr>
          <w:rFonts w:ascii="Times New Roman" w:eastAsia="Times New Roman" w:hAnsi="Times New Roman" w:cs="Times New Roman"/>
          <w:sz w:val="24"/>
          <w:szCs w:val="24"/>
          <w:lang w:eastAsia="ar-SA"/>
        </w:rPr>
        <w:t>дека</w:t>
      </w:r>
      <w:r w:rsidR="005D44DB" w:rsidRPr="00DC4336">
        <w:rPr>
          <w:rFonts w:ascii="Times New Roman" w:eastAsia="Times New Roman" w:hAnsi="Times New Roman" w:cs="Times New Roman"/>
          <w:sz w:val="24"/>
          <w:szCs w:val="24"/>
          <w:lang w:eastAsia="ar-SA"/>
        </w:rPr>
        <w:t>бря</w:t>
      </w:r>
      <w:r w:rsidRPr="0035698E">
        <w:rPr>
          <w:rFonts w:ascii="Times New Roman" w:eastAsia="Times New Roman" w:hAnsi="Times New Roman" w:cs="Times New Roman"/>
          <w:sz w:val="24"/>
          <w:szCs w:val="24"/>
          <w:lang w:eastAsia="ar-SA"/>
        </w:rPr>
        <w:t xml:space="preserve"> 2014 г.</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3C3038">
      <w:pPr>
        <w:keepNext/>
        <w:numPr>
          <w:ilvl w:val="1"/>
          <w:numId w:val="21"/>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6165621"/>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22"/>
      <w:bookmarkEnd w:id="23"/>
      <w:bookmarkEnd w:id="24"/>
      <w:bookmarkEnd w:id="25"/>
      <w:bookmarkEnd w:id="26"/>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3C3038">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717CB4">
        <w:rPr>
          <w:rFonts w:ascii="Times New Roman" w:eastAsia="Times New Roman" w:hAnsi="Times New Roman" w:cs="Times New Roman"/>
          <w:sz w:val="24"/>
          <w:szCs w:val="24"/>
          <w:lang w:eastAsia="ar-SA"/>
        </w:rPr>
        <w:t>п.п</w:t>
      </w:r>
      <w:proofErr w:type="spellEnd"/>
      <w:r w:rsidRPr="00717CB4">
        <w:rPr>
          <w:rFonts w:ascii="Times New Roman" w:eastAsia="Times New Roman"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Изменения </w:t>
      </w:r>
      <w:proofErr w:type="gramStart"/>
      <w:r w:rsidRPr="00717CB4">
        <w:rPr>
          <w:rFonts w:ascii="Times New Roman" w:eastAsia="Times New Roman" w:hAnsi="Times New Roman" w:cs="Times New Roman"/>
          <w:sz w:val="24"/>
          <w:szCs w:val="24"/>
          <w:lang w:eastAsia="ar-SA"/>
        </w:rPr>
        <w:t>к</w:t>
      </w:r>
      <w:proofErr w:type="gramEnd"/>
      <w:r w:rsidRPr="00717CB4">
        <w:rPr>
          <w:rFonts w:ascii="Times New Roman" w:eastAsia="Times New Roman" w:hAnsi="Times New Roman" w:cs="Times New Roman"/>
          <w:sz w:val="24"/>
          <w:szCs w:val="24"/>
          <w:lang w:eastAsia="ar-SA"/>
        </w:rPr>
        <w:t xml:space="preserve">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lastRenderedPageBreak/>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717CB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717CB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3C3038">
      <w:pPr>
        <w:pStyle w:val="afffa"/>
        <w:numPr>
          <w:ilvl w:val="2"/>
          <w:numId w:val="38"/>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 xml:space="preserve">Заказчик вправе принять решение </w:t>
      </w:r>
      <w:proofErr w:type="gramStart"/>
      <w:r w:rsidRPr="00717CB4">
        <w:rPr>
          <w:rFonts w:ascii="Times New Roman" w:eastAsia="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717CB4">
        <w:rPr>
          <w:rFonts w:ascii="Times New Roman" w:eastAsia="Times New Roman" w:hAnsi="Times New Roman"/>
          <w:sz w:val="24"/>
          <w:szCs w:val="24"/>
        </w:rPr>
        <w:t xml:space="preserve">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3C3038">
      <w:pPr>
        <w:pStyle w:val="afffa"/>
        <w:keepNext/>
        <w:numPr>
          <w:ilvl w:val="1"/>
          <w:numId w:val="39"/>
        </w:numPr>
        <w:spacing w:before="240" w:after="60" w:line="240" w:lineRule="auto"/>
        <w:outlineLvl w:val="1"/>
        <w:rPr>
          <w:rFonts w:ascii="Times New Roman" w:eastAsia="Times New Roman" w:hAnsi="Times New Roman" w:cs="Arial"/>
          <w:b/>
          <w:bCs/>
          <w:iCs/>
          <w:sz w:val="24"/>
          <w:szCs w:val="24"/>
        </w:rPr>
      </w:pPr>
      <w:bookmarkStart w:id="27" w:name="_Toc386463998"/>
      <w:bookmarkStart w:id="28" w:name="_Toc403634874"/>
      <w:bookmarkStart w:id="29" w:name="_Toc403725258"/>
      <w:bookmarkStart w:id="30" w:name="_Toc403725329"/>
      <w:bookmarkStart w:id="31" w:name="_Toc406165622"/>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7"/>
      <w:bookmarkEnd w:id="28"/>
      <w:bookmarkEnd w:id="29"/>
      <w:bookmarkEnd w:id="30"/>
      <w:bookmarkEnd w:id="31"/>
    </w:p>
    <w:p w:rsidR="00244A6A" w:rsidRPr="00717CB4" w:rsidRDefault="00244A6A" w:rsidP="003C3038">
      <w:pPr>
        <w:pStyle w:val="afffa"/>
        <w:numPr>
          <w:ilvl w:val="2"/>
          <w:numId w:val="39"/>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3C3038">
      <w:pPr>
        <w:numPr>
          <w:ilvl w:val="2"/>
          <w:numId w:val="39"/>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C51BDE">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3C3038">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35093A">
        <w:rPr>
          <w:rFonts w:ascii="Times New Roman" w:eastAsia="Times New Roman" w:hAnsi="Times New Roman"/>
          <w:sz w:val="24"/>
          <w:szCs w:val="24"/>
        </w:rPr>
        <w:t>образом</w:t>
      </w:r>
      <w:proofErr w:type="gramEnd"/>
      <w:r w:rsidRPr="0035093A">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Требования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44A6A">
        <w:rPr>
          <w:rFonts w:ascii="Times New Roman" w:eastAsia="Times New Roman" w:hAnsi="Times New Roman" w:cs="Times New Roman"/>
          <w:sz w:val="24"/>
          <w:szCs w:val="24"/>
          <w:lang w:eastAsia="ar-SA"/>
        </w:rPr>
        <w:t>исправленному</w:t>
      </w:r>
      <w:proofErr w:type="gramEnd"/>
      <w:r w:rsidRPr="00244A6A">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A028E0">
          <w:rPr>
            <w:rStyle w:val="af"/>
            <w:rFonts w:ascii="Times New Roman" w:eastAsia="Times New Roman" w:hAnsi="Times New Roman" w:cs="Times New Roman"/>
            <w:color w:val="auto"/>
            <w:sz w:val="24"/>
            <w:szCs w:val="24"/>
            <w:lang w:eastAsia="ar-SA"/>
          </w:rPr>
          <w:t>Приложение №</w:t>
        </w:r>
        <w:r w:rsidR="00E81227">
          <w:rPr>
            <w:rStyle w:val="af"/>
            <w:rFonts w:ascii="Times New Roman" w:eastAsia="Times New Roman" w:hAnsi="Times New Roman" w:cs="Times New Roman"/>
            <w:color w:val="auto"/>
            <w:sz w:val="24"/>
            <w:szCs w:val="24"/>
            <w:lang w:eastAsia="ar-SA"/>
          </w:rPr>
          <w:t>6</w:t>
        </w:r>
      </w:hyperlink>
      <w:r w:rsidRPr="00244A6A">
        <w:rPr>
          <w:rFonts w:ascii="Times New Roman" w:eastAsia="Times New Roman" w:hAnsi="Times New Roman" w:cs="Times New Roman"/>
          <w:sz w:val="24"/>
          <w:szCs w:val="24"/>
          <w:lang w:eastAsia="ar-SA"/>
        </w:rPr>
        <w:t xml:space="preserve">),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3C3038">
      <w:pPr>
        <w:numPr>
          <w:ilvl w:val="2"/>
          <w:numId w:val="20"/>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3C3038">
      <w:pPr>
        <w:keepNext/>
        <w:numPr>
          <w:ilvl w:val="1"/>
          <w:numId w:val="20"/>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2" w:name="_Toc386463999"/>
      <w:bookmarkStart w:id="33" w:name="_Toc403634875"/>
      <w:bookmarkStart w:id="34" w:name="_Toc403725259"/>
      <w:bookmarkStart w:id="35" w:name="_Toc403725330"/>
      <w:bookmarkStart w:id="36" w:name="_Toc406165623"/>
      <w:r w:rsidRPr="00244A6A">
        <w:rPr>
          <w:rFonts w:ascii="Times New Roman" w:eastAsia="Times New Roman" w:hAnsi="Times New Roman" w:cs="Arial"/>
          <w:b/>
          <w:sz w:val="24"/>
          <w:szCs w:val="24"/>
          <w:lang w:eastAsia="ar-SA"/>
        </w:rPr>
        <w:lastRenderedPageBreak/>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32"/>
      <w:bookmarkEnd w:id="33"/>
      <w:bookmarkEnd w:id="34"/>
      <w:bookmarkEnd w:id="35"/>
      <w:bookmarkEnd w:id="36"/>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44A6A">
        <w:rPr>
          <w:rFonts w:ascii="Times New Roman" w:eastAsia="Times New Roman" w:hAnsi="Times New Roman" w:cs="Times New Roman"/>
          <w:sz w:val="24"/>
          <w:szCs w:val="24"/>
          <w:lang w:eastAsia="ar-SA"/>
        </w:rPr>
        <w:t>апостиль</w:t>
      </w:r>
      <w:proofErr w:type="spellEnd"/>
      <w:r w:rsidRPr="00244A6A">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244A6A" w:rsidRPr="009A064A" w:rsidRDefault="00244A6A" w:rsidP="003C3038">
      <w:pPr>
        <w:keepNext/>
        <w:numPr>
          <w:ilvl w:val="1"/>
          <w:numId w:val="26"/>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7" w:name="_Toc386464000"/>
      <w:bookmarkStart w:id="38" w:name="_Toc403634876"/>
      <w:bookmarkStart w:id="39" w:name="_Toc403725260"/>
      <w:bookmarkStart w:id="40" w:name="_Toc403725331"/>
      <w:bookmarkStart w:id="41" w:name="_Toc406165624"/>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7"/>
      <w:bookmarkEnd w:id="38"/>
      <w:bookmarkEnd w:id="39"/>
      <w:bookmarkEnd w:id="40"/>
      <w:bookmarkEnd w:id="41"/>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w:t>
      </w:r>
      <w:proofErr w:type="gramStart"/>
      <w:r w:rsidRPr="00244A6A">
        <w:rPr>
          <w:rFonts w:ascii="Times New Roman" w:eastAsia="Times New Roman" w:hAnsi="Times New Roman" w:cs="Times New Roman"/>
          <w:sz w:val="24"/>
          <w:szCs w:val="24"/>
          <w:lang w:eastAsia="ar-SA"/>
        </w:rPr>
        <w:t>дств в з</w:t>
      </w:r>
      <w:proofErr w:type="gramEnd"/>
      <w:r w:rsidRPr="00244A6A">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D801F4" w:rsidRDefault="00244A6A" w:rsidP="003C3038">
      <w:pPr>
        <w:keepNext/>
        <w:numPr>
          <w:ilvl w:val="1"/>
          <w:numId w:val="26"/>
        </w:numPr>
        <w:suppressAutoHyphens/>
        <w:spacing w:before="240" w:after="60" w:line="240" w:lineRule="auto"/>
        <w:outlineLvl w:val="1"/>
        <w:rPr>
          <w:rFonts w:ascii="Times New Roman" w:eastAsia="Times New Roman" w:hAnsi="Times New Roman" w:cs="Arial"/>
          <w:b/>
          <w:bCs/>
          <w:iCs/>
          <w:sz w:val="24"/>
          <w:szCs w:val="24"/>
          <w:lang w:eastAsia="ar-SA"/>
        </w:rPr>
      </w:pPr>
      <w:bookmarkStart w:id="42" w:name="_Toc386464001"/>
      <w:bookmarkStart w:id="43" w:name="_Toc403634877"/>
      <w:bookmarkStart w:id="44" w:name="_Toc403725261"/>
      <w:bookmarkStart w:id="45" w:name="_Toc403725332"/>
      <w:bookmarkStart w:id="46" w:name="_Toc406165625"/>
      <w:r w:rsidRPr="00D801F4">
        <w:rPr>
          <w:rFonts w:ascii="Times New Roman" w:eastAsia="Times New Roman" w:hAnsi="Times New Roman" w:cs="Arial"/>
          <w:b/>
          <w:sz w:val="24"/>
          <w:szCs w:val="24"/>
          <w:lang w:eastAsia="ar-SA"/>
        </w:rPr>
        <w:t>Сведения о цене договора</w:t>
      </w:r>
      <w:bookmarkEnd w:id="42"/>
      <w:r w:rsidR="003338AD" w:rsidRPr="00D801F4">
        <w:rPr>
          <w:rFonts w:ascii="Times New Roman" w:eastAsia="Times New Roman" w:hAnsi="Times New Roman" w:cs="Arial"/>
          <w:b/>
          <w:sz w:val="24"/>
          <w:szCs w:val="24"/>
          <w:lang w:eastAsia="ar-SA"/>
        </w:rPr>
        <w:t>.</w:t>
      </w:r>
      <w:bookmarkEnd w:id="43"/>
      <w:bookmarkEnd w:id="44"/>
      <w:bookmarkEnd w:id="45"/>
      <w:bookmarkEnd w:id="46"/>
      <w:r w:rsidRPr="00D801F4">
        <w:rPr>
          <w:rFonts w:ascii="Times New Roman" w:eastAsia="Times New Roman" w:hAnsi="Times New Roman" w:cs="Arial"/>
          <w:b/>
          <w:sz w:val="24"/>
          <w:szCs w:val="24"/>
          <w:lang w:eastAsia="ar-SA"/>
        </w:rPr>
        <w:t xml:space="preserve"> </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810D4E">
        <w:rPr>
          <w:rFonts w:ascii="Times New Roman" w:eastAsia="Times New Roman" w:hAnsi="Times New Roman" w:cs="Times New Roman"/>
          <w:sz w:val="24"/>
          <w:szCs w:val="24"/>
          <w:lang w:eastAsia="ar-SA"/>
        </w:rPr>
        <w:t xml:space="preserve">4.7.1. </w:t>
      </w:r>
      <w:r w:rsidR="0072365D" w:rsidRPr="00810D4E">
        <w:rPr>
          <w:rFonts w:ascii="Times New Roman" w:eastAsia="Times New Roman" w:hAnsi="Times New Roman" w:cs="Times New Roman"/>
          <w:sz w:val="24"/>
          <w:szCs w:val="24"/>
          <w:lang w:eastAsia="ar-SA"/>
        </w:rPr>
        <w:t>Начальная (м</w:t>
      </w:r>
      <w:r w:rsidR="0072365D" w:rsidRPr="0072365D">
        <w:rPr>
          <w:rFonts w:ascii="Times New Roman" w:eastAsia="Times New Roman" w:hAnsi="Times New Roman" w:cs="Times New Roman"/>
          <w:sz w:val="24"/>
          <w:szCs w:val="24"/>
          <w:lang w:eastAsia="ar-SA"/>
        </w:rPr>
        <w:t>аксимальная) цена договора</w:t>
      </w:r>
      <w:r w:rsidR="0072365D">
        <w:rPr>
          <w:rFonts w:ascii="Times New Roman" w:eastAsia="Times New Roman" w:hAnsi="Times New Roman" w:cs="Times New Roman"/>
          <w:sz w:val="24"/>
          <w:szCs w:val="24"/>
          <w:lang w:eastAsia="ar-SA"/>
        </w:rPr>
        <w:t xml:space="preserve"> составляет</w:t>
      </w:r>
      <w:r w:rsidR="0072365D" w:rsidRPr="0072365D">
        <w:rPr>
          <w:rFonts w:ascii="Times New Roman" w:eastAsia="Times New Roman" w:hAnsi="Times New Roman" w:cs="Times New Roman"/>
          <w:sz w:val="24"/>
          <w:szCs w:val="24"/>
          <w:lang w:eastAsia="ar-SA"/>
        </w:rPr>
        <w:t xml:space="preserve"> </w:t>
      </w:r>
      <w:r w:rsidR="00A60754" w:rsidRPr="00A60754">
        <w:rPr>
          <w:rFonts w:ascii="Times New Roman" w:eastAsia="Times New Roman" w:hAnsi="Times New Roman" w:cs="Times New Roman"/>
          <w:sz w:val="24"/>
          <w:szCs w:val="24"/>
          <w:lang w:eastAsia="ar-SA"/>
        </w:rPr>
        <w:t>32 162 943 (Тридцать два миллиона сто шестьдесят две тысячи девятьсот сорок три) рубля 60 копеек</w:t>
      </w:r>
      <w:r w:rsidR="00A60754">
        <w:rPr>
          <w:rFonts w:ascii="Times New Roman" w:eastAsia="Times New Roman" w:hAnsi="Times New Roman" w:cs="Times New Roman"/>
          <w:sz w:val="24"/>
          <w:szCs w:val="24"/>
          <w:lang w:eastAsia="ar-SA"/>
        </w:rPr>
        <w:t>,</w:t>
      </w:r>
      <w:r w:rsidR="0072365D" w:rsidRPr="0072365D">
        <w:rPr>
          <w:rFonts w:ascii="Times New Roman" w:eastAsia="Times New Roman" w:hAnsi="Times New Roman" w:cs="Times New Roman"/>
          <w:sz w:val="24"/>
          <w:szCs w:val="24"/>
          <w:lang w:eastAsia="ar-SA"/>
        </w:rPr>
        <w:t xml:space="preserve"> в том числе НДС.</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2365D" w:rsidRPr="0072365D">
        <w:rPr>
          <w:rFonts w:ascii="Times New Roman" w:eastAsia="Times New Roman" w:hAnsi="Times New Roman" w:cs="Times New Roman"/>
          <w:sz w:val="24"/>
          <w:szCs w:val="24"/>
          <w:lang w:eastAsia="ar-SA"/>
        </w:rPr>
        <w:t xml:space="preserve">Цена одного часа работы одного физического поста составляет </w:t>
      </w:r>
      <w:r w:rsidR="00A60754" w:rsidRPr="00A60754">
        <w:rPr>
          <w:rFonts w:ascii="Times New Roman" w:eastAsia="Times New Roman" w:hAnsi="Times New Roman" w:cs="Times New Roman"/>
          <w:sz w:val="24"/>
          <w:szCs w:val="24"/>
          <w:lang w:eastAsia="ar-SA"/>
        </w:rPr>
        <w:t>163 рубля 33 копейки</w:t>
      </w:r>
      <w:r w:rsidR="0072365D" w:rsidRPr="0072365D">
        <w:rPr>
          <w:rFonts w:ascii="Times New Roman" w:eastAsia="Times New Roman" w:hAnsi="Times New Roman" w:cs="Times New Roman"/>
          <w:sz w:val="24"/>
          <w:szCs w:val="24"/>
          <w:lang w:eastAsia="ar-SA"/>
        </w:rPr>
        <w:t>, в том числе НДС 18%.</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2365D" w:rsidRPr="0072365D">
        <w:rPr>
          <w:rFonts w:ascii="Times New Roman" w:eastAsia="Times New Roman" w:hAnsi="Times New Roman" w:cs="Times New Roman"/>
          <w:sz w:val="24"/>
          <w:szCs w:val="24"/>
          <w:lang w:eastAsia="ar-SA"/>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244A6A" w:rsidRPr="004A5EBA" w:rsidRDefault="00244A6A" w:rsidP="0052132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4A5EBA">
        <w:rPr>
          <w:rFonts w:ascii="Times New Roman" w:eastAsia="Times New Roman" w:hAnsi="Times New Roman" w:cs="Times New Roman"/>
          <w:sz w:val="24"/>
          <w:szCs w:val="24"/>
          <w:lang w:eastAsia="ar-SA"/>
        </w:rPr>
        <w:t xml:space="preserve">4.7.2.  Порядок формирования цены Договора. </w:t>
      </w:r>
    </w:p>
    <w:p w:rsidR="004A5EBA" w:rsidRPr="0072365D" w:rsidRDefault="004A5EBA" w:rsidP="004A5EB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72365D">
        <w:rPr>
          <w:rFonts w:ascii="Times New Roman" w:eastAsia="Times New Roman" w:hAnsi="Times New Roman" w:cs="Times New Roman"/>
          <w:sz w:val="24"/>
          <w:szCs w:val="24"/>
          <w:lang w:eastAsia="ar-SA"/>
        </w:rPr>
        <w:t xml:space="preserve">Начальная (максимальная) цена договора на оказание охранных услуг, с учетом НДС, рассчитана </w:t>
      </w:r>
      <w:r w:rsidR="00D028C2" w:rsidRPr="00D028C2">
        <w:rPr>
          <w:rFonts w:ascii="Times New Roman" w:eastAsia="Times New Roman" w:hAnsi="Times New Roman" w:cs="Times New Roman"/>
          <w:sz w:val="24"/>
          <w:szCs w:val="24"/>
          <w:lang w:eastAsia="ar-SA"/>
        </w:rPr>
        <w:t>163,33 руб./ч. х 15 постов х 547 дней х 24 часа</w:t>
      </w:r>
      <w:r w:rsidRPr="0072365D">
        <w:rPr>
          <w:rFonts w:ascii="Times New Roman" w:eastAsia="Times New Roman" w:hAnsi="Times New Roman" w:cs="Times New Roman"/>
          <w:sz w:val="24"/>
          <w:szCs w:val="24"/>
          <w:lang w:eastAsia="ar-SA"/>
        </w:rPr>
        <w:t>.</w:t>
      </w:r>
    </w:p>
    <w:p w:rsidR="004A5EBA" w:rsidRPr="0072365D" w:rsidRDefault="004A5EBA" w:rsidP="004A5EB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72365D">
        <w:rPr>
          <w:rFonts w:ascii="Times New Roman" w:eastAsia="Times New Roman" w:hAnsi="Times New Roman" w:cs="Times New Roman"/>
          <w:sz w:val="24"/>
          <w:szCs w:val="24"/>
          <w:lang w:eastAsia="ar-SA"/>
        </w:rPr>
        <w:t xml:space="preserve">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 </w:t>
      </w:r>
    </w:p>
    <w:p w:rsidR="004A5EBA" w:rsidRDefault="004A5EBA" w:rsidP="004A5EB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72365D">
        <w:rPr>
          <w:rFonts w:ascii="Times New Roman" w:eastAsia="Times New Roman" w:hAnsi="Times New Roman" w:cs="Times New Roman"/>
          <w:sz w:val="24"/>
          <w:szCs w:val="24"/>
          <w:lang w:eastAsia="ar-SA"/>
        </w:rPr>
        <w:t xml:space="preserve">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и предоставления в адрес </w:t>
      </w:r>
      <w:proofErr w:type="gramStart"/>
      <w:r w:rsidRPr="0072365D">
        <w:rPr>
          <w:rFonts w:ascii="Times New Roman" w:eastAsia="Times New Roman" w:hAnsi="Times New Roman" w:cs="Times New Roman"/>
          <w:sz w:val="24"/>
          <w:szCs w:val="24"/>
          <w:lang w:eastAsia="ar-SA"/>
        </w:rPr>
        <w:t>Заказчика письменного обоснования увеличения стоимости оказанных услуг</w:t>
      </w:r>
      <w:proofErr w:type="gramEnd"/>
      <w:r w:rsidRPr="0072365D">
        <w:rPr>
          <w:rFonts w:ascii="Times New Roman" w:eastAsia="Times New Roman" w:hAnsi="Times New Roman" w:cs="Times New Roman"/>
          <w:sz w:val="24"/>
          <w:szCs w:val="24"/>
          <w:lang w:eastAsia="ar-SA"/>
        </w:rPr>
        <w:t>.</w:t>
      </w:r>
    </w:p>
    <w:p w:rsidR="00AE533C" w:rsidRPr="00AE533C" w:rsidRDefault="00AE533C" w:rsidP="00AE533C">
      <w:pPr>
        <w:tabs>
          <w:tab w:val="left" w:pos="0"/>
        </w:tabs>
        <w:spacing w:after="0" w:line="240" w:lineRule="auto"/>
        <w:jc w:val="both"/>
        <w:rPr>
          <w:rFonts w:ascii="Times New Roman" w:eastAsia="Times New Roman" w:hAnsi="Times New Roman" w:cs="Times New Roman"/>
          <w:sz w:val="24"/>
          <w:szCs w:val="24"/>
          <w:lang w:eastAsia="ar-SA"/>
        </w:rPr>
      </w:pPr>
      <w:r w:rsidRPr="00AE533C">
        <w:rPr>
          <w:rFonts w:ascii="Times New Roman" w:eastAsia="Times New Roman" w:hAnsi="Times New Roman" w:cs="Times New Roman"/>
          <w:bCs/>
          <w:sz w:val="24"/>
          <w:szCs w:val="24"/>
          <w:lang w:eastAsia="ru-RU"/>
        </w:rPr>
        <w:t xml:space="preserve">4.7.3. Обоснование цены: </w:t>
      </w:r>
    </w:p>
    <w:p w:rsidR="004A5EBA" w:rsidRDefault="004A5EBA" w:rsidP="004A5EBA">
      <w:pPr>
        <w:tabs>
          <w:tab w:val="left" w:pos="0"/>
        </w:tabs>
        <w:spacing w:after="0" w:line="240" w:lineRule="auto"/>
        <w:jc w:val="both"/>
        <w:rPr>
          <w:rFonts w:ascii="Times New Roman" w:eastAsia="Times New Roman" w:hAnsi="Times New Roman"/>
          <w:sz w:val="24"/>
          <w:szCs w:val="24"/>
        </w:rPr>
      </w:pPr>
      <w:bookmarkStart w:id="47" w:name="_Toc386464002"/>
      <w:r>
        <w:rPr>
          <w:rFonts w:ascii="Times New Roman" w:eastAsia="Times New Roman" w:hAnsi="Times New Roman" w:cs="Times New Roman"/>
          <w:sz w:val="24"/>
          <w:szCs w:val="24"/>
          <w:lang w:eastAsia="ar-SA"/>
        </w:rPr>
        <w:tab/>
      </w:r>
      <w:r w:rsidRPr="00A30FAA">
        <w:rPr>
          <w:rFonts w:ascii="Times New Roman" w:eastAsia="Times New Roman" w:hAnsi="Times New Roman"/>
          <w:sz w:val="24"/>
          <w:szCs w:val="24"/>
        </w:rPr>
        <w:t xml:space="preserve">Источником информации о стоимости </w:t>
      </w:r>
      <w:r>
        <w:rPr>
          <w:rFonts w:ascii="Times New Roman" w:eastAsia="Times New Roman" w:hAnsi="Times New Roman"/>
          <w:sz w:val="24"/>
          <w:szCs w:val="24"/>
        </w:rPr>
        <w:t>услуг</w:t>
      </w:r>
      <w:r w:rsidRPr="00A30FAA">
        <w:rPr>
          <w:rFonts w:ascii="Times New Roman" w:eastAsia="Times New Roman" w:hAnsi="Times New Roman"/>
          <w:sz w:val="24"/>
          <w:szCs w:val="24"/>
        </w:rPr>
        <w:t>, являющ</w:t>
      </w:r>
      <w:r>
        <w:rPr>
          <w:rFonts w:ascii="Times New Roman" w:eastAsia="Times New Roman" w:hAnsi="Times New Roman"/>
          <w:sz w:val="24"/>
          <w:szCs w:val="24"/>
        </w:rPr>
        <w:t>ихся</w:t>
      </w:r>
      <w:r w:rsidRPr="00A30FAA">
        <w:rPr>
          <w:rFonts w:ascii="Times New Roman" w:eastAsia="Times New Roman" w:hAnsi="Times New Roman"/>
          <w:sz w:val="24"/>
          <w:szCs w:val="24"/>
        </w:rPr>
        <w:t xml:space="preserve"> предметом закупки, стала информация поставщиков, оформленная в виде коммерческих предложений. </w:t>
      </w:r>
    </w:p>
    <w:p w:rsidR="00AE533C" w:rsidRPr="00484E27" w:rsidRDefault="004A5EBA" w:rsidP="004A5EBA">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Pr="00A30FAA">
        <w:rPr>
          <w:rFonts w:ascii="Times New Roman" w:eastAsia="Times New Roman" w:hAnsi="Times New Roman"/>
          <w:sz w:val="24"/>
          <w:szCs w:val="24"/>
        </w:rPr>
        <w:t>В результате проведенной работы по изучению имеющегося рынка оказываемых услуг и мониторинга цен, начальная (максимальная) цена Договора была определена среднеарифметическим методом.</w:t>
      </w:r>
      <w:r>
        <w:rPr>
          <w:rFonts w:ascii="Times New Roman" w:eastAsia="Times New Roman" w:hAnsi="Times New Roman"/>
          <w:sz w:val="24"/>
          <w:szCs w:val="24"/>
        </w:rPr>
        <w:t xml:space="preserve"> </w:t>
      </w:r>
    </w:p>
    <w:p w:rsidR="007E2E60" w:rsidRPr="007E2E60" w:rsidRDefault="00AE533C" w:rsidP="004A5EBA">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4.7.4. </w:t>
      </w:r>
      <w:r w:rsidR="007E2E60"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приобретаемых </w:t>
      </w:r>
      <w:r w:rsidR="004E751D">
        <w:rPr>
          <w:rFonts w:ascii="Times New Roman" w:eastAsia="Times New Roman" w:hAnsi="Times New Roman" w:cs="Times New Roman"/>
          <w:sz w:val="24"/>
          <w:szCs w:val="24"/>
          <w:lang w:eastAsia="ar-SA"/>
        </w:rPr>
        <w:t>услуг</w:t>
      </w:r>
      <w:r w:rsidR="007E2E60" w:rsidRPr="003338A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7E2E60" w:rsidRPr="003338AD">
        <w:rPr>
          <w:rFonts w:ascii="Times New Roman" w:eastAsia="Times New Roman" w:hAnsi="Times New Roman" w:cs="Times New Roman"/>
          <w:b/>
          <w:bCs/>
          <w:sz w:val="24"/>
          <w:szCs w:val="24"/>
          <w:lang w:eastAsia="ar-SA"/>
        </w:rPr>
        <w:t>(</w:t>
      </w:r>
      <w:r w:rsidR="007E2E60" w:rsidRPr="003338A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7E2E60"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8" w:name="_Toc403634878"/>
      <w:bookmarkStart w:id="49" w:name="_Toc403725262"/>
      <w:bookmarkStart w:id="50" w:name="_Toc403725333"/>
      <w:bookmarkStart w:id="51" w:name="_Toc406165626"/>
      <w:r w:rsidRPr="00244A6A">
        <w:rPr>
          <w:rFonts w:ascii="Times New Roman" w:eastAsia="Times New Roman" w:hAnsi="Times New Roman" w:cs="Times New Roman"/>
          <w:b/>
          <w:sz w:val="24"/>
          <w:szCs w:val="24"/>
          <w:lang w:eastAsia="ar-SA"/>
        </w:rPr>
        <w:lastRenderedPageBreak/>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7"/>
      <w:bookmarkEnd w:id="48"/>
      <w:bookmarkEnd w:id="49"/>
      <w:bookmarkEnd w:id="50"/>
      <w:bookmarkEnd w:id="51"/>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7D6EE9">
        <w:rPr>
          <w:rFonts w:ascii="Times New Roman" w:eastAsia="Calibri" w:hAnsi="Times New Roman" w:cs="Times New Roman"/>
          <w:sz w:val="24"/>
          <w:szCs w:val="24"/>
          <w:lang w:eastAsia="ar-SA"/>
        </w:rPr>
        <w:t xml:space="preserve">Участник обязан подать заявку на участие в </w:t>
      </w:r>
      <w:r w:rsidRPr="007D6EE9">
        <w:rPr>
          <w:rFonts w:ascii="Times New Roman" w:eastAsia="Times New Roman" w:hAnsi="Times New Roman" w:cs="Times New Roman"/>
          <w:sz w:val="24"/>
          <w:szCs w:val="24"/>
          <w:lang w:eastAsia="ar-SA"/>
        </w:rPr>
        <w:t>запросе предложений</w:t>
      </w:r>
      <w:r w:rsidRPr="007D6EE9">
        <w:rPr>
          <w:rFonts w:ascii="Times New Roman" w:eastAsia="Calibri" w:hAnsi="Times New Roman" w:cs="Times New Roman"/>
          <w:sz w:val="24"/>
          <w:szCs w:val="24"/>
          <w:lang w:eastAsia="ar-SA"/>
        </w:rPr>
        <w:t xml:space="preserve"> в период </w:t>
      </w:r>
      <w:r w:rsidR="00CF61B6" w:rsidRPr="007D6EE9">
        <w:rPr>
          <w:rFonts w:ascii="Times New Roman" w:eastAsia="Calibri" w:hAnsi="Times New Roman" w:cs="Times New Roman"/>
          <w:b/>
          <w:sz w:val="24"/>
          <w:szCs w:val="24"/>
          <w:lang w:eastAsia="ar-SA"/>
        </w:rPr>
        <w:t xml:space="preserve">с </w:t>
      </w:r>
      <w:r w:rsidR="00777A2B" w:rsidRPr="007D6EE9">
        <w:rPr>
          <w:rFonts w:ascii="Times New Roman" w:eastAsia="Calibri" w:hAnsi="Times New Roman" w:cs="Times New Roman"/>
          <w:b/>
          <w:sz w:val="24"/>
          <w:szCs w:val="24"/>
          <w:lang w:eastAsia="ar-SA"/>
        </w:rPr>
        <w:t>08</w:t>
      </w:r>
      <w:r w:rsidR="00FF19D8" w:rsidRPr="007D6EE9">
        <w:rPr>
          <w:rFonts w:ascii="Times New Roman" w:eastAsia="Calibri" w:hAnsi="Times New Roman" w:cs="Times New Roman"/>
          <w:b/>
          <w:sz w:val="24"/>
          <w:szCs w:val="24"/>
          <w:lang w:eastAsia="ar-SA"/>
        </w:rPr>
        <w:t xml:space="preserve"> часов </w:t>
      </w:r>
      <w:r w:rsidR="00777A2B" w:rsidRPr="007D6EE9">
        <w:rPr>
          <w:rFonts w:ascii="Times New Roman" w:eastAsia="Calibri" w:hAnsi="Times New Roman" w:cs="Times New Roman"/>
          <w:b/>
          <w:sz w:val="24"/>
          <w:szCs w:val="24"/>
          <w:lang w:eastAsia="ar-SA"/>
        </w:rPr>
        <w:t>3</w:t>
      </w:r>
      <w:r w:rsidR="00FF19D8" w:rsidRPr="007D6EE9">
        <w:rPr>
          <w:rFonts w:ascii="Times New Roman" w:eastAsia="Calibri" w:hAnsi="Times New Roman" w:cs="Times New Roman"/>
          <w:b/>
          <w:sz w:val="24"/>
          <w:szCs w:val="24"/>
          <w:lang w:eastAsia="ar-SA"/>
        </w:rPr>
        <w:t>0</w:t>
      </w:r>
      <w:r w:rsidR="00777A2B" w:rsidRPr="007D6EE9">
        <w:rPr>
          <w:rFonts w:ascii="Times New Roman" w:eastAsia="Calibri" w:hAnsi="Times New Roman" w:cs="Times New Roman"/>
          <w:b/>
          <w:sz w:val="24"/>
          <w:szCs w:val="24"/>
          <w:lang w:eastAsia="ar-SA"/>
        </w:rPr>
        <w:t> </w:t>
      </w:r>
      <w:r w:rsidR="00FF19D8" w:rsidRPr="007D6EE9">
        <w:rPr>
          <w:rFonts w:ascii="Times New Roman" w:eastAsia="Calibri" w:hAnsi="Times New Roman" w:cs="Times New Roman"/>
          <w:b/>
          <w:sz w:val="24"/>
          <w:szCs w:val="24"/>
          <w:lang w:eastAsia="ar-SA"/>
        </w:rPr>
        <w:t xml:space="preserve">минут </w:t>
      </w:r>
      <w:r w:rsidR="00D801F4" w:rsidRPr="007D6EE9">
        <w:rPr>
          <w:rFonts w:ascii="Times New Roman" w:eastAsia="Calibri" w:hAnsi="Times New Roman" w:cs="Times New Roman"/>
          <w:b/>
          <w:sz w:val="24"/>
          <w:szCs w:val="24"/>
          <w:lang w:eastAsia="ar-SA"/>
        </w:rPr>
        <w:t>15</w:t>
      </w:r>
      <w:r w:rsidR="00FF19D8" w:rsidRPr="007D6EE9">
        <w:rPr>
          <w:rFonts w:ascii="Times New Roman" w:eastAsia="Calibri" w:hAnsi="Times New Roman" w:cs="Times New Roman"/>
          <w:b/>
          <w:sz w:val="24"/>
          <w:szCs w:val="24"/>
          <w:lang w:eastAsia="ar-SA"/>
        </w:rPr>
        <w:t xml:space="preserve"> </w:t>
      </w:r>
      <w:r w:rsidR="005A2BCA" w:rsidRPr="007D6EE9">
        <w:rPr>
          <w:rFonts w:ascii="Times New Roman" w:eastAsia="Calibri" w:hAnsi="Times New Roman" w:cs="Times New Roman"/>
          <w:b/>
          <w:sz w:val="24"/>
          <w:szCs w:val="24"/>
          <w:lang w:eastAsia="ar-SA"/>
        </w:rPr>
        <w:t>дека</w:t>
      </w:r>
      <w:r w:rsidR="00FF19D8" w:rsidRPr="007D6EE9">
        <w:rPr>
          <w:rFonts w:ascii="Times New Roman" w:eastAsia="Calibri" w:hAnsi="Times New Roman" w:cs="Times New Roman"/>
          <w:b/>
          <w:sz w:val="24"/>
          <w:szCs w:val="24"/>
          <w:lang w:eastAsia="ar-SA"/>
        </w:rPr>
        <w:t>бря</w:t>
      </w:r>
      <w:r w:rsidRPr="007D6EE9">
        <w:rPr>
          <w:rFonts w:ascii="Times New Roman" w:eastAsia="Calibri" w:hAnsi="Times New Roman" w:cs="Times New Roman"/>
          <w:b/>
          <w:sz w:val="24"/>
          <w:szCs w:val="24"/>
          <w:lang w:eastAsia="ar-SA"/>
        </w:rPr>
        <w:t xml:space="preserve"> 2</w:t>
      </w:r>
      <w:r w:rsidR="00FF19D8" w:rsidRPr="007D6EE9">
        <w:rPr>
          <w:rFonts w:ascii="Times New Roman" w:eastAsia="Calibri" w:hAnsi="Times New Roman" w:cs="Times New Roman"/>
          <w:b/>
          <w:sz w:val="24"/>
          <w:szCs w:val="24"/>
          <w:lang w:eastAsia="ar-SA"/>
        </w:rPr>
        <w:t xml:space="preserve">014 г. </w:t>
      </w:r>
      <w:r w:rsidR="007D6EE9" w:rsidRPr="007D6EE9">
        <w:rPr>
          <w:rFonts w:ascii="Times New Roman" w:eastAsia="Calibri" w:hAnsi="Times New Roman" w:cs="Times New Roman"/>
          <w:b/>
          <w:sz w:val="24"/>
          <w:szCs w:val="24"/>
          <w:lang w:eastAsia="ar-SA"/>
        </w:rPr>
        <w:t>п</w:t>
      </w:r>
      <w:r w:rsidR="00FF19D8" w:rsidRPr="007D6EE9">
        <w:rPr>
          <w:rFonts w:ascii="Times New Roman" w:eastAsia="Calibri" w:hAnsi="Times New Roman" w:cs="Times New Roman"/>
          <w:b/>
          <w:sz w:val="24"/>
          <w:szCs w:val="24"/>
          <w:lang w:eastAsia="ar-SA"/>
        </w:rPr>
        <w:t xml:space="preserve">о </w:t>
      </w:r>
      <w:r w:rsidR="00777A2B" w:rsidRPr="007D6EE9">
        <w:rPr>
          <w:rFonts w:ascii="Times New Roman" w:eastAsia="Calibri" w:hAnsi="Times New Roman" w:cs="Times New Roman"/>
          <w:b/>
          <w:sz w:val="24"/>
          <w:szCs w:val="24"/>
          <w:lang w:eastAsia="ar-SA"/>
        </w:rPr>
        <w:t>1</w:t>
      </w:r>
      <w:r w:rsidR="00D801F4" w:rsidRPr="007D6EE9">
        <w:rPr>
          <w:rFonts w:ascii="Times New Roman" w:eastAsia="Calibri" w:hAnsi="Times New Roman" w:cs="Times New Roman"/>
          <w:b/>
          <w:sz w:val="24"/>
          <w:szCs w:val="24"/>
          <w:lang w:eastAsia="ar-SA"/>
        </w:rPr>
        <w:t>1</w:t>
      </w:r>
      <w:r w:rsidR="00FF19D8" w:rsidRPr="007D6EE9">
        <w:rPr>
          <w:rFonts w:ascii="Times New Roman" w:eastAsia="Calibri" w:hAnsi="Times New Roman" w:cs="Times New Roman"/>
          <w:b/>
          <w:sz w:val="24"/>
          <w:szCs w:val="24"/>
          <w:lang w:eastAsia="ar-SA"/>
        </w:rPr>
        <w:t xml:space="preserve"> часов 00 минут 2</w:t>
      </w:r>
      <w:r w:rsidR="00D801F4" w:rsidRPr="007D6EE9">
        <w:rPr>
          <w:rFonts w:ascii="Times New Roman" w:eastAsia="Calibri" w:hAnsi="Times New Roman" w:cs="Times New Roman"/>
          <w:b/>
          <w:sz w:val="24"/>
          <w:szCs w:val="24"/>
          <w:lang w:eastAsia="ar-SA"/>
        </w:rPr>
        <w:t>2</w:t>
      </w:r>
      <w:r w:rsidR="00774D89" w:rsidRPr="007D6EE9">
        <w:rPr>
          <w:rFonts w:ascii="Times New Roman" w:eastAsia="Calibri" w:hAnsi="Times New Roman" w:cs="Times New Roman"/>
          <w:b/>
          <w:sz w:val="24"/>
          <w:szCs w:val="24"/>
          <w:lang w:eastAsia="ar-SA"/>
        </w:rPr>
        <w:t xml:space="preserve"> </w:t>
      </w:r>
      <w:r w:rsidR="005A2BCA" w:rsidRPr="007D6EE9">
        <w:rPr>
          <w:rFonts w:ascii="Times New Roman" w:eastAsia="Calibri" w:hAnsi="Times New Roman" w:cs="Times New Roman"/>
          <w:b/>
          <w:sz w:val="24"/>
          <w:szCs w:val="24"/>
          <w:lang w:eastAsia="ar-SA"/>
        </w:rPr>
        <w:t>дека</w:t>
      </w:r>
      <w:r w:rsidR="00774D89" w:rsidRPr="007D6EE9">
        <w:rPr>
          <w:rFonts w:ascii="Times New Roman" w:eastAsia="Calibri" w:hAnsi="Times New Roman" w:cs="Times New Roman"/>
          <w:b/>
          <w:sz w:val="24"/>
          <w:szCs w:val="24"/>
          <w:lang w:eastAsia="ar-SA"/>
        </w:rPr>
        <w:t>бря</w:t>
      </w:r>
      <w:r w:rsidRPr="00DC4336">
        <w:rPr>
          <w:rFonts w:ascii="Times New Roman" w:eastAsia="Calibri" w:hAnsi="Times New Roman" w:cs="Times New Roman"/>
          <w:b/>
          <w:sz w:val="24"/>
          <w:szCs w:val="24"/>
          <w:lang w:eastAsia="ar-SA"/>
        </w:rPr>
        <w:t xml:space="preserve"> 20</w:t>
      </w:r>
      <w:r w:rsidRPr="0035698E">
        <w:rPr>
          <w:rFonts w:ascii="Times New Roman" w:eastAsia="Calibri" w:hAnsi="Times New Roman" w:cs="Times New Roman"/>
          <w:b/>
          <w:sz w:val="24"/>
          <w:szCs w:val="24"/>
          <w:lang w:eastAsia="ar-SA"/>
        </w:rPr>
        <w:t>14 г.</w:t>
      </w:r>
      <w:r w:rsidRPr="009767AB">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52" w:name="_Toc386464003"/>
      <w:bookmarkStart w:id="53" w:name="_Toc403634879"/>
      <w:bookmarkStart w:id="54" w:name="_Toc403725263"/>
      <w:bookmarkStart w:id="55" w:name="_Toc403725334"/>
      <w:bookmarkStart w:id="56" w:name="_Toc406165627"/>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52"/>
      <w:bookmarkEnd w:id="53"/>
      <w:bookmarkEnd w:id="54"/>
      <w:bookmarkEnd w:id="55"/>
      <w:bookmarkEnd w:id="56"/>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7" w:name="_Toc386464004"/>
      <w:bookmarkStart w:id="58" w:name="_Toc403634880"/>
      <w:bookmarkStart w:id="59" w:name="_Toc403725264"/>
      <w:bookmarkStart w:id="60" w:name="_Toc403725335"/>
      <w:bookmarkStart w:id="61" w:name="_Toc406165628"/>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7"/>
      <w:bookmarkEnd w:id="58"/>
      <w:bookmarkEnd w:id="59"/>
      <w:bookmarkEnd w:id="60"/>
      <w:bookmarkEnd w:id="61"/>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62"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44A6A">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p>
    <w:bookmarkEnd w:id="62"/>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w:t>
      </w:r>
      <w:proofErr w:type="gramStart"/>
      <w:r w:rsidRPr="00244A6A">
        <w:rPr>
          <w:rFonts w:ascii="Times New Roman" w:eastAsia="Times New Roman" w:hAnsi="Times New Roman" w:cs="Times New Roman"/>
          <w:sz w:val="24"/>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44A6A">
        <w:rPr>
          <w:rFonts w:ascii="Times New Roman" w:eastAsia="Times New Roman" w:hAnsi="Times New Roman" w:cs="Times New Roman"/>
          <w:sz w:val="24"/>
          <w:szCs w:val="24"/>
          <w:lang w:eastAsia="ar-SA"/>
        </w:rPr>
        <w:t xml:space="preserve">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3C3038">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3" w:name="_Toc386464005"/>
      <w:bookmarkStart w:id="64" w:name="_Toc403634881"/>
      <w:bookmarkStart w:id="65" w:name="_Toc403725265"/>
      <w:bookmarkStart w:id="66" w:name="_Toc403725336"/>
      <w:bookmarkStart w:id="67" w:name="_Toc406165629"/>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63"/>
      <w:bookmarkEnd w:id="64"/>
      <w:bookmarkEnd w:id="65"/>
      <w:bookmarkEnd w:id="66"/>
      <w:bookmarkEnd w:id="67"/>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44A6A">
        <w:rPr>
          <w:rFonts w:ascii="Times New Roman" w:eastAsia="Times New Roman" w:hAnsi="Times New Roman" w:cs="Times New Roman"/>
          <w:bCs/>
          <w:sz w:val="24"/>
          <w:szCs w:val="24"/>
          <w:lang w:eastAsia="ar-SA"/>
        </w:rPr>
        <w:t>кт вскр</w:t>
      </w:r>
      <w:proofErr w:type="gramEnd"/>
      <w:r w:rsidRPr="00244A6A">
        <w:rPr>
          <w:rFonts w:ascii="Times New Roman" w:eastAsia="Times New Roman" w:hAnsi="Times New Roman" w:cs="Times New Roman"/>
          <w:bCs/>
          <w:sz w:val="24"/>
          <w:szCs w:val="24"/>
          <w:lang w:eastAsia="ar-SA"/>
        </w:rPr>
        <w:t>ытия опоздавшей заявки.</w:t>
      </w:r>
    </w:p>
    <w:p w:rsidR="00244A6A" w:rsidRPr="00244A6A" w:rsidRDefault="00F04ECF" w:rsidP="00F04ECF">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bookmarkStart w:id="68" w:name="_Toc386464006"/>
      <w:bookmarkStart w:id="69" w:name="_Toc403634882"/>
      <w:r>
        <w:rPr>
          <w:rFonts w:ascii="Times New Roman" w:eastAsia="Times New Roman" w:hAnsi="Times New Roman" w:cs="Arial"/>
          <w:b/>
          <w:sz w:val="24"/>
          <w:szCs w:val="24"/>
          <w:lang w:eastAsia="ar-SA"/>
        </w:rPr>
        <w:lastRenderedPageBreak/>
        <w:t xml:space="preserve"> </w:t>
      </w:r>
      <w:bookmarkStart w:id="70" w:name="_Toc403725266"/>
      <w:bookmarkStart w:id="71" w:name="_Toc403725337"/>
      <w:bookmarkStart w:id="72" w:name="_Toc406165630"/>
      <w:r w:rsidR="00244A6A" w:rsidRPr="00244A6A">
        <w:rPr>
          <w:rFonts w:ascii="Times New Roman" w:eastAsia="Times New Roman" w:hAnsi="Times New Roman" w:cs="Arial"/>
          <w:b/>
          <w:sz w:val="24"/>
          <w:szCs w:val="24"/>
          <w:lang w:eastAsia="ar-SA"/>
        </w:rPr>
        <w:t xml:space="preserve">Отбор участников и </w:t>
      </w:r>
      <w:r w:rsidR="00244A6A" w:rsidRPr="00244A6A">
        <w:rPr>
          <w:rFonts w:ascii="Times New Roman" w:eastAsia="Times New Roman" w:hAnsi="Times New Roman" w:cs="Arial"/>
          <w:b/>
          <w:iCs/>
          <w:sz w:val="24"/>
          <w:szCs w:val="24"/>
          <w:lang w:eastAsia="ar-SA"/>
        </w:rPr>
        <w:t>оформление окончательного решения</w:t>
      </w:r>
      <w:bookmarkEnd w:id="68"/>
      <w:bookmarkEnd w:id="69"/>
      <w:bookmarkEnd w:id="70"/>
      <w:bookmarkEnd w:id="71"/>
      <w:bookmarkEnd w:id="72"/>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993"/>
        <w:gridCol w:w="2551"/>
        <w:gridCol w:w="6531"/>
      </w:tblGrid>
      <w:tr w:rsidR="004A5EBA" w:rsidRPr="005A2BCA" w:rsidTr="004A5EBA">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Номер</w:t>
            </w:r>
          </w:p>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1763FE">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5A2BCA" w:rsidRDefault="004A5EBA" w:rsidP="008F3CB3">
            <w:pPr>
              <w:spacing w:after="0" w:line="240" w:lineRule="auto"/>
              <w:jc w:val="center"/>
              <w:rPr>
                <w:highlight w:val="yellow"/>
              </w:rPr>
            </w:pPr>
            <w:r w:rsidRPr="001763FE">
              <w:rPr>
                <w:rFonts w:ascii="Times New Roman" w:eastAsia="Times New Roman" w:hAnsi="Times New Roman"/>
                <w:sz w:val="24"/>
                <w:szCs w:val="24"/>
              </w:rPr>
              <w:t>Порядок оценки:</w:t>
            </w:r>
          </w:p>
        </w:tc>
      </w:tr>
      <w:tr w:rsidR="004A5EBA" w:rsidRPr="005A2BCA" w:rsidTr="004A5EBA">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both"/>
              <w:rPr>
                <w:rFonts w:ascii="Times New Roman" w:eastAsia="Times New Roman" w:hAnsi="Times New Roman"/>
                <w:b/>
                <w:sz w:val="24"/>
                <w:szCs w:val="24"/>
              </w:rPr>
            </w:pPr>
            <w:r w:rsidRPr="001763FE">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4A5EBA" w:rsidRPr="001763FE" w:rsidRDefault="004A5EBA" w:rsidP="001763FE">
            <w:pPr>
              <w:spacing w:after="0" w:line="240" w:lineRule="auto"/>
              <w:jc w:val="both"/>
              <w:rPr>
                <w:rFonts w:ascii="Times New Roman" w:hAnsi="Times New Roman"/>
                <w:sz w:val="24"/>
                <w:szCs w:val="24"/>
              </w:rPr>
            </w:pPr>
            <w:r w:rsidRPr="001763FE">
              <w:rPr>
                <w:rFonts w:ascii="Times New Roman" w:eastAsia="Times New Roman" w:hAnsi="Times New Roman"/>
                <w:b/>
                <w:sz w:val="24"/>
                <w:szCs w:val="24"/>
              </w:rPr>
              <w:t>Цена договора</w:t>
            </w:r>
            <w:r w:rsidRPr="001763FE">
              <w:rPr>
                <w:rFonts w:ascii="Times New Roman" w:eastAsia="Times New Roman" w:hAnsi="Times New Roman"/>
                <w:sz w:val="24"/>
                <w:szCs w:val="24"/>
              </w:rPr>
              <w:t xml:space="preserve"> (</w:t>
            </w:r>
            <w:r w:rsidR="001763FE" w:rsidRPr="001763FE">
              <w:rPr>
                <w:rFonts w:ascii="Times New Roman" w:eastAsia="Times New Roman" w:hAnsi="Times New Roman"/>
                <w:sz w:val="24"/>
                <w:szCs w:val="24"/>
              </w:rPr>
              <w:t>6</w:t>
            </w:r>
            <w:r w:rsidRPr="001763FE">
              <w:rPr>
                <w:rFonts w:ascii="Times New Roman" w:eastAsia="Times New Roman" w:hAnsi="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1763FE" w:rsidRDefault="00047613" w:rsidP="00047613">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1763FE" w:rsidRDefault="00047613" w:rsidP="001763FE">
            <w:pPr>
              <w:spacing w:after="0" w:line="240" w:lineRule="auto"/>
              <w:jc w:val="both"/>
            </w:pPr>
            <w:r>
              <w:rPr>
                <w:rFonts w:ascii="Times New Roman" w:eastAsia="Times New Roman" w:hAnsi="Times New Roman"/>
                <w:sz w:val="24"/>
                <w:szCs w:val="24"/>
              </w:rPr>
              <w:t xml:space="preserve">     </w:t>
            </w:r>
            <w:r w:rsidR="001763FE">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004A5EBA" w:rsidRPr="001763FE">
              <w:rPr>
                <w:rFonts w:ascii="Times New Roman" w:eastAsia="Times New Roman" w:hAnsi="Times New Roman"/>
                <w:bCs/>
                <w:sz w:val="24"/>
                <w:szCs w:val="24"/>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4A5EBA" w:rsidRPr="001763FE">
              <w:rPr>
                <w:rFonts w:ascii="Times New Roman" w:eastAsia="Times New Roman" w:hAnsi="Times New Roman"/>
                <w:sz w:val="24"/>
                <w:szCs w:val="24"/>
              </w:rPr>
              <w:t>).</w:t>
            </w:r>
            <w:r w:rsidR="001763FE">
              <w:t xml:space="preserve"> </w:t>
            </w:r>
          </w:p>
          <w:p w:rsidR="004A5EBA" w:rsidRPr="005A2BCA" w:rsidRDefault="00047613" w:rsidP="005134B3">
            <w:pPr>
              <w:spacing w:after="0" w:line="240" w:lineRule="auto"/>
              <w:jc w:val="both"/>
              <w:rPr>
                <w:highlight w:val="yellow"/>
              </w:rPr>
            </w:pPr>
            <w:r>
              <w:rPr>
                <w:rFonts w:ascii="Times New Roman" w:hAnsi="Times New Roman" w:cs="Times New Roman"/>
                <w:sz w:val="24"/>
                <w:szCs w:val="24"/>
              </w:rPr>
              <w:t xml:space="preserve">       </w:t>
            </w:r>
            <w:r w:rsidR="001763FE" w:rsidRPr="001763FE">
              <w:rPr>
                <w:rFonts w:ascii="Times New Roman" w:hAnsi="Times New Roman" w:cs="Times New Roman"/>
                <w:sz w:val="24"/>
                <w:szCs w:val="24"/>
              </w:rPr>
              <w:t xml:space="preserve"> </w:t>
            </w:r>
            <w:r w:rsidR="001763FE" w:rsidRPr="001763FE">
              <w:rPr>
                <w:rFonts w:ascii="Times New Roman" w:eastAsia="Times New Roman" w:hAnsi="Times New Roman" w:cs="Times New Roman"/>
                <w:sz w:val="24"/>
                <w:szCs w:val="24"/>
              </w:rPr>
              <w:t>Антидемпинговые</w:t>
            </w:r>
            <w:r w:rsidR="001763FE" w:rsidRPr="001763FE">
              <w:rPr>
                <w:rFonts w:ascii="Times New Roman" w:eastAsia="Times New Roman" w:hAnsi="Times New Roman"/>
                <w:sz w:val="24"/>
                <w:szCs w:val="24"/>
              </w:rPr>
              <w:t xml:space="preserve"> меры при проведении запроса предложений</w:t>
            </w:r>
            <w:r w:rsidR="001763FE">
              <w:rPr>
                <w:rFonts w:ascii="Times New Roman" w:eastAsia="Times New Roman" w:hAnsi="Times New Roman"/>
                <w:sz w:val="24"/>
                <w:szCs w:val="24"/>
              </w:rPr>
              <w:t xml:space="preserve">: </w:t>
            </w:r>
            <w:r w:rsidR="001763FE" w:rsidRPr="001763FE">
              <w:rPr>
                <w:rFonts w:ascii="Times New Roman" w:eastAsia="Times New Roman" w:hAnsi="Times New Roman"/>
                <w:sz w:val="24"/>
                <w:szCs w:val="24"/>
              </w:rPr>
              <w:t xml:space="preserve">При представлении </w:t>
            </w:r>
            <w:proofErr w:type="gramStart"/>
            <w:r w:rsidR="001763FE" w:rsidRPr="001763FE">
              <w:rPr>
                <w:rFonts w:ascii="Times New Roman" w:eastAsia="Times New Roman" w:hAnsi="Times New Roman"/>
                <w:sz w:val="24"/>
                <w:szCs w:val="24"/>
              </w:rPr>
              <w:t>Заявки, содержащей предложение о цене Договора на двадцать пять</w:t>
            </w:r>
            <w:proofErr w:type="gramEnd"/>
            <w:r w:rsidR="001763FE" w:rsidRPr="001763FE">
              <w:rPr>
                <w:rFonts w:ascii="Times New Roman" w:eastAsia="Times New Roman" w:hAnsi="Times New Roman"/>
                <w:sz w:val="24"/>
                <w:szCs w:val="24"/>
              </w:rPr>
              <w:t xml:space="preserve"> и более процентов ниже начальной (максимальной) цены Договора, Участник, предоставивший такую Заявку, обязан предоставить расчет стоимости охраны имущества 1 физическим постом (</w:t>
            </w:r>
            <w:r w:rsidR="001763FE" w:rsidRPr="002A2180">
              <w:rPr>
                <w:rFonts w:ascii="Times New Roman" w:eastAsia="Times New Roman" w:hAnsi="Times New Roman"/>
                <w:sz w:val="24"/>
                <w:szCs w:val="24"/>
              </w:rPr>
              <w:t>Приложение №</w:t>
            </w:r>
            <w:r w:rsidR="00B1670D" w:rsidRPr="002A2180">
              <w:rPr>
                <w:rFonts w:ascii="Times New Roman" w:eastAsia="Times New Roman" w:hAnsi="Times New Roman"/>
                <w:sz w:val="24"/>
                <w:szCs w:val="24"/>
              </w:rPr>
              <w:t>5</w:t>
            </w:r>
            <w:r w:rsidR="001763FE" w:rsidRPr="002A2180">
              <w:rPr>
                <w:rFonts w:ascii="Times New Roman" w:eastAsia="Times New Roman" w:hAnsi="Times New Roman"/>
                <w:sz w:val="24"/>
                <w:szCs w:val="24"/>
              </w:rPr>
              <w:t xml:space="preserve"> к Документации</w:t>
            </w:r>
            <w:r w:rsidR="001763FE" w:rsidRPr="001763FE">
              <w:rPr>
                <w:rFonts w:ascii="Times New Roman" w:eastAsia="Times New Roman" w:hAnsi="Times New Roman"/>
                <w:sz w:val="24"/>
                <w:szCs w:val="24"/>
              </w:rPr>
              <w:t>) в составе заявки. Если Участник не предоставил вышеуказанную информацию в составе заявки, или Комиссия по закупке пришла к решению, что Участник не способен исполнить Договор на условиях, предложенных таким Участником и установленных Документацией о закупке без нарушения законодательства РФ, Заказчик отклон</w:t>
            </w:r>
            <w:r w:rsidR="005134B3">
              <w:rPr>
                <w:rFonts w:ascii="Times New Roman" w:eastAsia="Times New Roman" w:hAnsi="Times New Roman"/>
                <w:sz w:val="24"/>
                <w:szCs w:val="24"/>
              </w:rPr>
              <w:t>яе</w:t>
            </w:r>
            <w:r w:rsidR="001763FE" w:rsidRPr="001763FE">
              <w:rPr>
                <w:rFonts w:ascii="Times New Roman" w:eastAsia="Times New Roman" w:hAnsi="Times New Roman"/>
                <w:sz w:val="24"/>
                <w:szCs w:val="24"/>
              </w:rPr>
              <w:t>т Заявку такого Участника с указанием и обоснованием причин отклонения.</w:t>
            </w:r>
          </w:p>
        </w:tc>
      </w:tr>
      <w:tr w:rsidR="004A5EBA" w:rsidRPr="005A2BCA" w:rsidTr="004A5EBA">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b/>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4A5EBA" w:rsidRPr="00C12E0D" w:rsidRDefault="004A5EBA" w:rsidP="001763FE">
            <w:pPr>
              <w:spacing w:after="0" w:line="240" w:lineRule="auto"/>
              <w:rPr>
                <w:rFonts w:ascii="Times New Roman" w:eastAsia="Times New Roman" w:hAnsi="Times New Roman"/>
                <w:sz w:val="24"/>
                <w:szCs w:val="24"/>
              </w:rPr>
            </w:pPr>
            <w:r w:rsidRPr="00C12E0D">
              <w:rPr>
                <w:rFonts w:ascii="Times New Roman" w:eastAsia="Times New Roman" w:hAnsi="Times New Roman"/>
                <w:b/>
                <w:sz w:val="24"/>
                <w:szCs w:val="24"/>
              </w:rPr>
              <w:t xml:space="preserve">Продолжительность работы Участника на рынке охранных услуг </w:t>
            </w:r>
            <w:r w:rsidRPr="00C12E0D">
              <w:rPr>
                <w:rFonts w:ascii="Times New Roman" w:eastAsia="Times New Roman" w:hAnsi="Times New Roman"/>
                <w:sz w:val="24"/>
                <w:szCs w:val="24"/>
              </w:rPr>
              <w:t>(</w:t>
            </w:r>
            <w:r w:rsidR="001763FE" w:rsidRPr="00C12E0D">
              <w:rPr>
                <w:rFonts w:ascii="Times New Roman" w:eastAsia="Times New Roman" w:hAnsi="Times New Roman"/>
                <w:sz w:val="24"/>
                <w:szCs w:val="24"/>
              </w:rPr>
              <w:t>1</w:t>
            </w:r>
            <w:r w:rsidRPr="00C12E0D">
              <w:rPr>
                <w:rFonts w:ascii="Times New Roman" w:eastAsia="Times New Roman" w:hAnsi="Times New Roman"/>
                <w:sz w:val="24"/>
                <w:szCs w:val="24"/>
              </w:rPr>
              <w:t>5 %)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 xml:space="preserve">Оценка заявок по критерию «Продолжительность работы Участника на рынке охранных услуг» осуществляется на основании </w:t>
            </w:r>
            <w:proofErr w:type="gramStart"/>
            <w:r w:rsidRPr="00C12E0D">
              <w:rPr>
                <w:rFonts w:ascii="Times New Roman" w:eastAsia="Times New Roman" w:hAnsi="Times New Roman"/>
                <w:sz w:val="24"/>
                <w:szCs w:val="24"/>
              </w:rPr>
              <w:t>срока существования компании Участника открытого одноэтапного запроса предложений</w:t>
            </w:r>
            <w:proofErr w:type="gramEnd"/>
            <w:r w:rsidRPr="00C12E0D">
              <w:rPr>
                <w:rFonts w:ascii="Times New Roman" w:eastAsia="Times New Roman" w:hAnsi="Times New Roman"/>
                <w:sz w:val="24"/>
                <w:szCs w:val="24"/>
              </w:rPr>
              <w:t xml:space="preserve"> на рынке услуг, аналогичных предмету закупки и определяется </w:t>
            </w:r>
            <w:r w:rsidR="00C12E0D" w:rsidRPr="00C12E0D">
              <w:rPr>
                <w:rFonts w:ascii="Times New Roman" w:eastAsia="Times New Roman" w:hAnsi="Times New Roman"/>
                <w:sz w:val="24"/>
                <w:szCs w:val="24"/>
              </w:rPr>
              <w:t>по дате государственной регистрации Участника и в соответствии с видом деятельности, отраженном в Уставе Участника</w:t>
            </w:r>
            <w:r w:rsidRPr="00C12E0D">
              <w:rPr>
                <w:rFonts w:ascii="Times New Roman" w:eastAsia="Times New Roman" w:hAnsi="Times New Roman"/>
                <w:sz w:val="24"/>
                <w:szCs w:val="24"/>
              </w:rPr>
              <w:t>, полных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lastRenderedPageBreak/>
              <w:t xml:space="preserve">5 баллов – 5 лет и более; </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4 балла – от 4 до 5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3 балла – от 3 до 4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2 балла – от 2 до 3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1 балл – от 1 до 2 лет;</w:t>
            </w:r>
          </w:p>
          <w:p w:rsidR="004A5EBA" w:rsidRPr="00C12E0D" w:rsidRDefault="004A5EBA" w:rsidP="008F3CB3">
            <w:pPr>
              <w:spacing w:after="0" w:line="240" w:lineRule="auto"/>
              <w:jc w:val="both"/>
            </w:pPr>
            <w:r w:rsidRPr="00C12E0D">
              <w:rPr>
                <w:rFonts w:ascii="Times New Roman" w:eastAsia="Times New Roman" w:hAnsi="Times New Roman"/>
                <w:sz w:val="24"/>
                <w:szCs w:val="24"/>
              </w:rPr>
              <w:t>0 баллов – менее 1 года;</w:t>
            </w:r>
          </w:p>
        </w:tc>
      </w:tr>
      <w:tr w:rsidR="004A5EBA" w:rsidTr="004A5EBA">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b/>
                <w:bCs/>
                <w:sz w:val="24"/>
                <w:szCs w:val="24"/>
              </w:rPr>
            </w:pPr>
            <w:r w:rsidRPr="00C12E0D">
              <w:rPr>
                <w:rFonts w:ascii="Times New Roman" w:eastAsia="Times New Roman" w:hAnsi="Times New Roman"/>
                <w:b/>
                <w:sz w:val="24"/>
                <w:szCs w:val="24"/>
              </w:rPr>
              <w:lastRenderedPageBreak/>
              <w:t>3.</w:t>
            </w:r>
          </w:p>
        </w:tc>
        <w:tc>
          <w:tcPr>
            <w:tcW w:w="2551"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rPr>
                <w:rFonts w:ascii="Times New Roman" w:hAnsi="Times New Roman"/>
                <w:sz w:val="24"/>
                <w:szCs w:val="24"/>
              </w:rPr>
            </w:pPr>
            <w:r w:rsidRPr="00C12E0D">
              <w:rPr>
                <w:rFonts w:ascii="Times New Roman" w:hAnsi="Times New Roman"/>
                <w:b/>
                <w:sz w:val="24"/>
                <w:szCs w:val="24"/>
              </w:rPr>
              <w:t xml:space="preserve">Деловая репутация Участника (отзывы заказчиков по предыдущим аналогичным договорам) </w:t>
            </w:r>
            <w:r w:rsidRPr="00C12E0D">
              <w:rPr>
                <w:rFonts w:ascii="Times New Roman" w:hAnsi="Times New Roman"/>
                <w:sz w:val="24"/>
                <w:szCs w:val="24"/>
              </w:rPr>
              <w:t>(25%)</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sz w:val="24"/>
                <w:szCs w:val="24"/>
                <w:lang w:eastAsia="ru-RU"/>
              </w:rPr>
            </w:pPr>
            <w:r w:rsidRPr="00C12E0D">
              <w:rPr>
                <w:rFonts w:ascii="Times New Roman" w:eastAsia="Times New Roman" w:hAnsi="Times New Roman"/>
                <w:sz w:val="24"/>
                <w:szCs w:val="24"/>
                <w:lang w:eastAsia="ru-RU"/>
              </w:rPr>
              <w:t>Оценка заявок по критерию</w:t>
            </w:r>
            <w:r w:rsidRPr="00C12E0D">
              <w:rPr>
                <w:rFonts w:ascii="Times New Roman" w:eastAsia="Times New Roman" w:hAnsi="Times New Roman"/>
                <w:color w:val="000000"/>
                <w:sz w:val="24"/>
                <w:szCs w:val="24"/>
                <w:shd w:val="clear" w:color="auto" w:fill="FFFFFF"/>
                <w:lang w:eastAsia="ru-RU"/>
              </w:rPr>
              <w:t xml:space="preserve"> «Деловая репутация Участника (отзывы заказчиков по предыдущим аналогичным договорам)» </w:t>
            </w:r>
            <w:r w:rsidRPr="00C12E0D">
              <w:rPr>
                <w:rFonts w:ascii="Times New Roman" w:eastAsia="Times New Roman" w:hAnsi="Times New Roman"/>
                <w:sz w:val="24"/>
                <w:szCs w:val="24"/>
                <w:lang w:eastAsia="ru-RU"/>
              </w:rPr>
              <w:t>определяется на основе предоставленных рекомендательных писем и</w:t>
            </w:r>
            <w:r w:rsidR="004D6CD5" w:rsidRPr="00C12E0D">
              <w:rPr>
                <w:rFonts w:ascii="Times New Roman" w:eastAsia="Times New Roman" w:hAnsi="Times New Roman"/>
                <w:sz w:val="24"/>
                <w:szCs w:val="24"/>
                <w:lang w:eastAsia="ru-RU"/>
              </w:rPr>
              <w:t>/или</w:t>
            </w:r>
            <w:r w:rsidRPr="00C12E0D">
              <w:rPr>
                <w:rFonts w:ascii="Times New Roman" w:eastAsia="Times New Roman" w:hAnsi="Times New Roman"/>
                <w:sz w:val="24"/>
                <w:szCs w:val="24"/>
                <w:lang w:eastAsia="ru-RU"/>
              </w:rPr>
              <w:t xml:space="preserve"> отзывов клиентов</w:t>
            </w:r>
            <w:r w:rsidRPr="00C12E0D">
              <w:t xml:space="preserve"> </w:t>
            </w:r>
            <w:r w:rsidRPr="00C12E0D">
              <w:rPr>
                <w:rFonts w:ascii="Times New Roman" w:eastAsia="Times New Roman" w:hAnsi="Times New Roman"/>
                <w:sz w:val="24"/>
                <w:szCs w:val="24"/>
                <w:lang w:eastAsia="ru-RU"/>
              </w:rPr>
              <w:t>по договорам, указанным в «</w:t>
            </w:r>
            <w:hyperlink w:anchor="_Справка_о_перечне" w:history="1">
              <w:r w:rsidRPr="00C12E0D">
                <w:rPr>
                  <w:rStyle w:val="af"/>
                  <w:rFonts w:ascii="Times New Roman" w:eastAsia="Times New Roman" w:hAnsi="Times New Roman"/>
                  <w:color w:val="auto"/>
                  <w:sz w:val="24"/>
                  <w:szCs w:val="24"/>
                  <w:lang w:eastAsia="ru-RU"/>
                </w:rPr>
                <w:t>Справке о перечне и годовых объемах выполнения аналогичных договоров</w:t>
              </w:r>
            </w:hyperlink>
            <w:r w:rsidRPr="00C12E0D">
              <w:rPr>
                <w:rFonts w:ascii="Times New Roman" w:eastAsia="Times New Roman" w:hAnsi="Times New Roman"/>
                <w:sz w:val="24"/>
                <w:szCs w:val="24"/>
                <w:lang w:eastAsia="ru-RU"/>
              </w:rPr>
              <w:t>»:</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 xml:space="preserve">5 баллов – 10 отзывов и </w:t>
            </w:r>
            <w:r w:rsidR="00F247F4" w:rsidRPr="00C12E0D">
              <w:rPr>
                <w:rFonts w:ascii="Times New Roman" w:hAnsi="Times New Roman"/>
                <w:sz w:val="24"/>
                <w:szCs w:val="24"/>
              </w:rPr>
              <w:t>более</w:t>
            </w:r>
            <w:r w:rsidRPr="00C12E0D">
              <w:rPr>
                <w:rFonts w:ascii="Times New Roman" w:hAnsi="Times New Roman"/>
                <w:sz w:val="24"/>
                <w:szCs w:val="24"/>
              </w:rPr>
              <w:t xml:space="preserve">; </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4 балла – от 8 до 9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3 балла – от 6 до 7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2 балла – от 4 до 5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1 балл – от 2 до 3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 xml:space="preserve">0 баллов – 1 </w:t>
            </w:r>
            <w:r w:rsidR="00F247F4" w:rsidRPr="00C12E0D">
              <w:rPr>
                <w:rFonts w:ascii="Times New Roman" w:hAnsi="Times New Roman"/>
                <w:sz w:val="24"/>
                <w:szCs w:val="24"/>
              </w:rPr>
              <w:t xml:space="preserve">отзыв </w:t>
            </w:r>
            <w:r w:rsidRPr="00C12E0D">
              <w:rPr>
                <w:rFonts w:ascii="Times New Roman" w:hAnsi="Times New Roman"/>
                <w:sz w:val="24"/>
                <w:szCs w:val="24"/>
              </w:rPr>
              <w:t>и менее.</w:t>
            </w:r>
          </w:p>
          <w:p w:rsidR="00C12E0D" w:rsidRPr="00C12E0D" w:rsidRDefault="00C12E0D" w:rsidP="008F3CB3">
            <w:pPr>
              <w:spacing w:after="0" w:line="240" w:lineRule="auto"/>
              <w:jc w:val="both"/>
              <w:rPr>
                <w:rFonts w:ascii="Times New Roman" w:hAnsi="Times New Roman" w:cs="Times New Roman"/>
                <w:sz w:val="24"/>
                <w:szCs w:val="24"/>
              </w:rPr>
            </w:pPr>
            <w:r w:rsidRPr="00C12E0D">
              <w:rPr>
                <w:rFonts w:ascii="Times New Roman" w:hAnsi="Times New Roman" w:cs="Times New Roman"/>
                <w:sz w:val="24"/>
                <w:szCs w:val="24"/>
              </w:rPr>
              <w:t>Все рекомендательные письма и отзывы от одного юридического лица будут считаться как один отзыв.</w:t>
            </w:r>
          </w:p>
          <w:p w:rsidR="00C12E0D" w:rsidRPr="00C12E0D" w:rsidRDefault="00C12E0D" w:rsidP="00C12E0D">
            <w:pPr>
              <w:spacing w:after="0" w:line="240" w:lineRule="auto"/>
              <w:jc w:val="both"/>
              <w:rPr>
                <w:rFonts w:ascii="Times New Roman" w:hAnsi="Times New Roman" w:cs="Times New Roman"/>
                <w:sz w:val="24"/>
                <w:szCs w:val="24"/>
              </w:rPr>
            </w:pPr>
            <w:r w:rsidRPr="00C12E0D">
              <w:rPr>
                <w:rFonts w:ascii="Times New Roman" w:hAnsi="Times New Roman" w:cs="Times New Roman"/>
                <w:sz w:val="24"/>
                <w:szCs w:val="24"/>
              </w:rPr>
              <w:t>В случае не предоставления отзывов и/или рекомендательных писем, заявке такого Участника будет присуждаться 0 баллов по данному критерию.</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autoSpaceDE w:val="0"/>
        <w:spacing w:after="0" w:line="240" w:lineRule="auto"/>
        <w:ind w:firstLine="708"/>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244A6A">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244A6A">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F247F4">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F247F4" w:rsidP="00F247F4">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44A6A">
        <w:rPr>
          <w:rFonts w:ascii="Times New Roman" w:eastAsia="Times New Roman" w:hAnsi="Times New Roman" w:cs="Times New Roman"/>
          <w:sz w:val="24"/>
          <w:szCs w:val="24"/>
          <w:lang w:eastAsia="ar-SA"/>
        </w:rPr>
        <w:t xml:space="preserve"> участника закупки, заявке </w:t>
      </w:r>
      <w:r w:rsidRPr="00244A6A">
        <w:rPr>
          <w:rFonts w:ascii="Times New Roman" w:eastAsia="Times New Roman" w:hAnsi="Times New Roman" w:cs="Times New Roman"/>
          <w:sz w:val="24"/>
          <w:szCs w:val="24"/>
          <w:lang w:eastAsia="ar-SA"/>
        </w:rPr>
        <w:lastRenderedPageBreak/>
        <w:t xml:space="preserve">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73" w:name="_Toc386464007"/>
      <w:bookmarkStart w:id="74" w:name="_Toc403634883"/>
      <w:bookmarkStart w:id="75" w:name="_Toc403725267"/>
      <w:bookmarkStart w:id="76" w:name="_Toc403725338"/>
      <w:bookmarkStart w:id="77" w:name="_Toc406165631"/>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3"/>
      <w:bookmarkEnd w:id="74"/>
      <w:bookmarkEnd w:id="75"/>
      <w:bookmarkEnd w:id="76"/>
      <w:bookmarkEnd w:id="77"/>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A028E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244A6A">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 4</w:t>
        </w:r>
      </w:hyperlink>
      <w:r w:rsidRPr="00244A6A">
        <w:rPr>
          <w:rFonts w:ascii="Times New Roman" w:eastAsia="Times New Roman" w:hAnsi="Times New Roman" w:cs="Times New Roman"/>
          <w:sz w:val="24"/>
          <w:szCs w:val="24"/>
          <w:lang w:eastAsia="ar-SA"/>
        </w:rPr>
        <w:t xml:space="preserve"> к Документации, такой Участник закупки признается </w:t>
      </w:r>
      <w:proofErr w:type="gramStart"/>
      <w:r w:rsidRPr="00244A6A">
        <w:rPr>
          <w:rFonts w:ascii="Times New Roman" w:eastAsia="Times New Roman" w:hAnsi="Times New Roman" w:cs="Times New Roman"/>
          <w:sz w:val="24"/>
          <w:szCs w:val="24"/>
          <w:lang w:eastAsia="ar-SA"/>
        </w:rPr>
        <w:t>Заказчиком</w:t>
      </w:r>
      <w:proofErr w:type="gramEnd"/>
      <w:r w:rsidRPr="00244A6A">
        <w:rPr>
          <w:rFonts w:ascii="Times New Roman" w:eastAsia="Times New Roman" w:hAnsi="Times New Roman" w:cs="Times New Roman"/>
          <w:sz w:val="24"/>
          <w:szCs w:val="24"/>
          <w:lang w:eastAsia="ar-SA"/>
        </w:rPr>
        <w:t xml:space="preserve"> уклонившимся от заключения Договора.</w:t>
      </w:r>
    </w:p>
    <w:p w:rsidR="00244A6A" w:rsidRDefault="00244A6A" w:rsidP="001A23F5">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44A6A">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указанные в п. </w:t>
      </w:r>
      <w:r w:rsidR="00C754DB">
        <w:rPr>
          <w:rFonts w:ascii="Times New Roman" w:eastAsia="Times New Roman" w:hAnsi="Times New Roman" w:cs="Times New Roman"/>
          <w:sz w:val="24"/>
          <w:szCs w:val="24"/>
          <w:lang w:eastAsia="ar-SA"/>
        </w:rPr>
        <w:t>4.13.2. настоящей Документации.</w:t>
      </w:r>
      <w:proofErr w:type="gramEnd"/>
    </w:p>
    <w:p w:rsidR="00A25752" w:rsidRPr="00244A6A" w:rsidRDefault="00A25752" w:rsidP="001A23F5">
      <w:pPr>
        <w:tabs>
          <w:tab w:val="left" w:pos="709"/>
        </w:tabs>
        <w:suppressAutoHyphens/>
        <w:spacing w:after="0" w:line="240" w:lineRule="auto"/>
        <w:jc w:val="both"/>
        <w:rPr>
          <w:rFonts w:ascii="Times New Roman" w:eastAsia="Calibri" w:hAnsi="Times New Roman" w:cs="Times New Roman"/>
          <w:b/>
          <w:lang w:eastAsia="ar-SA"/>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78" w:name="_Toc386464008"/>
      <w:bookmarkStart w:id="79" w:name="_Toc403634884"/>
      <w:bookmarkStart w:id="80" w:name="_Toc403725268"/>
      <w:bookmarkStart w:id="81" w:name="_Toc403725339"/>
      <w:bookmarkStart w:id="82" w:name="_Toc406165632"/>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8"/>
      <w:bookmarkEnd w:id="79"/>
      <w:bookmarkEnd w:id="80"/>
      <w:bookmarkEnd w:id="81"/>
      <w:bookmarkEnd w:id="82"/>
    </w:p>
    <w:p w:rsidR="00244A6A" w:rsidRDefault="00244A6A" w:rsidP="001A23F5">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3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A25752" w:rsidRPr="00244A6A" w:rsidRDefault="00A25752" w:rsidP="001A23F5">
      <w:pPr>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C91D04">
      <w:pPr>
        <w:suppressAutoHyphens/>
        <w:spacing w:after="0" w:line="240" w:lineRule="auto"/>
        <w:outlineLvl w:val="1"/>
        <w:rPr>
          <w:rFonts w:ascii="Times New Roman" w:eastAsia="Times New Roman" w:hAnsi="Times New Roman" w:cs="Times New Roman"/>
          <w:bCs/>
          <w:sz w:val="24"/>
          <w:szCs w:val="24"/>
          <w:lang w:eastAsia="ar-SA"/>
        </w:rPr>
      </w:pPr>
      <w:bookmarkStart w:id="83" w:name="_Toc386464009"/>
      <w:bookmarkStart w:id="84" w:name="_Toc403634885"/>
      <w:bookmarkStart w:id="85" w:name="_Toc403725269"/>
      <w:bookmarkStart w:id="86" w:name="_Toc403725340"/>
      <w:bookmarkStart w:id="87" w:name="_Toc406165633"/>
      <w:r w:rsidRPr="00244A6A">
        <w:rPr>
          <w:rFonts w:ascii="Times New Roman" w:eastAsia="Times New Roman" w:hAnsi="Times New Roman" w:cs="Times New Roman"/>
          <w:b/>
          <w:sz w:val="24"/>
          <w:szCs w:val="24"/>
          <w:lang w:eastAsia="ar-SA"/>
        </w:rPr>
        <w:t>4.15.   Обеспечение заявки.</w:t>
      </w:r>
      <w:bookmarkEnd w:id="83"/>
      <w:bookmarkEnd w:id="84"/>
      <w:bookmarkEnd w:id="85"/>
      <w:bookmarkEnd w:id="86"/>
      <w:bookmarkEnd w:id="87"/>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bookmarkStart w:id="88" w:name="_Toc386464010"/>
      <w:bookmarkStart w:id="89" w:name="_Toc403634886"/>
      <w:bookmarkStart w:id="90" w:name="_Toc403725270"/>
      <w:bookmarkStart w:id="91" w:name="_Toc403725341"/>
      <w:r w:rsidRPr="00C12E0D">
        <w:rPr>
          <w:rFonts w:ascii="Times New Roman" w:eastAsia="Times New Roman" w:hAnsi="Times New Roman" w:cs="Times New Roman"/>
          <w:bCs/>
          <w:sz w:val="24"/>
          <w:szCs w:val="24"/>
          <w:lang w:eastAsia="ar-SA"/>
        </w:rPr>
        <w:t>Обеспечение заявки: обеспечение заявки составляет 5% процентов от начальной (максимальной) цены договора</w:t>
      </w:r>
      <w:r w:rsidR="00A25752">
        <w:rPr>
          <w:rFonts w:ascii="Times New Roman" w:eastAsia="Times New Roman" w:hAnsi="Times New Roman" w:cs="Times New Roman"/>
          <w:bCs/>
          <w:sz w:val="24"/>
          <w:szCs w:val="24"/>
          <w:lang w:eastAsia="ar-SA"/>
        </w:rPr>
        <w:t xml:space="preserve"> и составляет</w:t>
      </w:r>
      <w:r w:rsidRPr="00C12E0D">
        <w:rPr>
          <w:rFonts w:ascii="Times New Roman" w:eastAsia="Times New Roman" w:hAnsi="Times New Roman" w:cs="Times New Roman"/>
          <w:bCs/>
          <w:sz w:val="24"/>
          <w:szCs w:val="24"/>
          <w:lang w:eastAsia="ar-SA"/>
        </w:rPr>
        <w:t xml:space="preserve"> 1 608 147,18 (один миллион шестьсот восемь тысяч сто сорок семь) рублей 18 копеек.</w:t>
      </w:r>
    </w:p>
    <w:p w:rsid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C91D04" w:rsidRDefault="00C91D04" w:rsidP="00C91D04">
      <w:pPr>
        <w:spacing w:after="0" w:line="240" w:lineRule="auto"/>
        <w:rPr>
          <w:rFonts w:ascii="Times New Roman" w:eastAsia="Times New Roman" w:hAnsi="Times New Roman" w:cs="Times New Roman"/>
          <w:bCs/>
          <w:sz w:val="24"/>
          <w:szCs w:val="24"/>
          <w:lang w:eastAsia="ar-SA"/>
        </w:rPr>
      </w:pP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Ф-л ГПБ (ОАО) в г. Санкт-Петербурге г. Санкт-Петербург</w:t>
      </w: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proofErr w:type="gramStart"/>
      <w:r w:rsidRPr="00C12E0D">
        <w:rPr>
          <w:rFonts w:ascii="Times New Roman" w:eastAsia="Times New Roman" w:hAnsi="Times New Roman" w:cs="Times New Roman"/>
          <w:bCs/>
          <w:sz w:val="24"/>
          <w:szCs w:val="24"/>
          <w:lang w:eastAsia="ar-SA"/>
        </w:rPr>
        <w:t>Р</w:t>
      </w:r>
      <w:proofErr w:type="gramEnd"/>
      <w:r w:rsidRPr="00C12E0D">
        <w:rPr>
          <w:rFonts w:ascii="Times New Roman" w:eastAsia="Times New Roman" w:hAnsi="Times New Roman" w:cs="Times New Roman"/>
          <w:bCs/>
          <w:sz w:val="24"/>
          <w:szCs w:val="24"/>
          <w:lang w:eastAsia="ar-SA"/>
        </w:rPr>
        <w:t>/счет №  № 40702810300001003064</w:t>
      </w: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к/с № 30101810200000000827</w:t>
      </w: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БИК 044030827</w:t>
      </w: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Полное наименование: Открытое акционерное Общество «Мурманэнергосбыт».</w:t>
      </w:r>
    </w:p>
    <w:p w:rsid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Сокращенное наименование: ОАО «Мурманэнергосбыт».</w:t>
      </w:r>
    </w:p>
    <w:p w:rsid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lastRenderedPageBreak/>
        <w:t xml:space="preserve">В назначении платежа необходимо указать: «денежный залог в обеспечение заявки на участие в открытом одноэтапном запросе предложений на право заключения договора на оказание услуг по охране имущества ОАО «Мурманэнергосбыт», а также имущества, находящегося в хозяйственном ведении ГОУТП «ТЭКОС», и принятого во временное владение и пользование ОАО «Мурманэнергосбыт». </w:t>
      </w:r>
    </w:p>
    <w:p w:rsidR="00C91D04" w:rsidRDefault="00C91D04" w:rsidP="00C91D04">
      <w:pPr>
        <w:spacing w:after="0" w:line="240" w:lineRule="auto"/>
        <w:rPr>
          <w:rFonts w:ascii="Times New Roman" w:eastAsia="Times New Roman" w:hAnsi="Times New Roman" w:cs="Times New Roman"/>
          <w:bCs/>
          <w:sz w:val="24"/>
          <w:szCs w:val="24"/>
          <w:lang w:eastAsia="ar-SA"/>
        </w:rPr>
      </w:pP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Денежные средства в обеспечение заявки на участие в запросе предложений должны быть перечислены Участником до даты подачи заявки, а документ, подтверждающий такое перечисление должен быть приложен в составе заявки.</w:t>
      </w: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с которого денежные средства поступили на счет Заказчика, в следующие сроки:</w:t>
      </w: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 xml:space="preserve">- денежные средства, предоставленные в качестве обеспечения заявки на участие в запросе предложений,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C12E0D">
        <w:rPr>
          <w:rFonts w:ascii="Times New Roman" w:eastAsia="Times New Roman" w:hAnsi="Times New Roman" w:cs="Times New Roman"/>
          <w:bCs/>
          <w:sz w:val="24"/>
          <w:szCs w:val="24"/>
          <w:lang w:eastAsia="ar-SA"/>
        </w:rPr>
        <w:t>с даты подписания</w:t>
      </w:r>
      <w:proofErr w:type="gramEnd"/>
      <w:r w:rsidRPr="00C12E0D">
        <w:rPr>
          <w:rFonts w:ascii="Times New Roman" w:eastAsia="Times New Roman" w:hAnsi="Times New Roman" w:cs="Times New Roman"/>
          <w:bCs/>
          <w:sz w:val="24"/>
          <w:szCs w:val="24"/>
          <w:lang w:eastAsia="ar-SA"/>
        </w:rPr>
        <w:t xml:space="preserve"> итогового протокола;</w:t>
      </w: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 победителю запроса предложений в течение 10 рабочих дней с момента заключения Договора.</w:t>
      </w:r>
    </w:p>
    <w:p w:rsidR="00C12E0D" w:rsidRP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 xml:space="preserve"> В случае</w:t>
      </w:r>
      <w:proofErr w:type="gramStart"/>
      <w:r w:rsidRPr="00C12E0D">
        <w:rPr>
          <w:rFonts w:ascii="Times New Roman" w:eastAsia="Times New Roman" w:hAnsi="Times New Roman" w:cs="Times New Roman"/>
          <w:bCs/>
          <w:sz w:val="24"/>
          <w:szCs w:val="24"/>
          <w:lang w:eastAsia="ar-SA"/>
        </w:rPr>
        <w:t>,</w:t>
      </w:r>
      <w:proofErr w:type="gramEnd"/>
      <w:r w:rsidRPr="00C12E0D">
        <w:rPr>
          <w:rFonts w:ascii="Times New Roman" w:eastAsia="Times New Roman" w:hAnsi="Times New Roman" w:cs="Times New Roman"/>
          <w:bCs/>
          <w:sz w:val="24"/>
          <w:szCs w:val="24"/>
          <w:lang w:eastAsia="ar-SA"/>
        </w:rPr>
        <w:t xml:space="preserve"> если Участник закупки, обязанный заключить Договор, не предоставил Заказчику в установленный срок (не позднее десяти дней со дня подписания итогового протокола) подписанный им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w:t>
      </w:r>
    </w:p>
    <w:p w:rsidR="00C12E0D" w:rsidRDefault="00C12E0D" w:rsidP="00C91D04">
      <w:pPr>
        <w:spacing w:after="0" w:line="240" w:lineRule="auto"/>
        <w:rPr>
          <w:rFonts w:ascii="Times New Roman" w:eastAsia="Times New Roman" w:hAnsi="Times New Roman" w:cs="Times New Roman"/>
          <w:bCs/>
          <w:sz w:val="24"/>
          <w:szCs w:val="24"/>
          <w:lang w:eastAsia="ar-SA"/>
        </w:rPr>
      </w:pPr>
      <w:r w:rsidRPr="00C12E0D">
        <w:rPr>
          <w:rFonts w:ascii="Times New Roman" w:eastAsia="Times New Roman" w:hAnsi="Times New Roman" w:cs="Times New Roman"/>
          <w:bCs/>
          <w:sz w:val="24"/>
          <w:szCs w:val="24"/>
          <w:lang w:eastAsia="ar-SA"/>
        </w:rPr>
        <w:t>Участник не вправе требовать от Заказчика плату (проценты) за пользование денежными средствами, предоставленными в качестве обеспечения.</w:t>
      </w:r>
    </w:p>
    <w:p w:rsidR="00C91D04" w:rsidRDefault="00C91D04" w:rsidP="00C91D04">
      <w:pPr>
        <w:spacing w:after="0" w:line="240" w:lineRule="auto"/>
        <w:rPr>
          <w:rFonts w:ascii="Times New Roman" w:eastAsia="Times New Roman" w:hAnsi="Times New Roman" w:cs="Times New Roman"/>
          <w:bCs/>
          <w:sz w:val="24"/>
          <w:szCs w:val="24"/>
          <w:lang w:eastAsia="ar-SA"/>
        </w:rPr>
      </w:pPr>
    </w:p>
    <w:p w:rsidR="00244A6A" w:rsidRPr="00244A6A" w:rsidRDefault="00244A6A" w:rsidP="00C91D04">
      <w:pPr>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8"/>
      <w:bookmarkEnd w:id="89"/>
      <w:bookmarkEnd w:id="90"/>
      <w:bookmarkEnd w:id="91"/>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244A6A" w:rsidRDefault="00244A6A" w:rsidP="004A5EBA">
      <w:pPr>
        <w:keepNext/>
        <w:suppressAutoHyphens/>
        <w:spacing w:line="240" w:lineRule="auto"/>
        <w:jc w:val="center"/>
        <w:outlineLvl w:val="0"/>
        <w:rPr>
          <w:rFonts w:ascii="Times New Roman" w:eastAsia="Times New Roman" w:hAnsi="Times New Roman" w:cs="Times New Roman"/>
          <w:b/>
          <w:iCs/>
          <w:sz w:val="24"/>
          <w:szCs w:val="24"/>
          <w:lang w:val="x-none" w:eastAsia="ar-SA"/>
        </w:rPr>
      </w:pPr>
      <w:bookmarkStart w:id="92" w:name="_Toc406165634"/>
      <w:r w:rsidRPr="007F5320">
        <w:rPr>
          <w:rFonts w:ascii="Times New Roman" w:eastAsia="Times New Roman" w:hAnsi="Times New Roman" w:cs="Times New Roman"/>
          <w:b/>
          <w:iCs/>
          <w:sz w:val="24"/>
          <w:szCs w:val="24"/>
          <w:lang w:eastAsia="ar-SA"/>
        </w:rPr>
        <w:t xml:space="preserve">5. </w:t>
      </w:r>
      <w:r w:rsidRPr="007F5320">
        <w:rPr>
          <w:rFonts w:ascii="Times New Roman" w:eastAsia="Times New Roman" w:hAnsi="Times New Roman" w:cs="Times New Roman"/>
          <w:b/>
          <w:iCs/>
          <w:sz w:val="24"/>
          <w:szCs w:val="24"/>
          <w:lang w:val="x-none" w:eastAsia="ar-SA"/>
        </w:rPr>
        <w:t>Техническое задание</w:t>
      </w:r>
      <w:bookmarkEnd w:id="92"/>
    </w:p>
    <w:p w:rsidR="004A5EBA" w:rsidRDefault="004A5EBA" w:rsidP="00C91D04">
      <w:pPr>
        <w:spacing w:after="0"/>
        <w:rPr>
          <w:rFonts w:ascii="Times New Roman" w:eastAsia="Times New Roman" w:hAnsi="Times New Roman" w:cs="Times New Roman"/>
          <w:b/>
          <w:sz w:val="24"/>
          <w:szCs w:val="24"/>
          <w:lang w:eastAsia="ru-RU"/>
        </w:rPr>
      </w:pPr>
      <w:bookmarkStart w:id="93" w:name="_Ref55336310"/>
      <w:bookmarkStart w:id="94" w:name="_Ref93265116"/>
      <w:bookmarkStart w:id="95" w:name="_Ref93264992"/>
      <w:bookmarkStart w:id="96" w:name="_Ref89649494"/>
      <w:bookmarkStart w:id="97" w:name="_Ref34763774"/>
      <w:r w:rsidRPr="004A5EBA">
        <w:rPr>
          <w:rFonts w:ascii="Times New Roman" w:eastAsia="Times New Roman" w:hAnsi="Times New Roman" w:cs="Times New Roman"/>
          <w:b/>
          <w:sz w:val="24"/>
          <w:szCs w:val="24"/>
          <w:lang w:eastAsia="ru-RU"/>
        </w:rPr>
        <w:t>Исполнитель обязан:</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.1.Соблюдать нормы рабочего времени, правила по охране труда и технике безопасности в соответствии с Трудовым кодексом РФ;</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 xml:space="preserve">.2.Разработать Инструкцию по охране объекта и согласовать с Заказчиком;  </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.3.Обеспечить охрану объекта Заказчика, жизни и здоровья работников Заказчика;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.4.Обеспечить охрану имущества, находящегося на принятом под охрану объекте;</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.5.При необходимости оказывать помощь работникам Заказчика в пределах своей компетенции, в том числе вызывать сотрудников полиции, МЧС;</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.6.Соблюдать правила внутреннего распорядка Заказчика и техники безопасности;</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.7.Обеспечивать общественный порядок на объекте Заказчика;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.8.Своевременно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.9.Оказывать услуги лично без привлечения третьих лиц;</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Pr="00DF1547">
        <w:rPr>
          <w:rFonts w:ascii="Times New Roman" w:eastAsia="Times New Roman" w:hAnsi="Times New Roman" w:cs="Times New Roman"/>
          <w:sz w:val="24"/>
          <w:szCs w:val="24"/>
          <w:lang w:eastAsia="ru-RU"/>
        </w:rPr>
        <w:t>.10.Контролировать внос (вынос) материальных ценностей на территорию объекта охраны Заказчика;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 xml:space="preserve">.11.Проводить осмотр помещений на территории объекта охраны Заказчика после окончания рабочего дня; </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.12.Обеспечивать  работников,  непосредственно осуществляющих охрану, специальными средствами,   форменной   одеждой   установленного  образца,  необходимыми документами,  дающими право заниматься охранной деятельностью, средствами связи;</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.13.Сообщать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 xml:space="preserve">.14.Не позднее пятого числа месяца, следующего за </w:t>
      </w:r>
      <w:proofErr w:type="gramStart"/>
      <w:r w:rsidRPr="00DF1547">
        <w:rPr>
          <w:rFonts w:ascii="Times New Roman" w:eastAsia="Times New Roman" w:hAnsi="Times New Roman" w:cs="Times New Roman"/>
          <w:sz w:val="24"/>
          <w:szCs w:val="24"/>
          <w:lang w:eastAsia="ru-RU"/>
        </w:rPr>
        <w:t>отчетным</w:t>
      </w:r>
      <w:proofErr w:type="gramEnd"/>
      <w:r w:rsidRPr="00DF1547">
        <w:rPr>
          <w:rFonts w:ascii="Times New Roman" w:eastAsia="Times New Roman" w:hAnsi="Times New Roman" w:cs="Times New Roman"/>
          <w:sz w:val="24"/>
          <w:szCs w:val="24"/>
          <w:lang w:eastAsia="ru-RU"/>
        </w:rPr>
        <w:t>, направить в адрес Заказчика акт оказанных услуг и счет на оплату;</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 xml:space="preserve">.15.Подготовить график работы охраны и согласовать его с Заказчиком не позднее 20 числа месяца, предшествующего месяцу, на который оформляется график работы охраны; </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.16.Подтвердить,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A56F3B" w:rsidRPr="00A56F3B" w:rsidRDefault="00DF1547" w:rsidP="00A56F3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.17.</w:t>
      </w:r>
      <w:r w:rsidR="00A56F3B" w:rsidRPr="00A56F3B">
        <w:t xml:space="preserve"> </w:t>
      </w:r>
      <w:r w:rsidR="00A56F3B" w:rsidRPr="00A56F3B">
        <w:rPr>
          <w:rFonts w:ascii="Times New Roman" w:eastAsia="Times New Roman" w:hAnsi="Times New Roman" w:cs="Times New Roman"/>
          <w:sz w:val="24"/>
          <w:szCs w:val="24"/>
          <w:lang w:eastAsia="ru-RU"/>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  </w:t>
      </w:r>
    </w:p>
    <w:p w:rsidR="00A56F3B" w:rsidRDefault="00A56F3B" w:rsidP="00A56F3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A56F3B">
        <w:rPr>
          <w:rFonts w:ascii="Times New Roman" w:eastAsia="Times New Roman" w:hAnsi="Times New Roman" w:cs="Times New Roman"/>
          <w:sz w:val="24"/>
          <w:szCs w:val="24"/>
          <w:lang w:eastAsia="ru-RU"/>
        </w:rPr>
        <w:t xml:space="preserve">Общее количество работников (охранников) для оказания услуг по охране имущества должно составлять не менее 66 человек; </w:t>
      </w:r>
    </w:p>
    <w:p w:rsidR="00DF1547" w:rsidRPr="00DF1547" w:rsidRDefault="00DF1547" w:rsidP="00A56F3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.18.Выставить на охраняемом объекте 15 (Пятнадцать) постов круглосуточной охраны при надлежащей экипировке и имеющих удостоверения частного охранника;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.19.По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 же специальные средства в порядке, установленном законодательством Российской Федерации;</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.20.Ознакомить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 xml:space="preserve">.21.Осуществлять установленный Заказчиком </w:t>
      </w:r>
      <w:proofErr w:type="spellStart"/>
      <w:r w:rsidRPr="00DF1547">
        <w:rPr>
          <w:rFonts w:ascii="Times New Roman" w:eastAsia="Times New Roman" w:hAnsi="Times New Roman" w:cs="Times New Roman"/>
          <w:sz w:val="24"/>
          <w:szCs w:val="24"/>
          <w:lang w:eastAsia="ru-RU"/>
        </w:rPr>
        <w:t>внутриобъектовый</w:t>
      </w:r>
      <w:proofErr w:type="spellEnd"/>
      <w:r w:rsidRPr="00DF1547">
        <w:rPr>
          <w:rFonts w:ascii="Times New Roman" w:eastAsia="Times New Roman" w:hAnsi="Times New Roman" w:cs="Times New Roman"/>
          <w:sz w:val="24"/>
          <w:szCs w:val="24"/>
          <w:lang w:eastAsia="ru-RU"/>
        </w:rPr>
        <w:t xml:space="preserve"> и пропускной режим, обеспечивать </w:t>
      </w:r>
      <w:proofErr w:type="gramStart"/>
      <w:r w:rsidRPr="00DF1547">
        <w:rPr>
          <w:rFonts w:ascii="Times New Roman" w:eastAsia="Times New Roman" w:hAnsi="Times New Roman" w:cs="Times New Roman"/>
          <w:sz w:val="24"/>
          <w:szCs w:val="24"/>
          <w:lang w:eastAsia="ru-RU"/>
        </w:rPr>
        <w:t>контроль за</w:t>
      </w:r>
      <w:proofErr w:type="gramEnd"/>
      <w:r w:rsidRPr="00DF1547">
        <w:rPr>
          <w:rFonts w:ascii="Times New Roman" w:eastAsia="Times New Roman" w:hAnsi="Times New Roman" w:cs="Times New Roman"/>
          <w:sz w:val="24"/>
          <w:szCs w:val="24"/>
          <w:lang w:eastAsia="ru-RU"/>
        </w:rPr>
        <w:t xml:space="preserve">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.22.Обеспечивать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органы внутренних дел, оповещать Заказчика, принимать все возможные меры для ликвидации пожара, спасения людей и имущества;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 xml:space="preserve">.23.При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1547">
        <w:rPr>
          <w:rFonts w:ascii="Times New Roman" w:eastAsia="Times New Roman" w:hAnsi="Times New Roman" w:cs="Times New Roman"/>
          <w:sz w:val="24"/>
          <w:szCs w:val="24"/>
          <w:lang w:eastAsia="ru-RU"/>
        </w:rPr>
        <w:lastRenderedPageBreak/>
        <w:t xml:space="preserve">-немедленно докладывать о происшествии в правоохранительные органы, информировать  Заказчика; </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1547">
        <w:rPr>
          <w:rFonts w:ascii="Times New Roman" w:eastAsia="Times New Roman" w:hAnsi="Times New Roman" w:cs="Times New Roman"/>
          <w:sz w:val="24"/>
          <w:szCs w:val="24"/>
          <w:lang w:eastAsia="ru-RU"/>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1547">
        <w:rPr>
          <w:rFonts w:ascii="Times New Roman" w:eastAsia="Times New Roman" w:hAnsi="Times New Roman" w:cs="Times New Roman"/>
          <w:sz w:val="24"/>
          <w:szCs w:val="24"/>
          <w:lang w:eastAsia="ru-RU"/>
        </w:rPr>
        <w:t xml:space="preserve">- в случае необходимости принять меры по эвакуации людей из опасной зоны; </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1547">
        <w:rPr>
          <w:rFonts w:ascii="Times New Roman" w:eastAsia="Times New Roman" w:hAnsi="Times New Roman" w:cs="Times New Roman"/>
          <w:sz w:val="24"/>
          <w:szCs w:val="24"/>
          <w:lang w:eastAsia="ru-RU"/>
        </w:rPr>
        <w:t>-поддерживать постоянную связь с правоохранительными органами и с ответственным лицом Заказчика;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1547">
        <w:rPr>
          <w:rFonts w:ascii="Times New Roman" w:eastAsia="Times New Roman" w:hAnsi="Times New Roman" w:cs="Times New Roman"/>
          <w:sz w:val="24"/>
          <w:szCs w:val="24"/>
          <w:lang w:eastAsia="ru-RU"/>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оповестить Заказчика и принимать меры по ликвидации вышеуказанных ситуаций. </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.24.Не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.25.Обеспечить неразглашение персональных данных персонала и посетителей Заказчика, в соответствии с ФЗ №152 от 27.07.2006 г. «О персональных данных» ставшей известной Исполнителю;</w:t>
      </w:r>
      <w:proofErr w:type="gramEnd"/>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.26.Обеспечить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сведения, отнесенные к конфиденциальной информации и полученные в ходе исполнения договора;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.27.Обеспечить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.28.Сообщать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следственно-оперативной группы;</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.29.Вести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.30.При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досмотра вещей фиксировать в журнале дежурств и вызвать официального представителя Заказчика;</w:t>
      </w:r>
    </w:p>
    <w:p w:rsidR="00DF1547" w:rsidRP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DF1547">
        <w:rPr>
          <w:rFonts w:ascii="Times New Roman" w:eastAsia="Times New Roman" w:hAnsi="Times New Roman" w:cs="Times New Roman"/>
          <w:sz w:val="24"/>
          <w:szCs w:val="24"/>
          <w:lang w:eastAsia="ru-RU"/>
        </w:rPr>
        <w:t xml:space="preserve">.31.Предоставлять Заказчику информацию о выявленных происшествиях на объекте по мере выявления, но не реже 1 раза в неделю. </w:t>
      </w:r>
    </w:p>
    <w:p w:rsidR="00DF1547"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22725" w:rsidRDefault="00DF1547" w:rsidP="00DF154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5.32. </w:t>
      </w:r>
      <w:r w:rsidRPr="00DF1547">
        <w:rPr>
          <w:rFonts w:ascii="Times New Roman" w:eastAsia="Times New Roman" w:hAnsi="Times New Roman" w:cs="Times New Roman"/>
          <w:sz w:val="24"/>
          <w:szCs w:val="24"/>
          <w:lang w:eastAsia="ru-RU"/>
        </w:rPr>
        <w:t>Исполнитель не вправе передавать свои права и обязанности, указанные в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122725" w:rsidRDefault="00122725"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55B80" w:rsidRDefault="00655B80"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22725" w:rsidRDefault="00122725"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247F4" w:rsidRPr="00753067" w:rsidRDefault="00841174" w:rsidP="00753067">
      <w:pPr>
        <w:pStyle w:val="1"/>
        <w:numPr>
          <w:ilvl w:val="0"/>
          <w:numId w:val="0"/>
        </w:numPr>
        <w:ind w:left="1134"/>
        <w:rPr>
          <w:rFonts w:eastAsia="Calibri"/>
          <w:b/>
          <w:lang w:val="ru-RU"/>
        </w:rPr>
      </w:pPr>
      <w:bookmarkStart w:id="98" w:name="_Приложение_№_1_1"/>
      <w:bookmarkStart w:id="99" w:name="_Toc406165635"/>
      <w:bookmarkEnd w:id="98"/>
      <w:r w:rsidRPr="00F15866">
        <w:rPr>
          <w:b/>
          <w:iCs w:val="0"/>
        </w:rPr>
        <w:lastRenderedPageBreak/>
        <w:t xml:space="preserve">Приложение № 1 </w:t>
      </w:r>
      <w:r w:rsidRPr="00BB1C9D">
        <w:rPr>
          <w:rFonts w:eastAsia="Calibri"/>
          <w:b/>
        </w:rPr>
        <w:t>к Документации</w:t>
      </w:r>
      <w:bookmarkEnd w:id="99"/>
      <w:r w:rsidRPr="00BB1C9D">
        <w:rPr>
          <w:rFonts w:eastAsia="Calibri"/>
          <w:b/>
        </w:rPr>
        <w:t xml:space="preserve"> </w:t>
      </w:r>
    </w:p>
    <w:p w:rsidR="0009278E"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sidR="00F247F4">
        <w:rPr>
          <w:rFonts w:ascii="Times New Roman" w:eastAsia="Calibri" w:hAnsi="Times New Roman" w:cs="Times New Roman"/>
          <w:b/>
          <w:sz w:val="24"/>
          <w:szCs w:val="24"/>
          <w:lang w:eastAsia="ar-SA"/>
        </w:rPr>
        <w:t xml:space="preserve"> </w:t>
      </w:r>
      <w:r w:rsidR="00BB1C9D"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00BB1C9D"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F247F4"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      предложений</w:t>
      </w:r>
      <w:r w:rsidR="00BB1C9D" w:rsidRPr="00BB1C9D">
        <w:rPr>
          <w:rFonts w:ascii="Times New Roman" w:eastAsia="Calibri" w:hAnsi="Times New Roman" w:cs="Times New Roman"/>
          <w:b/>
          <w:sz w:val="24"/>
          <w:szCs w:val="24"/>
          <w:lang w:eastAsia="ar-SA"/>
        </w:rPr>
        <w:t xml:space="preserve"> </w:t>
      </w:r>
      <w:r w:rsidR="00F247F4" w:rsidRPr="00F247F4">
        <w:rPr>
          <w:rFonts w:ascii="Times New Roman" w:eastAsia="Times New Roman" w:hAnsi="Times New Roman" w:cs="Times New Roman"/>
          <w:b/>
          <w:sz w:val="24"/>
          <w:szCs w:val="24"/>
          <w:lang w:eastAsia="ar-SA"/>
        </w:rPr>
        <w:t>на право</w:t>
      </w:r>
      <w:r w:rsidR="00F247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з</w:t>
      </w:r>
      <w:r w:rsidR="00F247F4" w:rsidRPr="00F247F4">
        <w:rPr>
          <w:rFonts w:ascii="Times New Roman" w:eastAsia="Times New Roman" w:hAnsi="Times New Roman" w:cs="Times New Roman"/>
          <w:b/>
          <w:sz w:val="24"/>
          <w:szCs w:val="24"/>
          <w:lang w:eastAsia="ar-SA"/>
        </w:rPr>
        <w:t>аключения договора</w:t>
      </w:r>
    </w:p>
    <w:p w:rsidR="00F247F4" w:rsidRPr="00F247F4" w:rsidRDefault="00F247F4"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F247F4" w:rsidRDefault="00F247F4"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BB1C9D" w:rsidRDefault="00F247F4"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BB1C9D"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93"/>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4"/>
    <w:bookmarkEnd w:id="95"/>
    <w:bookmarkEnd w:id="96"/>
    <w:bookmarkEnd w:id="97"/>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00"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89404D" w:rsidRPr="0089404D">
        <w:rPr>
          <w:rFonts w:ascii="Times New Roman" w:eastAsia="Times New Roman" w:hAnsi="Times New Roman" w:cs="Times New Roman"/>
          <w:sz w:val="24"/>
          <w:szCs w:val="24"/>
          <w:lang w:eastAsia="ar-SA"/>
        </w:rPr>
        <w:t>о проведении открытого одноэтапного запроса</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предложений на право заключения договора</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на оказание услуг по охране имущества ОАО «Мурманэнергосбыт», а также имущества</w:t>
      </w:r>
      <w:r w:rsidR="002351A6">
        <w:rPr>
          <w:rFonts w:ascii="Times New Roman" w:eastAsia="Times New Roman" w:hAnsi="Times New Roman" w:cs="Times New Roman"/>
          <w:sz w:val="24"/>
          <w:szCs w:val="24"/>
          <w:lang w:eastAsia="ar-SA"/>
        </w:rPr>
        <w:t>,</w:t>
      </w:r>
      <w:r w:rsidR="0089404D" w:rsidRPr="0089404D">
        <w:rPr>
          <w:rFonts w:ascii="Times New Roman" w:eastAsia="Times New Roman" w:hAnsi="Times New Roman" w:cs="Times New Roman"/>
          <w:sz w:val="24"/>
          <w:szCs w:val="24"/>
          <w:lang w:eastAsia="ar-SA"/>
        </w:rPr>
        <w:t xml:space="preserve"> принятого во временное владение и пользование</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ОАО «Мурманэнергосбыт»</w:t>
      </w:r>
      <w:r w:rsidRPr="00244A6A">
        <w:rPr>
          <w:rFonts w:ascii="Times New Roman" w:eastAsia="Times New Roman" w:hAnsi="Times New Roman" w:cs="Times New Roman"/>
          <w:sz w:val="24"/>
          <w:szCs w:val="24"/>
          <w:lang w:eastAsia="ar-SA"/>
        </w:rPr>
        <w:t>, и принимая установленные в них требования и условия открытого одноэтапного запроса</w:t>
      </w:r>
      <w:proofErr w:type="gramEnd"/>
      <w:r w:rsidRPr="00244A6A">
        <w:rPr>
          <w:rFonts w:ascii="Times New Roman" w:eastAsia="Times New Roman" w:hAnsi="Times New Roman" w:cs="Times New Roman"/>
          <w:sz w:val="24"/>
          <w:szCs w:val="24"/>
          <w:lang w:eastAsia="ar-SA"/>
        </w:rPr>
        <w:t xml:space="preserve">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01" w:name="_Ref214869421"/>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1"/>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02" w:name="_Ref214869451"/>
      <w:r w:rsidRPr="00244A6A">
        <w:rPr>
          <w:rFonts w:ascii="Times New Roman" w:eastAsia="Times New Roman" w:hAnsi="Times New Roman" w:cs="Times New Roman"/>
          <w:sz w:val="24"/>
          <w:szCs w:val="24"/>
          <w:lang w:eastAsia="ar-SA"/>
        </w:rPr>
        <w:t xml:space="preserve">Анкета участника (форма 3)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2"/>
    </w:p>
    <w:p w:rsidR="00AD5B9D" w:rsidRPr="00AD5B9D" w:rsidRDefault="00AD5B9D" w:rsidP="00AD5B9D">
      <w:pPr>
        <w:pStyle w:val="afffa"/>
        <w:numPr>
          <w:ilvl w:val="0"/>
          <w:numId w:val="16"/>
        </w:numPr>
        <w:rPr>
          <w:rFonts w:ascii="Times New Roman" w:eastAsia="Times New Roman" w:hAnsi="Times New Roman"/>
          <w:sz w:val="24"/>
          <w:szCs w:val="24"/>
        </w:rPr>
      </w:pPr>
      <w:bookmarkStart w:id="103" w:name="_Ref55336334"/>
      <w:bookmarkStart w:id="104" w:name="_Ref55335818"/>
      <w:r w:rsidRPr="00AD5B9D">
        <w:rPr>
          <w:rFonts w:ascii="Times New Roman" w:eastAsia="Times New Roman" w:hAnsi="Times New Roman"/>
          <w:sz w:val="24"/>
          <w:szCs w:val="24"/>
        </w:rPr>
        <w:t xml:space="preserve">Справка о кадровых ресурсах (форма 5) — на ____ </w:t>
      </w:r>
      <w:proofErr w:type="gramStart"/>
      <w:r w:rsidRPr="00AD5B9D">
        <w:rPr>
          <w:rFonts w:ascii="Times New Roman" w:eastAsia="Times New Roman" w:hAnsi="Times New Roman"/>
          <w:sz w:val="24"/>
          <w:szCs w:val="24"/>
        </w:rPr>
        <w:t>л</w:t>
      </w:r>
      <w:proofErr w:type="gramEnd"/>
      <w:r w:rsidRPr="00AD5B9D">
        <w:rPr>
          <w:rFonts w:ascii="Times New Roman" w:eastAsia="Times New Roman" w:hAnsi="Times New Roman"/>
          <w:sz w:val="24"/>
          <w:szCs w:val="24"/>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05" w:name="_Ref55336359"/>
      <w:bookmarkStart w:id="106" w:name="_Ref55335823"/>
      <w:bookmarkEnd w:id="103"/>
      <w:bookmarkEnd w:id="104"/>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7F5320" w:rsidRDefault="00244A6A" w:rsidP="007F5320">
      <w:pPr>
        <w:suppressAutoHyphens/>
        <w:spacing w:after="0"/>
        <w:jc w:val="both"/>
        <w:rPr>
          <w:rFonts w:ascii="Times New Roman" w:eastAsia="Times New Roman" w:hAnsi="Times New Roman" w:cs="Times New Roman"/>
          <w:b/>
          <w:sz w:val="20"/>
          <w:szCs w:val="20"/>
          <w:u w:val="single"/>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244A6A">
        <w:rPr>
          <w:rFonts w:ascii="Times New Roman" w:eastAsia="Times New Roman" w:hAnsi="Times New Roman" w:cs="Times New Roman"/>
          <w:sz w:val="20"/>
          <w:szCs w:val="20"/>
          <w:lang w:eastAsia="ar-SA"/>
        </w:rPr>
        <w:t>ХХХ</w:t>
      </w:r>
      <w:proofErr w:type="spellEnd"/>
      <w:r w:rsidRPr="00244A6A">
        <w:rPr>
          <w:rFonts w:ascii="Times New Roman" w:eastAsia="Times New Roman" w:hAnsi="Times New Roman" w:cs="Times New Roman"/>
          <w:sz w:val="20"/>
          <w:szCs w:val="20"/>
          <w:lang w:eastAsia="ar-SA"/>
        </w:rPr>
        <w:t> ХХХ</w:t>
      </w:r>
      <w:proofErr w:type="gramStart"/>
      <w:r w:rsidRPr="00244A6A">
        <w:rPr>
          <w:rFonts w:ascii="Times New Roman" w:eastAsia="Times New Roman" w:hAnsi="Times New Roman" w:cs="Times New Roman"/>
          <w:sz w:val="20"/>
          <w:szCs w:val="20"/>
          <w:lang w:eastAsia="ar-SA"/>
        </w:rPr>
        <w:t>,Х</w:t>
      </w:r>
      <w:proofErr w:type="gramEnd"/>
      <w:r w:rsidRPr="00244A6A">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r w:rsidR="007F5320">
        <w:rPr>
          <w:rFonts w:ascii="Times New Roman" w:eastAsia="Times New Roman" w:hAnsi="Times New Roman" w:cs="Times New Roman"/>
          <w:b/>
          <w:sz w:val="20"/>
          <w:szCs w:val="20"/>
          <w:u w:val="single"/>
          <w:lang w:eastAsia="ar-SA"/>
        </w:rPr>
        <w:t xml:space="preserve"> </w:t>
      </w:r>
    </w:p>
    <w:p w:rsidR="00244A6A" w:rsidRPr="007F5320" w:rsidRDefault="007F5320" w:rsidP="007F5320">
      <w:pPr>
        <w:suppressAutoHyphens/>
        <w:spacing w:after="0"/>
        <w:jc w:val="both"/>
        <w:rPr>
          <w:rFonts w:ascii="Times New Roman" w:eastAsia="Times New Roman" w:hAnsi="Times New Roman" w:cs="Times New Roman"/>
          <w:sz w:val="20"/>
          <w:szCs w:val="20"/>
          <w:lang w:eastAsia="ar-SA"/>
        </w:rPr>
      </w:pPr>
      <w:r w:rsidRPr="00655B80">
        <w:rPr>
          <w:rFonts w:ascii="Times New Roman" w:eastAsia="Times New Roman" w:hAnsi="Times New Roman" w:cs="Times New Roman"/>
          <w:sz w:val="20"/>
          <w:szCs w:val="20"/>
          <w:lang w:eastAsia="ar-SA"/>
        </w:rPr>
        <w:t xml:space="preserve">Антидемпинговые меры при проведении запроса предложений: При представлении </w:t>
      </w:r>
      <w:proofErr w:type="gramStart"/>
      <w:r w:rsidRPr="00655B80">
        <w:rPr>
          <w:rFonts w:ascii="Times New Roman" w:eastAsia="Times New Roman" w:hAnsi="Times New Roman" w:cs="Times New Roman"/>
          <w:sz w:val="20"/>
          <w:szCs w:val="20"/>
          <w:lang w:eastAsia="ar-SA"/>
        </w:rPr>
        <w:t>Заявки, содержащей предложение о цене Договора на двадцать пять</w:t>
      </w:r>
      <w:proofErr w:type="gramEnd"/>
      <w:r w:rsidRPr="00655B80">
        <w:rPr>
          <w:rFonts w:ascii="Times New Roman" w:eastAsia="Times New Roman" w:hAnsi="Times New Roman" w:cs="Times New Roman"/>
          <w:sz w:val="20"/>
          <w:szCs w:val="20"/>
          <w:lang w:eastAsia="ar-SA"/>
        </w:rPr>
        <w:t xml:space="preserve"> и более процентов ниже начальной (максимальной) цены Договора, Участник, предоставивший такую Заявку, обязан </w:t>
      </w:r>
      <w:r w:rsidRPr="00655B80">
        <w:rPr>
          <w:rFonts w:ascii="Times New Roman" w:eastAsia="Times New Roman" w:hAnsi="Times New Roman" w:cs="Times New Roman"/>
          <w:b/>
          <w:sz w:val="20"/>
          <w:szCs w:val="20"/>
          <w:lang w:eastAsia="ar-SA"/>
        </w:rPr>
        <w:t>предоставить расчет стоимости охраны имущества 1 физическим постом (Приложение №</w:t>
      </w:r>
      <w:r w:rsidR="00655B80" w:rsidRPr="00655B80">
        <w:rPr>
          <w:rFonts w:ascii="Times New Roman" w:eastAsia="Times New Roman" w:hAnsi="Times New Roman" w:cs="Times New Roman"/>
          <w:b/>
          <w:sz w:val="20"/>
          <w:szCs w:val="20"/>
          <w:lang w:eastAsia="ar-SA"/>
        </w:rPr>
        <w:t>5</w:t>
      </w:r>
      <w:r w:rsidRPr="00655B80">
        <w:rPr>
          <w:rFonts w:ascii="Times New Roman" w:eastAsia="Times New Roman" w:hAnsi="Times New Roman" w:cs="Times New Roman"/>
          <w:b/>
          <w:sz w:val="20"/>
          <w:szCs w:val="20"/>
          <w:lang w:eastAsia="ar-SA"/>
        </w:rPr>
        <w:t xml:space="preserve"> к </w:t>
      </w:r>
      <w:r w:rsidR="00655B80" w:rsidRPr="00655B80">
        <w:rPr>
          <w:rFonts w:ascii="Times New Roman" w:eastAsia="Times New Roman" w:hAnsi="Times New Roman" w:cs="Times New Roman"/>
          <w:b/>
          <w:sz w:val="20"/>
          <w:szCs w:val="20"/>
          <w:lang w:eastAsia="ar-SA"/>
        </w:rPr>
        <w:t>Документации</w:t>
      </w:r>
      <w:r w:rsidRPr="00655B80">
        <w:rPr>
          <w:rFonts w:ascii="Times New Roman" w:eastAsia="Times New Roman" w:hAnsi="Times New Roman" w:cs="Times New Roman"/>
          <w:b/>
          <w:sz w:val="20"/>
          <w:szCs w:val="20"/>
          <w:lang w:eastAsia="ar-SA"/>
        </w:rPr>
        <w:t xml:space="preserve">) </w:t>
      </w:r>
      <w:r w:rsidRPr="00655B80">
        <w:rPr>
          <w:rFonts w:ascii="Times New Roman" w:eastAsia="Times New Roman" w:hAnsi="Times New Roman" w:cs="Times New Roman"/>
          <w:sz w:val="20"/>
          <w:szCs w:val="20"/>
          <w:lang w:eastAsia="ar-SA"/>
        </w:rPr>
        <w:t>в составе заявки. Если Участник не предоставил вышеуказанную информацию в составе заявки, или Комиссия по закупке пришла к решению, что Участник не способен исполнить Договор на условиях, предложенных таким Участником и установленных Документацией о закупке без нарушения законодательства РФ, Заказчик отклоняет Заявку такого Участника с указанием и обоснованием причин отклонения.</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5. </w:t>
      </w:r>
      <w:proofErr w:type="gramStart"/>
      <w:r w:rsidRPr="00244A6A">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Default="00244A6A" w:rsidP="00244A6A">
      <w:pPr>
        <w:suppressAutoHyphens/>
        <w:spacing w:after="0"/>
        <w:jc w:val="both"/>
        <w:rPr>
          <w:rFonts w:ascii="Times New Roman" w:eastAsia="Times New Roman" w:hAnsi="Times New Roman" w:cs="Times New Roman"/>
          <w:b/>
          <w:sz w:val="24"/>
          <w:szCs w:val="24"/>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07" w:name="_Коммерческое_предложение_(форма"/>
      <w:bookmarkStart w:id="108" w:name="_Toc370824159"/>
      <w:bookmarkStart w:id="109" w:name="_Toc366762388"/>
      <w:bookmarkStart w:id="110" w:name="_Toc368061897"/>
      <w:bookmarkStart w:id="111" w:name="_Toc368062061"/>
      <w:bookmarkStart w:id="112" w:name="_Toc406165636"/>
      <w:bookmarkEnd w:id="107"/>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Pr="00AD5B9D">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13" w:name="_Ref214868178"/>
      <w:bookmarkEnd w:id="108"/>
      <w:bookmarkEnd w:id="112"/>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14"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09"/>
      <w:bookmarkEnd w:id="110"/>
      <w:bookmarkEnd w:id="111"/>
      <w:bookmarkEnd w:id="113"/>
      <w:bookmarkEnd w:id="114"/>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w:t>
      </w:r>
      <w:proofErr w:type="gramStart"/>
      <w:r w:rsidRPr="00FF4D5A">
        <w:rPr>
          <w:rFonts w:ascii="Times New Roman" w:eastAsia="Times New Roman" w:hAnsi="Times New Roman" w:cs="Times New Roman"/>
          <w:sz w:val="24"/>
          <w:szCs w:val="24"/>
          <w:lang w:eastAsia="ar-SA"/>
        </w:rPr>
        <w:t>г</w:t>
      </w:r>
      <w:proofErr w:type="gramEnd"/>
      <w:r w:rsidRPr="00FF4D5A">
        <w:rPr>
          <w:rFonts w:ascii="Times New Roman" w:eastAsia="Times New Roman" w:hAnsi="Times New Roman" w:cs="Times New Roman"/>
          <w:sz w:val="24"/>
          <w:szCs w:val="24"/>
          <w:lang w:eastAsia="ar-SA"/>
        </w:rPr>
        <w:t>.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P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AD5B9D" w:rsidRPr="00AD5B9D" w:rsidRDefault="00AD5B9D" w:rsidP="00AD5B9D">
      <w:pPr>
        <w:keepNext/>
        <w:suppressAutoHyphens/>
        <w:spacing w:after="0" w:line="240" w:lineRule="auto"/>
        <w:rPr>
          <w:rFonts w:ascii="Times New Roman" w:eastAsia="Times New Roman" w:hAnsi="Times New Roman" w:cs="Times New Roman"/>
          <w:sz w:val="24"/>
          <w:szCs w:val="24"/>
          <w:lang w:eastAsia="ar-SA"/>
        </w:rPr>
      </w:pPr>
      <w:r w:rsidRPr="00AD5B9D">
        <w:rPr>
          <w:rFonts w:ascii="Times New Roman" w:eastAsia="Times New Roman" w:hAnsi="Times New Roman" w:cs="Times New Roman"/>
          <w:b/>
          <w:sz w:val="24"/>
          <w:szCs w:val="24"/>
          <w:lang w:eastAsia="ar-SA"/>
        </w:rPr>
        <w:t>Таблица-1. Расчет стоимости Услуг</w:t>
      </w:r>
    </w:p>
    <w:tbl>
      <w:tblPr>
        <w:tblW w:w="10324" w:type="dxa"/>
        <w:tblInd w:w="-5" w:type="dxa"/>
        <w:tblLayout w:type="fixed"/>
        <w:tblLook w:val="0000" w:firstRow="0" w:lastRow="0" w:firstColumn="0" w:lastColumn="0" w:noHBand="0" w:noVBand="0"/>
      </w:tblPr>
      <w:tblGrid>
        <w:gridCol w:w="675"/>
        <w:gridCol w:w="3407"/>
        <w:gridCol w:w="851"/>
        <w:gridCol w:w="850"/>
        <w:gridCol w:w="2268"/>
        <w:gridCol w:w="2273"/>
      </w:tblGrid>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xml:space="preserve">№ </w:t>
            </w:r>
            <w:proofErr w:type="gramStart"/>
            <w:r w:rsidRPr="00AD5B9D">
              <w:rPr>
                <w:rFonts w:ascii="Times New Roman" w:eastAsia="Times New Roman" w:hAnsi="Times New Roman" w:cs="Times New Roman"/>
                <w:sz w:val="24"/>
                <w:szCs w:val="24"/>
                <w:lang w:eastAsia="ar-SA"/>
              </w:rPr>
              <w:t>п</w:t>
            </w:r>
            <w:proofErr w:type="gramEnd"/>
            <w:r w:rsidRPr="00AD5B9D">
              <w:rPr>
                <w:rFonts w:ascii="Times New Roman" w:eastAsia="Times New Roman" w:hAnsi="Times New Roman" w:cs="Times New Roman"/>
                <w:sz w:val="24"/>
                <w:szCs w:val="24"/>
                <w:lang w:eastAsia="ar-SA"/>
              </w:rPr>
              <w:t>/п</w:t>
            </w: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xml:space="preserve">Наименование </w:t>
            </w:r>
            <w:r w:rsidR="0019253C">
              <w:rPr>
                <w:rFonts w:ascii="Times New Roman" w:eastAsia="Times New Roman" w:hAnsi="Times New Roman" w:cs="Times New Roman"/>
                <w:sz w:val="24"/>
                <w:szCs w:val="24"/>
                <w:lang w:eastAsia="ar-SA"/>
              </w:rPr>
              <w:t>(место расположения постов)</w:t>
            </w: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Ед. изм.</w:t>
            </w:r>
            <w:r w:rsidR="0019253C">
              <w:rPr>
                <w:rFonts w:ascii="Times New Roman" w:eastAsia="Times New Roman" w:hAnsi="Times New Roman" w:cs="Times New Roman"/>
                <w:sz w:val="24"/>
                <w:szCs w:val="24"/>
                <w:lang w:eastAsia="ar-SA"/>
              </w:rPr>
              <w:t xml:space="preserve"> (постов)</w:t>
            </w: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Calibri" w:hAnsi="Times New Roman" w:cs="Times New Roman"/>
                <w:sz w:val="24"/>
                <w:szCs w:val="24"/>
                <w:lang w:eastAsia="ar-SA"/>
              </w:rPr>
            </w:pPr>
            <w:r w:rsidRPr="00AD5B9D">
              <w:rPr>
                <w:rFonts w:ascii="Times New Roman" w:eastAsia="Times New Roman" w:hAnsi="Times New Roman" w:cs="Times New Roman"/>
                <w:snapToGrid w:val="0"/>
                <w:sz w:val="24"/>
                <w:szCs w:val="24"/>
                <w:lang w:eastAsia="ru-RU"/>
              </w:rPr>
              <w:t xml:space="preserve">Цена часа работы 1 физического поста охраны, </w:t>
            </w:r>
            <w:proofErr w:type="spellStart"/>
            <w:r w:rsidRPr="00AD5B9D">
              <w:rPr>
                <w:rFonts w:ascii="Times New Roman" w:eastAsia="Times New Roman" w:hAnsi="Times New Roman" w:cs="Times New Roman"/>
                <w:snapToGrid w:val="0"/>
                <w:sz w:val="24"/>
                <w:szCs w:val="24"/>
                <w:lang w:eastAsia="ru-RU"/>
              </w:rPr>
              <w:t>руб.¸в</w:t>
            </w:r>
            <w:proofErr w:type="spellEnd"/>
            <w:r w:rsidRPr="00AD5B9D">
              <w:rPr>
                <w:rFonts w:ascii="Times New Roman" w:eastAsia="Times New Roman" w:hAnsi="Times New Roman" w:cs="Times New Roman"/>
                <w:snapToGrid w:val="0"/>
                <w:sz w:val="24"/>
                <w:szCs w:val="24"/>
                <w:lang w:eastAsia="ru-RU"/>
              </w:rPr>
              <w:t xml:space="preserve"> </w:t>
            </w:r>
            <w:proofErr w:type="spellStart"/>
            <w:r w:rsidRPr="00AD5B9D">
              <w:rPr>
                <w:rFonts w:ascii="Times New Roman" w:eastAsia="Times New Roman" w:hAnsi="Times New Roman" w:cs="Times New Roman"/>
                <w:snapToGrid w:val="0"/>
                <w:sz w:val="24"/>
                <w:szCs w:val="24"/>
                <w:lang w:eastAsia="ru-RU"/>
              </w:rPr>
              <w:t>т.ч</w:t>
            </w:r>
            <w:proofErr w:type="spellEnd"/>
            <w:r w:rsidRPr="00AD5B9D">
              <w:rPr>
                <w:rFonts w:ascii="Times New Roman" w:eastAsia="Times New Roman" w:hAnsi="Times New Roman" w:cs="Times New Roman"/>
                <w:snapToGrid w:val="0"/>
                <w:sz w:val="24"/>
                <w:szCs w:val="24"/>
                <w:lang w:eastAsia="ru-RU"/>
              </w:rPr>
              <w:t xml:space="preserve">. НДС </w:t>
            </w:r>
            <w:r w:rsidRPr="00AD5B9D">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19253C">
            <w:pPr>
              <w:keepNext/>
              <w:suppressAutoHyphens/>
              <w:spacing w:after="0" w:line="240" w:lineRule="auto"/>
              <w:jc w:val="center"/>
              <w:rPr>
                <w:rFonts w:ascii="Calibri" w:eastAsia="Calibri" w:hAnsi="Calibri" w:cs="Times New Roman"/>
                <w:lang w:eastAsia="ar-SA"/>
              </w:rPr>
            </w:pPr>
            <w:r w:rsidRPr="00AD5B9D">
              <w:rPr>
                <w:rFonts w:ascii="Times New Roman" w:eastAsia="Times New Roman" w:hAnsi="Times New Roman" w:cs="Times New Roman"/>
                <w:snapToGrid w:val="0"/>
                <w:sz w:val="24"/>
                <w:szCs w:val="24"/>
                <w:lang w:eastAsia="ru-RU"/>
              </w:rPr>
              <w:t xml:space="preserve">Общая </w:t>
            </w:r>
            <w:r w:rsidRPr="00655B80">
              <w:rPr>
                <w:rFonts w:ascii="Times New Roman" w:eastAsia="Times New Roman" w:hAnsi="Times New Roman" w:cs="Times New Roman"/>
                <w:snapToGrid w:val="0"/>
                <w:sz w:val="24"/>
                <w:szCs w:val="24"/>
                <w:lang w:eastAsia="ru-RU"/>
              </w:rPr>
              <w:t>цена договора (</w:t>
            </w:r>
            <w:r w:rsidR="0019253C" w:rsidRPr="00655B80">
              <w:rPr>
                <w:rFonts w:ascii="Times New Roman" w:eastAsia="Times New Roman" w:hAnsi="Times New Roman" w:cs="Times New Roman"/>
                <w:b/>
                <w:snapToGrid w:val="0"/>
                <w:sz w:val="24"/>
                <w:szCs w:val="24"/>
                <w:lang w:eastAsia="ru-RU"/>
              </w:rPr>
              <w:t>15 постов х 547 дней х 24 часа</w:t>
            </w:r>
            <w:r w:rsidR="0019253C" w:rsidRPr="00655B80">
              <w:rPr>
                <w:rFonts w:ascii="Times New Roman" w:eastAsia="Times New Roman" w:hAnsi="Times New Roman" w:cs="Times New Roman"/>
                <w:snapToGrid w:val="0"/>
                <w:sz w:val="24"/>
                <w:szCs w:val="24"/>
                <w:lang w:eastAsia="ru-RU"/>
              </w:rPr>
              <w:t>),</w:t>
            </w:r>
            <w:r w:rsidRPr="00655B80">
              <w:rPr>
                <w:rFonts w:ascii="Times New Roman" w:eastAsia="Times New Roman" w:hAnsi="Times New Roman" w:cs="Times New Roman"/>
                <w:snapToGrid w:val="0"/>
                <w:sz w:val="24"/>
                <w:szCs w:val="24"/>
                <w:lang w:eastAsia="ru-RU"/>
              </w:rPr>
              <w:t xml:space="preserve"> руб</w:t>
            </w:r>
            <w:r w:rsidR="0019253C" w:rsidRPr="00655B80">
              <w:rPr>
                <w:rFonts w:ascii="Times New Roman" w:eastAsia="Times New Roman" w:hAnsi="Times New Roman" w:cs="Times New Roman"/>
                <w:snapToGrid w:val="0"/>
                <w:sz w:val="24"/>
                <w:szCs w:val="24"/>
                <w:lang w:eastAsia="ru-RU"/>
              </w:rPr>
              <w:t>лей</w:t>
            </w:r>
            <w:r w:rsidRPr="0019253C">
              <w:rPr>
                <w:rFonts w:ascii="Times New Roman" w:eastAsia="Times New Roman" w:hAnsi="Times New Roman" w:cs="Times New Roman"/>
                <w:snapToGrid w:val="0"/>
                <w:sz w:val="24"/>
                <w:szCs w:val="24"/>
                <w:lang w:eastAsia="ru-RU"/>
              </w:rPr>
              <w:t xml:space="preserve">, в </w:t>
            </w:r>
            <w:proofErr w:type="spellStart"/>
            <w:r w:rsidRPr="0019253C">
              <w:rPr>
                <w:rFonts w:ascii="Times New Roman" w:eastAsia="Times New Roman" w:hAnsi="Times New Roman" w:cs="Times New Roman"/>
                <w:snapToGrid w:val="0"/>
                <w:sz w:val="24"/>
                <w:szCs w:val="24"/>
                <w:lang w:eastAsia="ru-RU"/>
              </w:rPr>
              <w:t>т.ч</w:t>
            </w:r>
            <w:proofErr w:type="spellEnd"/>
            <w:r w:rsidRPr="0019253C">
              <w:rPr>
                <w:rFonts w:ascii="Times New Roman" w:eastAsia="Times New Roman" w:hAnsi="Times New Roman" w:cs="Times New Roman"/>
                <w:snapToGrid w:val="0"/>
                <w:sz w:val="24"/>
                <w:szCs w:val="24"/>
                <w:lang w:eastAsia="ru-RU"/>
              </w:rPr>
              <w:t>. НДС</w:t>
            </w:r>
            <w:r w:rsidRPr="0019253C">
              <w:rPr>
                <w:rFonts w:ascii="Times New Roman" w:eastAsia="Calibri" w:hAnsi="Times New Roman" w:cs="Times New Roman"/>
                <w:i/>
                <w:iCs/>
                <w:sz w:val="20"/>
                <w:szCs w:val="20"/>
                <w:lang w:eastAsia="ar-SA"/>
              </w:rPr>
              <w:t xml:space="preserve"> </w:t>
            </w:r>
            <w:r w:rsidRPr="0019253C">
              <w:rPr>
                <w:rFonts w:ascii="Times New Roman" w:eastAsia="Calibri" w:hAnsi="Times New Roman" w:cs="Times New Roman"/>
                <w:i/>
                <w:iCs/>
                <w:sz w:val="24"/>
                <w:szCs w:val="24"/>
                <w:lang w:eastAsia="ar-SA"/>
              </w:rPr>
              <w:t>(в</w:t>
            </w:r>
            <w:r w:rsidRPr="00AD5B9D">
              <w:rPr>
                <w:rFonts w:ascii="Times New Roman" w:eastAsia="Calibri" w:hAnsi="Times New Roman" w:cs="Times New Roman"/>
                <w:i/>
                <w:iCs/>
                <w:sz w:val="24"/>
                <w:szCs w:val="24"/>
                <w:lang w:eastAsia="ar-SA"/>
              </w:rPr>
              <w:t> случае, если организация не является плательщиком НДС, указывается – НДС не облагается)</w:t>
            </w:r>
          </w:p>
        </w:tc>
      </w:tr>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3C3038">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3C3038">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3C3038">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8057B7">
        <w:tc>
          <w:tcPr>
            <w:tcW w:w="675"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pacing w:before="40" w:after="40" w:line="240" w:lineRule="auto"/>
              <w:ind w:left="57" w:right="57"/>
              <w:rPr>
                <w:rFonts w:ascii="Times New Roman" w:eastAsia="Times New Roman" w:hAnsi="Times New Roman" w:cs="Times New Roman"/>
                <w:i/>
                <w:sz w:val="24"/>
                <w:szCs w:val="24"/>
                <w:lang w:eastAsia="ar-SA"/>
              </w:rPr>
            </w:pPr>
            <w:r w:rsidRPr="00AD5B9D">
              <w:rPr>
                <w:rFonts w:ascii="Times New Roman" w:eastAsia="Times New Roman" w:hAnsi="Times New Roman" w:cs="Times New Roman"/>
                <w:sz w:val="24"/>
                <w:szCs w:val="24"/>
                <w:lang w:eastAsia="ar-SA"/>
              </w:rPr>
              <w:t>…</w:t>
            </w:r>
          </w:p>
        </w:tc>
        <w:tc>
          <w:tcPr>
            <w:tcW w:w="3407"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8057B7">
        <w:trPr>
          <w:trHeight w:val="450"/>
        </w:trPr>
        <w:tc>
          <w:tcPr>
            <w:tcW w:w="4082" w:type="dxa"/>
            <w:gridSpan w:val="2"/>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Итого</w:t>
            </w:r>
          </w:p>
        </w:tc>
        <w:tc>
          <w:tcPr>
            <w:tcW w:w="851"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AD5B9D" w:rsidRPr="00AD5B9D" w:rsidTr="008057B7">
        <w:trPr>
          <w:trHeight w:val="450"/>
        </w:trPr>
        <w:tc>
          <w:tcPr>
            <w:tcW w:w="4082" w:type="dxa"/>
            <w:gridSpan w:val="2"/>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В том числе НДС</w:t>
            </w:r>
          </w:p>
        </w:tc>
        <w:tc>
          <w:tcPr>
            <w:tcW w:w="851"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bottom"/>
          </w:tcPr>
          <w:p w:rsidR="00AD5B9D" w:rsidRPr="00AD5B9D" w:rsidRDefault="00AD5B9D" w:rsidP="00AD5B9D">
            <w:pPr>
              <w:suppressAutoHyphens/>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rsidR="00AD5B9D" w:rsidRPr="00AD5B9D" w:rsidRDefault="00AD5B9D" w:rsidP="00A40BD3">
      <w:pPr>
        <w:suppressAutoHyphens/>
        <w:spacing w:after="0" w:line="360" w:lineRule="auto"/>
        <w:jc w:val="both"/>
        <w:rPr>
          <w:rFonts w:ascii="Times New Roman" w:eastAsia="Times New Roman" w:hAnsi="Times New Roman" w:cs="Times New Roman"/>
          <w:sz w:val="24"/>
          <w:szCs w:val="24"/>
          <w:lang w:eastAsia="ar-SA"/>
        </w:rPr>
      </w:pP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vertAlign w:val="superscript"/>
          <w:lang w:eastAsia="ar-SA"/>
        </w:rPr>
        <w:t>(подпись, М.П.)</w:t>
      </w: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AD5B9D">
        <w:rPr>
          <w:rFonts w:ascii="Times New Roman" w:eastAsia="Times New Roman" w:hAnsi="Times New Roman" w:cs="Times New Roman"/>
          <w:sz w:val="24"/>
          <w:szCs w:val="24"/>
          <w:vertAlign w:val="superscript"/>
          <w:lang w:eastAsia="ar-SA"/>
        </w:rPr>
        <w:t>подписавшего</w:t>
      </w:r>
      <w:proofErr w:type="gramEnd"/>
      <w:r w:rsidRPr="00AD5B9D">
        <w:rPr>
          <w:rFonts w:ascii="Times New Roman" w:eastAsia="Times New Roman" w:hAnsi="Times New Roman" w:cs="Times New Roman"/>
          <w:sz w:val="24"/>
          <w:szCs w:val="24"/>
          <w:vertAlign w:val="superscript"/>
          <w:lang w:eastAsia="ar-SA"/>
        </w:rPr>
        <w:t>, должность)</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5"/>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353E99" w:rsidRPr="00B35925" w:rsidRDefault="00353E99" w:rsidP="00353E99">
      <w:pPr>
        <w:numPr>
          <w:ilvl w:val="0"/>
          <w:numId w:val="15"/>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B35925">
        <w:rPr>
          <w:rFonts w:ascii="Times New Roman" w:hAnsi="Times New Roman"/>
          <w:sz w:val="20"/>
          <w:szCs w:val="20"/>
        </w:rPr>
        <w:t>т.ч</w:t>
      </w:r>
      <w:proofErr w:type="spellEnd"/>
      <w:r w:rsidRPr="00B35925">
        <w:rPr>
          <w:rFonts w:ascii="Times New Roman" w:hAnsi="Times New Roman"/>
          <w:sz w:val="20"/>
          <w:szCs w:val="20"/>
        </w:rPr>
        <w:t>. организационно-правовую форму) и свой адрес.</w:t>
      </w:r>
    </w:p>
    <w:p w:rsidR="00353E99" w:rsidRPr="001623F5" w:rsidRDefault="00353E99" w:rsidP="00353E99">
      <w:pPr>
        <w:numPr>
          <w:ilvl w:val="0"/>
          <w:numId w:val="15"/>
        </w:numPr>
        <w:tabs>
          <w:tab w:val="left" w:pos="567"/>
          <w:tab w:val="left" w:pos="1494"/>
        </w:tabs>
        <w:spacing w:after="0"/>
        <w:ind w:left="567" w:hanging="567"/>
        <w:jc w:val="both"/>
        <w:rPr>
          <w:rFonts w:ascii="Times New Roman" w:hAnsi="Times New Roman"/>
          <w:b/>
          <w:sz w:val="20"/>
          <w:szCs w:val="20"/>
          <w:u w:val="single"/>
        </w:rPr>
      </w:pPr>
      <w:r w:rsidRPr="00B35925">
        <w:rPr>
          <w:rFonts w:ascii="Times New Roman" w:hAnsi="Times New Roman"/>
          <w:sz w:val="20"/>
          <w:szCs w:val="20"/>
        </w:rPr>
        <w:t xml:space="preserve">В таблице-1 приводится расчет стоимости </w:t>
      </w:r>
      <w:r>
        <w:rPr>
          <w:rFonts w:ascii="Times New Roman" w:hAnsi="Times New Roman"/>
          <w:sz w:val="20"/>
          <w:szCs w:val="20"/>
        </w:rPr>
        <w:t>услуг</w:t>
      </w:r>
      <w:r w:rsidRPr="00B35925">
        <w:rPr>
          <w:rFonts w:ascii="Times New Roman" w:hAnsi="Times New Roman"/>
          <w:sz w:val="20"/>
          <w:szCs w:val="20"/>
        </w:rPr>
        <w:t xml:space="preserve">.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w:t>
      </w:r>
      <w:r w:rsidRPr="003E06FE">
        <w:rPr>
          <w:rFonts w:ascii="Times New Roman" w:hAnsi="Times New Roman"/>
          <w:b/>
          <w:sz w:val="20"/>
          <w:szCs w:val="20"/>
          <w:u w:val="single"/>
        </w:rPr>
        <w:t xml:space="preserve">Цена одного часа работ, </w:t>
      </w:r>
      <w:r w:rsidRPr="001623F5">
        <w:rPr>
          <w:rFonts w:ascii="Times New Roman" w:hAnsi="Times New Roman"/>
          <w:b/>
          <w:sz w:val="20"/>
          <w:szCs w:val="20"/>
          <w:u w:val="single"/>
        </w:rPr>
        <w:t>предложенная Участником, не должна превышать начальную цену одного часа работ, указанную в п.3.</w:t>
      </w:r>
      <w:r w:rsidR="001623F5" w:rsidRPr="001623F5">
        <w:rPr>
          <w:rFonts w:ascii="Times New Roman" w:hAnsi="Times New Roman"/>
          <w:b/>
          <w:sz w:val="20"/>
          <w:szCs w:val="20"/>
          <w:u w:val="single"/>
        </w:rPr>
        <w:t>3</w:t>
      </w:r>
      <w:r w:rsidRPr="001623F5">
        <w:rPr>
          <w:rFonts w:ascii="Times New Roman" w:hAnsi="Times New Roman"/>
          <w:b/>
          <w:sz w:val="20"/>
          <w:szCs w:val="20"/>
          <w:u w:val="single"/>
        </w:rPr>
        <w:t xml:space="preserve"> Информационной карты Документации и п.4.7.1.  Документации.</w:t>
      </w:r>
    </w:p>
    <w:p w:rsidR="00353E99" w:rsidRPr="00FF4D5A" w:rsidRDefault="00353E99"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15" w:name="_Техническое_предложение_(форма"/>
      <w:bookmarkStart w:id="116" w:name="_Ref55336345"/>
      <w:bookmarkStart w:id="117" w:name="_Ref55335821"/>
      <w:bookmarkStart w:id="118" w:name="_Toc386464020"/>
      <w:bookmarkStart w:id="119" w:name="_Toc406165637"/>
      <w:bookmarkEnd w:id="115"/>
      <w:r w:rsidRPr="00353E99">
        <w:rPr>
          <w:rFonts w:ascii="Times New Roman" w:hAnsi="Times New Roman" w:cs="Times New Roman"/>
          <w:i w:val="0"/>
          <w:sz w:val="24"/>
          <w:szCs w:val="24"/>
        </w:rPr>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6"/>
      <w:bookmarkEnd w:id="117"/>
      <w:bookmarkEnd w:id="118"/>
      <w:bookmarkEnd w:id="119"/>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Pr="00350834"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Pr>
          <w:rFonts w:ascii="Times New Roman" w:eastAsia="Times New Roman" w:hAnsi="Times New Roman" w:cs="Times New Roman"/>
          <w:sz w:val="24"/>
          <w:szCs w:val="24"/>
          <w:lang w:eastAsia="ar-SA"/>
        </w:rPr>
        <w:t>_________________</w:t>
      </w:r>
    </w:p>
    <w:tbl>
      <w:tblPr>
        <w:tblpPr w:leftFromText="180" w:rightFromText="180" w:vertAnchor="text" w:horzAnchor="margin" w:tblpXSpec="center" w:tblpY="320"/>
        <w:tblW w:w="10742" w:type="dxa"/>
        <w:tblLayout w:type="fixed"/>
        <w:tblLook w:val="0000" w:firstRow="0" w:lastRow="0" w:firstColumn="0" w:lastColumn="0" w:noHBand="0" w:noVBand="0"/>
      </w:tblPr>
      <w:tblGrid>
        <w:gridCol w:w="959"/>
        <w:gridCol w:w="5040"/>
        <w:gridCol w:w="4743"/>
      </w:tblGrid>
      <w:tr w:rsidR="00350834" w:rsidRPr="0089404D" w:rsidTr="001623F5">
        <w:tc>
          <w:tcPr>
            <w:tcW w:w="959" w:type="dxa"/>
            <w:tcBorders>
              <w:top w:val="single" w:sz="4" w:space="0" w:color="000000"/>
              <w:left w:val="single" w:sz="4" w:space="0" w:color="000000"/>
              <w:bottom w:val="single" w:sz="4" w:space="0" w:color="000000"/>
            </w:tcBorders>
            <w:shd w:val="clear" w:color="auto" w:fill="auto"/>
          </w:tcPr>
          <w:p w:rsidR="00350834" w:rsidRPr="00321642" w:rsidRDefault="00350834" w:rsidP="001623F5">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21642">
              <w:rPr>
                <w:rFonts w:ascii="Times New Roman" w:eastAsia="Times New Roman" w:hAnsi="Times New Roman" w:cs="Times New Roman"/>
                <w:sz w:val="20"/>
                <w:szCs w:val="20"/>
                <w:lang w:eastAsia="ar-SA"/>
              </w:rPr>
              <w:t xml:space="preserve">№ </w:t>
            </w:r>
            <w:proofErr w:type="gramStart"/>
            <w:r w:rsidRPr="00321642">
              <w:rPr>
                <w:rFonts w:ascii="Times New Roman" w:eastAsia="Times New Roman" w:hAnsi="Times New Roman" w:cs="Times New Roman"/>
                <w:sz w:val="20"/>
                <w:szCs w:val="20"/>
                <w:lang w:eastAsia="ar-SA"/>
              </w:rPr>
              <w:t>п</w:t>
            </w:r>
            <w:proofErr w:type="gramEnd"/>
            <w:r w:rsidRPr="00321642">
              <w:rPr>
                <w:rFonts w:ascii="Times New Roman" w:eastAsia="Times New Roman" w:hAnsi="Times New Roman" w:cs="Times New Roman"/>
                <w:sz w:val="20"/>
                <w:szCs w:val="20"/>
                <w:lang w:eastAsia="ar-SA"/>
              </w:rPr>
              <w:t>/п</w:t>
            </w:r>
          </w:p>
        </w:tc>
        <w:tc>
          <w:tcPr>
            <w:tcW w:w="5040" w:type="dxa"/>
            <w:tcBorders>
              <w:top w:val="single" w:sz="4" w:space="0" w:color="000000"/>
              <w:left w:val="single" w:sz="4" w:space="0" w:color="000000"/>
              <w:bottom w:val="single" w:sz="4" w:space="0" w:color="000000"/>
            </w:tcBorders>
            <w:shd w:val="clear" w:color="auto" w:fill="auto"/>
          </w:tcPr>
          <w:p w:rsidR="00350834" w:rsidRPr="00321642" w:rsidRDefault="00350834" w:rsidP="001623F5">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21642">
              <w:rPr>
                <w:rFonts w:ascii="Times New Roman" w:eastAsia="Times New Roman" w:hAnsi="Times New Roman" w:cs="Times New Roman"/>
                <w:sz w:val="20"/>
                <w:szCs w:val="20"/>
                <w:lang w:eastAsia="ar-SA"/>
              </w:rPr>
              <w:t>Требования Заказчика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350834" w:rsidRPr="00321642" w:rsidRDefault="00350834" w:rsidP="001623F5">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21642">
              <w:rPr>
                <w:rFonts w:ascii="Times New Roman" w:eastAsia="Times New Roman" w:hAnsi="Times New Roman" w:cs="Times New Roman"/>
                <w:sz w:val="20"/>
                <w:szCs w:val="20"/>
                <w:lang w:eastAsia="ar-SA"/>
              </w:rPr>
              <w:t xml:space="preserve">Предложение Участника запроса </w:t>
            </w:r>
            <w:r w:rsidR="001623F5" w:rsidRPr="00321642">
              <w:rPr>
                <w:rFonts w:ascii="Times New Roman" w:eastAsia="Times New Roman" w:hAnsi="Times New Roman" w:cs="Times New Roman"/>
                <w:sz w:val="20"/>
                <w:szCs w:val="20"/>
                <w:lang w:eastAsia="ar-SA"/>
              </w:rPr>
              <w:t>предложений</w:t>
            </w:r>
          </w:p>
        </w:tc>
      </w:tr>
      <w:tr w:rsidR="001623F5" w:rsidRPr="0089404D" w:rsidTr="001623F5">
        <w:trPr>
          <w:trHeight w:val="444"/>
        </w:trPr>
        <w:tc>
          <w:tcPr>
            <w:tcW w:w="959" w:type="dxa"/>
            <w:vMerge w:val="restart"/>
            <w:tcBorders>
              <w:top w:val="single" w:sz="4" w:space="0" w:color="000000"/>
              <w:left w:val="single" w:sz="4" w:space="0" w:color="000000"/>
            </w:tcBorders>
            <w:shd w:val="clear" w:color="auto" w:fill="auto"/>
          </w:tcPr>
          <w:p w:rsidR="001623F5" w:rsidRPr="00321642"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lang w:eastAsia="ar-SA"/>
              </w:rPr>
            </w:pPr>
          </w:p>
        </w:tc>
        <w:tc>
          <w:tcPr>
            <w:tcW w:w="5040" w:type="dxa"/>
            <w:tcBorders>
              <w:top w:val="single" w:sz="4" w:space="0" w:color="000000"/>
              <w:left w:val="single" w:sz="4" w:space="0" w:color="000000"/>
              <w:bottom w:val="single" w:sz="4" w:space="0" w:color="auto"/>
            </w:tcBorders>
            <w:shd w:val="clear" w:color="auto" w:fill="auto"/>
          </w:tcPr>
          <w:p w:rsidR="001623F5" w:rsidRPr="00B17E11" w:rsidRDefault="0090596B" w:rsidP="0090596B">
            <w:pPr>
              <w:suppressAutoHyphens/>
              <w:snapToGrid w:val="0"/>
              <w:spacing w:after="0" w:line="240" w:lineRule="auto"/>
              <w:jc w:val="both"/>
              <w:rPr>
                <w:rFonts w:ascii="Times New Roman" w:eastAsia="Times New Roman" w:hAnsi="Times New Roman" w:cs="Times New Roman"/>
                <w:sz w:val="20"/>
                <w:szCs w:val="20"/>
                <w:highlight w:val="yellow"/>
                <w:lang w:eastAsia="ar-SA"/>
              </w:rPr>
            </w:pPr>
            <w:r w:rsidRPr="0090596B">
              <w:rPr>
                <w:rFonts w:ascii="Times New Roman" w:eastAsia="Times New Roman" w:hAnsi="Times New Roman" w:cs="Times New Roman"/>
                <w:sz w:val="20"/>
                <w:szCs w:val="20"/>
                <w:lang w:eastAsia="ar-SA"/>
              </w:rPr>
              <w:t>Выставить на охраняемом объекте 15 (Пятнадцать) постов круглосуточной охраны при надлежащей экипировке и имеющих удостоверения</w:t>
            </w:r>
            <w:r w:rsidR="000F0357">
              <w:rPr>
                <w:rFonts w:ascii="Times New Roman" w:eastAsia="Times New Roman" w:hAnsi="Times New Roman" w:cs="Times New Roman"/>
                <w:sz w:val="20"/>
                <w:szCs w:val="20"/>
                <w:lang w:eastAsia="ar-SA"/>
              </w:rPr>
              <w:t xml:space="preserve"> частного охранника</w:t>
            </w:r>
          </w:p>
        </w:tc>
        <w:tc>
          <w:tcPr>
            <w:tcW w:w="4743" w:type="dxa"/>
            <w:tcBorders>
              <w:top w:val="single" w:sz="4" w:space="0" w:color="000000"/>
              <w:left w:val="single" w:sz="4" w:space="0" w:color="000000"/>
              <w:bottom w:val="single" w:sz="4" w:space="0" w:color="auto"/>
              <w:right w:val="single" w:sz="4" w:space="0" w:color="000000"/>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p>
        </w:tc>
      </w:tr>
      <w:tr w:rsidR="001623F5" w:rsidRPr="0089404D" w:rsidTr="000F0357">
        <w:trPr>
          <w:trHeight w:val="482"/>
        </w:trPr>
        <w:tc>
          <w:tcPr>
            <w:tcW w:w="959" w:type="dxa"/>
            <w:vMerge/>
            <w:tcBorders>
              <w:left w:val="single" w:sz="4" w:space="0" w:color="000000"/>
              <w:bottom w:val="single" w:sz="4" w:space="0" w:color="auto"/>
            </w:tcBorders>
            <w:shd w:val="clear" w:color="auto" w:fill="auto"/>
          </w:tcPr>
          <w:p w:rsidR="001623F5" w:rsidRPr="0089404D" w:rsidRDefault="001623F5" w:rsidP="001623F5">
            <w:pPr>
              <w:numPr>
                <w:ilvl w:val="0"/>
                <w:numId w:val="25"/>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highlight w:val="yellow"/>
                <w:lang w:eastAsia="ar-SA"/>
              </w:rPr>
            </w:pPr>
          </w:p>
        </w:tc>
        <w:tc>
          <w:tcPr>
            <w:tcW w:w="5040" w:type="dxa"/>
            <w:tcBorders>
              <w:top w:val="single" w:sz="4" w:space="0" w:color="auto"/>
              <w:left w:val="single" w:sz="4" w:space="0" w:color="000000"/>
              <w:bottom w:val="single" w:sz="4" w:space="0" w:color="auto"/>
            </w:tcBorders>
            <w:shd w:val="clear" w:color="auto" w:fill="auto"/>
          </w:tcPr>
          <w:p w:rsidR="001623F5" w:rsidRPr="00B17E11" w:rsidRDefault="0090596B" w:rsidP="000F0357">
            <w:pPr>
              <w:suppressAutoHyphens/>
              <w:snapToGrid w:val="0"/>
              <w:spacing w:after="0" w:line="240" w:lineRule="auto"/>
              <w:jc w:val="both"/>
              <w:rPr>
                <w:rFonts w:ascii="Times New Roman" w:eastAsia="Times New Roman" w:hAnsi="Times New Roman" w:cs="Times New Roman"/>
                <w:sz w:val="20"/>
                <w:szCs w:val="20"/>
                <w:highlight w:val="yellow"/>
                <w:lang w:eastAsia="ar-SA"/>
              </w:rPr>
            </w:pPr>
            <w:r w:rsidRPr="0090596B">
              <w:rPr>
                <w:rFonts w:ascii="Times New Roman" w:eastAsia="Times New Roman" w:hAnsi="Times New Roman" w:cs="Times New Roman"/>
                <w:sz w:val="20"/>
                <w:szCs w:val="20"/>
                <w:lang w:eastAsia="ar-SA"/>
              </w:rPr>
              <w:t xml:space="preserve">Обеспечить охрану объекта Заказчика, жизни </w:t>
            </w:r>
            <w:r w:rsidR="000F0357">
              <w:rPr>
                <w:rFonts w:ascii="Times New Roman" w:eastAsia="Times New Roman" w:hAnsi="Times New Roman" w:cs="Times New Roman"/>
                <w:sz w:val="20"/>
                <w:szCs w:val="20"/>
                <w:lang w:eastAsia="ar-SA"/>
              </w:rPr>
              <w:t>и здоровья работников Заказчика в строгом соответствии с требованиями Технического задания (Раздел 5 Документации) и положений Договора</w:t>
            </w:r>
          </w:p>
        </w:tc>
        <w:tc>
          <w:tcPr>
            <w:tcW w:w="4743" w:type="dxa"/>
            <w:tcBorders>
              <w:top w:val="single" w:sz="4" w:space="0" w:color="auto"/>
              <w:left w:val="single" w:sz="4" w:space="0" w:color="000000"/>
              <w:bottom w:val="single" w:sz="4" w:space="0" w:color="auto"/>
              <w:right w:val="single" w:sz="4" w:space="0" w:color="000000"/>
            </w:tcBorders>
            <w:shd w:val="clear" w:color="auto" w:fill="auto"/>
          </w:tcPr>
          <w:p w:rsidR="001623F5" w:rsidRPr="0089404D" w:rsidRDefault="001623F5" w:rsidP="001623F5">
            <w:pPr>
              <w:suppressAutoHyphens/>
              <w:snapToGrid w:val="0"/>
              <w:spacing w:after="0" w:line="240" w:lineRule="auto"/>
              <w:jc w:val="both"/>
              <w:rPr>
                <w:rFonts w:ascii="Times New Roman" w:eastAsia="Times New Roman" w:hAnsi="Times New Roman" w:cs="Times New Roman"/>
                <w:sz w:val="20"/>
                <w:szCs w:val="20"/>
                <w:highlight w:val="yellow"/>
                <w:lang w:eastAsia="ar-SA"/>
              </w:rPr>
            </w:pPr>
          </w:p>
        </w:tc>
      </w:tr>
    </w:tbl>
    <w:p w:rsid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353E99"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350834"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B35925">
        <w:rPr>
          <w:rFonts w:ascii="Times New Roman" w:hAnsi="Times New Roman"/>
          <w:sz w:val="20"/>
          <w:szCs w:val="20"/>
        </w:rPr>
        <w:t>т.ч</w:t>
      </w:r>
      <w:proofErr w:type="spellEnd"/>
      <w:r w:rsidRPr="00B35925">
        <w:rPr>
          <w:rFonts w:ascii="Times New Roman" w:hAnsi="Times New Roman"/>
          <w:sz w:val="20"/>
          <w:szCs w:val="20"/>
        </w:rPr>
        <w:t>. организационно-правовую форму) и свой адрес.</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техническом предложении описываются все позиции таблицы-1 коммерческого предложения.</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строке «</w:t>
      </w:r>
      <w:r w:rsidRPr="00B35925">
        <w:rPr>
          <w:rFonts w:ascii="Times New Roman" w:hAnsi="Times New Roman"/>
          <w:color w:val="000000"/>
          <w:sz w:val="20"/>
          <w:szCs w:val="20"/>
        </w:rPr>
        <w:t>Наименование</w:t>
      </w:r>
      <w:r w:rsidRPr="00B35925">
        <w:rPr>
          <w:rFonts w:ascii="Times New Roman" w:hAnsi="Times New Roman"/>
          <w:sz w:val="20"/>
          <w:szCs w:val="20"/>
        </w:rPr>
        <w:t xml:space="preserve">» указывается конкретное наименование </w:t>
      </w:r>
      <w:r>
        <w:rPr>
          <w:rFonts w:ascii="Times New Roman" w:hAnsi="Times New Roman"/>
          <w:sz w:val="20"/>
          <w:szCs w:val="20"/>
        </w:rPr>
        <w:t>услуг</w:t>
      </w:r>
      <w:r w:rsidRPr="00B35925">
        <w:rPr>
          <w:rFonts w:ascii="Times New Roman" w:hAnsi="Times New Roman"/>
          <w:sz w:val="20"/>
          <w:szCs w:val="20"/>
        </w:rPr>
        <w:t>.</w:t>
      </w:r>
    </w:p>
    <w:p w:rsidR="00353E99" w:rsidRPr="000F0357" w:rsidRDefault="00353E99" w:rsidP="00353E99">
      <w:pPr>
        <w:numPr>
          <w:ilvl w:val="0"/>
          <w:numId w:val="13"/>
        </w:numPr>
        <w:tabs>
          <w:tab w:val="left" w:pos="567"/>
          <w:tab w:val="num" w:pos="1276"/>
          <w:tab w:val="left" w:pos="1494"/>
        </w:tabs>
        <w:spacing w:after="0" w:line="240" w:lineRule="auto"/>
        <w:ind w:left="567" w:hanging="567"/>
        <w:jc w:val="both"/>
        <w:rPr>
          <w:rFonts w:ascii="Times New Roman" w:eastAsia="Times New Roman" w:hAnsi="Times New Roman"/>
          <w:b/>
          <w:sz w:val="18"/>
          <w:szCs w:val="18"/>
        </w:rPr>
      </w:pPr>
      <w:r w:rsidRPr="000F0357">
        <w:rPr>
          <w:rFonts w:ascii="Times New Roman" w:hAnsi="Times New Roman"/>
          <w:sz w:val="20"/>
          <w:szCs w:val="20"/>
        </w:rPr>
        <w:t>В колонке «Требования Заказчика» отдельно приводится каждое отдельное требование.</w:t>
      </w:r>
      <w:r w:rsidRPr="000F0357">
        <w:rPr>
          <w:rFonts w:ascii="Times New Roman" w:hAnsi="Times New Roman"/>
          <w:b/>
          <w:sz w:val="20"/>
          <w:szCs w:val="20"/>
        </w:rPr>
        <w:t xml:space="preserve"> В колонке «Предложение Участника</w:t>
      </w:r>
      <w:r w:rsidRPr="000F0357">
        <w:rPr>
          <w:rFonts w:ascii="Times New Roman" w:eastAsia="Times New Roman" w:hAnsi="Times New Roman"/>
          <w:b/>
          <w:sz w:val="20"/>
          <w:szCs w:val="20"/>
        </w:rPr>
        <w:t xml:space="preserve"> </w:t>
      </w:r>
      <w:r w:rsidRPr="000F0357">
        <w:rPr>
          <w:rFonts w:ascii="Times New Roman" w:hAnsi="Times New Roman"/>
          <w:b/>
          <w:sz w:val="20"/>
          <w:szCs w:val="20"/>
        </w:rPr>
        <w:t>открытого одноэтапного запроса предложений» указывается конкретное описание соответствующих характеристик услуг.</w:t>
      </w: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Pr="00244A6A" w:rsidRDefault="003934DF" w:rsidP="00244A6A">
      <w:pPr>
        <w:suppressAutoHyphens/>
        <w:spacing w:after="0" w:line="240" w:lineRule="auto"/>
        <w:ind w:right="3684" w:firstLine="567"/>
        <w:rPr>
          <w:rFonts w:ascii="Times New Roman" w:eastAsia="Times New Roman" w:hAnsi="Times New Roman" w:cs="Times New Roman"/>
          <w:b/>
          <w:spacing w:val="36"/>
          <w:sz w:val="24"/>
          <w:szCs w:val="24"/>
          <w:lang w:eastAsia="ar-SA"/>
        </w:rPr>
      </w:pPr>
    </w:p>
    <w:p w:rsidR="00244A6A" w:rsidRDefault="00244A6A"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20" w:name="_Анкета_Участника_открытого"/>
      <w:bookmarkStart w:id="121" w:name="_Ref214869550"/>
      <w:bookmarkStart w:id="122" w:name="_Toc386464021"/>
      <w:bookmarkStart w:id="123" w:name="_Toc406165638"/>
      <w:bookmarkEnd w:id="120"/>
      <w:r w:rsidRPr="00353E99">
        <w:rPr>
          <w:rFonts w:ascii="Times New Roman" w:hAnsi="Times New Roman" w:cs="Times New Roman"/>
          <w:i w:val="0"/>
          <w:sz w:val="24"/>
          <w:szCs w:val="24"/>
        </w:rPr>
        <w:t>Анкета Участника открытого одноэтапного запроса предложений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05"/>
      <w:bookmarkEnd w:id="106"/>
      <w:bookmarkEnd w:id="121"/>
      <w:bookmarkEnd w:id="122"/>
      <w:bookmarkEnd w:id="123"/>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244A6A"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974253" w:rsidRDefault="00244A6A" w:rsidP="00974253">
      <w:pPr>
        <w:pStyle w:val="2"/>
        <w:numPr>
          <w:ilvl w:val="0"/>
          <w:numId w:val="0"/>
        </w:numPr>
        <w:jc w:val="right"/>
        <w:rPr>
          <w:rFonts w:ascii="Times New Roman" w:hAnsi="Times New Roman" w:cs="Times New Roman"/>
        </w:rPr>
      </w:pPr>
      <w:bookmarkStart w:id="124" w:name="_Справка_о_перечне"/>
      <w:bookmarkStart w:id="125" w:name="_Ref55336378"/>
      <w:bookmarkStart w:id="126" w:name="_Toc386464022"/>
      <w:bookmarkStart w:id="127" w:name="_Toc406165639"/>
      <w:bookmarkEnd w:id="100"/>
      <w:bookmarkEnd w:id="124"/>
      <w:r w:rsidRPr="00353E99">
        <w:rPr>
          <w:rFonts w:ascii="Times New Roman" w:hAnsi="Times New Roman" w:cs="Times New Roman"/>
          <w:i w:val="0"/>
          <w:sz w:val="24"/>
          <w:szCs w:val="24"/>
        </w:rPr>
        <w:t>Справка о перечне и годовых объемах выполнения аналогичных договоров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4</w:t>
      </w:r>
      <w:r w:rsidRPr="00353E99">
        <w:rPr>
          <w:rFonts w:ascii="Times New Roman" w:hAnsi="Times New Roman" w:cs="Times New Roman"/>
          <w:i w:val="0"/>
          <w:sz w:val="24"/>
          <w:szCs w:val="24"/>
        </w:rPr>
        <w:fldChar w:fldCharType="end"/>
      </w:r>
      <w:r w:rsidRPr="00353E99">
        <w:rPr>
          <w:rFonts w:ascii="Times New Roman" w:hAnsi="Times New Roman" w:cs="Times New Roman"/>
          <w:i w:val="0"/>
        </w:rPr>
        <w:t>)</w:t>
      </w:r>
      <w:bookmarkEnd w:id="125"/>
      <w:bookmarkEnd w:id="126"/>
      <w:bookmarkEnd w:id="127"/>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B378BC" w:rsidP="00B378BC">
            <w:pPr>
              <w:keepNext/>
              <w:suppressAutoHyphens/>
              <w:snapToGrid w:val="0"/>
              <w:spacing w:before="40" w:after="40" w:line="240" w:lineRule="auto"/>
              <w:ind w:left="57" w:right="57"/>
              <w:rPr>
                <w:rFonts w:ascii="Calibri" w:eastAsia="Calibri" w:hAnsi="Calibri" w:cs="Times New Roman"/>
                <w:lang w:eastAsia="ar-SA"/>
              </w:rPr>
            </w:pPr>
            <w:r>
              <w:rPr>
                <w:rFonts w:ascii="Times New Roman" w:eastAsia="Times New Roman" w:hAnsi="Times New Roman" w:cs="Times New Roman"/>
                <w:sz w:val="24"/>
                <w:szCs w:val="24"/>
                <w:lang w:eastAsia="ar-SA"/>
              </w:rPr>
              <w:t>Наличие (количество) рекомендательных писем и отзывов по результатам исполнения договора</w:t>
            </w: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15648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w:t>
            </w:r>
            <w:proofErr w:type="spellStart"/>
            <w:r w:rsidRPr="00244A6A">
              <w:rPr>
                <w:rFonts w:ascii="Times New Roman" w:eastAsia="Times New Roman" w:hAnsi="Times New Roman" w:cs="Times New Roman"/>
                <w:b/>
                <w:sz w:val="24"/>
                <w:szCs w:val="20"/>
                <w:lang w:eastAsia="ar-SA"/>
              </w:rPr>
              <w:t>т.ч</w:t>
            </w:r>
            <w:proofErr w:type="spellEnd"/>
            <w:r w:rsidRPr="00244A6A">
              <w:rPr>
                <w:rFonts w:ascii="Times New Roman" w:eastAsia="Times New Roman" w:hAnsi="Times New Roman" w:cs="Times New Roman"/>
                <w:b/>
                <w:sz w:val="24"/>
                <w:szCs w:val="20"/>
                <w:lang w:eastAsia="ar-SA"/>
              </w:rPr>
              <w:t xml:space="preserve">. </w:t>
            </w:r>
            <w:r w:rsidR="00156484">
              <w:rPr>
                <w:rFonts w:ascii="Times New Roman" w:eastAsia="Times New Roman" w:hAnsi="Times New Roman" w:cs="Times New Roman"/>
                <w:b/>
                <w:sz w:val="24"/>
                <w:szCs w:val="20"/>
                <w:lang w:eastAsia="ar-SA"/>
              </w:rPr>
              <w:t>с</w:t>
            </w:r>
            <w:r w:rsidRPr="00244A6A">
              <w:rPr>
                <w:rFonts w:ascii="Times New Roman" w:eastAsia="Times New Roman" w:hAnsi="Times New Roman" w:cs="Times New Roman"/>
                <w:b/>
                <w:sz w:val="24"/>
                <w:szCs w:val="20"/>
                <w:lang w:eastAsia="ar-SA"/>
              </w:rPr>
              <w:t xml:space="preserve"> ОАО «Мурманэнергосбыт»</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приводит номер и дату </w:t>
      </w:r>
      <w:hyperlink w:anchor="_Приложение_№_1_1" w:history="1">
        <w:r w:rsidR="00A028E0">
          <w:rPr>
            <w:rStyle w:val="af"/>
            <w:rFonts w:ascii="Times New Roman" w:eastAsia="Times New Roman" w:hAnsi="Times New Roman" w:cs="Times New Roman"/>
            <w:color w:val="auto"/>
            <w:sz w:val="20"/>
            <w:szCs w:val="20"/>
            <w:lang w:eastAsia="ar-SA"/>
          </w:rPr>
          <w:t>П</w:t>
        </w:r>
        <w:r w:rsidRPr="00156484">
          <w:rPr>
            <w:rStyle w:val="af"/>
            <w:rFonts w:ascii="Times New Roman" w:eastAsia="Times New Roman" w:hAnsi="Times New Roman" w:cs="Times New Roman"/>
            <w:color w:val="auto"/>
            <w:sz w:val="20"/>
            <w:szCs w:val="20"/>
            <w:lang w:eastAsia="ar-SA"/>
          </w:rPr>
          <w:t>исьма о подаче оферты</w:t>
        </w:r>
      </w:hyperlink>
      <w:r w:rsidRPr="00156484">
        <w:rPr>
          <w:rFonts w:ascii="Times New Roman" w:eastAsia="Times New Roman" w:hAnsi="Times New Roman" w:cs="Times New Roman"/>
          <w:sz w:val="20"/>
          <w:szCs w:val="20"/>
          <w:lang w:eastAsia="ar-SA"/>
        </w:rPr>
        <w:t>,</w:t>
      </w:r>
      <w:r w:rsidRPr="00244A6A">
        <w:rPr>
          <w:rFonts w:ascii="Times New Roman" w:eastAsia="Times New Roman" w:hAnsi="Times New Roman" w:cs="Times New Roman"/>
          <w:sz w:val="20"/>
          <w:szCs w:val="20"/>
          <w:lang w:eastAsia="ar-SA"/>
        </w:rPr>
        <w:t xml:space="preserve"> приложением к которому является данная справка.</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может </w:t>
      </w:r>
      <w:r w:rsidRPr="00B378BC">
        <w:rPr>
          <w:rFonts w:ascii="Times New Roman" w:eastAsia="Times New Roman" w:hAnsi="Times New Roman" w:cs="Times New Roman"/>
          <w:b/>
          <w:sz w:val="20"/>
          <w:szCs w:val="20"/>
          <w:lang w:eastAsia="ar-SA"/>
        </w:rPr>
        <w:t>самостоятельно выбрать договоры</w:t>
      </w:r>
      <w:r w:rsidRPr="00244A6A">
        <w:rPr>
          <w:rFonts w:ascii="Times New Roman" w:eastAsia="Times New Roman" w:hAnsi="Times New Roman" w:cs="Times New Roman"/>
          <w:sz w:val="20"/>
          <w:szCs w:val="20"/>
          <w:lang w:eastAsia="ar-SA"/>
        </w:rPr>
        <w:t>, которые, по его мнению, наилучшим образом характеризует его опыт</w:t>
      </w:r>
      <w:r w:rsidR="002A5690">
        <w:rPr>
          <w:rFonts w:ascii="Times New Roman" w:eastAsia="Times New Roman" w:hAnsi="Times New Roman" w:cs="Times New Roman"/>
          <w:sz w:val="20"/>
          <w:szCs w:val="20"/>
          <w:lang w:eastAsia="ar-SA"/>
        </w:rPr>
        <w:t xml:space="preserve"> и подтверждены рекомендательными письмами и отзывами</w:t>
      </w:r>
      <w:r w:rsidRPr="00244A6A">
        <w:rPr>
          <w:rFonts w:ascii="Times New Roman" w:eastAsia="Times New Roman" w:hAnsi="Times New Roman" w:cs="Times New Roman"/>
          <w:sz w:val="20"/>
          <w:szCs w:val="20"/>
          <w:lang w:eastAsia="ar-SA"/>
        </w:rPr>
        <w:t>.</w:t>
      </w:r>
      <w:r w:rsidRPr="00244A6A">
        <w:rPr>
          <w:rFonts w:ascii="Times New Roman" w:eastAsia="Times New Roman" w:hAnsi="Times New Roman" w:cs="Times New Roman"/>
          <w:color w:val="FF0000"/>
          <w:sz w:val="20"/>
          <w:szCs w:val="20"/>
          <w:lang w:eastAsia="ar-SA"/>
        </w:rPr>
        <w:t xml:space="preserve"> </w:t>
      </w:r>
    </w:p>
    <w:p w:rsidR="00244A6A" w:rsidRDefault="00244A6A" w:rsidP="00244A6A">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w:t>
      </w:r>
      <w:r w:rsidR="00B378BC">
        <w:rPr>
          <w:rFonts w:ascii="Times New Roman" w:eastAsia="Times New Roman" w:hAnsi="Times New Roman" w:cs="Times New Roman"/>
          <w:sz w:val="20"/>
          <w:szCs w:val="20"/>
          <w:lang w:eastAsia="ar-SA"/>
        </w:rPr>
        <w:t>ы</w:t>
      </w:r>
      <w:r w:rsidRPr="00244A6A">
        <w:rPr>
          <w:rFonts w:ascii="Times New Roman" w:eastAsia="Times New Roman" w:hAnsi="Times New Roman" w:cs="Times New Roman"/>
          <w:sz w:val="20"/>
          <w:szCs w:val="20"/>
          <w:lang w:eastAsia="ar-SA"/>
        </w:rPr>
        <w:t>, обязательно отмечая данный факт.</w:t>
      </w:r>
    </w:p>
    <w:p w:rsidR="00B80FA2" w:rsidRPr="005134B3" w:rsidRDefault="00156484" w:rsidP="00A40BD3">
      <w:pPr>
        <w:numPr>
          <w:ilvl w:val="3"/>
          <w:numId w:val="8"/>
        </w:numPr>
        <w:tabs>
          <w:tab w:val="clear" w:pos="2880"/>
          <w:tab w:val="num" w:pos="0"/>
        </w:tabs>
        <w:suppressAutoHyphens/>
        <w:spacing w:after="0"/>
        <w:ind w:left="567" w:hanging="567"/>
        <w:jc w:val="both"/>
        <w:rPr>
          <w:rFonts w:ascii="Times New Roman" w:eastAsia="Times New Roman" w:hAnsi="Times New Roman" w:cs="Times New Roman"/>
          <w:b/>
          <w:sz w:val="20"/>
          <w:szCs w:val="20"/>
          <w:lang w:eastAsia="ar-SA"/>
        </w:rPr>
      </w:pPr>
      <w:r w:rsidRPr="00B80FA2">
        <w:rPr>
          <w:rFonts w:ascii="Times New Roman" w:eastAsia="Times New Roman" w:hAnsi="Times New Roman" w:cs="Times New Roman"/>
          <w:sz w:val="20"/>
          <w:szCs w:val="20"/>
          <w:lang w:eastAsia="ar-SA"/>
        </w:rPr>
        <w:t>С</w:t>
      </w:r>
      <w:r w:rsidR="00185767" w:rsidRPr="00B80FA2">
        <w:rPr>
          <w:rFonts w:ascii="Times New Roman" w:eastAsia="Times New Roman" w:hAnsi="Times New Roman" w:cs="Times New Roman"/>
          <w:sz w:val="20"/>
          <w:szCs w:val="20"/>
          <w:lang w:eastAsia="ar-SA"/>
        </w:rPr>
        <w:t xml:space="preserve">ведения будут использованы для </w:t>
      </w:r>
      <w:r w:rsidRPr="00B80FA2">
        <w:rPr>
          <w:rFonts w:ascii="Times New Roman" w:eastAsia="Times New Roman" w:hAnsi="Times New Roman" w:cs="Times New Roman"/>
          <w:sz w:val="20"/>
          <w:szCs w:val="20"/>
          <w:lang w:eastAsia="ar-SA"/>
        </w:rPr>
        <w:t>возможности</w:t>
      </w:r>
      <w:r w:rsidR="00185767" w:rsidRPr="00B80FA2">
        <w:rPr>
          <w:rFonts w:ascii="Times New Roman" w:eastAsia="Times New Roman" w:hAnsi="Times New Roman" w:cs="Times New Roman"/>
          <w:sz w:val="20"/>
          <w:szCs w:val="20"/>
          <w:lang w:eastAsia="ar-SA"/>
        </w:rPr>
        <w:t xml:space="preserve"> оценки Участника по критерию «</w:t>
      </w:r>
      <w:r w:rsidR="00B378BC" w:rsidRPr="00B80FA2">
        <w:rPr>
          <w:rFonts w:ascii="Times New Roman" w:eastAsia="Times New Roman" w:hAnsi="Times New Roman" w:cs="Times New Roman"/>
          <w:sz w:val="20"/>
          <w:szCs w:val="20"/>
          <w:lang w:eastAsia="ar-SA"/>
        </w:rPr>
        <w:t>Деловая репутация участника (отзывы заказчиков по аналогичным договорам</w:t>
      </w:r>
      <w:r w:rsidR="00DC4336" w:rsidRPr="005134B3">
        <w:rPr>
          <w:rFonts w:ascii="Times New Roman" w:eastAsia="Times New Roman" w:hAnsi="Times New Roman" w:cs="Times New Roman"/>
          <w:sz w:val="20"/>
          <w:szCs w:val="20"/>
          <w:lang w:eastAsia="ar-SA"/>
        </w:rPr>
        <w:t>)</w:t>
      </w:r>
      <w:r w:rsidR="00185767" w:rsidRPr="005134B3">
        <w:rPr>
          <w:rFonts w:ascii="Times New Roman" w:eastAsia="Times New Roman" w:hAnsi="Times New Roman" w:cs="Times New Roman"/>
          <w:sz w:val="20"/>
          <w:szCs w:val="20"/>
          <w:lang w:eastAsia="ar-SA"/>
        </w:rPr>
        <w:t>»</w:t>
      </w:r>
      <w:r w:rsidR="00185767" w:rsidRPr="005134B3">
        <w:rPr>
          <w:rFonts w:ascii="Times New Roman" w:eastAsia="Times New Roman" w:hAnsi="Times New Roman" w:cs="Times New Roman"/>
          <w:b/>
          <w:sz w:val="20"/>
          <w:szCs w:val="20"/>
          <w:lang w:eastAsia="ar-SA"/>
        </w:rPr>
        <w:t xml:space="preserve">. В случае не указания сведений по объему выполнения  аналогичных договоров, </w:t>
      </w:r>
      <w:r w:rsidR="00A40BD3" w:rsidRPr="005134B3">
        <w:rPr>
          <w:rFonts w:ascii="Times New Roman" w:eastAsia="Times New Roman" w:hAnsi="Times New Roman" w:cs="Times New Roman"/>
          <w:b/>
          <w:sz w:val="20"/>
          <w:szCs w:val="20"/>
          <w:lang w:eastAsia="ar-SA"/>
        </w:rPr>
        <w:t>либо отсутствие в заявке рекомендательных писем и/или отзывов по аналогичным договорам, указанным в справке</w:t>
      </w:r>
      <w:r w:rsidR="00A40BD3" w:rsidRPr="005134B3">
        <w:t xml:space="preserve"> </w:t>
      </w:r>
      <w:r w:rsidR="00A40BD3" w:rsidRPr="005134B3">
        <w:rPr>
          <w:rFonts w:ascii="Times New Roman" w:eastAsia="Times New Roman" w:hAnsi="Times New Roman" w:cs="Times New Roman"/>
          <w:b/>
          <w:sz w:val="20"/>
          <w:szCs w:val="20"/>
          <w:lang w:eastAsia="ar-SA"/>
        </w:rPr>
        <w:t xml:space="preserve">о перечне и объемах выполнения аналогичных договоров, </w:t>
      </w:r>
      <w:r w:rsidR="00185767" w:rsidRPr="005134B3">
        <w:rPr>
          <w:rFonts w:ascii="Times New Roman" w:eastAsia="Times New Roman" w:hAnsi="Times New Roman" w:cs="Times New Roman"/>
          <w:b/>
          <w:sz w:val="20"/>
          <w:szCs w:val="20"/>
          <w:lang w:eastAsia="ar-SA"/>
        </w:rPr>
        <w:t>заявке такого Участника будет присуждаться 0 баллов по данному критерию.</w:t>
      </w:r>
      <w:r w:rsidR="00B80FA2" w:rsidRPr="005134B3">
        <w:rPr>
          <w:rFonts w:ascii="Times New Roman" w:eastAsia="Times New Roman" w:hAnsi="Times New Roman" w:cs="Times New Roman"/>
          <w:spacing w:val="5"/>
          <w:kern w:val="32"/>
          <w:sz w:val="28"/>
          <w:szCs w:val="28"/>
          <w:lang w:eastAsia="ru-RU"/>
        </w:rPr>
        <w:t xml:space="preserve"> </w:t>
      </w:r>
      <w:r w:rsidR="00B80FA2" w:rsidRPr="005134B3">
        <w:rPr>
          <w:rFonts w:ascii="Times New Roman" w:eastAsia="Times New Roman" w:hAnsi="Times New Roman" w:cs="Times New Roman"/>
          <w:b/>
          <w:sz w:val="20"/>
          <w:szCs w:val="20"/>
          <w:lang w:eastAsia="ar-SA"/>
        </w:rPr>
        <w:t xml:space="preserve">Все </w:t>
      </w:r>
      <w:r w:rsidR="00A40BD3" w:rsidRPr="005134B3">
        <w:rPr>
          <w:rFonts w:ascii="Times New Roman" w:eastAsia="Times New Roman" w:hAnsi="Times New Roman" w:cs="Times New Roman"/>
          <w:b/>
          <w:sz w:val="20"/>
          <w:szCs w:val="20"/>
          <w:lang w:eastAsia="ar-SA"/>
        </w:rPr>
        <w:t xml:space="preserve">приложенные к заявке </w:t>
      </w:r>
      <w:r w:rsidR="00B80FA2" w:rsidRPr="005134B3">
        <w:rPr>
          <w:rFonts w:ascii="Times New Roman" w:eastAsia="Times New Roman" w:hAnsi="Times New Roman" w:cs="Times New Roman"/>
          <w:b/>
          <w:sz w:val="20"/>
          <w:szCs w:val="20"/>
          <w:lang w:eastAsia="ar-SA"/>
        </w:rPr>
        <w:t>рекомендательные письма и отзывы от одного юридического лица будут считаться как один отзыв.</w:t>
      </w:r>
    </w:p>
    <w:p w:rsidR="00185767" w:rsidRPr="006B25E3" w:rsidRDefault="00185767" w:rsidP="00B80FA2">
      <w:pPr>
        <w:suppressAutoHyphens/>
        <w:spacing w:after="0"/>
        <w:ind w:left="567"/>
        <w:jc w:val="both"/>
        <w:rPr>
          <w:rFonts w:ascii="Times New Roman" w:eastAsia="Times New Roman" w:hAnsi="Times New Roman" w:cs="Times New Roman"/>
          <w:sz w:val="20"/>
          <w:szCs w:val="20"/>
          <w:highlight w:val="yellow"/>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28" w:name="_Справка_о_кадровых"/>
      <w:bookmarkStart w:id="129" w:name="_Toc391976921"/>
      <w:bookmarkStart w:id="130" w:name="_Toc406165640"/>
      <w:bookmarkEnd w:id="128"/>
      <w:r w:rsidRPr="001B5D49">
        <w:rPr>
          <w:rFonts w:ascii="Times New Roman" w:hAnsi="Times New Roman"/>
          <w:i w:val="0"/>
          <w:sz w:val="24"/>
          <w:szCs w:val="20"/>
          <w:lang w:eastAsia="ru-RU"/>
        </w:rPr>
        <w:lastRenderedPageBreak/>
        <w:t>Справка о кадровых ресурсах (форма 5)</w:t>
      </w:r>
      <w:bookmarkEnd w:id="129"/>
      <w:bookmarkEnd w:id="130"/>
    </w:p>
    <w:p w:rsidR="00353E99" w:rsidRPr="009537CC"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537CC">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5134B3" w:rsidP="00353E99">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5</w:t>
      </w:r>
      <w:r w:rsidR="00353E99" w:rsidRPr="009537CC">
        <w:rPr>
          <w:rFonts w:ascii="Times New Roman" w:eastAsia="Times New Roman" w:hAnsi="Times New Roman"/>
          <w:sz w:val="24"/>
          <w:szCs w:val="24"/>
        </w:rPr>
        <w:t xml:space="preserve"> к письму о подаче оферты</w:t>
      </w:r>
      <w:r w:rsidR="00353E99" w:rsidRPr="009537CC">
        <w:rPr>
          <w:rFonts w:ascii="Times New Roman" w:eastAsia="Times New Roman" w:hAnsi="Times New Roman"/>
          <w:sz w:val="24"/>
          <w:szCs w:val="24"/>
        </w:rPr>
        <w:br/>
        <w:t>от «____»_____________ </w:t>
      </w:r>
      <w:proofErr w:type="gramStart"/>
      <w:r w:rsidR="00353E99" w:rsidRPr="009537CC">
        <w:rPr>
          <w:rFonts w:ascii="Times New Roman" w:eastAsia="Times New Roman" w:hAnsi="Times New Roman"/>
          <w:sz w:val="24"/>
          <w:szCs w:val="24"/>
        </w:rPr>
        <w:t>г</w:t>
      </w:r>
      <w:proofErr w:type="gramEnd"/>
      <w:r w:rsidR="00353E99"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762"/>
        <w:gridCol w:w="1662"/>
        <w:gridCol w:w="2365"/>
        <w:gridCol w:w="1621"/>
        <w:gridCol w:w="1987"/>
        <w:gridCol w:w="1642"/>
      </w:tblGrid>
      <w:tr w:rsidR="0053605C" w:rsidRPr="009537CC" w:rsidTr="0053605C">
        <w:trPr>
          <w:trHeight w:val="551"/>
        </w:trPr>
        <w:tc>
          <w:tcPr>
            <w:tcW w:w="8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178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21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c>
          <w:tcPr>
            <w:tcW w:w="1315" w:type="dxa"/>
            <w:tcBorders>
              <w:top w:val="single" w:sz="8" w:space="0" w:color="auto"/>
              <w:left w:val="nil"/>
              <w:bottom w:val="single" w:sz="8" w:space="0" w:color="auto"/>
              <w:right w:val="single" w:sz="8" w:space="0" w:color="auto"/>
            </w:tcBorders>
          </w:tcPr>
          <w:p w:rsidR="0053605C" w:rsidRPr="009537CC" w:rsidRDefault="0053605C" w:rsidP="00C40E02">
            <w:pPr>
              <w:spacing w:before="40" w:after="40" w:line="240" w:lineRule="atLeast"/>
              <w:ind w:left="57" w:right="57"/>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удостоверения охранника (только для охранников)</w:t>
            </w:r>
          </w:p>
        </w:tc>
      </w:tr>
      <w:tr w:rsidR="0053605C" w:rsidRPr="009537CC" w:rsidTr="0053605C">
        <w:trPr>
          <w:cantSplit/>
        </w:trPr>
        <w:tc>
          <w:tcPr>
            <w:tcW w:w="8822"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before="40" w:after="40" w:line="240" w:lineRule="atLeast"/>
              <w:ind w:left="57" w:right="57" w:firstLine="300"/>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Руководители.</w:t>
            </w:r>
          </w:p>
        </w:tc>
        <w:tc>
          <w:tcPr>
            <w:tcW w:w="1315" w:type="dxa"/>
            <w:tcBorders>
              <w:top w:val="nil"/>
              <w:left w:val="single" w:sz="8" w:space="0" w:color="auto"/>
              <w:bottom w:val="single" w:sz="8" w:space="0" w:color="auto"/>
              <w:right w:val="single" w:sz="8" w:space="0" w:color="auto"/>
            </w:tcBorders>
          </w:tcPr>
          <w:p w:rsidR="0053605C" w:rsidRPr="009537CC" w:rsidRDefault="0053605C" w:rsidP="008057B7">
            <w:pPr>
              <w:spacing w:before="40" w:after="40" w:line="240" w:lineRule="atLeast"/>
              <w:ind w:left="57" w:right="57" w:firstLine="300"/>
              <w:jc w:val="both"/>
              <w:rPr>
                <w:rFonts w:ascii="Times New Roman" w:eastAsia="Times New Roman" w:hAnsi="Times New Roman"/>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rPr>
          <w:cantSplit/>
        </w:trPr>
        <w:tc>
          <w:tcPr>
            <w:tcW w:w="8822"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Список работников (охранников)</w:t>
            </w:r>
            <w:r w:rsidRPr="009537CC">
              <w:rPr>
                <w:rFonts w:ascii="Times New Roman" w:eastAsia="Times New Roman" w:hAnsi="Times New Roman"/>
                <w:sz w:val="24"/>
                <w:szCs w:val="24"/>
                <w:lang w:eastAsia="ru-RU"/>
              </w:rPr>
              <w:t>.</w:t>
            </w:r>
          </w:p>
          <w:p w:rsidR="0053605C" w:rsidRPr="009537CC" w:rsidRDefault="0053605C" w:rsidP="008057B7">
            <w:pPr>
              <w:spacing w:after="0" w:line="240" w:lineRule="auto"/>
              <w:rPr>
                <w:rFonts w:ascii="Times New Roman" w:eastAsia="Times New Roman" w:hAnsi="Times New Roman"/>
                <w:sz w:val="24"/>
                <w:szCs w:val="24"/>
                <w:lang w:eastAsia="ru-RU"/>
              </w:rPr>
            </w:pPr>
          </w:p>
        </w:tc>
        <w:tc>
          <w:tcPr>
            <w:tcW w:w="1315" w:type="dxa"/>
            <w:tcBorders>
              <w:top w:val="nil"/>
              <w:left w:val="single" w:sz="8" w:space="0" w:color="auto"/>
              <w:bottom w:val="single" w:sz="8" w:space="0" w:color="auto"/>
              <w:right w:val="single" w:sz="8" w:space="0" w:color="auto"/>
            </w:tcBorders>
          </w:tcPr>
          <w:p w:rsidR="0053605C" w:rsidRPr="009537CC" w:rsidRDefault="0053605C" w:rsidP="008057B7">
            <w:pPr>
              <w:spacing w:after="0" w:line="240" w:lineRule="auto"/>
              <w:jc w:val="both"/>
              <w:rPr>
                <w:rFonts w:ascii="Times New Roman" w:eastAsia="Times New Roman" w:hAnsi="Times New Roman"/>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53605C" w:rsidRDefault="00A620CD" w:rsidP="0053605C">
            <w:pPr>
              <w:spacing w:after="0" w:line="240" w:lineRule="auto"/>
              <w:rPr>
                <w:rFonts w:ascii="Times New Roman" w:eastAsia="Times New Roman" w:hAnsi="Times New Roman"/>
                <w:i/>
                <w:color w:val="000000"/>
                <w:sz w:val="24"/>
                <w:szCs w:val="24"/>
                <w:lang w:eastAsia="ru-RU"/>
              </w:rPr>
            </w:pPr>
            <w:r>
              <w:rPr>
                <w:rFonts w:ascii="Times New Roman" w:eastAsia="Times New Roman" w:hAnsi="Times New Roman"/>
                <w:i/>
                <w:color w:val="BFBFBF" w:themeColor="background1" w:themeShade="BF"/>
                <w:sz w:val="24"/>
                <w:szCs w:val="24"/>
                <w:lang w:eastAsia="ru-RU"/>
              </w:rPr>
              <w:t>…</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rPr>
          <w:cantSplit/>
        </w:trPr>
        <w:tc>
          <w:tcPr>
            <w:tcW w:w="8822"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Прочий персонал. </w:t>
            </w:r>
          </w:p>
        </w:tc>
        <w:tc>
          <w:tcPr>
            <w:tcW w:w="1315" w:type="dxa"/>
            <w:tcBorders>
              <w:top w:val="nil"/>
              <w:left w:val="single" w:sz="8" w:space="0" w:color="auto"/>
              <w:bottom w:val="single" w:sz="8" w:space="0" w:color="auto"/>
              <w:right w:val="single" w:sz="8" w:space="0" w:color="auto"/>
            </w:tcBorders>
          </w:tcPr>
          <w:p w:rsidR="0053605C" w:rsidRPr="009537CC" w:rsidRDefault="0053605C" w:rsidP="008057B7">
            <w:pPr>
              <w:spacing w:before="40" w:after="40" w:line="240" w:lineRule="atLeast"/>
              <w:ind w:left="57" w:right="57" w:firstLine="300"/>
              <w:jc w:val="both"/>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69"/>
        <w:gridCol w:w="5068"/>
      </w:tblGrid>
      <w:tr w:rsidR="00353E99" w:rsidRPr="009537CC" w:rsidTr="008057B7">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Штатная численность, чел.</w:t>
            </w: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 xml:space="preserve">(фамилия, имя, отчество </w:t>
      </w:r>
      <w:proofErr w:type="gramStart"/>
      <w:r w:rsidRPr="009537CC">
        <w:rPr>
          <w:rFonts w:ascii="Times New Roman" w:eastAsia="Times New Roman" w:hAnsi="Times New Roman"/>
          <w:color w:val="000000"/>
          <w:sz w:val="24"/>
          <w:szCs w:val="24"/>
          <w:vertAlign w:val="superscript"/>
          <w:lang w:eastAsia="ru-RU"/>
        </w:rPr>
        <w:t>подписавшего</w:t>
      </w:r>
      <w:proofErr w:type="gramEnd"/>
      <w:r w:rsidRPr="009537CC">
        <w:rPr>
          <w:rFonts w:ascii="Times New Roman" w:eastAsia="Times New Roman" w:hAnsi="Times New Roman"/>
          <w:color w:val="000000"/>
          <w:sz w:val="24"/>
          <w:szCs w:val="24"/>
          <w:vertAlign w:val="superscript"/>
          <w:lang w:eastAsia="ru-RU"/>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lastRenderedPageBreak/>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bookmarkStart w:id="131" w:name="_Toc176765552"/>
      <w:bookmarkEnd w:id="131"/>
      <w:r w:rsidRPr="009537CC">
        <w:rPr>
          <w:rFonts w:ascii="Times New Roman" w:eastAsia="Times New Roman" w:hAnsi="Times New Roman"/>
          <w:color w:val="000000"/>
          <w:sz w:val="20"/>
          <w:szCs w:val="20"/>
          <w:lang w:eastAsia="ru-RU"/>
        </w:rPr>
        <w:t xml:space="preserve">7.1.      Участник закупки приводит номер и дату </w:t>
      </w:r>
      <w:hyperlink w:anchor="_Приложение_№_1_1" w:history="1">
        <w:r w:rsidR="00A028E0" w:rsidRPr="00A028E0">
          <w:rPr>
            <w:rStyle w:val="af"/>
            <w:rFonts w:ascii="Times New Roman" w:eastAsia="Times New Roman" w:hAnsi="Times New Roman"/>
            <w:color w:val="auto"/>
            <w:sz w:val="20"/>
            <w:szCs w:val="20"/>
            <w:lang w:eastAsia="ru-RU"/>
          </w:rPr>
          <w:t>П</w:t>
        </w:r>
        <w:r w:rsidRPr="00A028E0">
          <w:rPr>
            <w:rStyle w:val="af"/>
            <w:rFonts w:ascii="Times New Roman" w:eastAsia="Times New Roman" w:hAnsi="Times New Roman"/>
            <w:color w:val="auto"/>
            <w:sz w:val="20"/>
            <w:szCs w:val="20"/>
            <w:lang w:eastAsia="ru-RU"/>
          </w:rPr>
          <w:t>исьма о подаче оферты</w:t>
        </w:r>
      </w:hyperlink>
      <w:r w:rsidRPr="00A028E0">
        <w:rPr>
          <w:rFonts w:ascii="Times New Roman" w:eastAsia="Times New Roman" w:hAnsi="Times New Roman"/>
          <w:sz w:val="20"/>
          <w:szCs w:val="20"/>
          <w:lang w:eastAsia="ru-RU"/>
        </w:rPr>
        <w:t>, пр</w:t>
      </w:r>
      <w:r w:rsidRPr="009537CC">
        <w:rPr>
          <w:rFonts w:ascii="Times New Roman" w:eastAsia="Times New Roman" w:hAnsi="Times New Roman"/>
          <w:color w:val="000000"/>
          <w:sz w:val="20"/>
          <w:szCs w:val="20"/>
          <w:lang w:eastAsia="ru-RU"/>
        </w:rPr>
        <w:t>иложением к которому является</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данная справка.</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7.2.       Участник закупки указывает свое фирменное наименование (в </w:t>
      </w:r>
      <w:proofErr w:type="spellStart"/>
      <w:r w:rsidRPr="009537CC">
        <w:rPr>
          <w:rFonts w:ascii="Times New Roman" w:eastAsia="Times New Roman" w:hAnsi="Times New Roman"/>
          <w:color w:val="000000"/>
          <w:sz w:val="20"/>
          <w:szCs w:val="20"/>
          <w:lang w:eastAsia="ru-RU"/>
        </w:rPr>
        <w:t>т.ч</w:t>
      </w:r>
      <w:proofErr w:type="spellEnd"/>
      <w:r w:rsidRPr="009537CC">
        <w:rPr>
          <w:rFonts w:ascii="Times New Roman" w:eastAsia="Times New Roman" w:hAnsi="Times New Roman"/>
          <w:color w:val="000000"/>
          <w:sz w:val="20"/>
          <w:szCs w:val="20"/>
          <w:lang w:eastAsia="ru-RU"/>
        </w:rPr>
        <w:t xml:space="preserve">. организационно-правовую форму) и </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свой адрес.</w:t>
      </w:r>
    </w:p>
    <w:p w:rsidR="00353E99" w:rsidRPr="005C6928" w:rsidRDefault="00A762B0" w:rsidP="00A762B0">
      <w:pPr>
        <w:tabs>
          <w:tab w:val="num" w:pos="0"/>
          <w:tab w:val="left" w:pos="567"/>
        </w:tabs>
        <w:spacing w:after="0" w:line="240" w:lineRule="atLeast"/>
        <w:jc w:val="both"/>
        <w:rPr>
          <w:rFonts w:ascii="Times New Roman" w:eastAsia="Times New Roman" w:hAnsi="Times New Roman"/>
          <w:b/>
          <w:color w:val="000000"/>
          <w:sz w:val="20"/>
          <w:szCs w:val="20"/>
          <w:lang w:eastAsia="ru-RU"/>
        </w:rPr>
      </w:pPr>
      <w:r>
        <w:rPr>
          <w:rFonts w:ascii="Times New Roman" w:eastAsia="Times New Roman" w:hAnsi="Times New Roman"/>
          <w:color w:val="000000"/>
          <w:sz w:val="20"/>
          <w:szCs w:val="20"/>
          <w:lang w:eastAsia="ru-RU"/>
        </w:rPr>
        <w:t>7.3</w:t>
      </w:r>
      <w:r w:rsidRPr="0053605C">
        <w:rPr>
          <w:rFonts w:ascii="Times New Roman" w:eastAsia="Times New Roman" w:hAnsi="Times New Roman"/>
          <w:color w:val="000000"/>
          <w:sz w:val="20"/>
          <w:szCs w:val="20"/>
          <w:lang w:eastAsia="ru-RU"/>
        </w:rPr>
        <w:t xml:space="preserve">.    </w:t>
      </w:r>
      <w:r w:rsidR="00353E99" w:rsidRPr="0053605C">
        <w:rPr>
          <w:rFonts w:ascii="Times New Roman" w:eastAsia="Times New Roman" w:hAnsi="Times New Roman"/>
          <w:color w:val="000000"/>
          <w:sz w:val="20"/>
          <w:szCs w:val="20"/>
          <w:lang w:eastAsia="ru-RU"/>
        </w:rPr>
        <w:t xml:space="preserve">В таблице-1 данной справки </w:t>
      </w:r>
      <w:r w:rsidR="0053605C" w:rsidRPr="0053605C">
        <w:rPr>
          <w:rFonts w:ascii="Times New Roman" w:eastAsia="Times New Roman" w:hAnsi="Times New Roman"/>
          <w:color w:val="000000"/>
          <w:sz w:val="20"/>
          <w:szCs w:val="20"/>
          <w:lang w:eastAsia="ru-RU"/>
        </w:rPr>
        <w:t xml:space="preserve">указывается </w:t>
      </w:r>
      <w:r w:rsidR="0053605C" w:rsidRPr="00655B80">
        <w:rPr>
          <w:rFonts w:ascii="Times New Roman" w:eastAsia="Times New Roman" w:hAnsi="Times New Roman"/>
          <w:b/>
          <w:color w:val="000000"/>
          <w:sz w:val="20"/>
          <w:szCs w:val="20"/>
          <w:lang w:eastAsia="ru-RU"/>
        </w:rPr>
        <w:t xml:space="preserve">список </w:t>
      </w:r>
      <w:r w:rsidR="00353E99" w:rsidRPr="00655B80">
        <w:rPr>
          <w:rFonts w:ascii="Times New Roman" w:eastAsia="Times New Roman" w:hAnsi="Times New Roman"/>
          <w:b/>
          <w:color w:val="000000"/>
          <w:sz w:val="20"/>
          <w:szCs w:val="20"/>
          <w:lang w:eastAsia="ru-RU"/>
        </w:rPr>
        <w:t>работник</w:t>
      </w:r>
      <w:r w:rsidR="0053605C" w:rsidRPr="00655B80">
        <w:rPr>
          <w:rFonts w:ascii="Times New Roman" w:eastAsia="Times New Roman" w:hAnsi="Times New Roman"/>
          <w:b/>
          <w:color w:val="000000"/>
          <w:sz w:val="20"/>
          <w:szCs w:val="20"/>
          <w:lang w:eastAsia="ru-RU"/>
        </w:rPr>
        <w:t>ов</w:t>
      </w:r>
      <w:r w:rsidR="00353E99" w:rsidRPr="00655B80">
        <w:rPr>
          <w:rFonts w:ascii="Times New Roman" w:eastAsia="Times New Roman" w:hAnsi="Times New Roman"/>
          <w:b/>
          <w:color w:val="000000"/>
          <w:sz w:val="20"/>
          <w:szCs w:val="20"/>
          <w:lang w:eastAsia="ru-RU"/>
        </w:rPr>
        <w:t xml:space="preserve"> (охранник</w:t>
      </w:r>
      <w:r w:rsidR="0053605C" w:rsidRPr="00655B80">
        <w:rPr>
          <w:rFonts w:ascii="Times New Roman" w:eastAsia="Times New Roman" w:hAnsi="Times New Roman"/>
          <w:b/>
          <w:color w:val="000000"/>
          <w:sz w:val="20"/>
          <w:szCs w:val="20"/>
          <w:lang w:eastAsia="ru-RU"/>
        </w:rPr>
        <w:t>ов</w:t>
      </w:r>
      <w:r w:rsidR="00353E99" w:rsidRPr="00655B80">
        <w:rPr>
          <w:rFonts w:ascii="Times New Roman" w:eastAsia="Times New Roman" w:hAnsi="Times New Roman"/>
          <w:b/>
          <w:color w:val="000000"/>
          <w:sz w:val="20"/>
          <w:szCs w:val="20"/>
          <w:lang w:eastAsia="ru-RU"/>
        </w:rPr>
        <w:t xml:space="preserve">), </w:t>
      </w:r>
      <w:r w:rsidR="00EA6615" w:rsidRPr="00655B80">
        <w:rPr>
          <w:rFonts w:ascii="Times New Roman" w:eastAsia="Times New Roman" w:hAnsi="Times New Roman"/>
          <w:b/>
          <w:color w:val="000000"/>
          <w:sz w:val="20"/>
          <w:szCs w:val="20"/>
          <w:lang w:eastAsia="ru-RU"/>
        </w:rPr>
        <w:t xml:space="preserve">состоящих в штате. </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7.4.      В таблице-2 данной справки </w:t>
      </w:r>
      <w:proofErr w:type="gramStart"/>
      <w:r w:rsidRPr="009537CC">
        <w:rPr>
          <w:rFonts w:ascii="Times New Roman" w:eastAsia="Times New Roman" w:hAnsi="Times New Roman"/>
          <w:color w:val="000000"/>
          <w:sz w:val="20"/>
          <w:szCs w:val="20"/>
          <w:lang w:eastAsia="ru-RU"/>
        </w:rPr>
        <w:t>указывается</w:t>
      </w:r>
      <w:proofErr w:type="gramEnd"/>
      <w:r w:rsidRPr="009537CC">
        <w:rPr>
          <w:rFonts w:ascii="Times New Roman" w:eastAsia="Times New Roman" w:hAnsi="Times New Roman"/>
          <w:color w:val="000000"/>
          <w:sz w:val="20"/>
          <w:szCs w:val="20"/>
          <w:lang w:eastAsia="ru-RU"/>
        </w:rPr>
        <w:t xml:space="preserve"> в общем штатная численность всех </w:t>
      </w:r>
      <w:r>
        <w:rPr>
          <w:rFonts w:ascii="Times New Roman" w:eastAsia="Times New Roman" w:hAnsi="Times New Roman"/>
          <w:color w:val="000000"/>
          <w:sz w:val="20"/>
          <w:szCs w:val="20"/>
          <w:lang w:eastAsia="ru-RU"/>
        </w:rPr>
        <w:t>сотрудников</w:t>
      </w:r>
      <w:r w:rsidRPr="009537CC">
        <w:rPr>
          <w:rFonts w:ascii="Times New Roman" w:eastAsia="Times New Roman" w:hAnsi="Times New Roman"/>
          <w:color w:val="000000"/>
          <w:sz w:val="20"/>
          <w:szCs w:val="20"/>
          <w:lang w:eastAsia="ru-RU"/>
        </w:rPr>
        <w:t>, находящихся в</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w:t>
      </w:r>
      <w:proofErr w:type="gramStart"/>
      <w:r w:rsidRPr="009537CC">
        <w:rPr>
          <w:rFonts w:ascii="Times New Roman" w:eastAsia="Times New Roman" w:hAnsi="Times New Roman"/>
          <w:color w:val="000000"/>
          <w:sz w:val="20"/>
          <w:szCs w:val="20"/>
          <w:lang w:eastAsia="ru-RU"/>
        </w:rPr>
        <w:t>штате</w:t>
      </w:r>
      <w:proofErr w:type="gramEnd"/>
      <w:r w:rsidRPr="009537CC">
        <w:rPr>
          <w:rFonts w:ascii="Times New Roman" w:eastAsia="Times New Roman" w:hAnsi="Times New Roman"/>
          <w:color w:val="000000"/>
          <w:sz w:val="20"/>
          <w:szCs w:val="20"/>
          <w:lang w:eastAsia="ru-RU"/>
        </w:rPr>
        <w:t xml:space="preserve"> Участника закупки.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7.5.       По разделу «прочий персонал» можно не заполнять данные по образованию и стажу работы (знак «х»), или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w:t>
      </w:r>
      <w:proofErr w:type="gramStart"/>
      <w:r w:rsidRPr="009537CC">
        <w:rPr>
          <w:rFonts w:ascii="Times New Roman" w:eastAsia="Times New Roman" w:hAnsi="Times New Roman"/>
          <w:color w:val="000000"/>
          <w:sz w:val="20"/>
          <w:szCs w:val="20"/>
          <w:lang w:eastAsia="ru-RU"/>
        </w:rPr>
        <w:t>же</w:t>
      </w:r>
      <w:proofErr w:type="gramEnd"/>
      <w:r w:rsidRPr="009537CC">
        <w:rPr>
          <w:rFonts w:ascii="Times New Roman" w:eastAsia="Times New Roman" w:hAnsi="Times New Roman"/>
          <w:color w:val="000000"/>
          <w:sz w:val="20"/>
          <w:szCs w:val="20"/>
          <w:lang w:eastAsia="ru-RU"/>
        </w:rPr>
        <w:t xml:space="preserve"> можно ограничиться указанием общего числа </w:t>
      </w:r>
      <w:r>
        <w:rPr>
          <w:rFonts w:ascii="Times New Roman" w:eastAsia="Times New Roman" w:hAnsi="Times New Roman"/>
          <w:color w:val="000000"/>
          <w:sz w:val="20"/>
          <w:szCs w:val="20"/>
          <w:lang w:eastAsia="ru-RU"/>
        </w:rPr>
        <w:t>работников</w:t>
      </w:r>
      <w:r w:rsidRPr="009537CC">
        <w:rPr>
          <w:rFonts w:ascii="Times New Roman" w:eastAsia="Times New Roman" w:hAnsi="Times New Roman"/>
          <w:color w:val="000000"/>
          <w:sz w:val="20"/>
          <w:szCs w:val="20"/>
          <w:lang w:eastAsia="ru-RU"/>
        </w:rPr>
        <w:t xml:space="preserve"> данной категории.</w:t>
      </w:r>
    </w:p>
    <w:p w:rsidR="00353E99" w:rsidRDefault="00353E99" w:rsidP="00353E99">
      <w:pPr>
        <w:tabs>
          <w:tab w:val="left" w:pos="1494"/>
        </w:tabs>
        <w:spacing w:after="0" w:line="360" w:lineRule="auto"/>
        <w:ind w:left="1134"/>
        <w:jc w:val="both"/>
        <w:rPr>
          <w:rFonts w:ascii="Times New Roman" w:eastAsia="Times New Roman" w:hAnsi="Times New Roman"/>
          <w:sz w:val="20"/>
          <w:szCs w:val="20"/>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5C6928" w:rsidRDefault="005C6928"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5C6928" w:rsidRDefault="005C6928"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89404D" w:rsidRPr="00A3108C" w:rsidRDefault="0089404D" w:rsidP="00753067">
      <w:pPr>
        <w:pStyle w:val="1"/>
        <w:numPr>
          <w:ilvl w:val="0"/>
          <w:numId w:val="0"/>
        </w:numPr>
        <w:ind w:left="1134"/>
        <w:rPr>
          <w:rFonts w:eastAsia="Calibri"/>
          <w:b/>
        </w:rPr>
      </w:pPr>
      <w:bookmarkStart w:id="132" w:name="_Приложение_№_2"/>
      <w:bookmarkStart w:id="133" w:name="_Toc406165641"/>
      <w:bookmarkEnd w:id="132"/>
      <w:r w:rsidRPr="00A3108C">
        <w:lastRenderedPageBreak/>
        <w:t xml:space="preserve">Приложение № 2 </w:t>
      </w:r>
      <w:r w:rsidRPr="00A3108C">
        <w:rPr>
          <w:rFonts w:eastAsia="Calibri"/>
        </w:rPr>
        <w:t>к Документации</w:t>
      </w:r>
      <w:bookmarkEnd w:id="133"/>
      <w:r w:rsidRPr="00A3108C">
        <w:rPr>
          <w:rFonts w:eastAsia="Calibri"/>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89404D" w:rsidRPr="00F247F4"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244A6A" w:rsidRPr="00244A6A" w:rsidRDefault="00244A6A" w:rsidP="00244A6A">
      <w:pPr>
        <w:tabs>
          <w:tab w:val="left" w:pos="851"/>
        </w:tabs>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44A6A">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89404D" w:rsidRPr="00A3108C" w:rsidRDefault="0089404D" w:rsidP="00753067">
      <w:pPr>
        <w:pStyle w:val="1"/>
        <w:numPr>
          <w:ilvl w:val="0"/>
          <w:numId w:val="0"/>
        </w:numPr>
        <w:ind w:left="1134"/>
        <w:rPr>
          <w:rFonts w:eastAsia="Calibri"/>
        </w:rPr>
      </w:pPr>
      <w:bookmarkStart w:id="134" w:name="_Приложение_№_3"/>
      <w:bookmarkStart w:id="135" w:name="_Toc406165642"/>
      <w:bookmarkEnd w:id="134"/>
      <w:r w:rsidRPr="00A3108C">
        <w:t xml:space="preserve">Приложение № 3 </w:t>
      </w:r>
      <w:r w:rsidRPr="00A3108C">
        <w:rPr>
          <w:rFonts w:eastAsia="Calibri"/>
        </w:rPr>
        <w:t>к Документации</w:t>
      </w:r>
      <w:bookmarkEnd w:id="135"/>
      <w:r w:rsidRPr="00A3108C">
        <w:rPr>
          <w:rFonts w:eastAsia="Calibri"/>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89404D" w:rsidRPr="00F247F4"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32"/>
          <w:type w:val="continuous"/>
          <w:pgSz w:w="11906" w:h="16838"/>
          <w:pgMar w:top="1134" w:right="567" w:bottom="1134" w:left="1418" w:header="720" w:footer="648" w:gutter="0"/>
          <w:cols w:space="720"/>
          <w:docGrid w:linePitch="600" w:charSpace="36864"/>
        </w:sectPr>
      </w:pPr>
    </w:p>
    <w:p w:rsidR="0089404D" w:rsidRPr="00DD78C4" w:rsidRDefault="0089404D" w:rsidP="00753067">
      <w:pPr>
        <w:pStyle w:val="1"/>
        <w:numPr>
          <w:ilvl w:val="0"/>
          <w:numId w:val="0"/>
        </w:numPr>
        <w:ind w:left="1134"/>
        <w:rPr>
          <w:rFonts w:eastAsia="Calibri"/>
        </w:rPr>
      </w:pPr>
      <w:bookmarkStart w:id="136" w:name="_Приложение_№_4"/>
      <w:bookmarkStart w:id="137" w:name="_Toc406165643"/>
      <w:bookmarkEnd w:id="136"/>
      <w:r w:rsidRPr="00DD78C4">
        <w:lastRenderedPageBreak/>
        <w:t xml:space="preserve">Приложение № 4 </w:t>
      </w:r>
      <w:r w:rsidRPr="00DD78C4">
        <w:rPr>
          <w:rFonts w:eastAsia="Calibri"/>
        </w:rPr>
        <w:t>к Документации</w:t>
      </w:r>
      <w:bookmarkEnd w:id="137"/>
      <w:r w:rsidRPr="00DD78C4">
        <w:rPr>
          <w:rFonts w:eastAsia="Calibri"/>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89404D" w:rsidRPr="00F247F4"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9E46EF" w:rsidRPr="009F47C1" w:rsidRDefault="009E46EF" w:rsidP="00F133A3">
      <w:pPr>
        <w:suppressAutoHyphens/>
        <w:spacing w:after="0" w:line="360" w:lineRule="auto"/>
        <w:jc w:val="right"/>
        <w:rPr>
          <w:rFonts w:ascii="Times New Roman" w:eastAsia="Calibri" w:hAnsi="Times New Roman" w:cs="Times New Roman"/>
          <w:sz w:val="28"/>
          <w:szCs w:val="28"/>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ПРОЕКТ ДОГОВОРА № ___________</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на оказание охранных услуг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г. Мурманск                                                                                                    «_____» ________ 201_ г.</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s>
        <w:spacing w:after="0" w:line="240" w:lineRule="auto"/>
        <w:jc w:val="both"/>
        <w:rPr>
          <w:rFonts w:ascii="Times New Roman" w:eastAsia="Calibri" w:hAnsi="Times New Roman" w:cs="Times New Roman"/>
          <w:sz w:val="24"/>
          <w:szCs w:val="24"/>
        </w:rPr>
      </w:pPr>
      <w:proofErr w:type="gramStart"/>
      <w:r w:rsidRPr="00045D2E">
        <w:rPr>
          <w:rFonts w:ascii="Times New Roman" w:eastAsia="Calibri" w:hAnsi="Times New Roman" w:cs="Times New Roman"/>
          <w:sz w:val="24"/>
          <w:szCs w:val="24"/>
        </w:rPr>
        <w:t xml:space="preserve">Открытое акционерное общество «Мурманэнергосбыт», именуемое в дальнейшем </w:t>
      </w:r>
      <w:r w:rsidRPr="00045D2E">
        <w:rPr>
          <w:rFonts w:ascii="Times New Roman" w:eastAsia="Calibri" w:hAnsi="Times New Roman" w:cs="Times New Roman"/>
          <w:b/>
          <w:sz w:val="24"/>
          <w:szCs w:val="24"/>
        </w:rPr>
        <w:t>«Заказчик»</w:t>
      </w:r>
      <w:r w:rsidRPr="00045D2E">
        <w:rPr>
          <w:rFonts w:ascii="Times New Roman" w:eastAsia="Calibri" w:hAnsi="Times New Roman" w:cs="Times New Roman"/>
          <w:sz w:val="24"/>
          <w:szCs w:val="24"/>
        </w:rPr>
        <w:t xml:space="preserve">,  </w:t>
      </w:r>
      <w:r w:rsidRPr="00045D2E">
        <w:rPr>
          <w:rFonts w:ascii="Times New Roman" w:eastAsia="Arial Unicode MS" w:hAnsi="Times New Roman" w:cs="Times New Roman"/>
          <w:sz w:val="24"/>
          <w:szCs w:val="24"/>
        </w:rPr>
        <w:t xml:space="preserve">в лице ________________________, действующего на основании </w:t>
      </w:r>
      <w:r w:rsidRPr="00045D2E">
        <w:rPr>
          <w:rFonts w:ascii="Times New Roman" w:hAnsi="Times New Roman" w:cs="Times New Roman"/>
          <w:sz w:val="24"/>
          <w:szCs w:val="24"/>
        </w:rPr>
        <w:t>_______________________</w:t>
      </w:r>
      <w:r w:rsidRPr="00045D2E">
        <w:rPr>
          <w:rFonts w:ascii="Times New Roman" w:eastAsia="Calibri" w:hAnsi="Times New Roman" w:cs="Times New Roman"/>
          <w:sz w:val="24"/>
          <w:szCs w:val="24"/>
        </w:rPr>
        <w:t xml:space="preserve"> с одной стороны, и _________________________________________, именуемое в дальнейшем «</w:t>
      </w:r>
      <w:r w:rsidRPr="00045D2E">
        <w:rPr>
          <w:rFonts w:ascii="Times New Roman" w:eastAsia="Calibri" w:hAnsi="Times New Roman" w:cs="Times New Roman"/>
          <w:b/>
          <w:sz w:val="24"/>
          <w:szCs w:val="24"/>
        </w:rPr>
        <w:t>Исполнитель»</w:t>
      </w:r>
      <w:r w:rsidRPr="00045D2E">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заключили настоящий договор о нижеследующем:</w:t>
      </w:r>
      <w:proofErr w:type="gramEnd"/>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1. ПРЕДМЕТ ДОГОВОРА</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pacing w:val="-4"/>
          <w:kern w:val="32"/>
          <w:sz w:val="24"/>
          <w:szCs w:val="24"/>
          <w:lang w:eastAsia="ru-RU"/>
        </w:rPr>
      </w:pPr>
    </w:p>
    <w:p w:rsidR="00045D2E" w:rsidRPr="00045D2E" w:rsidRDefault="00045D2E" w:rsidP="00045D2E">
      <w:pPr>
        <w:numPr>
          <w:ilvl w:val="1"/>
          <w:numId w:val="40"/>
        </w:numPr>
        <w:tabs>
          <w:tab w:val="left" w:pos="-567"/>
          <w:tab w:val="left" w:pos="0"/>
          <w:tab w:val="left" w:pos="426"/>
          <w:tab w:val="left" w:pos="10992"/>
          <w:tab w:val="left" w:pos="11908"/>
          <w:tab w:val="left" w:pos="12824"/>
          <w:tab w:val="left" w:pos="13740"/>
          <w:tab w:val="left" w:pos="14656"/>
        </w:tabs>
        <w:spacing w:after="0" w:line="240" w:lineRule="auto"/>
        <w:ind w:left="0" w:firstLine="0"/>
        <w:contextualSpacing/>
        <w:jc w:val="both"/>
        <w:rPr>
          <w:rFonts w:ascii="Times New Roman" w:eastAsia="Times New Roman" w:hAnsi="Times New Roman" w:cs="Times New Roman"/>
          <w:spacing w:val="-4"/>
          <w:kern w:val="32"/>
          <w:sz w:val="24"/>
          <w:szCs w:val="24"/>
          <w:lang w:eastAsia="ru-RU"/>
        </w:rPr>
      </w:pPr>
      <w:r w:rsidRPr="00045D2E">
        <w:rPr>
          <w:rFonts w:ascii="Times New Roman" w:eastAsia="Times New Roman" w:hAnsi="Times New Roman" w:cs="Times New Roman"/>
          <w:spacing w:val="-4"/>
          <w:kern w:val="32"/>
          <w:sz w:val="24"/>
          <w:szCs w:val="24"/>
          <w:lang w:eastAsia="ru-RU"/>
        </w:rPr>
        <w:t>Исполнитель обязуется оказать услуги по охране имущества Заказчика, а также имущества, находящегося в хозяйственном ведении ГОУТП «ТЭКОС», и принятого во временное владение и пользование ОАО «Мурманэнергосбыт» на основании договоров аренды № 16/10 от 16 октября 2014 года, № 10/11 от 10 ноября 2014 года, расположенного по адресам:</w:t>
      </w:r>
    </w:p>
    <w:p w:rsidR="00045D2E" w:rsidRPr="00045D2E" w:rsidRDefault="00045D2E" w:rsidP="00045D2E">
      <w:pPr>
        <w:tabs>
          <w:tab w:val="left" w:pos="0"/>
          <w:tab w:val="left" w:pos="426"/>
        </w:tabs>
        <w:spacing w:after="0" w:line="240" w:lineRule="auto"/>
        <w:jc w:val="both"/>
        <w:rPr>
          <w:rFonts w:ascii="Times New Roman" w:hAnsi="Times New Roman"/>
          <w:spacing w:val="-4"/>
          <w:kern w:val="32"/>
          <w:sz w:val="24"/>
          <w:szCs w:val="24"/>
          <w:lang w:eastAsia="ru-RU"/>
        </w:rPr>
      </w:pPr>
      <w:r w:rsidRPr="00045D2E">
        <w:rPr>
          <w:rFonts w:ascii="Times New Roman" w:hAnsi="Times New Roman"/>
          <w:spacing w:val="-4"/>
          <w:kern w:val="32"/>
          <w:sz w:val="24"/>
          <w:szCs w:val="24"/>
          <w:lang w:eastAsia="ru-RU"/>
        </w:rPr>
        <w:t xml:space="preserve">- в п. Умба, Котельная № 15, ул. Беломорская, дом 14, площадь охраняемого объекта 8705 </w:t>
      </w:r>
      <w:proofErr w:type="spellStart"/>
      <w:r w:rsidRPr="00045D2E">
        <w:rPr>
          <w:rFonts w:ascii="Times New Roman" w:hAnsi="Times New Roman"/>
          <w:spacing w:val="-4"/>
          <w:kern w:val="32"/>
          <w:sz w:val="24"/>
          <w:szCs w:val="24"/>
          <w:lang w:eastAsia="ru-RU"/>
        </w:rPr>
        <w:t>кв.м</w:t>
      </w:r>
      <w:proofErr w:type="spellEnd"/>
      <w:r w:rsidRPr="00045D2E">
        <w:rPr>
          <w:rFonts w:ascii="Times New Roman" w:hAnsi="Times New Roman"/>
          <w:spacing w:val="-4"/>
          <w:kern w:val="32"/>
          <w:sz w:val="24"/>
          <w:szCs w:val="24"/>
          <w:lang w:eastAsia="ru-RU"/>
        </w:rPr>
        <w:t>. – 2 (два) круглосуточных поста;</w:t>
      </w:r>
    </w:p>
    <w:p w:rsidR="00045D2E" w:rsidRPr="00045D2E" w:rsidRDefault="00045D2E" w:rsidP="00045D2E">
      <w:pPr>
        <w:tabs>
          <w:tab w:val="left" w:pos="0"/>
          <w:tab w:val="left" w:pos="426"/>
        </w:tabs>
        <w:spacing w:after="0" w:line="240" w:lineRule="auto"/>
        <w:jc w:val="both"/>
        <w:rPr>
          <w:rFonts w:ascii="Times New Roman" w:hAnsi="Times New Roman"/>
          <w:spacing w:val="-4"/>
          <w:kern w:val="32"/>
          <w:sz w:val="24"/>
          <w:szCs w:val="24"/>
          <w:lang w:eastAsia="ru-RU"/>
        </w:rPr>
      </w:pPr>
      <w:proofErr w:type="gramStart"/>
      <w:r w:rsidRPr="00045D2E">
        <w:rPr>
          <w:rFonts w:ascii="Times New Roman" w:hAnsi="Times New Roman"/>
          <w:spacing w:val="-4"/>
          <w:kern w:val="32"/>
          <w:sz w:val="24"/>
          <w:szCs w:val="24"/>
          <w:lang w:eastAsia="ru-RU"/>
        </w:rPr>
        <w:t xml:space="preserve">- в п. Умба, Котельная № 18, ул. Горная, дом 41, площадь охраняемого объекта -  2923 </w:t>
      </w:r>
      <w:proofErr w:type="spellStart"/>
      <w:r w:rsidRPr="00045D2E">
        <w:rPr>
          <w:rFonts w:ascii="Times New Roman" w:hAnsi="Times New Roman"/>
          <w:spacing w:val="-4"/>
          <w:kern w:val="32"/>
          <w:sz w:val="24"/>
          <w:szCs w:val="24"/>
          <w:lang w:eastAsia="ru-RU"/>
        </w:rPr>
        <w:t>кв.м</w:t>
      </w:r>
      <w:proofErr w:type="spellEnd"/>
      <w:r w:rsidRPr="00045D2E">
        <w:rPr>
          <w:rFonts w:ascii="Times New Roman" w:hAnsi="Times New Roman"/>
          <w:spacing w:val="-4"/>
          <w:kern w:val="32"/>
          <w:sz w:val="24"/>
          <w:szCs w:val="24"/>
          <w:lang w:eastAsia="ru-RU"/>
        </w:rPr>
        <w:t>. –  2 (два) круглосуточных поста;</w:t>
      </w:r>
      <w:proofErr w:type="gramEnd"/>
    </w:p>
    <w:p w:rsidR="00045D2E" w:rsidRPr="00045D2E" w:rsidRDefault="00045D2E" w:rsidP="00045D2E">
      <w:pPr>
        <w:tabs>
          <w:tab w:val="left" w:pos="0"/>
          <w:tab w:val="left" w:pos="426"/>
        </w:tabs>
        <w:spacing w:after="0" w:line="240" w:lineRule="auto"/>
        <w:jc w:val="both"/>
        <w:rPr>
          <w:rFonts w:ascii="Times New Roman" w:hAnsi="Times New Roman"/>
          <w:spacing w:val="-4"/>
          <w:kern w:val="32"/>
          <w:sz w:val="24"/>
          <w:szCs w:val="24"/>
          <w:lang w:eastAsia="ru-RU"/>
        </w:rPr>
      </w:pPr>
      <w:proofErr w:type="gramStart"/>
      <w:r w:rsidRPr="00045D2E">
        <w:rPr>
          <w:rFonts w:ascii="Times New Roman" w:hAnsi="Times New Roman"/>
          <w:spacing w:val="-4"/>
          <w:kern w:val="32"/>
          <w:sz w:val="24"/>
          <w:szCs w:val="24"/>
          <w:lang w:eastAsia="ru-RU"/>
        </w:rPr>
        <w:t xml:space="preserve">- в п. Зеленоборский, Котельная № 22, ул. Заводская, дом 1б, площадь охраняемого объекта – 16876 </w:t>
      </w:r>
      <w:proofErr w:type="spellStart"/>
      <w:r w:rsidRPr="00045D2E">
        <w:rPr>
          <w:rFonts w:ascii="Times New Roman" w:hAnsi="Times New Roman"/>
          <w:spacing w:val="-4"/>
          <w:kern w:val="32"/>
          <w:sz w:val="24"/>
          <w:szCs w:val="24"/>
          <w:lang w:eastAsia="ru-RU"/>
        </w:rPr>
        <w:t>кв.м</w:t>
      </w:r>
      <w:proofErr w:type="spellEnd"/>
      <w:r w:rsidRPr="00045D2E">
        <w:rPr>
          <w:rFonts w:ascii="Times New Roman" w:hAnsi="Times New Roman"/>
          <w:spacing w:val="-4"/>
          <w:kern w:val="32"/>
          <w:sz w:val="24"/>
          <w:szCs w:val="24"/>
          <w:lang w:eastAsia="ru-RU"/>
        </w:rPr>
        <w:t>.  - 2 (два) круглосуточных поста;</w:t>
      </w:r>
      <w:proofErr w:type="gramEnd"/>
    </w:p>
    <w:p w:rsidR="00045D2E" w:rsidRPr="00045D2E" w:rsidRDefault="00045D2E" w:rsidP="00045D2E">
      <w:pPr>
        <w:tabs>
          <w:tab w:val="left" w:pos="0"/>
          <w:tab w:val="left" w:pos="426"/>
        </w:tabs>
        <w:spacing w:after="0" w:line="240" w:lineRule="auto"/>
        <w:jc w:val="both"/>
        <w:rPr>
          <w:rFonts w:ascii="Times New Roman" w:hAnsi="Times New Roman"/>
          <w:spacing w:val="-4"/>
          <w:kern w:val="32"/>
          <w:sz w:val="24"/>
          <w:szCs w:val="24"/>
          <w:lang w:eastAsia="ru-RU"/>
        </w:rPr>
      </w:pPr>
      <w:proofErr w:type="gramStart"/>
      <w:r w:rsidRPr="00045D2E">
        <w:rPr>
          <w:rFonts w:ascii="Times New Roman" w:hAnsi="Times New Roman"/>
          <w:spacing w:val="-4"/>
          <w:kern w:val="32"/>
          <w:sz w:val="24"/>
          <w:szCs w:val="24"/>
          <w:lang w:eastAsia="ru-RU"/>
        </w:rPr>
        <w:t xml:space="preserve">- в п. Нивский, Котельная № 17, ул. Букина, дом 9, площадь охраняемого объекта - 4347 </w:t>
      </w:r>
      <w:proofErr w:type="spellStart"/>
      <w:r w:rsidRPr="00045D2E">
        <w:rPr>
          <w:rFonts w:ascii="Times New Roman" w:hAnsi="Times New Roman"/>
          <w:spacing w:val="-4"/>
          <w:kern w:val="32"/>
          <w:sz w:val="24"/>
          <w:szCs w:val="24"/>
          <w:lang w:eastAsia="ru-RU"/>
        </w:rPr>
        <w:t>кв.м</w:t>
      </w:r>
      <w:proofErr w:type="spellEnd"/>
      <w:r w:rsidRPr="00045D2E">
        <w:rPr>
          <w:rFonts w:ascii="Times New Roman" w:hAnsi="Times New Roman"/>
          <w:spacing w:val="-4"/>
          <w:kern w:val="32"/>
          <w:sz w:val="24"/>
          <w:szCs w:val="24"/>
          <w:lang w:eastAsia="ru-RU"/>
        </w:rPr>
        <w:t>. – 2 (два) круглосуточных поста;</w:t>
      </w:r>
      <w:proofErr w:type="gramEnd"/>
    </w:p>
    <w:p w:rsidR="00045D2E" w:rsidRPr="00045D2E" w:rsidRDefault="00045D2E" w:rsidP="00045D2E">
      <w:pPr>
        <w:tabs>
          <w:tab w:val="left" w:pos="0"/>
          <w:tab w:val="left" w:pos="426"/>
        </w:tabs>
        <w:spacing w:after="0" w:line="240" w:lineRule="auto"/>
        <w:jc w:val="both"/>
        <w:rPr>
          <w:rFonts w:ascii="Times New Roman" w:hAnsi="Times New Roman"/>
          <w:spacing w:val="-4"/>
          <w:kern w:val="32"/>
          <w:sz w:val="24"/>
          <w:szCs w:val="24"/>
          <w:lang w:eastAsia="ru-RU"/>
        </w:rPr>
      </w:pPr>
      <w:proofErr w:type="gramStart"/>
      <w:r w:rsidRPr="00045D2E">
        <w:rPr>
          <w:rFonts w:ascii="Times New Roman" w:hAnsi="Times New Roman"/>
          <w:spacing w:val="-4"/>
          <w:kern w:val="32"/>
          <w:sz w:val="24"/>
          <w:szCs w:val="24"/>
          <w:lang w:eastAsia="ru-RU"/>
        </w:rPr>
        <w:t xml:space="preserve">- в г. Кандалакша, Котельная № 21, ул. Путепроводная, дом 1, площадь охраняемого объекта – 16199 </w:t>
      </w:r>
      <w:proofErr w:type="spellStart"/>
      <w:r w:rsidRPr="00045D2E">
        <w:rPr>
          <w:rFonts w:ascii="Times New Roman" w:hAnsi="Times New Roman"/>
          <w:spacing w:val="-4"/>
          <w:kern w:val="32"/>
          <w:sz w:val="24"/>
          <w:szCs w:val="24"/>
          <w:lang w:eastAsia="ru-RU"/>
        </w:rPr>
        <w:t>кв.м</w:t>
      </w:r>
      <w:proofErr w:type="spellEnd"/>
      <w:r w:rsidRPr="00045D2E">
        <w:rPr>
          <w:rFonts w:ascii="Times New Roman" w:hAnsi="Times New Roman"/>
          <w:spacing w:val="-4"/>
          <w:kern w:val="32"/>
          <w:sz w:val="24"/>
          <w:szCs w:val="24"/>
          <w:lang w:eastAsia="ru-RU"/>
        </w:rPr>
        <w:t>.  – 3 (три) круглосуточных поста;</w:t>
      </w:r>
      <w:proofErr w:type="gramEnd"/>
    </w:p>
    <w:p w:rsidR="00045D2E" w:rsidRPr="00045D2E" w:rsidRDefault="00045D2E" w:rsidP="00045D2E">
      <w:pPr>
        <w:tabs>
          <w:tab w:val="left" w:pos="0"/>
          <w:tab w:val="left" w:pos="426"/>
        </w:tabs>
        <w:spacing w:after="0" w:line="240" w:lineRule="auto"/>
        <w:jc w:val="both"/>
        <w:rPr>
          <w:rFonts w:ascii="Times New Roman" w:hAnsi="Times New Roman"/>
          <w:spacing w:val="-4"/>
          <w:kern w:val="32"/>
          <w:sz w:val="24"/>
          <w:szCs w:val="24"/>
          <w:lang w:eastAsia="ru-RU"/>
        </w:rPr>
      </w:pPr>
      <w:r w:rsidRPr="00045D2E">
        <w:rPr>
          <w:rFonts w:ascii="Times New Roman" w:hAnsi="Times New Roman"/>
          <w:spacing w:val="-4"/>
          <w:kern w:val="32"/>
          <w:sz w:val="24"/>
          <w:szCs w:val="24"/>
          <w:lang w:eastAsia="ru-RU"/>
        </w:rPr>
        <w:t xml:space="preserve">- в г. Кандалакша, Котельная № 1, ул. Заводская, дом 3, площадь охраняемого объекта 57088 </w:t>
      </w:r>
      <w:proofErr w:type="spellStart"/>
      <w:r w:rsidRPr="00045D2E">
        <w:rPr>
          <w:rFonts w:ascii="Times New Roman" w:hAnsi="Times New Roman"/>
          <w:spacing w:val="-4"/>
          <w:kern w:val="32"/>
          <w:sz w:val="24"/>
          <w:szCs w:val="24"/>
          <w:lang w:eastAsia="ru-RU"/>
        </w:rPr>
        <w:t>кв.м</w:t>
      </w:r>
      <w:proofErr w:type="spellEnd"/>
      <w:r w:rsidRPr="00045D2E">
        <w:rPr>
          <w:rFonts w:ascii="Times New Roman" w:hAnsi="Times New Roman"/>
          <w:spacing w:val="-4"/>
          <w:kern w:val="32"/>
          <w:sz w:val="24"/>
          <w:szCs w:val="24"/>
          <w:lang w:eastAsia="ru-RU"/>
        </w:rPr>
        <w:t>. – 4 (четыре) круглосуточных поста.</w:t>
      </w:r>
    </w:p>
    <w:p w:rsidR="00045D2E" w:rsidRPr="00045D2E" w:rsidRDefault="00045D2E" w:rsidP="00045D2E">
      <w:pPr>
        <w:numPr>
          <w:ilvl w:val="1"/>
          <w:numId w:val="40"/>
        </w:numPr>
        <w:tabs>
          <w:tab w:val="left" w:pos="-567"/>
          <w:tab w:val="left" w:pos="0"/>
          <w:tab w:val="left" w:pos="426"/>
          <w:tab w:val="left" w:pos="10992"/>
          <w:tab w:val="left" w:pos="11908"/>
          <w:tab w:val="left" w:pos="12824"/>
          <w:tab w:val="left" w:pos="13740"/>
          <w:tab w:val="left" w:pos="14656"/>
        </w:tabs>
        <w:spacing w:after="0" w:line="240" w:lineRule="auto"/>
        <w:ind w:left="0" w:firstLine="0"/>
        <w:contextualSpacing/>
        <w:jc w:val="both"/>
        <w:rPr>
          <w:rFonts w:ascii="Times New Roman" w:eastAsia="Times New Roman" w:hAnsi="Times New Roman" w:cs="Times New Roman"/>
          <w:spacing w:val="-4"/>
          <w:kern w:val="32"/>
          <w:sz w:val="24"/>
          <w:szCs w:val="24"/>
          <w:lang w:eastAsia="ru-RU"/>
        </w:rPr>
      </w:pPr>
      <w:r w:rsidRPr="00045D2E">
        <w:rPr>
          <w:rFonts w:ascii="Times New Roman" w:eastAsia="Times New Roman" w:hAnsi="Times New Roman" w:cs="Times New Roman"/>
          <w:spacing w:val="-4"/>
          <w:kern w:val="32"/>
          <w:sz w:val="24"/>
          <w:szCs w:val="24"/>
          <w:lang w:eastAsia="ru-RU"/>
        </w:rPr>
        <w:t xml:space="preserve">Заказчик обязуется оплатить оказанные услуги в порядке и на условиях, предусмотренных настоящим Договором. </w:t>
      </w:r>
    </w:p>
    <w:p w:rsidR="00045D2E" w:rsidRPr="00045D2E" w:rsidRDefault="00045D2E" w:rsidP="00045D2E">
      <w:pPr>
        <w:numPr>
          <w:ilvl w:val="1"/>
          <w:numId w:val="40"/>
        </w:numPr>
        <w:tabs>
          <w:tab w:val="left" w:pos="-567"/>
          <w:tab w:val="left" w:pos="0"/>
          <w:tab w:val="left" w:pos="426"/>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045D2E">
        <w:rPr>
          <w:rFonts w:ascii="Times New Roman" w:hAnsi="Times New Roman" w:cs="Times New Roman"/>
          <w:bCs/>
          <w:sz w:val="24"/>
          <w:szCs w:val="24"/>
        </w:rPr>
        <w:t>Объем оказываемых услуг:</w:t>
      </w:r>
      <w:r w:rsidRPr="00045D2E">
        <w:rPr>
          <w:rFonts w:ascii="Times New Roman" w:hAnsi="Times New Roman" w:cs="Times New Roman"/>
          <w:sz w:val="24"/>
          <w:szCs w:val="24"/>
        </w:rPr>
        <w:t xml:space="preserve"> </w:t>
      </w:r>
      <w:r w:rsidRPr="00045D2E">
        <w:rPr>
          <w:rFonts w:ascii="Times New Roman" w:hAnsi="Times New Roman" w:cs="Times New Roman"/>
          <w:spacing w:val="-4"/>
          <w:kern w:val="32"/>
          <w:sz w:val="24"/>
          <w:szCs w:val="24"/>
        </w:rPr>
        <w:t>Осуществляются круглосуточно 15 физическими постами</w:t>
      </w:r>
      <w:r w:rsidRPr="00045D2E">
        <w:rPr>
          <w:rFonts w:ascii="Times New Roman" w:hAnsi="Times New Roman" w:cs="Times New Roman"/>
          <w:color w:val="002060"/>
          <w:spacing w:val="-4"/>
          <w:kern w:val="32"/>
          <w:sz w:val="24"/>
          <w:szCs w:val="24"/>
        </w:rPr>
        <w:t xml:space="preserve"> (</w:t>
      </w:r>
      <w:r w:rsidRPr="00045D2E">
        <w:rPr>
          <w:rFonts w:ascii="Times New Roman" w:hAnsi="Times New Roman" w:cs="Times New Roman"/>
          <w:sz w:val="24"/>
          <w:szCs w:val="24"/>
        </w:rPr>
        <w:t>включая выходные и праздничные дни)</w:t>
      </w:r>
      <w:r w:rsidRPr="00045D2E">
        <w:rPr>
          <w:rFonts w:ascii="Times New Roman" w:hAnsi="Times New Roman" w:cs="Times New Roman"/>
          <w:color w:val="002060"/>
          <w:spacing w:val="-4"/>
          <w:kern w:val="32"/>
          <w:sz w:val="24"/>
          <w:szCs w:val="24"/>
        </w:rPr>
        <w:t>.</w:t>
      </w:r>
    </w:p>
    <w:p w:rsidR="00045D2E" w:rsidRPr="00045D2E" w:rsidRDefault="00045D2E" w:rsidP="00045D2E">
      <w:pPr>
        <w:numPr>
          <w:ilvl w:val="1"/>
          <w:numId w:val="41"/>
        </w:numPr>
        <w:tabs>
          <w:tab w:val="left" w:pos="-567"/>
          <w:tab w:val="left" w:pos="0"/>
          <w:tab w:val="left" w:pos="426"/>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045D2E">
        <w:rPr>
          <w:rFonts w:ascii="Times New Roman" w:hAnsi="Times New Roman" w:cs="Times New Roman"/>
          <w:sz w:val="24"/>
          <w:szCs w:val="24"/>
        </w:rPr>
        <w:t xml:space="preserve">Срок оказания услуг: с 01 января 2015 года по 30 июня 2016 года, </w:t>
      </w:r>
      <w:r w:rsidRPr="00045D2E">
        <w:rPr>
          <w:rFonts w:ascii="Times New Roman" w:eastAsia="Times New Roman" w:hAnsi="Times New Roman" w:cs="Times New Roman"/>
          <w:sz w:val="24"/>
          <w:szCs w:val="24"/>
          <w:lang w:eastAsia="ru-RU"/>
        </w:rPr>
        <w:t xml:space="preserve">но не более срока действия договоров аренды </w:t>
      </w:r>
      <w:r w:rsidRPr="00045D2E">
        <w:rPr>
          <w:rFonts w:ascii="Times New Roman" w:eastAsia="Times New Roman" w:hAnsi="Times New Roman" w:cs="Times New Roman"/>
          <w:spacing w:val="-4"/>
          <w:kern w:val="32"/>
          <w:sz w:val="24"/>
          <w:szCs w:val="24"/>
          <w:lang w:eastAsia="ru-RU"/>
        </w:rPr>
        <w:t xml:space="preserve">№ 16/10 от 16 октября 2014 года, № 10/11 от 10 ноября 2014 года, </w:t>
      </w:r>
      <w:r w:rsidRPr="00045D2E">
        <w:rPr>
          <w:rFonts w:ascii="Times New Roman" w:eastAsia="Times New Roman" w:hAnsi="Times New Roman" w:cs="Times New Roman"/>
          <w:sz w:val="24"/>
          <w:szCs w:val="24"/>
          <w:lang w:eastAsia="ru-RU"/>
        </w:rPr>
        <w:t xml:space="preserve">заключенных между </w:t>
      </w:r>
      <w:r w:rsidRPr="00045D2E">
        <w:rPr>
          <w:rFonts w:ascii="Times New Roman" w:eastAsia="Times New Roman" w:hAnsi="Times New Roman" w:cs="Times New Roman"/>
          <w:spacing w:val="-4"/>
          <w:kern w:val="32"/>
          <w:sz w:val="24"/>
          <w:szCs w:val="24"/>
          <w:lang w:eastAsia="ru-RU"/>
        </w:rPr>
        <w:t>ОАО «Мурманэнергосбыт» и ГОУТП «ТЭКОС»</w:t>
      </w:r>
      <w:r w:rsidRPr="00045D2E">
        <w:rPr>
          <w:rFonts w:ascii="Times New Roman" w:eastAsia="Times New Roman" w:hAnsi="Times New Roman" w:cs="Times New Roman"/>
          <w:sz w:val="24"/>
          <w:szCs w:val="24"/>
          <w:lang w:eastAsia="ru-RU"/>
        </w:rPr>
        <w:t>.</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4"/>
          <w:kern w:val="32"/>
          <w:sz w:val="24"/>
          <w:szCs w:val="24"/>
          <w:lang w:eastAsia="ru-RU"/>
        </w:rPr>
      </w:pPr>
      <w:r w:rsidRPr="00045D2E">
        <w:rPr>
          <w:rFonts w:ascii="Times New Roman" w:eastAsia="Times New Roman" w:hAnsi="Times New Roman" w:cs="Times New Roman"/>
          <w:spacing w:val="-4"/>
          <w:kern w:val="32"/>
          <w:sz w:val="24"/>
          <w:szCs w:val="24"/>
          <w:lang w:eastAsia="ru-RU"/>
        </w:rPr>
        <w:t>1.5.</w:t>
      </w:r>
      <w:r w:rsidRPr="00045D2E">
        <w:rPr>
          <w:rFonts w:ascii="Times New Roman" w:eastAsia="Times New Roman" w:hAnsi="Times New Roman" w:cs="Times New Roman"/>
          <w:spacing w:val="-4"/>
          <w:kern w:val="32"/>
          <w:sz w:val="24"/>
          <w:szCs w:val="24"/>
          <w:lang w:eastAsia="ru-RU"/>
        </w:rPr>
        <w:tab/>
        <w:t xml:space="preserve">Объект Заказчика передается под охрану по акту приема – передачи, являющемуся неотъемлемой частью настоящего Договора. </w:t>
      </w:r>
    </w:p>
    <w:p w:rsidR="00045D2E" w:rsidRPr="00045D2E" w:rsidRDefault="00045D2E" w:rsidP="00045D2E">
      <w:pPr>
        <w:tabs>
          <w:tab w:val="left" w:pos="0"/>
          <w:tab w:val="left" w:pos="426"/>
          <w:tab w:val="left" w:pos="91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045D2E">
        <w:rPr>
          <w:rFonts w:ascii="Times New Roman" w:hAnsi="Times New Roman" w:cs="Times New Roman"/>
          <w:spacing w:val="-4"/>
          <w:kern w:val="32"/>
          <w:sz w:val="24"/>
          <w:szCs w:val="24"/>
          <w:lang w:eastAsia="ru-RU"/>
        </w:rPr>
        <w:t xml:space="preserve">1.6. Настоящий Договор </w:t>
      </w:r>
      <w:r w:rsidRPr="00045D2E">
        <w:rPr>
          <w:rFonts w:ascii="Times New Roman" w:eastAsia="Calibri" w:hAnsi="Times New Roman" w:cs="Times New Roman"/>
          <w:sz w:val="24"/>
          <w:szCs w:val="24"/>
        </w:rPr>
        <w:t xml:space="preserve">заключен в соответствии с Федеральным законом от 18 июля 2011 года № 223-ФЗ «О закупках товаров, работ, услуг отдельными видами юридических лиц», _____________________________. </w:t>
      </w:r>
    </w:p>
    <w:p w:rsidR="00045D2E" w:rsidRPr="00045D2E" w:rsidRDefault="00045D2E" w:rsidP="00045D2E">
      <w:pPr>
        <w:widowControl w:val="0"/>
        <w:tabs>
          <w:tab w:val="left" w:pos="0"/>
          <w:tab w:val="left" w:pos="426"/>
        </w:tabs>
        <w:spacing w:after="0" w:line="240" w:lineRule="auto"/>
        <w:jc w:val="both"/>
        <w:rPr>
          <w:rFonts w:ascii="Times New Roman" w:eastAsia="Lucida Sans Unicode" w:hAnsi="Times New Roman" w:cs="Times New Roman"/>
          <w:i/>
          <w:kern w:val="2"/>
          <w:sz w:val="24"/>
          <w:szCs w:val="24"/>
        </w:rPr>
      </w:pPr>
      <w:r w:rsidRPr="00045D2E">
        <w:rPr>
          <w:rFonts w:ascii="Times New Roman" w:eastAsia="Calibri" w:hAnsi="Times New Roman" w:cs="Times New Roman"/>
          <w:sz w:val="24"/>
          <w:szCs w:val="24"/>
        </w:rPr>
        <w:t>1.7. Цена договора не может превышать ___________ рублей ____</w:t>
      </w:r>
      <w:r w:rsidRPr="00045D2E">
        <w:rPr>
          <w:rFonts w:ascii="Times New Roman" w:eastAsia="Lucida Sans Unicode" w:hAnsi="Times New Roman" w:cs="Times New Roman"/>
          <w:kern w:val="2"/>
          <w:sz w:val="24"/>
          <w:szCs w:val="24"/>
        </w:rPr>
        <w:t xml:space="preserve"> копеек, в том числе НДС 18% </w:t>
      </w:r>
      <w:r w:rsidRPr="00045D2E">
        <w:rPr>
          <w:rFonts w:ascii="Times New Roman" w:eastAsia="Lucida Sans Unicode" w:hAnsi="Times New Roman" w:cs="Times New Roman"/>
          <w:i/>
          <w:kern w:val="2"/>
          <w:sz w:val="24"/>
          <w:szCs w:val="24"/>
        </w:rPr>
        <w:lastRenderedPageBreak/>
        <w:t xml:space="preserve">(В случае, если организация не является плательщиком НДС, </w:t>
      </w:r>
      <w:proofErr w:type="gramStart"/>
      <w:r w:rsidRPr="00045D2E">
        <w:rPr>
          <w:rFonts w:ascii="Times New Roman" w:eastAsia="Lucida Sans Unicode" w:hAnsi="Times New Roman" w:cs="Times New Roman"/>
          <w:i/>
          <w:kern w:val="2"/>
          <w:sz w:val="24"/>
          <w:szCs w:val="24"/>
        </w:rPr>
        <w:t>указывается НДС не облагается</w:t>
      </w:r>
      <w:proofErr w:type="gramEnd"/>
      <w:r w:rsidRPr="00045D2E">
        <w:rPr>
          <w:rFonts w:ascii="Times New Roman" w:eastAsia="Lucida Sans Unicode" w:hAnsi="Times New Roman" w:cs="Times New Roman"/>
          <w:i/>
          <w:kern w:val="2"/>
          <w:sz w:val="24"/>
          <w:szCs w:val="24"/>
        </w:rPr>
        <w:t>).</w:t>
      </w:r>
    </w:p>
    <w:p w:rsidR="00045D2E" w:rsidRPr="00045D2E" w:rsidRDefault="00045D2E" w:rsidP="00045D2E">
      <w:pPr>
        <w:widowControl w:val="0"/>
        <w:tabs>
          <w:tab w:val="left" w:pos="0"/>
          <w:tab w:val="left" w:pos="426"/>
        </w:tabs>
        <w:spacing w:after="0" w:line="240" w:lineRule="auto"/>
        <w:jc w:val="both"/>
        <w:rPr>
          <w:rFonts w:ascii="Times New Roman" w:eastAsia="Lucida Sans Unicode" w:hAnsi="Times New Roman" w:cs="Times New Roman"/>
          <w:kern w:val="2"/>
          <w:sz w:val="24"/>
          <w:szCs w:val="24"/>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2. ПРАВА И ОБЯЗАННОСТИ СТОРОН</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2.1. Заказчик вправе:</w:t>
      </w:r>
    </w:p>
    <w:p w:rsidR="00045D2E" w:rsidRPr="00045D2E" w:rsidRDefault="00045D2E" w:rsidP="00045D2E">
      <w:pPr>
        <w:tabs>
          <w:tab w:val="left" w:pos="0"/>
          <w:tab w:val="left" w:pos="426"/>
          <w:tab w:val="left" w:pos="993"/>
          <w:tab w:val="left" w:pos="1134"/>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2.1.1. Осуществлять  контроль  соответствия качества оказываемых Исполнителем услуг по настоящему Договору.</w:t>
      </w:r>
    </w:p>
    <w:p w:rsidR="00045D2E" w:rsidRPr="00045D2E" w:rsidRDefault="00045D2E" w:rsidP="00045D2E">
      <w:pPr>
        <w:tabs>
          <w:tab w:val="left" w:pos="0"/>
          <w:tab w:val="left" w:pos="426"/>
          <w:tab w:val="left" w:pos="993"/>
          <w:tab w:val="left" w:pos="1134"/>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2.1.2. Требовать устранения недостатков в случае ненадлежащего исполнения оказанных  Исполнителем  услуг.</w:t>
      </w:r>
    </w:p>
    <w:p w:rsidR="00045D2E" w:rsidRPr="00045D2E" w:rsidRDefault="00045D2E" w:rsidP="00045D2E">
      <w:pPr>
        <w:tabs>
          <w:tab w:val="left" w:pos="0"/>
          <w:tab w:val="left" w:pos="426"/>
          <w:tab w:val="left" w:pos="993"/>
          <w:tab w:val="left" w:pos="1134"/>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 Заказчик обязан:</w:t>
      </w:r>
    </w:p>
    <w:p w:rsidR="00045D2E" w:rsidRPr="00045D2E" w:rsidRDefault="00045D2E" w:rsidP="00045D2E">
      <w:pPr>
        <w:tabs>
          <w:tab w:val="left" w:pos="0"/>
          <w:tab w:val="left" w:pos="426"/>
          <w:tab w:val="left" w:pos="993"/>
          <w:tab w:val="left" w:pos="1134"/>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2.2.1.  Передать  под  охрану объект Исполнителю.</w:t>
      </w:r>
    </w:p>
    <w:p w:rsidR="00045D2E" w:rsidRPr="00045D2E" w:rsidRDefault="00045D2E" w:rsidP="00045D2E">
      <w:pPr>
        <w:tabs>
          <w:tab w:val="left" w:pos="0"/>
          <w:tab w:val="left" w:pos="426"/>
          <w:tab w:val="left" w:pos="993"/>
          <w:tab w:val="left" w:pos="1134"/>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2.2.2. Обеспечить объект средствами пожаротушения, соответствующими установленным требованиям.</w:t>
      </w:r>
    </w:p>
    <w:p w:rsidR="00045D2E" w:rsidRPr="00045D2E" w:rsidRDefault="00045D2E" w:rsidP="00045D2E">
      <w:pPr>
        <w:tabs>
          <w:tab w:val="left" w:pos="0"/>
          <w:tab w:val="left" w:pos="426"/>
          <w:tab w:val="left" w:pos="993"/>
          <w:tab w:val="left" w:pos="1134"/>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2.2.3.  Обеспечить  объект  средствами  освещения  в темное время суток, достаточными для наблюдения за ним Исполнителем.</w:t>
      </w:r>
    </w:p>
    <w:p w:rsidR="00045D2E" w:rsidRPr="00045D2E" w:rsidRDefault="00045D2E" w:rsidP="00045D2E">
      <w:pPr>
        <w:tabs>
          <w:tab w:val="left" w:pos="0"/>
          <w:tab w:val="left" w:pos="426"/>
          <w:tab w:val="left" w:pos="993"/>
          <w:tab w:val="left" w:pos="1134"/>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2.2.4.  Обеспечить  работникам  Исполнителя  свободный  доступ  к установленным  в  пределах  объекта средствам пожаротушения и к местам общего пользования.</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2.2.5. Создавать Исполнителю условия, необходимые для надлежащего исполнения принятых Исполнителем обязательств по настоящему Договору.</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2.2.6.  Сообщать  Исполнителю  обо  всех  ставших  ему известными фактах  нарушений сохранности имущества и недостатках в оказании услуг для принятия необходимых мер.</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2.2.7. Производить оплату за выполненные охранные услуги на основании подписанного двухстороннего акта и выставленного счета.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2.2.8.  Сообщать  в  письменной форме Исполнителю о недостатках, обнаруженных  в  ходе  оказания услуг, в течение пяти (пяти) рабочих дней после обнаружения таких недостатков.</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2.2.9. Создавать надлежащие условия для обеспечения сохранности материальных ценностей.</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2.3. Исполнитель вправе:</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2.3.1. Требовать в пределах своей компетенции от Заказчика устранения нарушений, которые могут повлечь ущерб охраняемым правам и интересам Заказчика.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45D2E">
        <w:rPr>
          <w:rFonts w:ascii="Times New Roman" w:eastAsia="Times New Roman" w:hAnsi="Times New Roman" w:cs="Times New Roman"/>
          <w:sz w:val="24"/>
          <w:szCs w:val="24"/>
        </w:rPr>
        <w:t>2.4. Исполнитель обязан:</w:t>
      </w:r>
    </w:p>
    <w:p w:rsidR="00045D2E" w:rsidRPr="00045D2E" w:rsidRDefault="00045D2E" w:rsidP="00045D2E">
      <w:pPr>
        <w:tabs>
          <w:tab w:val="left" w:pos="-567"/>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45D2E">
        <w:rPr>
          <w:rFonts w:ascii="Times New Roman" w:eastAsia="Times New Roman" w:hAnsi="Times New Roman" w:cs="Times New Roman"/>
          <w:sz w:val="24"/>
          <w:szCs w:val="24"/>
        </w:rPr>
        <w:t xml:space="preserve">2.4.1. </w:t>
      </w:r>
      <w:r w:rsidRPr="00045D2E">
        <w:rPr>
          <w:rFonts w:ascii="Times New Roman"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45D2E">
        <w:rPr>
          <w:rFonts w:ascii="Times New Roman" w:eastAsia="Times New Roman" w:hAnsi="Times New Roman" w:cs="Times New Roman"/>
          <w:sz w:val="24"/>
          <w:szCs w:val="24"/>
        </w:rPr>
        <w:t xml:space="preserve">2.4.2. Разработать Инструкцию по охране объекта и согласовать с Заказчиком;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rPr>
        <w:t>2.4.3. Обеспечить охрану объекта Заказчика, жизни и здоровья работников Заказчика;</w:t>
      </w:r>
    </w:p>
    <w:p w:rsidR="00045D2E" w:rsidRPr="00045D2E" w:rsidRDefault="00045D2E" w:rsidP="00045D2E">
      <w:pPr>
        <w:tabs>
          <w:tab w:val="left" w:pos="0"/>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2.4.4. </w:t>
      </w:r>
      <w:r w:rsidRPr="00045D2E">
        <w:rPr>
          <w:rFonts w:ascii="Times New Roman" w:hAnsi="Times New Roman" w:cs="Times New Roman"/>
          <w:sz w:val="24"/>
          <w:szCs w:val="24"/>
        </w:rPr>
        <w:t>Обеспечить охрану имущества, находящегося на принятом под охрану объекте;</w:t>
      </w:r>
    </w:p>
    <w:p w:rsidR="00045D2E" w:rsidRPr="00045D2E" w:rsidRDefault="00045D2E" w:rsidP="00045D2E">
      <w:pPr>
        <w:tabs>
          <w:tab w:val="left" w:pos="0"/>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2.4.5. При необходимости оказывать помощь работникам Заказчика в пределах своей компетенции, в том числе вызывать сотрудников полиции, МЧС;</w:t>
      </w:r>
    </w:p>
    <w:p w:rsidR="00045D2E" w:rsidRPr="00045D2E" w:rsidRDefault="00045D2E" w:rsidP="00045D2E">
      <w:pPr>
        <w:tabs>
          <w:tab w:val="left" w:pos="0"/>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2.4.6. Соблюдать правила внутреннего распорядка Заказчика и техники безопасности;</w:t>
      </w:r>
    </w:p>
    <w:p w:rsidR="00045D2E" w:rsidRPr="00045D2E" w:rsidRDefault="00045D2E" w:rsidP="00045D2E">
      <w:pPr>
        <w:tabs>
          <w:tab w:val="left" w:pos="0"/>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2.4.7. Обеспечивать общественный порядок на объекте Заказчика;</w:t>
      </w:r>
    </w:p>
    <w:p w:rsidR="00045D2E" w:rsidRPr="00045D2E" w:rsidRDefault="00045D2E" w:rsidP="00045D2E">
      <w:pPr>
        <w:tabs>
          <w:tab w:val="left" w:pos="0"/>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2.4.8.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2.4.9. Оказывать услуги лично без привлечения третьих лиц;</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2.4.10. Контролировать внос (вынос) материальных ценностей на территорию объекта охраны Заказчика;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2.4.11. Проводить осмотр помещений на территории объекта охраны Заказчика после окончания рабочего дня;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2.4.12. Обеспечивать  работников,  непосредственно осуществляющих охрану, специальными средствами,   форменной   одеждой   установленного  образца,  необходимыми документами,  дающими право заниматься охранной деятельностью, средствами связи;</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2.4.13.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w:t>
      </w:r>
      <w:r w:rsidRPr="00045D2E">
        <w:rPr>
          <w:rFonts w:ascii="Times New Roman" w:eastAsia="Times New Roman" w:hAnsi="Times New Roman" w:cs="Times New Roman"/>
          <w:sz w:val="24"/>
          <w:szCs w:val="24"/>
          <w:lang w:eastAsia="ru-RU"/>
        </w:rPr>
        <w:lastRenderedPageBreak/>
        <w:t>повлиять на охраняемые  имущественные  интересы  Заказчика или на оказание услуг Исполнителем;</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2.4.14. Не позднее пятого числа месяца, следующего за </w:t>
      </w:r>
      <w:proofErr w:type="gramStart"/>
      <w:r w:rsidRPr="00045D2E">
        <w:rPr>
          <w:rFonts w:ascii="Times New Roman" w:eastAsia="Times New Roman" w:hAnsi="Times New Roman" w:cs="Times New Roman"/>
          <w:sz w:val="24"/>
          <w:szCs w:val="24"/>
          <w:lang w:eastAsia="ru-RU"/>
        </w:rPr>
        <w:t>отчетным</w:t>
      </w:r>
      <w:proofErr w:type="gramEnd"/>
      <w:r w:rsidRPr="00045D2E">
        <w:rPr>
          <w:rFonts w:ascii="Times New Roman" w:eastAsia="Times New Roman" w:hAnsi="Times New Roman" w:cs="Times New Roman"/>
          <w:sz w:val="24"/>
          <w:szCs w:val="24"/>
          <w:lang w:eastAsia="ru-RU"/>
        </w:rPr>
        <w:t>, направить в адрес Заказчика акт оказанных услуг и счет на оплату;</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45D2E">
        <w:rPr>
          <w:rFonts w:ascii="Times New Roman" w:eastAsia="Times New Roman" w:hAnsi="Times New Roman" w:cs="Times New Roman"/>
          <w:sz w:val="24"/>
          <w:szCs w:val="24"/>
          <w:lang w:eastAsia="ru-RU"/>
        </w:rPr>
        <w:t xml:space="preserve">2.4.15. </w:t>
      </w:r>
      <w:r w:rsidRPr="00045D2E">
        <w:rPr>
          <w:rFonts w:ascii="Times New Roman" w:hAnsi="Times New Roman" w:cs="Times New Roman"/>
          <w:sz w:val="24"/>
          <w:szCs w:val="24"/>
        </w:rPr>
        <w:t xml:space="preserve">Подготовить график работы охраны и согласовать его с Заказчиком не позднее 20 числа месяца, предшествующего месяцу, на который оформляется график </w:t>
      </w:r>
      <w:r w:rsidRPr="00045D2E">
        <w:rPr>
          <w:rFonts w:ascii="Times New Roman" w:eastAsia="Calibri" w:hAnsi="Times New Roman" w:cs="Times New Roman"/>
          <w:sz w:val="24"/>
          <w:szCs w:val="24"/>
        </w:rPr>
        <w:t>работы охраны</w:t>
      </w:r>
      <w:r w:rsidRPr="00045D2E">
        <w:rPr>
          <w:rFonts w:ascii="Times New Roman" w:hAnsi="Times New Roman" w:cs="Times New Roman"/>
          <w:sz w:val="24"/>
          <w:szCs w:val="24"/>
        </w:rPr>
        <w:t xml:space="preserve">;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2.4.16.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5F724D" w:rsidRDefault="00045D2E" w:rsidP="005F724D">
      <w:pPr>
        <w:tabs>
          <w:tab w:val="left" w:pos="-567"/>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45D2E">
        <w:rPr>
          <w:rFonts w:ascii="Times New Roman" w:eastAsia="Times New Roman" w:hAnsi="Times New Roman" w:cs="Times New Roman"/>
          <w:sz w:val="24"/>
          <w:szCs w:val="24"/>
          <w:lang w:eastAsia="ru-RU"/>
        </w:rPr>
        <w:t xml:space="preserve">2.4.17. </w:t>
      </w:r>
      <w:r w:rsidR="005F724D" w:rsidRPr="005F724D">
        <w:rPr>
          <w:rFonts w:ascii="Times New Roman"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  </w:t>
      </w:r>
    </w:p>
    <w:p w:rsidR="005F724D" w:rsidRDefault="005F724D" w:rsidP="005F724D">
      <w:pPr>
        <w:tabs>
          <w:tab w:val="left" w:pos="-567"/>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F724D">
        <w:rPr>
          <w:rFonts w:ascii="Times New Roman" w:hAnsi="Times New Roman" w:cs="Times New Roman"/>
          <w:sz w:val="24"/>
          <w:szCs w:val="24"/>
        </w:rPr>
        <w:t>Общее количество работников (охранников) для оказания услуг по охране имущества должно составлять не менее 66 человек;</w:t>
      </w:r>
    </w:p>
    <w:p w:rsidR="00045D2E" w:rsidRPr="00045D2E" w:rsidRDefault="00045D2E" w:rsidP="005F724D">
      <w:pPr>
        <w:tabs>
          <w:tab w:val="left" w:pos="-567"/>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eastAsia="Times New Roman" w:hAnsi="Times New Roman" w:cs="Times New Roman"/>
          <w:sz w:val="24"/>
          <w:szCs w:val="24"/>
          <w:lang w:eastAsia="ru-RU"/>
        </w:rPr>
        <w:t xml:space="preserve">2.4.18. </w:t>
      </w:r>
      <w:r w:rsidRPr="00045D2E">
        <w:rPr>
          <w:rFonts w:ascii="Times New Roman" w:hAnsi="Times New Roman"/>
          <w:sz w:val="24"/>
          <w:szCs w:val="24"/>
        </w:rPr>
        <w:t>Выставить на охраняемом объекте 15 (Пятнадцать) постов круглосуточной охраны при надлежащей экипировке и имеющих удостоверения частного охранника;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2.4.19.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 же специальные средства в порядке, установленном законодательством Российской Федерации;</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2.4.20.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 xml:space="preserve">2.4.21. Осуществлять установленный Заказчиком </w:t>
      </w:r>
      <w:proofErr w:type="spellStart"/>
      <w:r w:rsidRPr="00045D2E">
        <w:rPr>
          <w:rFonts w:ascii="Times New Roman" w:hAnsi="Times New Roman"/>
          <w:sz w:val="24"/>
          <w:szCs w:val="24"/>
        </w:rPr>
        <w:t>внутриобъектовый</w:t>
      </w:r>
      <w:proofErr w:type="spellEnd"/>
      <w:r w:rsidRPr="00045D2E">
        <w:rPr>
          <w:rFonts w:ascii="Times New Roman" w:hAnsi="Times New Roman"/>
          <w:sz w:val="24"/>
          <w:szCs w:val="24"/>
        </w:rPr>
        <w:t xml:space="preserve"> и пропускной режим, обеспечивать </w:t>
      </w:r>
      <w:proofErr w:type="gramStart"/>
      <w:r w:rsidRPr="00045D2E">
        <w:rPr>
          <w:rFonts w:ascii="Times New Roman" w:hAnsi="Times New Roman"/>
          <w:sz w:val="24"/>
          <w:szCs w:val="24"/>
        </w:rPr>
        <w:t>контроль за</w:t>
      </w:r>
      <w:proofErr w:type="gramEnd"/>
      <w:r w:rsidRPr="00045D2E">
        <w:rPr>
          <w:rFonts w:ascii="Times New Roman" w:hAnsi="Times New Roman"/>
          <w:sz w:val="24"/>
          <w:szCs w:val="24"/>
        </w:rPr>
        <w:t xml:space="preserve">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w:t>
      </w:r>
      <w:r w:rsidRPr="00045D2E">
        <w:rPr>
          <w:rFonts w:ascii="Times New Roman" w:hAnsi="Times New Roman" w:cs="Times New Roman"/>
          <w:sz w:val="24"/>
          <w:szCs w:val="24"/>
        </w:rPr>
        <w:t>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r w:rsidRPr="00045D2E">
        <w:rPr>
          <w:rFonts w:ascii="Times New Roman" w:hAnsi="Times New Roman"/>
          <w:sz w:val="24"/>
          <w:szCs w:val="24"/>
        </w:rPr>
        <w:t>;</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2.4.22.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 xml:space="preserve">2.4.23.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 xml:space="preserve">-немедленно докладывать о происшествии в правоохранительные органы, информировать  Заказчика;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 xml:space="preserve">- в случае необходимости принять меры по эвакуации людей из опасной зоны;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-поддерживать постоянную связь с правоохранительными органами и с ответственным лицом Заказчика;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lastRenderedPageBreak/>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оповестить Заказчика и принимать меры по ликвидации вышеуказанных ситуаций.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2.4.24.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 xml:space="preserve">2.4.25. </w:t>
      </w:r>
      <w:proofErr w:type="gramStart"/>
      <w:r w:rsidRPr="00045D2E">
        <w:rPr>
          <w:rFonts w:ascii="Times New Roman" w:hAnsi="Times New Roman"/>
          <w:sz w:val="24"/>
          <w:szCs w:val="24"/>
        </w:rPr>
        <w:t>Обеспечить неразглашение персональных данных персонала и посетителей Заказчика, в соответствии с ФЗ №152 от 27.07.2006 г. «О персональных данных» ставшей известной Исполнителю;</w:t>
      </w:r>
      <w:proofErr w:type="gramEnd"/>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2.4.26.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сведения, отнесенные к конфиденциальной информации и полученные в ходе исполнения договора;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2.4.27.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2.4.28.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следственно-оперативной группы;</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2.4.29.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2.4.30.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досмотра вещей фиксировать в журнале дежурств и вызвать официального представителя Заказчика;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 xml:space="preserve">2.4.31. Предоставлять Заказчику информацию о выявленных происшествиях на объекте по мере выявления, но не реже 1 раза в неделю.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D2E">
        <w:rPr>
          <w:rFonts w:ascii="Times New Roman" w:hAnsi="Times New Roman"/>
          <w:sz w:val="24"/>
          <w:szCs w:val="24"/>
        </w:rPr>
        <w:t>2.5.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3. СТОИМОСТЬ УСЛУГ И ПОРЯДОК РАСЧЕТОВ</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widowControl w:val="0"/>
        <w:tabs>
          <w:tab w:val="left" w:pos="0"/>
          <w:tab w:val="left" w:pos="426"/>
        </w:tabs>
        <w:spacing w:after="0" w:line="240" w:lineRule="auto"/>
        <w:jc w:val="both"/>
        <w:rPr>
          <w:rFonts w:ascii="Times New Roman" w:eastAsia="Lucida Sans Unicode" w:hAnsi="Times New Roman" w:cs="Times New Roman"/>
          <w:i/>
          <w:kern w:val="2"/>
          <w:sz w:val="24"/>
          <w:szCs w:val="24"/>
        </w:rPr>
      </w:pPr>
      <w:r w:rsidRPr="00045D2E">
        <w:rPr>
          <w:rFonts w:ascii="Times New Roman" w:hAnsi="Times New Roman" w:cs="Times New Roman"/>
          <w:sz w:val="24"/>
          <w:szCs w:val="24"/>
          <w:lang w:eastAsia="ru-RU"/>
        </w:rPr>
        <w:t xml:space="preserve">3.1. </w:t>
      </w:r>
      <w:r w:rsidRPr="00045D2E">
        <w:rPr>
          <w:rFonts w:ascii="Times New Roman" w:eastAsia="Lucida Sans Unicode" w:hAnsi="Times New Roman" w:cs="Times New Roman"/>
          <w:kern w:val="2"/>
          <w:sz w:val="24"/>
          <w:szCs w:val="24"/>
        </w:rPr>
        <w:t xml:space="preserve">Цена одного часа работы одного физического поста составляет _______ рублей ____ копеек, в том числе НДС 18% </w:t>
      </w:r>
      <w:r w:rsidRPr="00045D2E">
        <w:rPr>
          <w:rFonts w:ascii="Times New Roman" w:eastAsia="Lucida Sans Unicode" w:hAnsi="Times New Roman" w:cs="Times New Roman"/>
          <w:i/>
          <w:kern w:val="2"/>
          <w:sz w:val="24"/>
          <w:szCs w:val="24"/>
        </w:rPr>
        <w:t xml:space="preserve">(В случае, если организация не является плательщиком НДС, </w:t>
      </w:r>
      <w:proofErr w:type="gramStart"/>
      <w:r w:rsidRPr="00045D2E">
        <w:rPr>
          <w:rFonts w:ascii="Times New Roman" w:eastAsia="Lucida Sans Unicode" w:hAnsi="Times New Roman" w:cs="Times New Roman"/>
          <w:i/>
          <w:kern w:val="2"/>
          <w:sz w:val="24"/>
          <w:szCs w:val="24"/>
        </w:rPr>
        <w:t>указывается НДС не облагается</w:t>
      </w:r>
      <w:proofErr w:type="gramEnd"/>
      <w:r w:rsidRPr="00045D2E">
        <w:rPr>
          <w:rFonts w:ascii="Times New Roman" w:eastAsia="Lucida Sans Unicode" w:hAnsi="Times New Roman" w:cs="Times New Roman"/>
          <w:i/>
          <w:kern w:val="2"/>
          <w:sz w:val="24"/>
          <w:szCs w:val="24"/>
        </w:rPr>
        <w:t>).</w:t>
      </w:r>
    </w:p>
    <w:p w:rsidR="00045D2E" w:rsidRPr="00045D2E" w:rsidRDefault="00045D2E" w:rsidP="00045D2E">
      <w:pPr>
        <w:widowControl w:val="0"/>
        <w:tabs>
          <w:tab w:val="left" w:pos="0"/>
          <w:tab w:val="left" w:pos="426"/>
        </w:tabs>
        <w:spacing w:after="0" w:line="240" w:lineRule="auto"/>
        <w:jc w:val="both"/>
        <w:rPr>
          <w:rFonts w:ascii="Times New Roman" w:eastAsia="Lucida Sans Unicode" w:hAnsi="Times New Roman" w:cs="Times New Roman"/>
          <w:kern w:val="2"/>
          <w:sz w:val="24"/>
          <w:szCs w:val="24"/>
        </w:rPr>
      </w:pPr>
      <w:r w:rsidRPr="00045D2E">
        <w:rPr>
          <w:rFonts w:ascii="Times New Roman" w:eastAsia="Lucida Sans Unicode" w:hAnsi="Times New Roman" w:cs="Times New Roman"/>
          <w:kern w:val="2"/>
          <w:sz w:val="24"/>
          <w:szCs w:val="24"/>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045D2E" w:rsidRPr="00045D2E" w:rsidRDefault="00045D2E" w:rsidP="00045D2E">
      <w:pPr>
        <w:widowControl w:val="0"/>
        <w:tabs>
          <w:tab w:val="left" w:pos="0"/>
          <w:tab w:val="left" w:pos="426"/>
        </w:tabs>
        <w:spacing w:after="0" w:line="240" w:lineRule="auto"/>
        <w:jc w:val="both"/>
        <w:rPr>
          <w:rFonts w:ascii="Times New Roman" w:eastAsia="Lucida Sans Unicode" w:hAnsi="Times New Roman" w:cs="Times New Roman"/>
          <w:kern w:val="2"/>
          <w:sz w:val="24"/>
          <w:szCs w:val="24"/>
        </w:rPr>
      </w:pPr>
      <w:r w:rsidRPr="00045D2E">
        <w:rPr>
          <w:rFonts w:ascii="Times New Roman" w:eastAsia="Calibri" w:hAnsi="Times New Roman" w:cs="Times New Roman"/>
          <w:sz w:val="24"/>
          <w:szCs w:val="24"/>
        </w:rPr>
        <w:t>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w:t>
      </w:r>
      <w:r w:rsidRPr="00045D2E">
        <w:rPr>
          <w:rFonts w:ascii="Times New Roman" w:eastAsia="Lucida Sans Unicode" w:hAnsi="Times New Roman" w:cs="Times New Roman"/>
          <w:kern w:val="2"/>
          <w:sz w:val="24"/>
          <w:szCs w:val="24"/>
        </w:rPr>
        <w:t xml:space="preserve"> </w:t>
      </w:r>
    </w:p>
    <w:p w:rsidR="00045D2E" w:rsidRPr="00045D2E" w:rsidRDefault="00045D2E" w:rsidP="00045D2E">
      <w:pPr>
        <w:widowControl w:val="0"/>
        <w:tabs>
          <w:tab w:val="left" w:pos="0"/>
          <w:tab w:val="left" w:pos="426"/>
        </w:tabs>
        <w:spacing w:after="0" w:line="240" w:lineRule="auto"/>
        <w:jc w:val="both"/>
        <w:rPr>
          <w:rFonts w:ascii="Times New Roman" w:eastAsia="Lucida Sans Unicode" w:hAnsi="Times New Roman" w:cs="Times New Roman"/>
          <w:kern w:val="2"/>
          <w:sz w:val="24"/>
          <w:szCs w:val="24"/>
        </w:rPr>
      </w:pPr>
      <w:r w:rsidRPr="00045D2E">
        <w:rPr>
          <w:rFonts w:ascii="Times New Roman" w:eastAsia="Calibri" w:hAnsi="Times New Roman" w:cs="Times New Roman"/>
          <w:sz w:val="24"/>
          <w:szCs w:val="24"/>
        </w:rPr>
        <w:t>При заключении Договора Исполнитель обязан предоставить Заказчику расчет стоимости услуг.</w:t>
      </w:r>
    </w:p>
    <w:p w:rsidR="00045D2E" w:rsidRPr="00045D2E" w:rsidRDefault="00045D2E" w:rsidP="00045D2E">
      <w:pPr>
        <w:tabs>
          <w:tab w:val="left" w:pos="0"/>
          <w:tab w:val="left" w:pos="426"/>
          <w:tab w:val="left" w:pos="567"/>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3.2. Оплата услуг по настоящему Договору производится ежемесячно в валюте Российской Федерации, в  безналичном порядке, путем перечисления денежных средств на расчетный счет Исполнителя, указанный в п.11 договора, в течение 5 банковских дней </w:t>
      </w:r>
      <w:proofErr w:type="gramStart"/>
      <w:r w:rsidRPr="00045D2E">
        <w:rPr>
          <w:rFonts w:ascii="Times New Roman" w:eastAsia="Times New Roman" w:hAnsi="Times New Roman" w:cs="Times New Roman"/>
          <w:sz w:val="24"/>
          <w:szCs w:val="24"/>
          <w:lang w:eastAsia="ru-RU"/>
        </w:rPr>
        <w:t>с даты подписания</w:t>
      </w:r>
      <w:proofErr w:type="gramEnd"/>
      <w:r w:rsidRPr="00045D2E">
        <w:rPr>
          <w:rFonts w:ascii="Times New Roman" w:eastAsia="Times New Roman" w:hAnsi="Times New Roman" w:cs="Times New Roman"/>
          <w:sz w:val="24"/>
          <w:szCs w:val="24"/>
          <w:lang w:eastAsia="ru-RU"/>
        </w:rPr>
        <w:t xml:space="preserve"> акта оказанных услуг и предоставления Исполнителем счета на оплату и счета-фактуры.  В случае </w:t>
      </w:r>
      <w:r w:rsidRPr="00045D2E">
        <w:rPr>
          <w:rFonts w:ascii="Times New Roman" w:eastAsia="Times New Roman" w:hAnsi="Times New Roman" w:cs="Times New Roman"/>
          <w:sz w:val="24"/>
          <w:szCs w:val="24"/>
          <w:lang w:eastAsia="ru-RU"/>
        </w:rPr>
        <w:lastRenderedPageBreak/>
        <w:t>изменения расчетного счета Исполнитель обязан в однодневный срок в письменной форме (в том числе с использованием электронных сре</w:t>
      </w:r>
      <w:proofErr w:type="gramStart"/>
      <w:r w:rsidRPr="00045D2E">
        <w:rPr>
          <w:rFonts w:ascii="Times New Roman" w:eastAsia="Times New Roman" w:hAnsi="Times New Roman" w:cs="Times New Roman"/>
          <w:sz w:val="24"/>
          <w:szCs w:val="24"/>
          <w:lang w:eastAsia="ru-RU"/>
        </w:rPr>
        <w:t>дств св</w:t>
      </w:r>
      <w:proofErr w:type="gramEnd"/>
      <w:r w:rsidRPr="00045D2E">
        <w:rPr>
          <w:rFonts w:ascii="Times New Roman" w:eastAsia="Times New Roman" w:hAnsi="Times New Roman" w:cs="Times New Roman"/>
          <w:sz w:val="24"/>
          <w:szCs w:val="24"/>
          <w:lang w:eastAsia="ru-RU"/>
        </w:rPr>
        <w:t>язи) сообщить об этом Заказчику с указанием новых реквизитов расчетного счета. Обязательства Заказчика по оплате считаются исполненными с даты списания денежных сре</w:t>
      </w:r>
      <w:proofErr w:type="gramStart"/>
      <w:r w:rsidRPr="00045D2E">
        <w:rPr>
          <w:rFonts w:ascii="Times New Roman" w:eastAsia="Times New Roman" w:hAnsi="Times New Roman" w:cs="Times New Roman"/>
          <w:sz w:val="24"/>
          <w:szCs w:val="24"/>
          <w:lang w:eastAsia="ru-RU"/>
        </w:rPr>
        <w:t>дств с р</w:t>
      </w:r>
      <w:proofErr w:type="gramEnd"/>
      <w:r w:rsidRPr="00045D2E">
        <w:rPr>
          <w:rFonts w:ascii="Times New Roman" w:eastAsia="Times New Roman" w:hAnsi="Times New Roman" w:cs="Times New Roman"/>
          <w:sz w:val="24"/>
          <w:szCs w:val="24"/>
          <w:lang w:eastAsia="ru-RU"/>
        </w:rPr>
        <w:t>асчетного счета Заказчика.</w:t>
      </w:r>
    </w:p>
    <w:p w:rsidR="00045D2E" w:rsidRPr="00045D2E" w:rsidRDefault="00045D2E" w:rsidP="00045D2E">
      <w:pPr>
        <w:tabs>
          <w:tab w:val="left" w:pos="0"/>
          <w:tab w:val="left" w:pos="426"/>
          <w:tab w:val="left" w:pos="567"/>
          <w:tab w:val="left" w:pos="10992"/>
          <w:tab w:val="left" w:pos="11908"/>
          <w:tab w:val="left" w:pos="12824"/>
          <w:tab w:val="left" w:pos="13740"/>
          <w:tab w:val="left" w:pos="14656"/>
        </w:tabs>
        <w:spacing w:after="0" w:line="240" w:lineRule="auto"/>
        <w:jc w:val="both"/>
        <w:rPr>
          <w:rFonts w:ascii="Times New Roman" w:hAnsi="Times New Roman" w:cs="Times New Roman"/>
          <w:spacing w:val="5"/>
          <w:kern w:val="32"/>
          <w:sz w:val="24"/>
          <w:szCs w:val="24"/>
          <w:lang w:eastAsia="ru-RU"/>
        </w:rPr>
      </w:pPr>
      <w:r w:rsidRPr="00045D2E">
        <w:rPr>
          <w:rFonts w:ascii="Times New Roman" w:eastAsia="Times New Roman" w:hAnsi="Times New Roman" w:cs="Times New Roman"/>
          <w:sz w:val="24"/>
          <w:szCs w:val="24"/>
          <w:lang w:eastAsia="ru-RU"/>
        </w:rPr>
        <w:t xml:space="preserve">3.3.  </w:t>
      </w:r>
      <w:r w:rsidRPr="00045D2E">
        <w:rPr>
          <w:rFonts w:ascii="Times New Roman" w:eastAsia="Times New Roman" w:hAnsi="Times New Roman" w:cs="Times New Roman"/>
          <w:spacing w:val="5"/>
          <w:kern w:val="32"/>
          <w:sz w:val="24"/>
          <w:szCs w:val="24"/>
          <w:lang w:eastAsia="ru-RU"/>
        </w:rPr>
        <w:t xml:space="preserve">Цена одного часа работы физического поста является твердой на весь срок исполнения Договора и может изменяться в ходе исполнения Договора только при условии подписания соответствующего дополнительного соглашения </w:t>
      </w:r>
      <w:r w:rsidRPr="00045D2E">
        <w:rPr>
          <w:rFonts w:ascii="Times New Roman" w:hAnsi="Times New Roman" w:cs="Times New Roman"/>
          <w:spacing w:val="5"/>
          <w:kern w:val="32"/>
          <w:sz w:val="24"/>
          <w:szCs w:val="24"/>
          <w:lang w:eastAsia="ru-RU"/>
        </w:rPr>
        <w:t xml:space="preserve">и предоставления в адрес </w:t>
      </w:r>
      <w:proofErr w:type="gramStart"/>
      <w:r w:rsidRPr="00045D2E">
        <w:rPr>
          <w:rFonts w:ascii="Times New Roman" w:hAnsi="Times New Roman" w:cs="Times New Roman"/>
          <w:spacing w:val="5"/>
          <w:kern w:val="32"/>
          <w:sz w:val="24"/>
          <w:szCs w:val="24"/>
          <w:lang w:eastAsia="ru-RU"/>
        </w:rPr>
        <w:t>Заказчика письменного обоснования увеличения стоимости оказанных услуг</w:t>
      </w:r>
      <w:proofErr w:type="gramEnd"/>
      <w:r w:rsidRPr="00045D2E">
        <w:rPr>
          <w:rFonts w:ascii="Times New Roman" w:hAnsi="Times New Roman" w:cs="Times New Roman"/>
          <w:spacing w:val="5"/>
          <w:kern w:val="32"/>
          <w:sz w:val="24"/>
          <w:szCs w:val="24"/>
          <w:lang w:eastAsia="ru-RU"/>
        </w:rPr>
        <w:t>.</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4. СРОК ДЕЙСТВИЯ ДОГОВОРА</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4.1. </w:t>
      </w:r>
      <w:proofErr w:type="gramStart"/>
      <w:r w:rsidRPr="00045D2E">
        <w:rPr>
          <w:rFonts w:ascii="Times New Roman" w:eastAsia="Times New Roman" w:hAnsi="Times New Roman" w:cs="Times New Roman"/>
          <w:sz w:val="24"/>
          <w:szCs w:val="24"/>
          <w:lang w:eastAsia="ru-RU"/>
        </w:rPr>
        <w:t xml:space="preserve">Настоящий Договор вступает в силу с </w:t>
      </w:r>
      <w:r w:rsidRPr="00045D2E">
        <w:rPr>
          <w:rFonts w:ascii="Times New Roman" w:hAnsi="Times New Roman" w:cs="Times New Roman"/>
          <w:sz w:val="24"/>
          <w:szCs w:val="24"/>
        </w:rPr>
        <w:t>момента заключения</w:t>
      </w:r>
      <w:r w:rsidRPr="00045D2E">
        <w:rPr>
          <w:sz w:val="28"/>
          <w:szCs w:val="28"/>
        </w:rPr>
        <w:t xml:space="preserve"> </w:t>
      </w:r>
      <w:r w:rsidRPr="00045D2E">
        <w:rPr>
          <w:rFonts w:ascii="Times New Roman" w:eastAsia="Times New Roman" w:hAnsi="Times New Roman" w:cs="Times New Roman"/>
          <w:sz w:val="24"/>
          <w:szCs w:val="24"/>
          <w:lang w:eastAsia="ru-RU"/>
        </w:rPr>
        <w:t>и действует</w:t>
      </w:r>
      <w:r w:rsidRPr="00045D2E">
        <w:rPr>
          <w:rFonts w:ascii="Times New Roman" w:hAnsi="Times New Roman" w:cs="Times New Roman"/>
          <w:sz w:val="24"/>
          <w:szCs w:val="24"/>
        </w:rPr>
        <w:t xml:space="preserve"> по 30 июня 2016 года, </w:t>
      </w:r>
      <w:r w:rsidRPr="00045D2E">
        <w:rPr>
          <w:rFonts w:ascii="Times New Roman" w:eastAsia="Times New Roman" w:hAnsi="Times New Roman" w:cs="Times New Roman"/>
          <w:sz w:val="24"/>
          <w:szCs w:val="24"/>
          <w:lang w:eastAsia="ru-RU"/>
        </w:rPr>
        <w:t xml:space="preserve">но не более срока действия договоров аренды </w:t>
      </w:r>
      <w:r w:rsidRPr="00045D2E">
        <w:rPr>
          <w:rFonts w:ascii="Times New Roman" w:eastAsia="Times New Roman" w:hAnsi="Times New Roman" w:cs="Times New Roman"/>
          <w:spacing w:val="-4"/>
          <w:kern w:val="32"/>
          <w:sz w:val="24"/>
          <w:szCs w:val="24"/>
          <w:lang w:eastAsia="ru-RU"/>
        </w:rPr>
        <w:t xml:space="preserve">№ 16/10 от 16 октября 2014 года, № 10/11 от 10 ноября 2014 года, </w:t>
      </w:r>
      <w:r w:rsidRPr="00045D2E">
        <w:rPr>
          <w:rFonts w:ascii="Times New Roman" w:eastAsia="Times New Roman" w:hAnsi="Times New Roman" w:cs="Times New Roman"/>
          <w:sz w:val="24"/>
          <w:szCs w:val="24"/>
          <w:lang w:eastAsia="ru-RU"/>
        </w:rPr>
        <w:t xml:space="preserve">заключенных между </w:t>
      </w:r>
      <w:r w:rsidRPr="00045D2E">
        <w:rPr>
          <w:rFonts w:ascii="Times New Roman" w:eastAsia="Times New Roman" w:hAnsi="Times New Roman" w:cs="Times New Roman"/>
          <w:spacing w:val="-4"/>
          <w:kern w:val="32"/>
          <w:sz w:val="24"/>
          <w:szCs w:val="24"/>
          <w:lang w:eastAsia="ru-RU"/>
        </w:rPr>
        <w:t xml:space="preserve">ОАО «Мурманэнергосбыт» и ГОУТП «ТЭКОС» </w:t>
      </w:r>
      <w:r w:rsidRPr="00045D2E">
        <w:rPr>
          <w:rFonts w:ascii="Times New Roman" w:eastAsia="Times New Roman" w:hAnsi="Times New Roman" w:cs="Times New Roman"/>
          <w:sz w:val="24"/>
          <w:szCs w:val="24"/>
          <w:lang w:eastAsia="ru-RU"/>
        </w:rPr>
        <w:t>(заключая настоящий Договор, Исполнитель заверяет, что ознакомлен с данными договорами аренды).</w:t>
      </w:r>
      <w:proofErr w:type="gramEnd"/>
      <w:r w:rsidRPr="00045D2E">
        <w:rPr>
          <w:rFonts w:ascii="Times New Roman" w:eastAsia="Times New Roman" w:hAnsi="Times New Roman" w:cs="Times New Roman"/>
          <w:sz w:val="24"/>
          <w:szCs w:val="24"/>
          <w:lang w:eastAsia="ru-RU"/>
        </w:rPr>
        <w:t xml:space="preserve"> Если по каким – либо основаниям договоры аренды, указанные в настоящем пункте, прекращают свое действие, то настоящий Договор также прекращает свое действие в день прекращения действия договоров аренды.</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4.2. Окончание срока действия Договора не освобождает Стороны от полного выполнения Сторонами обязательств по Договору.</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4.3.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5. ПОРЯДОК СДАЧИ-ПРИЕМКИ ОКАЗАННЫХ УСЛУГ</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560"/>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5.1.  Приемка услуг производится за каждый месяц оказания услуг.</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5.2. Исполнитель не позднее пятого числа месяца, следующего за </w:t>
      </w:r>
      <w:proofErr w:type="gramStart"/>
      <w:r w:rsidRPr="00045D2E">
        <w:rPr>
          <w:rFonts w:ascii="Times New Roman" w:eastAsia="Times New Roman" w:hAnsi="Times New Roman" w:cs="Times New Roman"/>
          <w:sz w:val="24"/>
          <w:szCs w:val="24"/>
          <w:lang w:eastAsia="ru-RU"/>
        </w:rPr>
        <w:t>отчетным</w:t>
      </w:r>
      <w:proofErr w:type="gramEnd"/>
      <w:r w:rsidRPr="00045D2E">
        <w:rPr>
          <w:rFonts w:ascii="Times New Roman" w:eastAsia="Times New Roman" w:hAnsi="Times New Roman" w:cs="Times New Roman"/>
          <w:sz w:val="24"/>
          <w:szCs w:val="24"/>
          <w:lang w:eastAsia="ru-RU"/>
        </w:rPr>
        <w:t>, направляет в адрес Заказчика Акт оказанных услуг и счет на оплату.</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045D2E">
        <w:rPr>
          <w:rFonts w:ascii="Times New Roman" w:eastAsia="Times New Roman" w:hAnsi="Times New Roman" w:cs="Times New Roman"/>
          <w:sz w:val="24"/>
          <w:szCs w:val="24"/>
          <w:lang w:eastAsia="ru-RU"/>
        </w:rPr>
        <w:t xml:space="preserve">5.3. </w:t>
      </w:r>
      <w:r w:rsidRPr="00045D2E">
        <w:rPr>
          <w:rFonts w:ascii="Times New Roman" w:eastAsia="Calibri" w:hAnsi="Times New Roman" w:cs="Times New Roman"/>
          <w:sz w:val="24"/>
          <w:szCs w:val="24"/>
        </w:rPr>
        <w:t xml:space="preserve">При отсутствии замечаний Заказчик обязан подписать Акт выполненных работ и в течение пяти рабочих дней после получения счета и подписания акта выполненных работ  оплатить услугу на условиях настоящего Договора.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5.4.  Подписанный Заказчиком и Исполнителем Акт об оказании услуг и предъявленный Исполнителем Заказчику счет на оплату стоимости  оказанных услуг за соответствующий период являются основанием для оплаты Исполнителю оказанных услуг.</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6. ОТВЕТСТВЕННОСТЬ СТОРОН</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36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6.1. Стороны  несут  ответственность за ненадлежащее, неполное и несвоевременное исполнение своих обязательств по Договору.</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rPr>
      </w:pPr>
      <w:r w:rsidRPr="00045D2E">
        <w:rPr>
          <w:rFonts w:ascii="Times New Roman" w:eastAsia="Times New Roman" w:hAnsi="Times New Roman" w:cs="Times New Roman"/>
          <w:sz w:val="24"/>
          <w:szCs w:val="24"/>
        </w:rPr>
        <w:t>6.2. Исполнитель несет ответственность:</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rPr>
      </w:pPr>
      <w:proofErr w:type="gramStart"/>
      <w:r w:rsidRPr="00045D2E">
        <w:rPr>
          <w:rFonts w:ascii="Times New Roman" w:eastAsia="Times New Roman" w:hAnsi="Times New Roman" w:cs="Times New Roman"/>
          <w:sz w:val="24"/>
          <w:szCs w:val="24"/>
        </w:rPr>
        <w:t xml:space="preserve">- за  ущерб,  причиненный кражами,  незаконным выносом (вывозом)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       </w:t>
      </w:r>
      <w:proofErr w:type="gramEnd"/>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rPr>
      </w:pPr>
      <w:r w:rsidRPr="00045D2E">
        <w:rPr>
          <w:rFonts w:ascii="Times New Roman" w:eastAsia="Times New Roman" w:hAnsi="Times New Roman" w:cs="Times New Roman"/>
          <w:sz w:val="24"/>
          <w:szCs w:val="24"/>
        </w:rPr>
        <w:t xml:space="preserve"> -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rPr>
      </w:pPr>
      <w:r w:rsidRPr="00045D2E">
        <w:rPr>
          <w:rFonts w:ascii="Times New Roman" w:eastAsia="Times New Roman" w:hAnsi="Times New Roman" w:cs="Times New Roman"/>
          <w:sz w:val="24"/>
          <w:szCs w:val="24"/>
        </w:rPr>
        <w:lastRenderedPageBreak/>
        <w:t>- за ущерб, причиненный пожаром или в силу других причин по вине работников, осуществляющих охрану;</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rPr>
      </w:pPr>
      <w:r w:rsidRPr="00045D2E">
        <w:rPr>
          <w:rFonts w:ascii="Times New Roman" w:eastAsia="Times New Roman" w:hAnsi="Times New Roman" w:cs="Times New Roman"/>
          <w:sz w:val="24"/>
          <w:szCs w:val="24"/>
        </w:rPr>
        <w:t>- за ущерб, причиненный грабежами, разбоями и иными противоправными действиями третьих лиц.</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rPr>
        <w:t xml:space="preserve">6.3. </w:t>
      </w:r>
      <w:r w:rsidRPr="00045D2E">
        <w:rPr>
          <w:rFonts w:ascii="Times New Roman" w:eastAsia="Times New Roman" w:hAnsi="Times New Roman" w:cs="Times New Roman"/>
          <w:sz w:val="24"/>
          <w:szCs w:val="24"/>
          <w:lang w:eastAsia="ru-RU"/>
        </w:rPr>
        <w:t xml:space="preserve">О факте кражи, грабежа, разбоя, причинения ущерба повреждением имущества Исполнитель немедленно сообщает Заказчику, в дежурную часть соответствующего ОВД или следствия и обеспечивает  охрану места происшествия. </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 которые сопоставляются с данными бухгалтерского учета на день происшествия. Снятие остатков материальных ценностей должно быть произведено немедленно по прибытии уполномоченных представителей сторон на место происшествия. </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6.3.1. Возмещение Заказчику ущерба, причиненного по вине Исполнителя, производится по </w:t>
      </w:r>
      <w:proofErr w:type="gramStart"/>
      <w:r w:rsidRPr="00045D2E">
        <w:rPr>
          <w:rFonts w:ascii="Times New Roman" w:eastAsia="Times New Roman" w:hAnsi="Times New Roman" w:cs="Times New Roman"/>
          <w:sz w:val="24"/>
          <w:szCs w:val="24"/>
          <w:lang w:eastAsia="ru-RU"/>
        </w:rPr>
        <w:t>представлении</w:t>
      </w:r>
      <w:proofErr w:type="gramEnd"/>
      <w:r w:rsidRPr="00045D2E">
        <w:rPr>
          <w:rFonts w:ascii="Times New Roman" w:eastAsia="Times New Roman" w:hAnsi="Times New Roman" w:cs="Times New Roman"/>
          <w:sz w:val="24"/>
          <w:szCs w:val="24"/>
          <w:lang w:eastAsia="ru-RU"/>
        </w:rPr>
        <w:t xml:space="preserve">  Заказчиком постановления органов дознания, следствия и суда, установившего, факт кражи, грабежа, разбоя, уничтожения либо повреждения имущества Заказчика. </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Размер ущерба определяется исходя из рыночных цен на аналогичное имущество. </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В случае обнаружения виновных  лиц, имущественный ущерб взыскивается Исполнителем самостоятельно с них в установленном законом порядке. При возвращении Заказчику похищенных материальных ценностей присутствие Исполнителя является обязательным. </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Стоимость возвращенных материальных ценностей исключается из общей суммы предъявленного Заказчиком требования.</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6.3.2. Исполнитель не несет ответственности: </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за имущественный ущерб, причиненный стихийными бедствиями.</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Претензии о возмещении материального ущерба предъявляются Заказчиком в письменном виде. Исполнитель обязан в течение 5-ти дней рассмотреть и предоставить ответ на полученную претензию в письменном виде.</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6.4. За неисполнение, ненадлежащее исполнение Исполнителем обязательств, предусмотренных настоящим Договором, Заказчик вправе требовать уплаты пени в размере 0,03% от стоимости Договора. Пени начисляется за каждый день просрочки исполнения обязательств, начиная со дня, следующего после дня истечения сроков исполнения обязательств, установленных Договором. Исполнитель освобождается от уплаты пени, если докажет, что просрочка исполнения указанного обязательства произошла не по вине Исполнителя.</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Уплата пени не освобождает Исполнителя от исполнения обязательств по настоящему Договору.</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6.5. В случае неисполнения или ненадлежащего исполнения Исполнителем обязательств по настоящему Договору Исполнитель </w:t>
      </w:r>
      <w:proofErr w:type="gramStart"/>
      <w:r w:rsidRPr="00045D2E">
        <w:rPr>
          <w:rFonts w:ascii="Times New Roman" w:eastAsia="Times New Roman" w:hAnsi="Times New Roman" w:cs="Times New Roman"/>
          <w:sz w:val="24"/>
          <w:szCs w:val="24"/>
          <w:lang w:eastAsia="ru-RU"/>
        </w:rPr>
        <w:t>помимо</w:t>
      </w:r>
      <w:proofErr w:type="gramEnd"/>
      <w:r w:rsidRPr="00045D2E">
        <w:rPr>
          <w:rFonts w:ascii="Times New Roman" w:eastAsia="Times New Roman" w:hAnsi="Times New Roman" w:cs="Times New Roman"/>
          <w:sz w:val="24"/>
          <w:szCs w:val="24"/>
          <w:lang w:eastAsia="ru-RU"/>
        </w:rPr>
        <w:t xml:space="preserve"> (</w:t>
      </w:r>
      <w:proofErr w:type="gramStart"/>
      <w:r w:rsidRPr="00045D2E">
        <w:rPr>
          <w:rFonts w:ascii="Times New Roman" w:eastAsia="Times New Roman" w:hAnsi="Times New Roman" w:cs="Times New Roman"/>
          <w:sz w:val="24"/>
          <w:szCs w:val="24"/>
          <w:lang w:eastAsia="ru-RU"/>
        </w:rPr>
        <w:t>сверх</w:t>
      </w:r>
      <w:proofErr w:type="gramEnd"/>
      <w:r w:rsidRPr="00045D2E">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7. ПОРЯДОК РАЗРЕШЕНИЯ СПОРОВ</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 xml:space="preserve">7.1.  Все  споры  и  </w:t>
      </w:r>
      <w:proofErr w:type="gramStart"/>
      <w:r w:rsidRPr="00045D2E">
        <w:rPr>
          <w:rFonts w:ascii="Times New Roman" w:eastAsia="Times New Roman" w:hAnsi="Times New Roman" w:cs="Times New Roman"/>
          <w:sz w:val="24"/>
          <w:szCs w:val="24"/>
          <w:lang w:eastAsia="ru-RU"/>
        </w:rPr>
        <w:t>разногласия,  возникающие  в ходе исполнения настоящего Договора разрешаются</w:t>
      </w:r>
      <w:proofErr w:type="gramEnd"/>
      <w:r w:rsidRPr="00045D2E">
        <w:rPr>
          <w:rFonts w:ascii="Times New Roman" w:eastAsia="Times New Roman" w:hAnsi="Times New Roman" w:cs="Times New Roman"/>
          <w:sz w:val="24"/>
          <w:szCs w:val="24"/>
          <w:lang w:eastAsia="ru-RU"/>
        </w:rPr>
        <w:t xml:space="preserve"> путем переговоров, а при невозможности достичь согласия – в Арбитражном суде Мурманской области. </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8. ОБСТОЯТЕЛЬСТВА НЕПРЕОДОЛИМОЙ СИЛЫ</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kern w:val="32"/>
          <w:sz w:val="24"/>
          <w:szCs w:val="24"/>
          <w:lang w:eastAsia="ru-RU"/>
        </w:rPr>
      </w:pPr>
      <w:r w:rsidRPr="00045D2E">
        <w:rPr>
          <w:rFonts w:ascii="Times New Roman" w:eastAsia="Times New Roman" w:hAnsi="Times New Roman" w:cs="Times New Roman"/>
          <w:kern w:val="32"/>
          <w:sz w:val="24"/>
          <w:szCs w:val="24"/>
          <w:lang w:eastAsia="ru-RU"/>
        </w:rPr>
        <w:t xml:space="preserve">8.1.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а именно: пожара, наводнения, землетрясения, иных обстоятельств, возникших после заключения Договора, и препятствующих его исполнению. </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kern w:val="32"/>
          <w:sz w:val="24"/>
          <w:szCs w:val="24"/>
          <w:lang w:eastAsia="ru-RU"/>
        </w:rPr>
      </w:pPr>
      <w:r w:rsidRPr="00045D2E">
        <w:rPr>
          <w:rFonts w:ascii="Times New Roman" w:eastAsia="Times New Roman" w:hAnsi="Times New Roman" w:cs="Times New Roman"/>
          <w:kern w:val="32"/>
          <w:sz w:val="24"/>
          <w:szCs w:val="24"/>
          <w:lang w:eastAsia="ru-RU"/>
        </w:rPr>
        <w:lastRenderedPageBreak/>
        <w:t>8.2. При возникновении обстоятельств непреодолимой силы, срок исполнения договорных обязательств откладывается на время действия соответствующих обстоятельств. Подтверждением наличия указанных выше обстоятельств и их продолжительности служат документы, выданные компетентными органами.</w:t>
      </w:r>
    </w:p>
    <w:p w:rsidR="00045D2E" w:rsidRPr="00045D2E" w:rsidRDefault="00045D2E" w:rsidP="00045D2E">
      <w:pPr>
        <w:tabs>
          <w:tab w:val="left" w:pos="0"/>
          <w:tab w:val="left" w:pos="426"/>
          <w:tab w:val="left" w:pos="720"/>
          <w:tab w:val="num" w:pos="1440"/>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8.3. Сторона, для которой создалась невозможность исполнения обязательств по Договору, обязана немедленно известить другую сторону о наступлении и окончании вышеуказанных обстоятельств, но в любом случае не позднее 5-ти дней с момента их начала и окончания.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Каждая из сторон обязана сообщить друг другу о возникновении таких обстоятельств заказной или курьерской почтой.</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kern w:val="32"/>
          <w:sz w:val="24"/>
          <w:szCs w:val="24"/>
          <w:lang w:eastAsia="ru-RU"/>
        </w:rPr>
      </w:pPr>
      <w:r w:rsidRPr="00045D2E">
        <w:rPr>
          <w:rFonts w:ascii="Times New Roman" w:eastAsia="Times New Roman" w:hAnsi="Times New Roman" w:cs="Times New Roman"/>
          <w:kern w:val="32"/>
          <w:sz w:val="24"/>
          <w:szCs w:val="24"/>
          <w:lang w:eastAsia="ru-RU"/>
        </w:rPr>
        <w:t>8.4. Если указанные обстоятельства продолжаются более 15 дней, каждая Сторона имеет право на досрочное расторжение Договора. В этом случае Стороны производят взаиморасчеты по оказанным услугам.</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kern w:val="32"/>
          <w:sz w:val="24"/>
          <w:szCs w:val="24"/>
          <w:lang w:eastAsia="ru-RU"/>
        </w:rPr>
      </w:pPr>
    </w:p>
    <w:p w:rsidR="00045D2E" w:rsidRPr="00045D2E" w:rsidRDefault="00045D2E" w:rsidP="00045D2E">
      <w:pPr>
        <w:tabs>
          <w:tab w:val="left" w:pos="0"/>
          <w:tab w:val="left" w:pos="426"/>
        </w:tabs>
        <w:spacing w:after="0" w:line="240" w:lineRule="auto"/>
        <w:jc w:val="center"/>
        <w:rPr>
          <w:rFonts w:ascii="Times New Roman" w:eastAsia="Times New Roman" w:hAnsi="Times New Roman" w:cs="Times New Roman"/>
          <w:b/>
          <w:kern w:val="32"/>
          <w:sz w:val="24"/>
          <w:szCs w:val="24"/>
          <w:lang w:eastAsia="ru-RU"/>
        </w:rPr>
      </w:pPr>
      <w:r w:rsidRPr="00045D2E">
        <w:rPr>
          <w:rFonts w:ascii="Times New Roman" w:eastAsia="Times New Roman" w:hAnsi="Times New Roman" w:cs="Times New Roman"/>
          <w:b/>
          <w:kern w:val="32"/>
          <w:sz w:val="24"/>
          <w:szCs w:val="24"/>
          <w:lang w:eastAsia="ru-RU"/>
        </w:rPr>
        <w:t>9. КОНФИДЕНЦИАЛЬНОСТЬ</w:t>
      </w:r>
    </w:p>
    <w:p w:rsidR="00045D2E" w:rsidRPr="00045D2E" w:rsidRDefault="00045D2E" w:rsidP="00045D2E">
      <w:pPr>
        <w:tabs>
          <w:tab w:val="left" w:pos="0"/>
          <w:tab w:val="left" w:pos="426"/>
        </w:tabs>
        <w:spacing w:after="0" w:line="240" w:lineRule="auto"/>
        <w:jc w:val="center"/>
        <w:rPr>
          <w:rFonts w:ascii="Times New Roman" w:eastAsia="Times New Roman" w:hAnsi="Times New Roman" w:cs="Times New Roman"/>
          <w:kern w:val="32"/>
          <w:sz w:val="24"/>
          <w:szCs w:val="24"/>
          <w:lang w:eastAsia="ru-RU"/>
        </w:rPr>
      </w:pPr>
    </w:p>
    <w:p w:rsidR="00045D2E" w:rsidRPr="00045D2E" w:rsidRDefault="00045D2E" w:rsidP="00045D2E">
      <w:pPr>
        <w:tabs>
          <w:tab w:val="left" w:pos="0"/>
          <w:tab w:val="left" w:pos="426"/>
        </w:tabs>
        <w:autoSpaceDE w:val="0"/>
        <w:autoSpaceDN w:val="0"/>
        <w:adjustRightInd w:val="0"/>
        <w:spacing w:after="0" w:line="240" w:lineRule="auto"/>
        <w:jc w:val="both"/>
        <w:rPr>
          <w:rFonts w:ascii="Times New Roman" w:eastAsia="Times New Roman" w:hAnsi="Times New Roman" w:cs="Times New Roman"/>
          <w:sz w:val="24"/>
          <w:szCs w:val="24"/>
        </w:rPr>
      </w:pPr>
      <w:r w:rsidRPr="00045D2E">
        <w:rPr>
          <w:rFonts w:ascii="Times New Roman" w:eastAsia="Times New Roman" w:hAnsi="Times New Roman" w:cs="Times New Roman"/>
          <w:spacing w:val="-4"/>
          <w:kern w:val="32"/>
          <w:sz w:val="24"/>
          <w:szCs w:val="24"/>
          <w:lang w:eastAsia="ru-RU"/>
        </w:rPr>
        <w:t xml:space="preserve">9.1. </w:t>
      </w:r>
      <w:r w:rsidRPr="00045D2E">
        <w:rPr>
          <w:rFonts w:ascii="Times New Roman" w:eastAsia="Times New Roman" w:hAnsi="Times New Roman" w:cs="Times New Roman"/>
          <w:sz w:val="24"/>
          <w:szCs w:val="24"/>
        </w:rPr>
        <w:t>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w:t>
      </w:r>
    </w:p>
    <w:p w:rsidR="00045D2E" w:rsidRPr="00045D2E" w:rsidRDefault="00045D2E" w:rsidP="00045D2E">
      <w:pPr>
        <w:tabs>
          <w:tab w:val="left" w:pos="0"/>
          <w:tab w:val="left" w:pos="426"/>
        </w:tabs>
        <w:autoSpaceDE w:val="0"/>
        <w:autoSpaceDN w:val="0"/>
        <w:adjustRightInd w:val="0"/>
        <w:spacing w:after="0" w:line="240" w:lineRule="auto"/>
        <w:jc w:val="both"/>
        <w:rPr>
          <w:rFonts w:ascii="Times New Roman" w:eastAsia="Times New Roman" w:hAnsi="Times New Roman" w:cs="Times New Roman"/>
          <w:sz w:val="24"/>
          <w:szCs w:val="24"/>
        </w:rPr>
      </w:pPr>
      <w:r w:rsidRPr="00045D2E">
        <w:rPr>
          <w:rFonts w:ascii="Times New Roman" w:eastAsia="Times New Roman" w:hAnsi="Times New Roman" w:cs="Times New Roman"/>
          <w:sz w:val="24"/>
          <w:szCs w:val="24"/>
        </w:rPr>
        <w:t>9.2.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w:t>
      </w:r>
    </w:p>
    <w:p w:rsidR="00045D2E" w:rsidRPr="00045D2E" w:rsidRDefault="00045D2E" w:rsidP="00045D2E">
      <w:pPr>
        <w:tabs>
          <w:tab w:val="left" w:pos="0"/>
          <w:tab w:val="left" w:pos="426"/>
        </w:tabs>
        <w:spacing w:after="0" w:line="240" w:lineRule="auto"/>
        <w:jc w:val="center"/>
        <w:rPr>
          <w:rFonts w:ascii="Times New Roman" w:eastAsia="Times New Roman" w:hAnsi="Times New Roman" w:cs="Times New Roman"/>
          <w:sz w:val="24"/>
          <w:szCs w:val="24"/>
          <w:lang w:eastAsia="ru-RU"/>
        </w:rPr>
      </w:pPr>
    </w:p>
    <w:p w:rsidR="00045D2E" w:rsidRPr="00045D2E" w:rsidRDefault="00045D2E" w:rsidP="00045D2E">
      <w:pPr>
        <w:tabs>
          <w:tab w:val="left" w:pos="0"/>
          <w:tab w:val="left" w:pos="426"/>
        </w:tabs>
        <w:spacing w:after="0" w:line="240" w:lineRule="auto"/>
        <w:jc w:val="center"/>
        <w:rPr>
          <w:rFonts w:ascii="Times New Roman" w:eastAsia="Times New Roman" w:hAnsi="Times New Roman" w:cs="Times New Roman"/>
          <w:b/>
          <w:sz w:val="24"/>
          <w:szCs w:val="24"/>
          <w:lang w:eastAsia="ru-RU"/>
        </w:rPr>
      </w:pPr>
      <w:r w:rsidRPr="00045D2E">
        <w:rPr>
          <w:rFonts w:ascii="Times New Roman" w:eastAsia="Times New Roman" w:hAnsi="Times New Roman" w:cs="Times New Roman"/>
          <w:b/>
          <w:sz w:val="24"/>
          <w:szCs w:val="24"/>
          <w:lang w:eastAsia="ru-RU"/>
        </w:rPr>
        <w:t>10. ЗАКЛЮЧИТЕЛЬНЫЕ ПОЛОЖЕНИЯ</w:t>
      </w:r>
    </w:p>
    <w:p w:rsidR="00045D2E" w:rsidRPr="00045D2E" w:rsidRDefault="00045D2E" w:rsidP="00045D2E">
      <w:pPr>
        <w:tabs>
          <w:tab w:val="left" w:pos="0"/>
          <w:tab w:val="left" w:pos="42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45D2E">
        <w:rPr>
          <w:rFonts w:ascii="Times New Roman" w:eastAsia="Times New Roman" w:hAnsi="Times New Roman" w:cs="Times New Roman"/>
          <w:sz w:val="24"/>
          <w:szCs w:val="24"/>
          <w:lang w:eastAsia="ru-RU"/>
        </w:rPr>
        <w:t>10.1.  Настоящий  Договор составлен и подписан Сторонами в двух подлинных экземплярах, имеющих равную юридическую силу.</w:t>
      </w:r>
    </w:p>
    <w:p w:rsidR="00045D2E" w:rsidRPr="00045D2E" w:rsidRDefault="00045D2E" w:rsidP="00045D2E">
      <w:pPr>
        <w:tabs>
          <w:tab w:val="left" w:pos="0"/>
          <w:tab w:val="left" w:pos="426"/>
        </w:tabs>
        <w:spacing w:after="0" w:line="240" w:lineRule="auto"/>
        <w:jc w:val="both"/>
        <w:rPr>
          <w:rFonts w:ascii="Times New Roman" w:hAnsi="Times New Roman" w:cs="Times New Roman"/>
          <w:kern w:val="32"/>
          <w:sz w:val="24"/>
          <w:szCs w:val="24"/>
        </w:rPr>
      </w:pPr>
      <w:r w:rsidRPr="00045D2E">
        <w:rPr>
          <w:rFonts w:ascii="Times New Roman" w:hAnsi="Times New Roman" w:cs="Times New Roman"/>
          <w:kern w:val="32"/>
          <w:sz w:val="24"/>
          <w:szCs w:val="24"/>
        </w:rPr>
        <w:t>10.2. Подписанное приложение к настоящему Договору являются его неотъемлемой частью:</w:t>
      </w:r>
    </w:p>
    <w:p w:rsidR="00045D2E" w:rsidRPr="00045D2E" w:rsidRDefault="00045D2E" w:rsidP="00631360">
      <w:pPr>
        <w:rPr>
          <w:rFonts w:ascii="Times New Roman" w:hAnsi="Times New Roman" w:cs="Times New Roman"/>
          <w:sz w:val="24"/>
          <w:szCs w:val="24"/>
          <w:lang w:eastAsia="ar-SA"/>
        </w:rPr>
      </w:pPr>
      <w:r w:rsidRPr="00045D2E">
        <w:rPr>
          <w:rFonts w:ascii="Times New Roman" w:hAnsi="Times New Roman" w:cs="Times New Roman"/>
          <w:sz w:val="24"/>
          <w:szCs w:val="24"/>
          <w:lang w:eastAsia="ar-SA"/>
        </w:rPr>
        <w:t>- Приложение №1 «Акт приема-передачи».</w:t>
      </w:r>
    </w:p>
    <w:p w:rsidR="00045D2E" w:rsidRPr="00045D2E" w:rsidRDefault="00045D2E" w:rsidP="00045D2E">
      <w:pPr>
        <w:tabs>
          <w:tab w:val="left" w:pos="0"/>
          <w:tab w:val="left" w:pos="426"/>
        </w:tabs>
        <w:spacing w:after="0" w:line="240" w:lineRule="auto"/>
        <w:jc w:val="both"/>
        <w:rPr>
          <w:rFonts w:ascii="Times New Roman" w:eastAsia="Times New Roman" w:hAnsi="Times New Roman" w:cs="Times New Roman"/>
          <w:kern w:val="32"/>
          <w:sz w:val="24"/>
          <w:szCs w:val="24"/>
          <w:lang w:eastAsia="ru-RU"/>
        </w:rPr>
      </w:pPr>
      <w:r w:rsidRPr="00045D2E">
        <w:rPr>
          <w:rFonts w:ascii="Times New Roman" w:eastAsia="Times New Roman" w:hAnsi="Times New Roman" w:cs="Times New Roman"/>
          <w:kern w:val="32"/>
          <w:sz w:val="24"/>
          <w:szCs w:val="24"/>
          <w:lang w:eastAsia="ru-RU"/>
        </w:rPr>
        <w:t>10.3. Все изменения допустимые действующим законодательством к настоящему Договору оформляются путем заключения дополнительных соглашений, которые подписываются лицами, уполномоченными на то Сторонами, и являются его неотъемлемой частью.</w:t>
      </w:r>
    </w:p>
    <w:p w:rsidR="005C6928" w:rsidRPr="005C6928" w:rsidRDefault="005C6928" w:rsidP="00F133A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5C6928" w:rsidRDefault="005C6928" w:rsidP="00655B8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kern w:val="32"/>
          <w:sz w:val="24"/>
          <w:szCs w:val="24"/>
          <w:lang w:eastAsia="ru-RU"/>
        </w:rPr>
      </w:pPr>
      <w:r w:rsidRPr="005C6928">
        <w:rPr>
          <w:rFonts w:ascii="Times New Roman" w:eastAsia="Times New Roman" w:hAnsi="Times New Roman" w:cs="Times New Roman"/>
          <w:b/>
          <w:sz w:val="24"/>
          <w:szCs w:val="24"/>
          <w:lang w:eastAsia="ru-RU"/>
        </w:rPr>
        <w:t xml:space="preserve"> 11. </w:t>
      </w:r>
      <w:r w:rsidR="00F133A3">
        <w:rPr>
          <w:rFonts w:ascii="Times New Roman" w:eastAsia="Times New Roman" w:hAnsi="Times New Roman" w:cs="Times New Roman"/>
          <w:b/>
          <w:caps/>
          <w:kern w:val="32"/>
          <w:sz w:val="24"/>
          <w:szCs w:val="24"/>
          <w:lang w:eastAsia="ru-RU"/>
        </w:rPr>
        <w:t>Адреса и реквизиты сторон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641"/>
      </w:tblGrid>
      <w:tr w:rsidR="00F133A3" w:rsidTr="00F133A3">
        <w:trPr>
          <w:trHeight w:val="516"/>
        </w:trPr>
        <w:tc>
          <w:tcPr>
            <w:tcW w:w="5103" w:type="dxa"/>
          </w:tcPr>
          <w:p w:rsidR="00F133A3" w:rsidRPr="002D5B00" w:rsidRDefault="00F133A3" w:rsidP="00F133A3">
            <w:pPr>
              <w:spacing w:after="0" w:line="240" w:lineRule="auto"/>
              <w:jc w:val="both"/>
              <w:rPr>
                <w:rFonts w:ascii="Times New Roman" w:eastAsia="Times New Roman" w:hAnsi="Times New Roman" w:cs="Times New Roman"/>
                <w:b/>
                <w:kern w:val="32"/>
                <w:lang w:eastAsia="ru-RU"/>
              </w:rPr>
            </w:pPr>
            <w:r w:rsidRPr="002D5B00">
              <w:rPr>
                <w:rFonts w:ascii="Times New Roman" w:eastAsia="Times New Roman" w:hAnsi="Times New Roman" w:cs="Times New Roman"/>
                <w:b/>
                <w:kern w:val="32"/>
                <w:lang w:eastAsia="ru-RU"/>
              </w:rPr>
              <w:t>ЗАКАЗЧИК:</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b/>
              </w:rPr>
            </w:pPr>
            <w:r w:rsidRPr="002D5B00">
              <w:rPr>
                <w:rFonts w:ascii="Times New Roman" w:eastAsia="Calibri" w:hAnsi="Times New Roman" w:cs="Times New Roman"/>
                <w:b/>
              </w:rPr>
              <w:t xml:space="preserve">Открытое акционерное Общество </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b/>
              </w:rPr>
            </w:pPr>
            <w:r w:rsidRPr="002D5B00">
              <w:rPr>
                <w:rFonts w:ascii="Times New Roman" w:eastAsia="Calibri" w:hAnsi="Times New Roman" w:cs="Times New Roman"/>
                <w:b/>
              </w:rPr>
              <w:t>«Мурманэнергосбыт».</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b/>
              </w:rPr>
            </w:pPr>
            <w:r w:rsidRPr="002D5B00">
              <w:rPr>
                <w:rFonts w:ascii="Times New Roman" w:eastAsia="Calibri" w:hAnsi="Times New Roman" w:cs="Times New Roman"/>
              </w:rPr>
              <w:t>Сокращенное наименование:</w:t>
            </w:r>
            <w:r w:rsidRPr="002D5B00">
              <w:rPr>
                <w:rFonts w:ascii="Times New Roman" w:eastAsia="Calibri" w:hAnsi="Times New Roman" w:cs="Times New Roman"/>
                <w:b/>
              </w:rPr>
              <w:t xml:space="preserve"> ОАО</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b/>
              </w:rPr>
            </w:pPr>
            <w:r w:rsidRPr="002D5B00">
              <w:rPr>
                <w:rFonts w:ascii="Times New Roman" w:eastAsia="Calibri" w:hAnsi="Times New Roman" w:cs="Times New Roman"/>
                <w:b/>
              </w:rPr>
              <w:t>«Мурманэнергосбыт».</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rPr>
            </w:pPr>
            <w:r w:rsidRPr="002D5B00">
              <w:rPr>
                <w:rFonts w:ascii="Times New Roman" w:eastAsia="Calibri" w:hAnsi="Times New Roman" w:cs="Times New Roman"/>
              </w:rPr>
              <w:t>Юридический адрес: 183034,</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rPr>
            </w:pPr>
            <w:proofErr w:type="spellStart"/>
            <w:r w:rsidRPr="002D5B00">
              <w:rPr>
                <w:rFonts w:ascii="Times New Roman" w:eastAsia="Calibri" w:hAnsi="Times New Roman" w:cs="Times New Roman"/>
              </w:rPr>
              <w:t>г</w:t>
            </w:r>
            <w:proofErr w:type="gramStart"/>
            <w:r w:rsidRPr="002D5B00">
              <w:rPr>
                <w:rFonts w:ascii="Times New Roman" w:eastAsia="Calibri" w:hAnsi="Times New Roman" w:cs="Times New Roman"/>
              </w:rPr>
              <w:t>.М</w:t>
            </w:r>
            <w:proofErr w:type="gramEnd"/>
            <w:r w:rsidRPr="002D5B00">
              <w:rPr>
                <w:rFonts w:ascii="Times New Roman" w:eastAsia="Calibri" w:hAnsi="Times New Roman" w:cs="Times New Roman"/>
              </w:rPr>
              <w:t>урманск</w:t>
            </w:r>
            <w:proofErr w:type="spellEnd"/>
            <w:r w:rsidRPr="002D5B00">
              <w:rPr>
                <w:rFonts w:ascii="Times New Roman" w:eastAsia="Calibri" w:hAnsi="Times New Roman" w:cs="Times New Roman"/>
              </w:rPr>
              <w:t xml:space="preserve">, </w:t>
            </w:r>
            <w:proofErr w:type="spellStart"/>
            <w:r w:rsidRPr="002D5B00">
              <w:rPr>
                <w:rFonts w:ascii="Times New Roman" w:eastAsia="Calibri" w:hAnsi="Times New Roman" w:cs="Times New Roman"/>
              </w:rPr>
              <w:t>ул.Свердлова</w:t>
            </w:r>
            <w:proofErr w:type="spellEnd"/>
            <w:r w:rsidRPr="002D5B00">
              <w:rPr>
                <w:rFonts w:ascii="Times New Roman" w:eastAsia="Calibri" w:hAnsi="Times New Roman" w:cs="Times New Roman"/>
              </w:rPr>
              <w:t>, д.39</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rPr>
            </w:pPr>
            <w:r w:rsidRPr="002D5B00">
              <w:rPr>
                <w:rFonts w:ascii="Times New Roman" w:eastAsia="Calibri" w:hAnsi="Times New Roman" w:cs="Times New Roman"/>
              </w:rPr>
              <w:t>Почтовый адрес: 183034,</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rPr>
            </w:pPr>
            <w:proofErr w:type="spellStart"/>
            <w:r w:rsidRPr="002D5B00">
              <w:rPr>
                <w:rFonts w:ascii="Times New Roman" w:eastAsia="Calibri" w:hAnsi="Times New Roman" w:cs="Times New Roman"/>
              </w:rPr>
              <w:t>г</w:t>
            </w:r>
            <w:proofErr w:type="gramStart"/>
            <w:r w:rsidRPr="002D5B00">
              <w:rPr>
                <w:rFonts w:ascii="Times New Roman" w:eastAsia="Calibri" w:hAnsi="Times New Roman" w:cs="Times New Roman"/>
              </w:rPr>
              <w:t>.М</w:t>
            </w:r>
            <w:proofErr w:type="gramEnd"/>
            <w:r w:rsidRPr="002D5B00">
              <w:rPr>
                <w:rFonts w:ascii="Times New Roman" w:eastAsia="Calibri" w:hAnsi="Times New Roman" w:cs="Times New Roman"/>
              </w:rPr>
              <w:t>урманск</w:t>
            </w:r>
            <w:proofErr w:type="spellEnd"/>
            <w:r w:rsidRPr="002D5B00">
              <w:rPr>
                <w:rFonts w:ascii="Times New Roman" w:eastAsia="Calibri" w:hAnsi="Times New Roman" w:cs="Times New Roman"/>
              </w:rPr>
              <w:t xml:space="preserve">, </w:t>
            </w:r>
            <w:proofErr w:type="spellStart"/>
            <w:r w:rsidRPr="002D5B00">
              <w:rPr>
                <w:rFonts w:ascii="Times New Roman" w:eastAsia="Calibri" w:hAnsi="Times New Roman" w:cs="Times New Roman"/>
              </w:rPr>
              <w:t>ул.Свердлова</w:t>
            </w:r>
            <w:proofErr w:type="spellEnd"/>
            <w:r w:rsidRPr="002D5B00">
              <w:rPr>
                <w:rFonts w:ascii="Times New Roman" w:eastAsia="Calibri" w:hAnsi="Times New Roman" w:cs="Times New Roman"/>
              </w:rPr>
              <w:t>, д.39</w:t>
            </w:r>
          </w:p>
          <w:p w:rsidR="00F133A3" w:rsidRPr="002D5B00" w:rsidRDefault="00F133A3" w:rsidP="00F133A3">
            <w:pPr>
              <w:shd w:val="clear" w:color="auto" w:fill="FFFFFF"/>
              <w:tabs>
                <w:tab w:val="left" w:pos="0"/>
              </w:tabs>
              <w:spacing w:after="0" w:line="240" w:lineRule="auto"/>
              <w:ind w:right="-5191"/>
              <w:jc w:val="both"/>
              <w:rPr>
                <w:rFonts w:ascii="Times New Roman" w:eastAsia="Calibri" w:hAnsi="Times New Roman" w:cs="Times New Roman"/>
              </w:rPr>
            </w:pPr>
            <w:r w:rsidRPr="002D5B00">
              <w:rPr>
                <w:rFonts w:ascii="Times New Roman" w:eastAsia="Calibri" w:hAnsi="Times New Roman" w:cs="Times New Roman"/>
                <w:b/>
              </w:rPr>
              <w:t>ИНН</w:t>
            </w:r>
            <w:r w:rsidRPr="002D5B00">
              <w:rPr>
                <w:rFonts w:ascii="Times New Roman" w:eastAsia="Calibri" w:hAnsi="Times New Roman" w:cs="Times New Roman"/>
              </w:rPr>
              <w:t xml:space="preserve"> 519 090 71 39 , </w:t>
            </w:r>
            <w:r w:rsidRPr="002D5B00">
              <w:rPr>
                <w:rFonts w:ascii="Times New Roman" w:eastAsia="Calibri" w:hAnsi="Times New Roman" w:cs="Times New Roman"/>
                <w:b/>
              </w:rPr>
              <w:t>КПП</w:t>
            </w:r>
            <w:r w:rsidRPr="002D5B00">
              <w:rPr>
                <w:rFonts w:ascii="Times New Roman" w:eastAsia="Calibri" w:hAnsi="Times New Roman" w:cs="Times New Roman"/>
              </w:rPr>
              <w:t xml:space="preserve"> 519 950 001,</w:t>
            </w:r>
          </w:p>
          <w:p w:rsidR="00F133A3" w:rsidRPr="002D5B00" w:rsidRDefault="00F133A3" w:rsidP="00F133A3">
            <w:pPr>
              <w:shd w:val="clear" w:color="auto" w:fill="FFFFFF"/>
              <w:tabs>
                <w:tab w:val="left" w:pos="0"/>
              </w:tabs>
              <w:spacing w:after="0" w:line="240" w:lineRule="auto"/>
              <w:ind w:right="-5191"/>
              <w:jc w:val="both"/>
              <w:rPr>
                <w:rFonts w:ascii="Times New Roman" w:eastAsia="Calibri" w:hAnsi="Times New Roman" w:cs="Times New Roman"/>
              </w:rPr>
            </w:pPr>
            <w:r w:rsidRPr="002D5B00">
              <w:rPr>
                <w:rFonts w:ascii="Times New Roman" w:eastAsia="Calibri" w:hAnsi="Times New Roman" w:cs="Times New Roman"/>
                <w:b/>
              </w:rPr>
              <w:t>ОКПО</w:t>
            </w:r>
            <w:r w:rsidRPr="002D5B00">
              <w:rPr>
                <w:rFonts w:ascii="Times New Roman" w:eastAsia="Calibri" w:hAnsi="Times New Roman" w:cs="Times New Roman"/>
              </w:rPr>
              <w:t xml:space="preserve"> 880 364 60 , </w:t>
            </w:r>
            <w:r w:rsidRPr="002D5B00">
              <w:rPr>
                <w:rFonts w:ascii="Times New Roman" w:eastAsia="Calibri" w:hAnsi="Times New Roman" w:cs="Times New Roman"/>
                <w:b/>
              </w:rPr>
              <w:t>ОГРН</w:t>
            </w:r>
            <w:r w:rsidRPr="002D5B00">
              <w:rPr>
                <w:rFonts w:ascii="Times New Roman" w:eastAsia="Calibri" w:hAnsi="Times New Roman" w:cs="Times New Roman"/>
              </w:rPr>
              <w:t xml:space="preserve"> 109 519 000 91 11</w:t>
            </w:r>
          </w:p>
          <w:p w:rsidR="00F133A3" w:rsidRPr="002D5B00" w:rsidRDefault="00F133A3" w:rsidP="00F133A3">
            <w:pPr>
              <w:shd w:val="clear" w:color="auto" w:fill="FFFFFF"/>
              <w:tabs>
                <w:tab w:val="left" w:pos="0"/>
              </w:tabs>
              <w:spacing w:after="0" w:line="240" w:lineRule="auto"/>
              <w:ind w:right="-5191"/>
              <w:jc w:val="both"/>
              <w:rPr>
                <w:rFonts w:ascii="Times New Roman" w:eastAsia="Calibri" w:hAnsi="Times New Roman" w:cs="Times New Roman"/>
              </w:rPr>
            </w:pPr>
            <w:r w:rsidRPr="002D5B00">
              <w:rPr>
                <w:rFonts w:ascii="Times New Roman" w:eastAsia="Calibri" w:hAnsi="Times New Roman" w:cs="Times New Roman"/>
                <w:b/>
              </w:rPr>
              <w:t>ОКТМО</w:t>
            </w:r>
            <w:r w:rsidRPr="002D5B00">
              <w:rPr>
                <w:rFonts w:ascii="Times New Roman" w:eastAsia="Calibri" w:hAnsi="Times New Roman" w:cs="Times New Roman"/>
              </w:rPr>
              <w:t xml:space="preserve"> 47 701 000</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rPr>
            </w:pPr>
            <w:proofErr w:type="gramStart"/>
            <w:r w:rsidRPr="002D5B00">
              <w:rPr>
                <w:rFonts w:ascii="Times New Roman" w:eastAsia="Calibri" w:hAnsi="Times New Roman" w:cs="Times New Roman"/>
                <w:b/>
              </w:rPr>
              <w:t>р</w:t>
            </w:r>
            <w:proofErr w:type="gramEnd"/>
            <w:r w:rsidRPr="002D5B00">
              <w:rPr>
                <w:rFonts w:ascii="Times New Roman" w:eastAsia="Calibri" w:hAnsi="Times New Roman" w:cs="Times New Roman"/>
                <w:b/>
              </w:rPr>
              <w:t>/</w:t>
            </w:r>
            <w:proofErr w:type="spellStart"/>
            <w:r w:rsidRPr="002D5B00">
              <w:rPr>
                <w:rFonts w:ascii="Times New Roman" w:eastAsia="Calibri" w:hAnsi="Times New Roman" w:cs="Times New Roman"/>
                <w:b/>
              </w:rPr>
              <w:t>сч</w:t>
            </w:r>
            <w:proofErr w:type="spellEnd"/>
            <w:r w:rsidRPr="002D5B00">
              <w:rPr>
                <w:rFonts w:ascii="Times New Roman" w:eastAsia="Calibri" w:hAnsi="Times New Roman" w:cs="Times New Roman"/>
              </w:rPr>
              <w:t xml:space="preserve"> № 407 028 103 0</w:t>
            </w:r>
            <w:r>
              <w:rPr>
                <w:rFonts w:ascii="Times New Roman" w:eastAsia="Calibri" w:hAnsi="Times New Roman" w:cs="Times New Roman"/>
              </w:rPr>
              <w:t>0</w:t>
            </w:r>
            <w:r w:rsidRPr="002D5B00">
              <w:rPr>
                <w:rFonts w:ascii="Times New Roman" w:eastAsia="Calibri" w:hAnsi="Times New Roman" w:cs="Times New Roman"/>
              </w:rPr>
              <w:t>0 0</w:t>
            </w:r>
            <w:r>
              <w:rPr>
                <w:rFonts w:ascii="Times New Roman" w:eastAsia="Calibri" w:hAnsi="Times New Roman" w:cs="Times New Roman"/>
              </w:rPr>
              <w:t>1</w:t>
            </w:r>
            <w:r w:rsidRPr="002D5B00">
              <w:rPr>
                <w:rFonts w:ascii="Times New Roman" w:eastAsia="Calibri" w:hAnsi="Times New Roman" w:cs="Times New Roman"/>
              </w:rPr>
              <w:t>0 </w:t>
            </w:r>
            <w:r>
              <w:rPr>
                <w:rFonts w:ascii="Times New Roman" w:eastAsia="Calibri" w:hAnsi="Times New Roman" w:cs="Times New Roman"/>
              </w:rPr>
              <w:t>030</w:t>
            </w:r>
            <w:r w:rsidRPr="002D5B00">
              <w:rPr>
                <w:rFonts w:ascii="Times New Roman" w:eastAsia="Calibri" w:hAnsi="Times New Roman" w:cs="Times New Roman"/>
              </w:rPr>
              <w:t xml:space="preserve"> </w:t>
            </w:r>
            <w:r>
              <w:rPr>
                <w:rFonts w:ascii="Times New Roman" w:eastAsia="Calibri" w:hAnsi="Times New Roman" w:cs="Times New Roman"/>
              </w:rPr>
              <w:t>64</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rPr>
            </w:pPr>
            <w:r w:rsidRPr="002D5B00">
              <w:rPr>
                <w:rFonts w:ascii="Times New Roman" w:eastAsia="Calibri" w:hAnsi="Times New Roman" w:cs="Times New Roman"/>
              </w:rPr>
              <w:t xml:space="preserve">в филиале </w:t>
            </w:r>
            <w:r>
              <w:rPr>
                <w:rFonts w:ascii="Times New Roman" w:eastAsia="Calibri" w:hAnsi="Times New Roman" w:cs="Times New Roman"/>
              </w:rPr>
              <w:t xml:space="preserve">ГПБ </w:t>
            </w:r>
            <w:r w:rsidRPr="002D5B00">
              <w:rPr>
                <w:rFonts w:ascii="Times New Roman" w:eastAsia="Calibri" w:hAnsi="Times New Roman" w:cs="Times New Roman"/>
              </w:rPr>
              <w:t>(ОАО)</w:t>
            </w:r>
            <w:r>
              <w:rPr>
                <w:rFonts w:ascii="Times New Roman" w:eastAsia="Calibri" w:hAnsi="Times New Roman" w:cs="Times New Roman"/>
              </w:rPr>
              <w:t xml:space="preserve"> </w:t>
            </w:r>
            <w:r w:rsidRPr="002D5B00">
              <w:rPr>
                <w:rFonts w:ascii="Times New Roman" w:eastAsia="Calibri" w:hAnsi="Times New Roman" w:cs="Times New Roman"/>
              </w:rPr>
              <w:t>в г. Санкт-Петербург</w:t>
            </w:r>
            <w:r w:rsidR="004528AB">
              <w:rPr>
                <w:rFonts w:ascii="Times New Roman" w:eastAsia="Calibri" w:hAnsi="Times New Roman" w:cs="Times New Roman"/>
              </w:rPr>
              <w:t xml:space="preserve"> г. СПб</w:t>
            </w:r>
          </w:p>
          <w:p w:rsidR="00F133A3" w:rsidRPr="002D5B00" w:rsidRDefault="00F133A3" w:rsidP="00F133A3">
            <w:pPr>
              <w:shd w:val="clear" w:color="auto" w:fill="FFFFFF"/>
              <w:tabs>
                <w:tab w:val="left" w:pos="0"/>
              </w:tabs>
              <w:spacing w:after="0" w:line="240" w:lineRule="auto"/>
              <w:jc w:val="both"/>
              <w:rPr>
                <w:rFonts w:ascii="Times New Roman" w:eastAsia="Calibri" w:hAnsi="Times New Roman" w:cs="Times New Roman"/>
              </w:rPr>
            </w:pPr>
            <w:r w:rsidRPr="002D5B00">
              <w:rPr>
                <w:rFonts w:ascii="Times New Roman" w:eastAsia="Calibri" w:hAnsi="Times New Roman" w:cs="Times New Roman"/>
                <w:b/>
              </w:rPr>
              <w:t>к/</w:t>
            </w:r>
            <w:proofErr w:type="spellStart"/>
            <w:r w:rsidRPr="002D5B00">
              <w:rPr>
                <w:rFonts w:ascii="Times New Roman" w:eastAsia="Calibri" w:hAnsi="Times New Roman" w:cs="Times New Roman"/>
                <w:b/>
              </w:rPr>
              <w:t>сч</w:t>
            </w:r>
            <w:proofErr w:type="spellEnd"/>
            <w:r w:rsidRPr="002D5B00">
              <w:rPr>
                <w:rFonts w:ascii="Times New Roman" w:eastAsia="Calibri" w:hAnsi="Times New Roman" w:cs="Times New Roman"/>
              </w:rPr>
              <w:t xml:space="preserve"> № 301 018 10</w:t>
            </w:r>
            <w:r>
              <w:rPr>
                <w:rFonts w:ascii="Times New Roman" w:eastAsia="Calibri" w:hAnsi="Times New Roman" w:cs="Times New Roman"/>
              </w:rPr>
              <w:t>2</w:t>
            </w:r>
            <w:r w:rsidRPr="002D5B00">
              <w:rPr>
                <w:rFonts w:ascii="Times New Roman" w:eastAsia="Calibri" w:hAnsi="Times New Roman" w:cs="Times New Roman"/>
              </w:rPr>
              <w:t xml:space="preserve"> 000 000 008 </w:t>
            </w:r>
            <w:r>
              <w:rPr>
                <w:rFonts w:ascii="Times New Roman" w:eastAsia="Calibri" w:hAnsi="Times New Roman" w:cs="Times New Roman"/>
              </w:rPr>
              <w:t>27</w:t>
            </w:r>
          </w:p>
          <w:p w:rsidR="00F133A3" w:rsidRPr="002D5B00" w:rsidRDefault="00F133A3" w:rsidP="00F133A3">
            <w:pPr>
              <w:shd w:val="clear" w:color="auto" w:fill="FFFFFF"/>
              <w:tabs>
                <w:tab w:val="left" w:pos="0"/>
              </w:tabs>
              <w:spacing w:after="0" w:line="240" w:lineRule="auto"/>
              <w:ind w:right="-5191"/>
              <w:jc w:val="both"/>
              <w:rPr>
                <w:rFonts w:ascii="Times New Roman" w:eastAsia="Calibri" w:hAnsi="Times New Roman" w:cs="Times New Roman"/>
                <w:b/>
              </w:rPr>
            </w:pPr>
            <w:r w:rsidRPr="002D5B00">
              <w:rPr>
                <w:rFonts w:ascii="Times New Roman" w:eastAsia="Calibri" w:hAnsi="Times New Roman" w:cs="Times New Roman"/>
                <w:b/>
              </w:rPr>
              <w:t>БИК</w:t>
            </w:r>
            <w:r w:rsidRPr="002D5B00">
              <w:rPr>
                <w:rFonts w:ascii="Times New Roman" w:eastAsia="Calibri" w:hAnsi="Times New Roman" w:cs="Times New Roman"/>
              </w:rPr>
              <w:t xml:space="preserve"> 044 030 8</w:t>
            </w:r>
            <w:r>
              <w:rPr>
                <w:rFonts w:ascii="Times New Roman" w:eastAsia="Calibri" w:hAnsi="Times New Roman" w:cs="Times New Roman"/>
              </w:rPr>
              <w:t>27</w:t>
            </w:r>
            <w:r w:rsidRPr="002D5B00">
              <w:rPr>
                <w:rFonts w:ascii="Times New Roman" w:eastAsia="Calibri" w:hAnsi="Times New Roman" w:cs="Times New Roman"/>
                <w:b/>
              </w:rPr>
              <w:t xml:space="preserve"> </w:t>
            </w:r>
          </w:p>
          <w:p w:rsidR="00F133A3" w:rsidRPr="002D5B00" w:rsidRDefault="00F133A3" w:rsidP="00F133A3">
            <w:pPr>
              <w:shd w:val="clear" w:color="auto" w:fill="FFFFFF"/>
              <w:tabs>
                <w:tab w:val="left" w:pos="0"/>
              </w:tabs>
              <w:spacing w:after="0" w:line="240" w:lineRule="auto"/>
              <w:ind w:right="-5191"/>
              <w:jc w:val="both"/>
              <w:rPr>
                <w:rFonts w:ascii="Times New Roman" w:eastAsia="Calibri" w:hAnsi="Times New Roman" w:cs="Times New Roman"/>
              </w:rPr>
            </w:pPr>
            <w:r w:rsidRPr="002D5B00">
              <w:rPr>
                <w:rFonts w:ascii="Times New Roman" w:eastAsia="Calibri" w:hAnsi="Times New Roman" w:cs="Times New Roman"/>
                <w:b/>
              </w:rPr>
              <w:t>Тел/факс</w:t>
            </w:r>
            <w:r w:rsidRPr="002D5B00">
              <w:rPr>
                <w:rFonts w:ascii="Times New Roman" w:eastAsia="Calibri" w:hAnsi="Times New Roman" w:cs="Times New Roman"/>
              </w:rPr>
              <w:t xml:space="preserve"> 68-63-26 / 43-90-13</w:t>
            </w:r>
          </w:p>
          <w:p w:rsidR="00F133A3" w:rsidRPr="002D5B00" w:rsidRDefault="00F133A3" w:rsidP="00F133A3">
            <w:pPr>
              <w:tabs>
                <w:tab w:val="left" w:pos="0"/>
              </w:tabs>
              <w:spacing w:after="0" w:line="240" w:lineRule="auto"/>
              <w:jc w:val="both"/>
              <w:rPr>
                <w:rFonts w:ascii="Times New Roman" w:eastAsia="Calibri" w:hAnsi="Times New Roman" w:cs="Times New Roman"/>
                <w:u w:val="single"/>
                <w:lang w:eastAsia="ar-SA"/>
              </w:rPr>
            </w:pPr>
            <w:r w:rsidRPr="002D5B00">
              <w:rPr>
                <w:rFonts w:ascii="Times New Roman" w:eastAsia="Calibri" w:hAnsi="Times New Roman" w:cs="Times New Roman"/>
                <w:b/>
                <w:lang w:val="en-US"/>
              </w:rPr>
              <w:t>Email</w:t>
            </w:r>
            <w:r w:rsidRPr="002D5B00">
              <w:rPr>
                <w:rFonts w:ascii="Times New Roman" w:eastAsia="Calibri" w:hAnsi="Times New Roman" w:cs="Times New Roman"/>
                <w:b/>
              </w:rPr>
              <w:t>:</w:t>
            </w:r>
            <w:r w:rsidRPr="002D5B00">
              <w:rPr>
                <w:rFonts w:ascii="Times New Roman" w:eastAsia="Calibri" w:hAnsi="Times New Roman" w:cs="Times New Roman"/>
              </w:rPr>
              <w:t xml:space="preserve"> </w:t>
            </w:r>
            <w:hyperlink r:id="rId33" w:history="1">
              <w:r w:rsidRPr="002D5B00">
                <w:rPr>
                  <w:rFonts w:ascii="Times New Roman" w:eastAsia="Calibri" w:hAnsi="Times New Roman" w:cs="Times New Roman"/>
                  <w:u w:val="single"/>
                  <w:lang w:eastAsia="ar-SA"/>
                </w:rPr>
                <w:t>info@mures.ru</w:t>
              </w:r>
            </w:hyperlink>
          </w:p>
          <w:p w:rsidR="00F133A3" w:rsidRPr="002D5B00" w:rsidRDefault="00F133A3" w:rsidP="00F133A3">
            <w:pPr>
              <w:tabs>
                <w:tab w:val="left" w:pos="0"/>
              </w:tabs>
              <w:spacing w:after="0" w:line="240" w:lineRule="auto"/>
              <w:jc w:val="both"/>
              <w:rPr>
                <w:rFonts w:ascii="Times New Roman" w:eastAsia="Calibri" w:hAnsi="Times New Roman" w:cs="Times New Roman"/>
                <w:b/>
              </w:rPr>
            </w:pPr>
          </w:p>
          <w:p w:rsidR="00F133A3" w:rsidRDefault="00F133A3" w:rsidP="00045D2E">
            <w:pPr>
              <w:tabs>
                <w:tab w:val="left" w:pos="0"/>
              </w:tabs>
              <w:spacing w:after="0" w:line="240" w:lineRule="auto"/>
              <w:jc w:val="both"/>
              <w:rPr>
                <w:rFonts w:ascii="Times New Roman" w:eastAsia="Times New Roman" w:hAnsi="Times New Roman" w:cs="Times New Roman"/>
                <w:b/>
                <w:caps/>
                <w:kern w:val="32"/>
                <w:sz w:val="24"/>
                <w:szCs w:val="24"/>
                <w:lang w:eastAsia="ru-RU"/>
              </w:rPr>
            </w:pPr>
            <w:r w:rsidRPr="002D5B00">
              <w:rPr>
                <w:rFonts w:ascii="Times New Roman" w:eastAsia="Calibri" w:hAnsi="Times New Roman" w:cs="Times New Roman"/>
                <w:b/>
              </w:rPr>
              <w:t>________________________</w:t>
            </w:r>
          </w:p>
        </w:tc>
        <w:tc>
          <w:tcPr>
            <w:tcW w:w="4641" w:type="dxa"/>
          </w:tcPr>
          <w:p w:rsidR="00F133A3" w:rsidRPr="002D5B00" w:rsidRDefault="00F133A3" w:rsidP="00F133A3">
            <w:pPr>
              <w:tabs>
                <w:tab w:val="left" w:pos="0"/>
              </w:tabs>
              <w:spacing w:after="0" w:line="240" w:lineRule="auto"/>
              <w:ind w:left="84"/>
              <w:jc w:val="both"/>
              <w:rPr>
                <w:rFonts w:ascii="Times New Roman" w:eastAsia="Calibri" w:hAnsi="Times New Roman" w:cs="Times New Roman"/>
                <w:b/>
              </w:rPr>
            </w:pPr>
            <w:r w:rsidRPr="002D5B00">
              <w:rPr>
                <w:rFonts w:ascii="Times New Roman" w:eastAsia="Times New Roman" w:hAnsi="Times New Roman" w:cs="Times New Roman"/>
                <w:b/>
                <w:kern w:val="32"/>
                <w:lang w:eastAsia="ru-RU"/>
              </w:rPr>
              <w:t xml:space="preserve">ИСПОЛНИТЕЛЬ: </w:t>
            </w: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F133A3">
            <w:pPr>
              <w:tabs>
                <w:tab w:val="left" w:pos="0"/>
              </w:tabs>
              <w:spacing w:after="0" w:line="240" w:lineRule="auto"/>
              <w:ind w:left="84"/>
              <w:jc w:val="both"/>
              <w:rPr>
                <w:rFonts w:ascii="Times New Roman" w:eastAsia="Times New Roman" w:hAnsi="Times New Roman" w:cs="Times New Roman"/>
                <w:b/>
                <w:kern w:val="32"/>
                <w:lang w:eastAsia="ru-RU"/>
              </w:rPr>
            </w:pPr>
          </w:p>
          <w:p w:rsidR="00F133A3" w:rsidRDefault="00F133A3" w:rsidP="00045D2E">
            <w:pPr>
              <w:rPr>
                <w:rFonts w:ascii="Times New Roman" w:eastAsia="Times New Roman" w:hAnsi="Times New Roman" w:cs="Times New Roman"/>
                <w:b/>
                <w:caps/>
                <w:kern w:val="32"/>
                <w:sz w:val="24"/>
                <w:szCs w:val="24"/>
                <w:lang w:eastAsia="ru-RU"/>
              </w:rPr>
            </w:pPr>
            <w:r w:rsidRPr="002D5B00">
              <w:rPr>
                <w:rFonts w:ascii="Times New Roman" w:eastAsia="Times New Roman" w:hAnsi="Times New Roman" w:cs="Times New Roman"/>
                <w:b/>
                <w:caps/>
                <w:kern w:val="32"/>
                <w:lang w:eastAsia="ru-RU"/>
              </w:rPr>
              <w:t>________________</w:t>
            </w:r>
            <w:r w:rsidR="00045D2E">
              <w:rPr>
                <w:rFonts w:ascii="Times New Roman" w:eastAsia="Times New Roman" w:hAnsi="Times New Roman" w:cs="Times New Roman"/>
                <w:b/>
                <w:caps/>
                <w:kern w:val="32"/>
                <w:lang w:eastAsia="ru-RU"/>
              </w:rPr>
              <w:t>_____</w:t>
            </w:r>
          </w:p>
        </w:tc>
      </w:tr>
    </w:tbl>
    <w:p w:rsidR="005C6928" w:rsidRPr="00F133A3" w:rsidRDefault="00F133A3" w:rsidP="00F133A3">
      <w:pPr>
        <w:shd w:val="clear" w:color="auto" w:fill="FFFFFF"/>
        <w:tabs>
          <w:tab w:val="left" w:pos="5954"/>
        </w:tabs>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C6928" w:rsidRPr="00F133A3">
        <w:rPr>
          <w:rFonts w:ascii="Times New Roman" w:hAnsi="Times New Roman" w:cs="Times New Roman"/>
          <w:sz w:val="24"/>
          <w:szCs w:val="24"/>
        </w:rPr>
        <w:t xml:space="preserve">Приложение № 1 к Договору </w:t>
      </w:r>
    </w:p>
    <w:p w:rsidR="00F133A3" w:rsidRDefault="005C6928" w:rsidP="00F133A3">
      <w:pPr>
        <w:spacing w:after="0" w:line="240" w:lineRule="auto"/>
        <w:jc w:val="right"/>
        <w:rPr>
          <w:rFonts w:ascii="Times New Roman" w:eastAsia="Calibri" w:hAnsi="Times New Roman" w:cs="Times New Roman"/>
          <w:sz w:val="24"/>
          <w:szCs w:val="24"/>
        </w:rPr>
      </w:pPr>
      <w:r w:rsidRPr="00F133A3">
        <w:rPr>
          <w:rFonts w:ascii="Times New Roman" w:hAnsi="Times New Roman" w:cs="Times New Roman"/>
          <w:sz w:val="24"/>
          <w:szCs w:val="24"/>
          <w:lang w:eastAsia="ru-RU"/>
        </w:rPr>
        <w:t xml:space="preserve">                                                                    </w:t>
      </w:r>
      <w:r w:rsidR="00F133A3">
        <w:rPr>
          <w:rFonts w:ascii="Times New Roman" w:hAnsi="Times New Roman" w:cs="Times New Roman"/>
          <w:sz w:val="24"/>
          <w:szCs w:val="24"/>
          <w:lang w:eastAsia="ru-RU"/>
        </w:rPr>
        <w:t xml:space="preserve">                               </w:t>
      </w:r>
      <w:r w:rsidRPr="00F133A3">
        <w:rPr>
          <w:rFonts w:ascii="Times New Roman" w:hAnsi="Times New Roman" w:cs="Times New Roman"/>
          <w:sz w:val="24"/>
          <w:szCs w:val="24"/>
          <w:lang w:eastAsia="ru-RU"/>
        </w:rPr>
        <w:t>на оказание охранных услуг</w:t>
      </w:r>
      <w:r w:rsidRPr="00F133A3">
        <w:rPr>
          <w:rFonts w:ascii="Times New Roman" w:hAnsi="Times New Roman" w:cs="Times New Roman"/>
          <w:sz w:val="24"/>
          <w:szCs w:val="24"/>
        </w:rPr>
        <w:t xml:space="preserve"> № </w:t>
      </w:r>
      <w:r w:rsidRPr="00F133A3">
        <w:rPr>
          <w:rFonts w:ascii="Times New Roman" w:eastAsia="Calibri" w:hAnsi="Times New Roman" w:cs="Times New Roman"/>
          <w:sz w:val="24"/>
          <w:szCs w:val="24"/>
        </w:rPr>
        <w:t>______</w:t>
      </w:r>
    </w:p>
    <w:p w:rsidR="005C6928" w:rsidRPr="00F133A3" w:rsidRDefault="00F133A3" w:rsidP="00F133A3">
      <w:pPr>
        <w:tabs>
          <w:tab w:val="left" w:pos="6379"/>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hAnsi="Times New Roman" w:cs="Times New Roman"/>
          <w:sz w:val="24"/>
          <w:szCs w:val="24"/>
        </w:rPr>
        <w:t>о</w:t>
      </w:r>
      <w:r w:rsidR="005C6928" w:rsidRPr="00F133A3">
        <w:rPr>
          <w:rFonts w:ascii="Times New Roman" w:hAnsi="Times New Roman" w:cs="Times New Roman"/>
          <w:sz w:val="24"/>
          <w:szCs w:val="24"/>
        </w:rPr>
        <w:t>т « ____» ________ 201_ года</w:t>
      </w:r>
    </w:p>
    <w:p w:rsidR="005C6928" w:rsidRPr="00F133A3" w:rsidRDefault="005C6928" w:rsidP="00F133A3">
      <w:pPr>
        <w:rPr>
          <w:b/>
          <w:sz w:val="24"/>
          <w:szCs w:val="24"/>
        </w:rPr>
      </w:pPr>
    </w:p>
    <w:p w:rsidR="005C6928" w:rsidRPr="00F133A3" w:rsidRDefault="005C6928" w:rsidP="00F13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F133A3">
        <w:rPr>
          <w:rFonts w:ascii="Times New Roman" w:hAnsi="Times New Roman" w:cs="Times New Roman"/>
          <w:sz w:val="24"/>
          <w:szCs w:val="24"/>
          <w:lang w:eastAsia="ru-RU"/>
        </w:rPr>
        <w:t xml:space="preserve">г. ___________                                                                                  </w:t>
      </w:r>
      <w:r w:rsidRPr="00F133A3">
        <w:rPr>
          <w:rFonts w:ascii="Times New Roman" w:hAnsi="Times New Roman" w:cs="Times New Roman"/>
          <w:sz w:val="24"/>
          <w:szCs w:val="24"/>
        </w:rPr>
        <w:t>« ____» ________ 201_ года</w:t>
      </w:r>
    </w:p>
    <w:p w:rsidR="005C6928" w:rsidRPr="00F133A3" w:rsidRDefault="005C6928" w:rsidP="00F133A3">
      <w:pPr>
        <w:jc w:val="center"/>
        <w:rPr>
          <w:rFonts w:ascii="Times New Roman" w:hAnsi="Times New Roman" w:cs="Times New Roman"/>
          <w:sz w:val="24"/>
          <w:szCs w:val="24"/>
        </w:rPr>
      </w:pPr>
    </w:p>
    <w:p w:rsidR="005C6928" w:rsidRPr="00F133A3" w:rsidRDefault="005C6928" w:rsidP="00F133A3">
      <w:pPr>
        <w:jc w:val="center"/>
        <w:rPr>
          <w:rFonts w:ascii="Times New Roman" w:hAnsi="Times New Roman" w:cs="Times New Roman"/>
          <w:sz w:val="24"/>
          <w:szCs w:val="24"/>
        </w:rPr>
      </w:pPr>
      <w:r w:rsidRPr="00F133A3">
        <w:rPr>
          <w:rFonts w:ascii="Times New Roman" w:hAnsi="Times New Roman" w:cs="Times New Roman"/>
          <w:sz w:val="24"/>
          <w:szCs w:val="24"/>
        </w:rPr>
        <w:t xml:space="preserve">Акт приема-передачи имущества </w:t>
      </w:r>
    </w:p>
    <w:p w:rsidR="005C6928" w:rsidRPr="005C6928" w:rsidRDefault="005C6928" w:rsidP="00F133A3">
      <w:pPr>
        <w:spacing w:after="0" w:line="240" w:lineRule="auto"/>
        <w:ind w:firstLine="425"/>
        <w:jc w:val="both"/>
        <w:rPr>
          <w:rFonts w:ascii="Times New Roman" w:hAnsi="Times New Roman" w:cs="Times New Roman"/>
          <w:sz w:val="24"/>
          <w:szCs w:val="24"/>
        </w:rPr>
      </w:pPr>
      <w:proofErr w:type="gramStart"/>
      <w:r w:rsidRPr="005C6928">
        <w:rPr>
          <w:rFonts w:ascii="Times New Roman" w:eastAsia="Calibri" w:hAnsi="Times New Roman" w:cs="Times New Roman"/>
          <w:sz w:val="24"/>
          <w:szCs w:val="24"/>
        </w:rPr>
        <w:t xml:space="preserve">Открытое акционерное общество «Мурманэнергосбыт», именуемое в дальнейшем </w:t>
      </w:r>
      <w:r w:rsidRPr="005C6928">
        <w:rPr>
          <w:rFonts w:ascii="Times New Roman" w:eastAsia="Calibri" w:hAnsi="Times New Roman" w:cs="Times New Roman"/>
          <w:b/>
          <w:sz w:val="24"/>
          <w:szCs w:val="24"/>
        </w:rPr>
        <w:t>«Заказчик»</w:t>
      </w:r>
      <w:r w:rsidRPr="005C6928">
        <w:rPr>
          <w:rFonts w:ascii="Times New Roman" w:eastAsia="Calibri" w:hAnsi="Times New Roman" w:cs="Times New Roman"/>
          <w:sz w:val="24"/>
          <w:szCs w:val="24"/>
        </w:rPr>
        <w:t xml:space="preserve">,  </w:t>
      </w:r>
      <w:r w:rsidRPr="005C6928">
        <w:rPr>
          <w:rFonts w:ascii="Times New Roman" w:eastAsia="Arial Unicode MS" w:hAnsi="Times New Roman" w:cs="Times New Roman"/>
          <w:sz w:val="24"/>
          <w:szCs w:val="24"/>
        </w:rPr>
        <w:t xml:space="preserve">в лице ________________________, действующего на основании </w:t>
      </w:r>
      <w:r w:rsidRPr="005C6928">
        <w:rPr>
          <w:rFonts w:ascii="Times New Roman" w:hAnsi="Times New Roman" w:cs="Times New Roman"/>
          <w:sz w:val="24"/>
          <w:szCs w:val="24"/>
        </w:rPr>
        <w:t>_______________________</w:t>
      </w:r>
      <w:r w:rsidRPr="005C6928">
        <w:rPr>
          <w:rFonts w:ascii="Times New Roman" w:eastAsia="Calibri" w:hAnsi="Times New Roman" w:cs="Times New Roman"/>
          <w:sz w:val="24"/>
          <w:szCs w:val="24"/>
        </w:rPr>
        <w:t xml:space="preserve"> с одной стороны, и _________________________________________, именуемое в дальнейшем «</w:t>
      </w:r>
      <w:r w:rsidRPr="005C6928">
        <w:rPr>
          <w:rFonts w:ascii="Times New Roman" w:eastAsia="Calibri" w:hAnsi="Times New Roman" w:cs="Times New Roman"/>
          <w:b/>
          <w:sz w:val="24"/>
          <w:szCs w:val="24"/>
        </w:rPr>
        <w:t>Исполнитель»</w:t>
      </w:r>
      <w:r w:rsidRPr="005C6928">
        <w:rPr>
          <w:rFonts w:ascii="Times New Roman" w:eastAsia="Calibri" w:hAnsi="Times New Roman" w:cs="Times New Roman"/>
          <w:sz w:val="24"/>
          <w:szCs w:val="24"/>
        </w:rPr>
        <w:t xml:space="preserve">, в лице ______________________________, действующего на основании ____________________________________, при совместном упоминании именуемые - Стороны (по отдельности – Сторона), </w:t>
      </w:r>
      <w:r w:rsidRPr="005C6928">
        <w:rPr>
          <w:rFonts w:ascii="Times New Roman" w:hAnsi="Times New Roman" w:cs="Times New Roman"/>
          <w:sz w:val="24"/>
          <w:szCs w:val="24"/>
        </w:rPr>
        <w:t>составили настоящий акт о нижеследующем:</w:t>
      </w:r>
      <w:proofErr w:type="gramEnd"/>
    </w:p>
    <w:p w:rsidR="005C6928" w:rsidRPr="005C6928" w:rsidRDefault="005C6928" w:rsidP="00F133A3">
      <w:pPr>
        <w:ind w:firstLine="426"/>
        <w:jc w:val="both"/>
        <w:rPr>
          <w:rFonts w:ascii="Times New Roman" w:hAnsi="Times New Roman" w:cs="Times New Roman"/>
          <w:sz w:val="28"/>
          <w:szCs w:val="28"/>
        </w:rPr>
      </w:pPr>
    </w:p>
    <w:p w:rsidR="005C6928" w:rsidRPr="005C6928" w:rsidRDefault="005C6928" w:rsidP="00F133A3">
      <w:pPr>
        <w:tabs>
          <w:tab w:val="left" w:pos="993"/>
        </w:tabs>
        <w:spacing w:after="0" w:line="240" w:lineRule="auto"/>
        <w:ind w:firstLine="709"/>
        <w:jc w:val="both"/>
        <w:rPr>
          <w:rFonts w:ascii="Times New Roman" w:hAnsi="Times New Roman" w:cs="Times New Roman"/>
          <w:sz w:val="24"/>
          <w:szCs w:val="24"/>
          <w:lang w:eastAsia="ru-RU"/>
        </w:rPr>
      </w:pPr>
      <w:r w:rsidRPr="005C6928">
        <w:rPr>
          <w:rFonts w:ascii="Times New Roman" w:hAnsi="Times New Roman" w:cs="Times New Roman"/>
          <w:sz w:val="24"/>
          <w:szCs w:val="24"/>
        </w:rPr>
        <w:t>« ____» ________ 201__ года Заказчик передал, а Исполнитель принял под охрану</w:t>
      </w:r>
      <w:r w:rsidRPr="005C6928">
        <w:rPr>
          <w:rFonts w:ascii="Times New Roman" w:hAnsi="Times New Roman" w:cs="Times New Roman"/>
          <w:sz w:val="24"/>
          <w:szCs w:val="24"/>
          <w:lang w:eastAsia="ru-RU"/>
        </w:rPr>
        <w:t xml:space="preserve"> имущество Заказчика,</w:t>
      </w:r>
      <w:r w:rsidRPr="005C6928">
        <w:rPr>
          <w:rFonts w:ascii="Times New Roman" w:hAnsi="Times New Roman" w:cs="Times New Roman"/>
          <w:sz w:val="24"/>
          <w:szCs w:val="24"/>
        </w:rPr>
        <w:t xml:space="preserve"> </w:t>
      </w:r>
      <w:r w:rsidRPr="005C6928">
        <w:rPr>
          <w:rFonts w:ascii="Times New Roman" w:eastAsia="Times New Roman" w:hAnsi="Times New Roman" w:cs="Times New Roman"/>
          <w:spacing w:val="-4"/>
          <w:kern w:val="32"/>
          <w:sz w:val="24"/>
          <w:szCs w:val="24"/>
          <w:lang w:eastAsia="ru-RU"/>
        </w:rPr>
        <w:t>а также имущество, находящееся в хозяйственном ведении ГОУТП «ТЭКОС», и принятое во временное владение и пользование ОАО «Мурманэнергосбыт» на основании договоров аренды № 16/10 от 16 октября 2014 года, № 10/11 от 10 ноября 2014 года</w:t>
      </w:r>
      <w:r w:rsidRPr="005C6928">
        <w:rPr>
          <w:rFonts w:ascii="Times New Roman" w:hAnsi="Times New Roman" w:cs="Times New Roman"/>
          <w:sz w:val="24"/>
          <w:szCs w:val="24"/>
          <w:lang w:eastAsia="ru-RU"/>
        </w:rPr>
        <w:t xml:space="preserve">: </w:t>
      </w:r>
    </w:p>
    <w:p w:rsidR="005C6928" w:rsidRPr="005C6928" w:rsidRDefault="005C6928" w:rsidP="00F133A3">
      <w:pPr>
        <w:suppressAutoHyphens/>
        <w:spacing w:after="0" w:line="240" w:lineRule="auto"/>
        <w:ind w:firstLine="426"/>
        <w:jc w:val="both"/>
        <w:rPr>
          <w:rFonts w:ascii="Times New Roman" w:eastAsia="Times New Roman" w:hAnsi="Times New Roman" w:cs="Times New Roman"/>
          <w:spacing w:val="-2"/>
          <w:sz w:val="28"/>
          <w:szCs w:val="28"/>
          <w:lang w:eastAsia="ar-SA"/>
        </w:rPr>
      </w:pPr>
    </w:p>
    <w:tbl>
      <w:tblPr>
        <w:tblW w:w="9796" w:type="dxa"/>
        <w:tblInd w:w="93" w:type="dxa"/>
        <w:tblLayout w:type="fixed"/>
        <w:tblLook w:val="04A0" w:firstRow="1" w:lastRow="0" w:firstColumn="1" w:lastColumn="0" w:noHBand="0" w:noVBand="1"/>
      </w:tblPr>
      <w:tblGrid>
        <w:gridCol w:w="1008"/>
        <w:gridCol w:w="850"/>
        <w:gridCol w:w="5245"/>
        <w:gridCol w:w="2693"/>
      </w:tblGrid>
      <w:tr w:rsidR="00377938" w:rsidRPr="00F133A3" w:rsidTr="00377938">
        <w:trPr>
          <w:trHeight w:val="348"/>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 </w:t>
            </w: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/п</w:t>
            </w:r>
          </w:p>
        </w:tc>
        <w:tc>
          <w:tcPr>
            <w:tcW w:w="850" w:type="dxa"/>
            <w:tcBorders>
              <w:top w:val="single" w:sz="4" w:space="0" w:color="auto"/>
              <w:left w:val="nil"/>
              <w:bottom w:val="single" w:sz="4" w:space="0" w:color="auto"/>
              <w:right w:val="single" w:sz="4" w:space="0" w:color="auto"/>
            </w:tcBorders>
            <w:vAlign w:val="center"/>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Инв. №№</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Наименование имущества</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Адрес</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паровой котельной</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Здание </w:t>
            </w:r>
            <w:proofErr w:type="gramStart"/>
            <w:r w:rsidRPr="00F133A3">
              <w:rPr>
                <w:rFonts w:ascii="Times New Roman" w:eastAsia="Times New Roman" w:hAnsi="Times New Roman"/>
                <w:sz w:val="24"/>
                <w:szCs w:val="24"/>
                <w:lang w:eastAsia="ru-RU"/>
              </w:rPr>
              <w:t>насосной</w:t>
            </w:r>
            <w:proofErr w:type="gramEnd"/>
            <w:r w:rsidRPr="00F133A3">
              <w:rPr>
                <w:rFonts w:ascii="Times New Roman" w:eastAsia="Times New Roman" w:hAnsi="Times New Roman"/>
                <w:sz w:val="24"/>
                <w:szCs w:val="24"/>
                <w:lang w:eastAsia="ru-RU"/>
              </w:rPr>
              <w:t xml:space="preserve"> печного топлива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Пристройка к резервуару</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Пристройка к резервуару</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Здания мастерских участка электроснабжения</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гаража (проходная)</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Здание </w:t>
            </w:r>
            <w:proofErr w:type="spellStart"/>
            <w:r w:rsidRPr="00F133A3">
              <w:rPr>
                <w:rFonts w:ascii="Times New Roman" w:eastAsia="Times New Roman" w:hAnsi="Times New Roman"/>
                <w:sz w:val="24"/>
                <w:szCs w:val="24"/>
                <w:lang w:eastAsia="ru-RU"/>
              </w:rPr>
              <w:t>мазутонасосной</w:t>
            </w:r>
            <w:proofErr w:type="spellEnd"/>
            <w:r w:rsidRPr="00F133A3">
              <w:rPr>
                <w:rFonts w:ascii="Times New Roman" w:eastAsia="Times New Roman" w:hAnsi="Times New Roman"/>
                <w:sz w:val="24"/>
                <w:szCs w:val="24"/>
                <w:lang w:eastAsia="ru-RU"/>
              </w:rPr>
              <w:t xml:space="preserve"> станции</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водогрейной котельной</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14</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Здания термоизоляции</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29</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стоянки технологического транспорта (</w:t>
            </w:r>
            <w:proofErr w:type="gramStart"/>
            <w:r w:rsidRPr="00F133A3">
              <w:rPr>
                <w:rFonts w:ascii="Times New Roman" w:eastAsia="Times New Roman" w:hAnsi="Times New Roman"/>
                <w:sz w:val="24"/>
                <w:szCs w:val="24"/>
                <w:lang w:eastAsia="ru-RU"/>
              </w:rPr>
              <w:t>буфет-раздаточная</w:t>
            </w:r>
            <w:proofErr w:type="gramEnd"/>
            <w:r w:rsidRPr="00F133A3">
              <w:rPr>
                <w:rFonts w:ascii="Times New Roman" w:eastAsia="Times New Roman" w:hAnsi="Times New Roman"/>
                <w:sz w:val="24"/>
                <w:szCs w:val="24"/>
                <w:lang w:eastAsia="ru-RU"/>
              </w:rPr>
              <w:t>)</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F133A3"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30</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Встроенное помещение здания управления</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3</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w:t>
            </w:r>
          </w:p>
        </w:tc>
        <w:tc>
          <w:tcPr>
            <w:tcW w:w="850" w:type="dxa"/>
            <w:tcBorders>
              <w:top w:val="single" w:sz="4" w:space="0" w:color="auto"/>
              <w:left w:val="single" w:sz="4" w:space="0" w:color="auto"/>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40</w:t>
            </w:r>
          </w:p>
        </w:tc>
        <w:tc>
          <w:tcPr>
            <w:tcW w:w="52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Здание-склад ГО</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42</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Здания склада сыпучих материалов</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lastRenderedPageBreak/>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lastRenderedPageBreak/>
              <w:t>14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46</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диспетчерского пункта с ремонтными боксами</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47</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Встроенные помещения прирельсового склада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3</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101</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Эстакада слива печного топлива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102</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Площадка под строительство</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103</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Резервуар хранения печного топлива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104</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Резервуар хранения печного топлива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112</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Труба дымовая</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113</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Резервуар хранения горячей воды</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119</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Подъездные пути</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3,4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120</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Эстакада слива мазута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24, 25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121,122</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Мазутные резервуары №№1,2</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135</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Нефтеловушка</w:t>
            </w:r>
            <w:proofErr w:type="spellEnd"/>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2463</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Здания мастерских участка №3</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2725</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Ограждение котельной № 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2942</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контейнерного типа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Путепроводная 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б/</w:t>
            </w:r>
            <w:proofErr w:type="gramStart"/>
            <w:r w:rsidRPr="00F133A3">
              <w:rPr>
                <w:rFonts w:ascii="Times New Roman" w:eastAsia="Times New Roman" w:hAnsi="Times New Roman"/>
                <w:sz w:val="24"/>
                <w:szCs w:val="24"/>
                <w:lang w:eastAsia="ru-RU"/>
              </w:rPr>
              <w:t>н</w:t>
            </w:r>
            <w:proofErr w:type="gramEnd"/>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хранения автотранспорта бокс №22</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3</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незаверш</w:t>
            </w:r>
            <w:proofErr w:type="spellEnd"/>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Мазутный резервуар № 3</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незаверш</w:t>
            </w:r>
            <w:proofErr w:type="spellEnd"/>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Ангар металлический</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3</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Здание </w:t>
            </w:r>
            <w:proofErr w:type="spellStart"/>
            <w:r w:rsidRPr="00F133A3">
              <w:rPr>
                <w:rFonts w:ascii="Times New Roman" w:eastAsia="Times New Roman" w:hAnsi="Times New Roman"/>
                <w:sz w:val="24"/>
                <w:szCs w:val="24"/>
                <w:lang w:eastAsia="ru-RU"/>
              </w:rPr>
              <w:t>мазутонасосной</w:t>
            </w:r>
            <w:proofErr w:type="spellEnd"/>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 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105</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Резервуар для хранения горячей воды (БА</w:t>
            </w:r>
            <w:proofErr w:type="gramStart"/>
            <w:r w:rsidRPr="00F133A3">
              <w:rPr>
                <w:rFonts w:ascii="Times New Roman" w:eastAsia="Times New Roman" w:hAnsi="Times New Roman"/>
                <w:sz w:val="24"/>
                <w:szCs w:val="24"/>
                <w:lang w:eastAsia="ru-RU"/>
              </w:rPr>
              <w:t>)-</w:t>
            </w:r>
            <w:proofErr w:type="gramEnd"/>
            <w:r w:rsidRPr="00F133A3">
              <w:rPr>
                <w:rFonts w:ascii="Times New Roman" w:eastAsia="Times New Roman" w:hAnsi="Times New Roman"/>
                <w:sz w:val="24"/>
                <w:szCs w:val="24"/>
                <w:lang w:eastAsia="ru-RU"/>
              </w:rPr>
              <w:t>ЗОО м3</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 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Резервуар для хранения горячей воды (БА)-1000 м3</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 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128</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Эстакада для слива мазута</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 1</w:t>
            </w:r>
          </w:p>
        </w:tc>
      </w:tr>
      <w:tr w:rsidR="00F133A3"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129</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Резервуар для хранения топлива №1-1000м3</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 1</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38</w:t>
            </w:r>
          </w:p>
        </w:tc>
        <w:tc>
          <w:tcPr>
            <w:tcW w:w="850" w:type="dxa"/>
            <w:tcBorders>
              <w:top w:val="single" w:sz="4" w:space="0" w:color="auto"/>
              <w:left w:val="single" w:sz="4" w:space="0" w:color="auto"/>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Резервуар для хранения топлива №2-1000м3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 1</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164</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Резервуар для хранения топлива №3-1000м3</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 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lastRenderedPageBreak/>
              <w:t>40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35</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котельной № 21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мастерских с бытовыми помещениями котельной №21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Путепроводная,1а</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2741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Дымовая груба</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2941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Помещение для блока подогревателей на территории котельной №21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3217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Складские помещения котельной № 21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 </w:t>
            </w:r>
            <w:proofErr w:type="spellStart"/>
            <w:r w:rsidRPr="00F133A3">
              <w:rPr>
                <w:rFonts w:ascii="Times New Roman" w:eastAsia="Times New Roman" w:hAnsi="Times New Roman"/>
                <w:sz w:val="24"/>
                <w:szCs w:val="24"/>
                <w:lang w:eastAsia="ru-RU"/>
              </w:rPr>
              <w:t>Кандалакша</w:t>
            </w:r>
            <w:proofErr w:type="gramStart"/>
            <w:r w:rsidRPr="00F133A3">
              <w:rPr>
                <w:rFonts w:ascii="Times New Roman" w:eastAsia="Times New Roman" w:hAnsi="Times New Roman"/>
                <w:sz w:val="24"/>
                <w:szCs w:val="24"/>
                <w:lang w:eastAsia="ru-RU"/>
              </w:rPr>
              <w:t>,у</w:t>
            </w:r>
            <w:proofErr w:type="gramEnd"/>
            <w:r w:rsidRPr="00F133A3">
              <w:rPr>
                <w:rFonts w:ascii="Times New Roman" w:eastAsia="Times New Roman" w:hAnsi="Times New Roman"/>
                <w:sz w:val="24"/>
                <w:szCs w:val="24"/>
                <w:lang w:eastAsia="ru-RU"/>
              </w:rPr>
              <w:t>л</w:t>
            </w:r>
            <w:proofErr w:type="spellEnd"/>
            <w:r w:rsidRPr="00F133A3">
              <w:rPr>
                <w:rFonts w:ascii="Times New Roman" w:eastAsia="Times New Roman" w:hAnsi="Times New Roman"/>
                <w:sz w:val="24"/>
                <w:szCs w:val="24"/>
                <w:lang w:eastAsia="ru-RU"/>
              </w:rPr>
              <w:t xml:space="preserve"> Путепроводная,1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1001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Экскаватор ЭО 3323а      51МУ 8782</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1602</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ЗИЛ ММЗ-4502</w:t>
            </w:r>
            <w:proofErr w:type="gramStart"/>
            <w:r w:rsidRPr="00F133A3">
              <w:rPr>
                <w:rFonts w:ascii="Times New Roman" w:eastAsia="Times New Roman" w:hAnsi="Times New Roman"/>
                <w:sz w:val="24"/>
                <w:szCs w:val="24"/>
                <w:lang w:eastAsia="ru-RU"/>
              </w:rPr>
              <w:t xml:space="preserve"> № О</w:t>
            </w:r>
            <w:proofErr w:type="gramEnd"/>
            <w:r w:rsidRPr="00F133A3">
              <w:rPr>
                <w:rFonts w:ascii="Times New Roman" w:eastAsia="Times New Roman" w:hAnsi="Times New Roman"/>
                <w:sz w:val="24"/>
                <w:szCs w:val="24"/>
                <w:lang w:eastAsia="ru-RU"/>
              </w:rPr>
              <w:t xml:space="preserve"> 838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1603</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ЗИЛ-130</w:t>
            </w:r>
            <w:proofErr w:type="gramStart"/>
            <w:r w:rsidRPr="00F133A3">
              <w:rPr>
                <w:rFonts w:ascii="Times New Roman" w:eastAsia="Times New Roman" w:hAnsi="Times New Roman"/>
                <w:sz w:val="24"/>
                <w:szCs w:val="24"/>
                <w:lang w:eastAsia="ru-RU"/>
              </w:rPr>
              <w:t xml:space="preserve"> № О</w:t>
            </w:r>
            <w:proofErr w:type="gramEnd"/>
            <w:r w:rsidRPr="00F133A3">
              <w:rPr>
                <w:rFonts w:ascii="Times New Roman" w:eastAsia="Times New Roman" w:hAnsi="Times New Roman"/>
                <w:sz w:val="24"/>
                <w:szCs w:val="24"/>
                <w:lang w:eastAsia="ru-RU"/>
              </w:rPr>
              <w:t xml:space="preserve"> 939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1619</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Автоцистерна топливо МАЗ-500  АЦ-8</w:t>
            </w:r>
            <w:proofErr w:type="gramStart"/>
            <w:r w:rsidRPr="00F133A3">
              <w:rPr>
                <w:rFonts w:ascii="Times New Roman" w:eastAsia="Times New Roman" w:hAnsi="Times New Roman"/>
                <w:sz w:val="24"/>
                <w:szCs w:val="24"/>
                <w:lang w:eastAsia="ru-RU"/>
              </w:rPr>
              <w:t xml:space="preserve">   К</w:t>
            </w:r>
            <w:proofErr w:type="gramEnd"/>
            <w:r w:rsidRPr="00F133A3">
              <w:rPr>
                <w:rFonts w:ascii="Times New Roman" w:eastAsia="Times New Roman" w:hAnsi="Times New Roman"/>
                <w:sz w:val="24"/>
                <w:szCs w:val="24"/>
                <w:lang w:eastAsia="ru-RU"/>
              </w:rPr>
              <w:t xml:space="preserve"> 348 ЕК 51 снят с учета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1620</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КРАЗ-258Б1</w:t>
            </w:r>
            <w:proofErr w:type="gramStart"/>
            <w:r w:rsidRPr="00F133A3">
              <w:rPr>
                <w:rFonts w:ascii="Times New Roman" w:eastAsia="Times New Roman" w:hAnsi="Times New Roman"/>
                <w:sz w:val="24"/>
                <w:szCs w:val="24"/>
                <w:lang w:eastAsia="ru-RU"/>
              </w:rPr>
              <w:t xml:space="preserve">  Е</w:t>
            </w:r>
            <w:proofErr w:type="gramEnd"/>
            <w:r w:rsidRPr="00F133A3">
              <w:rPr>
                <w:rFonts w:ascii="Times New Roman" w:eastAsia="Times New Roman" w:hAnsi="Times New Roman"/>
                <w:sz w:val="24"/>
                <w:szCs w:val="24"/>
                <w:lang w:eastAsia="ru-RU"/>
              </w:rPr>
              <w:t xml:space="preserve"> 758 ВУ 51 снят с учета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1621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Полуприцеп  ОДАЗ-9370-01  АК 9637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1625</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УАЗ-3303</w:t>
            </w:r>
            <w:proofErr w:type="gramStart"/>
            <w:r w:rsidRPr="00F133A3">
              <w:rPr>
                <w:rFonts w:ascii="Times New Roman" w:eastAsia="Times New Roman" w:hAnsi="Times New Roman"/>
                <w:sz w:val="24"/>
                <w:szCs w:val="24"/>
                <w:lang w:eastAsia="ru-RU"/>
              </w:rPr>
              <w:t xml:space="preserve">   А</w:t>
            </w:r>
            <w:proofErr w:type="gramEnd"/>
            <w:r w:rsidRPr="00F133A3">
              <w:rPr>
                <w:rFonts w:ascii="Times New Roman" w:eastAsia="Times New Roman" w:hAnsi="Times New Roman"/>
                <w:sz w:val="24"/>
                <w:szCs w:val="24"/>
                <w:lang w:eastAsia="ru-RU"/>
              </w:rPr>
              <w:t xml:space="preserve"> 539 ММ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1626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ГАЗ-5312   Т 262 МН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1631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ГАЗ-5319 КО 503Б1</w:t>
            </w:r>
            <w:proofErr w:type="gramStart"/>
            <w:r w:rsidRPr="00F133A3">
              <w:rPr>
                <w:rFonts w:ascii="Times New Roman" w:eastAsia="Times New Roman" w:hAnsi="Times New Roman"/>
                <w:sz w:val="24"/>
                <w:szCs w:val="24"/>
                <w:lang w:eastAsia="ru-RU"/>
              </w:rPr>
              <w:t xml:space="preserve">     О</w:t>
            </w:r>
            <w:proofErr w:type="gramEnd"/>
            <w:r w:rsidRPr="00F133A3">
              <w:rPr>
                <w:rFonts w:ascii="Times New Roman" w:eastAsia="Times New Roman" w:hAnsi="Times New Roman"/>
                <w:sz w:val="24"/>
                <w:szCs w:val="24"/>
                <w:lang w:eastAsia="ru-RU"/>
              </w:rPr>
              <w:t xml:space="preserve"> 949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1633</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ГАЗ-КО-503,53</w:t>
            </w:r>
            <w:proofErr w:type="gramStart"/>
            <w:r w:rsidRPr="00F133A3">
              <w:rPr>
                <w:rFonts w:ascii="Times New Roman" w:eastAsia="Times New Roman" w:hAnsi="Times New Roman"/>
                <w:sz w:val="24"/>
                <w:szCs w:val="24"/>
                <w:lang w:eastAsia="ru-RU"/>
              </w:rPr>
              <w:t xml:space="preserve">  № А</w:t>
            </w:r>
            <w:proofErr w:type="gramEnd"/>
            <w:r w:rsidRPr="00F133A3">
              <w:rPr>
                <w:rFonts w:ascii="Times New Roman" w:eastAsia="Times New Roman" w:hAnsi="Times New Roman"/>
                <w:sz w:val="24"/>
                <w:szCs w:val="24"/>
                <w:lang w:eastAsia="ru-RU"/>
              </w:rPr>
              <w:t xml:space="preserve"> 542 ММ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1637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КРАЗ-258Б1</w:t>
            </w:r>
            <w:proofErr w:type="gramStart"/>
            <w:r w:rsidRPr="00F133A3">
              <w:rPr>
                <w:rFonts w:ascii="Times New Roman" w:eastAsia="Times New Roman" w:hAnsi="Times New Roman"/>
                <w:sz w:val="24"/>
                <w:szCs w:val="24"/>
                <w:lang w:eastAsia="ru-RU"/>
              </w:rPr>
              <w:t xml:space="preserve">  К</w:t>
            </w:r>
            <w:proofErr w:type="gramEnd"/>
            <w:r w:rsidRPr="00F133A3">
              <w:rPr>
                <w:rFonts w:ascii="Times New Roman" w:eastAsia="Times New Roman" w:hAnsi="Times New Roman"/>
                <w:sz w:val="24"/>
                <w:szCs w:val="24"/>
                <w:lang w:eastAsia="ru-RU"/>
              </w:rPr>
              <w:t xml:space="preserve"> 335 ЕК 51 снят с учета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1638</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КРАЗ-258Б1</w:t>
            </w:r>
            <w:proofErr w:type="gramStart"/>
            <w:r w:rsidRPr="00F133A3">
              <w:rPr>
                <w:rFonts w:ascii="Times New Roman" w:eastAsia="Times New Roman" w:hAnsi="Times New Roman"/>
                <w:sz w:val="24"/>
                <w:szCs w:val="24"/>
                <w:lang w:eastAsia="ru-RU"/>
              </w:rPr>
              <w:t xml:space="preserve">  К</w:t>
            </w:r>
            <w:proofErr w:type="gramEnd"/>
            <w:r w:rsidRPr="00F133A3">
              <w:rPr>
                <w:rFonts w:ascii="Times New Roman" w:eastAsia="Times New Roman" w:hAnsi="Times New Roman"/>
                <w:sz w:val="24"/>
                <w:szCs w:val="24"/>
                <w:lang w:eastAsia="ru-RU"/>
              </w:rPr>
              <w:t xml:space="preserve"> 334 ЕК 51 снят с учета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1643</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МАЗ-5551  М 557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1649</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Полуприцеп-цистерна ВМ-12  АМ 0059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1654</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Автомашина ЗИЛ-431412 </w:t>
            </w: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/прицепом 823А  А 551 ММ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1657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УАЗ-39099</w:t>
            </w:r>
            <w:proofErr w:type="gramStart"/>
            <w:r w:rsidRPr="00F133A3">
              <w:rPr>
                <w:rFonts w:ascii="Times New Roman" w:eastAsia="Times New Roman" w:hAnsi="Times New Roman"/>
                <w:sz w:val="24"/>
                <w:szCs w:val="24"/>
                <w:lang w:eastAsia="ru-RU"/>
              </w:rPr>
              <w:t xml:space="preserve"> А</w:t>
            </w:r>
            <w:proofErr w:type="gramEnd"/>
            <w:r w:rsidRPr="00F133A3">
              <w:rPr>
                <w:rFonts w:ascii="Times New Roman" w:eastAsia="Times New Roman" w:hAnsi="Times New Roman"/>
                <w:sz w:val="24"/>
                <w:szCs w:val="24"/>
                <w:lang w:eastAsia="ru-RU"/>
              </w:rPr>
              <w:t xml:space="preserve"> 541 ММ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1658</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УАЗ-39629  М 434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F133A3"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1659</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МАЗ-504В  О 929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63</w:t>
            </w:r>
          </w:p>
        </w:tc>
        <w:tc>
          <w:tcPr>
            <w:tcW w:w="850" w:type="dxa"/>
            <w:tcBorders>
              <w:top w:val="single" w:sz="4" w:space="0" w:color="auto"/>
              <w:left w:val="single" w:sz="4" w:space="0" w:color="auto"/>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1660</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ГАЗ-3307 КО-503В № О 093 МК 51</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1661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Полуприцеп УНР-12-12М   АЕ 0517  51</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668</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УАЗ-31514</w:t>
            </w:r>
            <w:proofErr w:type="gramStart"/>
            <w:r w:rsidRPr="00F133A3">
              <w:rPr>
                <w:rFonts w:ascii="Times New Roman" w:eastAsia="Times New Roman" w:hAnsi="Times New Roman"/>
                <w:sz w:val="24"/>
                <w:szCs w:val="24"/>
                <w:lang w:eastAsia="ru-RU"/>
              </w:rPr>
              <w:t xml:space="preserve">  А</w:t>
            </w:r>
            <w:proofErr w:type="gramEnd"/>
            <w:r w:rsidRPr="00F133A3">
              <w:rPr>
                <w:rFonts w:ascii="Times New Roman" w:eastAsia="Times New Roman" w:hAnsi="Times New Roman"/>
                <w:sz w:val="24"/>
                <w:szCs w:val="24"/>
                <w:lang w:eastAsia="ru-RU"/>
              </w:rPr>
              <w:t xml:space="preserve"> 252 ЕН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lastRenderedPageBreak/>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lastRenderedPageBreak/>
              <w:t>66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1664</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 5312</w:t>
            </w:r>
            <w:proofErr w:type="gramStart"/>
            <w:r w:rsidRPr="00F133A3">
              <w:rPr>
                <w:rFonts w:ascii="Times New Roman" w:eastAsia="Times New Roman" w:hAnsi="Times New Roman"/>
                <w:sz w:val="24"/>
                <w:szCs w:val="24"/>
                <w:lang w:eastAsia="ru-RU"/>
              </w:rPr>
              <w:t xml:space="preserve">   А</w:t>
            </w:r>
            <w:proofErr w:type="gramEnd"/>
            <w:r w:rsidRPr="00F133A3">
              <w:rPr>
                <w:rFonts w:ascii="Times New Roman" w:eastAsia="Times New Roman" w:hAnsi="Times New Roman"/>
                <w:sz w:val="24"/>
                <w:szCs w:val="24"/>
                <w:lang w:eastAsia="ru-RU"/>
              </w:rPr>
              <w:t xml:space="preserve"> 393 МК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1665</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УАЗ-31514</w:t>
            </w:r>
            <w:proofErr w:type="gramStart"/>
            <w:r w:rsidRPr="00F133A3">
              <w:rPr>
                <w:rFonts w:ascii="Times New Roman" w:eastAsia="Times New Roman" w:hAnsi="Times New Roman"/>
                <w:sz w:val="24"/>
                <w:szCs w:val="24"/>
                <w:lang w:eastAsia="ru-RU"/>
              </w:rPr>
              <w:t xml:space="preserve">  О</w:t>
            </w:r>
            <w:proofErr w:type="gramEnd"/>
            <w:r w:rsidRPr="00F133A3">
              <w:rPr>
                <w:rFonts w:ascii="Times New Roman" w:eastAsia="Times New Roman" w:hAnsi="Times New Roman"/>
                <w:sz w:val="24"/>
                <w:szCs w:val="24"/>
                <w:lang w:eastAsia="ru-RU"/>
              </w:rPr>
              <w:t xml:space="preserve"> 563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1667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Полуприцеп </w:t>
            </w:r>
            <w:proofErr w:type="gramStart"/>
            <w:r w:rsidRPr="00F133A3">
              <w:rPr>
                <w:rFonts w:ascii="Times New Roman" w:eastAsia="Times New Roman" w:hAnsi="Times New Roman"/>
                <w:sz w:val="24"/>
                <w:szCs w:val="24"/>
                <w:lang w:eastAsia="ru-RU"/>
              </w:rPr>
              <w:t>-ц</w:t>
            </w:r>
            <w:proofErr w:type="gramEnd"/>
            <w:r w:rsidRPr="00F133A3">
              <w:rPr>
                <w:rFonts w:ascii="Times New Roman" w:eastAsia="Times New Roman" w:hAnsi="Times New Roman"/>
                <w:sz w:val="24"/>
                <w:szCs w:val="24"/>
                <w:lang w:eastAsia="ru-RU"/>
              </w:rPr>
              <w:t>истерна 9608КА   АВ 4816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1668</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КРАЗ-250</w:t>
            </w:r>
            <w:proofErr w:type="gramStart"/>
            <w:r w:rsidRPr="00F133A3">
              <w:rPr>
                <w:rFonts w:ascii="Times New Roman" w:eastAsia="Times New Roman" w:hAnsi="Times New Roman"/>
                <w:sz w:val="24"/>
                <w:szCs w:val="24"/>
                <w:lang w:eastAsia="ru-RU"/>
              </w:rPr>
              <w:t xml:space="preserve">  У</w:t>
            </w:r>
            <w:proofErr w:type="gramEnd"/>
            <w:r w:rsidRPr="00F133A3">
              <w:rPr>
                <w:rFonts w:ascii="Times New Roman" w:eastAsia="Times New Roman" w:hAnsi="Times New Roman"/>
                <w:sz w:val="24"/>
                <w:szCs w:val="24"/>
                <w:lang w:eastAsia="ru-RU"/>
              </w:rPr>
              <w:t xml:space="preserve"> 958 МК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2186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Полуприцеп цистерна ПП</w:t>
            </w:r>
            <w:proofErr w:type="gramStart"/>
            <w:r w:rsidRPr="00F133A3">
              <w:rPr>
                <w:rFonts w:ascii="Times New Roman" w:eastAsia="Times New Roman" w:hAnsi="Times New Roman"/>
                <w:sz w:val="24"/>
                <w:szCs w:val="24"/>
                <w:lang w:eastAsia="ru-RU"/>
              </w:rPr>
              <w:t>Ц"</w:t>
            </w:r>
            <w:proofErr w:type="gramEnd"/>
            <w:r w:rsidRPr="00F133A3">
              <w:rPr>
                <w:rFonts w:ascii="Times New Roman" w:eastAsia="Times New Roman" w:hAnsi="Times New Roman"/>
                <w:sz w:val="24"/>
                <w:szCs w:val="24"/>
                <w:lang w:eastAsia="ru-RU"/>
              </w:rPr>
              <w:t>НЕФАЗ"96742-03    АВ 8407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2187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КРАЗ-6510</w:t>
            </w:r>
            <w:proofErr w:type="gramStart"/>
            <w:r w:rsidRPr="00F133A3">
              <w:rPr>
                <w:rFonts w:ascii="Times New Roman" w:eastAsia="Times New Roman" w:hAnsi="Times New Roman"/>
                <w:sz w:val="24"/>
                <w:szCs w:val="24"/>
                <w:lang w:eastAsia="ru-RU"/>
              </w:rPr>
              <w:t xml:space="preserve">  А</w:t>
            </w:r>
            <w:proofErr w:type="gramEnd"/>
            <w:r w:rsidRPr="00F133A3">
              <w:rPr>
                <w:rFonts w:ascii="Times New Roman" w:eastAsia="Times New Roman" w:hAnsi="Times New Roman"/>
                <w:sz w:val="24"/>
                <w:szCs w:val="24"/>
                <w:lang w:eastAsia="ru-RU"/>
              </w:rPr>
              <w:t xml:space="preserve"> 973 ВР 51 снят с учета</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2266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Полуприцеп цистерна  ПП</w:t>
            </w:r>
            <w:proofErr w:type="gramStart"/>
            <w:r w:rsidRPr="00F133A3">
              <w:rPr>
                <w:rFonts w:ascii="Times New Roman" w:eastAsia="Times New Roman" w:hAnsi="Times New Roman"/>
                <w:sz w:val="24"/>
                <w:szCs w:val="24"/>
                <w:lang w:eastAsia="ru-RU"/>
              </w:rPr>
              <w:t>Ц"</w:t>
            </w:r>
            <w:proofErr w:type="gramEnd"/>
            <w:r w:rsidRPr="00F133A3">
              <w:rPr>
                <w:rFonts w:ascii="Times New Roman" w:eastAsia="Times New Roman" w:hAnsi="Times New Roman"/>
                <w:sz w:val="24"/>
                <w:szCs w:val="24"/>
                <w:lang w:eastAsia="ru-RU"/>
              </w:rPr>
              <w:t>НЕФАЗ"96742-03   АВ 9241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2382</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"Волга" ГАЗ-3110</w:t>
            </w:r>
            <w:proofErr w:type="gramStart"/>
            <w:r w:rsidRPr="00F133A3">
              <w:rPr>
                <w:rFonts w:ascii="Times New Roman" w:eastAsia="Times New Roman" w:hAnsi="Times New Roman"/>
                <w:sz w:val="24"/>
                <w:szCs w:val="24"/>
                <w:lang w:eastAsia="ru-RU"/>
              </w:rPr>
              <w:t xml:space="preserve">  А</w:t>
            </w:r>
            <w:proofErr w:type="gramEnd"/>
            <w:r w:rsidRPr="00F133A3">
              <w:rPr>
                <w:rFonts w:ascii="Times New Roman" w:eastAsia="Times New Roman" w:hAnsi="Times New Roman"/>
                <w:sz w:val="24"/>
                <w:szCs w:val="24"/>
                <w:lang w:eastAsia="ru-RU"/>
              </w:rPr>
              <w:t xml:space="preserve"> 310 МК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3074</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МАЗ 630305-250 АЦ 56161-05977</w:t>
            </w:r>
            <w:proofErr w:type="gramStart"/>
            <w:r w:rsidRPr="00F133A3">
              <w:rPr>
                <w:rFonts w:ascii="Times New Roman" w:eastAsia="Times New Roman" w:hAnsi="Times New Roman"/>
                <w:sz w:val="24"/>
                <w:szCs w:val="24"/>
                <w:lang w:eastAsia="ru-RU"/>
              </w:rPr>
              <w:t xml:space="preserve"> У</w:t>
            </w:r>
            <w:proofErr w:type="gramEnd"/>
            <w:r w:rsidRPr="00F133A3">
              <w:rPr>
                <w:rFonts w:ascii="Times New Roman" w:eastAsia="Times New Roman" w:hAnsi="Times New Roman"/>
                <w:sz w:val="24"/>
                <w:szCs w:val="24"/>
                <w:lang w:eastAsia="ru-RU"/>
              </w:rPr>
              <w:t xml:space="preserve"> 949 МК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3150</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УАЗ 374102</w:t>
            </w:r>
            <w:proofErr w:type="gramStart"/>
            <w:r w:rsidRPr="00F133A3">
              <w:rPr>
                <w:rFonts w:ascii="Times New Roman" w:eastAsia="Times New Roman" w:hAnsi="Times New Roman"/>
                <w:sz w:val="24"/>
                <w:szCs w:val="24"/>
                <w:lang w:eastAsia="ru-RU"/>
              </w:rPr>
              <w:t xml:space="preserve">  А</w:t>
            </w:r>
            <w:proofErr w:type="gramEnd"/>
            <w:r w:rsidRPr="00F133A3">
              <w:rPr>
                <w:rFonts w:ascii="Times New Roman" w:eastAsia="Times New Roman" w:hAnsi="Times New Roman"/>
                <w:sz w:val="24"/>
                <w:szCs w:val="24"/>
                <w:lang w:eastAsia="ru-RU"/>
              </w:rPr>
              <w:t xml:space="preserve"> 540 ММ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3179</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Оборудование КПП</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3180</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ЗИЛ 5301-АО  У 955 МК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3190</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МАЗ-54329</w:t>
            </w:r>
            <w:proofErr w:type="gramStart"/>
            <w:r w:rsidRPr="00F133A3">
              <w:rPr>
                <w:rFonts w:ascii="Times New Roman" w:eastAsia="Times New Roman" w:hAnsi="Times New Roman"/>
                <w:sz w:val="24"/>
                <w:szCs w:val="24"/>
                <w:lang w:eastAsia="ru-RU"/>
              </w:rPr>
              <w:t xml:space="preserve">  О</w:t>
            </w:r>
            <w:proofErr w:type="gramEnd"/>
            <w:r w:rsidRPr="00F133A3">
              <w:rPr>
                <w:rFonts w:ascii="Times New Roman" w:eastAsia="Times New Roman" w:hAnsi="Times New Roman"/>
                <w:sz w:val="24"/>
                <w:szCs w:val="24"/>
                <w:lang w:eastAsia="ru-RU"/>
              </w:rPr>
              <w:t xml:space="preserve"> 562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79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диспетчерского пункта с ремонтными боксами</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806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Бульдозер ДЗ-42 на базе трактора ДТ-75    51 МУ 8784</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811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ЗИЛ 130</w:t>
            </w:r>
            <w:proofErr w:type="gramStart"/>
            <w:r w:rsidRPr="00F133A3">
              <w:rPr>
                <w:rFonts w:ascii="Times New Roman" w:eastAsia="Times New Roman" w:hAnsi="Times New Roman"/>
                <w:sz w:val="24"/>
                <w:szCs w:val="24"/>
                <w:lang w:eastAsia="ru-RU"/>
              </w:rPr>
              <w:t xml:space="preserve"> № О</w:t>
            </w:r>
            <w:proofErr w:type="gramEnd"/>
            <w:r w:rsidRPr="00F133A3">
              <w:rPr>
                <w:rFonts w:ascii="Times New Roman" w:eastAsia="Times New Roman" w:hAnsi="Times New Roman"/>
                <w:sz w:val="24"/>
                <w:szCs w:val="24"/>
                <w:lang w:eastAsia="ru-RU"/>
              </w:rPr>
              <w:t xml:space="preserve"> 565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818</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Автокран КС-3574 на шасси УРАЛ 5557</w:t>
            </w:r>
            <w:proofErr w:type="gramStart"/>
            <w:r w:rsidRPr="00F133A3">
              <w:rPr>
                <w:rFonts w:ascii="Times New Roman" w:eastAsia="Times New Roman" w:hAnsi="Times New Roman"/>
                <w:sz w:val="24"/>
                <w:szCs w:val="24"/>
                <w:lang w:eastAsia="ru-RU"/>
              </w:rPr>
              <w:t xml:space="preserve">  О</w:t>
            </w:r>
            <w:proofErr w:type="gramEnd"/>
            <w:r w:rsidRPr="00F133A3">
              <w:rPr>
                <w:rFonts w:ascii="Times New Roman" w:eastAsia="Times New Roman" w:hAnsi="Times New Roman"/>
                <w:sz w:val="24"/>
                <w:szCs w:val="24"/>
                <w:lang w:eastAsia="ru-RU"/>
              </w:rPr>
              <w:t xml:space="preserve"> 934 МО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819</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Автокран КС-2561 К-1 на шасси ЗИЛ-431412</w:t>
            </w:r>
            <w:proofErr w:type="gramStart"/>
            <w:r w:rsidRPr="00F133A3">
              <w:rPr>
                <w:rFonts w:ascii="Times New Roman" w:eastAsia="Times New Roman" w:hAnsi="Times New Roman"/>
                <w:sz w:val="24"/>
                <w:szCs w:val="24"/>
                <w:lang w:eastAsia="ru-RU"/>
              </w:rPr>
              <w:t xml:space="preserve">  С</w:t>
            </w:r>
            <w:proofErr w:type="gramEnd"/>
            <w:r w:rsidRPr="00F133A3">
              <w:rPr>
                <w:rFonts w:ascii="Times New Roman" w:eastAsia="Times New Roman" w:hAnsi="Times New Roman"/>
                <w:sz w:val="24"/>
                <w:szCs w:val="24"/>
                <w:lang w:eastAsia="ru-RU"/>
              </w:rPr>
              <w:t xml:space="preserve"> 111 МК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966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Автопогрузчик 4014      51МУ 8786</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991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Экскаватор ЭО 2621В      51МУ 8787</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val="en-US" w:eastAsia="ru-RU"/>
              </w:rPr>
            </w:pPr>
            <w:r w:rsidRPr="00F133A3">
              <w:rPr>
                <w:rFonts w:ascii="Times New Roman" w:eastAsia="Times New Roman" w:hAnsi="Times New Roman"/>
                <w:sz w:val="24"/>
                <w:szCs w:val="24"/>
                <w:lang w:eastAsia="ru-RU"/>
              </w:rPr>
              <w:t>АВТОМОБИЛЬ</w:t>
            </w:r>
            <w:r w:rsidRPr="00F133A3">
              <w:rPr>
                <w:rFonts w:ascii="Times New Roman" w:eastAsia="Times New Roman" w:hAnsi="Times New Roman"/>
                <w:sz w:val="24"/>
                <w:szCs w:val="24"/>
                <w:lang w:val="en-US" w:eastAsia="ru-RU"/>
              </w:rPr>
              <w:t xml:space="preserve"> </w:t>
            </w:r>
            <w:r w:rsidRPr="00F133A3">
              <w:rPr>
                <w:rFonts w:ascii="Times New Roman" w:eastAsia="Times New Roman" w:hAnsi="Times New Roman"/>
                <w:sz w:val="24"/>
                <w:szCs w:val="24"/>
                <w:lang w:eastAsia="ru-RU"/>
              </w:rPr>
              <w:t>ФОРД</w:t>
            </w:r>
            <w:r w:rsidRPr="00F133A3">
              <w:rPr>
                <w:rFonts w:ascii="Times New Roman" w:eastAsia="Times New Roman" w:hAnsi="Times New Roman"/>
                <w:sz w:val="24"/>
                <w:szCs w:val="24"/>
                <w:lang w:val="en-US" w:eastAsia="ru-RU"/>
              </w:rPr>
              <w:t xml:space="preserve"> TRANSIT VAN VIN WF05XXTTF5BU65574</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F133A3"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18</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val="en-US" w:eastAsia="ru-RU"/>
              </w:rPr>
            </w:pPr>
            <w:r w:rsidRPr="00F133A3">
              <w:rPr>
                <w:rFonts w:ascii="Times New Roman" w:eastAsia="Times New Roman" w:hAnsi="Times New Roman"/>
                <w:sz w:val="24"/>
                <w:szCs w:val="24"/>
                <w:lang w:eastAsia="ru-RU"/>
              </w:rPr>
              <w:t>АВТОМОБИЛЬ</w:t>
            </w:r>
            <w:r w:rsidRPr="00F133A3">
              <w:rPr>
                <w:rFonts w:ascii="Times New Roman" w:eastAsia="Times New Roman" w:hAnsi="Times New Roman"/>
                <w:sz w:val="24"/>
                <w:szCs w:val="24"/>
                <w:lang w:val="en-US" w:eastAsia="ru-RU"/>
              </w:rPr>
              <w:t xml:space="preserve"> Hyundai Santa Fe VIN KMHSH81BDCU857617</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88</w:t>
            </w:r>
          </w:p>
        </w:tc>
        <w:tc>
          <w:tcPr>
            <w:tcW w:w="850" w:type="dxa"/>
            <w:tcBorders>
              <w:top w:val="single" w:sz="4" w:space="0" w:color="auto"/>
              <w:left w:val="single" w:sz="4" w:space="0" w:color="auto"/>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Грузовой тягач седельный </w:t>
            </w:r>
            <w:proofErr w:type="spellStart"/>
            <w:r w:rsidRPr="00F133A3">
              <w:rPr>
                <w:rFonts w:ascii="Times New Roman" w:eastAsia="Times New Roman" w:hAnsi="Times New Roman"/>
                <w:sz w:val="24"/>
                <w:szCs w:val="24"/>
                <w:lang w:eastAsia="ru-RU"/>
              </w:rPr>
              <w:t>Scania</w:t>
            </w:r>
            <w:proofErr w:type="spellEnd"/>
            <w:r w:rsidRPr="00F133A3">
              <w:rPr>
                <w:rFonts w:ascii="Times New Roman" w:eastAsia="Times New Roman" w:hAnsi="Times New Roman"/>
                <w:sz w:val="24"/>
                <w:szCs w:val="24"/>
                <w:lang w:eastAsia="ru-RU"/>
              </w:rPr>
              <w:t xml:space="preserve"> G 400 LA4*2HNA  </w:t>
            </w:r>
            <w:proofErr w:type="gramStart"/>
            <w:r w:rsidRPr="00F133A3">
              <w:rPr>
                <w:rFonts w:ascii="Times New Roman" w:eastAsia="Times New Roman" w:hAnsi="Times New Roman"/>
                <w:sz w:val="24"/>
                <w:szCs w:val="24"/>
                <w:lang w:eastAsia="ru-RU"/>
              </w:rPr>
              <w:t>Р</w:t>
            </w:r>
            <w:proofErr w:type="gramEnd"/>
            <w:r w:rsidRPr="00F133A3">
              <w:rPr>
                <w:rFonts w:ascii="Times New Roman" w:eastAsia="Times New Roman" w:hAnsi="Times New Roman"/>
                <w:sz w:val="24"/>
                <w:szCs w:val="24"/>
                <w:lang w:eastAsia="ru-RU"/>
              </w:rPr>
              <w:t xml:space="preserve"> 612 МН 51</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55</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Прицеп-</w:t>
            </w:r>
            <w:proofErr w:type="spellStart"/>
            <w:r w:rsidRPr="00F133A3">
              <w:rPr>
                <w:rFonts w:ascii="Times New Roman" w:eastAsia="Times New Roman" w:hAnsi="Times New Roman"/>
                <w:sz w:val="24"/>
                <w:szCs w:val="24"/>
                <w:lang w:eastAsia="ru-RU"/>
              </w:rPr>
              <w:t>мазутовоз</w:t>
            </w:r>
            <w:proofErr w:type="spellEnd"/>
            <w:r w:rsidRPr="00F133A3">
              <w:rPr>
                <w:rFonts w:ascii="Times New Roman" w:eastAsia="Times New Roman" w:hAnsi="Times New Roman"/>
                <w:sz w:val="24"/>
                <w:szCs w:val="24"/>
                <w:lang w:eastAsia="ru-RU"/>
              </w:rPr>
              <w:t xml:space="preserve"> БЦМ - 111 VINX3W9605АДД000093</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107</w:t>
            </w:r>
          </w:p>
        </w:tc>
        <w:tc>
          <w:tcPr>
            <w:tcW w:w="5245" w:type="dxa"/>
            <w:tcBorders>
              <w:top w:val="nil"/>
              <w:left w:val="single" w:sz="4" w:space="0" w:color="auto"/>
              <w:bottom w:val="single" w:sz="4" w:space="0" w:color="auto"/>
              <w:right w:val="single" w:sz="4" w:space="0" w:color="auto"/>
            </w:tcBorders>
            <w:shd w:val="clear" w:color="auto" w:fill="auto"/>
            <w:vAlign w:val="bottom"/>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Экскаватор-погрузчик ЭО 2626 на базе Беларусь 92П      8119 МР 51   </w:t>
            </w:r>
          </w:p>
        </w:tc>
        <w:tc>
          <w:tcPr>
            <w:tcW w:w="2693" w:type="dxa"/>
            <w:tcBorders>
              <w:top w:val="nil"/>
              <w:left w:val="nil"/>
              <w:bottom w:val="single" w:sz="4" w:space="0" w:color="auto"/>
              <w:right w:val="single" w:sz="4" w:space="0" w:color="auto"/>
            </w:tcBorders>
            <w:shd w:val="clear" w:color="auto" w:fill="auto"/>
            <w:noWrap/>
            <w:vAlign w:val="bottom"/>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Г.Кандалакша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lastRenderedPageBreak/>
              <w:t>91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820</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Автопогрузчик  АП-4018   51МУ 8785</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1605</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Прицеп </w:t>
            </w:r>
            <w:proofErr w:type="gramStart"/>
            <w:r w:rsidRPr="00F133A3">
              <w:rPr>
                <w:rFonts w:ascii="Times New Roman" w:eastAsia="Times New Roman" w:hAnsi="Times New Roman"/>
                <w:sz w:val="24"/>
                <w:szCs w:val="24"/>
                <w:lang w:eastAsia="ru-RU"/>
              </w:rPr>
              <w:t>-ц</w:t>
            </w:r>
            <w:proofErr w:type="gramEnd"/>
            <w:r w:rsidRPr="00F133A3">
              <w:rPr>
                <w:rFonts w:ascii="Times New Roman" w:eastAsia="Times New Roman" w:hAnsi="Times New Roman"/>
                <w:sz w:val="24"/>
                <w:szCs w:val="24"/>
                <w:lang w:eastAsia="ru-RU"/>
              </w:rPr>
              <w:t>истерна 86361  АА 4316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1627</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Автомашина ГАЗ-66  ВМ 2001  </w:t>
            </w:r>
            <w:proofErr w:type="gramStart"/>
            <w:r w:rsidRPr="00F133A3">
              <w:rPr>
                <w:rFonts w:ascii="Times New Roman" w:eastAsia="Times New Roman" w:hAnsi="Times New Roman"/>
                <w:sz w:val="24"/>
                <w:szCs w:val="24"/>
                <w:lang w:eastAsia="ru-RU"/>
              </w:rPr>
              <w:t>Р</w:t>
            </w:r>
            <w:proofErr w:type="gramEnd"/>
            <w:r w:rsidRPr="00F133A3">
              <w:rPr>
                <w:rFonts w:ascii="Times New Roman" w:eastAsia="Times New Roman" w:hAnsi="Times New Roman"/>
                <w:sz w:val="24"/>
                <w:szCs w:val="24"/>
                <w:lang w:eastAsia="ru-RU"/>
              </w:rPr>
              <w:t xml:space="preserve"> 593 АЕ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1645</w:t>
            </w: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ЗИЛ-431412  A 666 BB 51</w:t>
            </w:r>
          </w:p>
        </w:tc>
        <w:tc>
          <w:tcPr>
            <w:tcW w:w="2693" w:type="dxa"/>
            <w:tcBorders>
              <w:top w:val="nil"/>
              <w:left w:val="nil"/>
              <w:bottom w:val="single" w:sz="4" w:space="0" w:color="auto"/>
              <w:right w:val="single" w:sz="4" w:space="0" w:color="auto"/>
            </w:tcBorders>
            <w:shd w:val="clear" w:color="auto" w:fill="auto"/>
            <w:noWrap/>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г</w:t>
            </w:r>
            <w:proofErr w:type="gramStart"/>
            <w:r w:rsidRPr="00F133A3">
              <w:rPr>
                <w:rFonts w:ascii="Times New Roman" w:eastAsia="Times New Roman" w:hAnsi="Times New Roman"/>
                <w:sz w:val="24"/>
                <w:szCs w:val="24"/>
                <w:lang w:eastAsia="ru-RU"/>
              </w:rPr>
              <w:t>.К</w:t>
            </w:r>
            <w:proofErr w:type="gramEnd"/>
            <w:r w:rsidRPr="00F133A3">
              <w:rPr>
                <w:rFonts w:ascii="Times New Roman" w:eastAsia="Times New Roman" w:hAnsi="Times New Roman"/>
                <w:sz w:val="24"/>
                <w:szCs w:val="24"/>
                <w:lang w:eastAsia="ru-RU"/>
              </w:rPr>
              <w:t>андалакша</w:t>
            </w:r>
            <w:proofErr w:type="spell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ул.Заводская</w:t>
            </w:r>
            <w:proofErr w:type="spellEnd"/>
            <w:r w:rsidRPr="00F133A3">
              <w:rPr>
                <w:rFonts w:ascii="Times New Roman" w:eastAsia="Times New Roman" w:hAnsi="Times New Roman"/>
                <w:sz w:val="24"/>
                <w:szCs w:val="24"/>
                <w:lang w:eastAsia="ru-RU"/>
              </w:rPr>
              <w:t xml:space="preserve"> 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котельной №15</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25</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Здание дизельной со стоянкой автотранспорта</w:t>
            </w:r>
            <w:proofErr w:type="gramEnd"/>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49</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Пристройка к гаражу</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516"/>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123</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Приемная емкость с эстакадой для слива топлива, в </w:t>
            </w:r>
            <w:proofErr w:type="spellStart"/>
            <w:r w:rsidRPr="00F133A3">
              <w:rPr>
                <w:rFonts w:ascii="Times New Roman" w:eastAsia="Times New Roman" w:hAnsi="Times New Roman"/>
                <w:sz w:val="24"/>
                <w:szCs w:val="24"/>
                <w:lang w:eastAsia="ru-RU"/>
              </w:rPr>
              <w:t>т.ч</w:t>
            </w:r>
            <w:proofErr w:type="spellEnd"/>
            <w:r w:rsidRPr="00F133A3">
              <w:rPr>
                <w:rFonts w:ascii="Times New Roman" w:eastAsia="Times New Roman" w:hAnsi="Times New Roman"/>
                <w:sz w:val="24"/>
                <w:szCs w:val="24"/>
                <w:lang w:eastAsia="ru-RU"/>
              </w:rPr>
              <w:t>. эстакада для слива топлива, приемная емкость V=50 м3, емкость для хранения мазута V=1000м3</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125</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Труба дымовая</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133</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Емкость для хранения мазута</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2711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Здание </w:t>
            </w:r>
            <w:proofErr w:type="spellStart"/>
            <w:r w:rsidRPr="00F133A3">
              <w:rPr>
                <w:rFonts w:ascii="Times New Roman" w:eastAsia="Times New Roman" w:hAnsi="Times New Roman"/>
                <w:sz w:val="24"/>
                <w:szCs w:val="24"/>
                <w:lang w:eastAsia="ru-RU"/>
              </w:rPr>
              <w:t>мазутонасосной</w:t>
            </w:r>
            <w:proofErr w:type="spellEnd"/>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2947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Аккумуляторный бак V=50м3</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3061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Ограждение территории котельной № 15</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1601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ГАЗ-53"А" № У 956 МК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1609</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ГАЗ-53 КО 503В   М 313 МО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1641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ЗИЛ-131 МТО-АТ-М1  М 451 МО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3181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УАЗ-3962 М 450 МО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817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Экскаватор ЭО-2621   51МУ 8789</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Беломорская,14</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109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34</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Здание </w:t>
            </w:r>
            <w:proofErr w:type="gramStart"/>
            <w:r w:rsidRPr="00F133A3">
              <w:rPr>
                <w:rFonts w:ascii="Times New Roman" w:eastAsia="Times New Roman" w:hAnsi="Times New Roman"/>
                <w:sz w:val="24"/>
                <w:szCs w:val="24"/>
                <w:lang w:eastAsia="ru-RU"/>
              </w:rPr>
              <w:t>дизельной</w:t>
            </w:r>
            <w:proofErr w:type="gramEnd"/>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Горная,41</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45</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котельной №18</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Горная,41</w:t>
            </w:r>
          </w:p>
        </w:tc>
      </w:tr>
      <w:tr w:rsidR="00F133A3"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114</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Забор</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Горная,41</w:t>
            </w:r>
          </w:p>
        </w:tc>
      </w:tr>
      <w:tr w:rsidR="00F133A3" w:rsidRPr="00F133A3" w:rsidTr="00377938">
        <w:trPr>
          <w:trHeight w:val="492"/>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112</w:t>
            </w:r>
          </w:p>
        </w:tc>
        <w:tc>
          <w:tcPr>
            <w:tcW w:w="850" w:type="dxa"/>
            <w:tcBorders>
              <w:top w:val="single" w:sz="4" w:space="0" w:color="auto"/>
              <w:left w:val="single" w:sz="4" w:space="0" w:color="auto"/>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2976</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Эстакада с мазутными емкостями, в </w:t>
            </w:r>
            <w:proofErr w:type="spellStart"/>
            <w:r w:rsidRPr="00F133A3">
              <w:rPr>
                <w:rFonts w:ascii="Times New Roman" w:eastAsia="Times New Roman" w:hAnsi="Times New Roman"/>
                <w:sz w:val="24"/>
                <w:szCs w:val="24"/>
                <w:lang w:eastAsia="ru-RU"/>
              </w:rPr>
              <w:t>т.ч</w:t>
            </w:r>
            <w:proofErr w:type="spellEnd"/>
            <w:r w:rsidRPr="00F133A3">
              <w:rPr>
                <w:rFonts w:ascii="Times New Roman" w:eastAsia="Times New Roman" w:hAnsi="Times New Roman"/>
                <w:sz w:val="24"/>
                <w:szCs w:val="24"/>
                <w:lang w:eastAsia="ru-RU"/>
              </w:rPr>
              <w:t xml:space="preserve">. эстакада, емкости V=27 м3 - 2 </w:t>
            </w:r>
            <w:proofErr w:type="spellStart"/>
            <w:proofErr w:type="gramStart"/>
            <w:r w:rsidRPr="00F133A3">
              <w:rPr>
                <w:rFonts w:ascii="Times New Roman" w:eastAsia="Times New Roman" w:hAnsi="Times New Roman"/>
                <w:sz w:val="24"/>
                <w:szCs w:val="24"/>
                <w:lang w:eastAsia="ru-RU"/>
              </w:rPr>
              <w:t>шт</w:t>
            </w:r>
            <w:proofErr w:type="spellEnd"/>
            <w:proofErr w:type="gramEnd"/>
            <w:r w:rsidRPr="00F133A3">
              <w:rPr>
                <w:rFonts w:ascii="Times New Roman" w:eastAsia="Times New Roman" w:hAnsi="Times New Roman"/>
                <w:sz w:val="24"/>
                <w:szCs w:val="24"/>
                <w:lang w:eastAsia="ru-RU"/>
              </w:rPr>
              <w:t xml:space="preserve">, V=8м3 - 1 </w:t>
            </w:r>
            <w:proofErr w:type="spellStart"/>
            <w:r w:rsidRPr="00F133A3">
              <w:rPr>
                <w:rFonts w:ascii="Times New Roman" w:eastAsia="Times New Roman" w:hAnsi="Times New Roman"/>
                <w:sz w:val="24"/>
                <w:szCs w:val="24"/>
                <w:lang w:eastAsia="ru-RU"/>
              </w:rPr>
              <w:t>шт</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gramStart"/>
            <w:r w:rsidRPr="00F133A3">
              <w:rPr>
                <w:rFonts w:ascii="Times New Roman" w:eastAsia="Times New Roman" w:hAnsi="Times New Roman"/>
                <w:sz w:val="24"/>
                <w:szCs w:val="24"/>
                <w:lang w:eastAsia="ru-RU"/>
              </w:rPr>
              <w:t>п</w:t>
            </w:r>
            <w:proofErr w:type="gramEnd"/>
            <w:r w:rsidRPr="00F133A3">
              <w:rPr>
                <w:rFonts w:ascii="Times New Roman" w:eastAsia="Times New Roman" w:hAnsi="Times New Roman"/>
                <w:sz w:val="24"/>
                <w:szCs w:val="24"/>
                <w:lang w:eastAsia="ru-RU"/>
              </w:rPr>
              <w:t xml:space="preserve"> </w:t>
            </w:r>
            <w:proofErr w:type="spellStart"/>
            <w:r w:rsidRPr="00F133A3">
              <w:rPr>
                <w:rFonts w:ascii="Times New Roman" w:eastAsia="Times New Roman" w:hAnsi="Times New Roman"/>
                <w:sz w:val="24"/>
                <w:szCs w:val="24"/>
                <w:lang w:eastAsia="ru-RU"/>
              </w:rPr>
              <w:t>Умба,ул</w:t>
            </w:r>
            <w:proofErr w:type="spellEnd"/>
            <w:r w:rsidRPr="00F133A3">
              <w:rPr>
                <w:rFonts w:ascii="Times New Roman" w:eastAsia="Times New Roman" w:hAnsi="Times New Roman"/>
                <w:sz w:val="24"/>
                <w:szCs w:val="24"/>
                <w:lang w:eastAsia="ru-RU"/>
              </w:rPr>
              <w:t xml:space="preserve"> Горная,41</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50</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склада ГСМ</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Здание котельной № 22 </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504"/>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52</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материального склада с бытовыми и административными помещениями и мастерской</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lastRenderedPageBreak/>
              <w:t>116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53</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Здание ангара для стоянки автотранспорта</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Емкость для хранения мазута V=75M3</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Емкость для хранения мазута V=75M3</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140</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Дорога</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144</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Труба дымовая</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663</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Аккумуляторный бак V=62м3</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2936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Емкость приемная V =37м3</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1610</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ГАЗ-53  АЦ-3611  М 532 МО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1611</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ГАЗ-53 КО 503   М 545 МО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125</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1613</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МАЗ-5334  М 534 МО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1618</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ГАЗ-3307 АРТК-М № М 535 МО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127</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1655</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Автомашина УАЗ-39099  № М 891 МО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128</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952</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Автокран КС-3577-3-1 на шасси МАЗ-5334  М 534 МО 51</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129</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963</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Экскаватор  ЭО-2621 В-3       51МУ 8788</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.З</w:t>
            </w:r>
            <w:proofErr w:type="gramEnd"/>
            <w:r w:rsidRPr="00F133A3">
              <w:rPr>
                <w:rFonts w:ascii="Times New Roman" w:eastAsia="Times New Roman" w:hAnsi="Times New Roman"/>
                <w:sz w:val="24"/>
                <w:szCs w:val="24"/>
                <w:lang w:eastAsia="ru-RU"/>
              </w:rPr>
              <w:t>еленоборский</w:t>
            </w:r>
            <w:proofErr w:type="spellEnd"/>
            <w:r w:rsidRPr="00F133A3">
              <w:rPr>
                <w:rFonts w:ascii="Times New Roman" w:eastAsia="Times New Roman" w:hAnsi="Times New Roman"/>
                <w:sz w:val="24"/>
                <w:szCs w:val="24"/>
                <w:lang w:eastAsia="ru-RU"/>
              </w:rPr>
              <w:t>, ул.Заводская,1Б</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130</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20</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Здание котельной №17 </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.Н</w:t>
            </w:r>
            <w:proofErr w:type="gramEnd"/>
            <w:r w:rsidRPr="00F133A3">
              <w:rPr>
                <w:rFonts w:ascii="Times New Roman" w:eastAsia="Times New Roman" w:hAnsi="Times New Roman"/>
                <w:sz w:val="24"/>
                <w:szCs w:val="24"/>
                <w:lang w:eastAsia="ru-RU"/>
              </w:rPr>
              <w:t>ивский,ул</w:t>
            </w:r>
            <w:proofErr w:type="spellEnd"/>
            <w:r w:rsidRPr="00F133A3">
              <w:rPr>
                <w:rFonts w:ascii="Times New Roman" w:eastAsia="Times New Roman" w:hAnsi="Times New Roman"/>
                <w:sz w:val="24"/>
                <w:szCs w:val="24"/>
                <w:lang w:eastAsia="ru-RU"/>
              </w:rPr>
              <w:t>. Букина, 9</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131</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116</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Приемная емкость</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.Н</w:t>
            </w:r>
            <w:proofErr w:type="gramEnd"/>
            <w:r w:rsidRPr="00F133A3">
              <w:rPr>
                <w:rFonts w:ascii="Times New Roman" w:eastAsia="Times New Roman" w:hAnsi="Times New Roman"/>
                <w:sz w:val="24"/>
                <w:szCs w:val="24"/>
                <w:lang w:eastAsia="ru-RU"/>
              </w:rPr>
              <w:t>ивский,ул</w:t>
            </w:r>
            <w:proofErr w:type="spellEnd"/>
            <w:r w:rsidRPr="00F133A3">
              <w:rPr>
                <w:rFonts w:ascii="Times New Roman" w:eastAsia="Times New Roman" w:hAnsi="Times New Roman"/>
                <w:sz w:val="24"/>
                <w:szCs w:val="24"/>
                <w:lang w:eastAsia="ru-RU"/>
              </w:rPr>
              <w:t>. Букина, 9</w:t>
            </w:r>
          </w:p>
        </w:tc>
      </w:tr>
      <w:tr w:rsidR="00377938"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132</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117</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Труба  дымовая</w:t>
            </w:r>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.Н</w:t>
            </w:r>
            <w:proofErr w:type="gramEnd"/>
            <w:r w:rsidRPr="00F133A3">
              <w:rPr>
                <w:rFonts w:ascii="Times New Roman" w:eastAsia="Times New Roman" w:hAnsi="Times New Roman"/>
                <w:sz w:val="24"/>
                <w:szCs w:val="24"/>
                <w:lang w:eastAsia="ru-RU"/>
              </w:rPr>
              <w:t>ивский,ул</w:t>
            </w:r>
            <w:proofErr w:type="spellEnd"/>
            <w:r w:rsidRPr="00F133A3">
              <w:rPr>
                <w:rFonts w:ascii="Times New Roman" w:eastAsia="Times New Roman" w:hAnsi="Times New Roman"/>
                <w:sz w:val="24"/>
                <w:szCs w:val="24"/>
                <w:lang w:eastAsia="ru-RU"/>
              </w:rPr>
              <w:t>. Букина, 9</w:t>
            </w:r>
          </w:p>
        </w:tc>
      </w:tr>
      <w:tr w:rsidR="00377938" w:rsidRPr="00F133A3" w:rsidTr="00377938">
        <w:trPr>
          <w:trHeight w:val="48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133</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2818</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Эстакада с мазутными емкостями, в </w:t>
            </w:r>
            <w:proofErr w:type="spellStart"/>
            <w:r w:rsidRPr="00F133A3">
              <w:rPr>
                <w:rFonts w:ascii="Times New Roman" w:eastAsia="Times New Roman" w:hAnsi="Times New Roman"/>
                <w:sz w:val="24"/>
                <w:szCs w:val="24"/>
                <w:lang w:eastAsia="ru-RU"/>
              </w:rPr>
              <w:t>т.ч</w:t>
            </w:r>
            <w:proofErr w:type="spellEnd"/>
            <w:r w:rsidRPr="00F133A3">
              <w:rPr>
                <w:rFonts w:ascii="Times New Roman" w:eastAsia="Times New Roman" w:hAnsi="Times New Roman"/>
                <w:sz w:val="24"/>
                <w:szCs w:val="24"/>
                <w:lang w:eastAsia="ru-RU"/>
              </w:rPr>
              <w:t xml:space="preserve">. эстакада, емкости V=28 м3 - 2 </w:t>
            </w:r>
            <w:proofErr w:type="spellStart"/>
            <w:proofErr w:type="gramStart"/>
            <w:r w:rsidRPr="00F133A3">
              <w:rPr>
                <w:rFonts w:ascii="Times New Roman" w:eastAsia="Times New Roman" w:hAnsi="Times New Roman"/>
                <w:sz w:val="24"/>
                <w:szCs w:val="24"/>
                <w:lang w:eastAsia="ru-RU"/>
              </w:rPr>
              <w:t>шт</w:t>
            </w:r>
            <w:proofErr w:type="spellEnd"/>
            <w:proofErr w:type="gramEnd"/>
            <w:r w:rsidRPr="00F133A3">
              <w:rPr>
                <w:rFonts w:ascii="Times New Roman" w:eastAsia="Times New Roman" w:hAnsi="Times New Roman"/>
                <w:sz w:val="24"/>
                <w:szCs w:val="24"/>
                <w:lang w:eastAsia="ru-RU"/>
              </w:rPr>
              <w:t xml:space="preserve">, V=16м3 - 1 </w:t>
            </w:r>
            <w:proofErr w:type="spellStart"/>
            <w:r w:rsidRPr="00F133A3">
              <w:rPr>
                <w:rFonts w:ascii="Times New Roman" w:eastAsia="Times New Roman" w:hAnsi="Times New Roman"/>
                <w:sz w:val="24"/>
                <w:szCs w:val="24"/>
                <w:lang w:eastAsia="ru-RU"/>
              </w:rPr>
              <w:t>шт</w:t>
            </w:r>
            <w:proofErr w:type="spellEnd"/>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.Н</w:t>
            </w:r>
            <w:proofErr w:type="gramEnd"/>
            <w:r w:rsidRPr="00F133A3">
              <w:rPr>
                <w:rFonts w:ascii="Times New Roman" w:eastAsia="Times New Roman" w:hAnsi="Times New Roman"/>
                <w:sz w:val="24"/>
                <w:szCs w:val="24"/>
                <w:lang w:eastAsia="ru-RU"/>
              </w:rPr>
              <w:t>ивский,ул</w:t>
            </w:r>
            <w:proofErr w:type="spellEnd"/>
            <w:r w:rsidRPr="00F133A3">
              <w:rPr>
                <w:rFonts w:ascii="Times New Roman" w:eastAsia="Times New Roman" w:hAnsi="Times New Roman"/>
                <w:sz w:val="24"/>
                <w:szCs w:val="24"/>
                <w:lang w:eastAsia="ru-RU"/>
              </w:rPr>
              <w:t>. Букина, 9</w:t>
            </w:r>
          </w:p>
        </w:tc>
      </w:tr>
      <w:tr w:rsidR="00F133A3" w:rsidRPr="00F133A3" w:rsidTr="00377938">
        <w:trPr>
          <w:trHeight w:val="339"/>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134</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2819</w:t>
            </w:r>
          </w:p>
        </w:tc>
        <w:tc>
          <w:tcPr>
            <w:tcW w:w="5245" w:type="dxa"/>
            <w:tcBorders>
              <w:top w:val="nil"/>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 xml:space="preserve">Здание </w:t>
            </w:r>
            <w:proofErr w:type="spellStart"/>
            <w:r w:rsidRPr="00F133A3">
              <w:rPr>
                <w:rFonts w:ascii="Times New Roman" w:eastAsia="Times New Roman" w:hAnsi="Times New Roman"/>
                <w:sz w:val="24"/>
                <w:szCs w:val="24"/>
                <w:lang w:eastAsia="ru-RU"/>
              </w:rPr>
              <w:t>мазутонасосной</w:t>
            </w:r>
            <w:proofErr w:type="spellEnd"/>
          </w:p>
        </w:tc>
        <w:tc>
          <w:tcPr>
            <w:tcW w:w="2693" w:type="dxa"/>
            <w:tcBorders>
              <w:top w:val="nil"/>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.Н</w:t>
            </w:r>
            <w:proofErr w:type="gramEnd"/>
            <w:r w:rsidRPr="00F133A3">
              <w:rPr>
                <w:rFonts w:ascii="Times New Roman" w:eastAsia="Times New Roman" w:hAnsi="Times New Roman"/>
                <w:sz w:val="24"/>
                <w:szCs w:val="24"/>
                <w:lang w:eastAsia="ru-RU"/>
              </w:rPr>
              <w:t>ивский,ул</w:t>
            </w:r>
            <w:proofErr w:type="spellEnd"/>
            <w:r w:rsidRPr="00F133A3">
              <w:rPr>
                <w:rFonts w:ascii="Times New Roman" w:eastAsia="Times New Roman" w:hAnsi="Times New Roman"/>
                <w:sz w:val="24"/>
                <w:szCs w:val="24"/>
                <w:lang w:eastAsia="ru-RU"/>
              </w:rPr>
              <w:t>. Букина, 9</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135</w:t>
            </w:r>
          </w:p>
        </w:tc>
        <w:tc>
          <w:tcPr>
            <w:tcW w:w="850" w:type="dxa"/>
            <w:tcBorders>
              <w:top w:val="single" w:sz="4" w:space="0" w:color="auto"/>
              <w:left w:val="single" w:sz="4" w:space="0" w:color="auto"/>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2820</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Аккумуляторный бак V=50м3</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.Н</w:t>
            </w:r>
            <w:proofErr w:type="gramEnd"/>
            <w:r w:rsidRPr="00F133A3">
              <w:rPr>
                <w:rFonts w:ascii="Times New Roman" w:eastAsia="Times New Roman" w:hAnsi="Times New Roman"/>
                <w:sz w:val="24"/>
                <w:szCs w:val="24"/>
                <w:lang w:eastAsia="ru-RU"/>
              </w:rPr>
              <w:t>ивский,ул</w:t>
            </w:r>
            <w:proofErr w:type="spellEnd"/>
            <w:r w:rsidRPr="00F133A3">
              <w:rPr>
                <w:rFonts w:ascii="Times New Roman" w:eastAsia="Times New Roman" w:hAnsi="Times New Roman"/>
                <w:sz w:val="24"/>
                <w:szCs w:val="24"/>
                <w:lang w:eastAsia="ru-RU"/>
              </w:rPr>
              <w:t>. Букина, 9</w:t>
            </w:r>
          </w:p>
        </w:tc>
      </w:tr>
      <w:tr w:rsidR="00F133A3" w:rsidRPr="00F133A3" w:rsidTr="00377938">
        <w:trPr>
          <w:trHeight w:val="339"/>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136</w:t>
            </w:r>
          </w:p>
        </w:tc>
        <w:tc>
          <w:tcPr>
            <w:tcW w:w="850" w:type="dxa"/>
            <w:tcBorders>
              <w:top w:val="single" w:sz="4" w:space="0" w:color="auto"/>
              <w:left w:val="nil"/>
              <w:bottom w:val="single" w:sz="4" w:space="0" w:color="auto"/>
              <w:right w:val="single" w:sz="4" w:space="0" w:color="auto"/>
            </w:tcBorders>
            <w:vAlign w:val="bottom"/>
          </w:tcPr>
          <w:p w:rsidR="005C6928" w:rsidRPr="00F133A3" w:rsidRDefault="005C6928" w:rsidP="00F133A3">
            <w:pPr>
              <w:spacing w:after="0" w:line="240" w:lineRule="auto"/>
              <w:jc w:val="center"/>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2821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r w:rsidRPr="00F133A3">
              <w:rPr>
                <w:rFonts w:ascii="Times New Roman" w:eastAsia="Times New Roman" w:hAnsi="Times New Roman"/>
                <w:sz w:val="24"/>
                <w:szCs w:val="24"/>
                <w:lang w:eastAsia="ru-RU"/>
              </w:rPr>
              <w:t>Аккумуляторный бак V=50м3</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5C6928" w:rsidRPr="00F133A3" w:rsidRDefault="005C6928" w:rsidP="00F133A3">
            <w:pPr>
              <w:spacing w:after="0" w:line="240" w:lineRule="auto"/>
              <w:rPr>
                <w:rFonts w:ascii="Times New Roman" w:eastAsia="Times New Roman" w:hAnsi="Times New Roman"/>
                <w:sz w:val="24"/>
                <w:szCs w:val="24"/>
                <w:lang w:eastAsia="ru-RU"/>
              </w:rPr>
            </w:pPr>
            <w:proofErr w:type="spellStart"/>
            <w:r w:rsidRPr="00F133A3">
              <w:rPr>
                <w:rFonts w:ascii="Times New Roman" w:eastAsia="Times New Roman" w:hAnsi="Times New Roman"/>
                <w:sz w:val="24"/>
                <w:szCs w:val="24"/>
                <w:lang w:eastAsia="ru-RU"/>
              </w:rPr>
              <w:t>п</w:t>
            </w:r>
            <w:proofErr w:type="gramStart"/>
            <w:r w:rsidRPr="00F133A3">
              <w:rPr>
                <w:rFonts w:ascii="Times New Roman" w:eastAsia="Times New Roman" w:hAnsi="Times New Roman"/>
                <w:sz w:val="24"/>
                <w:szCs w:val="24"/>
                <w:lang w:eastAsia="ru-RU"/>
              </w:rPr>
              <w:t>.Н</w:t>
            </w:r>
            <w:proofErr w:type="gramEnd"/>
            <w:r w:rsidRPr="00F133A3">
              <w:rPr>
                <w:rFonts w:ascii="Times New Roman" w:eastAsia="Times New Roman" w:hAnsi="Times New Roman"/>
                <w:sz w:val="24"/>
                <w:szCs w:val="24"/>
                <w:lang w:eastAsia="ru-RU"/>
              </w:rPr>
              <w:t>ивский,ул</w:t>
            </w:r>
            <w:proofErr w:type="spellEnd"/>
            <w:r w:rsidRPr="00F133A3">
              <w:rPr>
                <w:rFonts w:ascii="Times New Roman" w:eastAsia="Times New Roman" w:hAnsi="Times New Roman"/>
                <w:sz w:val="24"/>
                <w:szCs w:val="24"/>
                <w:lang w:eastAsia="ru-RU"/>
              </w:rPr>
              <w:t>. Букина, 9</w:t>
            </w:r>
          </w:p>
        </w:tc>
      </w:tr>
    </w:tbl>
    <w:p w:rsidR="005C6928" w:rsidRPr="005C6928" w:rsidRDefault="005C6928" w:rsidP="00F133A3">
      <w:pPr>
        <w:shd w:val="clear" w:color="auto" w:fill="FFFFFF"/>
        <w:spacing w:after="0" w:line="240" w:lineRule="auto"/>
        <w:ind w:right="45" w:firstLine="386"/>
        <w:jc w:val="both"/>
        <w:rPr>
          <w:rFonts w:ascii="Times New Roman" w:hAnsi="Times New Roman" w:cs="Times New Roman"/>
          <w:sz w:val="24"/>
          <w:szCs w:val="24"/>
        </w:rPr>
      </w:pPr>
      <w:r w:rsidRPr="005C6928">
        <w:rPr>
          <w:rFonts w:ascii="Times New Roman" w:hAnsi="Times New Roman" w:cs="Times New Roman"/>
          <w:spacing w:val="-6"/>
          <w:sz w:val="24"/>
          <w:szCs w:val="24"/>
        </w:rPr>
        <w:t xml:space="preserve">Претензий к Заказчику у Исполнителя по количеству и комплектности передаваемого имущества </w:t>
      </w:r>
      <w:r w:rsidRPr="005C6928">
        <w:rPr>
          <w:rFonts w:ascii="Times New Roman" w:hAnsi="Times New Roman" w:cs="Times New Roman"/>
          <w:sz w:val="24"/>
          <w:szCs w:val="24"/>
        </w:rPr>
        <w:t>не имеется.</w:t>
      </w:r>
    </w:p>
    <w:p w:rsidR="005C6928" w:rsidRPr="005C6928" w:rsidRDefault="005C6928" w:rsidP="00F133A3">
      <w:pPr>
        <w:ind w:firstLine="425"/>
        <w:jc w:val="both"/>
        <w:rPr>
          <w:rFonts w:ascii="Times New Roman" w:hAnsi="Times New Roman" w:cs="Times New Roman"/>
          <w:sz w:val="24"/>
          <w:szCs w:val="24"/>
        </w:rPr>
      </w:pPr>
      <w:r w:rsidRPr="005C6928">
        <w:rPr>
          <w:rFonts w:ascii="Times New Roman" w:hAnsi="Times New Roman" w:cs="Times New Roman"/>
          <w:sz w:val="24"/>
          <w:szCs w:val="24"/>
        </w:rPr>
        <w:t>_____________                                                _______________</w:t>
      </w:r>
    </w:p>
    <w:p w:rsidR="005C6928" w:rsidRDefault="005C6928" w:rsidP="00F133A3">
      <w:pPr>
        <w:ind w:firstLine="425"/>
        <w:jc w:val="both"/>
        <w:rPr>
          <w:rFonts w:ascii="Times New Roman" w:hAnsi="Times New Roman" w:cs="Times New Roman"/>
          <w:sz w:val="24"/>
          <w:szCs w:val="24"/>
        </w:rPr>
      </w:pPr>
      <w:r w:rsidRPr="005C6928">
        <w:rPr>
          <w:rFonts w:ascii="Times New Roman" w:hAnsi="Times New Roman" w:cs="Times New Roman"/>
          <w:sz w:val="24"/>
          <w:szCs w:val="24"/>
        </w:rPr>
        <w:t xml:space="preserve">М.П.                                                                                М.П.   </w:t>
      </w:r>
    </w:p>
    <w:p w:rsidR="00505FED" w:rsidRDefault="00505FED" w:rsidP="00F133A3">
      <w:pPr>
        <w:pStyle w:val="1"/>
        <w:numPr>
          <w:ilvl w:val="0"/>
          <w:numId w:val="0"/>
        </w:numPr>
        <w:ind w:left="4820"/>
        <w:rPr>
          <w:b/>
          <w:iCs w:val="0"/>
          <w:lang w:val="ru-RU"/>
        </w:rPr>
      </w:pPr>
    </w:p>
    <w:p w:rsidR="00571D81" w:rsidRDefault="00571D81" w:rsidP="00F133A3">
      <w:pPr>
        <w:pStyle w:val="1"/>
        <w:numPr>
          <w:ilvl w:val="0"/>
          <w:numId w:val="0"/>
        </w:numPr>
        <w:ind w:left="4820"/>
        <w:rPr>
          <w:rFonts w:eastAsia="Calibri"/>
          <w:b/>
        </w:rPr>
      </w:pPr>
      <w:bookmarkStart w:id="138" w:name="_Toc406165644"/>
      <w:r w:rsidRPr="00F20A9C">
        <w:rPr>
          <w:b/>
          <w:iCs w:val="0"/>
        </w:rPr>
        <w:t xml:space="preserve">Приложение № </w:t>
      </w:r>
      <w:r w:rsidRPr="00F20A9C">
        <w:rPr>
          <w:b/>
          <w:iCs w:val="0"/>
          <w:lang w:val="ru-RU"/>
        </w:rPr>
        <w:t>5</w:t>
      </w:r>
      <w:r w:rsidRPr="00F20A9C">
        <w:rPr>
          <w:b/>
          <w:iCs w:val="0"/>
        </w:rPr>
        <w:t xml:space="preserve"> </w:t>
      </w:r>
      <w:r w:rsidRPr="00F20A9C">
        <w:rPr>
          <w:rFonts w:eastAsia="Calibri"/>
          <w:b/>
        </w:rPr>
        <w:t>к</w:t>
      </w:r>
      <w:r w:rsidRPr="00BB1C9D">
        <w:rPr>
          <w:rFonts w:eastAsia="Calibri"/>
          <w:b/>
        </w:rPr>
        <w:t xml:space="preserve"> Документации</w:t>
      </w:r>
      <w:bookmarkEnd w:id="138"/>
      <w:r w:rsidRPr="00BB1C9D">
        <w:rPr>
          <w:rFonts w:eastAsia="Calibri"/>
          <w:b/>
        </w:rPr>
        <w:t xml:space="preserve"> </w:t>
      </w:r>
    </w:p>
    <w:p w:rsidR="00571D81" w:rsidRDefault="00571D81" w:rsidP="00571D81">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571D81" w:rsidRDefault="00571D81" w:rsidP="00571D81">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571D81" w:rsidRPr="00F247F4" w:rsidRDefault="00571D81" w:rsidP="00571D8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571D81" w:rsidRDefault="00571D81" w:rsidP="00571D8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571D81" w:rsidRDefault="00571D81" w:rsidP="00571D8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BB3F20" w:rsidRDefault="00BB3F20" w:rsidP="006B3A82">
      <w:pPr>
        <w:rPr>
          <w:rFonts w:ascii="Times New Roman" w:eastAsia="Times New Roman" w:hAnsi="Times New Roman" w:cs="Times New Roman"/>
          <w:b/>
          <w:iCs/>
          <w:sz w:val="24"/>
          <w:szCs w:val="24"/>
          <w:lang w:eastAsia="ar-SA"/>
        </w:rPr>
      </w:pPr>
    </w:p>
    <w:p w:rsidR="00571D81" w:rsidRDefault="00377938" w:rsidP="00377938">
      <w:pPr>
        <w:suppressAutoHyphen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w:t>
      </w:r>
      <w:r w:rsidR="00571D81" w:rsidRPr="00377938">
        <w:rPr>
          <w:rFonts w:ascii="Times New Roman" w:eastAsia="Times New Roman" w:hAnsi="Times New Roman"/>
          <w:sz w:val="24"/>
          <w:szCs w:val="24"/>
        </w:rPr>
        <w:t xml:space="preserve">асчет стоимости охраны имущества 1 физическим постом </w:t>
      </w:r>
    </w:p>
    <w:p w:rsidR="00377938" w:rsidRPr="008F6DBF" w:rsidRDefault="00377938" w:rsidP="00377938">
      <w:pPr>
        <w:suppressAutoHyphens/>
        <w:spacing w:after="0" w:line="240" w:lineRule="auto"/>
        <w:jc w:val="both"/>
        <w:rPr>
          <w:rFonts w:ascii="Times New Roman" w:eastAsia="Times New Roman" w:hAnsi="Times New Roman" w:cs="Times New Roman"/>
          <w:bCs/>
          <w:sz w:val="24"/>
          <w:lang w:eastAsia="ar-S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60"/>
      </w:tblGrid>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Наименование показателей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Значение показателей</w:t>
            </w: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МРОТ,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Подоходный налог</w:t>
            </w:r>
            <w:proofErr w:type="gramStart"/>
            <w:r w:rsidRPr="00377938">
              <w:rPr>
                <w:rFonts w:ascii="Times New Roman" w:eastAsia="Times New Roman" w:hAnsi="Times New Roman" w:cs="Times New Roman"/>
                <w:iCs/>
                <w:sz w:val="24"/>
                <w:szCs w:val="24"/>
                <w:lang w:eastAsia="ar-SA"/>
              </w:rPr>
              <w:t xml:space="preserve"> (%), </w:t>
            </w:r>
            <w:proofErr w:type="gramEnd"/>
            <w:r w:rsidRPr="00377938">
              <w:rPr>
                <w:rFonts w:ascii="Times New Roman" w:eastAsia="Times New Roman" w:hAnsi="Times New Roman" w:cs="Times New Roman"/>
                <w:iCs/>
                <w:sz w:val="24"/>
                <w:szCs w:val="24"/>
                <w:lang w:eastAsia="ar-SA"/>
              </w:rPr>
              <w:t>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Отчисления во внебюджетные фонды,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Итого,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Накладные расходы</w:t>
            </w:r>
            <w:proofErr w:type="gramStart"/>
            <w:r w:rsidRPr="00377938">
              <w:rPr>
                <w:rFonts w:ascii="Times New Roman" w:eastAsia="Times New Roman" w:hAnsi="Times New Roman" w:cs="Times New Roman"/>
                <w:iCs/>
                <w:sz w:val="24"/>
                <w:szCs w:val="24"/>
                <w:lang w:eastAsia="ar-SA"/>
              </w:rPr>
              <w:t xml:space="preserve"> (%), </w:t>
            </w:r>
            <w:proofErr w:type="gramEnd"/>
            <w:r w:rsidRPr="00377938">
              <w:rPr>
                <w:rFonts w:ascii="Times New Roman" w:eastAsia="Times New Roman" w:hAnsi="Times New Roman" w:cs="Times New Roman"/>
                <w:iCs/>
                <w:sz w:val="24"/>
                <w:szCs w:val="24"/>
                <w:lang w:eastAsia="ar-SA"/>
              </w:rPr>
              <w:t>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Прибыль</w:t>
            </w:r>
            <w:proofErr w:type="gramStart"/>
            <w:r w:rsidRPr="00377938">
              <w:rPr>
                <w:rFonts w:ascii="Times New Roman" w:eastAsia="Times New Roman" w:hAnsi="Times New Roman" w:cs="Times New Roman"/>
                <w:iCs/>
                <w:sz w:val="24"/>
                <w:szCs w:val="24"/>
                <w:lang w:eastAsia="ar-SA"/>
              </w:rPr>
              <w:t xml:space="preserve"> (%), </w:t>
            </w:r>
            <w:proofErr w:type="gramEnd"/>
            <w:r w:rsidRPr="00377938">
              <w:rPr>
                <w:rFonts w:ascii="Times New Roman" w:eastAsia="Times New Roman" w:hAnsi="Times New Roman" w:cs="Times New Roman"/>
                <w:iCs/>
                <w:sz w:val="24"/>
                <w:szCs w:val="24"/>
                <w:lang w:eastAsia="ar-SA"/>
              </w:rPr>
              <w:t>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Итого величина стоимости охраны,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 xml:space="preserve">Норма часов в месяц, </w:t>
            </w:r>
            <w:proofErr w:type="gramStart"/>
            <w:r w:rsidRPr="00377938">
              <w:rPr>
                <w:rFonts w:ascii="Times New Roman" w:eastAsia="Times New Roman" w:hAnsi="Times New Roman" w:cs="Times New Roman"/>
                <w:iCs/>
                <w:sz w:val="24"/>
                <w:szCs w:val="24"/>
                <w:lang w:eastAsia="ar-SA"/>
              </w:rPr>
              <w:t>ч</w:t>
            </w:r>
            <w:proofErr w:type="gramEnd"/>
            <w:r w:rsidRPr="00377938">
              <w:rPr>
                <w:rFonts w:ascii="Times New Roman" w:eastAsia="Times New Roman" w:hAnsi="Times New Roman" w:cs="Times New Roman"/>
                <w:iCs/>
                <w:sz w:val="24"/>
                <w:szCs w:val="24"/>
                <w:lang w:eastAsia="ar-SA"/>
              </w:rPr>
              <w:t>/ч</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 xml:space="preserve">Стоимость поста охраны, рублей </w:t>
            </w:r>
            <w:proofErr w:type="gramStart"/>
            <w:r w:rsidRPr="00377938">
              <w:rPr>
                <w:rFonts w:ascii="Times New Roman" w:eastAsia="Times New Roman" w:hAnsi="Times New Roman" w:cs="Times New Roman"/>
                <w:iCs/>
                <w:sz w:val="24"/>
                <w:szCs w:val="24"/>
                <w:lang w:eastAsia="ar-SA"/>
              </w:rPr>
              <w:t>за</w:t>
            </w:r>
            <w:proofErr w:type="gramEnd"/>
            <w:r w:rsidRPr="00377938">
              <w:rPr>
                <w:rFonts w:ascii="Times New Roman" w:eastAsia="Times New Roman" w:hAnsi="Times New Roman" w:cs="Times New Roman"/>
                <w:iCs/>
                <w:sz w:val="24"/>
                <w:szCs w:val="24"/>
                <w:lang w:eastAsia="ar-SA"/>
              </w:rPr>
              <w:t xml:space="preserve"> </w:t>
            </w:r>
            <w:proofErr w:type="gramStart"/>
            <w:r w:rsidRPr="00377938">
              <w:rPr>
                <w:rFonts w:ascii="Times New Roman" w:eastAsia="Times New Roman" w:hAnsi="Times New Roman" w:cs="Times New Roman"/>
                <w:iCs/>
                <w:sz w:val="24"/>
                <w:szCs w:val="24"/>
                <w:lang w:eastAsia="ar-SA"/>
              </w:rPr>
              <w:t>чел</w:t>
            </w:r>
            <w:proofErr w:type="gramEnd"/>
            <w:r w:rsidRPr="00377938">
              <w:rPr>
                <w:rFonts w:ascii="Times New Roman" w:eastAsia="Times New Roman" w:hAnsi="Times New Roman" w:cs="Times New Roman"/>
                <w:iCs/>
                <w:sz w:val="24"/>
                <w:szCs w:val="24"/>
                <w:lang w:eastAsia="ar-SA"/>
              </w:rPr>
              <w:t>/час</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bl>
    <w:p w:rsidR="00571D81" w:rsidRDefault="00571D81" w:rsidP="006B3A82">
      <w:pPr>
        <w:rPr>
          <w:rFonts w:ascii="Times New Roman" w:eastAsia="Times New Roman" w:hAnsi="Times New Roman" w:cs="Times New Roman"/>
          <w:b/>
          <w:iCs/>
          <w:sz w:val="24"/>
          <w:szCs w:val="24"/>
          <w:lang w:eastAsia="ar-SA"/>
        </w:rPr>
      </w:pPr>
    </w:p>
    <w:p w:rsidR="00377938" w:rsidRPr="00377938" w:rsidRDefault="00377938" w:rsidP="00377938">
      <w:pPr>
        <w:jc w:val="both"/>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      » ___________ 201_ года</w:t>
      </w:r>
    </w:p>
    <w:p w:rsidR="00377938" w:rsidRPr="00377938" w:rsidRDefault="00377938" w:rsidP="00377938">
      <w:pPr>
        <w:jc w:val="both"/>
        <w:rPr>
          <w:rFonts w:ascii="Times New Roman" w:eastAsia="Times New Roman" w:hAnsi="Times New Roman" w:cs="Times New Roman"/>
          <w:iCs/>
          <w:sz w:val="24"/>
          <w:szCs w:val="24"/>
          <w:lang w:eastAsia="ar-SA"/>
        </w:rPr>
      </w:pPr>
    </w:p>
    <w:p w:rsidR="00571D81" w:rsidRPr="00377938" w:rsidRDefault="00377938" w:rsidP="00377938">
      <w:pPr>
        <w:jc w:val="both"/>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(Руководитель) __________________________________ М.П.</w:t>
      </w:r>
    </w:p>
    <w:p w:rsidR="00571D81" w:rsidRDefault="00571D81" w:rsidP="006B3A82">
      <w:pPr>
        <w:rPr>
          <w:rFonts w:ascii="Times New Roman" w:eastAsia="Times New Roman" w:hAnsi="Times New Roman" w:cs="Times New Roman"/>
          <w:b/>
          <w:iCs/>
          <w:sz w:val="24"/>
          <w:szCs w:val="24"/>
          <w:lang w:eastAsia="ar-SA"/>
        </w:rPr>
      </w:pPr>
    </w:p>
    <w:p w:rsidR="00571D81" w:rsidRDefault="00571D81" w:rsidP="006B3A82">
      <w:pPr>
        <w:rPr>
          <w:rFonts w:ascii="Times New Roman" w:eastAsia="Times New Roman" w:hAnsi="Times New Roman" w:cs="Times New Roman"/>
          <w:b/>
          <w:iCs/>
          <w:sz w:val="24"/>
          <w:szCs w:val="24"/>
          <w:lang w:eastAsia="ar-SA"/>
        </w:rPr>
      </w:pPr>
    </w:p>
    <w:p w:rsidR="00C91D04" w:rsidRDefault="00C91D04" w:rsidP="006B3A82">
      <w:pPr>
        <w:rPr>
          <w:rFonts w:ascii="Times New Roman" w:eastAsia="Times New Roman" w:hAnsi="Times New Roman" w:cs="Times New Roman"/>
          <w:b/>
          <w:iCs/>
          <w:sz w:val="24"/>
          <w:szCs w:val="24"/>
          <w:lang w:eastAsia="ar-SA"/>
        </w:rPr>
      </w:pPr>
    </w:p>
    <w:p w:rsidR="00C91D04" w:rsidRDefault="00C91D04" w:rsidP="006B3A82">
      <w:pPr>
        <w:rPr>
          <w:rFonts w:ascii="Times New Roman" w:eastAsia="Times New Roman" w:hAnsi="Times New Roman" w:cs="Times New Roman"/>
          <w:b/>
          <w:iCs/>
          <w:sz w:val="24"/>
          <w:szCs w:val="24"/>
          <w:lang w:eastAsia="ar-SA"/>
        </w:rPr>
      </w:pPr>
    </w:p>
    <w:p w:rsidR="00C91D04" w:rsidRDefault="00C91D04" w:rsidP="006B3A82">
      <w:pPr>
        <w:rPr>
          <w:rFonts w:ascii="Times New Roman" w:eastAsia="Times New Roman" w:hAnsi="Times New Roman" w:cs="Times New Roman"/>
          <w:b/>
          <w:iCs/>
          <w:sz w:val="24"/>
          <w:szCs w:val="24"/>
          <w:lang w:eastAsia="ar-SA"/>
        </w:rPr>
      </w:pPr>
    </w:p>
    <w:p w:rsidR="00571D81" w:rsidRDefault="005C38DF" w:rsidP="006B3A82">
      <w:pPr>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eastAsia="ar-SA"/>
        </w:rPr>
        <w:t>Заполняется п</w:t>
      </w:r>
      <w:r w:rsidRPr="005C38DF">
        <w:rPr>
          <w:rFonts w:ascii="Times New Roman" w:eastAsia="Times New Roman" w:hAnsi="Times New Roman" w:cs="Times New Roman"/>
          <w:b/>
          <w:iCs/>
          <w:sz w:val="24"/>
          <w:szCs w:val="24"/>
          <w:lang w:eastAsia="ar-SA"/>
        </w:rPr>
        <w:t xml:space="preserve">ри представлении </w:t>
      </w:r>
      <w:proofErr w:type="gramStart"/>
      <w:r w:rsidRPr="005C38DF">
        <w:rPr>
          <w:rFonts w:ascii="Times New Roman" w:eastAsia="Times New Roman" w:hAnsi="Times New Roman" w:cs="Times New Roman"/>
          <w:b/>
          <w:iCs/>
          <w:sz w:val="24"/>
          <w:szCs w:val="24"/>
          <w:lang w:eastAsia="ar-SA"/>
        </w:rPr>
        <w:t>Заявки, содержащей предложение о цене Договора на двадцать пять</w:t>
      </w:r>
      <w:proofErr w:type="gramEnd"/>
      <w:r w:rsidRPr="005C38DF">
        <w:rPr>
          <w:rFonts w:ascii="Times New Roman" w:eastAsia="Times New Roman" w:hAnsi="Times New Roman" w:cs="Times New Roman"/>
          <w:b/>
          <w:iCs/>
          <w:sz w:val="24"/>
          <w:szCs w:val="24"/>
          <w:lang w:eastAsia="ar-SA"/>
        </w:rPr>
        <w:t xml:space="preserve"> и более процентов ниже начально</w:t>
      </w:r>
      <w:r w:rsidR="00C91D04">
        <w:rPr>
          <w:rFonts w:ascii="Times New Roman" w:eastAsia="Times New Roman" w:hAnsi="Times New Roman" w:cs="Times New Roman"/>
          <w:b/>
          <w:iCs/>
          <w:sz w:val="24"/>
          <w:szCs w:val="24"/>
          <w:lang w:eastAsia="ar-SA"/>
        </w:rPr>
        <w:t>й (максимальной) цены Договора</w:t>
      </w:r>
    </w:p>
    <w:p w:rsidR="00571D81" w:rsidRDefault="00571D81" w:rsidP="006B3A82">
      <w:pPr>
        <w:rPr>
          <w:rFonts w:ascii="Times New Roman" w:eastAsia="Times New Roman" w:hAnsi="Times New Roman" w:cs="Times New Roman"/>
          <w:b/>
          <w:iCs/>
          <w:sz w:val="24"/>
          <w:szCs w:val="24"/>
          <w:lang w:eastAsia="ar-SA"/>
        </w:rPr>
      </w:pPr>
    </w:p>
    <w:p w:rsidR="0089404D" w:rsidRDefault="0089404D" w:rsidP="00F04ECF">
      <w:pPr>
        <w:pStyle w:val="1"/>
        <w:numPr>
          <w:ilvl w:val="0"/>
          <w:numId w:val="0"/>
        </w:numPr>
        <w:ind w:left="1134"/>
        <w:rPr>
          <w:rFonts w:eastAsia="Calibri"/>
          <w:b/>
        </w:rPr>
      </w:pPr>
      <w:bookmarkStart w:id="139" w:name="_Приложение_№_5"/>
      <w:bookmarkStart w:id="140" w:name="_Toc406165645"/>
      <w:bookmarkEnd w:id="139"/>
      <w:r w:rsidRPr="00F15866">
        <w:rPr>
          <w:b/>
          <w:iCs w:val="0"/>
        </w:rPr>
        <w:lastRenderedPageBreak/>
        <w:t xml:space="preserve">Приложение № </w:t>
      </w:r>
      <w:r w:rsidR="00377938">
        <w:rPr>
          <w:b/>
          <w:iCs w:val="0"/>
          <w:lang w:val="ru-RU"/>
        </w:rPr>
        <w:t>6</w:t>
      </w:r>
      <w:r w:rsidRPr="00F15866">
        <w:rPr>
          <w:b/>
          <w:iCs w:val="0"/>
        </w:rPr>
        <w:t xml:space="preserve"> </w:t>
      </w:r>
      <w:r w:rsidRPr="00BB1C9D">
        <w:rPr>
          <w:rFonts w:eastAsia="Calibri"/>
          <w:b/>
        </w:rPr>
        <w:t>к Документации</w:t>
      </w:r>
      <w:bookmarkEnd w:id="140"/>
      <w:r w:rsidRPr="00BB1C9D">
        <w:rPr>
          <w:rFonts w:eastAsia="Calibri"/>
          <w:b/>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89404D" w:rsidRPr="00F247F4"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оказание услуг по охране имущества </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ОАО «Мурманэнергосбыт», а также имущества</w:t>
      </w:r>
      <w:r w:rsidR="002351A6">
        <w:rPr>
          <w:rFonts w:ascii="Times New Roman" w:eastAsia="Times New Roman" w:hAnsi="Times New Roman" w:cs="Times New Roman"/>
          <w:b/>
          <w:sz w:val="24"/>
          <w:szCs w:val="24"/>
          <w:lang w:eastAsia="ar-SA"/>
        </w:rPr>
        <w:t>,</w:t>
      </w:r>
      <w:r w:rsidRPr="00F247F4">
        <w:rPr>
          <w:rFonts w:ascii="Times New Roman" w:eastAsia="Times New Roman" w:hAnsi="Times New Roman" w:cs="Times New Roman"/>
          <w:b/>
          <w:sz w:val="24"/>
          <w:szCs w:val="24"/>
          <w:lang w:eastAsia="ar-SA"/>
        </w:rPr>
        <w:t xml:space="preserve"> принятого во временное владение и пользование</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  ОАО «Мурманэнергосбыт»</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000405">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89404D" w:rsidRPr="0089404D">
              <w:rPr>
                <w:rFonts w:ascii="Times New Roman" w:eastAsia="Calibri" w:hAnsi="Times New Roman" w:cs="Times New Roman"/>
                <w:bCs/>
                <w:sz w:val="24"/>
                <w:szCs w:val="24"/>
                <w:u w:val="single"/>
                <w:lang w:eastAsia="ar-SA"/>
              </w:rPr>
              <w:t>на оказание услуг по охране имущества ОАО</w:t>
            </w:r>
            <w:r w:rsidR="00000405">
              <w:rPr>
                <w:rFonts w:ascii="Times New Roman" w:eastAsia="Calibri" w:hAnsi="Times New Roman" w:cs="Times New Roman"/>
                <w:bCs/>
                <w:sz w:val="24"/>
                <w:szCs w:val="24"/>
                <w:u w:val="single"/>
                <w:lang w:eastAsia="ar-SA"/>
              </w:rPr>
              <w:t> </w:t>
            </w:r>
            <w:r w:rsidR="0089404D" w:rsidRPr="0089404D">
              <w:rPr>
                <w:rFonts w:ascii="Times New Roman" w:eastAsia="Calibri" w:hAnsi="Times New Roman" w:cs="Times New Roman"/>
                <w:bCs/>
                <w:sz w:val="24"/>
                <w:szCs w:val="24"/>
                <w:u w:val="single"/>
                <w:lang w:eastAsia="ar-SA"/>
              </w:rPr>
              <w:t>«Мурманэнергосбыт», а также имущества</w:t>
            </w:r>
            <w:r w:rsidR="002351A6">
              <w:rPr>
                <w:rFonts w:ascii="Times New Roman" w:eastAsia="Calibri" w:hAnsi="Times New Roman" w:cs="Times New Roman"/>
                <w:bCs/>
                <w:sz w:val="24"/>
                <w:szCs w:val="24"/>
                <w:u w:val="single"/>
                <w:lang w:eastAsia="ar-SA"/>
              </w:rPr>
              <w:t>,</w:t>
            </w:r>
            <w:r w:rsidR="0089404D" w:rsidRPr="0089404D">
              <w:rPr>
                <w:rFonts w:ascii="Times New Roman" w:eastAsia="Calibri" w:hAnsi="Times New Roman" w:cs="Times New Roman"/>
                <w:bCs/>
                <w:sz w:val="24"/>
                <w:szCs w:val="24"/>
                <w:u w:val="single"/>
                <w:lang w:eastAsia="ar-SA"/>
              </w:rPr>
              <w:t xml:space="preserve"> принятого во временное владение и пользование  ОАО «Мурманэнергосбыт»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410"/>
        <w:gridCol w:w="1134"/>
        <w:gridCol w:w="1002"/>
      </w:tblGrid>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89404D">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right="110"/>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r>
      <w:tr w:rsidR="00244A6A" w:rsidRPr="00244A6A" w:rsidTr="0089404D">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left="125" w:right="110"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ind w:hanging="40"/>
              <w:rPr>
                <w:rFonts w:ascii="Times New Roman" w:eastAsia="Times New Roman" w:hAnsi="Times New Roman" w:cs="Times New Roman"/>
                <w:sz w:val="24"/>
                <w:szCs w:val="24"/>
                <w:lang w:eastAsia="ar-SA"/>
              </w:rPr>
            </w:pPr>
            <w:r w:rsidRPr="00000405">
              <w:rPr>
                <w:rFonts w:ascii="Times New Roman" w:eastAsia="Times New Roman" w:hAnsi="Times New Roman" w:cs="Times New Roman"/>
                <w:spacing w:val="5"/>
                <w:sz w:val="24"/>
                <w:szCs w:val="24"/>
                <w:lang w:eastAsia="ar-SA"/>
              </w:rPr>
              <w:t>Письмо о подаче оферты (</w:t>
            </w:r>
            <w:hyperlink w:anchor="_Приложение_№_1_1" w:history="1">
              <w:r w:rsidRPr="00000405">
                <w:rPr>
                  <w:rStyle w:val="af"/>
                  <w:rFonts w:ascii="Times New Roman" w:eastAsia="Times New Roman" w:hAnsi="Times New Roman" w:cs="Times New Roman"/>
                  <w:color w:val="auto"/>
                  <w:spacing w:val="5"/>
                  <w:sz w:val="24"/>
                  <w:szCs w:val="24"/>
                  <w:lang w:eastAsia="ar-SA"/>
                </w:rPr>
                <w:t>Приложение №1 к Документации</w:t>
              </w:r>
            </w:hyperlink>
            <w:r w:rsidRPr="00000405">
              <w:rPr>
                <w:rFonts w:ascii="Times New Roman" w:eastAsia="Times New Roman" w:hAnsi="Times New Roman" w:cs="Times New Roman"/>
                <w:spacing w:val="5"/>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Коммерческое предложение (</w:t>
            </w:r>
            <w:hyperlink w:anchor="_Коммерческое_предложение_(форма" w:history="1">
              <w:r w:rsidRPr="00000405">
                <w:rPr>
                  <w:rStyle w:val="af"/>
                  <w:rFonts w:ascii="Times New Roman" w:eastAsia="Times New Roman" w:hAnsi="Times New Roman" w:cs="Times New Roman"/>
                  <w:color w:val="auto"/>
                  <w:sz w:val="24"/>
                  <w:szCs w:val="24"/>
                  <w:lang w:eastAsia="ar-SA"/>
                </w:rPr>
                <w:t>Форма 1</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Техническое предложение (</w:t>
            </w:r>
            <w:hyperlink w:anchor="_Техническое_предложение_(форма" w:history="1">
              <w:r w:rsidRPr="00000405">
                <w:rPr>
                  <w:rStyle w:val="af"/>
                  <w:rFonts w:ascii="Times New Roman" w:eastAsia="Times New Roman" w:hAnsi="Times New Roman" w:cs="Times New Roman"/>
                  <w:color w:val="auto"/>
                  <w:sz w:val="24"/>
                  <w:szCs w:val="24"/>
                  <w:lang w:eastAsia="ar-SA"/>
                </w:rPr>
                <w:t>Форма 2</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Анкета участника (</w:t>
            </w:r>
            <w:hyperlink w:anchor="_Анкета_Участника_открытого" w:history="1">
              <w:r w:rsidRPr="00000405">
                <w:rPr>
                  <w:rStyle w:val="af"/>
                  <w:rFonts w:ascii="Times New Roman" w:eastAsia="Times New Roman" w:hAnsi="Times New Roman" w:cs="Times New Roman"/>
                  <w:color w:val="auto"/>
                  <w:sz w:val="24"/>
                  <w:szCs w:val="24"/>
                  <w:lang w:eastAsia="ar-SA"/>
                </w:rPr>
                <w:t>Форма 3</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A028E0"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Справка о перечне и объемах выполнения аналогичных договоров (</w:t>
            </w:r>
            <w:hyperlink w:anchor="_Справка_о_перечне" w:history="1">
              <w:r w:rsidRPr="00000405">
                <w:rPr>
                  <w:rStyle w:val="af"/>
                  <w:rFonts w:ascii="Times New Roman" w:eastAsia="Times New Roman" w:hAnsi="Times New Roman" w:cs="Times New Roman"/>
                  <w:color w:val="auto"/>
                  <w:sz w:val="24"/>
                  <w:szCs w:val="24"/>
                  <w:lang w:eastAsia="ar-SA"/>
                </w:rPr>
                <w:t>Форма 4</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A028E0" w:rsidRPr="00244A6A" w:rsidTr="0089404D">
        <w:tc>
          <w:tcPr>
            <w:tcW w:w="675"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vAlign w:val="center"/>
          </w:tcPr>
          <w:p w:rsidR="00A028E0" w:rsidRPr="00000405" w:rsidRDefault="00A028E0"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Справка о кадровых ресурсах (</w:t>
            </w:r>
            <w:hyperlink w:anchor="_Справка_о_кадровых" w:history="1">
              <w:r w:rsidRPr="00000405">
                <w:rPr>
                  <w:rStyle w:val="af"/>
                  <w:rFonts w:ascii="Times New Roman" w:eastAsia="Times New Roman" w:hAnsi="Times New Roman" w:cs="Times New Roman"/>
                  <w:color w:val="auto"/>
                  <w:sz w:val="24"/>
                  <w:szCs w:val="24"/>
                  <w:lang w:eastAsia="ar-SA"/>
                </w:rPr>
                <w:t>форма 5</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1F46A8"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2" w:history="1">
              <w:r w:rsidR="00244A6A" w:rsidRPr="00000405">
                <w:rPr>
                  <w:rStyle w:val="af"/>
                  <w:rFonts w:ascii="Times New Roman" w:eastAsia="Times New Roman" w:hAnsi="Times New Roman" w:cs="Times New Roman"/>
                  <w:color w:val="auto"/>
                  <w:sz w:val="24"/>
                  <w:szCs w:val="24"/>
                  <w:lang w:eastAsia="ar-SA"/>
                </w:rPr>
                <w:t>Приложение №2</w:t>
              </w:r>
            </w:hyperlink>
            <w:r w:rsidR="00244A6A" w:rsidRPr="00000405">
              <w:rPr>
                <w:rFonts w:ascii="Times New Roman" w:eastAsia="Times New Roman" w:hAnsi="Times New Roman" w:cs="Times New Roman"/>
                <w:sz w:val="24"/>
                <w:szCs w:val="24"/>
                <w:lang w:eastAsia="ar-SA"/>
              </w:rPr>
              <w:t xml:space="preserve"> к Документации</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49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1F46A8"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3" w:history="1">
              <w:r w:rsidR="00244A6A" w:rsidRPr="00000405">
                <w:rPr>
                  <w:rStyle w:val="af"/>
                  <w:rFonts w:ascii="Times New Roman" w:eastAsia="Times New Roman" w:hAnsi="Times New Roman" w:cs="Times New Roman"/>
                  <w:color w:val="auto"/>
                  <w:sz w:val="24"/>
                  <w:szCs w:val="24"/>
                  <w:lang w:eastAsia="ar-SA"/>
                </w:rPr>
                <w:t>Приложение №3</w:t>
              </w:r>
            </w:hyperlink>
            <w:r w:rsidR="00244A6A" w:rsidRPr="00000405">
              <w:rPr>
                <w:rFonts w:ascii="Times New Roman" w:eastAsia="Times New Roman" w:hAnsi="Times New Roman" w:cs="Times New Roman"/>
                <w:sz w:val="24"/>
                <w:szCs w:val="24"/>
                <w:lang w:eastAsia="ar-SA"/>
              </w:rPr>
              <w:t xml:space="preserve">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A028E0">
        <w:trPr>
          <w:trHeight w:val="376"/>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10</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11</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750"/>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279"/>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Копия свидетельства о государственной регистрации, </w:t>
            </w:r>
            <w:r w:rsidRPr="00244A6A">
              <w:rPr>
                <w:rFonts w:ascii="Times New Roman" w:eastAsia="Calibri" w:hAnsi="Times New Roman" w:cs="Times New Roman"/>
                <w:sz w:val="24"/>
                <w:szCs w:val="24"/>
                <w:lang w:eastAsia="ar-SA"/>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B7FA7" w:rsidP="00E748D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w:t>
            </w:r>
            <w:r w:rsidR="00E748D4">
              <w:rPr>
                <w:rFonts w:ascii="Times New Roman" w:eastAsia="Times New Roman" w:hAnsi="Times New Roman" w:cs="Times New Roman"/>
                <w:sz w:val="24"/>
                <w:szCs w:val="24"/>
                <w:lang w:eastAsia="ar-SA"/>
              </w:rPr>
              <w:t>4</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свидетельства о внесении записи в ЕГРЮЛ</w:t>
            </w:r>
            <w:r w:rsidRPr="00244A6A">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00414DB4">
              <w:rPr>
                <w:rFonts w:ascii="Times New Roman" w:eastAsia="Times New Roman" w:hAnsi="Times New Roman" w:cs="Times New Roman"/>
                <w:sz w:val="24"/>
                <w:szCs w:val="24"/>
                <w:lang w:eastAsia="ar-SA"/>
              </w:rPr>
              <w:t xml:space="preserve"> (при наличии), заверена </w:t>
            </w:r>
            <w:r w:rsidRPr="00244A6A">
              <w:rPr>
                <w:rFonts w:ascii="Times New Roman" w:eastAsia="Times New Roman" w:hAnsi="Times New Roman" w:cs="Times New Roman"/>
                <w:sz w:val="24"/>
                <w:szCs w:val="24"/>
                <w:lang w:eastAsia="ar-SA"/>
              </w:rPr>
              <w:t>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244A6A">
              <w:rPr>
                <w:rFonts w:ascii="Times New Roman" w:eastAsia="Calibri" w:hAnsi="Times New Roman" w:cs="Times New Roman"/>
                <w:sz w:val="24"/>
                <w:szCs w:val="24"/>
                <w:lang w:eastAsia="ar-SA"/>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16</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бухгалтерской отчетности за 2013 год</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с отметкой налоговой инспекции</w:t>
            </w:r>
            <w:r w:rsidRPr="00244A6A">
              <w:rPr>
                <w:rFonts w:ascii="Times New Roman" w:eastAsia="Times New Roman" w:hAnsi="Times New Roman" w:cs="Times New Roman"/>
                <w:sz w:val="24"/>
                <w:szCs w:val="24"/>
                <w:lang w:eastAsia="ar-SA"/>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F20A9C" w:rsidRPr="00244A6A" w:rsidTr="0089404D">
        <w:tc>
          <w:tcPr>
            <w:tcW w:w="675" w:type="dxa"/>
            <w:tcBorders>
              <w:top w:val="single" w:sz="4" w:space="0" w:color="000000"/>
              <w:left w:val="single" w:sz="4" w:space="0" w:color="000000"/>
              <w:bottom w:val="single" w:sz="4" w:space="0" w:color="000000"/>
            </w:tcBorders>
            <w:shd w:val="clear" w:color="auto" w:fill="auto"/>
          </w:tcPr>
          <w:p w:rsidR="00F20A9C" w:rsidRDefault="007D67CF"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4825" w:type="dxa"/>
            <w:tcBorders>
              <w:top w:val="single" w:sz="4" w:space="0" w:color="000000"/>
              <w:left w:val="single" w:sz="4" w:space="0" w:color="000000"/>
              <w:bottom w:val="single" w:sz="4" w:space="0" w:color="000000"/>
            </w:tcBorders>
            <w:shd w:val="clear" w:color="auto" w:fill="auto"/>
            <w:vAlign w:val="center"/>
          </w:tcPr>
          <w:p w:rsidR="00F20A9C" w:rsidRPr="00244A6A" w:rsidRDefault="00F20A9C" w:rsidP="00F20A9C">
            <w:pPr>
              <w:shd w:val="clear" w:color="auto" w:fill="FFFFFF"/>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w:t>
            </w:r>
            <w:r w:rsidRPr="00F20A9C">
              <w:rPr>
                <w:rFonts w:ascii="Times New Roman" w:eastAsia="Times New Roman" w:hAnsi="Times New Roman" w:cs="Times New Roman"/>
                <w:sz w:val="24"/>
                <w:szCs w:val="24"/>
                <w:lang w:eastAsia="ar-SA"/>
              </w:rPr>
              <w:t xml:space="preserve">асчет стоимости охраны имущества 1 физическим постом (Приложение №5 к Документации) (При представлении </w:t>
            </w:r>
            <w:proofErr w:type="gramStart"/>
            <w:r w:rsidRPr="00F20A9C">
              <w:rPr>
                <w:rFonts w:ascii="Times New Roman" w:eastAsia="Times New Roman" w:hAnsi="Times New Roman" w:cs="Times New Roman"/>
                <w:sz w:val="24"/>
                <w:szCs w:val="24"/>
                <w:lang w:eastAsia="ar-SA"/>
              </w:rPr>
              <w:t>Заявки, содержащей предложение о цене Договора на двадцать пять</w:t>
            </w:r>
            <w:proofErr w:type="gramEnd"/>
            <w:r w:rsidRPr="00F20A9C">
              <w:rPr>
                <w:rFonts w:ascii="Times New Roman" w:eastAsia="Times New Roman" w:hAnsi="Times New Roman" w:cs="Times New Roman"/>
                <w:sz w:val="24"/>
                <w:szCs w:val="24"/>
                <w:lang w:eastAsia="ar-SA"/>
              </w:rPr>
              <w:t xml:space="preserve"> и более процентов ниже начальной (максимальной) цены Договора)</w:t>
            </w:r>
            <w:r>
              <w:rPr>
                <w:rFonts w:ascii="Times New Roman" w:eastAsia="Times New Roman" w:hAnsi="Times New Roman" w:cs="Times New Roman"/>
                <w:sz w:val="24"/>
                <w:szCs w:val="24"/>
                <w:lang w:eastAsia="ar-SA"/>
              </w:rPr>
              <w:t>,</w:t>
            </w:r>
            <w:r>
              <w:t xml:space="preserve"> </w:t>
            </w:r>
            <w:r>
              <w:rPr>
                <w:rFonts w:ascii="Times New Roman" w:eastAsia="Times New Roman" w:hAnsi="Times New Roman" w:cs="Times New Roman"/>
                <w:sz w:val="24"/>
                <w:szCs w:val="24"/>
                <w:lang w:eastAsia="ar-SA"/>
              </w:rPr>
              <w:t>з</w:t>
            </w:r>
            <w:r w:rsidRPr="00F20A9C">
              <w:rPr>
                <w:rFonts w:ascii="Times New Roman" w:eastAsia="Times New Roman" w:hAnsi="Times New Roman" w:cs="Times New Roman"/>
                <w:sz w:val="24"/>
                <w:szCs w:val="24"/>
                <w:lang w:eastAsia="ar-SA"/>
              </w:rPr>
              <w:t>аверенны</w:t>
            </w:r>
            <w:r>
              <w:rPr>
                <w:rFonts w:ascii="Times New Roman" w:eastAsia="Times New Roman" w:hAnsi="Times New Roman" w:cs="Times New Roman"/>
                <w:sz w:val="24"/>
                <w:szCs w:val="24"/>
                <w:lang w:eastAsia="ar-SA"/>
              </w:rPr>
              <w:t>й</w:t>
            </w:r>
            <w:r w:rsidRPr="00F20A9C">
              <w:rPr>
                <w:rFonts w:ascii="Times New Roman" w:eastAsia="Times New Roman" w:hAnsi="Times New Roman" w:cs="Times New Roman"/>
                <w:sz w:val="24"/>
                <w:szCs w:val="24"/>
                <w:lang w:eastAsia="ar-SA"/>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r>
      <w:tr w:rsidR="00E76066" w:rsidRPr="00244A6A" w:rsidTr="00F20EB1">
        <w:trPr>
          <w:trHeight w:val="1559"/>
        </w:trPr>
        <w:tc>
          <w:tcPr>
            <w:tcW w:w="675" w:type="dxa"/>
            <w:tcBorders>
              <w:top w:val="single" w:sz="4" w:space="0" w:color="000000"/>
              <w:left w:val="single" w:sz="4" w:space="0" w:color="000000"/>
              <w:bottom w:val="single" w:sz="4" w:space="0" w:color="000000"/>
            </w:tcBorders>
            <w:shd w:val="clear" w:color="auto" w:fill="auto"/>
          </w:tcPr>
          <w:p w:rsidR="00E76066" w:rsidRPr="00244A6A" w:rsidRDefault="007D67CF" w:rsidP="0089404D">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4825" w:type="dxa"/>
            <w:tcBorders>
              <w:top w:val="single" w:sz="4" w:space="0" w:color="000000"/>
              <w:left w:val="single" w:sz="4" w:space="0" w:color="000000"/>
              <w:bottom w:val="single" w:sz="4" w:space="0" w:color="000000"/>
            </w:tcBorders>
            <w:shd w:val="clear" w:color="auto" w:fill="auto"/>
            <w:vAlign w:val="center"/>
          </w:tcPr>
          <w:p w:rsidR="00E76066" w:rsidRPr="00F20A9C" w:rsidRDefault="00F20A9C" w:rsidP="00F11620">
            <w:pPr>
              <w:suppressAutoHyphens/>
              <w:spacing w:after="0" w:line="240" w:lineRule="auto"/>
              <w:jc w:val="both"/>
              <w:rPr>
                <w:rFonts w:ascii="Times New Roman" w:eastAsia="Calibri" w:hAnsi="Times New Roman" w:cs="Times New Roman"/>
                <w:sz w:val="24"/>
                <w:szCs w:val="24"/>
                <w:highlight w:val="yellow"/>
                <w:lang w:eastAsia="ar-SA"/>
              </w:rPr>
            </w:pPr>
            <w:r>
              <w:rPr>
                <w:rFonts w:ascii="Times New Roman" w:eastAsia="Calibri" w:hAnsi="Times New Roman" w:cs="Times New Roman"/>
                <w:sz w:val="24"/>
                <w:szCs w:val="24"/>
                <w:lang w:eastAsia="ar-SA"/>
              </w:rPr>
              <w:t>К</w:t>
            </w:r>
            <w:r w:rsidRPr="00F20A9C">
              <w:rPr>
                <w:rFonts w:ascii="Times New Roman" w:eastAsia="Calibri" w:hAnsi="Times New Roman" w:cs="Times New Roman"/>
                <w:sz w:val="24"/>
                <w:szCs w:val="24"/>
                <w:lang w:eastAsia="ar-SA"/>
              </w:rPr>
              <w:t>опии документов, подтверждающих возможность оказания Участником закупки услуг по Договору (копии лицензий на осуществление частной охранной деятельности, иных разрешительных документов в соответствии с законодательством Российской Федерации, действующих до окончания периода оказания услуг по Договору)</w:t>
            </w:r>
            <w:r>
              <w:rPr>
                <w:rFonts w:ascii="Times New Roman" w:eastAsia="Calibri" w:hAnsi="Times New Roman" w:cs="Times New Roman"/>
                <w:sz w:val="24"/>
                <w:szCs w:val="24"/>
                <w:lang w:eastAsia="ar-SA"/>
              </w:rPr>
              <w:t>,</w:t>
            </w:r>
            <w:r w:rsidRPr="00F20A9C">
              <w:rPr>
                <w:rFonts w:ascii="Times New Roman" w:eastAsia="Calibri" w:hAnsi="Times New Roman" w:cs="Times New Roman"/>
                <w:sz w:val="24"/>
                <w:szCs w:val="24"/>
                <w:lang w:eastAsia="ar-SA"/>
              </w:rPr>
              <w:t xml:space="preserve">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r>
      <w:tr w:rsidR="00D848F4"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D848F4" w:rsidRDefault="007D67CF"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4825" w:type="dxa"/>
            <w:tcBorders>
              <w:top w:val="single" w:sz="4" w:space="0" w:color="000000"/>
              <w:left w:val="single" w:sz="4" w:space="0" w:color="000000"/>
              <w:bottom w:val="single" w:sz="4" w:space="0" w:color="000000"/>
            </w:tcBorders>
            <w:shd w:val="clear" w:color="auto" w:fill="auto"/>
            <w:vAlign w:val="center"/>
          </w:tcPr>
          <w:p w:rsidR="00D848F4" w:rsidRPr="00F20A9C" w:rsidRDefault="00505FED" w:rsidP="00F20A9C">
            <w:pPr>
              <w:suppressAutoHyphens/>
              <w:spacing w:after="0" w:line="240" w:lineRule="auto"/>
              <w:jc w:val="both"/>
              <w:rPr>
                <w:rFonts w:ascii="Times New Roman" w:eastAsia="Calibri" w:hAnsi="Times New Roman" w:cs="Times New Roman"/>
                <w:sz w:val="24"/>
                <w:szCs w:val="24"/>
                <w:highlight w:val="yellow"/>
                <w:lang w:eastAsia="ar-SA"/>
              </w:rPr>
            </w:pPr>
            <w:r w:rsidRPr="008C2DAD">
              <w:rPr>
                <w:rFonts w:ascii="Times New Roman" w:eastAsia="Calibri" w:hAnsi="Times New Roman" w:cs="Times New Roman"/>
                <w:sz w:val="24"/>
                <w:szCs w:val="24"/>
                <w:lang w:eastAsia="ar-SA"/>
              </w:rPr>
              <w:t>Документы,  подтверждающие деловую репутацию Участника закупки (отзывы клиентов, рекомендательные письма и т.д.) (На усмотрение Участника)</w:t>
            </w:r>
          </w:p>
        </w:tc>
        <w:tc>
          <w:tcPr>
            <w:tcW w:w="2410"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r>
      <w:tr w:rsidR="00F20A9C"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F20A9C" w:rsidRDefault="007D67CF"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bookmarkStart w:id="141" w:name="_GoBack"/>
            <w:bookmarkEnd w:id="141"/>
          </w:p>
        </w:tc>
        <w:tc>
          <w:tcPr>
            <w:tcW w:w="4825" w:type="dxa"/>
            <w:tcBorders>
              <w:top w:val="single" w:sz="4" w:space="0" w:color="000000"/>
              <w:left w:val="single" w:sz="4" w:space="0" w:color="000000"/>
              <w:bottom w:val="single" w:sz="4" w:space="0" w:color="000000"/>
            </w:tcBorders>
            <w:shd w:val="clear" w:color="auto" w:fill="auto"/>
            <w:vAlign w:val="center"/>
          </w:tcPr>
          <w:p w:rsidR="00F20A9C" w:rsidRDefault="00505FED" w:rsidP="00F20A9C">
            <w:pPr>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r>
      <w:tr w:rsidR="00F11620"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F11620" w:rsidRDefault="00F11620"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vAlign w:val="center"/>
          </w:tcPr>
          <w:p w:rsidR="00F11620" w:rsidRPr="00F20A9C" w:rsidRDefault="00505FED" w:rsidP="008C2DAD">
            <w:pPr>
              <w:suppressAutoHyphens/>
              <w:spacing w:after="0" w:line="240" w:lineRule="auto"/>
              <w:jc w:val="both"/>
              <w:rPr>
                <w:rFonts w:ascii="Times New Roman" w:eastAsia="Calibri" w:hAnsi="Times New Roman" w:cs="Times New Roman"/>
                <w:sz w:val="24"/>
                <w:szCs w:val="24"/>
                <w:highlight w:val="yellow"/>
                <w:lang w:eastAsia="ar-SA"/>
              </w:rPr>
            </w:pPr>
            <w:r w:rsidRPr="00244A6A">
              <w:rPr>
                <w:rFonts w:ascii="Times New Roman" w:eastAsia="Times New Roman" w:hAnsi="Times New Roman" w:cs="Times New Roman"/>
                <w:sz w:val="24"/>
                <w:szCs w:val="24"/>
                <w:lang w:eastAsia="ar-SA"/>
              </w:rPr>
              <w:t>Всего:</w:t>
            </w:r>
          </w:p>
        </w:tc>
        <w:tc>
          <w:tcPr>
            <w:tcW w:w="2410" w:type="dxa"/>
            <w:tcBorders>
              <w:top w:val="single" w:sz="4" w:space="0" w:color="000000"/>
              <w:left w:val="single" w:sz="4" w:space="0" w:color="000000"/>
              <w:bottom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r>
    </w:tbl>
    <w:p w:rsidR="00D61978" w:rsidRDefault="00D61978"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2) Организации, применяющие </w:t>
      </w:r>
      <w:r w:rsidRPr="00244A6A">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DA0301" w:rsidRDefault="00244A6A" w:rsidP="00D848F4">
      <w:pPr>
        <w:tabs>
          <w:tab w:val="left" w:pos="425"/>
          <w:tab w:val="left" w:pos="567"/>
          <w:tab w:val="left" w:pos="709"/>
        </w:tabs>
        <w:suppressAutoHyphens/>
        <w:spacing w:after="0" w:line="240" w:lineRule="auto"/>
        <w:jc w:val="both"/>
      </w:pPr>
      <w:r w:rsidRPr="00244A6A">
        <w:rPr>
          <w:rFonts w:ascii="Times New Roman" w:eastAsia="Times New Roman" w:hAnsi="Times New Roman" w:cs="Times New Roman"/>
          <w:sz w:val="24"/>
          <w:szCs w:val="24"/>
          <w:lang w:eastAsia="ar-SA"/>
        </w:rPr>
        <w:t>3) Документы должны быть подшиты в один том (требование п</w:t>
      </w:r>
      <w:r w:rsidRPr="00E81227">
        <w:rPr>
          <w:rFonts w:ascii="Times New Roman" w:eastAsia="Times New Roman" w:hAnsi="Times New Roman" w:cs="Times New Roman"/>
          <w:sz w:val="24"/>
          <w:szCs w:val="24"/>
          <w:lang w:eastAsia="ar-SA"/>
        </w:rPr>
        <w:t>.4.4.</w:t>
      </w:r>
      <w:r w:rsidR="00E81227" w:rsidRPr="00E81227">
        <w:rPr>
          <w:rFonts w:ascii="Times New Roman" w:eastAsia="Times New Roman" w:hAnsi="Times New Roman" w:cs="Times New Roman"/>
          <w:sz w:val="24"/>
          <w:szCs w:val="24"/>
          <w:lang w:eastAsia="ar-SA"/>
        </w:rPr>
        <w:t>7</w:t>
      </w:r>
      <w:r w:rsidRPr="00E81227">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Документации, пронумерованы согласно нумерации описи). </w:t>
      </w:r>
    </w:p>
    <w:sectPr w:rsidR="00DA0301" w:rsidSect="00DF2787">
      <w:footerReference w:type="default" r:id="rId3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6A8" w:rsidRDefault="001F46A8">
      <w:pPr>
        <w:spacing w:after="0" w:line="240" w:lineRule="auto"/>
      </w:pPr>
      <w:r>
        <w:separator/>
      </w:r>
    </w:p>
  </w:endnote>
  <w:endnote w:type="continuationSeparator" w:id="0">
    <w:p w:rsidR="001F46A8" w:rsidRDefault="001F4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EE9" w:rsidRDefault="007D6EE9">
    <w:pPr>
      <w:pStyle w:val="affa"/>
      <w:jc w:val="right"/>
    </w:pPr>
  </w:p>
  <w:p w:rsidR="007D6EE9" w:rsidRDefault="007D6EE9">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EE9" w:rsidRDefault="007D6EE9">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EE9" w:rsidRDefault="007D6EE9">
    <w:pPr>
      <w:pStyle w:val="affa"/>
      <w:jc w:val="right"/>
    </w:pPr>
  </w:p>
  <w:p w:rsidR="007D6EE9" w:rsidRDefault="007D6EE9">
    <w:pPr>
      <w:pStyle w:val="affa"/>
      <w:jc w:val="right"/>
    </w:pPr>
  </w:p>
  <w:p w:rsidR="007D6EE9" w:rsidRDefault="007D6EE9">
    <w:pPr>
      <w:pStyle w:val="affa"/>
    </w:pPr>
  </w:p>
  <w:p w:rsidR="007D6EE9" w:rsidRDefault="007D6E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6A8" w:rsidRDefault="001F46A8">
      <w:pPr>
        <w:spacing w:after="0" w:line="240" w:lineRule="auto"/>
      </w:pPr>
      <w:r>
        <w:separator/>
      </w:r>
    </w:p>
  </w:footnote>
  <w:footnote w:type="continuationSeparator" w:id="0">
    <w:p w:rsidR="001F46A8" w:rsidRDefault="001F46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7D6EE9" w:rsidRDefault="007D6EE9">
        <w:pPr>
          <w:pStyle w:val="aff9"/>
          <w:jc w:val="center"/>
        </w:pPr>
        <w:r>
          <w:fldChar w:fldCharType="begin"/>
        </w:r>
        <w:r>
          <w:instrText>PAGE   \* MERGEFORMAT</w:instrText>
        </w:r>
        <w:r>
          <w:fldChar w:fldCharType="separate"/>
        </w:r>
        <w:r w:rsidR="007D67CF">
          <w:rPr>
            <w:noProof/>
          </w:rPr>
          <w:t>51</w:t>
        </w:r>
        <w:r>
          <w:fldChar w:fldCharType="end"/>
        </w:r>
      </w:p>
    </w:sdtContent>
  </w:sdt>
  <w:p w:rsidR="007D6EE9" w:rsidRDefault="007D6EE9">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64AEF29C"/>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17856E5B"/>
    <w:multiLevelType w:val="multilevel"/>
    <w:tmpl w:val="678034BE"/>
    <w:lvl w:ilvl="0">
      <w:start w:val="1"/>
      <w:numFmt w:val="decimal"/>
      <w:lvlText w:val="%1."/>
      <w:lvlJc w:val="left"/>
      <w:pPr>
        <w:ind w:left="564" w:hanging="564"/>
      </w:pPr>
      <w:rPr>
        <w:rFonts w:hint="default"/>
      </w:rPr>
    </w:lvl>
    <w:lvl w:ilvl="1">
      <w:start w:val="1"/>
      <w:numFmt w:val="decimal"/>
      <w:lvlText w:val="%1.%2."/>
      <w:lvlJc w:val="left"/>
      <w:pPr>
        <w:ind w:left="-3" w:hanging="564"/>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1">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34B13300"/>
    <w:multiLevelType w:val="multilevel"/>
    <w:tmpl w:val="723861F8"/>
    <w:lvl w:ilvl="0">
      <w:start w:val="1"/>
      <w:numFmt w:val="decimal"/>
      <w:lvlText w:val="%1."/>
      <w:lvlJc w:val="left"/>
      <w:pPr>
        <w:ind w:left="408" w:hanging="408"/>
      </w:pPr>
      <w:rPr>
        <w:rFonts w:hint="default"/>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736" w:hanging="1800"/>
      </w:pPr>
      <w:rPr>
        <w:rFonts w:hint="default"/>
      </w:rPr>
    </w:lvl>
  </w:abstractNum>
  <w:abstractNum w:abstractNumId="43">
    <w:nsid w:val="3B0F68C5"/>
    <w:multiLevelType w:val="multilevel"/>
    <w:tmpl w:val="3210E9BE"/>
    <w:lvl w:ilvl="0">
      <w:start w:val="1"/>
      <w:numFmt w:val="decimal"/>
      <w:lvlText w:val="%1."/>
      <w:lvlJc w:val="left"/>
      <w:pPr>
        <w:ind w:left="912" w:hanging="912"/>
      </w:pPr>
      <w:rPr>
        <w:rFonts w:hint="default"/>
      </w:rPr>
    </w:lvl>
    <w:lvl w:ilvl="1">
      <w:start w:val="1"/>
      <w:numFmt w:val="decimal"/>
      <w:lvlText w:val="%1.%2."/>
      <w:lvlJc w:val="left"/>
      <w:pPr>
        <w:ind w:left="1338" w:hanging="912"/>
      </w:pPr>
      <w:rPr>
        <w:rFonts w:hint="default"/>
      </w:rPr>
    </w:lvl>
    <w:lvl w:ilvl="2">
      <w:start w:val="1"/>
      <w:numFmt w:val="decimal"/>
      <w:lvlText w:val="%1.%2.%3."/>
      <w:lvlJc w:val="left"/>
      <w:pPr>
        <w:ind w:left="1764" w:hanging="912"/>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39"/>
  </w:num>
  <w:num w:numId="37">
    <w:abstractNumId w:val="44"/>
  </w:num>
  <w:num w:numId="38">
    <w:abstractNumId w:val="41"/>
  </w:num>
  <w:num w:numId="39">
    <w:abstractNumId w:val="45"/>
  </w:num>
  <w:num w:numId="40">
    <w:abstractNumId w:val="40"/>
  </w:num>
  <w:num w:numId="41">
    <w:abstractNumId w:val="42"/>
  </w:num>
  <w:num w:numId="42">
    <w:abstractNumId w:val="38"/>
  </w:num>
  <w:num w:numId="43">
    <w:abstractNumId w:val="28"/>
  </w:num>
  <w:num w:numId="44">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15A4F"/>
    <w:rsid w:val="00021666"/>
    <w:rsid w:val="00022137"/>
    <w:rsid w:val="00023434"/>
    <w:rsid w:val="00023DEA"/>
    <w:rsid w:val="00032AD5"/>
    <w:rsid w:val="00045D2E"/>
    <w:rsid w:val="00047613"/>
    <w:rsid w:val="00063581"/>
    <w:rsid w:val="0007488E"/>
    <w:rsid w:val="00076695"/>
    <w:rsid w:val="00087E22"/>
    <w:rsid w:val="000925F3"/>
    <w:rsid w:val="0009278E"/>
    <w:rsid w:val="00092838"/>
    <w:rsid w:val="000948D9"/>
    <w:rsid w:val="00095321"/>
    <w:rsid w:val="000C69C4"/>
    <w:rsid w:val="000C7D45"/>
    <w:rsid w:val="000E0464"/>
    <w:rsid w:val="000F0357"/>
    <w:rsid w:val="000F2895"/>
    <w:rsid w:val="00102211"/>
    <w:rsid w:val="0010304B"/>
    <w:rsid w:val="00122315"/>
    <w:rsid w:val="00122725"/>
    <w:rsid w:val="00125BE8"/>
    <w:rsid w:val="001524F9"/>
    <w:rsid w:val="001533E8"/>
    <w:rsid w:val="001540A7"/>
    <w:rsid w:val="00156484"/>
    <w:rsid w:val="001623F5"/>
    <w:rsid w:val="00162906"/>
    <w:rsid w:val="001763FE"/>
    <w:rsid w:val="00185767"/>
    <w:rsid w:val="00185B64"/>
    <w:rsid w:val="00190B58"/>
    <w:rsid w:val="0019253C"/>
    <w:rsid w:val="001A23F5"/>
    <w:rsid w:val="001A3DD6"/>
    <w:rsid w:val="001B6A43"/>
    <w:rsid w:val="001D2CAA"/>
    <w:rsid w:val="001D5E23"/>
    <w:rsid w:val="001D5F84"/>
    <w:rsid w:val="001E2602"/>
    <w:rsid w:val="001E4EB0"/>
    <w:rsid w:val="001F09D5"/>
    <w:rsid w:val="001F4145"/>
    <w:rsid w:val="001F46A8"/>
    <w:rsid w:val="00201DDA"/>
    <w:rsid w:val="002027D9"/>
    <w:rsid w:val="0020530A"/>
    <w:rsid w:val="002171F5"/>
    <w:rsid w:val="00220653"/>
    <w:rsid w:val="00230E37"/>
    <w:rsid w:val="00232224"/>
    <w:rsid w:val="002351A6"/>
    <w:rsid w:val="00244A6A"/>
    <w:rsid w:val="00255B6F"/>
    <w:rsid w:val="0028370F"/>
    <w:rsid w:val="00283861"/>
    <w:rsid w:val="0028779C"/>
    <w:rsid w:val="0029159F"/>
    <w:rsid w:val="00292DF6"/>
    <w:rsid w:val="002955DB"/>
    <w:rsid w:val="002A2180"/>
    <w:rsid w:val="002A2C6A"/>
    <w:rsid w:val="002A43C4"/>
    <w:rsid w:val="002A5690"/>
    <w:rsid w:val="002B11C4"/>
    <w:rsid w:val="002B1CA6"/>
    <w:rsid w:val="002B3330"/>
    <w:rsid w:val="002B6E3F"/>
    <w:rsid w:val="002B7FA7"/>
    <w:rsid w:val="002C51F2"/>
    <w:rsid w:val="002E5632"/>
    <w:rsid w:val="00302EC0"/>
    <w:rsid w:val="003062D9"/>
    <w:rsid w:val="00321642"/>
    <w:rsid w:val="003226BA"/>
    <w:rsid w:val="003266BF"/>
    <w:rsid w:val="003338AD"/>
    <w:rsid w:val="00336435"/>
    <w:rsid w:val="00337081"/>
    <w:rsid w:val="0034019B"/>
    <w:rsid w:val="003407D6"/>
    <w:rsid w:val="00343019"/>
    <w:rsid w:val="00343F8E"/>
    <w:rsid w:val="00350834"/>
    <w:rsid w:val="0035093A"/>
    <w:rsid w:val="00350B46"/>
    <w:rsid w:val="00353534"/>
    <w:rsid w:val="00353E99"/>
    <w:rsid w:val="0035698E"/>
    <w:rsid w:val="00375502"/>
    <w:rsid w:val="00377938"/>
    <w:rsid w:val="00381E24"/>
    <w:rsid w:val="00382856"/>
    <w:rsid w:val="003934DF"/>
    <w:rsid w:val="003A447D"/>
    <w:rsid w:val="003B55F1"/>
    <w:rsid w:val="003B5B6B"/>
    <w:rsid w:val="003C3038"/>
    <w:rsid w:val="003D5819"/>
    <w:rsid w:val="003D6AA6"/>
    <w:rsid w:val="003D6F32"/>
    <w:rsid w:val="003E63B2"/>
    <w:rsid w:val="003F6373"/>
    <w:rsid w:val="003F63ED"/>
    <w:rsid w:val="00414DB4"/>
    <w:rsid w:val="00422FA3"/>
    <w:rsid w:val="004263DD"/>
    <w:rsid w:val="00434E0F"/>
    <w:rsid w:val="00450252"/>
    <w:rsid w:val="004524B2"/>
    <w:rsid w:val="004528AB"/>
    <w:rsid w:val="00455F77"/>
    <w:rsid w:val="00467B97"/>
    <w:rsid w:val="00472F5C"/>
    <w:rsid w:val="004837E9"/>
    <w:rsid w:val="00484B94"/>
    <w:rsid w:val="004A13BC"/>
    <w:rsid w:val="004A5EBA"/>
    <w:rsid w:val="004A6A1D"/>
    <w:rsid w:val="004A7ECF"/>
    <w:rsid w:val="004B437E"/>
    <w:rsid w:val="004B6080"/>
    <w:rsid w:val="004D2D64"/>
    <w:rsid w:val="004D6AA3"/>
    <w:rsid w:val="004D6CD5"/>
    <w:rsid w:val="004D7B40"/>
    <w:rsid w:val="004E5090"/>
    <w:rsid w:val="004E751D"/>
    <w:rsid w:val="004E778D"/>
    <w:rsid w:val="004F064C"/>
    <w:rsid w:val="004F6998"/>
    <w:rsid w:val="004F76B5"/>
    <w:rsid w:val="00505FED"/>
    <w:rsid w:val="005134B3"/>
    <w:rsid w:val="0052132D"/>
    <w:rsid w:val="005222A4"/>
    <w:rsid w:val="005325DA"/>
    <w:rsid w:val="0053605C"/>
    <w:rsid w:val="00553814"/>
    <w:rsid w:val="0056702A"/>
    <w:rsid w:val="0056732A"/>
    <w:rsid w:val="005706AD"/>
    <w:rsid w:val="00571D81"/>
    <w:rsid w:val="00574E59"/>
    <w:rsid w:val="00575255"/>
    <w:rsid w:val="00586020"/>
    <w:rsid w:val="0058639B"/>
    <w:rsid w:val="005903E0"/>
    <w:rsid w:val="0059349C"/>
    <w:rsid w:val="005958BA"/>
    <w:rsid w:val="005A2BCA"/>
    <w:rsid w:val="005B03D0"/>
    <w:rsid w:val="005C38DF"/>
    <w:rsid w:val="005C6928"/>
    <w:rsid w:val="005D4476"/>
    <w:rsid w:val="005D44DB"/>
    <w:rsid w:val="005D656E"/>
    <w:rsid w:val="005E4DC8"/>
    <w:rsid w:val="005F01FA"/>
    <w:rsid w:val="005F724D"/>
    <w:rsid w:val="00600EDA"/>
    <w:rsid w:val="00606004"/>
    <w:rsid w:val="00614F84"/>
    <w:rsid w:val="006264AD"/>
    <w:rsid w:val="00631360"/>
    <w:rsid w:val="006330CA"/>
    <w:rsid w:val="00652F6B"/>
    <w:rsid w:val="00655B80"/>
    <w:rsid w:val="00664600"/>
    <w:rsid w:val="00664927"/>
    <w:rsid w:val="00667059"/>
    <w:rsid w:val="006767BB"/>
    <w:rsid w:val="00683337"/>
    <w:rsid w:val="00684E40"/>
    <w:rsid w:val="00686D4C"/>
    <w:rsid w:val="006A04E2"/>
    <w:rsid w:val="006A5731"/>
    <w:rsid w:val="006A6D7D"/>
    <w:rsid w:val="006B11E5"/>
    <w:rsid w:val="006B25E3"/>
    <w:rsid w:val="006B3A82"/>
    <w:rsid w:val="006D6BBE"/>
    <w:rsid w:val="006F43E8"/>
    <w:rsid w:val="0070712F"/>
    <w:rsid w:val="00713695"/>
    <w:rsid w:val="00715A6C"/>
    <w:rsid w:val="00717CB4"/>
    <w:rsid w:val="0072365D"/>
    <w:rsid w:val="00725F3D"/>
    <w:rsid w:val="00732D11"/>
    <w:rsid w:val="007341E7"/>
    <w:rsid w:val="007379ED"/>
    <w:rsid w:val="00742B6E"/>
    <w:rsid w:val="00753067"/>
    <w:rsid w:val="007574B8"/>
    <w:rsid w:val="007578B8"/>
    <w:rsid w:val="00766483"/>
    <w:rsid w:val="00770AD9"/>
    <w:rsid w:val="00772396"/>
    <w:rsid w:val="00772D18"/>
    <w:rsid w:val="00772E5B"/>
    <w:rsid w:val="0077322D"/>
    <w:rsid w:val="00774D89"/>
    <w:rsid w:val="0077780E"/>
    <w:rsid w:val="00777A2B"/>
    <w:rsid w:val="007836FA"/>
    <w:rsid w:val="00785A8A"/>
    <w:rsid w:val="00794E31"/>
    <w:rsid w:val="007975C8"/>
    <w:rsid w:val="007A2186"/>
    <w:rsid w:val="007B12DF"/>
    <w:rsid w:val="007C7466"/>
    <w:rsid w:val="007D67CF"/>
    <w:rsid w:val="007D6EE9"/>
    <w:rsid w:val="007E2E60"/>
    <w:rsid w:val="007F44E1"/>
    <w:rsid w:val="007F5320"/>
    <w:rsid w:val="0080067D"/>
    <w:rsid w:val="008057B7"/>
    <w:rsid w:val="00810BD8"/>
    <w:rsid w:val="00810D4E"/>
    <w:rsid w:val="00814EA6"/>
    <w:rsid w:val="00821833"/>
    <w:rsid w:val="00840ED5"/>
    <w:rsid w:val="00841174"/>
    <w:rsid w:val="00855471"/>
    <w:rsid w:val="008642CF"/>
    <w:rsid w:val="00874D47"/>
    <w:rsid w:val="008767A1"/>
    <w:rsid w:val="00880E70"/>
    <w:rsid w:val="008831FE"/>
    <w:rsid w:val="00886BDC"/>
    <w:rsid w:val="008932F4"/>
    <w:rsid w:val="0089404D"/>
    <w:rsid w:val="008A2AC7"/>
    <w:rsid w:val="008A3C71"/>
    <w:rsid w:val="008A681F"/>
    <w:rsid w:val="008B24B0"/>
    <w:rsid w:val="008B7F04"/>
    <w:rsid w:val="008C11B7"/>
    <w:rsid w:val="008C2DAD"/>
    <w:rsid w:val="008D4B98"/>
    <w:rsid w:val="008E680C"/>
    <w:rsid w:val="008F3CB3"/>
    <w:rsid w:val="008F6DBF"/>
    <w:rsid w:val="00901953"/>
    <w:rsid w:val="0090596B"/>
    <w:rsid w:val="00913B76"/>
    <w:rsid w:val="00913FD0"/>
    <w:rsid w:val="00924688"/>
    <w:rsid w:val="0094279E"/>
    <w:rsid w:val="00966C1A"/>
    <w:rsid w:val="009674D2"/>
    <w:rsid w:val="00967647"/>
    <w:rsid w:val="00974163"/>
    <w:rsid w:val="00974253"/>
    <w:rsid w:val="009767AB"/>
    <w:rsid w:val="009A064A"/>
    <w:rsid w:val="009A453F"/>
    <w:rsid w:val="009B3039"/>
    <w:rsid w:val="009B392F"/>
    <w:rsid w:val="009B7A9F"/>
    <w:rsid w:val="009C7E61"/>
    <w:rsid w:val="009E46EF"/>
    <w:rsid w:val="009F1CF2"/>
    <w:rsid w:val="009F47C1"/>
    <w:rsid w:val="009F726B"/>
    <w:rsid w:val="00A028E0"/>
    <w:rsid w:val="00A1111E"/>
    <w:rsid w:val="00A2099B"/>
    <w:rsid w:val="00A2391C"/>
    <w:rsid w:val="00A23B1F"/>
    <w:rsid w:val="00A25752"/>
    <w:rsid w:val="00A31072"/>
    <w:rsid w:val="00A3108C"/>
    <w:rsid w:val="00A31EB1"/>
    <w:rsid w:val="00A40BD3"/>
    <w:rsid w:val="00A412CC"/>
    <w:rsid w:val="00A42517"/>
    <w:rsid w:val="00A476A5"/>
    <w:rsid w:val="00A52F5B"/>
    <w:rsid w:val="00A56F3B"/>
    <w:rsid w:val="00A60754"/>
    <w:rsid w:val="00A620CD"/>
    <w:rsid w:val="00A66200"/>
    <w:rsid w:val="00A67F53"/>
    <w:rsid w:val="00A75414"/>
    <w:rsid w:val="00A762B0"/>
    <w:rsid w:val="00A76CE0"/>
    <w:rsid w:val="00AA47AA"/>
    <w:rsid w:val="00AA48A9"/>
    <w:rsid w:val="00AA78EB"/>
    <w:rsid w:val="00AB23D5"/>
    <w:rsid w:val="00AB2730"/>
    <w:rsid w:val="00AB4C93"/>
    <w:rsid w:val="00AB6037"/>
    <w:rsid w:val="00AC424F"/>
    <w:rsid w:val="00AD4B09"/>
    <w:rsid w:val="00AD5B9D"/>
    <w:rsid w:val="00AE473D"/>
    <w:rsid w:val="00AE533C"/>
    <w:rsid w:val="00AF5CC2"/>
    <w:rsid w:val="00B0559E"/>
    <w:rsid w:val="00B06F3B"/>
    <w:rsid w:val="00B105A8"/>
    <w:rsid w:val="00B13201"/>
    <w:rsid w:val="00B1670D"/>
    <w:rsid w:val="00B17E11"/>
    <w:rsid w:val="00B17E79"/>
    <w:rsid w:val="00B23818"/>
    <w:rsid w:val="00B378BC"/>
    <w:rsid w:val="00B44347"/>
    <w:rsid w:val="00B539D3"/>
    <w:rsid w:val="00B702AA"/>
    <w:rsid w:val="00B80FA2"/>
    <w:rsid w:val="00B86F4A"/>
    <w:rsid w:val="00B9060E"/>
    <w:rsid w:val="00B91D35"/>
    <w:rsid w:val="00BB1C9D"/>
    <w:rsid w:val="00BB3F20"/>
    <w:rsid w:val="00BC7445"/>
    <w:rsid w:val="00BE455F"/>
    <w:rsid w:val="00BF2B88"/>
    <w:rsid w:val="00C04D13"/>
    <w:rsid w:val="00C1274F"/>
    <w:rsid w:val="00C12E0D"/>
    <w:rsid w:val="00C160A8"/>
    <w:rsid w:val="00C310E8"/>
    <w:rsid w:val="00C35E2F"/>
    <w:rsid w:val="00C40E02"/>
    <w:rsid w:val="00C42908"/>
    <w:rsid w:val="00C46816"/>
    <w:rsid w:val="00C47D8E"/>
    <w:rsid w:val="00C50A77"/>
    <w:rsid w:val="00C51BDE"/>
    <w:rsid w:val="00C547D2"/>
    <w:rsid w:val="00C55F5F"/>
    <w:rsid w:val="00C572C4"/>
    <w:rsid w:val="00C64696"/>
    <w:rsid w:val="00C65463"/>
    <w:rsid w:val="00C70DAD"/>
    <w:rsid w:val="00C73A4C"/>
    <w:rsid w:val="00C754DB"/>
    <w:rsid w:val="00C91D04"/>
    <w:rsid w:val="00C93369"/>
    <w:rsid w:val="00C961A9"/>
    <w:rsid w:val="00CA072A"/>
    <w:rsid w:val="00CA1B27"/>
    <w:rsid w:val="00CA6F6A"/>
    <w:rsid w:val="00CB1143"/>
    <w:rsid w:val="00CC26BD"/>
    <w:rsid w:val="00CC6956"/>
    <w:rsid w:val="00CF15E4"/>
    <w:rsid w:val="00CF61B6"/>
    <w:rsid w:val="00D028C2"/>
    <w:rsid w:val="00D0363F"/>
    <w:rsid w:val="00D13E37"/>
    <w:rsid w:val="00D21042"/>
    <w:rsid w:val="00D22DDF"/>
    <w:rsid w:val="00D359A8"/>
    <w:rsid w:val="00D511E3"/>
    <w:rsid w:val="00D512D8"/>
    <w:rsid w:val="00D5334B"/>
    <w:rsid w:val="00D61978"/>
    <w:rsid w:val="00D63A13"/>
    <w:rsid w:val="00D6603A"/>
    <w:rsid w:val="00D76D76"/>
    <w:rsid w:val="00D801F4"/>
    <w:rsid w:val="00D806FA"/>
    <w:rsid w:val="00D8141C"/>
    <w:rsid w:val="00D848F4"/>
    <w:rsid w:val="00D923DC"/>
    <w:rsid w:val="00D960FC"/>
    <w:rsid w:val="00D975BB"/>
    <w:rsid w:val="00DA0301"/>
    <w:rsid w:val="00DA3879"/>
    <w:rsid w:val="00DB28FF"/>
    <w:rsid w:val="00DB3D6C"/>
    <w:rsid w:val="00DB51A9"/>
    <w:rsid w:val="00DC4336"/>
    <w:rsid w:val="00DD4672"/>
    <w:rsid w:val="00DD78C4"/>
    <w:rsid w:val="00DE5D22"/>
    <w:rsid w:val="00DF1547"/>
    <w:rsid w:val="00DF2787"/>
    <w:rsid w:val="00DF521F"/>
    <w:rsid w:val="00E0081D"/>
    <w:rsid w:val="00E0494C"/>
    <w:rsid w:val="00E0746D"/>
    <w:rsid w:val="00E15129"/>
    <w:rsid w:val="00E2153D"/>
    <w:rsid w:val="00E34909"/>
    <w:rsid w:val="00E35407"/>
    <w:rsid w:val="00E4543D"/>
    <w:rsid w:val="00E50540"/>
    <w:rsid w:val="00E547B7"/>
    <w:rsid w:val="00E57360"/>
    <w:rsid w:val="00E57BF7"/>
    <w:rsid w:val="00E659D7"/>
    <w:rsid w:val="00E72ED4"/>
    <w:rsid w:val="00E748D4"/>
    <w:rsid w:val="00E76066"/>
    <w:rsid w:val="00E81227"/>
    <w:rsid w:val="00E81494"/>
    <w:rsid w:val="00EA6615"/>
    <w:rsid w:val="00EB1D14"/>
    <w:rsid w:val="00EB2985"/>
    <w:rsid w:val="00EC1268"/>
    <w:rsid w:val="00EC1B22"/>
    <w:rsid w:val="00EC5485"/>
    <w:rsid w:val="00EE3B0A"/>
    <w:rsid w:val="00EE4B06"/>
    <w:rsid w:val="00EE71FC"/>
    <w:rsid w:val="00EF3F50"/>
    <w:rsid w:val="00EF66A5"/>
    <w:rsid w:val="00F000BE"/>
    <w:rsid w:val="00F04ECF"/>
    <w:rsid w:val="00F11387"/>
    <w:rsid w:val="00F11620"/>
    <w:rsid w:val="00F133A3"/>
    <w:rsid w:val="00F148F4"/>
    <w:rsid w:val="00F15866"/>
    <w:rsid w:val="00F20A9C"/>
    <w:rsid w:val="00F20EB1"/>
    <w:rsid w:val="00F2117B"/>
    <w:rsid w:val="00F247F4"/>
    <w:rsid w:val="00F4019D"/>
    <w:rsid w:val="00F42DEB"/>
    <w:rsid w:val="00F452F5"/>
    <w:rsid w:val="00F4731B"/>
    <w:rsid w:val="00F508BA"/>
    <w:rsid w:val="00F50E99"/>
    <w:rsid w:val="00F635EC"/>
    <w:rsid w:val="00F6495F"/>
    <w:rsid w:val="00F65F65"/>
    <w:rsid w:val="00F83651"/>
    <w:rsid w:val="00F93244"/>
    <w:rsid w:val="00FA5974"/>
    <w:rsid w:val="00FA7004"/>
    <w:rsid w:val="00FB4AD7"/>
    <w:rsid w:val="00FB4F67"/>
    <w:rsid w:val="00FB504C"/>
    <w:rsid w:val="00FE2D97"/>
    <w:rsid w:val="00FF19D8"/>
    <w:rsid w:val="00FF417A"/>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mailto:info@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mailto:palchikovskaya@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alchikovskay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25272-18A9-40A1-AC68-FD91A4FB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3907</TotalTime>
  <Pages>51</Pages>
  <Words>19042</Words>
  <Characters>108541</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270</cp:revision>
  <cp:lastPrinted>2014-08-08T08:12:00Z</cp:lastPrinted>
  <dcterms:created xsi:type="dcterms:W3CDTF">2014-08-07T06:01:00Z</dcterms:created>
  <dcterms:modified xsi:type="dcterms:W3CDTF">2014-12-12T12:41:00Z</dcterms:modified>
</cp:coreProperties>
</file>