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E2" w:rsidRDefault="00682AE2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30305A" w:rsidRDefault="005C4E36" w:rsidP="00A3448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3030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резинотехнической продукции</w:t>
      </w:r>
    </w:p>
    <w:p w:rsidR="00F112F4" w:rsidRDefault="00A34483" w:rsidP="00A3448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F663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1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</w:t>
      </w:r>
      <w:r w:rsidR="00303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резинотехнической продукции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30305A">
        <w:rPr>
          <w:rFonts w:ascii="Times New Roman" w:eastAsia="Times New Roman" w:hAnsi="Times New Roman" w:cs="Times New Roman"/>
          <w:sz w:val="28"/>
          <w:szCs w:val="28"/>
          <w:lang w:eastAsia="ar-SA"/>
        </w:rPr>
        <w:t>7862</w:t>
      </w:r>
      <w:r w:rsidR="00925BCB" w:rsidRPr="00925B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единиц</w:t>
      </w:r>
      <w:r w:rsidR="0030305A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1584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3030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1 395 702</w:t>
      </w:r>
      <w:r w:rsidR="00D661B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(од</w:t>
      </w:r>
      <w:r w:rsidR="003030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ин миллион триста девяносто пять</w:t>
      </w:r>
      <w:r w:rsidR="00925BCB" w:rsidRPr="00925BC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ты</w:t>
      </w:r>
      <w:r w:rsidR="0030305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сяч семьсот два) рубля 74 копейки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0305A" w:rsidRDefault="000568CD" w:rsidP="00FD5C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30305A" w:rsidRPr="0030305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после получения предоплаты по заявке от Заказчика.  Заявки направляются по 31 января 2015г.</w:t>
      </w:r>
    </w:p>
    <w:p w:rsidR="00EC5B7C" w:rsidRDefault="000568CD" w:rsidP="00FD5C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поставки Товара:</w:t>
      </w:r>
      <w:r w:rsidR="00FD5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0305A" w:rsidRPr="003030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 д.15.</w:t>
      </w: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Комиссии по закупке </w:t>
      </w:r>
      <w:proofErr w:type="spellStart"/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spellStart"/>
      <w:r w:rsidR="00A344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и.о.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="00637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13BC" w:rsidRPr="009113BC" w:rsidRDefault="0030305A" w:rsidP="0030305A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Ухарский М.А.</w:t>
      </w:r>
      <w:r w:rsidR="009113BC"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03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 по комплектации оборудования отдела материально-технического обеспечения службы закупок </w:t>
      </w:r>
      <w:r w:rsidR="009113BC"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9113BC"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9113BC" w:rsidRP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1A1263" w:rsidRDefault="00EE1572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782010" w:rsidP="001A12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Витязев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- инженер по комплектации оборудования отдела материально-технического</w:t>
      </w:r>
      <w:r w:rsid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службы закупок ОАО </w:t>
      </w:r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1A1263" w:rsidRPr="001A12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2A26D1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394FA7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11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394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и изменении заявок для участия в открытом запросе цен на пра</w:t>
      </w:r>
      <w:r w:rsidR="00EE1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заключения договора поставки резинотехнической продукции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682AE2" w:rsidRDefault="00682AE2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43E" w:rsidRPr="00A76637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0E1C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80215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6E0E1C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Шесть</w:t>
      </w:r>
      <w:r w:rsidR="00580215" w:rsidRPr="00CC3F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FC6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A76637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CC3F3D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76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DA76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DA76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DA768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23AE7" w:rsidRPr="00DA7681">
        <w:rPr>
          <w:rFonts w:ascii="Times New Roman" w:hAnsi="Times New Roman" w:cs="Times New Roman"/>
          <w:sz w:val="28"/>
          <w:szCs w:val="28"/>
        </w:rPr>
        <w:t>ЗАО</w:t>
      </w:r>
      <w:r w:rsidR="002E7BE4" w:rsidRPr="00DA7681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9F6632" w:rsidRPr="00DA7681">
        <w:rPr>
          <w:rFonts w:ascii="Times New Roman" w:hAnsi="Times New Roman" w:cs="Times New Roman"/>
          <w:sz w:val="28"/>
          <w:szCs w:val="28"/>
        </w:rPr>
        <w:t>Ремтехкомплект</w:t>
      </w:r>
      <w:proofErr w:type="spellEnd"/>
      <w:r w:rsidR="002E7BE4" w:rsidRPr="00DA7681">
        <w:rPr>
          <w:rFonts w:ascii="Times New Roman" w:hAnsi="Times New Roman" w:cs="Times New Roman"/>
          <w:sz w:val="28"/>
          <w:szCs w:val="28"/>
        </w:rPr>
        <w:t>»</w:t>
      </w:r>
      <w:r w:rsidR="005E3F45" w:rsidRPr="00DA7681">
        <w:rPr>
          <w:rFonts w:ascii="Times New Roman" w:hAnsi="Times New Roman" w:cs="Times New Roman"/>
          <w:sz w:val="28"/>
          <w:szCs w:val="28"/>
        </w:rPr>
        <w:t>,</w:t>
      </w:r>
      <w:r w:rsidR="005E3F45" w:rsidRPr="00DA76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3A73" w:rsidRPr="00CC3F3D">
        <w:rPr>
          <w:rFonts w:ascii="Times New Roman" w:hAnsi="Times New Roman" w:cs="Times New Roman"/>
          <w:sz w:val="28"/>
          <w:szCs w:val="28"/>
        </w:rPr>
        <w:t>620085</w:t>
      </w:r>
      <w:r w:rsidR="00780200" w:rsidRPr="00CC3F3D">
        <w:rPr>
          <w:rFonts w:ascii="Times New Roman" w:hAnsi="Times New Roman" w:cs="Times New Roman"/>
          <w:sz w:val="28"/>
          <w:szCs w:val="28"/>
        </w:rPr>
        <w:t>,</w:t>
      </w:r>
      <w:r w:rsidR="00451B5F" w:rsidRPr="00CC3F3D">
        <w:rPr>
          <w:rFonts w:ascii="Times New Roman" w:hAnsi="Times New Roman" w:cs="Times New Roman"/>
          <w:sz w:val="28"/>
          <w:szCs w:val="28"/>
        </w:rPr>
        <w:t xml:space="preserve"> Свердловская обл.</w:t>
      </w:r>
      <w:r w:rsidR="00A76637" w:rsidRPr="00CC3F3D">
        <w:rPr>
          <w:rFonts w:ascii="Times New Roman" w:hAnsi="Times New Roman" w:cs="Times New Roman"/>
          <w:sz w:val="28"/>
          <w:szCs w:val="28"/>
        </w:rPr>
        <w:t>,</w:t>
      </w:r>
      <w:r w:rsidR="00780200" w:rsidRPr="00CC3F3D">
        <w:rPr>
          <w:rFonts w:ascii="Times New Roman" w:hAnsi="Times New Roman" w:cs="Times New Roman"/>
          <w:sz w:val="28"/>
          <w:szCs w:val="28"/>
        </w:rPr>
        <w:t xml:space="preserve"> г. </w:t>
      </w:r>
      <w:r w:rsidR="00451B5F" w:rsidRPr="00CC3F3D">
        <w:rPr>
          <w:rFonts w:ascii="Times New Roman" w:hAnsi="Times New Roman" w:cs="Times New Roman"/>
          <w:sz w:val="28"/>
          <w:szCs w:val="28"/>
        </w:rPr>
        <w:t>Екатеринбург</w:t>
      </w:r>
      <w:r w:rsidR="00093AB7" w:rsidRPr="00CC3F3D">
        <w:rPr>
          <w:rFonts w:ascii="Times New Roman" w:hAnsi="Times New Roman" w:cs="Times New Roman"/>
          <w:sz w:val="28"/>
          <w:szCs w:val="28"/>
        </w:rPr>
        <w:t xml:space="preserve">, </w:t>
      </w:r>
      <w:r w:rsidR="00E63A73" w:rsidRPr="00CC3F3D">
        <w:rPr>
          <w:rFonts w:ascii="Times New Roman" w:hAnsi="Times New Roman" w:cs="Times New Roman"/>
          <w:sz w:val="28"/>
          <w:szCs w:val="28"/>
        </w:rPr>
        <w:t>ул. Титова</w:t>
      </w:r>
      <w:r w:rsidR="00026410" w:rsidRPr="00CC3F3D">
        <w:rPr>
          <w:rFonts w:ascii="Times New Roman" w:hAnsi="Times New Roman" w:cs="Times New Roman"/>
          <w:sz w:val="28"/>
          <w:szCs w:val="28"/>
        </w:rPr>
        <w:t>, д. </w:t>
      </w:r>
      <w:r w:rsidR="00E63A73" w:rsidRPr="00CC3F3D">
        <w:rPr>
          <w:rFonts w:ascii="Times New Roman" w:hAnsi="Times New Roman" w:cs="Times New Roman"/>
          <w:sz w:val="28"/>
          <w:szCs w:val="28"/>
        </w:rPr>
        <w:t>29</w:t>
      </w:r>
      <w:r w:rsidR="00CF3B5D" w:rsidRPr="00CC3F3D">
        <w:rPr>
          <w:rFonts w:ascii="Times New Roman" w:hAnsi="Times New Roman" w:cs="Times New Roman"/>
          <w:sz w:val="28"/>
          <w:szCs w:val="28"/>
        </w:rPr>
        <w:t>,</w:t>
      </w:r>
      <w:r w:rsidR="00E63A73" w:rsidRPr="00CC3F3D">
        <w:rPr>
          <w:rFonts w:ascii="Times New Roman" w:hAnsi="Times New Roman" w:cs="Times New Roman"/>
          <w:sz w:val="28"/>
          <w:szCs w:val="28"/>
        </w:rPr>
        <w:t xml:space="preserve"> литер Б офис 308</w:t>
      </w:r>
      <w:r w:rsidR="00CF3B5D" w:rsidRPr="00CC3F3D">
        <w:rPr>
          <w:rFonts w:ascii="Times New Roman" w:hAnsi="Times New Roman" w:cs="Times New Roman"/>
          <w:sz w:val="28"/>
          <w:szCs w:val="28"/>
        </w:rPr>
        <w:t>.</w:t>
      </w:r>
      <w:r w:rsidRPr="00CC3F3D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CC3F3D">
        <w:rPr>
          <w:rFonts w:ascii="Times New Roman" w:hAnsi="Times New Roman" w:cs="Times New Roman"/>
          <w:sz w:val="28"/>
          <w:szCs w:val="28"/>
        </w:rPr>
        <w:t>ИНН</w:t>
      </w:r>
      <w:r w:rsidR="002E7BE4" w:rsidRPr="00CC3F3D">
        <w:rPr>
          <w:rFonts w:ascii="Times New Roman" w:hAnsi="Times New Roman" w:cs="Times New Roman"/>
          <w:sz w:val="28"/>
          <w:szCs w:val="28"/>
        </w:rPr>
        <w:t> </w:t>
      </w:r>
      <w:r w:rsidR="00723AE7" w:rsidRPr="00CC3F3D">
        <w:rPr>
          <w:rFonts w:ascii="Times New Roman" w:hAnsi="Times New Roman" w:cs="Times New Roman"/>
          <w:sz w:val="28"/>
          <w:szCs w:val="28"/>
        </w:rPr>
        <w:t>6674120898</w:t>
      </w:r>
      <w:r w:rsidR="002E7BE4" w:rsidRPr="00CC3F3D">
        <w:rPr>
          <w:rFonts w:ascii="Times New Roman" w:hAnsi="Times New Roman" w:cs="Times New Roman"/>
          <w:sz w:val="28"/>
          <w:szCs w:val="28"/>
        </w:rPr>
        <w:t>, КПП </w:t>
      </w:r>
      <w:r w:rsidR="00723AE7" w:rsidRPr="00CC3F3D">
        <w:rPr>
          <w:rFonts w:ascii="Times New Roman" w:hAnsi="Times New Roman" w:cs="Times New Roman"/>
          <w:sz w:val="28"/>
          <w:szCs w:val="28"/>
        </w:rPr>
        <w:t>667401001</w:t>
      </w:r>
      <w:r w:rsidR="002E7BE4" w:rsidRPr="00CC3F3D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CC3F3D">
        <w:rPr>
          <w:rFonts w:ascii="Times New Roman" w:hAnsi="Times New Roman" w:cs="Times New Roman"/>
          <w:sz w:val="28"/>
          <w:szCs w:val="28"/>
        </w:rPr>
        <w:t>ОГРН</w:t>
      </w:r>
      <w:r w:rsidR="002E7BE4" w:rsidRPr="00CC3F3D">
        <w:rPr>
          <w:rFonts w:ascii="Times New Roman" w:hAnsi="Times New Roman" w:cs="Times New Roman"/>
          <w:sz w:val="28"/>
          <w:szCs w:val="28"/>
        </w:rPr>
        <w:t> </w:t>
      </w:r>
      <w:r w:rsidR="00723AE7" w:rsidRPr="00CC3F3D">
        <w:rPr>
          <w:rFonts w:ascii="Times New Roman" w:hAnsi="Times New Roman" w:cs="Times New Roman"/>
          <w:sz w:val="28"/>
          <w:szCs w:val="28"/>
        </w:rPr>
        <w:t>1036605216768</w:t>
      </w:r>
      <w:r w:rsidR="0004191D" w:rsidRPr="00CC3F3D">
        <w:rPr>
          <w:rFonts w:ascii="Times New Roman" w:hAnsi="Times New Roman" w:cs="Times New Roman"/>
          <w:sz w:val="28"/>
          <w:szCs w:val="28"/>
        </w:rPr>
        <w:t>.</w:t>
      </w:r>
    </w:p>
    <w:p w:rsidR="00902175" w:rsidRPr="00BB433D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52A3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D752A3">
        <w:rPr>
          <w:rFonts w:ascii="Times New Roman" w:hAnsi="Times New Roman" w:cs="Times New Roman"/>
          <w:sz w:val="28"/>
          <w:szCs w:val="28"/>
        </w:rPr>
        <w:t>а</w:t>
      </w:r>
      <w:r w:rsidRPr="00D752A3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D752A3">
        <w:rPr>
          <w:rFonts w:ascii="Times New Roman" w:hAnsi="Times New Roman" w:cs="Times New Roman"/>
          <w:sz w:val="28"/>
          <w:szCs w:val="28"/>
        </w:rPr>
        <w:t xml:space="preserve">ии конвертов под </w:t>
      </w:r>
      <w:r w:rsidR="00B61978" w:rsidRPr="00BB433D">
        <w:rPr>
          <w:rFonts w:ascii="Times New Roman" w:hAnsi="Times New Roman" w:cs="Times New Roman"/>
          <w:sz w:val="28"/>
          <w:szCs w:val="28"/>
        </w:rPr>
        <w:t>номером</w:t>
      </w:r>
      <w:r w:rsidR="002E7BE4" w:rsidRPr="00BB433D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BB433D">
        <w:rPr>
          <w:rFonts w:ascii="Times New Roman" w:hAnsi="Times New Roman" w:cs="Times New Roman"/>
          <w:sz w:val="28"/>
          <w:szCs w:val="28"/>
        </w:rPr>
        <w:t>1</w:t>
      </w:r>
      <w:r w:rsidR="00B61978" w:rsidRPr="00BB433D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BB433D">
        <w:rPr>
          <w:rFonts w:ascii="Times New Roman" w:hAnsi="Times New Roman" w:cs="Times New Roman"/>
          <w:sz w:val="28"/>
          <w:szCs w:val="28"/>
        </w:rPr>
        <w:t> </w:t>
      </w:r>
      <w:r w:rsidR="001F084C" w:rsidRPr="00BB433D">
        <w:rPr>
          <w:rFonts w:ascii="Times New Roman" w:hAnsi="Times New Roman" w:cs="Times New Roman"/>
          <w:sz w:val="28"/>
          <w:szCs w:val="28"/>
        </w:rPr>
        <w:t>15</w:t>
      </w:r>
      <w:r w:rsidR="003E4F1B" w:rsidRPr="00BB433D">
        <w:rPr>
          <w:rFonts w:ascii="Times New Roman" w:hAnsi="Times New Roman" w:cs="Times New Roman"/>
          <w:sz w:val="28"/>
          <w:szCs w:val="28"/>
        </w:rPr>
        <w:t>.1</w:t>
      </w:r>
      <w:r w:rsidR="001F084C" w:rsidRPr="00BB433D">
        <w:rPr>
          <w:rFonts w:ascii="Times New Roman" w:hAnsi="Times New Roman" w:cs="Times New Roman"/>
          <w:sz w:val="28"/>
          <w:szCs w:val="28"/>
        </w:rPr>
        <w:t>2</w:t>
      </w:r>
      <w:r w:rsidR="000B3E2B" w:rsidRPr="00BB433D">
        <w:rPr>
          <w:rFonts w:ascii="Times New Roman" w:hAnsi="Times New Roman" w:cs="Times New Roman"/>
          <w:sz w:val="28"/>
          <w:szCs w:val="28"/>
        </w:rPr>
        <w:t>.2014 </w:t>
      </w:r>
      <w:r w:rsidR="00B61978" w:rsidRPr="00BB433D">
        <w:rPr>
          <w:rFonts w:ascii="Times New Roman" w:hAnsi="Times New Roman" w:cs="Times New Roman"/>
          <w:sz w:val="28"/>
          <w:szCs w:val="28"/>
        </w:rPr>
        <w:t>г. в</w:t>
      </w:r>
      <w:r w:rsidR="002E7BE4" w:rsidRPr="00BB433D">
        <w:rPr>
          <w:rFonts w:ascii="Times New Roman" w:hAnsi="Times New Roman" w:cs="Times New Roman"/>
          <w:sz w:val="28"/>
          <w:szCs w:val="28"/>
        </w:rPr>
        <w:t> </w:t>
      </w:r>
      <w:r w:rsidR="003E4F1B" w:rsidRPr="00BB433D">
        <w:rPr>
          <w:rFonts w:ascii="Times New Roman" w:hAnsi="Times New Roman" w:cs="Times New Roman"/>
          <w:sz w:val="28"/>
          <w:szCs w:val="28"/>
        </w:rPr>
        <w:t>11</w:t>
      </w:r>
      <w:r w:rsidR="002E7BE4" w:rsidRPr="00BB433D">
        <w:rPr>
          <w:rFonts w:ascii="Times New Roman" w:hAnsi="Times New Roman" w:cs="Times New Roman"/>
          <w:sz w:val="28"/>
          <w:szCs w:val="28"/>
        </w:rPr>
        <w:t> </w:t>
      </w:r>
      <w:r w:rsidR="00B61978" w:rsidRPr="00BB433D">
        <w:rPr>
          <w:rFonts w:ascii="Times New Roman" w:hAnsi="Times New Roman" w:cs="Times New Roman"/>
          <w:sz w:val="28"/>
          <w:szCs w:val="28"/>
        </w:rPr>
        <w:t>часов</w:t>
      </w:r>
      <w:r w:rsidR="002E7BE4" w:rsidRPr="00BB433D">
        <w:rPr>
          <w:rFonts w:ascii="Times New Roman" w:hAnsi="Times New Roman" w:cs="Times New Roman"/>
          <w:sz w:val="28"/>
          <w:szCs w:val="28"/>
        </w:rPr>
        <w:t> </w:t>
      </w:r>
      <w:r w:rsidR="001F084C" w:rsidRPr="00BB433D">
        <w:rPr>
          <w:rFonts w:ascii="Times New Roman" w:hAnsi="Times New Roman" w:cs="Times New Roman"/>
          <w:sz w:val="28"/>
          <w:szCs w:val="28"/>
        </w:rPr>
        <w:t>17</w:t>
      </w:r>
      <w:r w:rsidRPr="00BB433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D752A3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D7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D7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D7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D752A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D75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0337D8" w:rsidRDefault="00BA208F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аявка </w:t>
      </w:r>
      <w:r w:rsid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сшита</w:t>
      </w:r>
      <w:r w:rsidR="00FA5A8A"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листы заявки не пронумерованы, заявка не</w:t>
      </w:r>
      <w:r w:rsidR="00FA5A8A"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скреплена подписью уполномоченного лица Участника</w:t>
      </w:r>
      <w:r w:rsidR="00F54424"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63764" w:rsidRPr="000360E8" w:rsidRDefault="00A63764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="0071584D" w:rsidRP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подсчёто</w:t>
      </w:r>
      <w:r w:rsidRP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 Комисси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P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</w:t>
      </w:r>
      <w:r w:rsidRPr="00A6376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содержит 59 листов.</w:t>
      </w:r>
    </w:p>
    <w:p w:rsidR="005D674E" w:rsidRPr="00A63764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D75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3764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869</w:t>
      </w:r>
      <w:r w:rsid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63764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064</w:t>
      </w:r>
      <w:r w:rsidR="005304CD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0986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5304CD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3764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86 копеек, </w:t>
      </w:r>
      <w:r w:rsidR="005304CD" w:rsidRPr="00A63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5D674E" w:rsidRPr="006C3751" w:rsidRDefault="005D674E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674E" w:rsidRPr="006C3751" w:rsidRDefault="005D674E" w:rsidP="005D674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37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6C3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1DA" w:rsidRPr="006C3751">
        <w:rPr>
          <w:rFonts w:ascii="Times New Roman" w:hAnsi="Times New Roman" w:cs="Times New Roman"/>
          <w:sz w:val="28"/>
          <w:szCs w:val="28"/>
        </w:rPr>
        <w:t>ЗАО</w:t>
      </w:r>
      <w:r w:rsidR="00541111" w:rsidRPr="006C3751">
        <w:rPr>
          <w:rFonts w:ascii="Times New Roman" w:hAnsi="Times New Roman" w:cs="Times New Roman"/>
          <w:sz w:val="28"/>
          <w:szCs w:val="28"/>
        </w:rPr>
        <w:t xml:space="preserve"> ЦПК «Регион»</w:t>
      </w:r>
      <w:r w:rsidRPr="006C3751">
        <w:rPr>
          <w:rFonts w:ascii="Times New Roman" w:hAnsi="Times New Roman" w:cs="Times New Roman"/>
          <w:sz w:val="28"/>
          <w:szCs w:val="28"/>
        </w:rPr>
        <w:t xml:space="preserve">, </w:t>
      </w:r>
      <w:r w:rsidR="00D47C52" w:rsidRPr="006C3751">
        <w:rPr>
          <w:rFonts w:ascii="Times New Roman" w:hAnsi="Times New Roman" w:cs="Times New Roman"/>
          <w:sz w:val="28"/>
          <w:szCs w:val="28"/>
        </w:rPr>
        <w:t>121170, г. Москва, ул. Поклонная, дом 10</w:t>
      </w:r>
      <w:r w:rsidR="00EA21DA" w:rsidRPr="006C3751">
        <w:rPr>
          <w:rFonts w:ascii="Times New Roman" w:hAnsi="Times New Roman" w:cs="Times New Roman"/>
          <w:sz w:val="28"/>
          <w:szCs w:val="28"/>
        </w:rPr>
        <w:t>.</w:t>
      </w:r>
      <w:r w:rsidRPr="006C3751">
        <w:rPr>
          <w:rFonts w:ascii="Times New Roman" w:hAnsi="Times New Roman" w:cs="Times New Roman"/>
          <w:sz w:val="28"/>
          <w:szCs w:val="28"/>
        </w:rPr>
        <w:t xml:space="preserve"> ИНН </w:t>
      </w:r>
      <w:r w:rsidR="00980020" w:rsidRPr="006C3751">
        <w:rPr>
          <w:rFonts w:ascii="Times New Roman" w:hAnsi="Times New Roman" w:cs="Times New Roman"/>
          <w:sz w:val="28"/>
          <w:szCs w:val="28"/>
        </w:rPr>
        <w:t>7730624460</w:t>
      </w:r>
      <w:r w:rsidRPr="006C3751">
        <w:rPr>
          <w:rFonts w:ascii="Times New Roman" w:hAnsi="Times New Roman" w:cs="Times New Roman"/>
          <w:sz w:val="28"/>
          <w:szCs w:val="28"/>
        </w:rPr>
        <w:t>, КПП </w:t>
      </w:r>
      <w:r w:rsidR="00D47C52" w:rsidRPr="006C3751">
        <w:rPr>
          <w:rFonts w:ascii="Times New Roman" w:hAnsi="Times New Roman" w:cs="Times New Roman"/>
          <w:sz w:val="28"/>
          <w:szCs w:val="28"/>
        </w:rPr>
        <w:t>773001001</w:t>
      </w:r>
      <w:r w:rsidRPr="006C3751">
        <w:rPr>
          <w:rFonts w:ascii="Times New Roman" w:hAnsi="Times New Roman" w:cs="Times New Roman"/>
          <w:sz w:val="28"/>
          <w:szCs w:val="28"/>
        </w:rPr>
        <w:t>, ОГРН </w:t>
      </w:r>
      <w:r w:rsidR="00D47C52" w:rsidRPr="006C3751">
        <w:rPr>
          <w:rFonts w:ascii="Times New Roman" w:hAnsi="Times New Roman" w:cs="Times New Roman"/>
          <w:sz w:val="28"/>
          <w:szCs w:val="28"/>
        </w:rPr>
        <w:t>1107746281136</w:t>
      </w:r>
      <w:r w:rsidRPr="006C3751">
        <w:rPr>
          <w:rFonts w:ascii="Times New Roman" w:hAnsi="Times New Roman" w:cs="Times New Roman"/>
          <w:sz w:val="28"/>
          <w:szCs w:val="28"/>
        </w:rPr>
        <w:t>.</w:t>
      </w:r>
    </w:p>
    <w:p w:rsidR="005D674E" w:rsidRPr="00BB433D" w:rsidRDefault="005D674E" w:rsidP="005D674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B39F4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B39F4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F7776F" w:rsidRPr="00BB433D">
        <w:rPr>
          <w:rFonts w:ascii="Times New Roman" w:hAnsi="Times New Roman" w:cs="Times New Roman"/>
          <w:sz w:val="28"/>
          <w:szCs w:val="28"/>
        </w:rPr>
        <w:t>2</w:t>
      </w:r>
      <w:r w:rsidRPr="00BB433D">
        <w:rPr>
          <w:rFonts w:ascii="Times New Roman" w:hAnsi="Times New Roman" w:cs="Times New Roman"/>
          <w:sz w:val="28"/>
          <w:szCs w:val="28"/>
        </w:rPr>
        <w:t xml:space="preserve"> от </w:t>
      </w:r>
      <w:r w:rsidR="00D47C52" w:rsidRPr="00BB433D">
        <w:rPr>
          <w:rFonts w:ascii="Times New Roman" w:hAnsi="Times New Roman" w:cs="Times New Roman"/>
          <w:sz w:val="28"/>
          <w:szCs w:val="28"/>
        </w:rPr>
        <w:t>15</w:t>
      </w:r>
      <w:r w:rsidRPr="00BB433D">
        <w:rPr>
          <w:rFonts w:ascii="Times New Roman" w:hAnsi="Times New Roman" w:cs="Times New Roman"/>
          <w:sz w:val="28"/>
          <w:szCs w:val="28"/>
        </w:rPr>
        <w:t>.1</w:t>
      </w:r>
      <w:r w:rsidR="00D47C52" w:rsidRPr="00BB433D">
        <w:rPr>
          <w:rFonts w:ascii="Times New Roman" w:hAnsi="Times New Roman" w:cs="Times New Roman"/>
          <w:sz w:val="28"/>
          <w:szCs w:val="28"/>
        </w:rPr>
        <w:t>2</w:t>
      </w:r>
      <w:r w:rsidRPr="00BB433D">
        <w:rPr>
          <w:rFonts w:ascii="Times New Roman" w:hAnsi="Times New Roman" w:cs="Times New Roman"/>
          <w:sz w:val="28"/>
          <w:szCs w:val="28"/>
        </w:rPr>
        <w:t>.2014 г. в </w:t>
      </w:r>
      <w:r w:rsidR="00D018C9" w:rsidRPr="00BB433D">
        <w:rPr>
          <w:rFonts w:ascii="Times New Roman" w:hAnsi="Times New Roman" w:cs="Times New Roman"/>
          <w:sz w:val="28"/>
          <w:szCs w:val="28"/>
        </w:rPr>
        <w:t>11</w:t>
      </w:r>
      <w:r w:rsidRPr="00BB433D">
        <w:rPr>
          <w:rFonts w:ascii="Times New Roman" w:hAnsi="Times New Roman" w:cs="Times New Roman"/>
          <w:sz w:val="28"/>
          <w:szCs w:val="28"/>
        </w:rPr>
        <w:t> часов </w:t>
      </w:r>
      <w:r w:rsidR="00D47C52" w:rsidRPr="00BB433D">
        <w:rPr>
          <w:rFonts w:ascii="Times New Roman" w:hAnsi="Times New Roman" w:cs="Times New Roman"/>
          <w:sz w:val="28"/>
          <w:szCs w:val="28"/>
        </w:rPr>
        <w:t>18</w:t>
      </w:r>
      <w:r w:rsidRPr="00BB433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5D674E" w:rsidRPr="003B39F4" w:rsidRDefault="005D674E" w:rsidP="005D6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D674E" w:rsidRPr="000360E8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</w:t>
      </w:r>
      <w:r w:rsidR="0097656C"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пронумерованы. Заявка сшита, </w:t>
      </w: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уполномоченного лица Участника </w:t>
      </w:r>
      <w:r w:rsidR="00F54424"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10148"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0360E8" w:rsidRDefault="005D674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0360E8"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1 117</w:t>
      </w:r>
      <w:r w:rsid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60E8"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141</w:t>
      </w:r>
      <w:r w:rsid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рубль</w:t>
      </w:r>
      <w:r w:rsidR="000360E8"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 копеек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EA47CE" w:rsidRPr="00A6503B" w:rsidRDefault="00EA47CE" w:rsidP="005D67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EA47CE" w:rsidRPr="000360E8" w:rsidRDefault="00EA47CE" w:rsidP="00606CA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60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036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647" w:rsidRPr="000360E8">
        <w:rPr>
          <w:rFonts w:ascii="Times New Roman" w:hAnsi="Times New Roman" w:cs="Times New Roman"/>
          <w:sz w:val="28"/>
          <w:szCs w:val="28"/>
        </w:rPr>
        <w:t>ООО</w:t>
      </w:r>
      <w:r w:rsidRPr="000360E8">
        <w:rPr>
          <w:rFonts w:ascii="Times New Roman" w:hAnsi="Times New Roman" w:cs="Times New Roman"/>
          <w:sz w:val="28"/>
          <w:szCs w:val="28"/>
        </w:rPr>
        <w:t> </w:t>
      </w:r>
      <w:r w:rsidR="00423340" w:rsidRPr="000360E8">
        <w:rPr>
          <w:rFonts w:ascii="Times New Roman" w:hAnsi="Times New Roman" w:cs="Times New Roman"/>
          <w:sz w:val="28"/>
          <w:szCs w:val="28"/>
        </w:rPr>
        <w:t>«</w:t>
      </w:r>
      <w:r w:rsidR="00A80647" w:rsidRPr="000360E8">
        <w:rPr>
          <w:rFonts w:ascii="Times New Roman" w:hAnsi="Times New Roman" w:cs="Times New Roman"/>
          <w:sz w:val="28"/>
          <w:szCs w:val="28"/>
        </w:rPr>
        <w:t>СПИ</w:t>
      </w:r>
      <w:r w:rsidR="005150C7" w:rsidRPr="000360E8">
        <w:rPr>
          <w:rFonts w:ascii="Times New Roman" w:hAnsi="Times New Roman" w:cs="Times New Roman"/>
          <w:sz w:val="28"/>
          <w:szCs w:val="28"/>
        </w:rPr>
        <w:t>»</w:t>
      </w:r>
      <w:r w:rsidRPr="000360E8">
        <w:rPr>
          <w:rFonts w:ascii="Times New Roman" w:hAnsi="Times New Roman" w:cs="Times New Roman"/>
          <w:sz w:val="28"/>
          <w:szCs w:val="28"/>
        </w:rPr>
        <w:t xml:space="preserve">, </w:t>
      </w:r>
      <w:r w:rsidR="00A80647" w:rsidRPr="000360E8">
        <w:rPr>
          <w:rFonts w:ascii="Times New Roman" w:hAnsi="Times New Roman" w:cs="Times New Roman"/>
          <w:sz w:val="28"/>
          <w:szCs w:val="28"/>
        </w:rPr>
        <w:t>660043, г. Красноярск, ул. Чернышевского,71,</w:t>
      </w:r>
      <w:r w:rsidR="00980020" w:rsidRPr="000360E8">
        <w:rPr>
          <w:rFonts w:ascii="Times New Roman" w:hAnsi="Times New Roman" w:cs="Times New Roman"/>
          <w:sz w:val="28"/>
          <w:szCs w:val="28"/>
        </w:rPr>
        <w:t xml:space="preserve"> </w:t>
      </w:r>
      <w:r w:rsidR="00A80647" w:rsidRPr="000360E8">
        <w:rPr>
          <w:rFonts w:ascii="Times New Roman" w:hAnsi="Times New Roman" w:cs="Times New Roman"/>
          <w:sz w:val="28"/>
          <w:szCs w:val="28"/>
        </w:rPr>
        <w:t>офис</w:t>
      </w:r>
      <w:r w:rsidR="00980020" w:rsidRPr="000360E8">
        <w:rPr>
          <w:rFonts w:ascii="Times New Roman" w:hAnsi="Times New Roman" w:cs="Times New Roman"/>
          <w:sz w:val="28"/>
          <w:szCs w:val="28"/>
        </w:rPr>
        <w:t xml:space="preserve"> </w:t>
      </w:r>
      <w:r w:rsidR="00A80647" w:rsidRPr="000360E8">
        <w:rPr>
          <w:rFonts w:ascii="Times New Roman" w:hAnsi="Times New Roman" w:cs="Times New Roman"/>
          <w:sz w:val="28"/>
          <w:szCs w:val="28"/>
        </w:rPr>
        <w:t>225</w:t>
      </w:r>
      <w:r w:rsidRPr="000360E8">
        <w:rPr>
          <w:rFonts w:ascii="Times New Roman" w:hAnsi="Times New Roman" w:cs="Times New Roman"/>
          <w:sz w:val="28"/>
          <w:szCs w:val="28"/>
        </w:rPr>
        <w:t>. ИНН </w:t>
      </w:r>
      <w:r w:rsidR="00A80647" w:rsidRPr="000360E8">
        <w:rPr>
          <w:rFonts w:ascii="Times New Roman" w:hAnsi="Times New Roman" w:cs="Times New Roman"/>
          <w:sz w:val="28"/>
          <w:szCs w:val="28"/>
        </w:rPr>
        <w:t>2463072165</w:t>
      </w:r>
      <w:r w:rsidR="00980020" w:rsidRPr="000360E8">
        <w:rPr>
          <w:rFonts w:ascii="Times New Roman" w:hAnsi="Times New Roman" w:cs="Times New Roman"/>
          <w:sz w:val="28"/>
          <w:szCs w:val="28"/>
        </w:rPr>
        <w:t xml:space="preserve">, </w:t>
      </w:r>
      <w:r w:rsidRPr="000360E8">
        <w:rPr>
          <w:rFonts w:ascii="Times New Roman" w:hAnsi="Times New Roman" w:cs="Times New Roman"/>
          <w:sz w:val="28"/>
          <w:szCs w:val="28"/>
        </w:rPr>
        <w:t>КПП </w:t>
      </w:r>
      <w:r w:rsidR="00A80647" w:rsidRPr="000360E8">
        <w:rPr>
          <w:rFonts w:ascii="Times New Roman" w:hAnsi="Times New Roman" w:cs="Times New Roman"/>
          <w:sz w:val="28"/>
          <w:szCs w:val="28"/>
        </w:rPr>
        <w:t>246301001</w:t>
      </w:r>
      <w:r w:rsidRPr="000360E8">
        <w:rPr>
          <w:rFonts w:ascii="Times New Roman" w:hAnsi="Times New Roman" w:cs="Times New Roman"/>
          <w:sz w:val="28"/>
          <w:szCs w:val="28"/>
        </w:rPr>
        <w:t>, ОГРН </w:t>
      </w:r>
      <w:r w:rsidR="00A80647" w:rsidRPr="000360E8">
        <w:rPr>
          <w:rFonts w:ascii="Times New Roman" w:hAnsi="Times New Roman" w:cs="Times New Roman"/>
          <w:sz w:val="28"/>
          <w:szCs w:val="28"/>
        </w:rPr>
        <w:t>1052463034910</w:t>
      </w:r>
      <w:r w:rsidRPr="000360E8">
        <w:rPr>
          <w:rFonts w:ascii="Times New Roman" w:hAnsi="Times New Roman" w:cs="Times New Roman"/>
          <w:sz w:val="28"/>
          <w:szCs w:val="28"/>
        </w:rPr>
        <w:t>.</w:t>
      </w:r>
    </w:p>
    <w:p w:rsidR="00EA47CE" w:rsidRPr="00BB433D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39F4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Pr="00BB433D">
        <w:rPr>
          <w:rFonts w:ascii="Times New Roman" w:hAnsi="Times New Roman" w:cs="Times New Roman"/>
          <w:sz w:val="28"/>
          <w:szCs w:val="28"/>
        </w:rPr>
        <w:t>3 от </w:t>
      </w:r>
      <w:r w:rsidR="00980020" w:rsidRPr="00BB433D">
        <w:rPr>
          <w:rFonts w:ascii="Times New Roman" w:hAnsi="Times New Roman" w:cs="Times New Roman"/>
          <w:sz w:val="28"/>
          <w:szCs w:val="28"/>
        </w:rPr>
        <w:t>16.12</w:t>
      </w:r>
      <w:r w:rsidRPr="00BB433D">
        <w:rPr>
          <w:rFonts w:ascii="Times New Roman" w:hAnsi="Times New Roman" w:cs="Times New Roman"/>
          <w:sz w:val="28"/>
          <w:szCs w:val="28"/>
        </w:rPr>
        <w:t>.2014 г. в 1</w:t>
      </w:r>
      <w:r w:rsidR="00980020" w:rsidRPr="00BB433D">
        <w:rPr>
          <w:rFonts w:ascii="Times New Roman" w:hAnsi="Times New Roman" w:cs="Times New Roman"/>
          <w:sz w:val="28"/>
          <w:szCs w:val="28"/>
        </w:rPr>
        <w:t>3</w:t>
      </w:r>
      <w:r w:rsidRPr="00BB433D">
        <w:rPr>
          <w:rFonts w:ascii="Times New Roman" w:hAnsi="Times New Roman" w:cs="Times New Roman"/>
          <w:sz w:val="28"/>
          <w:szCs w:val="28"/>
        </w:rPr>
        <w:t> часов </w:t>
      </w:r>
      <w:r w:rsidR="00980020" w:rsidRPr="00BB433D">
        <w:rPr>
          <w:rFonts w:ascii="Times New Roman" w:hAnsi="Times New Roman" w:cs="Times New Roman"/>
          <w:sz w:val="28"/>
          <w:szCs w:val="28"/>
        </w:rPr>
        <w:t>39</w:t>
      </w:r>
      <w:r w:rsidRPr="00BB433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3B39F4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9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A47CE" w:rsidRPr="001A2AA9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B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1A2AA9"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 листа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1A2AA9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1A2AA9"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1 183 334 </w:t>
      </w: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1A2AA9"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2AA9"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 копейки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A2AA9"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EA47CE" w:rsidRPr="001A2AA9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EA47CE" w:rsidRPr="002B3111" w:rsidRDefault="00DA7681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</w:t>
      </w:r>
      <w:r w:rsidR="007838E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аявка </w:t>
      </w:r>
      <w:r w:rsidR="00EA47CE" w:rsidRPr="002B311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 4</w:t>
      </w:r>
      <w:r w:rsidR="00EA47CE" w:rsidRPr="002B31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A47CE" w:rsidRPr="002B3111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F31207">
        <w:rPr>
          <w:rFonts w:ascii="Times New Roman" w:hAnsi="Times New Roman" w:cs="Times New Roman"/>
          <w:sz w:val="28"/>
          <w:szCs w:val="28"/>
        </w:rPr>
        <w:t>МурманС</w:t>
      </w:r>
      <w:r w:rsidR="005E33E1" w:rsidRPr="002B3111">
        <w:rPr>
          <w:rFonts w:ascii="Times New Roman" w:hAnsi="Times New Roman" w:cs="Times New Roman"/>
          <w:sz w:val="28"/>
          <w:szCs w:val="28"/>
        </w:rPr>
        <w:t>ервисСнаб</w:t>
      </w:r>
      <w:proofErr w:type="spellEnd"/>
      <w:r w:rsidR="00EA47CE" w:rsidRPr="002B3111">
        <w:rPr>
          <w:rFonts w:ascii="Times New Roman" w:hAnsi="Times New Roman" w:cs="Times New Roman"/>
          <w:sz w:val="28"/>
          <w:szCs w:val="28"/>
        </w:rPr>
        <w:t xml:space="preserve">», </w:t>
      </w:r>
      <w:r w:rsidR="005E33E1" w:rsidRPr="002B3111">
        <w:rPr>
          <w:rFonts w:ascii="Times New Roman" w:hAnsi="Times New Roman" w:cs="Times New Roman"/>
          <w:sz w:val="28"/>
          <w:szCs w:val="28"/>
        </w:rPr>
        <w:t>183034, г. Мурманск</w:t>
      </w:r>
      <w:r w:rsidR="00EA47CE" w:rsidRPr="002B3111">
        <w:rPr>
          <w:rFonts w:ascii="Times New Roman" w:hAnsi="Times New Roman" w:cs="Times New Roman"/>
          <w:sz w:val="28"/>
          <w:szCs w:val="28"/>
        </w:rPr>
        <w:t>, ул. </w:t>
      </w:r>
      <w:r w:rsidR="005E33E1" w:rsidRPr="002B3111">
        <w:rPr>
          <w:rFonts w:ascii="Times New Roman" w:hAnsi="Times New Roman" w:cs="Times New Roman"/>
          <w:sz w:val="28"/>
          <w:szCs w:val="28"/>
        </w:rPr>
        <w:t>Домостроительная</w:t>
      </w:r>
      <w:r w:rsidR="00E5218C" w:rsidRPr="002B3111">
        <w:rPr>
          <w:rFonts w:ascii="Times New Roman" w:hAnsi="Times New Roman" w:cs="Times New Roman"/>
          <w:sz w:val="28"/>
          <w:szCs w:val="28"/>
        </w:rPr>
        <w:t>, д. </w:t>
      </w:r>
      <w:r w:rsidR="005E33E1" w:rsidRPr="002B3111">
        <w:rPr>
          <w:rFonts w:ascii="Times New Roman" w:hAnsi="Times New Roman" w:cs="Times New Roman"/>
          <w:sz w:val="28"/>
          <w:szCs w:val="28"/>
        </w:rPr>
        <w:t>16, офис 424</w:t>
      </w:r>
      <w:r w:rsidR="00EA47CE" w:rsidRPr="002B3111">
        <w:rPr>
          <w:rFonts w:ascii="Times New Roman" w:hAnsi="Times New Roman" w:cs="Times New Roman"/>
          <w:sz w:val="28"/>
          <w:szCs w:val="28"/>
        </w:rPr>
        <w:t>. ИНН </w:t>
      </w:r>
      <w:r w:rsidR="002B3111" w:rsidRPr="002B3111">
        <w:rPr>
          <w:rFonts w:ascii="Times New Roman" w:hAnsi="Times New Roman" w:cs="Times New Roman"/>
          <w:sz w:val="28"/>
          <w:szCs w:val="28"/>
        </w:rPr>
        <w:t>5190913044</w:t>
      </w:r>
      <w:r w:rsidR="00EA47CE" w:rsidRPr="002B3111">
        <w:rPr>
          <w:rFonts w:ascii="Times New Roman" w:hAnsi="Times New Roman" w:cs="Times New Roman"/>
          <w:sz w:val="28"/>
          <w:szCs w:val="28"/>
        </w:rPr>
        <w:t>, КПП </w:t>
      </w:r>
      <w:r w:rsidR="002B3111" w:rsidRPr="002B3111">
        <w:rPr>
          <w:rFonts w:ascii="Times New Roman" w:hAnsi="Times New Roman" w:cs="Times New Roman"/>
          <w:sz w:val="28"/>
          <w:szCs w:val="28"/>
        </w:rPr>
        <w:t>519001001</w:t>
      </w:r>
      <w:r w:rsidR="00EA47CE" w:rsidRPr="002B3111">
        <w:rPr>
          <w:rFonts w:ascii="Times New Roman" w:hAnsi="Times New Roman" w:cs="Times New Roman"/>
          <w:sz w:val="28"/>
          <w:szCs w:val="28"/>
        </w:rPr>
        <w:t>, ОГРН </w:t>
      </w:r>
      <w:r w:rsidR="002B3111" w:rsidRPr="002B3111">
        <w:rPr>
          <w:rFonts w:ascii="Times New Roman" w:hAnsi="Times New Roman" w:cs="Times New Roman"/>
          <w:sz w:val="28"/>
          <w:szCs w:val="28"/>
        </w:rPr>
        <w:t>1105190000849</w:t>
      </w:r>
      <w:r w:rsidR="00EA47CE" w:rsidRPr="002B3111">
        <w:rPr>
          <w:rFonts w:ascii="Times New Roman" w:hAnsi="Times New Roman" w:cs="Times New Roman"/>
          <w:sz w:val="28"/>
          <w:szCs w:val="28"/>
        </w:rPr>
        <w:t>.</w:t>
      </w:r>
    </w:p>
    <w:p w:rsidR="00EA47CE" w:rsidRPr="00BB433D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3111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Pr="00BB433D">
        <w:rPr>
          <w:rFonts w:ascii="Times New Roman" w:hAnsi="Times New Roman" w:cs="Times New Roman"/>
          <w:sz w:val="28"/>
          <w:szCs w:val="28"/>
        </w:rPr>
        <w:t>4 от </w:t>
      </w:r>
      <w:r w:rsidR="005E33E1" w:rsidRPr="00BB433D">
        <w:rPr>
          <w:rFonts w:ascii="Times New Roman" w:hAnsi="Times New Roman" w:cs="Times New Roman"/>
          <w:sz w:val="28"/>
          <w:szCs w:val="28"/>
        </w:rPr>
        <w:t>18</w:t>
      </w:r>
      <w:r w:rsidRPr="00BB433D">
        <w:rPr>
          <w:rFonts w:ascii="Times New Roman" w:hAnsi="Times New Roman" w:cs="Times New Roman"/>
          <w:sz w:val="28"/>
          <w:szCs w:val="28"/>
        </w:rPr>
        <w:t>.1</w:t>
      </w:r>
      <w:r w:rsidR="005E33E1" w:rsidRPr="00BB433D">
        <w:rPr>
          <w:rFonts w:ascii="Times New Roman" w:hAnsi="Times New Roman" w:cs="Times New Roman"/>
          <w:sz w:val="28"/>
          <w:szCs w:val="28"/>
        </w:rPr>
        <w:t>2.2014 г. в 09 часов 47</w:t>
      </w:r>
      <w:r w:rsidRPr="00BB433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2B3111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1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  <w:r w:rsidRPr="002B31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2B3111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1A2A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89</w:t>
      </w: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DC061B"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924D1" w:rsidRDefault="00EA47CE" w:rsidP="00DC58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2B3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54424"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2AA9"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1 197</w:t>
      </w:r>
      <w:r w:rsidR="00200954"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681 рубль</w:t>
      </w:r>
      <w:r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0954"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 копеек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00954"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09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200954" w:rsidRPr="00200954" w:rsidRDefault="00200954" w:rsidP="00DC58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24D1" w:rsidRPr="00D83F9E" w:rsidRDefault="007924D1" w:rsidP="007924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B38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EB389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24403" w:rsidRPr="00EB3895">
        <w:rPr>
          <w:rFonts w:ascii="Times New Roman" w:hAnsi="Times New Roman" w:cs="Times New Roman"/>
          <w:sz w:val="28"/>
          <w:szCs w:val="28"/>
        </w:rPr>
        <w:t>ЗАО</w:t>
      </w:r>
      <w:r w:rsidRPr="00EB3895">
        <w:rPr>
          <w:rFonts w:ascii="Times New Roman" w:hAnsi="Times New Roman" w:cs="Times New Roman"/>
          <w:sz w:val="28"/>
          <w:szCs w:val="28"/>
        </w:rPr>
        <w:t> «</w:t>
      </w:r>
      <w:r w:rsidR="00E24403" w:rsidRPr="00EB3895">
        <w:rPr>
          <w:rFonts w:ascii="Times New Roman" w:hAnsi="Times New Roman" w:cs="Times New Roman"/>
          <w:caps/>
          <w:sz w:val="28"/>
          <w:szCs w:val="28"/>
        </w:rPr>
        <w:t>АНСЕТ-ТМ</w:t>
      </w:r>
      <w:r w:rsidRPr="00EB3895">
        <w:rPr>
          <w:rFonts w:ascii="Times New Roman" w:hAnsi="Times New Roman" w:cs="Times New Roman"/>
          <w:sz w:val="28"/>
          <w:szCs w:val="28"/>
        </w:rPr>
        <w:t>»,</w:t>
      </w:r>
      <w:r w:rsidRPr="00EB38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83F9E" w:rsidRPr="00EB3895">
        <w:rPr>
          <w:rFonts w:ascii="Times New Roman" w:hAnsi="Times New Roman" w:cs="Times New Roman"/>
          <w:sz w:val="28"/>
          <w:szCs w:val="28"/>
        </w:rPr>
        <w:t>107014</w:t>
      </w:r>
      <w:r w:rsidR="00E24403" w:rsidRPr="00EB3895">
        <w:rPr>
          <w:rFonts w:ascii="Times New Roman" w:hAnsi="Times New Roman" w:cs="Times New Roman"/>
          <w:sz w:val="28"/>
          <w:szCs w:val="28"/>
        </w:rPr>
        <w:t>, г. Москва</w:t>
      </w:r>
      <w:r w:rsidR="00D83F9E" w:rsidRPr="00EB3895">
        <w:rPr>
          <w:rFonts w:ascii="Times New Roman" w:hAnsi="Times New Roman" w:cs="Times New Roman"/>
          <w:sz w:val="28"/>
          <w:szCs w:val="28"/>
        </w:rPr>
        <w:t>, ул. Егерская, д. 1, корп.1 ИНН 7718213569, КПП 771801001, ОГРН 1037739372461</w:t>
      </w:r>
      <w:r w:rsidRPr="00EB3895">
        <w:rPr>
          <w:rFonts w:ascii="Times New Roman" w:hAnsi="Times New Roman" w:cs="Times New Roman"/>
          <w:sz w:val="28"/>
          <w:szCs w:val="28"/>
        </w:rPr>
        <w:t>.</w:t>
      </w:r>
    </w:p>
    <w:p w:rsidR="007924D1" w:rsidRPr="00BB433D" w:rsidRDefault="007924D1" w:rsidP="007924D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3F9E">
        <w:rPr>
          <w:rFonts w:ascii="Times New Roman" w:hAnsi="Times New Roman" w:cs="Times New Roman"/>
          <w:sz w:val="28"/>
          <w:szCs w:val="28"/>
        </w:rPr>
        <w:t>Зарегистрирована в журнале регистрац</w:t>
      </w:r>
      <w:r w:rsidR="00D83F9E" w:rsidRPr="00D83F9E">
        <w:rPr>
          <w:rFonts w:ascii="Times New Roman" w:hAnsi="Times New Roman" w:cs="Times New Roman"/>
          <w:sz w:val="28"/>
          <w:szCs w:val="28"/>
        </w:rPr>
        <w:t xml:space="preserve">ии конвертов под номером </w:t>
      </w:r>
      <w:r w:rsidR="00D83F9E" w:rsidRPr="00BB433D">
        <w:rPr>
          <w:rFonts w:ascii="Times New Roman" w:hAnsi="Times New Roman" w:cs="Times New Roman"/>
          <w:sz w:val="28"/>
          <w:szCs w:val="28"/>
        </w:rPr>
        <w:t>5 от 18.12.2014 г. в 11 часов 14</w:t>
      </w:r>
      <w:r w:rsidRPr="00BB433D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924D1" w:rsidRPr="00D83F9E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F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7B3B" w:rsidRPr="00A51CDE" w:rsidRDefault="00A51CDE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A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D57B3B" w:rsidRPr="00682A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исты заявки </w:t>
      </w:r>
      <w:r w:rsidRPr="00682A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D57B3B" w:rsidRPr="00682A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пронумерованы. </w:t>
      </w:r>
      <w:r w:rsidR="00D57B3B" w:rsidRPr="00D83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сшита, скреплена подписью уполномоченного лица Участника</w:t>
      </w:r>
      <w:r w:rsidR="00F54424" w:rsidRPr="00D83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D57B3B" w:rsidRPr="00D83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57B3B" w:rsidRPr="00D83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82AE2" w:rsidRP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 подсчётом  Комисси</w:t>
      </w:r>
      <w:r w:rsidR="00682A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682AE2" w:rsidRP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</w:t>
      </w:r>
      <w:r w:rsidR="00682AE2" w:rsidRPr="00A6376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682AE2" w:rsidRPr="000360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содержит </w:t>
      </w: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</w:t>
      </w:r>
      <w:r w:rsidR="00D57B3B"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3B2263" w:rsidRPr="00A51CDE" w:rsidRDefault="007924D1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A51CDE"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1 169 067</w:t>
      </w: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A51CDE"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22 копейки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A51CDE" w:rsidRDefault="00A51CDE" w:rsidP="003B226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B2263" w:rsidRPr="00873D75" w:rsidRDefault="003B2263" w:rsidP="003B226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217E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217E4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9012C" w:rsidRPr="00217E47">
        <w:rPr>
          <w:rFonts w:ascii="Times New Roman" w:hAnsi="Times New Roman" w:cs="Times New Roman"/>
          <w:sz w:val="28"/>
          <w:szCs w:val="28"/>
        </w:rPr>
        <w:t xml:space="preserve">ООО «Резиновый </w:t>
      </w:r>
      <w:r w:rsidR="0029012C" w:rsidRPr="00873D75">
        <w:rPr>
          <w:rFonts w:ascii="Times New Roman" w:hAnsi="Times New Roman" w:cs="Times New Roman"/>
          <w:sz w:val="28"/>
          <w:szCs w:val="28"/>
        </w:rPr>
        <w:t>Выбор</w:t>
      </w:r>
      <w:r w:rsidRPr="00873D75">
        <w:rPr>
          <w:rFonts w:ascii="Times New Roman" w:hAnsi="Times New Roman" w:cs="Times New Roman"/>
          <w:sz w:val="28"/>
          <w:szCs w:val="28"/>
        </w:rPr>
        <w:t>»,</w:t>
      </w:r>
      <w:r w:rsidRPr="00873D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7E47" w:rsidRPr="00873D75">
        <w:rPr>
          <w:rFonts w:ascii="Times New Roman" w:hAnsi="Times New Roman" w:cs="Times New Roman"/>
          <w:sz w:val="28"/>
          <w:szCs w:val="28"/>
        </w:rPr>
        <w:t>197110</w:t>
      </w:r>
      <w:r w:rsidR="001253CB" w:rsidRPr="00873D75">
        <w:rPr>
          <w:rFonts w:ascii="Times New Roman" w:hAnsi="Times New Roman" w:cs="Times New Roman"/>
          <w:sz w:val="28"/>
          <w:szCs w:val="28"/>
        </w:rPr>
        <w:t xml:space="preserve"> </w:t>
      </w:r>
      <w:r w:rsidRPr="00873D75">
        <w:rPr>
          <w:rFonts w:ascii="Times New Roman" w:hAnsi="Times New Roman" w:cs="Times New Roman"/>
          <w:sz w:val="28"/>
          <w:szCs w:val="28"/>
        </w:rPr>
        <w:t xml:space="preserve">г. </w:t>
      </w:r>
      <w:r w:rsidR="00217E47" w:rsidRPr="00873D75">
        <w:rPr>
          <w:rFonts w:ascii="Times New Roman" w:hAnsi="Times New Roman" w:cs="Times New Roman"/>
          <w:sz w:val="28"/>
          <w:szCs w:val="28"/>
        </w:rPr>
        <w:t>Санкт-Петербург, пр-т Чкаловский 11/32</w:t>
      </w:r>
      <w:r w:rsidRPr="00873D75">
        <w:rPr>
          <w:rFonts w:ascii="Times New Roman" w:hAnsi="Times New Roman" w:cs="Times New Roman"/>
          <w:sz w:val="28"/>
          <w:szCs w:val="28"/>
        </w:rPr>
        <w:t>,</w:t>
      </w:r>
      <w:r w:rsidR="00217E47" w:rsidRPr="00873D75">
        <w:rPr>
          <w:rFonts w:ascii="Times New Roman" w:hAnsi="Times New Roman" w:cs="Times New Roman"/>
          <w:sz w:val="28"/>
          <w:szCs w:val="28"/>
        </w:rPr>
        <w:t xml:space="preserve"> литер Б</w:t>
      </w:r>
      <w:r w:rsidRPr="00873D75">
        <w:rPr>
          <w:rFonts w:ascii="Times New Roman" w:hAnsi="Times New Roman" w:cs="Times New Roman"/>
          <w:sz w:val="28"/>
          <w:szCs w:val="28"/>
        </w:rPr>
        <w:t xml:space="preserve">. ИНН </w:t>
      </w:r>
      <w:r w:rsidR="00217E47" w:rsidRPr="00873D75">
        <w:rPr>
          <w:rFonts w:ascii="Times New Roman" w:hAnsi="Times New Roman" w:cs="Times New Roman"/>
          <w:sz w:val="28"/>
          <w:szCs w:val="28"/>
        </w:rPr>
        <w:t>7813439485</w:t>
      </w:r>
      <w:r w:rsidRPr="00873D75">
        <w:rPr>
          <w:rFonts w:ascii="Times New Roman" w:hAnsi="Times New Roman" w:cs="Times New Roman"/>
          <w:sz w:val="28"/>
          <w:szCs w:val="28"/>
        </w:rPr>
        <w:t xml:space="preserve">, КПП </w:t>
      </w:r>
      <w:r w:rsidR="00217E47" w:rsidRPr="00873D75">
        <w:rPr>
          <w:rFonts w:ascii="Times New Roman" w:hAnsi="Times New Roman" w:cs="Times New Roman"/>
          <w:sz w:val="28"/>
          <w:szCs w:val="28"/>
        </w:rPr>
        <w:t>781301001</w:t>
      </w:r>
      <w:r w:rsidRPr="00873D75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217E47" w:rsidRPr="00873D75">
        <w:rPr>
          <w:rFonts w:ascii="Times New Roman" w:hAnsi="Times New Roman" w:cs="Times New Roman"/>
          <w:sz w:val="28"/>
          <w:szCs w:val="28"/>
        </w:rPr>
        <w:t>1097847064875</w:t>
      </w:r>
      <w:r w:rsidRPr="00873D75">
        <w:rPr>
          <w:rFonts w:ascii="Times New Roman" w:hAnsi="Times New Roman" w:cs="Times New Roman"/>
          <w:sz w:val="28"/>
          <w:szCs w:val="28"/>
        </w:rPr>
        <w:t>.</w:t>
      </w:r>
    </w:p>
    <w:p w:rsidR="003B2263" w:rsidRPr="00217E47" w:rsidRDefault="003B2263" w:rsidP="003B226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17E47">
        <w:rPr>
          <w:rFonts w:ascii="Times New Roman" w:hAnsi="Times New Roman" w:cs="Times New Roman"/>
          <w:sz w:val="28"/>
          <w:szCs w:val="28"/>
        </w:rPr>
        <w:t xml:space="preserve">Зарегистрирована в журнале регистрации конвертов под номером </w:t>
      </w:r>
      <w:r w:rsidR="003D749E" w:rsidRPr="00217E47">
        <w:rPr>
          <w:rFonts w:ascii="Times New Roman" w:hAnsi="Times New Roman" w:cs="Times New Roman"/>
          <w:sz w:val="28"/>
          <w:szCs w:val="28"/>
        </w:rPr>
        <w:t>6</w:t>
      </w:r>
      <w:r w:rsidR="00217E47" w:rsidRPr="00217E47">
        <w:rPr>
          <w:rFonts w:ascii="Times New Roman" w:hAnsi="Times New Roman" w:cs="Times New Roman"/>
          <w:sz w:val="28"/>
          <w:szCs w:val="28"/>
        </w:rPr>
        <w:t xml:space="preserve"> от 18.12.2014 г. в 11 часов 43</w:t>
      </w:r>
      <w:r w:rsidRPr="00217E47">
        <w:rPr>
          <w:rFonts w:ascii="Times New Roman" w:hAnsi="Times New Roman" w:cs="Times New Roman"/>
          <w:sz w:val="28"/>
          <w:szCs w:val="28"/>
        </w:rPr>
        <w:t xml:space="preserve"> мину</w:t>
      </w:r>
      <w:r w:rsidR="00217E47">
        <w:rPr>
          <w:rFonts w:ascii="Times New Roman" w:hAnsi="Times New Roman" w:cs="Times New Roman"/>
          <w:sz w:val="28"/>
          <w:szCs w:val="28"/>
        </w:rPr>
        <w:t>т</w:t>
      </w:r>
      <w:r w:rsidR="00217E47" w:rsidRPr="00217E47">
        <w:rPr>
          <w:rFonts w:ascii="Times New Roman" w:hAnsi="Times New Roman" w:cs="Times New Roman"/>
          <w:sz w:val="28"/>
          <w:szCs w:val="28"/>
        </w:rPr>
        <w:t>ы</w:t>
      </w:r>
      <w:r w:rsidRPr="00217E4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3B2263" w:rsidRPr="00217E47" w:rsidRDefault="003B2263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E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57B3B" w:rsidRPr="00DC581E" w:rsidRDefault="00D57B3B" w:rsidP="003B226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  <w:r w:rsidRPr="00217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</w:t>
      </w:r>
      <w:r w:rsidRP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лица Участника</w:t>
      </w:r>
      <w:r w:rsidR="00F54424" w:rsidRP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873D75" w:rsidRP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 листа</w:t>
      </w:r>
      <w:r w:rsidRP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924D1" w:rsidRDefault="003B2263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7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217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908 867 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873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 копеек</w:t>
      </w:r>
      <w:r w:rsidR="00033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73D75" w:rsidRPr="00A51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682AE2" w:rsidRDefault="00682AE2" w:rsidP="007924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поставки </w:t>
      </w:r>
      <w:r w:rsidR="00F154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резинотехнической продукции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A65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503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A65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D668C9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Ухарский М.А.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D668C9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Цветков А.А.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F44E5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hAnsi="Times New Roman" w:cs="Times New Roman"/>
          <w:iCs/>
          <w:sz w:val="28"/>
          <w:szCs w:val="28"/>
        </w:rPr>
        <w:t>Витязев И.Н.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6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035E26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6050D6">
      <w:headerReference w:type="default" r:id="rId9"/>
      <w:footerReference w:type="default" r:id="rId10"/>
      <w:pgSz w:w="11906" w:h="16838"/>
      <w:pgMar w:top="1134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B9" w:rsidRDefault="002306B9">
      <w:pPr>
        <w:spacing w:after="0" w:line="240" w:lineRule="auto"/>
      </w:pPr>
      <w:r>
        <w:separator/>
      </w:r>
    </w:p>
  </w:endnote>
  <w:endnote w:type="continuationSeparator" w:id="0">
    <w:p w:rsidR="002306B9" w:rsidRDefault="00230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B9" w:rsidRDefault="002306B9">
      <w:pPr>
        <w:spacing w:after="0" w:line="240" w:lineRule="auto"/>
      </w:pPr>
      <w:r>
        <w:separator/>
      </w:r>
    </w:p>
  </w:footnote>
  <w:footnote w:type="continuationSeparator" w:id="0">
    <w:p w:rsidR="002306B9" w:rsidRDefault="00230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AE2">
          <w:rPr>
            <w:noProof/>
          </w:rPr>
          <w:t>4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337D8"/>
    <w:rsid w:val="00035E26"/>
    <w:rsid w:val="000360E8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1139E"/>
    <w:rsid w:val="001253CB"/>
    <w:rsid w:val="00125423"/>
    <w:rsid w:val="00140AD5"/>
    <w:rsid w:val="00190B17"/>
    <w:rsid w:val="001A1263"/>
    <w:rsid w:val="001A2AA9"/>
    <w:rsid w:val="001B418B"/>
    <w:rsid w:val="001C62EF"/>
    <w:rsid w:val="001D492E"/>
    <w:rsid w:val="001E6FCC"/>
    <w:rsid w:val="001F084C"/>
    <w:rsid w:val="001F5887"/>
    <w:rsid w:val="001F6C77"/>
    <w:rsid w:val="00200954"/>
    <w:rsid w:val="00203B65"/>
    <w:rsid w:val="00217E47"/>
    <w:rsid w:val="00222E04"/>
    <w:rsid w:val="002306B9"/>
    <w:rsid w:val="002422CE"/>
    <w:rsid w:val="0024295A"/>
    <w:rsid w:val="00261525"/>
    <w:rsid w:val="00262B4A"/>
    <w:rsid w:val="0029012C"/>
    <w:rsid w:val="00291F2B"/>
    <w:rsid w:val="002A10A9"/>
    <w:rsid w:val="002A26D1"/>
    <w:rsid w:val="002A47E4"/>
    <w:rsid w:val="002B0229"/>
    <w:rsid w:val="002B3111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05A"/>
    <w:rsid w:val="00303322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94FA7"/>
    <w:rsid w:val="003A5BEB"/>
    <w:rsid w:val="003A5FD1"/>
    <w:rsid w:val="003B2263"/>
    <w:rsid w:val="003B39F4"/>
    <w:rsid w:val="003B5B17"/>
    <w:rsid w:val="003B7A61"/>
    <w:rsid w:val="003C26C3"/>
    <w:rsid w:val="003C7F01"/>
    <w:rsid w:val="003C7F08"/>
    <w:rsid w:val="003D1E77"/>
    <w:rsid w:val="003D749E"/>
    <w:rsid w:val="003E4F1B"/>
    <w:rsid w:val="004065CD"/>
    <w:rsid w:val="004105E7"/>
    <w:rsid w:val="004161E5"/>
    <w:rsid w:val="00417E42"/>
    <w:rsid w:val="00423340"/>
    <w:rsid w:val="0043685D"/>
    <w:rsid w:val="00440EFC"/>
    <w:rsid w:val="004425B5"/>
    <w:rsid w:val="00444463"/>
    <w:rsid w:val="00451871"/>
    <w:rsid w:val="00451B5F"/>
    <w:rsid w:val="0047423B"/>
    <w:rsid w:val="00475970"/>
    <w:rsid w:val="0048206C"/>
    <w:rsid w:val="0048474E"/>
    <w:rsid w:val="004A10F9"/>
    <w:rsid w:val="004A6017"/>
    <w:rsid w:val="004A7ABF"/>
    <w:rsid w:val="004B0675"/>
    <w:rsid w:val="004B0BF5"/>
    <w:rsid w:val="004B6F7B"/>
    <w:rsid w:val="004B7A0F"/>
    <w:rsid w:val="004C79C0"/>
    <w:rsid w:val="004D7E63"/>
    <w:rsid w:val="004E64EF"/>
    <w:rsid w:val="004F45BC"/>
    <w:rsid w:val="004F5A98"/>
    <w:rsid w:val="0051123B"/>
    <w:rsid w:val="005150C7"/>
    <w:rsid w:val="005161A0"/>
    <w:rsid w:val="00524137"/>
    <w:rsid w:val="005304CD"/>
    <w:rsid w:val="00541111"/>
    <w:rsid w:val="005575CC"/>
    <w:rsid w:val="005722E8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0A6B"/>
    <w:rsid w:val="005E33E1"/>
    <w:rsid w:val="005E39CC"/>
    <w:rsid w:val="005E3F45"/>
    <w:rsid w:val="005E635D"/>
    <w:rsid w:val="005E7460"/>
    <w:rsid w:val="005E76F4"/>
    <w:rsid w:val="006050D6"/>
    <w:rsid w:val="00606CA4"/>
    <w:rsid w:val="0061297F"/>
    <w:rsid w:val="00624F5C"/>
    <w:rsid w:val="006304D8"/>
    <w:rsid w:val="00630CFD"/>
    <w:rsid w:val="00631578"/>
    <w:rsid w:val="00631BC5"/>
    <w:rsid w:val="006332DB"/>
    <w:rsid w:val="00633B24"/>
    <w:rsid w:val="00637DD5"/>
    <w:rsid w:val="00641F94"/>
    <w:rsid w:val="00647A57"/>
    <w:rsid w:val="00654450"/>
    <w:rsid w:val="00673532"/>
    <w:rsid w:val="00674E69"/>
    <w:rsid w:val="00682AE2"/>
    <w:rsid w:val="00686397"/>
    <w:rsid w:val="00693903"/>
    <w:rsid w:val="006B2D7D"/>
    <w:rsid w:val="006B6C46"/>
    <w:rsid w:val="006C0FD2"/>
    <w:rsid w:val="006C3751"/>
    <w:rsid w:val="006C73D9"/>
    <w:rsid w:val="006D3CF7"/>
    <w:rsid w:val="006E072E"/>
    <w:rsid w:val="006E0A52"/>
    <w:rsid w:val="006E0E1C"/>
    <w:rsid w:val="006E559D"/>
    <w:rsid w:val="006F41E2"/>
    <w:rsid w:val="00713ED9"/>
    <w:rsid w:val="0071584D"/>
    <w:rsid w:val="00720595"/>
    <w:rsid w:val="007239F3"/>
    <w:rsid w:val="00723AE7"/>
    <w:rsid w:val="00730AEB"/>
    <w:rsid w:val="0073768D"/>
    <w:rsid w:val="0074392F"/>
    <w:rsid w:val="00763D4A"/>
    <w:rsid w:val="00774151"/>
    <w:rsid w:val="00780200"/>
    <w:rsid w:val="00782010"/>
    <w:rsid w:val="007838E7"/>
    <w:rsid w:val="007924D1"/>
    <w:rsid w:val="00796948"/>
    <w:rsid w:val="007A4CDB"/>
    <w:rsid w:val="007A571C"/>
    <w:rsid w:val="007D68A6"/>
    <w:rsid w:val="007E5077"/>
    <w:rsid w:val="007F0B63"/>
    <w:rsid w:val="007F27C7"/>
    <w:rsid w:val="00800758"/>
    <w:rsid w:val="00804595"/>
    <w:rsid w:val="00825710"/>
    <w:rsid w:val="0082620D"/>
    <w:rsid w:val="008400D1"/>
    <w:rsid w:val="00841061"/>
    <w:rsid w:val="008643FC"/>
    <w:rsid w:val="008723B8"/>
    <w:rsid w:val="00873D75"/>
    <w:rsid w:val="00874B8E"/>
    <w:rsid w:val="008916D3"/>
    <w:rsid w:val="00897849"/>
    <w:rsid w:val="008A21B8"/>
    <w:rsid w:val="008A7A82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13BC"/>
    <w:rsid w:val="00915585"/>
    <w:rsid w:val="009175A0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7656C"/>
    <w:rsid w:val="00980020"/>
    <w:rsid w:val="009843C2"/>
    <w:rsid w:val="0099211C"/>
    <w:rsid w:val="009939F5"/>
    <w:rsid w:val="00995311"/>
    <w:rsid w:val="009A402A"/>
    <w:rsid w:val="009B20CA"/>
    <w:rsid w:val="009C45C5"/>
    <w:rsid w:val="009E0D01"/>
    <w:rsid w:val="009F05A9"/>
    <w:rsid w:val="009F51C7"/>
    <w:rsid w:val="009F6632"/>
    <w:rsid w:val="00A100AF"/>
    <w:rsid w:val="00A14740"/>
    <w:rsid w:val="00A305E2"/>
    <w:rsid w:val="00A34483"/>
    <w:rsid w:val="00A41603"/>
    <w:rsid w:val="00A51CDE"/>
    <w:rsid w:val="00A553EF"/>
    <w:rsid w:val="00A63764"/>
    <w:rsid w:val="00A6503B"/>
    <w:rsid w:val="00A6555B"/>
    <w:rsid w:val="00A66D97"/>
    <w:rsid w:val="00A704A3"/>
    <w:rsid w:val="00A76637"/>
    <w:rsid w:val="00A80647"/>
    <w:rsid w:val="00A80DFC"/>
    <w:rsid w:val="00A91C7C"/>
    <w:rsid w:val="00AA7C59"/>
    <w:rsid w:val="00AA7E0C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37500"/>
    <w:rsid w:val="00B4685A"/>
    <w:rsid w:val="00B51760"/>
    <w:rsid w:val="00B57000"/>
    <w:rsid w:val="00B61978"/>
    <w:rsid w:val="00B61E41"/>
    <w:rsid w:val="00B64BBD"/>
    <w:rsid w:val="00B70ACD"/>
    <w:rsid w:val="00B77669"/>
    <w:rsid w:val="00B91014"/>
    <w:rsid w:val="00B9284C"/>
    <w:rsid w:val="00BA208F"/>
    <w:rsid w:val="00BA4D59"/>
    <w:rsid w:val="00BB433D"/>
    <w:rsid w:val="00BC315A"/>
    <w:rsid w:val="00BD01BD"/>
    <w:rsid w:val="00BD4D7F"/>
    <w:rsid w:val="00BE099D"/>
    <w:rsid w:val="00BF4CC5"/>
    <w:rsid w:val="00BF6C6C"/>
    <w:rsid w:val="00C00108"/>
    <w:rsid w:val="00C03BD2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085A"/>
    <w:rsid w:val="00C63939"/>
    <w:rsid w:val="00C70621"/>
    <w:rsid w:val="00C77FA0"/>
    <w:rsid w:val="00C84717"/>
    <w:rsid w:val="00CB26A2"/>
    <w:rsid w:val="00CB3FE7"/>
    <w:rsid w:val="00CC374E"/>
    <w:rsid w:val="00CC3F3D"/>
    <w:rsid w:val="00CC405F"/>
    <w:rsid w:val="00CC4B98"/>
    <w:rsid w:val="00CD1651"/>
    <w:rsid w:val="00CD6452"/>
    <w:rsid w:val="00CE32CF"/>
    <w:rsid w:val="00CE3C98"/>
    <w:rsid w:val="00CE7415"/>
    <w:rsid w:val="00CE7CE5"/>
    <w:rsid w:val="00CF390B"/>
    <w:rsid w:val="00CF3B5D"/>
    <w:rsid w:val="00D0072E"/>
    <w:rsid w:val="00D008B6"/>
    <w:rsid w:val="00D018C9"/>
    <w:rsid w:val="00D15050"/>
    <w:rsid w:val="00D275EF"/>
    <w:rsid w:val="00D32A4B"/>
    <w:rsid w:val="00D34790"/>
    <w:rsid w:val="00D47C52"/>
    <w:rsid w:val="00D52240"/>
    <w:rsid w:val="00D57B3B"/>
    <w:rsid w:val="00D62904"/>
    <w:rsid w:val="00D65721"/>
    <w:rsid w:val="00D661BA"/>
    <w:rsid w:val="00D668C9"/>
    <w:rsid w:val="00D67EB4"/>
    <w:rsid w:val="00D72B80"/>
    <w:rsid w:val="00D752A3"/>
    <w:rsid w:val="00D83F9E"/>
    <w:rsid w:val="00DA3AD7"/>
    <w:rsid w:val="00DA7681"/>
    <w:rsid w:val="00DB0D6E"/>
    <w:rsid w:val="00DB29A5"/>
    <w:rsid w:val="00DC061B"/>
    <w:rsid w:val="00DC0948"/>
    <w:rsid w:val="00DC581E"/>
    <w:rsid w:val="00DD25B3"/>
    <w:rsid w:val="00DD3F91"/>
    <w:rsid w:val="00DD77E8"/>
    <w:rsid w:val="00DF0052"/>
    <w:rsid w:val="00DF0BBE"/>
    <w:rsid w:val="00DF3340"/>
    <w:rsid w:val="00DF34BE"/>
    <w:rsid w:val="00DF77C4"/>
    <w:rsid w:val="00E10CE2"/>
    <w:rsid w:val="00E24403"/>
    <w:rsid w:val="00E51BFD"/>
    <w:rsid w:val="00E5218C"/>
    <w:rsid w:val="00E53CFE"/>
    <w:rsid w:val="00E544A3"/>
    <w:rsid w:val="00E5698D"/>
    <w:rsid w:val="00E63A73"/>
    <w:rsid w:val="00E67E0C"/>
    <w:rsid w:val="00E81B7C"/>
    <w:rsid w:val="00E961BD"/>
    <w:rsid w:val="00EA21DA"/>
    <w:rsid w:val="00EA242C"/>
    <w:rsid w:val="00EA47CE"/>
    <w:rsid w:val="00EA5FB7"/>
    <w:rsid w:val="00EB127B"/>
    <w:rsid w:val="00EB3895"/>
    <w:rsid w:val="00EB4603"/>
    <w:rsid w:val="00EC40BD"/>
    <w:rsid w:val="00EC5B7C"/>
    <w:rsid w:val="00EC6847"/>
    <w:rsid w:val="00ED1494"/>
    <w:rsid w:val="00EE1572"/>
    <w:rsid w:val="00F112F4"/>
    <w:rsid w:val="00F1545E"/>
    <w:rsid w:val="00F23233"/>
    <w:rsid w:val="00F23EFB"/>
    <w:rsid w:val="00F23F8F"/>
    <w:rsid w:val="00F31207"/>
    <w:rsid w:val="00F328D2"/>
    <w:rsid w:val="00F44E5D"/>
    <w:rsid w:val="00F54424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B37D4"/>
    <w:rsid w:val="00FC070F"/>
    <w:rsid w:val="00FC0CD1"/>
    <w:rsid w:val="00FC61E9"/>
    <w:rsid w:val="00FD5C5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18E73-EECB-4CBA-873C-B8880F39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279</cp:revision>
  <cp:lastPrinted>2014-12-25T13:14:00Z</cp:lastPrinted>
  <dcterms:created xsi:type="dcterms:W3CDTF">2014-03-05T10:05:00Z</dcterms:created>
  <dcterms:modified xsi:type="dcterms:W3CDTF">2014-12-25T13:14:00Z</dcterms:modified>
</cp:coreProperties>
</file>