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655B" w:rsidRPr="0078655B" w:rsidRDefault="0078655B" w:rsidP="0078655B">
      <w:pPr>
        <w:tabs>
          <w:tab w:val="left" w:pos="851"/>
        </w:tabs>
        <w:spacing w:after="0" w:line="240" w:lineRule="auto"/>
        <w:ind w:left="-85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865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Протокол №2</w:t>
      </w:r>
    </w:p>
    <w:p w:rsidR="00522974" w:rsidRPr="00522974" w:rsidRDefault="0078655B" w:rsidP="0078655B">
      <w:pPr>
        <w:tabs>
          <w:tab w:val="left" w:pos="851"/>
        </w:tabs>
        <w:spacing w:after="0" w:line="240" w:lineRule="auto"/>
        <w:ind w:left="-85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865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Рассмотрения заявок (итоговый протокол)</w:t>
      </w:r>
      <w:r w:rsidR="00522974" w:rsidRPr="005229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на участие</w:t>
      </w:r>
    </w:p>
    <w:p w:rsidR="00ED5046" w:rsidRDefault="00522974" w:rsidP="00944C1A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29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в открытом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одноэтапном</w:t>
      </w:r>
      <w:r w:rsidRPr="005229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запросе предложений</w:t>
      </w:r>
      <w:r w:rsidRPr="005229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на право заключения </w:t>
      </w:r>
      <w:r w:rsidR="005A03B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д</w:t>
      </w:r>
      <w:r w:rsidRPr="00522974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оговора </w:t>
      </w:r>
      <w:r w:rsidR="00F52807" w:rsidRPr="00F5280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на оказание услуг по охране имущества ОАО «Мурманэнергосбыт», а также имущества, принятого во временное владение и пользование  ОАО</w:t>
      </w:r>
      <w:r w:rsidR="00A3744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 </w:t>
      </w:r>
      <w:r w:rsidR="00F52807" w:rsidRPr="00F5280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«Мурманэнергосбыт»</w:t>
      </w:r>
    </w:p>
    <w:p w:rsidR="001F14F6" w:rsidRPr="00674E69" w:rsidRDefault="00B6217B" w:rsidP="00354513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 </w:t>
      </w:r>
      <w:r w:rsidR="001F14F6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Мурманск                                                  </w:t>
      </w:r>
      <w:r w:rsidR="00303C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1F14F6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</w:t>
      </w:r>
      <w:r w:rsidR="00D15B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F52807">
        <w:rPr>
          <w:rFonts w:ascii="Times New Roman" w:eastAsia="Times New Roman" w:hAnsi="Times New Roman" w:cs="Times New Roman"/>
          <w:sz w:val="28"/>
          <w:szCs w:val="28"/>
          <w:lang w:eastAsia="ru-RU"/>
        </w:rPr>
        <w:t>01</w:t>
      </w:r>
      <w:r w:rsidR="00B94B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52807">
        <w:rPr>
          <w:rFonts w:ascii="Times New Roman" w:eastAsia="Times New Roman" w:hAnsi="Times New Roman" w:cs="Times New Roman"/>
          <w:sz w:val="28"/>
          <w:szCs w:val="28"/>
          <w:lang w:eastAsia="ru-RU"/>
        </w:rPr>
        <w:t>дека</w:t>
      </w:r>
      <w:r w:rsidR="00B94BFB">
        <w:rPr>
          <w:rFonts w:ascii="Times New Roman" w:eastAsia="Times New Roman" w:hAnsi="Times New Roman" w:cs="Times New Roman"/>
          <w:sz w:val="28"/>
          <w:szCs w:val="28"/>
          <w:lang w:eastAsia="ru-RU"/>
        </w:rPr>
        <w:t>бря</w:t>
      </w:r>
      <w:r w:rsidR="001F14F6" w:rsidRPr="0067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2014</w:t>
      </w:r>
      <w:r w:rsidR="001F14F6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</w:p>
    <w:p w:rsidR="00A0441A" w:rsidRPr="00A0441A" w:rsidRDefault="00A0441A" w:rsidP="00A0441A">
      <w:pPr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52807" w:rsidRPr="0069372C" w:rsidRDefault="00F52807" w:rsidP="00F52807">
      <w:pPr>
        <w:tabs>
          <w:tab w:val="left" w:pos="6987"/>
        </w:tabs>
        <w:suppressAutoHyphens/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9372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1. Предмет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открытого одноэтапного </w:t>
      </w:r>
      <w:r w:rsidRPr="0069372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запроса предложений: </w:t>
      </w:r>
    </w:p>
    <w:p w:rsidR="00F52807" w:rsidRPr="0096650B" w:rsidRDefault="00F52807" w:rsidP="00F52807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  <w:lang w:eastAsia="ar-SA"/>
        </w:rPr>
      </w:pPr>
      <w:r w:rsidRPr="0069372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1</w:t>
      </w:r>
      <w:r w:rsidRPr="0069372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.1. </w:t>
      </w:r>
      <w:r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 xml:space="preserve">Предмет договора: </w:t>
      </w:r>
      <w:r w:rsidRPr="0096650B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оказание услуг по охране имущества ОАО</w:t>
      </w:r>
      <w:r w:rsidR="00D71ED8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 </w:t>
      </w:r>
      <w:r w:rsidRPr="0096650B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«Мурманэнергосбыт», а также имущества, находящегося в хозяйственном ведении ГОУТП «ТЭКОС», и принятого во временное владение и пользование ОАО</w:t>
      </w:r>
      <w:r w:rsidR="00D71ED8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 </w:t>
      </w:r>
      <w:r w:rsidRPr="0096650B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«Мурманэнергосбыт» на основании договоров аренды № 16/10 от 16 октября 2014 года, № 10/11 от 10 ноября 2014 года, расположенного по адресам:</w:t>
      </w:r>
    </w:p>
    <w:p w:rsidR="00F52807" w:rsidRPr="0096650B" w:rsidRDefault="00F52807" w:rsidP="00F52807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  <w:lang w:eastAsia="ar-SA"/>
        </w:rPr>
      </w:pPr>
      <w:r w:rsidRPr="0096650B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- в п. Умба, Котельная № 15, ул. Беломорская, дом 14, площадь охраняемого объекта 8705 </w:t>
      </w:r>
      <w:proofErr w:type="spellStart"/>
      <w:r w:rsidRPr="0096650B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кв.м</w:t>
      </w:r>
      <w:proofErr w:type="spellEnd"/>
      <w:r w:rsidRPr="0096650B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. – 2 (два) круглосуточных поста;</w:t>
      </w:r>
    </w:p>
    <w:p w:rsidR="00F52807" w:rsidRPr="0096650B" w:rsidRDefault="00F52807" w:rsidP="00F52807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  <w:lang w:eastAsia="ar-SA"/>
        </w:rPr>
      </w:pPr>
      <w:proofErr w:type="gramStart"/>
      <w:r w:rsidRPr="0096650B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- в п. Умба, Котельная № 18, ул. Горная, дом 41, площадь охраняемого объекта -  2923 </w:t>
      </w:r>
      <w:proofErr w:type="spellStart"/>
      <w:r w:rsidRPr="0096650B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кв.м</w:t>
      </w:r>
      <w:proofErr w:type="spellEnd"/>
      <w:r w:rsidRPr="0096650B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. –  2 (два) круглосуточных поста;</w:t>
      </w:r>
      <w:proofErr w:type="gramEnd"/>
    </w:p>
    <w:p w:rsidR="00F52807" w:rsidRPr="0096650B" w:rsidRDefault="00F52807" w:rsidP="00F52807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  <w:lang w:eastAsia="ar-SA"/>
        </w:rPr>
      </w:pPr>
      <w:proofErr w:type="gramStart"/>
      <w:r w:rsidRPr="0096650B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- в п. Зеленоборский, Котельная № 22, ул. Заводская, дом 1б, площадь охраняемого объекта – 16876 </w:t>
      </w:r>
      <w:proofErr w:type="spellStart"/>
      <w:r w:rsidRPr="0096650B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кв.м</w:t>
      </w:r>
      <w:proofErr w:type="spellEnd"/>
      <w:r w:rsidRPr="0096650B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.  - 2 (два) круглосуточных поста;</w:t>
      </w:r>
      <w:proofErr w:type="gramEnd"/>
    </w:p>
    <w:p w:rsidR="00F52807" w:rsidRPr="0096650B" w:rsidRDefault="00F52807" w:rsidP="00F52807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  <w:lang w:eastAsia="ar-SA"/>
        </w:rPr>
      </w:pPr>
      <w:proofErr w:type="gramStart"/>
      <w:r w:rsidRPr="0096650B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- в п. Нивский, Котельная № 17, ул. Букина, дом 9, площадь охраняемого объекта - 4347 </w:t>
      </w:r>
      <w:proofErr w:type="spellStart"/>
      <w:r w:rsidRPr="0096650B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кв.м</w:t>
      </w:r>
      <w:proofErr w:type="spellEnd"/>
      <w:r w:rsidRPr="0096650B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. – 2 (два) круглосуточных поста;</w:t>
      </w:r>
      <w:proofErr w:type="gramEnd"/>
    </w:p>
    <w:p w:rsidR="00F52807" w:rsidRPr="0096650B" w:rsidRDefault="00F52807" w:rsidP="00F52807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  <w:lang w:eastAsia="ar-SA"/>
        </w:rPr>
      </w:pPr>
      <w:proofErr w:type="gramStart"/>
      <w:r w:rsidRPr="0096650B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- в г. Кандалакша, Котельная № 21, ул. Путепроводная, дом 1, площадь охраняемого объекта – 16199 </w:t>
      </w:r>
      <w:proofErr w:type="spellStart"/>
      <w:r w:rsidRPr="0096650B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кв.м</w:t>
      </w:r>
      <w:proofErr w:type="spellEnd"/>
      <w:r w:rsidRPr="0096650B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.  – 3 (три) круглосуточных поста;</w:t>
      </w:r>
      <w:proofErr w:type="gramEnd"/>
    </w:p>
    <w:p w:rsidR="00F52807" w:rsidRPr="00CF71D2" w:rsidRDefault="00F52807" w:rsidP="00F5280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650B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- в г. Кандалакша, Котельная № 1, ул. Заводская, дом 3, площадь </w:t>
      </w:r>
      <w:proofErr w:type="gramStart"/>
      <w:r w:rsidRPr="0096650B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охраняемого</w:t>
      </w:r>
      <w:proofErr w:type="gramEnd"/>
      <w:r w:rsidRPr="0096650B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 объекта 57088 </w:t>
      </w:r>
      <w:proofErr w:type="spellStart"/>
      <w:r w:rsidRPr="0096650B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кв.м</w:t>
      </w:r>
      <w:proofErr w:type="spellEnd"/>
      <w:r w:rsidRPr="0096650B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. – </w:t>
      </w:r>
      <w:r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4 (четыре) круглосуточных поста</w:t>
      </w:r>
      <w:r w:rsidRPr="00CF71D2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 (далее по тексту - Товар)</w:t>
      </w:r>
      <w:r w:rsidRPr="00CF71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F52807" w:rsidRPr="0096650B" w:rsidRDefault="00F52807" w:rsidP="00F5280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9372C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      </w:t>
      </w:r>
      <w:r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69372C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69372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.2. </w:t>
      </w:r>
      <w:r w:rsidRPr="0096650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Объем оказываемых услуг: </w:t>
      </w:r>
      <w:r w:rsidRPr="0096650B">
        <w:rPr>
          <w:rFonts w:ascii="Times New Roman" w:eastAsia="Times New Roman" w:hAnsi="Times New Roman" w:cs="Times New Roman"/>
          <w:sz w:val="28"/>
          <w:szCs w:val="28"/>
          <w:lang w:eastAsia="ar-SA"/>
        </w:rPr>
        <w:t>услуги осуществляются круглосуточно 15 физическими постами (включая выходные и праздничные дни).</w:t>
      </w:r>
    </w:p>
    <w:p w:rsidR="00F52807" w:rsidRPr="0096650B" w:rsidRDefault="00F52807" w:rsidP="00F52807">
      <w:pPr>
        <w:tabs>
          <w:tab w:val="left" w:pos="567"/>
        </w:tabs>
        <w:suppressAutoHyphens/>
        <w:spacing w:after="0" w:line="240" w:lineRule="auto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ab/>
      </w:r>
      <w:r w:rsidRPr="0069372C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1.3. </w:t>
      </w:r>
      <w:r w:rsidRPr="006937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Начальная (максимальная) цена договора: </w:t>
      </w:r>
      <w:r w:rsidRPr="0096650B">
        <w:rPr>
          <w:rFonts w:ascii="Times New Roman" w:eastAsia="Times New Roman" w:hAnsi="Times New Roman" w:cs="Arial"/>
          <w:sz w:val="28"/>
          <w:szCs w:val="28"/>
          <w:lang w:eastAsia="ru-RU"/>
        </w:rPr>
        <w:t>32 162 943 (Тридцать два миллиона сто шестьдесят две тысячи девятьсот сорок три) рубля 60 копеек, в том числе НДС.</w:t>
      </w:r>
    </w:p>
    <w:p w:rsidR="00F52807" w:rsidRDefault="00F52807" w:rsidP="00F52807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96650B">
        <w:rPr>
          <w:rFonts w:ascii="Times New Roman" w:eastAsia="Times New Roman" w:hAnsi="Times New Roman" w:cs="Arial"/>
          <w:sz w:val="28"/>
          <w:szCs w:val="28"/>
          <w:lang w:eastAsia="ru-RU"/>
        </w:rPr>
        <w:tab/>
        <w:t>Цена одного часа работы одного физического поста составляет 163 рубля 33 копейки, в том числе НДС 18%.</w:t>
      </w:r>
    </w:p>
    <w:p w:rsidR="00F52807" w:rsidRPr="0096650B" w:rsidRDefault="00F52807" w:rsidP="00F52807">
      <w:pPr>
        <w:tabs>
          <w:tab w:val="left" w:pos="567"/>
        </w:tabs>
        <w:suppressAutoHyphens/>
        <w:spacing w:after="0" w:line="240" w:lineRule="auto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sz w:val="28"/>
          <w:szCs w:val="28"/>
          <w:lang w:eastAsia="ru-RU"/>
        </w:rPr>
        <w:tab/>
        <w:t xml:space="preserve">1.4. </w:t>
      </w:r>
      <w:r w:rsidRPr="0096650B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>Режим охраны объектов:</w:t>
      </w:r>
      <w:r w:rsidRPr="0096650B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круглосуточный, включая выходные и праздничные дни.</w:t>
      </w:r>
    </w:p>
    <w:p w:rsidR="00F52807" w:rsidRDefault="00F52807" w:rsidP="00F52807">
      <w:pPr>
        <w:pStyle w:val="a3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69372C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5</w:t>
      </w:r>
      <w:r w:rsidRPr="0069372C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</w:t>
      </w:r>
      <w:r w:rsidRPr="0069372C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  <w:r w:rsidRPr="0096650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Срок оказания услуг: </w:t>
      </w:r>
      <w:r w:rsidRPr="009665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 01 января 2015 года по 30 июня 2016 года, но не более срока действия договоров аренды № 16/10 от 16 октября 2014 года, № 10/11 от 10 ноября 2014 года, заключенных между ОАО «Мурманэнергосбыт» и ГОУТП «ТЭКОС».</w:t>
      </w:r>
    </w:p>
    <w:p w:rsidR="00F52807" w:rsidRPr="0096650B" w:rsidRDefault="00F52807" w:rsidP="00F5280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9372C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6</w:t>
      </w:r>
      <w:r w:rsidRPr="0069372C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</w:t>
      </w:r>
      <w:r w:rsidRPr="0069372C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  <w:r w:rsidRPr="0096650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Место расположения охраняемых объектов:</w:t>
      </w:r>
    </w:p>
    <w:p w:rsidR="00F52807" w:rsidRPr="0096650B" w:rsidRDefault="00F52807" w:rsidP="00F5280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9665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п. Умба, Котельная № 15;  п. Умба, Котельная № 18; п. Зеленоборский, Котельная № 22; п. Нивский, Котельная № 17; г. Кандалакша, Котельная № 21; г. Кандалакша, Котельная № 1.</w:t>
      </w:r>
      <w:proofErr w:type="gramEnd"/>
    </w:p>
    <w:p w:rsidR="00F52807" w:rsidRPr="0069372C" w:rsidRDefault="00F52807" w:rsidP="00F52807">
      <w:pPr>
        <w:tabs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       </w:t>
      </w:r>
      <w:r w:rsidRPr="0069372C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7</w:t>
      </w:r>
      <w:r w:rsidRPr="0069372C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</w:t>
      </w:r>
      <w:r w:rsidRPr="0069372C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  <w:r w:rsidRPr="0069372C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Условия оплаты</w:t>
      </w:r>
      <w:r w:rsidRPr="0069372C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:</w:t>
      </w:r>
      <w:r w:rsidRPr="0069372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</w:p>
    <w:p w:rsidR="00F52807" w:rsidRDefault="00F52807" w:rsidP="00F52807">
      <w:pPr>
        <w:tabs>
          <w:tab w:val="left" w:pos="450"/>
        </w:tabs>
        <w:suppressAutoHyphens/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69372C">
        <w:rPr>
          <w:rFonts w:ascii="Times New Roman" w:eastAsia="Calibri" w:hAnsi="Times New Roman" w:cs="Times New Roman"/>
          <w:sz w:val="28"/>
          <w:szCs w:val="28"/>
          <w:lang w:eastAsia="ar-SA"/>
        </w:rPr>
        <w:tab/>
      </w:r>
      <w:r w:rsidRPr="0096650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Оплата услуг производится ежемесячно в валюте Российской Федерации, в безналичном порядке, путем перечисления денежных средств на расчетный счет </w:t>
      </w:r>
      <w:r w:rsidRPr="0096650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lastRenderedPageBreak/>
        <w:t xml:space="preserve">Исполнителя, в течение 5 банковских дней </w:t>
      </w:r>
      <w:proofErr w:type="gramStart"/>
      <w:r w:rsidRPr="0096650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с даты подписания</w:t>
      </w:r>
      <w:proofErr w:type="gramEnd"/>
      <w:r w:rsidRPr="0096650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акта оказанных услуг и предоставления Исполнителем счета на оплату и счета-фактуры.</w:t>
      </w:r>
    </w:p>
    <w:p w:rsidR="00A15E05" w:rsidRDefault="001B628D" w:rsidP="008A0D35">
      <w:pPr>
        <w:tabs>
          <w:tab w:val="left" w:pos="450"/>
        </w:tabs>
        <w:suppressAutoHyphens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AC7AC0" w:rsidRPr="009F09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AC7AC0" w:rsidRPr="009F09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C7AC0" w:rsidRPr="009F09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процедуре </w:t>
      </w:r>
      <w:r w:rsidR="00F27E8C" w:rsidRPr="00F27E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оценки и сопоставления</w:t>
      </w:r>
      <w:r w:rsidR="00AC7AC0" w:rsidRPr="009F09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заяв</w:t>
      </w:r>
      <w:r w:rsidR="00AC7A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ок</w:t>
      </w:r>
      <w:r w:rsidR="00AC7AC0" w:rsidRPr="009F09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принимали участие члены Комиссии по закупке:</w:t>
      </w:r>
      <w:r w:rsidR="00A15E05" w:rsidRPr="00A15E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F52807" w:rsidRPr="000861C5" w:rsidRDefault="00F52807" w:rsidP="00944C1A">
      <w:pPr>
        <w:numPr>
          <w:ilvl w:val="0"/>
          <w:numId w:val="1"/>
        </w:numPr>
        <w:tabs>
          <w:tab w:val="clear" w:pos="644"/>
          <w:tab w:val="num" w:pos="720"/>
          <w:tab w:val="left" w:pos="1134"/>
        </w:tabs>
        <w:spacing w:after="0" w:line="240" w:lineRule="auto"/>
        <w:ind w:left="720"/>
        <w:contextualSpacing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Председатель Комиссии по закупке </w:t>
      </w:r>
      <w:proofErr w:type="spellStart"/>
      <w:r w:rsidRPr="00AF168F">
        <w:rPr>
          <w:rFonts w:ascii="Times New Roman" w:eastAsia="Times New Roman" w:hAnsi="Times New Roman" w:cs="Times New Roman"/>
          <w:sz w:val="28"/>
          <w:szCs w:val="28"/>
          <w:lang w:eastAsia="ru-RU"/>
        </w:rPr>
        <w:t>Хоняк</w:t>
      </w:r>
      <w:proofErr w:type="spellEnd"/>
      <w:r w:rsidRPr="00AF16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А.М.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AF168F">
        <w:rPr>
          <w:rFonts w:ascii="Times New Roman" w:eastAsia="Times New Roman" w:hAnsi="Times New Roman" w:cs="Times New Roman"/>
          <w:sz w:val="28"/>
          <w:szCs w:val="28"/>
          <w:lang w:eastAsia="ru-RU"/>
        </w:rPr>
        <w:t>ачальник службы закупок</w:t>
      </w:r>
      <w:r w:rsidRPr="000861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ОАО «Мурманэнергосбыт»;</w:t>
      </w:r>
    </w:p>
    <w:p w:rsidR="00F52807" w:rsidRPr="008C0126" w:rsidRDefault="00F52807" w:rsidP="00944C1A">
      <w:pPr>
        <w:pStyle w:val="a3"/>
        <w:numPr>
          <w:ilvl w:val="0"/>
          <w:numId w:val="1"/>
        </w:numPr>
        <w:tabs>
          <w:tab w:val="clear" w:pos="644"/>
          <w:tab w:val="num" w:pos="720"/>
        </w:tabs>
        <w:spacing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Решетников А.Е.</w:t>
      </w:r>
      <w:r w:rsidRPr="008C01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начальник</w:t>
      </w:r>
      <w:r w:rsidRPr="008C01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отдела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экономической безопасности службы</w:t>
      </w:r>
      <w:r w:rsidRPr="008C01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внутреннего конт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роля </w:t>
      </w:r>
      <w:r w:rsidRPr="008C0126">
        <w:rPr>
          <w:rFonts w:ascii="Times New Roman" w:eastAsia="Times New Roman" w:hAnsi="Times New Roman" w:cs="Times New Roman"/>
          <w:sz w:val="28"/>
          <w:szCs w:val="28"/>
          <w:lang w:eastAsia="ru-RU"/>
        </w:rPr>
        <w:t>ОАО «Мурманэнергосбыт»;</w:t>
      </w:r>
    </w:p>
    <w:p w:rsidR="00F52807" w:rsidRPr="0096650B" w:rsidRDefault="00F52807" w:rsidP="00944C1A">
      <w:pPr>
        <w:pStyle w:val="a3"/>
        <w:numPr>
          <w:ilvl w:val="0"/>
          <w:numId w:val="1"/>
        </w:numPr>
        <w:tabs>
          <w:tab w:val="clear" w:pos="644"/>
          <w:tab w:val="num" w:pos="720"/>
        </w:tabs>
        <w:spacing w:line="240" w:lineRule="auto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650B">
        <w:rPr>
          <w:rFonts w:ascii="Times New Roman" w:eastAsia="Times New Roman" w:hAnsi="Times New Roman" w:cs="Times New Roman"/>
          <w:sz w:val="28"/>
          <w:szCs w:val="28"/>
          <w:lang w:eastAsia="ru-RU"/>
        </w:rPr>
        <w:t>Галат В.Д. – начальник отдела внутреннего контроля службы внутреннего контроля ОАО «Мурманэнергосбыт»;</w:t>
      </w:r>
    </w:p>
    <w:p w:rsidR="00F52807" w:rsidRPr="00F112F4" w:rsidRDefault="00F52807" w:rsidP="00944C1A">
      <w:pPr>
        <w:pStyle w:val="a3"/>
        <w:numPr>
          <w:ilvl w:val="0"/>
          <w:numId w:val="1"/>
        </w:numPr>
        <w:tabs>
          <w:tab w:val="clear" w:pos="644"/>
          <w:tab w:val="num" w:pos="72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650B">
        <w:rPr>
          <w:rFonts w:ascii="Times New Roman" w:eastAsia="Times New Roman" w:hAnsi="Times New Roman" w:cs="Times New Roman"/>
          <w:sz w:val="28"/>
          <w:szCs w:val="28"/>
          <w:lang w:eastAsia="ru-RU"/>
        </w:rPr>
        <w:t>Ефименко Н.Г. – ведущ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ий</w:t>
      </w:r>
      <w:r w:rsidRPr="009665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специалист отдела внутреннего контроля службы внутреннего контроля ОАО «Мурманэнергосбыт»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52807" w:rsidRDefault="00F52807" w:rsidP="00944C1A">
      <w:pPr>
        <w:pStyle w:val="a3"/>
        <w:numPr>
          <w:ilvl w:val="0"/>
          <w:numId w:val="1"/>
        </w:numPr>
        <w:tabs>
          <w:tab w:val="clear" w:pos="644"/>
          <w:tab w:val="num" w:pos="72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650B">
        <w:rPr>
          <w:rFonts w:ascii="Times New Roman" w:eastAsia="Times New Roman" w:hAnsi="Times New Roman" w:cs="Times New Roman"/>
          <w:sz w:val="28"/>
          <w:szCs w:val="28"/>
          <w:lang w:eastAsia="ru-RU"/>
        </w:rPr>
        <w:t>Соколов А.В. – заместител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9665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96650B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начальника отдела охраны службы внутреннего контроля</w:t>
      </w:r>
      <w:proofErr w:type="gramEnd"/>
      <w:r w:rsidRPr="009665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ОАО «Мурманэнергосбыт»</w:t>
      </w:r>
      <w:r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52807" w:rsidRPr="005C4E36" w:rsidRDefault="00F52807" w:rsidP="00944C1A">
      <w:pPr>
        <w:tabs>
          <w:tab w:val="left" w:pos="1134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74E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Секретарь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</w:t>
      </w:r>
      <w:r w:rsidRPr="00674E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омиссии по закупке </w:t>
      </w: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(без права голоса):</w:t>
      </w:r>
    </w:p>
    <w:p w:rsidR="00F52807" w:rsidRDefault="00F52807" w:rsidP="00944C1A">
      <w:pPr>
        <w:pStyle w:val="a3"/>
        <w:numPr>
          <w:ilvl w:val="0"/>
          <w:numId w:val="6"/>
        </w:numPr>
        <w:tabs>
          <w:tab w:val="left" w:pos="142"/>
        </w:tabs>
        <w:spacing w:after="0" w:line="240" w:lineRule="auto"/>
        <w:ind w:left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Пальчиковская В.В.</w:t>
      </w:r>
      <w:r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ведущий специалист отдела закупок службы закупок ОАО «Мурманэнергосбыт».</w:t>
      </w:r>
    </w:p>
    <w:p w:rsidR="00F27E8C" w:rsidRPr="00F27E8C" w:rsidRDefault="00F27E8C" w:rsidP="00944C1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27E8C">
        <w:rPr>
          <w:rFonts w:ascii="Times New Roman" w:hAnsi="Times New Roman" w:cs="Times New Roman"/>
          <w:b/>
          <w:sz w:val="28"/>
          <w:szCs w:val="28"/>
        </w:rPr>
        <w:t>Представитель Заказчика</w:t>
      </w:r>
      <w:r w:rsidRPr="00F27E8C">
        <w:rPr>
          <w:rFonts w:ascii="Times New Roman" w:hAnsi="Times New Roman" w:cs="Times New Roman"/>
          <w:b/>
          <w:bCs/>
          <w:sz w:val="28"/>
          <w:szCs w:val="28"/>
        </w:rPr>
        <w:t xml:space="preserve"> (без права голоса):</w:t>
      </w:r>
    </w:p>
    <w:p w:rsidR="00F52807" w:rsidRPr="00F52807" w:rsidRDefault="00F52807" w:rsidP="00944C1A">
      <w:pPr>
        <w:pStyle w:val="a3"/>
        <w:numPr>
          <w:ilvl w:val="0"/>
          <w:numId w:val="6"/>
        </w:numPr>
        <w:tabs>
          <w:tab w:val="left" w:pos="709"/>
        </w:tabs>
        <w:spacing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F52807">
        <w:rPr>
          <w:rFonts w:ascii="Times New Roman" w:hAnsi="Times New Roman" w:cs="Times New Roman"/>
          <w:iCs/>
          <w:sz w:val="28"/>
          <w:szCs w:val="28"/>
        </w:rPr>
        <w:t>Мелешин</w:t>
      </w:r>
      <w:proofErr w:type="spellEnd"/>
      <w:r w:rsidRPr="00F52807">
        <w:rPr>
          <w:rFonts w:ascii="Times New Roman" w:hAnsi="Times New Roman" w:cs="Times New Roman"/>
          <w:iCs/>
          <w:sz w:val="28"/>
          <w:szCs w:val="28"/>
        </w:rPr>
        <w:t xml:space="preserve"> Е.А. – </w:t>
      </w:r>
      <w:proofErr w:type="spellStart"/>
      <w:r w:rsidRPr="00F52807">
        <w:rPr>
          <w:rFonts w:ascii="Times New Roman" w:hAnsi="Times New Roman" w:cs="Times New Roman"/>
          <w:iCs/>
          <w:sz w:val="28"/>
          <w:szCs w:val="28"/>
        </w:rPr>
        <w:t>и.о</w:t>
      </w:r>
      <w:proofErr w:type="spellEnd"/>
      <w:r w:rsidRPr="00F52807">
        <w:rPr>
          <w:rFonts w:ascii="Times New Roman" w:hAnsi="Times New Roman" w:cs="Times New Roman"/>
          <w:iCs/>
          <w:sz w:val="28"/>
          <w:szCs w:val="28"/>
        </w:rPr>
        <w:t>. заместителя начальника службы внутреннего контроля ОАО «Мурманэнергосбыт».</w:t>
      </w:r>
    </w:p>
    <w:p w:rsidR="0078655B" w:rsidRDefault="00531F57" w:rsidP="0078655B">
      <w:pPr>
        <w:tabs>
          <w:tab w:val="left" w:pos="0"/>
          <w:tab w:val="left" w:pos="42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528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</w:t>
      </w:r>
      <w:r w:rsidR="00F15F92" w:rsidRPr="00F528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proofErr w:type="gramStart"/>
      <w:r w:rsidR="0078655B" w:rsidRPr="001F1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Процедура рассмотрения заявок на участие </w:t>
      </w:r>
      <w:r w:rsidR="0078655B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открытом </w:t>
      </w:r>
      <w:r w:rsidR="007865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одноэтапном </w:t>
      </w:r>
      <w:r w:rsidR="0078655B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запросе </w:t>
      </w:r>
      <w:r w:rsidR="007865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предложений</w:t>
      </w:r>
      <w:r w:rsidR="0078655B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78655B" w:rsidRPr="00674E6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 право заключения </w:t>
      </w:r>
      <w:r w:rsidR="0078655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договора </w:t>
      </w:r>
      <w:r w:rsidR="0078655B" w:rsidRPr="00C66972">
        <w:rPr>
          <w:rFonts w:ascii="Times New Roman" w:eastAsia="Times New Roman" w:hAnsi="Times New Roman" w:cs="Times New Roman"/>
          <w:sz w:val="28"/>
          <w:szCs w:val="28"/>
          <w:lang w:eastAsia="ar-SA"/>
        </w:rPr>
        <w:t>на оказание услуг по охране имущества ОАО «Мурманэнергосбыт», а также имущества, принятого во временное владение и пользование  ОАО «Мурманэнергосбыт»</w:t>
      </w:r>
      <w:r w:rsidR="0078655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7865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(далее запрос предложений) </w:t>
      </w:r>
      <w:r w:rsidR="0078655B" w:rsidRPr="001F14F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проводилась Комиссией по закупке «</w:t>
      </w:r>
      <w:r w:rsidR="0078655B">
        <w:rPr>
          <w:rFonts w:ascii="Times New Roman" w:eastAsia="Times New Roman" w:hAnsi="Times New Roman" w:cs="Times New Roman"/>
          <w:sz w:val="28"/>
          <w:szCs w:val="28"/>
          <w:lang w:eastAsia="ru-RU"/>
        </w:rPr>
        <w:t>01» декабря</w:t>
      </w:r>
      <w:r w:rsidR="0078655B" w:rsidRPr="001F14F6">
        <w:rPr>
          <w:rStyle w:val="news-date-time1"/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78655B">
        <w:rPr>
          <w:rFonts w:ascii="Times New Roman" w:eastAsia="Times New Roman" w:hAnsi="Times New Roman" w:cs="Times New Roman"/>
          <w:sz w:val="28"/>
          <w:szCs w:val="28"/>
          <w:lang w:eastAsia="ru-RU"/>
        </w:rPr>
        <w:t>2014</w:t>
      </w:r>
      <w:r w:rsidR="0078655B" w:rsidRPr="001F1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по адресу: г. Мурманск, ул. Промышлен</w:t>
      </w:r>
      <w:r w:rsidR="007865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ная, д. 15, </w:t>
      </w:r>
      <w:proofErr w:type="spellStart"/>
      <w:r w:rsidR="0078655B">
        <w:rPr>
          <w:rFonts w:ascii="Times New Roman" w:eastAsia="Times New Roman" w:hAnsi="Times New Roman" w:cs="Times New Roman"/>
          <w:sz w:val="28"/>
          <w:szCs w:val="28"/>
          <w:lang w:eastAsia="ru-RU"/>
        </w:rPr>
        <w:t>каб</w:t>
      </w:r>
      <w:proofErr w:type="spellEnd"/>
      <w:r w:rsidR="0078655B">
        <w:rPr>
          <w:rFonts w:ascii="Times New Roman" w:eastAsia="Times New Roman" w:hAnsi="Times New Roman" w:cs="Times New Roman"/>
          <w:sz w:val="28"/>
          <w:szCs w:val="28"/>
          <w:lang w:eastAsia="ru-RU"/>
        </w:rPr>
        <w:t>. 19, начало – 10 </w:t>
      </w:r>
      <w:r w:rsidR="0078655B" w:rsidRPr="00CA08DD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часов 00</w:t>
      </w:r>
      <w:r w:rsidR="0078655B">
        <w:rPr>
          <w:rFonts w:ascii="Times New Roman" w:eastAsia="Times New Roman" w:hAnsi="Times New Roman" w:cs="Times New Roman"/>
          <w:sz w:val="28"/>
          <w:szCs w:val="28"/>
          <w:lang w:eastAsia="ru-RU"/>
        </w:rPr>
        <w:t> минут по</w:t>
      </w:r>
      <w:proofErr w:type="gramEnd"/>
      <w:r w:rsidR="007865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московскому времени.</w:t>
      </w:r>
    </w:p>
    <w:p w:rsidR="0078655B" w:rsidRDefault="0078655B" w:rsidP="0078655B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105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Pr="00F06D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процедуре рассмотрения заявок на участие в запросе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предложений</w:t>
      </w:r>
      <w:r w:rsidRPr="00F06D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>был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643B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представлен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7643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F689D">
        <w:rPr>
          <w:rFonts w:ascii="Times New Roman" w:eastAsia="Times New Roman" w:hAnsi="Times New Roman" w:cs="Times New Roman"/>
          <w:sz w:val="28"/>
          <w:szCs w:val="28"/>
          <w:lang w:eastAsia="ru-RU"/>
        </w:rPr>
        <w:t>7 (Семь) заявок</w:t>
      </w:r>
      <w:r w:rsidRPr="008A60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следующих Участников</w:t>
      </w:r>
      <w:r w:rsidR="003405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закупки</w:t>
      </w:r>
      <w:r w:rsidRPr="008A6070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78655B" w:rsidRDefault="0078655B" w:rsidP="0078655B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FE1B13" w:rsidRPr="001C3BD8" w:rsidRDefault="00FF410E" w:rsidP="0078655B">
      <w:pPr>
        <w:tabs>
          <w:tab w:val="left" w:pos="709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41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FE1B13" w:rsidRPr="00ED08CE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 1</w:t>
      </w:r>
      <w:r w:rsidR="00FE1B13" w:rsidRPr="00ED08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E1B13" w:rsidRPr="00953B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Общество с ограниченной ответственностью </w:t>
      </w:r>
      <w:r w:rsidR="00FE1B13" w:rsidRPr="00953B8B">
        <w:rPr>
          <w:rFonts w:ascii="Times New Roman" w:hAnsi="Times New Roman" w:cs="Times New Roman"/>
          <w:sz w:val="28"/>
          <w:szCs w:val="28"/>
        </w:rPr>
        <w:t xml:space="preserve">«Охранное предприятие Норд» (ООО «ОП «Норд»), 184041  г. Кандалакша, ул. </w:t>
      </w:r>
      <w:proofErr w:type="spellStart"/>
      <w:r w:rsidR="00FE1B13" w:rsidRPr="00953B8B">
        <w:rPr>
          <w:rFonts w:ascii="Times New Roman" w:hAnsi="Times New Roman" w:cs="Times New Roman"/>
          <w:sz w:val="28"/>
          <w:szCs w:val="28"/>
        </w:rPr>
        <w:t>Советсткая</w:t>
      </w:r>
      <w:proofErr w:type="spellEnd"/>
      <w:r w:rsidR="00FE1B13" w:rsidRPr="00953B8B">
        <w:rPr>
          <w:rFonts w:ascii="Times New Roman" w:hAnsi="Times New Roman" w:cs="Times New Roman"/>
          <w:sz w:val="28"/>
          <w:szCs w:val="28"/>
        </w:rPr>
        <w:t>, д.1А, кв.31. ИНН 5101313263, КПП 510201001, ОГРН 1105101000080.</w:t>
      </w:r>
    </w:p>
    <w:p w:rsidR="00FE1B13" w:rsidRPr="001C3BD8" w:rsidRDefault="00FE1B13" w:rsidP="00FE1B13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gramStart"/>
      <w:r w:rsidRPr="001C3BD8">
        <w:rPr>
          <w:rFonts w:ascii="Times New Roman" w:hAnsi="Times New Roman" w:cs="Times New Roman"/>
          <w:sz w:val="28"/>
          <w:szCs w:val="28"/>
        </w:rPr>
        <w:t>Зарегистрирована</w:t>
      </w:r>
      <w:proofErr w:type="gramEnd"/>
      <w:r w:rsidRPr="001C3BD8">
        <w:rPr>
          <w:rFonts w:ascii="Times New Roman" w:hAnsi="Times New Roman" w:cs="Times New Roman"/>
          <w:sz w:val="28"/>
          <w:szCs w:val="28"/>
        </w:rPr>
        <w:t xml:space="preserve"> в журнале регистрации конвертов под номером 1 </w:t>
      </w:r>
      <w:r w:rsidRPr="00E4553B">
        <w:rPr>
          <w:rFonts w:ascii="Times New Roman" w:hAnsi="Times New Roman" w:cs="Times New Roman"/>
          <w:sz w:val="28"/>
          <w:szCs w:val="28"/>
        </w:rPr>
        <w:t>от 27.11.2014 г. в 12 часов </w:t>
      </w:r>
      <w:r>
        <w:rPr>
          <w:rFonts w:ascii="Times New Roman" w:hAnsi="Times New Roman" w:cs="Times New Roman"/>
          <w:sz w:val="28"/>
          <w:szCs w:val="28"/>
        </w:rPr>
        <w:t>30</w:t>
      </w:r>
      <w:r w:rsidRPr="001C3BD8">
        <w:rPr>
          <w:rFonts w:ascii="Times New Roman" w:hAnsi="Times New Roman" w:cs="Times New Roman"/>
          <w:sz w:val="28"/>
          <w:szCs w:val="28"/>
        </w:rPr>
        <w:t xml:space="preserve"> минут по московскому времени. </w:t>
      </w:r>
    </w:p>
    <w:p w:rsidR="00FE1B13" w:rsidRDefault="00FE1B13" w:rsidP="00FE1B1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  <w:r w:rsidRPr="001C3BD8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Цена договора, предложенная Участником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закупки </w:t>
      </w:r>
      <w:r w:rsidRPr="00E4553B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30 522 600 рублей 00 копеек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 (</w:t>
      </w:r>
      <w:r w:rsidRPr="004F3678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цена одного часа работы одного физического поста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155,00 рублей)</w:t>
      </w:r>
      <w:r w:rsidRPr="001C3BD8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, </w:t>
      </w:r>
      <w:r w:rsidRPr="00E4553B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НДС не облагается, Общество применяет УСН</w:t>
      </w:r>
      <w:r w:rsidRPr="001C3BD8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.</w:t>
      </w:r>
      <w:r w:rsidRPr="00407C2B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 </w:t>
      </w:r>
    </w:p>
    <w:p w:rsidR="00FE1B13" w:rsidRPr="00407C2B" w:rsidRDefault="00FE1B13" w:rsidP="00FE1B1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</w:p>
    <w:p w:rsidR="00FE1B13" w:rsidRPr="00C30D24" w:rsidRDefault="00FE1B13" w:rsidP="00FE1B13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D08CE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 2</w:t>
      </w:r>
      <w:r w:rsidRPr="00ED08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95D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Общество с ограниченной ответственностью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частное охранное предприятие «Рубикон</w:t>
      </w:r>
      <w:r w:rsidRPr="00C95D9A">
        <w:rPr>
          <w:rFonts w:ascii="Times New Roman" w:eastAsia="Times New Roman" w:hAnsi="Times New Roman" w:cs="Times New Roman"/>
          <w:sz w:val="28"/>
          <w:szCs w:val="28"/>
          <w:lang w:eastAsia="ru-RU"/>
        </w:rPr>
        <w:t>» (</w:t>
      </w:r>
      <w:r w:rsidRPr="00C95D9A">
        <w:rPr>
          <w:rFonts w:ascii="Times New Roman" w:hAnsi="Times New Roman" w:cs="Times New Roman"/>
          <w:sz w:val="28"/>
          <w:szCs w:val="28"/>
        </w:rPr>
        <w:t xml:space="preserve">ООО ЧОП «Рубикон»), </w:t>
      </w:r>
      <w:r w:rsidRPr="007E2F23">
        <w:rPr>
          <w:rFonts w:ascii="Times New Roman" w:hAnsi="Times New Roman" w:cs="Times New Roman"/>
          <w:sz w:val="28"/>
          <w:szCs w:val="28"/>
        </w:rPr>
        <w:t>18302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7E2F2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E2F23">
        <w:rPr>
          <w:rFonts w:ascii="Times New Roman" w:hAnsi="Times New Roman" w:cs="Times New Roman"/>
          <w:sz w:val="28"/>
          <w:szCs w:val="28"/>
        </w:rPr>
        <w:t xml:space="preserve">г. Мурманск, ул. </w:t>
      </w:r>
      <w:r w:rsidRPr="00C95D9A">
        <w:rPr>
          <w:rFonts w:ascii="Times New Roman" w:hAnsi="Times New Roman" w:cs="Times New Roman"/>
          <w:sz w:val="28"/>
          <w:szCs w:val="28"/>
        </w:rPr>
        <w:t>Радищева, д.7, кв.13. ИНН 5190172438, КПП 519001001, ОГРН 1075190019497.</w:t>
      </w:r>
    </w:p>
    <w:p w:rsidR="00FE1B13" w:rsidRDefault="00FE1B13" w:rsidP="00FE1B13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proofErr w:type="gramStart"/>
      <w:r w:rsidRPr="00C30D24">
        <w:rPr>
          <w:rFonts w:ascii="Times New Roman" w:hAnsi="Times New Roman" w:cs="Times New Roman"/>
          <w:sz w:val="28"/>
          <w:szCs w:val="28"/>
        </w:rPr>
        <w:t>Зарегистрирована</w:t>
      </w:r>
      <w:proofErr w:type="gramEnd"/>
      <w:r w:rsidRPr="00C30D24">
        <w:rPr>
          <w:rFonts w:ascii="Times New Roman" w:hAnsi="Times New Roman" w:cs="Times New Roman"/>
          <w:sz w:val="28"/>
          <w:szCs w:val="28"/>
        </w:rPr>
        <w:t xml:space="preserve"> в журнале регистрации конвертов под номером</w:t>
      </w:r>
      <w:r>
        <w:rPr>
          <w:rFonts w:ascii="Times New Roman" w:hAnsi="Times New Roman" w:cs="Times New Roman"/>
          <w:sz w:val="28"/>
          <w:szCs w:val="28"/>
        </w:rPr>
        <w:t xml:space="preserve"> 2 от </w:t>
      </w:r>
      <w:r w:rsidRPr="007E2F23">
        <w:rPr>
          <w:rFonts w:ascii="Times New Roman" w:hAnsi="Times New Roman" w:cs="Times New Roman"/>
          <w:sz w:val="28"/>
          <w:szCs w:val="28"/>
        </w:rPr>
        <w:t>28.11.2014 г. в 09 часов 05 минут</w:t>
      </w:r>
      <w:r w:rsidRPr="00C30D24">
        <w:rPr>
          <w:rFonts w:ascii="Times New Roman" w:hAnsi="Times New Roman" w:cs="Times New Roman"/>
          <w:sz w:val="28"/>
          <w:szCs w:val="28"/>
        </w:rPr>
        <w:t xml:space="preserve"> по московскому времени. </w:t>
      </w:r>
    </w:p>
    <w:p w:rsidR="00FE1B13" w:rsidRDefault="00FE1B13" w:rsidP="00FE1B1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  <w:r w:rsidRPr="00C30D24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lastRenderedPageBreak/>
        <w:t xml:space="preserve">Цена договора, предложенная Участником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закупки 17 722 800</w:t>
      </w:r>
      <w:r w:rsidRPr="009E7051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 рубл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ей</w:t>
      </w:r>
      <w:r w:rsidRPr="009E7051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00</w:t>
      </w:r>
      <w:r w:rsidRPr="009E7051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 копеек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 (</w:t>
      </w:r>
      <w:r w:rsidRPr="004F3678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цена одного часа работы одного физического поста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90,00 рублей)</w:t>
      </w:r>
      <w:r w:rsidRPr="009E7051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,</w:t>
      </w:r>
      <w:r w:rsidRPr="00C30D24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 </w:t>
      </w:r>
      <w:r w:rsidRPr="009E7051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НДС не облагается, Общество применяет УСН</w:t>
      </w:r>
      <w:r w:rsidRPr="00C30D24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.</w:t>
      </w:r>
    </w:p>
    <w:p w:rsidR="00FE1B13" w:rsidRDefault="00FE1B13" w:rsidP="00FE1B1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</w:p>
    <w:p w:rsidR="00FE1B13" w:rsidRPr="00C30D24" w:rsidRDefault="00FE1B13" w:rsidP="00FE1B13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 3</w:t>
      </w:r>
      <w:r w:rsidRPr="00ED08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23002">
        <w:rPr>
          <w:rFonts w:ascii="Times New Roman" w:hAnsi="Times New Roman" w:cs="Times New Roman"/>
          <w:sz w:val="28"/>
          <w:szCs w:val="28"/>
        </w:rPr>
        <w:t>Общество с ограниченной ответственностью</w:t>
      </w:r>
      <w:r>
        <w:rPr>
          <w:rFonts w:ascii="Times New Roman" w:hAnsi="Times New Roman" w:cs="Times New Roman"/>
          <w:sz w:val="28"/>
          <w:szCs w:val="28"/>
        </w:rPr>
        <w:t xml:space="preserve"> охранное агентство «Беркут» (Охранное агентство «Беркут</w:t>
      </w:r>
      <w:r w:rsidRPr="00123002">
        <w:rPr>
          <w:rFonts w:ascii="Times New Roman" w:hAnsi="Times New Roman" w:cs="Times New Roman"/>
          <w:sz w:val="28"/>
          <w:szCs w:val="28"/>
        </w:rPr>
        <w:t>»), 184042 г. Кандалакша, ул.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123002">
        <w:rPr>
          <w:rFonts w:ascii="Times New Roman" w:hAnsi="Times New Roman" w:cs="Times New Roman"/>
          <w:sz w:val="28"/>
          <w:szCs w:val="28"/>
        </w:rPr>
        <w:t>Первомайская,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23002">
        <w:rPr>
          <w:rFonts w:ascii="Times New Roman" w:hAnsi="Times New Roman" w:cs="Times New Roman"/>
          <w:sz w:val="28"/>
          <w:szCs w:val="28"/>
        </w:rPr>
        <w:t>д.71,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23002">
        <w:rPr>
          <w:rFonts w:ascii="Times New Roman" w:hAnsi="Times New Roman" w:cs="Times New Roman"/>
          <w:sz w:val="28"/>
          <w:szCs w:val="28"/>
        </w:rPr>
        <w:t>кв.1.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23002">
        <w:rPr>
          <w:rFonts w:ascii="Times New Roman" w:hAnsi="Times New Roman" w:cs="Times New Roman"/>
          <w:sz w:val="28"/>
          <w:szCs w:val="28"/>
        </w:rPr>
        <w:t>ИНН 5102042369,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23002">
        <w:rPr>
          <w:rFonts w:ascii="Times New Roman" w:hAnsi="Times New Roman" w:cs="Times New Roman"/>
          <w:sz w:val="28"/>
          <w:szCs w:val="28"/>
        </w:rPr>
        <w:t>КПП 510201001,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23002">
        <w:rPr>
          <w:rFonts w:ascii="Times New Roman" w:hAnsi="Times New Roman" w:cs="Times New Roman"/>
          <w:sz w:val="28"/>
          <w:szCs w:val="28"/>
        </w:rPr>
        <w:t>ОГРН 1025100538363.</w:t>
      </w:r>
    </w:p>
    <w:p w:rsidR="00FE1B13" w:rsidRDefault="00FE1B13" w:rsidP="00FE1B13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proofErr w:type="gramStart"/>
      <w:r w:rsidRPr="00C30D24">
        <w:rPr>
          <w:rFonts w:ascii="Times New Roman" w:hAnsi="Times New Roman" w:cs="Times New Roman"/>
          <w:sz w:val="28"/>
          <w:szCs w:val="28"/>
        </w:rPr>
        <w:t>Зарегистрирована</w:t>
      </w:r>
      <w:proofErr w:type="gramEnd"/>
      <w:r w:rsidRPr="00C30D24">
        <w:rPr>
          <w:rFonts w:ascii="Times New Roman" w:hAnsi="Times New Roman" w:cs="Times New Roman"/>
          <w:sz w:val="28"/>
          <w:szCs w:val="28"/>
        </w:rPr>
        <w:t xml:space="preserve"> в журнале рег</w:t>
      </w:r>
      <w:r>
        <w:rPr>
          <w:rFonts w:ascii="Times New Roman" w:hAnsi="Times New Roman" w:cs="Times New Roman"/>
          <w:sz w:val="28"/>
          <w:szCs w:val="28"/>
        </w:rPr>
        <w:t xml:space="preserve">истрации конвертов под номером 3 </w:t>
      </w:r>
      <w:r w:rsidRPr="00123002">
        <w:rPr>
          <w:rFonts w:ascii="Times New Roman" w:hAnsi="Times New Roman" w:cs="Times New Roman"/>
          <w:sz w:val="28"/>
          <w:szCs w:val="28"/>
        </w:rPr>
        <w:t>от 28.11.2014 г. в 09 часов 32 минуты</w:t>
      </w:r>
      <w:r w:rsidRPr="00C30D24">
        <w:rPr>
          <w:rFonts w:ascii="Times New Roman" w:hAnsi="Times New Roman" w:cs="Times New Roman"/>
          <w:sz w:val="28"/>
          <w:szCs w:val="28"/>
        </w:rPr>
        <w:t xml:space="preserve"> по московскому времени. </w:t>
      </w:r>
    </w:p>
    <w:p w:rsidR="00FE1B13" w:rsidRDefault="00FE1B13" w:rsidP="00FE1B1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  <w:r w:rsidRPr="00C30D24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Цена договора, предложенная Участником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закупки </w:t>
      </w:r>
      <w:r w:rsidRPr="009E7051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26 564 508 рублей 00 копеек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 (</w:t>
      </w:r>
      <w:r w:rsidRPr="004F3678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цена одного часа работы одного физического поста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134,90 рублей)</w:t>
      </w:r>
      <w:r w:rsidRPr="00C30D24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, </w:t>
      </w:r>
      <w:r w:rsidRPr="009E7051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НДС не облагается, Общество применяет УСН</w:t>
      </w:r>
      <w:r w:rsidRPr="00C30D24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.</w:t>
      </w:r>
    </w:p>
    <w:p w:rsidR="00FE1B13" w:rsidRDefault="00FE1B13" w:rsidP="00FE1B1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</w:p>
    <w:p w:rsidR="00FE1B13" w:rsidRPr="001C3BD8" w:rsidRDefault="00FE1B13" w:rsidP="00FE1B13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D08CE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Заявка № 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4</w:t>
      </w:r>
      <w:r w:rsidRPr="00ED08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755B2">
        <w:rPr>
          <w:rFonts w:ascii="Times New Roman" w:hAnsi="Times New Roman" w:cs="Times New Roman"/>
          <w:sz w:val="28"/>
          <w:szCs w:val="28"/>
        </w:rPr>
        <w:t>Общество с ограниченной ответственностью частное охранное предприятие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>
        <w:rPr>
          <w:rFonts w:ascii="Times New Roman" w:hAnsi="Times New Roman" w:cs="Times New Roman"/>
          <w:sz w:val="28"/>
          <w:szCs w:val="28"/>
        </w:rPr>
        <w:t>Росич</w:t>
      </w:r>
      <w:proofErr w:type="spellEnd"/>
      <w:r>
        <w:rPr>
          <w:rFonts w:ascii="Times New Roman" w:hAnsi="Times New Roman" w:cs="Times New Roman"/>
          <w:sz w:val="28"/>
          <w:szCs w:val="28"/>
        </w:rPr>
        <w:t>» (ООО ЧОП «</w:t>
      </w:r>
      <w:proofErr w:type="spellStart"/>
      <w:r>
        <w:rPr>
          <w:rFonts w:ascii="Times New Roman" w:hAnsi="Times New Roman" w:cs="Times New Roman"/>
          <w:sz w:val="28"/>
          <w:szCs w:val="28"/>
        </w:rPr>
        <w:t>Росич</w:t>
      </w:r>
      <w:proofErr w:type="spellEnd"/>
      <w:r w:rsidRPr="009755B2">
        <w:rPr>
          <w:rFonts w:ascii="Times New Roman" w:hAnsi="Times New Roman" w:cs="Times New Roman"/>
          <w:sz w:val="28"/>
          <w:szCs w:val="28"/>
        </w:rPr>
        <w:t>»), 183052  г. Мурманск, проспект Кольский, д.172. ИНН 5190134143, КПП 519001001, ОГРН 1055100171499.</w:t>
      </w:r>
    </w:p>
    <w:p w:rsidR="00FE1B13" w:rsidRPr="001C3BD8" w:rsidRDefault="00FE1B13" w:rsidP="00FE1B13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gramStart"/>
      <w:r w:rsidRPr="001C3BD8">
        <w:rPr>
          <w:rFonts w:ascii="Times New Roman" w:hAnsi="Times New Roman" w:cs="Times New Roman"/>
          <w:sz w:val="28"/>
          <w:szCs w:val="28"/>
        </w:rPr>
        <w:t>Зарегистрирована</w:t>
      </w:r>
      <w:proofErr w:type="gramEnd"/>
      <w:r w:rsidRPr="001C3BD8">
        <w:rPr>
          <w:rFonts w:ascii="Times New Roman" w:hAnsi="Times New Roman" w:cs="Times New Roman"/>
          <w:sz w:val="28"/>
          <w:szCs w:val="28"/>
        </w:rPr>
        <w:t xml:space="preserve"> в журнале регистрации конвертов под номером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1C3BD8">
        <w:rPr>
          <w:rFonts w:ascii="Times New Roman" w:hAnsi="Times New Roman" w:cs="Times New Roman"/>
          <w:sz w:val="28"/>
          <w:szCs w:val="28"/>
        </w:rPr>
        <w:t xml:space="preserve"> от </w:t>
      </w:r>
      <w:r w:rsidRPr="009755B2">
        <w:rPr>
          <w:rFonts w:ascii="Times New Roman" w:hAnsi="Times New Roman" w:cs="Times New Roman"/>
          <w:sz w:val="28"/>
          <w:szCs w:val="28"/>
        </w:rPr>
        <w:t>28.11.2014 г. в 09 часов </w:t>
      </w:r>
      <w:r>
        <w:rPr>
          <w:rFonts w:ascii="Times New Roman" w:hAnsi="Times New Roman" w:cs="Times New Roman"/>
          <w:sz w:val="28"/>
          <w:szCs w:val="28"/>
        </w:rPr>
        <w:t>34</w:t>
      </w:r>
      <w:r w:rsidRPr="001C3BD8">
        <w:rPr>
          <w:rFonts w:ascii="Times New Roman" w:hAnsi="Times New Roman" w:cs="Times New Roman"/>
          <w:sz w:val="28"/>
          <w:szCs w:val="28"/>
        </w:rPr>
        <w:t xml:space="preserve"> минут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1C3BD8">
        <w:rPr>
          <w:rFonts w:ascii="Times New Roman" w:hAnsi="Times New Roman" w:cs="Times New Roman"/>
          <w:sz w:val="28"/>
          <w:szCs w:val="28"/>
        </w:rPr>
        <w:t xml:space="preserve"> по московскому времени. </w:t>
      </w:r>
    </w:p>
    <w:p w:rsidR="00FE1B13" w:rsidRDefault="00FE1B13" w:rsidP="00FE1B1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  <w:r w:rsidRPr="001C3BD8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Цена договора, предложенная </w:t>
      </w:r>
      <w:r w:rsidRPr="009755B2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Участником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закупки </w:t>
      </w:r>
      <w:r w:rsidRPr="009755B2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24 516 540 рублей 00 копеек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 (</w:t>
      </w:r>
      <w:r w:rsidRPr="004F3678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цена одного часа работы одного физического поста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124,50 рублей)</w:t>
      </w:r>
      <w:r w:rsidRPr="001C3BD8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, </w:t>
      </w:r>
      <w:r w:rsidRPr="009755B2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НДС не облагается, Общество применяет УСН</w:t>
      </w:r>
      <w:r w:rsidRPr="001C3BD8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.</w:t>
      </w:r>
      <w:r w:rsidRPr="00407C2B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 </w:t>
      </w:r>
    </w:p>
    <w:p w:rsidR="00FE1B13" w:rsidRPr="00407C2B" w:rsidRDefault="00FE1B13" w:rsidP="00FE1B1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</w:p>
    <w:p w:rsidR="00FE1B13" w:rsidRPr="001C3BD8" w:rsidRDefault="00FE1B13" w:rsidP="00FE1B13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00723A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 5</w:t>
      </w:r>
      <w:r w:rsidRPr="000072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Общество с ограниченной ответственностью частное охранное предприятие «Варяг» (ООО ЧОП «Варяг»)</w:t>
      </w:r>
      <w:r w:rsidRPr="0000723A">
        <w:rPr>
          <w:rFonts w:ascii="Times New Roman" w:hAnsi="Times New Roman" w:cs="Times New Roman"/>
          <w:sz w:val="28"/>
          <w:szCs w:val="28"/>
        </w:rPr>
        <w:t xml:space="preserve"> 183032  г. Мурманск, ул. Полярные зори, д.11. ИНН 5190149527, КПП 519001001, ОГРН 1065190077611.</w:t>
      </w:r>
    </w:p>
    <w:p w:rsidR="00FE1B13" w:rsidRPr="001C3BD8" w:rsidRDefault="00FE1B13" w:rsidP="00FE1B13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gramStart"/>
      <w:r w:rsidRPr="001C3BD8">
        <w:rPr>
          <w:rFonts w:ascii="Times New Roman" w:hAnsi="Times New Roman" w:cs="Times New Roman"/>
          <w:sz w:val="28"/>
          <w:szCs w:val="28"/>
        </w:rPr>
        <w:t>Зарегистрирована</w:t>
      </w:r>
      <w:proofErr w:type="gramEnd"/>
      <w:r w:rsidRPr="001C3BD8">
        <w:rPr>
          <w:rFonts w:ascii="Times New Roman" w:hAnsi="Times New Roman" w:cs="Times New Roman"/>
          <w:sz w:val="28"/>
          <w:szCs w:val="28"/>
        </w:rPr>
        <w:t xml:space="preserve"> в журнале регистрации конвертов под номером 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1C3BD8">
        <w:rPr>
          <w:rFonts w:ascii="Times New Roman" w:hAnsi="Times New Roman" w:cs="Times New Roman"/>
          <w:sz w:val="28"/>
          <w:szCs w:val="28"/>
        </w:rPr>
        <w:t xml:space="preserve"> </w:t>
      </w:r>
      <w:r w:rsidRPr="0000723A">
        <w:rPr>
          <w:rFonts w:ascii="Times New Roman" w:hAnsi="Times New Roman" w:cs="Times New Roman"/>
          <w:sz w:val="28"/>
          <w:szCs w:val="28"/>
        </w:rPr>
        <w:t>от 28.11.2014 г. в 09 часов </w:t>
      </w:r>
      <w:r>
        <w:rPr>
          <w:rFonts w:ascii="Times New Roman" w:hAnsi="Times New Roman" w:cs="Times New Roman"/>
          <w:sz w:val="28"/>
          <w:szCs w:val="28"/>
        </w:rPr>
        <w:t>44</w:t>
      </w:r>
      <w:r w:rsidRPr="001C3BD8">
        <w:rPr>
          <w:rFonts w:ascii="Times New Roman" w:hAnsi="Times New Roman" w:cs="Times New Roman"/>
          <w:sz w:val="28"/>
          <w:szCs w:val="28"/>
        </w:rPr>
        <w:t xml:space="preserve"> минут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1C3BD8">
        <w:rPr>
          <w:rFonts w:ascii="Times New Roman" w:hAnsi="Times New Roman" w:cs="Times New Roman"/>
          <w:sz w:val="28"/>
          <w:szCs w:val="28"/>
        </w:rPr>
        <w:t xml:space="preserve"> по московскому времени. </w:t>
      </w:r>
    </w:p>
    <w:p w:rsidR="00FE1B13" w:rsidRDefault="00FE1B13" w:rsidP="00FE1B1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  <w:r w:rsidRPr="001C3BD8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Цена договора, предложенная Участником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закупки </w:t>
      </w:r>
      <w:r w:rsidRPr="0000723A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24 615 000 рублей 00 копеек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 (</w:t>
      </w:r>
      <w:r w:rsidRPr="004F3678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цена одного часа работы одного физического поста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125,00 рублей)</w:t>
      </w:r>
      <w:r w:rsidRPr="001C3BD8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, НДС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 не облагается, Общество применяет УСН</w:t>
      </w:r>
      <w:r w:rsidRPr="001C3BD8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.</w:t>
      </w:r>
      <w:r w:rsidRPr="00407C2B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 </w:t>
      </w:r>
    </w:p>
    <w:p w:rsidR="00FE1B13" w:rsidRPr="00407C2B" w:rsidRDefault="00FE1B13" w:rsidP="00FE1B1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</w:p>
    <w:p w:rsidR="00FE1B13" w:rsidRPr="001C3BD8" w:rsidRDefault="00FE1B13" w:rsidP="00FE1B13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D08CE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Заявка № 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6</w:t>
      </w:r>
      <w:r w:rsidRPr="00ED08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D4A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Общество с ограниченной ответственностью частная охранная организация «Флагман» (ООО ЧОО «Флагман»). </w:t>
      </w:r>
      <w:r w:rsidRPr="00FD4A1E">
        <w:rPr>
          <w:rFonts w:ascii="Times New Roman" w:hAnsi="Times New Roman" w:cs="Times New Roman"/>
          <w:sz w:val="28"/>
          <w:szCs w:val="28"/>
        </w:rPr>
        <w:t xml:space="preserve"> 183036  г. Мурманск, ул. Старостина, д.99. ИНН 5190145586, КПП 519001001, ОГРН 1065190009004.</w:t>
      </w:r>
    </w:p>
    <w:p w:rsidR="00FE1B13" w:rsidRPr="001C3BD8" w:rsidRDefault="00FE1B13" w:rsidP="00FE1B13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gramStart"/>
      <w:r w:rsidRPr="001C3BD8">
        <w:rPr>
          <w:rFonts w:ascii="Times New Roman" w:hAnsi="Times New Roman" w:cs="Times New Roman"/>
          <w:sz w:val="28"/>
          <w:szCs w:val="28"/>
        </w:rPr>
        <w:t>Зарегистрирована</w:t>
      </w:r>
      <w:proofErr w:type="gramEnd"/>
      <w:r w:rsidRPr="001C3BD8">
        <w:rPr>
          <w:rFonts w:ascii="Times New Roman" w:hAnsi="Times New Roman" w:cs="Times New Roman"/>
          <w:sz w:val="28"/>
          <w:szCs w:val="28"/>
        </w:rPr>
        <w:t xml:space="preserve"> в журнале регистрации конвертов под номером 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1C3BD8">
        <w:rPr>
          <w:rFonts w:ascii="Times New Roman" w:hAnsi="Times New Roman" w:cs="Times New Roman"/>
          <w:sz w:val="28"/>
          <w:szCs w:val="28"/>
        </w:rPr>
        <w:t xml:space="preserve"> о</w:t>
      </w:r>
      <w:r w:rsidRPr="00FD4A1E">
        <w:rPr>
          <w:rFonts w:ascii="Times New Roman" w:hAnsi="Times New Roman" w:cs="Times New Roman"/>
          <w:sz w:val="28"/>
          <w:szCs w:val="28"/>
        </w:rPr>
        <w:t>т 28.11.2014 г. в 09 часов 47</w:t>
      </w:r>
      <w:r w:rsidRPr="001C3BD8">
        <w:rPr>
          <w:rFonts w:ascii="Times New Roman" w:hAnsi="Times New Roman" w:cs="Times New Roman"/>
          <w:sz w:val="28"/>
          <w:szCs w:val="28"/>
        </w:rPr>
        <w:t xml:space="preserve"> минут по московскому времени. </w:t>
      </w:r>
    </w:p>
    <w:p w:rsidR="00FE1B13" w:rsidRDefault="00FE1B13" w:rsidP="00FE1B1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  <w:r w:rsidRPr="001C3BD8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Цена договора, предложенная Участником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закупки </w:t>
      </w:r>
      <w:r w:rsidRPr="00FD4A1E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26 584 200 рублей 00 копеек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 (</w:t>
      </w:r>
      <w:r w:rsidRPr="004F3678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цена одного часа работы одного физического поста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135,00 рублей)</w:t>
      </w:r>
      <w:r w:rsidRPr="001C3BD8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, в том числе НДС.</w:t>
      </w:r>
      <w:r w:rsidRPr="00407C2B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 </w:t>
      </w:r>
    </w:p>
    <w:p w:rsidR="00FE1B13" w:rsidRPr="00407C2B" w:rsidRDefault="00FE1B13" w:rsidP="00FE1B1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</w:p>
    <w:p w:rsidR="00FE1B13" w:rsidRPr="001C3BD8" w:rsidRDefault="00FE1B13" w:rsidP="00FE1B13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D08CE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Заявка № 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7 </w:t>
      </w:r>
      <w:r w:rsidRPr="00DF689D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Общество с ограниченной ответственностью частн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ая охранная организация «Беркут</w:t>
      </w:r>
      <w:r w:rsidRPr="00DF689D">
        <w:rPr>
          <w:rFonts w:ascii="Times New Roman" w:eastAsia="Times New Roman" w:hAnsi="Times New Roman" w:cs="Times New Roman"/>
          <w:sz w:val="28"/>
          <w:szCs w:val="28"/>
          <w:lang w:eastAsia="ru-RU"/>
        </w:rPr>
        <w:t>51»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(ООО ЧОО «Беркут51»).</w:t>
      </w:r>
      <w:r w:rsidRPr="00ED08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183071  </w:t>
      </w:r>
      <w:r w:rsidRPr="00DF689D">
        <w:rPr>
          <w:rFonts w:ascii="Times New Roman" w:hAnsi="Times New Roman" w:cs="Times New Roman"/>
          <w:sz w:val="28"/>
          <w:szCs w:val="28"/>
        </w:rPr>
        <w:t>г. Мурманск, ул. Старостина, д.29, кв.23. ИНН 5190003542, КПП 519001001, ОГРН 1115190032143.</w:t>
      </w:r>
    </w:p>
    <w:p w:rsidR="00FE1B13" w:rsidRPr="001C3BD8" w:rsidRDefault="00FE1B13" w:rsidP="00FE1B13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gramStart"/>
      <w:r w:rsidRPr="001C3BD8">
        <w:rPr>
          <w:rFonts w:ascii="Times New Roman" w:hAnsi="Times New Roman" w:cs="Times New Roman"/>
          <w:sz w:val="28"/>
          <w:szCs w:val="28"/>
        </w:rPr>
        <w:t>Зарегистрирована</w:t>
      </w:r>
      <w:proofErr w:type="gramEnd"/>
      <w:r w:rsidRPr="001C3BD8">
        <w:rPr>
          <w:rFonts w:ascii="Times New Roman" w:hAnsi="Times New Roman" w:cs="Times New Roman"/>
          <w:sz w:val="28"/>
          <w:szCs w:val="28"/>
        </w:rPr>
        <w:t xml:space="preserve"> в журнале регистрации конвертов под номером 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1C3BD8">
        <w:rPr>
          <w:rFonts w:ascii="Times New Roman" w:hAnsi="Times New Roman" w:cs="Times New Roman"/>
          <w:sz w:val="28"/>
          <w:szCs w:val="28"/>
        </w:rPr>
        <w:t xml:space="preserve"> от </w:t>
      </w:r>
      <w:r w:rsidRPr="00DF689D">
        <w:rPr>
          <w:rFonts w:ascii="Times New Roman" w:hAnsi="Times New Roman" w:cs="Times New Roman"/>
          <w:sz w:val="28"/>
          <w:szCs w:val="28"/>
        </w:rPr>
        <w:t>28.11.2014 г. в 09 часов </w:t>
      </w:r>
      <w:r>
        <w:rPr>
          <w:rFonts w:ascii="Times New Roman" w:hAnsi="Times New Roman" w:cs="Times New Roman"/>
          <w:sz w:val="28"/>
          <w:szCs w:val="28"/>
        </w:rPr>
        <w:t>51</w:t>
      </w:r>
      <w:r w:rsidRPr="001C3BD8">
        <w:rPr>
          <w:rFonts w:ascii="Times New Roman" w:hAnsi="Times New Roman" w:cs="Times New Roman"/>
          <w:sz w:val="28"/>
          <w:szCs w:val="28"/>
        </w:rPr>
        <w:t xml:space="preserve"> минут</w:t>
      </w:r>
      <w:r w:rsidR="00340573">
        <w:rPr>
          <w:rFonts w:ascii="Times New Roman" w:hAnsi="Times New Roman" w:cs="Times New Roman"/>
          <w:sz w:val="28"/>
          <w:szCs w:val="28"/>
        </w:rPr>
        <w:t>у</w:t>
      </w:r>
      <w:r w:rsidRPr="001C3BD8">
        <w:rPr>
          <w:rFonts w:ascii="Times New Roman" w:hAnsi="Times New Roman" w:cs="Times New Roman"/>
          <w:sz w:val="28"/>
          <w:szCs w:val="28"/>
        </w:rPr>
        <w:t xml:space="preserve"> по московскому времени. </w:t>
      </w:r>
    </w:p>
    <w:p w:rsidR="00FE1B13" w:rsidRDefault="00FE1B13" w:rsidP="00FE1B1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  <w:r w:rsidRPr="001C3BD8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lastRenderedPageBreak/>
        <w:t xml:space="preserve">Цена договора, предложенная Участником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закупки </w:t>
      </w:r>
      <w:r w:rsidRPr="00DF689D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27 651 506 рублей 40 копеек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 (</w:t>
      </w:r>
      <w:r w:rsidRPr="004F3678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цена одного часа работы одного физического поста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140,42 рублей)</w:t>
      </w:r>
      <w:r w:rsidRPr="001C3BD8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, в том числе НДС.</w:t>
      </w:r>
      <w:r w:rsidRPr="00407C2B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 </w:t>
      </w:r>
    </w:p>
    <w:p w:rsidR="00BC6F67" w:rsidRPr="00BC6F67" w:rsidRDefault="00BC6F67" w:rsidP="0005188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</w:p>
    <w:p w:rsidR="0078655B" w:rsidRDefault="0078655B" w:rsidP="0078655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</w:t>
      </w:r>
      <w:r w:rsidRPr="0078655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</w:t>
      </w:r>
      <w:r w:rsidR="00F15F92" w:rsidRPr="0078655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78655B">
        <w:rPr>
          <w:rFonts w:ascii="Times New Roman" w:hAnsi="Times New Roman" w:cs="Times New Roman"/>
          <w:sz w:val="28"/>
          <w:szCs w:val="28"/>
        </w:rPr>
        <w:t>К</w:t>
      </w:r>
      <w:r w:rsidRPr="0078655B">
        <w:rPr>
          <w:rFonts w:ascii="Times New Roman" w:hAnsi="Times New Roman" w:cs="Times New Roman"/>
          <w:sz w:val="28"/>
          <w:szCs w:val="28"/>
          <w:lang w:eastAsia="ar-SA"/>
        </w:rPr>
        <w:t xml:space="preserve">омиссия по закупке приняла </w:t>
      </w:r>
      <w:r w:rsidR="008520F8" w:rsidRPr="0078655B">
        <w:rPr>
          <w:rFonts w:ascii="Times New Roman" w:hAnsi="Times New Roman" w:cs="Times New Roman"/>
          <w:sz w:val="28"/>
          <w:szCs w:val="28"/>
          <w:lang w:eastAsia="ar-SA"/>
        </w:rPr>
        <w:t>РЕШЕНИЕ</w:t>
      </w:r>
      <w:r>
        <w:rPr>
          <w:rFonts w:ascii="Times New Roman" w:hAnsi="Times New Roman" w:cs="Times New Roman"/>
          <w:sz w:val="28"/>
          <w:szCs w:val="28"/>
          <w:lang w:eastAsia="ar-SA"/>
        </w:rPr>
        <w:t>:</w:t>
      </w:r>
    </w:p>
    <w:p w:rsidR="00F52807" w:rsidRDefault="0078655B" w:rsidP="0078655B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7865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4.1. </w:t>
      </w:r>
      <w:r w:rsidR="008520F8">
        <w:rPr>
          <w:rFonts w:ascii="Times New Roman" w:hAnsi="Times New Roman" w:cs="Times New Roman"/>
          <w:sz w:val="28"/>
          <w:szCs w:val="28"/>
          <w:lang w:eastAsia="ar-SA"/>
        </w:rPr>
        <w:t>О</w:t>
      </w:r>
      <w:r w:rsidR="008520F8" w:rsidRPr="0078655B">
        <w:rPr>
          <w:rFonts w:ascii="Times New Roman" w:hAnsi="Times New Roman" w:cs="Times New Roman"/>
          <w:sz w:val="28"/>
          <w:szCs w:val="28"/>
          <w:lang w:eastAsia="ar-SA"/>
        </w:rPr>
        <w:t xml:space="preserve">тказаться от проведения запроса </w:t>
      </w:r>
      <w:r w:rsidR="008520F8">
        <w:rPr>
          <w:rFonts w:ascii="Times New Roman" w:hAnsi="Times New Roman" w:cs="Times New Roman"/>
          <w:sz w:val="28"/>
          <w:szCs w:val="28"/>
          <w:lang w:eastAsia="ar-SA"/>
        </w:rPr>
        <w:t>предложений н</w:t>
      </w:r>
      <w:r w:rsidRPr="0078655B">
        <w:rPr>
          <w:rFonts w:ascii="Times New Roman" w:hAnsi="Times New Roman" w:cs="Times New Roman"/>
          <w:sz w:val="28"/>
          <w:szCs w:val="28"/>
          <w:lang w:eastAsia="ar-SA"/>
        </w:rPr>
        <w:t xml:space="preserve">а основании п. 7.6.14 Положения о закупке товаров, работ, услуг ОАО «Мурманэнергосбыт» и п. 2.4. Документации </w:t>
      </w:r>
      <w:r w:rsidRPr="0078655B">
        <w:rPr>
          <w:rFonts w:ascii="Times New Roman" w:hAnsi="Times New Roman" w:cs="Times New Roman"/>
          <w:sz w:val="28"/>
          <w:szCs w:val="28"/>
        </w:rPr>
        <w:t>о проведении открыто</w:t>
      </w:r>
      <w:r>
        <w:rPr>
          <w:rFonts w:ascii="Times New Roman" w:hAnsi="Times New Roman" w:cs="Times New Roman"/>
          <w:sz w:val="28"/>
          <w:szCs w:val="28"/>
        </w:rPr>
        <w:t>го</w:t>
      </w:r>
      <w:r w:rsidRPr="0078655B">
        <w:rPr>
          <w:rFonts w:ascii="Times New Roman" w:hAnsi="Times New Roman" w:cs="Times New Roman"/>
          <w:sz w:val="28"/>
          <w:szCs w:val="28"/>
        </w:rPr>
        <w:t xml:space="preserve"> одноэтапно</w:t>
      </w:r>
      <w:r>
        <w:rPr>
          <w:rFonts w:ascii="Times New Roman" w:hAnsi="Times New Roman" w:cs="Times New Roman"/>
          <w:sz w:val="28"/>
          <w:szCs w:val="28"/>
        </w:rPr>
        <w:t>го</w:t>
      </w:r>
      <w:r w:rsidRPr="0078655B">
        <w:rPr>
          <w:rFonts w:ascii="Times New Roman" w:hAnsi="Times New Roman" w:cs="Times New Roman"/>
          <w:sz w:val="28"/>
          <w:szCs w:val="28"/>
        </w:rPr>
        <w:t xml:space="preserve"> запрос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78655B">
        <w:rPr>
          <w:rFonts w:ascii="Times New Roman" w:hAnsi="Times New Roman" w:cs="Times New Roman"/>
          <w:sz w:val="28"/>
          <w:szCs w:val="28"/>
        </w:rPr>
        <w:t xml:space="preserve"> предложений на право заключения договора на оказание услуг по охране имущества ОАО</w:t>
      </w:r>
      <w:r w:rsidR="008520F8">
        <w:rPr>
          <w:rFonts w:ascii="Times New Roman" w:hAnsi="Times New Roman" w:cs="Times New Roman"/>
          <w:sz w:val="28"/>
          <w:szCs w:val="28"/>
        </w:rPr>
        <w:t> </w:t>
      </w:r>
      <w:r w:rsidRPr="0078655B">
        <w:rPr>
          <w:rFonts w:ascii="Times New Roman" w:hAnsi="Times New Roman" w:cs="Times New Roman"/>
          <w:sz w:val="28"/>
          <w:szCs w:val="28"/>
        </w:rPr>
        <w:t xml:space="preserve">«Мурманэнергосбыт», а также имущества, принятого во временное владение и пользование  ОАО «Мурманэнергосбыт» </w:t>
      </w:r>
    </w:p>
    <w:p w:rsidR="0078655B" w:rsidRPr="00870496" w:rsidRDefault="008520F8" w:rsidP="0078655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20F8">
        <w:rPr>
          <w:rFonts w:ascii="Times New Roman" w:eastAsia="Times New Roman" w:hAnsi="Times New Roman" w:cs="Times New Roman"/>
          <w:sz w:val="28"/>
          <w:szCs w:val="28"/>
          <w:lang w:eastAsia="ru-RU"/>
        </w:rPr>
        <w:t>4.2. У</w:t>
      </w:r>
      <w:r w:rsidR="0078655B" w:rsidRPr="008520F8">
        <w:rPr>
          <w:rFonts w:ascii="Times New Roman" w:eastAsia="Times New Roman" w:hAnsi="Times New Roman" w:cs="Times New Roman"/>
          <w:sz w:val="28"/>
          <w:szCs w:val="28"/>
          <w:lang w:eastAsia="ru-RU"/>
        </w:rPr>
        <w:t>твердить</w:t>
      </w:r>
      <w:r w:rsidR="0078655B" w:rsidRPr="00DD11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Протокол рассмотрения заявок </w:t>
      </w:r>
      <w:r w:rsidRPr="008520F8">
        <w:rPr>
          <w:rFonts w:ascii="Times New Roman" w:eastAsia="Times New Roman" w:hAnsi="Times New Roman" w:cs="Times New Roman"/>
          <w:sz w:val="28"/>
          <w:szCs w:val="28"/>
          <w:lang w:eastAsia="ru-RU"/>
        </w:rPr>
        <w:t>(итоговый протокол)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8655B" w:rsidRPr="00DD11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участие в </w:t>
      </w:r>
      <w:r w:rsidR="0078655B" w:rsidRPr="00DD119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открытом одноэтапном запросе предложений </w:t>
      </w:r>
      <w:r w:rsidR="0078655B" w:rsidRPr="00DD119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 право заключения договора </w:t>
      </w:r>
      <w:r w:rsidR="0078655B" w:rsidRPr="00C66972">
        <w:rPr>
          <w:rFonts w:ascii="Times New Roman" w:eastAsia="Times New Roman" w:hAnsi="Times New Roman" w:cs="Times New Roman"/>
          <w:sz w:val="28"/>
          <w:szCs w:val="28"/>
          <w:lang w:eastAsia="ar-SA"/>
        </w:rPr>
        <w:t>на оказание услуг по охране имущества ОАО «Мурманэнергосбыт», а также имущества, принятого во временное владение и пользование  ОАО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 </w:t>
      </w:r>
      <w:r w:rsidR="0078655B" w:rsidRPr="00C66972">
        <w:rPr>
          <w:rFonts w:ascii="Times New Roman" w:eastAsia="Times New Roman" w:hAnsi="Times New Roman" w:cs="Times New Roman"/>
          <w:sz w:val="28"/>
          <w:szCs w:val="28"/>
          <w:lang w:eastAsia="ar-SA"/>
        </w:rPr>
        <w:t>«Мурманэнергосбыт</w:t>
      </w:r>
      <w:r w:rsidR="0078655B" w:rsidRPr="00A770BE">
        <w:rPr>
          <w:rFonts w:ascii="Times New Roman" w:eastAsia="Times New Roman" w:hAnsi="Times New Roman" w:cs="Times New Roman"/>
          <w:sz w:val="28"/>
          <w:szCs w:val="28"/>
          <w:lang w:eastAsia="ar-SA"/>
        </w:rPr>
        <w:t>»</w:t>
      </w:r>
      <w:bookmarkStart w:id="0" w:name="_GoBack"/>
      <w:bookmarkEnd w:id="0"/>
      <w:r w:rsidR="0078655B" w:rsidRPr="00A770B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78655B" w:rsidRPr="000A2C3D" w:rsidRDefault="0078655B" w:rsidP="0078655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A2C3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78655B" w:rsidRDefault="0078655B" w:rsidP="0078655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92A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AC7AC0" w:rsidRPr="000E6EA4" w:rsidRDefault="00AC7AC0" w:rsidP="00141C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5D97" w:rsidRDefault="00CA2085" w:rsidP="00141C0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A20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ПОДПИСИ:</w:t>
      </w:r>
    </w:p>
    <w:p w:rsidR="00E9785A" w:rsidRDefault="00E9785A" w:rsidP="00E9785A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F52807" w:rsidRPr="005C4E36" w:rsidRDefault="00F52807" w:rsidP="00F5280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Члены </w:t>
      </w: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Комиссии по закупке</w:t>
      </w: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F52807" w:rsidRPr="005C4E36" w:rsidRDefault="00F52807" w:rsidP="00F5280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Комиссии по закупке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Хоняк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А.М</w:t>
      </w:r>
      <w:r w:rsidRPr="00674E6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F52807" w:rsidRPr="00674E69" w:rsidRDefault="00F52807" w:rsidP="00F52807">
      <w:pPr>
        <w:tabs>
          <w:tab w:val="left" w:pos="5812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F52807" w:rsidRPr="005C4E36" w:rsidRDefault="00F52807" w:rsidP="00F5280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Решетников А.Е.</w:t>
      </w:r>
      <w:r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___________________</w:t>
      </w:r>
    </w:p>
    <w:p w:rsidR="00F52807" w:rsidRPr="005C4E36" w:rsidRDefault="00F52807" w:rsidP="00F5280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52807" w:rsidRPr="005C4E36" w:rsidRDefault="00F52807" w:rsidP="00F5280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1EA3">
        <w:rPr>
          <w:rFonts w:ascii="Times New Roman" w:eastAsia="Times New Roman" w:hAnsi="Times New Roman" w:cs="Times New Roman"/>
          <w:sz w:val="28"/>
          <w:szCs w:val="28"/>
          <w:lang w:eastAsia="ru-RU"/>
        </w:rPr>
        <w:t>Галат В.Д.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F52807" w:rsidRPr="005C4E36" w:rsidRDefault="00F52807" w:rsidP="00F5280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52807" w:rsidRDefault="00F52807" w:rsidP="00F5280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1EA3">
        <w:rPr>
          <w:rFonts w:ascii="Times New Roman" w:eastAsia="Times New Roman" w:hAnsi="Times New Roman" w:cs="Times New Roman"/>
          <w:sz w:val="28"/>
          <w:szCs w:val="28"/>
          <w:lang w:eastAsia="ru-RU"/>
        </w:rPr>
        <w:t>Ефименко Н.Г.</w:t>
      </w:r>
      <w:r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___________________</w:t>
      </w:r>
    </w:p>
    <w:p w:rsidR="00F52807" w:rsidRDefault="00F52807" w:rsidP="00F5280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52807" w:rsidRPr="005C4E36" w:rsidRDefault="00F52807" w:rsidP="00F52807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1EA3">
        <w:rPr>
          <w:rFonts w:ascii="Times New Roman" w:eastAsia="Times New Roman" w:hAnsi="Times New Roman" w:cs="Times New Roman"/>
          <w:sz w:val="28"/>
          <w:szCs w:val="28"/>
          <w:lang w:eastAsia="ru-RU"/>
        </w:rPr>
        <w:t>Соколов А.В.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F52807" w:rsidRPr="005C4E36" w:rsidRDefault="00F52807" w:rsidP="00F5280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11AB7" w:rsidRPr="00615B39" w:rsidRDefault="00A11AB7" w:rsidP="00A11AB7">
      <w:pPr>
        <w:spacing w:after="0" w:line="240" w:lineRule="auto"/>
        <w:ind w:right="-14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15B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Представитель Заказчика (ОАО «Мурманэнергосбыт») (без права голоса):</w:t>
      </w:r>
    </w:p>
    <w:p w:rsidR="00E9785A" w:rsidRDefault="00F52807" w:rsidP="00F5280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F52807">
        <w:rPr>
          <w:rFonts w:ascii="Times New Roman" w:hAnsi="Times New Roman" w:cs="Times New Roman"/>
          <w:iCs/>
          <w:sz w:val="28"/>
          <w:szCs w:val="28"/>
        </w:rPr>
        <w:t>Мелешин</w:t>
      </w:r>
      <w:proofErr w:type="spellEnd"/>
      <w:r w:rsidRPr="00F52807">
        <w:rPr>
          <w:rFonts w:ascii="Times New Roman" w:hAnsi="Times New Roman" w:cs="Times New Roman"/>
          <w:iCs/>
          <w:sz w:val="28"/>
          <w:szCs w:val="28"/>
        </w:rPr>
        <w:t xml:space="preserve"> Е.А. </w:t>
      </w:r>
      <w:r>
        <w:rPr>
          <w:rFonts w:ascii="Times New Roman" w:hAnsi="Times New Roman" w:cs="Times New Roman"/>
          <w:iCs/>
          <w:sz w:val="28"/>
          <w:szCs w:val="28"/>
        </w:rPr>
        <w:tab/>
      </w:r>
      <w:r w:rsidR="00A11AB7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</w:t>
      </w:r>
      <w:r w:rsidR="00A11AB7" w:rsidRPr="00615B3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A11AB7" w:rsidRPr="00615B3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F52807" w:rsidRPr="005C4E36" w:rsidRDefault="00F52807" w:rsidP="00F5280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Секретарь Комиссии по закупке </w:t>
      </w: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(без права голоса)</w:t>
      </w: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A15E05" w:rsidRPr="00F52807" w:rsidRDefault="00F52807" w:rsidP="00F85D9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1EA3">
        <w:rPr>
          <w:rFonts w:ascii="Times New Roman" w:eastAsia="Times New Roman" w:hAnsi="Times New Roman" w:cs="Times New Roman"/>
          <w:sz w:val="28"/>
          <w:szCs w:val="28"/>
          <w:lang w:eastAsia="ru-RU"/>
        </w:rPr>
        <w:t>Пальчиковская В.В.</w:t>
      </w: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</w:t>
      </w:r>
      <w:r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sectPr w:rsidR="00A15E05" w:rsidRPr="00F52807" w:rsidSect="00612935">
      <w:footerReference w:type="default" r:id="rId9"/>
      <w:pgSz w:w="11906" w:h="16838"/>
      <w:pgMar w:top="567" w:right="566" w:bottom="851" w:left="1134" w:header="708" w:footer="30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64B0" w:rsidRDefault="00F264B0">
      <w:pPr>
        <w:spacing w:after="0" w:line="240" w:lineRule="auto"/>
      </w:pPr>
      <w:r>
        <w:separator/>
      </w:r>
    </w:p>
  </w:endnote>
  <w:endnote w:type="continuationSeparator" w:id="0">
    <w:p w:rsidR="00F264B0" w:rsidRDefault="00F264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28240254"/>
      <w:docPartObj>
        <w:docPartGallery w:val="Page Numbers (Bottom of Page)"/>
        <w:docPartUnique/>
      </w:docPartObj>
    </w:sdtPr>
    <w:sdtEndPr/>
    <w:sdtContent>
      <w:p w:rsidR="002335B7" w:rsidRDefault="002335B7">
        <w:pPr>
          <w:pStyle w:val="a5"/>
          <w:jc w:val="center"/>
        </w:pPr>
      </w:p>
      <w:p w:rsidR="002335B7" w:rsidRDefault="002335B7" w:rsidP="008765E3">
        <w:pPr>
          <w:pStyle w:val="a5"/>
          <w:tabs>
            <w:tab w:val="left" w:pos="4128"/>
            <w:tab w:val="center" w:pos="5103"/>
          </w:tabs>
        </w:pPr>
        <w:r>
          <w:tab/>
        </w:r>
        <w:r>
          <w:tab/>
        </w:r>
        <w:r>
          <w:tab/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340573">
          <w:rPr>
            <w:noProof/>
          </w:rPr>
          <w:t>4</w:t>
        </w:r>
        <w:r>
          <w:fldChar w:fldCharType="end"/>
        </w:r>
      </w:p>
    </w:sdtContent>
  </w:sdt>
  <w:p w:rsidR="002335B7" w:rsidRDefault="002335B7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64B0" w:rsidRDefault="00F264B0">
      <w:pPr>
        <w:spacing w:after="0" w:line="240" w:lineRule="auto"/>
      </w:pPr>
      <w:r>
        <w:separator/>
      </w:r>
    </w:p>
  </w:footnote>
  <w:footnote w:type="continuationSeparator" w:id="0">
    <w:p w:rsidR="00F264B0" w:rsidRDefault="00F264B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BB412F"/>
    <w:multiLevelType w:val="multilevel"/>
    <w:tmpl w:val="C1B6FA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0E01018C"/>
    <w:multiLevelType w:val="hybridMultilevel"/>
    <w:tmpl w:val="90D60BF4"/>
    <w:lvl w:ilvl="0" w:tplc="04190001">
      <w:start w:val="1"/>
      <w:numFmt w:val="bullet"/>
      <w:lvlText w:val=""/>
      <w:lvlJc w:val="left"/>
      <w:pPr>
        <w:ind w:left="12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2">
    <w:nsid w:val="12806478"/>
    <w:multiLevelType w:val="hybridMultilevel"/>
    <w:tmpl w:val="9F50317A"/>
    <w:lvl w:ilvl="0" w:tplc="99C834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F47089"/>
    <w:multiLevelType w:val="hybridMultilevel"/>
    <w:tmpl w:val="F91A240E"/>
    <w:lvl w:ilvl="0" w:tplc="7124DCFA">
      <w:start w:val="2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382762F6"/>
    <w:multiLevelType w:val="hybridMultilevel"/>
    <w:tmpl w:val="8CC006C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400E1382"/>
    <w:multiLevelType w:val="hybridMultilevel"/>
    <w:tmpl w:val="1C14A6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95B7623"/>
    <w:multiLevelType w:val="hybridMultilevel"/>
    <w:tmpl w:val="F73C3DEA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2"/>
  </w:num>
  <w:num w:numId="5">
    <w:abstractNumId w:val="5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7AC0"/>
    <w:rsid w:val="00003A68"/>
    <w:rsid w:val="00015208"/>
    <w:rsid w:val="00023BF0"/>
    <w:rsid w:val="000319BB"/>
    <w:rsid w:val="000323BE"/>
    <w:rsid w:val="000429C3"/>
    <w:rsid w:val="00045047"/>
    <w:rsid w:val="00051887"/>
    <w:rsid w:val="0005315D"/>
    <w:rsid w:val="00054745"/>
    <w:rsid w:val="000560A0"/>
    <w:rsid w:val="00061303"/>
    <w:rsid w:val="000718FE"/>
    <w:rsid w:val="00075644"/>
    <w:rsid w:val="0008002B"/>
    <w:rsid w:val="00083BAC"/>
    <w:rsid w:val="000848AD"/>
    <w:rsid w:val="00085368"/>
    <w:rsid w:val="00086B90"/>
    <w:rsid w:val="00092A91"/>
    <w:rsid w:val="000A4EDF"/>
    <w:rsid w:val="000B36BD"/>
    <w:rsid w:val="000B6C36"/>
    <w:rsid w:val="000C18AB"/>
    <w:rsid w:val="000C64AF"/>
    <w:rsid w:val="000E37C6"/>
    <w:rsid w:val="000F139A"/>
    <w:rsid w:val="000F2A5F"/>
    <w:rsid w:val="000F7B65"/>
    <w:rsid w:val="001019E6"/>
    <w:rsid w:val="00107A85"/>
    <w:rsid w:val="00110E07"/>
    <w:rsid w:val="001160A2"/>
    <w:rsid w:val="00131AA7"/>
    <w:rsid w:val="0013276A"/>
    <w:rsid w:val="00137363"/>
    <w:rsid w:val="00141C0B"/>
    <w:rsid w:val="001500B9"/>
    <w:rsid w:val="001524B1"/>
    <w:rsid w:val="001605DE"/>
    <w:rsid w:val="00160819"/>
    <w:rsid w:val="00162A14"/>
    <w:rsid w:val="00175ACB"/>
    <w:rsid w:val="00186905"/>
    <w:rsid w:val="001966DE"/>
    <w:rsid w:val="001A04C2"/>
    <w:rsid w:val="001B32A6"/>
    <w:rsid w:val="001B628D"/>
    <w:rsid w:val="001C071E"/>
    <w:rsid w:val="001C0C10"/>
    <w:rsid w:val="001C2FC1"/>
    <w:rsid w:val="001E19EB"/>
    <w:rsid w:val="001E2134"/>
    <w:rsid w:val="001E60C2"/>
    <w:rsid w:val="001E7D92"/>
    <w:rsid w:val="001F14F6"/>
    <w:rsid w:val="001F5EB7"/>
    <w:rsid w:val="001F7447"/>
    <w:rsid w:val="0020033C"/>
    <w:rsid w:val="00201F61"/>
    <w:rsid w:val="0021567A"/>
    <w:rsid w:val="00215F73"/>
    <w:rsid w:val="00225532"/>
    <w:rsid w:val="00225C8D"/>
    <w:rsid w:val="002335B7"/>
    <w:rsid w:val="00246F63"/>
    <w:rsid w:val="0025436E"/>
    <w:rsid w:val="00260C40"/>
    <w:rsid w:val="00272ED4"/>
    <w:rsid w:val="00275694"/>
    <w:rsid w:val="00276191"/>
    <w:rsid w:val="00280AC0"/>
    <w:rsid w:val="00286CDB"/>
    <w:rsid w:val="00295A66"/>
    <w:rsid w:val="002A178A"/>
    <w:rsid w:val="002A32C5"/>
    <w:rsid w:val="002A6969"/>
    <w:rsid w:val="002B0229"/>
    <w:rsid w:val="002B05E9"/>
    <w:rsid w:val="002B293D"/>
    <w:rsid w:val="002E0FC4"/>
    <w:rsid w:val="002E623B"/>
    <w:rsid w:val="00303CC7"/>
    <w:rsid w:val="00307F0C"/>
    <w:rsid w:val="00312598"/>
    <w:rsid w:val="0032049C"/>
    <w:rsid w:val="003311D8"/>
    <w:rsid w:val="00340573"/>
    <w:rsid w:val="00352208"/>
    <w:rsid w:val="00354513"/>
    <w:rsid w:val="00357F92"/>
    <w:rsid w:val="0036519A"/>
    <w:rsid w:val="00371BCA"/>
    <w:rsid w:val="00375C68"/>
    <w:rsid w:val="00385542"/>
    <w:rsid w:val="003B1970"/>
    <w:rsid w:val="003B3B77"/>
    <w:rsid w:val="003B5535"/>
    <w:rsid w:val="003B6DFA"/>
    <w:rsid w:val="003D0331"/>
    <w:rsid w:val="003D57CE"/>
    <w:rsid w:val="003D7F79"/>
    <w:rsid w:val="003E00EE"/>
    <w:rsid w:val="003F22E2"/>
    <w:rsid w:val="003F4E4E"/>
    <w:rsid w:val="00401087"/>
    <w:rsid w:val="004057F5"/>
    <w:rsid w:val="0040625C"/>
    <w:rsid w:val="0041512A"/>
    <w:rsid w:val="004211C5"/>
    <w:rsid w:val="00422248"/>
    <w:rsid w:val="00431A60"/>
    <w:rsid w:val="0043747D"/>
    <w:rsid w:val="0045410C"/>
    <w:rsid w:val="00454A23"/>
    <w:rsid w:val="00484C7A"/>
    <w:rsid w:val="00492A1B"/>
    <w:rsid w:val="00493D20"/>
    <w:rsid w:val="00494CF7"/>
    <w:rsid w:val="00495097"/>
    <w:rsid w:val="004A0493"/>
    <w:rsid w:val="004A45E2"/>
    <w:rsid w:val="004B6BFF"/>
    <w:rsid w:val="004C5247"/>
    <w:rsid w:val="004C527E"/>
    <w:rsid w:val="004C7D5E"/>
    <w:rsid w:val="004D04F5"/>
    <w:rsid w:val="004D1362"/>
    <w:rsid w:val="004E7758"/>
    <w:rsid w:val="004F3519"/>
    <w:rsid w:val="005005DF"/>
    <w:rsid w:val="005064E1"/>
    <w:rsid w:val="00511E9B"/>
    <w:rsid w:val="00522974"/>
    <w:rsid w:val="0053120F"/>
    <w:rsid w:val="00531F57"/>
    <w:rsid w:val="005429C1"/>
    <w:rsid w:val="00545E63"/>
    <w:rsid w:val="00551171"/>
    <w:rsid w:val="005714FF"/>
    <w:rsid w:val="005750F3"/>
    <w:rsid w:val="005765EE"/>
    <w:rsid w:val="00580F9A"/>
    <w:rsid w:val="00587686"/>
    <w:rsid w:val="005A03B2"/>
    <w:rsid w:val="005B38D2"/>
    <w:rsid w:val="005B5087"/>
    <w:rsid w:val="005B6296"/>
    <w:rsid w:val="005C008A"/>
    <w:rsid w:val="005C2B0E"/>
    <w:rsid w:val="005C4B91"/>
    <w:rsid w:val="005C515C"/>
    <w:rsid w:val="005D0219"/>
    <w:rsid w:val="005E3261"/>
    <w:rsid w:val="005F0A76"/>
    <w:rsid w:val="005F0F4D"/>
    <w:rsid w:val="0060497F"/>
    <w:rsid w:val="0060520F"/>
    <w:rsid w:val="00612288"/>
    <w:rsid w:val="00612935"/>
    <w:rsid w:val="0064156C"/>
    <w:rsid w:val="00643C65"/>
    <w:rsid w:val="00652F1E"/>
    <w:rsid w:val="006619C8"/>
    <w:rsid w:val="00671B9D"/>
    <w:rsid w:val="006741DD"/>
    <w:rsid w:val="00681765"/>
    <w:rsid w:val="00682289"/>
    <w:rsid w:val="0069183C"/>
    <w:rsid w:val="00694319"/>
    <w:rsid w:val="0069557B"/>
    <w:rsid w:val="006B0BCA"/>
    <w:rsid w:val="006C71A6"/>
    <w:rsid w:val="006D414E"/>
    <w:rsid w:val="006E2243"/>
    <w:rsid w:val="006E65D5"/>
    <w:rsid w:val="006E6EC9"/>
    <w:rsid w:val="006F50FF"/>
    <w:rsid w:val="00705951"/>
    <w:rsid w:val="007131F5"/>
    <w:rsid w:val="00720BA0"/>
    <w:rsid w:val="0072677F"/>
    <w:rsid w:val="007366D6"/>
    <w:rsid w:val="007424EC"/>
    <w:rsid w:val="00745CF3"/>
    <w:rsid w:val="007523DC"/>
    <w:rsid w:val="00764836"/>
    <w:rsid w:val="0077325A"/>
    <w:rsid w:val="007804F7"/>
    <w:rsid w:val="00782DCA"/>
    <w:rsid w:val="007831CF"/>
    <w:rsid w:val="0078655B"/>
    <w:rsid w:val="00786C09"/>
    <w:rsid w:val="00795241"/>
    <w:rsid w:val="00797161"/>
    <w:rsid w:val="007A118D"/>
    <w:rsid w:val="007A1258"/>
    <w:rsid w:val="007A196B"/>
    <w:rsid w:val="007A7652"/>
    <w:rsid w:val="007B16CD"/>
    <w:rsid w:val="007B1B8D"/>
    <w:rsid w:val="007C29BF"/>
    <w:rsid w:val="007D228D"/>
    <w:rsid w:val="007D34E1"/>
    <w:rsid w:val="007D38A1"/>
    <w:rsid w:val="007E4826"/>
    <w:rsid w:val="007F17BC"/>
    <w:rsid w:val="00804CC6"/>
    <w:rsid w:val="008060F9"/>
    <w:rsid w:val="008073FB"/>
    <w:rsid w:val="008127AF"/>
    <w:rsid w:val="008155B8"/>
    <w:rsid w:val="00820755"/>
    <w:rsid w:val="008436D4"/>
    <w:rsid w:val="0084447A"/>
    <w:rsid w:val="00845DA2"/>
    <w:rsid w:val="0084730D"/>
    <w:rsid w:val="008520F8"/>
    <w:rsid w:val="008630B4"/>
    <w:rsid w:val="0086598D"/>
    <w:rsid w:val="00870496"/>
    <w:rsid w:val="00872023"/>
    <w:rsid w:val="00872523"/>
    <w:rsid w:val="008765E3"/>
    <w:rsid w:val="00882948"/>
    <w:rsid w:val="0088671E"/>
    <w:rsid w:val="00892317"/>
    <w:rsid w:val="00896C63"/>
    <w:rsid w:val="008A0D35"/>
    <w:rsid w:val="008A124D"/>
    <w:rsid w:val="008A222C"/>
    <w:rsid w:val="008A64D5"/>
    <w:rsid w:val="008A7D59"/>
    <w:rsid w:val="008B1F2C"/>
    <w:rsid w:val="008B4106"/>
    <w:rsid w:val="008C4DB3"/>
    <w:rsid w:val="008C69FD"/>
    <w:rsid w:val="008E1750"/>
    <w:rsid w:val="00900D6B"/>
    <w:rsid w:val="0091011C"/>
    <w:rsid w:val="009105A7"/>
    <w:rsid w:val="009109BB"/>
    <w:rsid w:val="00915E06"/>
    <w:rsid w:val="00922748"/>
    <w:rsid w:val="0092471A"/>
    <w:rsid w:val="00925427"/>
    <w:rsid w:val="00927C30"/>
    <w:rsid w:val="009356F4"/>
    <w:rsid w:val="00936525"/>
    <w:rsid w:val="00944C1A"/>
    <w:rsid w:val="00950CF9"/>
    <w:rsid w:val="00952285"/>
    <w:rsid w:val="009522F3"/>
    <w:rsid w:val="00953D17"/>
    <w:rsid w:val="00966DE1"/>
    <w:rsid w:val="0097076C"/>
    <w:rsid w:val="009752E3"/>
    <w:rsid w:val="009A4DD3"/>
    <w:rsid w:val="009A66B1"/>
    <w:rsid w:val="009B5EC2"/>
    <w:rsid w:val="009D2C9F"/>
    <w:rsid w:val="009D30BB"/>
    <w:rsid w:val="009E1082"/>
    <w:rsid w:val="009E71FF"/>
    <w:rsid w:val="00A0149B"/>
    <w:rsid w:val="00A0441A"/>
    <w:rsid w:val="00A10518"/>
    <w:rsid w:val="00A11AB7"/>
    <w:rsid w:val="00A14884"/>
    <w:rsid w:val="00A15E05"/>
    <w:rsid w:val="00A2058C"/>
    <w:rsid w:val="00A20C39"/>
    <w:rsid w:val="00A27EF4"/>
    <w:rsid w:val="00A37447"/>
    <w:rsid w:val="00A4241F"/>
    <w:rsid w:val="00A45A6D"/>
    <w:rsid w:val="00A51519"/>
    <w:rsid w:val="00A53224"/>
    <w:rsid w:val="00A55871"/>
    <w:rsid w:val="00A57576"/>
    <w:rsid w:val="00A576D2"/>
    <w:rsid w:val="00A6192E"/>
    <w:rsid w:val="00A65061"/>
    <w:rsid w:val="00A8021D"/>
    <w:rsid w:val="00A85F09"/>
    <w:rsid w:val="00A90C0B"/>
    <w:rsid w:val="00A93C11"/>
    <w:rsid w:val="00A96847"/>
    <w:rsid w:val="00A97083"/>
    <w:rsid w:val="00AB39D1"/>
    <w:rsid w:val="00AC0314"/>
    <w:rsid w:val="00AC15C1"/>
    <w:rsid w:val="00AC36CD"/>
    <w:rsid w:val="00AC7AC0"/>
    <w:rsid w:val="00AD7693"/>
    <w:rsid w:val="00B126F9"/>
    <w:rsid w:val="00B26BDC"/>
    <w:rsid w:val="00B31177"/>
    <w:rsid w:val="00B44EA5"/>
    <w:rsid w:val="00B55397"/>
    <w:rsid w:val="00B55B2C"/>
    <w:rsid w:val="00B56D34"/>
    <w:rsid w:val="00B60B49"/>
    <w:rsid w:val="00B6217B"/>
    <w:rsid w:val="00B650DB"/>
    <w:rsid w:val="00B72889"/>
    <w:rsid w:val="00B8636D"/>
    <w:rsid w:val="00B8780C"/>
    <w:rsid w:val="00B94BFB"/>
    <w:rsid w:val="00B95C0B"/>
    <w:rsid w:val="00B961A6"/>
    <w:rsid w:val="00B96390"/>
    <w:rsid w:val="00BA5B09"/>
    <w:rsid w:val="00BA7CDF"/>
    <w:rsid w:val="00BC6F67"/>
    <w:rsid w:val="00BD014B"/>
    <w:rsid w:val="00BD16F9"/>
    <w:rsid w:val="00BE58DE"/>
    <w:rsid w:val="00BE6190"/>
    <w:rsid w:val="00C16B3E"/>
    <w:rsid w:val="00C22F79"/>
    <w:rsid w:val="00C6211D"/>
    <w:rsid w:val="00C66511"/>
    <w:rsid w:val="00C66904"/>
    <w:rsid w:val="00C73498"/>
    <w:rsid w:val="00C779A7"/>
    <w:rsid w:val="00C908D5"/>
    <w:rsid w:val="00C90EE7"/>
    <w:rsid w:val="00C96886"/>
    <w:rsid w:val="00CA08DD"/>
    <w:rsid w:val="00CA18EF"/>
    <w:rsid w:val="00CA2085"/>
    <w:rsid w:val="00CB05D1"/>
    <w:rsid w:val="00CC1108"/>
    <w:rsid w:val="00CC1350"/>
    <w:rsid w:val="00CC4CCF"/>
    <w:rsid w:val="00CC70DB"/>
    <w:rsid w:val="00CD5C23"/>
    <w:rsid w:val="00CE15A1"/>
    <w:rsid w:val="00CE3DC8"/>
    <w:rsid w:val="00CE48F6"/>
    <w:rsid w:val="00CF1EEE"/>
    <w:rsid w:val="00CF1F6F"/>
    <w:rsid w:val="00D06E5F"/>
    <w:rsid w:val="00D15B12"/>
    <w:rsid w:val="00D21D8B"/>
    <w:rsid w:val="00D264C0"/>
    <w:rsid w:val="00D33374"/>
    <w:rsid w:val="00D37D4D"/>
    <w:rsid w:val="00D437A7"/>
    <w:rsid w:val="00D47345"/>
    <w:rsid w:val="00D55134"/>
    <w:rsid w:val="00D63D4C"/>
    <w:rsid w:val="00D67C1F"/>
    <w:rsid w:val="00D71ED8"/>
    <w:rsid w:val="00D7361A"/>
    <w:rsid w:val="00D80EE0"/>
    <w:rsid w:val="00DA0CD9"/>
    <w:rsid w:val="00DA5A6D"/>
    <w:rsid w:val="00DC593F"/>
    <w:rsid w:val="00DE2CFA"/>
    <w:rsid w:val="00DF7AFF"/>
    <w:rsid w:val="00E02359"/>
    <w:rsid w:val="00E10575"/>
    <w:rsid w:val="00E15E90"/>
    <w:rsid w:val="00E24775"/>
    <w:rsid w:val="00E25D0F"/>
    <w:rsid w:val="00E275BB"/>
    <w:rsid w:val="00E27F2A"/>
    <w:rsid w:val="00E34E5A"/>
    <w:rsid w:val="00E616B1"/>
    <w:rsid w:val="00E837AC"/>
    <w:rsid w:val="00E91393"/>
    <w:rsid w:val="00E95702"/>
    <w:rsid w:val="00E9785A"/>
    <w:rsid w:val="00EA7EAD"/>
    <w:rsid w:val="00EB3E1B"/>
    <w:rsid w:val="00EB44D9"/>
    <w:rsid w:val="00EB5A2E"/>
    <w:rsid w:val="00EB5E40"/>
    <w:rsid w:val="00ED5046"/>
    <w:rsid w:val="00EE5637"/>
    <w:rsid w:val="00EE6614"/>
    <w:rsid w:val="00EF3D68"/>
    <w:rsid w:val="00EF56F3"/>
    <w:rsid w:val="00EF5D1C"/>
    <w:rsid w:val="00F0199B"/>
    <w:rsid w:val="00F01FD8"/>
    <w:rsid w:val="00F1324B"/>
    <w:rsid w:val="00F15352"/>
    <w:rsid w:val="00F15F92"/>
    <w:rsid w:val="00F21C8B"/>
    <w:rsid w:val="00F234D0"/>
    <w:rsid w:val="00F23950"/>
    <w:rsid w:val="00F264B0"/>
    <w:rsid w:val="00F27E8C"/>
    <w:rsid w:val="00F35554"/>
    <w:rsid w:val="00F37758"/>
    <w:rsid w:val="00F524FB"/>
    <w:rsid w:val="00F52807"/>
    <w:rsid w:val="00F604A2"/>
    <w:rsid w:val="00F63105"/>
    <w:rsid w:val="00F64EAE"/>
    <w:rsid w:val="00F770D4"/>
    <w:rsid w:val="00F8064B"/>
    <w:rsid w:val="00F811D0"/>
    <w:rsid w:val="00F8303F"/>
    <w:rsid w:val="00F85D97"/>
    <w:rsid w:val="00F9090D"/>
    <w:rsid w:val="00F91A9F"/>
    <w:rsid w:val="00FA5107"/>
    <w:rsid w:val="00FC1CDE"/>
    <w:rsid w:val="00FC2A01"/>
    <w:rsid w:val="00FC6D1F"/>
    <w:rsid w:val="00FD49B3"/>
    <w:rsid w:val="00FE1B13"/>
    <w:rsid w:val="00FE7A40"/>
    <w:rsid w:val="00FF410E"/>
    <w:rsid w:val="00FF4AE1"/>
    <w:rsid w:val="00FF5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5E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AC7AC0"/>
    <w:pPr>
      <w:ind w:left="720"/>
      <w:contextualSpacing/>
    </w:pPr>
  </w:style>
  <w:style w:type="paragraph" w:styleId="a5">
    <w:name w:val="footer"/>
    <w:basedOn w:val="a"/>
    <w:link w:val="a6"/>
    <w:uiPriority w:val="99"/>
    <w:unhideWhenUsed/>
    <w:rsid w:val="00AC7A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C7AC0"/>
  </w:style>
  <w:style w:type="character" w:customStyle="1" w:styleId="news-date-time1">
    <w:name w:val="news-date-time1"/>
    <w:rsid w:val="00AC7AC0"/>
    <w:rPr>
      <w:color w:val="486DAA"/>
    </w:rPr>
  </w:style>
  <w:style w:type="paragraph" w:styleId="a7">
    <w:name w:val="Normal (Web)"/>
    <w:basedOn w:val="a"/>
    <w:uiPriority w:val="99"/>
    <w:unhideWhenUsed/>
    <w:rsid w:val="003D7F79"/>
    <w:pPr>
      <w:spacing w:after="27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EE56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E5637"/>
  </w:style>
  <w:style w:type="character" w:customStyle="1" w:styleId="a4">
    <w:name w:val="Абзац списка Знак"/>
    <w:link w:val="a3"/>
    <w:rsid w:val="00C22F79"/>
  </w:style>
  <w:style w:type="paragraph" w:styleId="aa">
    <w:name w:val="Balloon Text"/>
    <w:basedOn w:val="a"/>
    <w:link w:val="ab"/>
    <w:uiPriority w:val="99"/>
    <w:semiHidden/>
    <w:unhideWhenUsed/>
    <w:rsid w:val="002E62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E623B"/>
    <w:rPr>
      <w:rFonts w:ascii="Tahoma" w:hAnsi="Tahoma" w:cs="Tahoma"/>
      <w:sz w:val="16"/>
      <w:szCs w:val="16"/>
    </w:rPr>
  </w:style>
  <w:style w:type="paragraph" w:customStyle="1" w:styleId="2">
    <w:name w:val="Знак2 Знак Знак Знак"/>
    <w:basedOn w:val="a"/>
    <w:autoRedefine/>
    <w:rsid w:val="0078655B"/>
    <w:pPr>
      <w:tabs>
        <w:tab w:val="left" w:pos="2160"/>
      </w:tabs>
      <w:bidi/>
      <w:spacing w:before="120"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 w:eastAsia="ru-RU" w:bidi="he-I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5E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AC7AC0"/>
    <w:pPr>
      <w:ind w:left="720"/>
      <w:contextualSpacing/>
    </w:pPr>
  </w:style>
  <w:style w:type="paragraph" w:styleId="a5">
    <w:name w:val="footer"/>
    <w:basedOn w:val="a"/>
    <w:link w:val="a6"/>
    <w:uiPriority w:val="99"/>
    <w:unhideWhenUsed/>
    <w:rsid w:val="00AC7A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C7AC0"/>
  </w:style>
  <w:style w:type="character" w:customStyle="1" w:styleId="news-date-time1">
    <w:name w:val="news-date-time1"/>
    <w:rsid w:val="00AC7AC0"/>
    <w:rPr>
      <w:color w:val="486DAA"/>
    </w:rPr>
  </w:style>
  <w:style w:type="paragraph" w:styleId="a7">
    <w:name w:val="Normal (Web)"/>
    <w:basedOn w:val="a"/>
    <w:uiPriority w:val="99"/>
    <w:unhideWhenUsed/>
    <w:rsid w:val="003D7F79"/>
    <w:pPr>
      <w:spacing w:after="27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EE56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E5637"/>
  </w:style>
  <w:style w:type="character" w:customStyle="1" w:styleId="a4">
    <w:name w:val="Абзац списка Знак"/>
    <w:link w:val="a3"/>
    <w:rsid w:val="00C22F79"/>
  </w:style>
  <w:style w:type="paragraph" w:styleId="aa">
    <w:name w:val="Balloon Text"/>
    <w:basedOn w:val="a"/>
    <w:link w:val="ab"/>
    <w:uiPriority w:val="99"/>
    <w:semiHidden/>
    <w:unhideWhenUsed/>
    <w:rsid w:val="002E62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E623B"/>
    <w:rPr>
      <w:rFonts w:ascii="Tahoma" w:hAnsi="Tahoma" w:cs="Tahoma"/>
      <w:sz w:val="16"/>
      <w:szCs w:val="16"/>
    </w:rPr>
  </w:style>
  <w:style w:type="paragraph" w:customStyle="1" w:styleId="2">
    <w:name w:val="Знак2 Знак Знак Знак"/>
    <w:basedOn w:val="a"/>
    <w:autoRedefine/>
    <w:rsid w:val="0078655B"/>
    <w:pPr>
      <w:tabs>
        <w:tab w:val="left" w:pos="2160"/>
      </w:tabs>
      <w:bidi/>
      <w:spacing w:before="120"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 w:eastAsia="ru-RU" w:bidi="he-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76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9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20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86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067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4133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79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7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AE13A2-B906-4833-9683-D0DAD1890B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2223</TotalTime>
  <Pages>4</Pages>
  <Words>1371</Words>
  <Characters>7818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Palchikovskaya</dc:creator>
  <cp:lastModifiedBy>Palchikovskaya</cp:lastModifiedBy>
  <cp:revision>238</cp:revision>
  <cp:lastPrinted>2014-10-08T09:50:00Z</cp:lastPrinted>
  <dcterms:created xsi:type="dcterms:W3CDTF">2014-03-05T11:04:00Z</dcterms:created>
  <dcterms:modified xsi:type="dcterms:W3CDTF">2014-12-04T05:11:00Z</dcterms:modified>
</cp:coreProperties>
</file>