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212" w:rsidRPr="00215212" w:rsidRDefault="00215212" w:rsidP="005B2608">
      <w:pPr>
        <w:spacing w:after="0" w:line="240" w:lineRule="auto"/>
        <w:ind w:left="567" w:right="423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5212" w:rsidRPr="00215212" w:rsidRDefault="00215212" w:rsidP="005B2608">
      <w:pPr>
        <w:spacing w:after="0" w:line="240" w:lineRule="auto"/>
        <w:ind w:left="567" w:right="423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5212" w:rsidRPr="00215212" w:rsidRDefault="00215212" w:rsidP="005B2608">
      <w:pPr>
        <w:spacing w:after="0" w:line="240" w:lineRule="auto"/>
        <w:ind w:left="567" w:right="423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5212" w:rsidRPr="00215212" w:rsidRDefault="00215212" w:rsidP="005B2608">
      <w:pPr>
        <w:spacing w:after="0" w:line="240" w:lineRule="auto"/>
        <w:ind w:left="567" w:right="423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215212" w:rsidRPr="00215212" w:rsidRDefault="00215212" w:rsidP="005B2608">
      <w:pPr>
        <w:tabs>
          <w:tab w:val="left" w:pos="851"/>
        </w:tabs>
        <w:spacing w:after="0" w:line="240" w:lineRule="auto"/>
        <w:ind w:left="567" w:right="42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запросе цен </w:t>
      </w:r>
      <w:r w:rsidR="0077012B" w:rsidRPr="00D550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</w:t>
      </w:r>
      <w:r w:rsidR="007701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7012B" w:rsidRPr="00D550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поставки </w:t>
      </w:r>
      <w:r w:rsidR="0077012B" w:rsidRPr="00D550C4">
        <w:rPr>
          <w:rFonts w:ascii="Times New Roman" w:hAnsi="Times New Roman" w:cs="Times New Roman"/>
          <w:b/>
          <w:sz w:val="28"/>
          <w:szCs w:val="28"/>
        </w:rPr>
        <w:t>лакокрасочных материалов</w:t>
      </w:r>
    </w:p>
    <w:p w:rsidR="00215212" w:rsidRPr="00215212" w:rsidRDefault="00215212" w:rsidP="005B2608">
      <w:pPr>
        <w:tabs>
          <w:tab w:val="left" w:pos="851"/>
        </w:tabs>
        <w:spacing w:after="0" w:line="240" w:lineRule="auto"/>
        <w:ind w:left="567" w:right="4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212" w:rsidRDefault="00215212" w:rsidP="005B2608">
      <w:pPr>
        <w:tabs>
          <w:tab w:val="left" w:pos="851"/>
        </w:tabs>
        <w:spacing w:after="0" w:line="240" w:lineRule="auto"/>
        <w:ind w:left="567" w:right="4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</w:t>
      </w:r>
      <w:r w:rsidR="00223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2014 г.</w:t>
      </w:r>
    </w:p>
    <w:p w:rsidR="00215212" w:rsidRPr="00215212" w:rsidRDefault="00215212" w:rsidP="005B2608">
      <w:pPr>
        <w:tabs>
          <w:tab w:val="left" w:pos="851"/>
        </w:tabs>
        <w:spacing w:after="0" w:line="240" w:lineRule="auto"/>
        <w:ind w:left="567" w:right="4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212" w:rsidRPr="005A721B" w:rsidRDefault="00215212" w:rsidP="005B2608">
      <w:pPr>
        <w:pStyle w:val="a7"/>
        <w:keepNext/>
        <w:keepLines/>
        <w:numPr>
          <w:ilvl w:val="0"/>
          <w:numId w:val="3"/>
        </w:numPr>
        <w:tabs>
          <w:tab w:val="left" w:pos="0"/>
          <w:tab w:val="left" w:pos="426"/>
          <w:tab w:val="left" w:pos="709"/>
        </w:tabs>
        <w:suppressAutoHyphens/>
        <w:spacing w:after="0" w:line="240" w:lineRule="auto"/>
        <w:ind w:left="567" w:right="423" w:firstLine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Toc394314145"/>
      <w:bookmarkStart w:id="1" w:name="_Toc401048936"/>
      <w:bookmarkStart w:id="2" w:name="_Toc401243690"/>
      <w:bookmarkStart w:id="3" w:name="_Toc366762350"/>
      <w:bookmarkStart w:id="4" w:name="_Toc368061864"/>
      <w:bookmarkStart w:id="5" w:name="_Toc368062028"/>
      <w:bookmarkStart w:id="6" w:name="_Toc370824124"/>
      <w:r w:rsidRPr="005A721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Сведения </w:t>
      </w:r>
      <w:r w:rsidR="00BA1A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об</w:t>
      </w:r>
      <w:r w:rsidR="002B3FD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открытом запросе</w:t>
      </w:r>
      <w:r w:rsidRPr="005A721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цен:</w:t>
      </w:r>
      <w:bookmarkEnd w:id="0"/>
      <w:bookmarkEnd w:id="1"/>
      <w:bookmarkEnd w:id="2"/>
      <w:r w:rsidRPr="005A721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5A721B" w:rsidRPr="005A721B" w:rsidRDefault="005A721B" w:rsidP="005B2608">
      <w:pPr>
        <w:keepNext/>
        <w:keepLines/>
        <w:tabs>
          <w:tab w:val="left" w:pos="0"/>
          <w:tab w:val="left" w:pos="426"/>
          <w:tab w:val="left" w:pos="709"/>
        </w:tabs>
        <w:suppressAutoHyphens/>
        <w:spacing w:after="0" w:line="240" w:lineRule="auto"/>
        <w:ind w:left="567" w:right="42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215212" w:rsidRPr="00644AE6" w:rsidRDefault="00215212" w:rsidP="005B2608">
      <w:pPr>
        <w:tabs>
          <w:tab w:val="left" w:pos="0"/>
          <w:tab w:val="left" w:pos="709"/>
        </w:tabs>
        <w:suppressAutoHyphens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44AE6">
        <w:rPr>
          <w:rFonts w:ascii="Times New Roman" w:hAnsi="Times New Roman" w:cs="Times New Roman"/>
          <w:bCs/>
          <w:sz w:val="28"/>
          <w:szCs w:val="28"/>
        </w:rPr>
        <w:t>поставка</w:t>
      </w:r>
      <w:r w:rsidRPr="00644A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4AE6">
        <w:rPr>
          <w:rFonts w:ascii="Times New Roman" w:hAnsi="Times New Roman" w:cs="Times New Roman"/>
          <w:sz w:val="28"/>
          <w:szCs w:val="28"/>
        </w:rPr>
        <w:t>лакокрасочных материалов</w:t>
      </w: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 тексту – Товар)</w:t>
      </w:r>
      <w:bookmarkStart w:id="7" w:name="_Toc366762351"/>
      <w:bookmarkEnd w:id="3"/>
      <w:bookmarkEnd w:id="4"/>
      <w:bookmarkEnd w:id="5"/>
      <w:bookmarkEnd w:id="6"/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15212" w:rsidRPr="00644AE6" w:rsidRDefault="00215212" w:rsidP="005B2608">
      <w:pPr>
        <w:tabs>
          <w:tab w:val="left" w:pos="0"/>
          <w:tab w:val="left" w:pos="709"/>
        </w:tabs>
        <w:suppressAutoHyphens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1.2. Общее количество поставляемого Товара: </w:t>
      </w:r>
      <w:bookmarkEnd w:id="7"/>
      <w:r w:rsidRPr="00644AE6">
        <w:rPr>
          <w:rFonts w:ascii="Times New Roman" w:hAnsi="Times New Roman" w:cs="Times New Roman"/>
          <w:sz w:val="28"/>
          <w:szCs w:val="28"/>
        </w:rPr>
        <w:t>18 210 кг.</w:t>
      </w:r>
    </w:p>
    <w:p w:rsidR="00215212" w:rsidRPr="00644AE6" w:rsidRDefault="00215212" w:rsidP="005B2608">
      <w:pPr>
        <w:spacing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1 643 197 (Один миллион шестьсот сорок три тысячи сто девяносто семь) рублей 50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215212" w:rsidRPr="00644AE6" w:rsidRDefault="00215212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 Срок поставки товара:</w:t>
      </w: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644A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15 (Пятнадцати) календарных дней после получения заявки от Заказчика. Заявки направляются по 31 декабря 2014 г.</w:t>
      </w:r>
    </w:p>
    <w:p w:rsidR="00215212" w:rsidRPr="00644AE6" w:rsidRDefault="00215212" w:rsidP="005B2608">
      <w:pPr>
        <w:tabs>
          <w:tab w:val="left" w:pos="425"/>
          <w:tab w:val="left" w:pos="6987"/>
        </w:tabs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1.5. </w:t>
      </w: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г. Мурманск, ул. </w:t>
      </w:r>
      <w:proofErr w:type="gramStart"/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Промышленная</w:t>
      </w:r>
      <w:proofErr w:type="gramEnd"/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д.15.</w:t>
      </w:r>
    </w:p>
    <w:p w:rsidR="00215212" w:rsidRPr="00644AE6" w:rsidRDefault="00215212" w:rsidP="005B2608">
      <w:pPr>
        <w:tabs>
          <w:tab w:val="left" w:pos="425"/>
          <w:tab w:val="left" w:pos="6987"/>
        </w:tabs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1.6. </w:t>
      </w: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  <w:r w:rsidRPr="00644AE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proofErr w:type="gramStart"/>
      <w:r w:rsidRPr="00644AE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Покупатель осуществляет оплату в размере 30% от стоимости Товара </w:t>
      </w:r>
      <w:r w:rsidRPr="00644A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по заявке </w:t>
      </w:r>
      <w:r w:rsidRPr="00644AE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условиях предоплаты в течение 10 (Десяти) банковских дней с момента получения счета на предоплату от Поставщика;</w:t>
      </w:r>
      <w:proofErr w:type="gramEnd"/>
    </w:p>
    <w:p w:rsidR="00215212" w:rsidRPr="00644AE6" w:rsidRDefault="00215212" w:rsidP="005B2608">
      <w:pPr>
        <w:tabs>
          <w:tab w:val="left" w:pos="450"/>
        </w:tabs>
        <w:suppressAutoHyphens/>
        <w:spacing w:after="0" w:line="240" w:lineRule="auto"/>
        <w:ind w:left="567" w:right="42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остальные 70%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215212" w:rsidRPr="00644AE6" w:rsidRDefault="00215212" w:rsidP="005B260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1.7. </w:t>
      </w:r>
      <w:r w:rsidRPr="00644AE6">
        <w:rPr>
          <w:rFonts w:ascii="Times New Roman" w:eastAsia="Times New Roman" w:hAnsi="Times New Roman" w:cs="Times New Roman"/>
          <w:b/>
          <w:sz w:val="28"/>
          <w:szCs w:val="28"/>
          <w:lang w:val="x-none" w:eastAsia="ar-SA"/>
        </w:rPr>
        <w:t>Особые условия:</w:t>
      </w:r>
    </w:p>
    <w:p w:rsidR="00215212" w:rsidRPr="00644AE6" w:rsidRDefault="00215212" w:rsidP="005B260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1.7.1. </w:t>
      </w:r>
      <w:r w:rsidRPr="00644A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215212" w:rsidRPr="00644AE6" w:rsidRDefault="00215212" w:rsidP="005B260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1.7.2. Покупатель</w:t>
      </w: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> имеет право </w:t>
      </w:r>
      <w:bookmarkStart w:id="8" w:name="YANDEX_5"/>
      <w:bookmarkEnd w:id="8"/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провести не</w:t>
      </w:r>
      <w:hyperlink r:id="rId9" w:anchor="YANDEX_4" w:history="1"/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>зависимую экспертизу за счет </w:t>
      </w: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Поставщика. </w:t>
      </w: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gramStart"/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случае</w:t>
      </w:r>
      <w:proofErr w:type="gramEnd"/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если результатами экспертизы будет подтверждено соответствие качества поставленных Материалов требованиям (Покупателя, ГОСТ), расходы по проведению экспертизы относятся на счет </w:t>
      </w: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Покупателя. </w:t>
      </w:r>
    </w:p>
    <w:p w:rsidR="00215212" w:rsidRPr="00644AE6" w:rsidRDefault="00215212" w:rsidP="005B2608">
      <w:pPr>
        <w:tabs>
          <w:tab w:val="left" w:pos="425"/>
          <w:tab w:val="left" w:pos="567"/>
          <w:tab w:val="left" w:pos="709"/>
          <w:tab w:val="left" w:pos="851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1.7.3. 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215212" w:rsidRPr="00644AE6" w:rsidRDefault="00215212" w:rsidP="005B2608">
      <w:pPr>
        <w:tabs>
          <w:tab w:val="left" w:pos="425"/>
          <w:tab w:val="left" w:pos="567"/>
          <w:tab w:val="left" w:pos="709"/>
          <w:tab w:val="left" w:pos="851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1.7.4. Поставка продукции производится до склада Покупателя. </w:t>
      </w:r>
    </w:p>
    <w:p w:rsidR="00215212" w:rsidRPr="00644AE6" w:rsidRDefault="00215212" w:rsidP="005B260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1.8. Иные условия:</w:t>
      </w:r>
    </w:p>
    <w:p w:rsidR="00215212" w:rsidRPr="00644AE6" w:rsidRDefault="00215212" w:rsidP="005B260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поставляется новым и изготовленным не ранее 2014 года. Гарантийный срок на товар устанавливается: 12 месяцев. </w:t>
      </w:r>
    </w:p>
    <w:p w:rsidR="00215212" w:rsidRPr="00FB04FB" w:rsidRDefault="00215212" w:rsidP="005B260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215212" w:rsidRPr="00215212" w:rsidRDefault="00215212" w:rsidP="005B2608">
      <w:pPr>
        <w:spacing w:after="0" w:line="240" w:lineRule="auto"/>
        <w:ind w:left="567" w:right="4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212" w:rsidRPr="00215212" w:rsidRDefault="00215212" w:rsidP="005B2608">
      <w:pPr>
        <w:tabs>
          <w:tab w:val="left" w:pos="0"/>
        </w:tabs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215212" w:rsidRDefault="00215212" w:rsidP="005B26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567" w:right="423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215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215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– начальник службы закупок ОАО «</w:t>
      </w:r>
      <w:proofErr w:type="spellStart"/>
      <w:r w:rsidRPr="00215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215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5A721B" w:rsidRPr="00215212" w:rsidRDefault="005A721B" w:rsidP="005B2608">
      <w:pPr>
        <w:tabs>
          <w:tab w:val="left" w:pos="1134"/>
        </w:tabs>
        <w:spacing w:after="0" w:line="240" w:lineRule="auto"/>
        <w:ind w:left="567" w:right="423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5212" w:rsidRDefault="00215212" w:rsidP="005B2608">
      <w:pPr>
        <w:numPr>
          <w:ilvl w:val="0"/>
          <w:numId w:val="1"/>
        </w:numPr>
        <w:spacing w:after="0" w:line="240" w:lineRule="auto"/>
        <w:ind w:left="567" w:right="423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212">
        <w:rPr>
          <w:rFonts w:ascii="Times New Roman" w:hAnsi="Times New Roman" w:cs="Times New Roman"/>
          <w:sz w:val="28"/>
          <w:szCs w:val="28"/>
        </w:rPr>
        <w:t>Решетников А.Е</w:t>
      </w:r>
      <w:r w:rsidRPr="00215212">
        <w:rPr>
          <w:sz w:val="28"/>
          <w:szCs w:val="28"/>
        </w:rPr>
        <w:t xml:space="preserve">. – 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экономической безопасности службы внутреннего контроля ОАО «</w:t>
      </w:r>
      <w:proofErr w:type="spellStart"/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A721B" w:rsidRPr="00215212" w:rsidRDefault="005A721B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212" w:rsidRDefault="00215212" w:rsidP="005B2608">
      <w:pPr>
        <w:numPr>
          <w:ilvl w:val="0"/>
          <w:numId w:val="1"/>
        </w:numPr>
        <w:spacing w:after="0" w:line="240" w:lineRule="auto"/>
        <w:ind w:left="567" w:right="423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 А.С. – товаровед отдела материально-технического обеспечения службы закупок ОАО «</w:t>
      </w:r>
      <w:proofErr w:type="spellStart"/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A721B" w:rsidRPr="00215212" w:rsidRDefault="005A721B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212" w:rsidRDefault="00215212" w:rsidP="005B2608">
      <w:pPr>
        <w:numPr>
          <w:ilvl w:val="0"/>
          <w:numId w:val="1"/>
        </w:numPr>
        <w:spacing w:after="0" w:line="240" w:lineRule="auto"/>
        <w:ind w:left="567" w:right="423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15212">
        <w:rPr>
          <w:rFonts w:ascii="Times New Roman" w:hAnsi="Times New Roman" w:cs="Times New Roman"/>
          <w:sz w:val="28"/>
          <w:szCs w:val="28"/>
        </w:rPr>
        <w:t>Урпин</w:t>
      </w:r>
      <w:proofErr w:type="spellEnd"/>
      <w:r w:rsidRPr="00215212">
        <w:rPr>
          <w:rFonts w:ascii="Times New Roman" w:hAnsi="Times New Roman" w:cs="Times New Roman"/>
          <w:sz w:val="28"/>
          <w:szCs w:val="28"/>
        </w:rPr>
        <w:t xml:space="preserve"> Н.В.</w:t>
      </w:r>
      <w:r w:rsidRPr="00215212">
        <w:rPr>
          <w:sz w:val="28"/>
          <w:szCs w:val="28"/>
        </w:rPr>
        <w:t xml:space="preserve"> – 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материально-технического обеспечения службы</w:t>
      </w:r>
      <w:r w:rsidR="00DC0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 ОАО «</w:t>
      </w:r>
      <w:proofErr w:type="spellStart"/>
      <w:r w:rsidR="00DC07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DC072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A721B" w:rsidRPr="00215212" w:rsidRDefault="005A721B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212" w:rsidRPr="00215212" w:rsidRDefault="00215212" w:rsidP="005B2608">
      <w:pPr>
        <w:numPr>
          <w:ilvl w:val="0"/>
          <w:numId w:val="1"/>
        </w:numPr>
        <w:spacing w:after="0" w:line="240" w:lineRule="auto"/>
        <w:ind w:left="567" w:right="423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 </w:t>
      </w:r>
      <w:r w:rsidRPr="00215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 по комплектации </w:t>
      </w:r>
      <w:proofErr w:type="gramStart"/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«</w:t>
      </w:r>
      <w:proofErr w:type="spellStart"/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15212" w:rsidRPr="00215212" w:rsidRDefault="00215212" w:rsidP="005B2608">
      <w:pPr>
        <w:tabs>
          <w:tab w:val="left" w:pos="1134"/>
        </w:tabs>
        <w:spacing w:after="0" w:line="240" w:lineRule="auto"/>
        <w:ind w:left="567" w:right="423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215212" w:rsidRPr="005A721B" w:rsidRDefault="00215212" w:rsidP="005B2608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567" w:right="423" w:firstLine="0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Баннова Т.В. </w:t>
      </w:r>
      <w:r w:rsidRPr="00215212">
        <w:rPr>
          <w:rFonts w:ascii="Times New Roman" w:hAnsi="Times New Roman" w:cs="Times New Roman"/>
          <w:sz w:val="28"/>
          <w:szCs w:val="28"/>
        </w:rPr>
        <w:t>– ведущий специалист отдела закупок службы закупок ОАО «</w:t>
      </w:r>
      <w:proofErr w:type="spellStart"/>
      <w:r w:rsidRPr="00215212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Pr="00215212">
        <w:rPr>
          <w:rFonts w:ascii="Times New Roman" w:hAnsi="Times New Roman" w:cs="Times New Roman"/>
          <w:sz w:val="28"/>
          <w:szCs w:val="28"/>
        </w:rPr>
        <w:t>»;</w:t>
      </w:r>
    </w:p>
    <w:p w:rsidR="005A721B" w:rsidRPr="00215212" w:rsidRDefault="005A721B" w:rsidP="005B2608">
      <w:pPr>
        <w:tabs>
          <w:tab w:val="left" w:pos="284"/>
        </w:tabs>
        <w:spacing w:after="0" w:line="240" w:lineRule="auto"/>
        <w:ind w:left="567" w:right="423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15212" w:rsidRPr="00215212" w:rsidRDefault="00215212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2152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5A721B" w:rsidRPr="005A721B" w:rsidRDefault="00215212" w:rsidP="005B2608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567" w:right="423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Жилина Н.Н. </w:t>
      </w:r>
      <w:r w:rsidRPr="00215212">
        <w:rPr>
          <w:rFonts w:ascii="Times New Roman" w:hAnsi="Times New Roman" w:cs="Times New Roman"/>
          <w:iCs/>
          <w:sz w:val="28"/>
          <w:szCs w:val="28"/>
        </w:rPr>
        <w:t>– инженер отдела материально-технического обеспечения службы закупок ОАО «</w:t>
      </w:r>
      <w:proofErr w:type="spellStart"/>
      <w:r w:rsidRPr="00215212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215212">
        <w:rPr>
          <w:rFonts w:ascii="Times New Roman" w:hAnsi="Times New Roman" w:cs="Times New Roman"/>
          <w:iCs/>
          <w:sz w:val="28"/>
          <w:szCs w:val="28"/>
        </w:rPr>
        <w:t>».</w:t>
      </w:r>
    </w:p>
    <w:p w:rsidR="00215212" w:rsidRPr="00215212" w:rsidRDefault="00215212" w:rsidP="005B2608">
      <w:pPr>
        <w:tabs>
          <w:tab w:val="left" w:pos="709"/>
        </w:tabs>
        <w:spacing w:after="0" w:line="240" w:lineRule="auto"/>
        <w:ind w:left="567" w:right="42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5212">
        <w:rPr>
          <w:sz w:val="28"/>
          <w:szCs w:val="28"/>
        </w:rPr>
        <w:tab/>
      </w:r>
    </w:p>
    <w:p w:rsidR="00215212" w:rsidRPr="00215212" w:rsidRDefault="00215212" w:rsidP="005B2608">
      <w:pPr>
        <w:tabs>
          <w:tab w:val="left" w:pos="851"/>
        </w:tabs>
        <w:spacing w:after="0" w:line="240" w:lineRule="auto"/>
        <w:ind w:left="567" w:right="42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5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Процедура оценки и сопоставления заявок на участие в открытом запросе цен </w:t>
      </w:r>
      <w:r w:rsidR="0077012B" w:rsidRPr="00451B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="0077012B" w:rsidRPr="00451B18">
        <w:rPr>
          <w:rFonts w:ascii="Times New Roman" w:hAnsi="Times New Roman" w:cs="Times New Roman"/>
          <w:sz w:val="28"/>
          <w:szCs w:val="28"/>
        </w:rPr>
        <w:t>лакокрасочных материалов</w:t>
      </w:r>
      <w:r w:rsidR="00770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открытый запрос цен) проводилась Комиссией по закупке «</w:t>
      </w:r>
      <w:r w:rsidR="0077012B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октября 2014 г. по адресу: г. Мурманск, ул. Промышленная, д. 15, </w:t>
      </w:r>
      <w:proofErr w:type="spellStart"/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14 часов 00 минут по московскому времени.</w:t>
      </w:r>
    </w:p>
    <w:p w:rsidR="00215212" w:rsidRDefault="00215212" w:rsidP="005B2608">
      <w:pPr>
        <w:tabs>
          <w:tab w:val="left" w:pos="851"/>
        </w:tabs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Протоколу рассмотрения заявок на участие </w:t>
      </w:r>
      <w:r w:rsidRPr="00215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цен </w:t>
      </w:r>
      <w:r w:rsidR="0077012B" w:rsidRPr="00451B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="0077012B" w:rsidRPr="00451B18">
        <w:rPr>
          <w:rFonts w:ascii="Times New Roman" w:hAnsi="Times New Roman" w:cs="Times New Roman"/>
          <w:sz w:val="28"/>
          <w:szCs w:val="28"/>
        </w:rPr>
        <w:t>лакокрасочных материалов</w:t>
      </w:r>
      <w:r w:rsidR="00770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77012B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</w:t>
      </w:r>
      <w:r w:rsidRPr="00215212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г. (далее по тексту – Протокол рассмотрения заявок) на процедуре рассмотрения</w:t>
      </w:r>
      <w:r w:rsidRPr="00215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было рассмотрено </w:t>
      </w:r>
      <w:r w:rsidR="0077012B">
        <w:rPr>
          <w:rFonts w:ascii="Times New Roman" w:eastAsia="Times New Roman" w:hAnsi="Times New Roman" w:cs="Times New Roman"/>
          <w:sz w:val="28"/>
          <w:szCs w:val="28"/>
          <w:lang w:eastAsia="ru-RU"/>
        </w:rPr>
        <w:t>10 (Десять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70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A721B" w:rsidRDefault="005A721B" w:rsidP="005B2608">
      <w:pPr>
        <w:tabs>
          <w:tab w:val="left" w:pos="851"/>
        </w:tabs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«ТД ЛАКОКРАСКА-Я»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150001,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Ярославская обл., г. Ярославль, ул. Наумова, д. 67/2 </w:t>
      </w:r>
      <w:r w:rsidRPr="00FB04FB">
        <w:rPr>
          <w:rFonts w:ascii="Times New Roman" w:hAnsi="Times New Roman" w:cs="Times New Roman"/>
          <w:sz w:val="28"/>
          <w:szCs w:val="28"/>
        </w:rPr>
        <w:t>(ИНН 7606078270, КПП 760401001, ОГРН 1107606002998).</w:t>
      </w:r>
    </w:p>
    <w:p w:rsidR="00AC73C8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24.10.2014 г. в 14 часов 57 минут по московскому времени. </w:t>
      </w:r>
    </w:p>
    <w:p w:rsidR="00AC73C8" w:rsidRDefault="00AC73C8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1 375 318 рублей 82 копейки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«НПО ЯЛКЗ»,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150040,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Ярославская обл.,  г. Ярославль, пр. Октября, д. 88, офис 247а. </w:t>
      </w:r>
      <w:r w:rsidRPr="00FB04FB">
        <w:rPr>
          <w:rFonts w:ascii="Times New Roman" w:hAnsi="Times New Roman" w:cs="Times New Roman"/>
          <w:sz w:val="28"/>
          <w:szCs w:val="28"/>
        </w:rPr>
        <w:t>(ИНН 7606089306, КПП 760601001, ОГРН 1127606005658).</w:t>
      </w:r>
    </w:p>
    <w:p w:rsidR="00AC73C8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24.10.2014 г. в 14 часов 58 минут по московскому времени. </w:t>
      </w:r>
    </w:p>
    <w:p w:rsidR="00AC73C8" w:rsidRPr="005F6E66" w:rsidRDefault="00AC73C8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1 402 625 рублей 00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B04FB">
        <w:rPr>
          <w:rFonts w:ascii="Times New Roman" w:hAnsi="Times New Roman" w:cs="Times New Roman"/>
          <w:sz w:val="28"/>
          <w:szCs w:val="28"/>
        </w:rPr>
        <w:t xml:space="preserve">ООО Группа компаний «Капитал», </w:t>
      </w:r>
      <w:r>
        <w:rPr>
          <w:rFonts w:ascii="Times New Roman" w:hAnsi="Times New Roman" w:cs="Times New Roman"/>
          <w:sz w:val="28"/>
          <w:szCs w:val="28"/>
        </w:rPr>
        <w:t>173023,</w:t>
      </w:r>
      <w:r w:rsidRPr="00FB04FB">
        <w:rPr>
          <w:rFonts w:ascii="Times New Roman" w:hAnsi="Times New Roman" w:cs="Times New Roman"/>
          <w:sz w:val="28"/>
          <w:szCs w:val="28"/>
        </w:rPr>
        <w:t xml:space="preserve"> Новгородская обл., г. Великий Новгород, ул. Попова, д.7, кв.121 (ИНН 5321156305, КПП 532101001, ОГРН 1125321004930).</w:t>
      </w:r>
    </w:p>
    <w:p w:rsidR="00AC73C8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 27.10.2014 г. в 08 часов 40 минут по московскому времени. </w:t>
      </w:r>
    </w:p>
    <w:p w:rsidR="00AC73C8" w:rsidRPr="00EF68FD" w:rsidRDefault="00AC73C8" w:rsidP="005B2608">
      <w:pPr>
        <w:tabs>
          <w:tab w:val="left" w:pos="0"/>
          <w:tab w:val="left" w:pos="851"/>
          <w:tab w:val="left" w:pos="1276"/>
        </w:tabs>
        <w:suppressAutoHyphens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1 314 558 рублей 00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облагается, Общество применяет УСН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«НПФ </w:t>
      </w:r>
      <w:proofErr w:type="spellStart"/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Стройпродукция</w:t>
      </w:r>
      <w:proofErr w:type="spellEnd"/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142000,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Московская обл., г. Домодедово, ул. Кирова, д.5 </w:t>
      </w:r>
      <w:r w:rsidRPr="00FB04FB">
        <w:rPr>
          <w:rFonts w:ascii="Times New Roman" w:hAnsi="Times New Roman" w:cs="Times New Roman"/>
          <w:sz w:val="28"/>
          <w:szCs w:val="28"/>
        </w:rPr>
        <w:t>(ИНН 5009061906, КПП 500901001, ОГРН 1085009000427).</w:t>
      </w:r>
    </w:p>
    <w:p w:rsidR="00AC73C8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4 от 27.10.2014 г. в 10 часов 09 минут по московскому времени. </w:t>
      </w:r>
    </w:p>
    <w:p w:rsidR="00AC73C8" w:rsidRPr="005F6E66" w:rsidRDefault="00AC73C8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1 463 172 рубля 00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«ТК Северная»,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183038,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Мурманская обл., г. Мурманск, ул. Промышленная, д.10, кв. 12</w:t>
      </w:r>
      <w:r w:rsidRPr="009C2F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B04FB">
        <w:rPr>
          <w:rFonts w:ascii="Times New Roman" w:hAnsi="Times New Roman" w:cs="Times New Roman"/>
          <w:sz w:val="28"/>
          <w:szCs w:val="28"/>
        </w:rPr>
        <w:t>(ИНН 5190925522, КПП 519001001, ОГРН 1105190013785).</w:t>
      </w:r>
    </w:p>
    <w:p w:rsidR="00AC73C8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5 от 27.10.2014 г. в 11 часов 44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B04FB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AC73C8" w:rsidRPr="005F6E66" w:rsidRDefault="00AC73C8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1 565 875 рублей 00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 НПК Палитра»,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188671,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Ленинградская обл.,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севоложский район,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Рахья, ш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оссе Ленинградское, д.</w:t>
      </w:r>
      <w:r w:rsidRPr="009C2F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21, корпус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</w:t>
      </w:r>
      <w:r w:rsidRPr="009C2F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B04FB">
        <w:rPr>
          <w:rFonts w:ascii="Times New Roman" w:hAnsi="Times New Roman" w:cs="Times New Roman"/>
          <w:sz w:val="28"/>
          <w:szCs w:val="28"/>
        </w:rPr>
        <w:t>(ИНН 7810140697, КПП 470301001, ОГРН 1024700557111).</w:t>
      </w:r>
    </w:p>
    <w:p w:rsidR="00AC73C8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6 от 27.10.2014 г. в 12 часов 07 минут по московскому времени. </w:t>
      </w:r>
    </w:p>
    <w:p w:rsidR="00AC73C8" w:rsidRPr="005F6E66" w:rsidRDefault="00AC73C8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1 576 290 рублей 60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7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«ХИМСНАБСЕРВИС»,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302016,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Орловская обл., г. Орел, переулок Ботанический, д.27, кв. 42</w:t>
      </w:r>
      <w:r w:rsidRPr="009C2F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6E7D">
        <w:rPr>
          <w:rFonts w:ascii="Times New Roman" w:hAnsi="Times New Roman" w:cs="Times New Roman"/>
          <w:sz w:val="28"/>
          <w:szCs w:val="28"/>
        </w:rPr>
        <w:t>(ИНН 57520</w:t>
      </w:r>
      <w:r w:rsidRPr="00FB04FB">
        <w:rPr>
          <w:rFonts w:ascii="Times New Roman" w:hAnsi="Times New Roman" w:cs="Times New Roman"/>
          <w:sz w:val="28"/>
          <w:szCs w:val="28"/>
        </w:rPr>
        <w:t>45215, КПП 575201001, ОГРН 1075752005119).</w:t>
      </w:r>
    </w:p>
    <w:p w:rsidR="00AC73C8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lastRenderedPageBreak/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7 от 27.10.2014 г. в 14 часов 25 минут по московскому времени. </w:t>
      </w:r>
    </w:p>
    <w:p w:rsidR="00AC73C8" w:rsidRPr="005F6E66" w:rsidRDefault="00AC73C8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1 634 070 рублей 00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8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«АРКАИМ»,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183039,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Мурманская обл., 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Мурманск, ул.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Кни</w:t>
      </w:r>
      <w:r w:rsidRPr="009C2F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повича</w:t>
      </w:r>
      <w:proofErr w:type="spellEnd"/>
      <w:r w:rsidRPr="009C2F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д.46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FB04FB">
        <w:rPr>
          <w:rFonts w:ascii="Times New Roman" w:hAnsi="Times New Roman" w:cs="Times New Roman"/>
          <w:sz w:val="28"/>
          <w:szCs w:val="28"/>
        </w:rPr>
        <w:t>(ИНН 5190012314, КПП 519001001, ОГРН 1125190014234).</w:t>
      </w:r>
    </w:p>
    <w:p w:rsidR="00AC73C8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8 от 27.10.2014 г. в 16 часов 06 минут по московскому времени.</w:t>
      </w:r>
    </w:p>
    <w:p w:rsidR="00AC73C8" w:rsidRPr="005F6E66" w:rsidRDefault="00AC73C8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04FB">
        <w:rPr>
          <w:rFonts w:ascii="Times New Roman" w:hAnsi="Times New Roman" w:cs="Times New Roman"/>
          <w:sz w:val="28"/>
          <w:szCs w:val="28"/>
        </w:rPr>
        <w:t xml:space="preserve"> 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1 593 901 рубль 58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9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ООО «МИК»,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183010,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Мурманская обл., г. Мурманск, ул. Марата, д.23, кв.20  </w:t>
      </w:r>
      <w:r w:rsidRPr="00FB04FB">
        <w:rPr>
          <w:rFonts w:ascii="Times New Roman" w:hAnsi="Times New Roman" w:cs="Times New Roman"/>
          <w:sz w:val="28"/>
          <w:szCs w:val="28"/>
        </w:rPr>
        <w:t>(ИНН 5190036474, КПП 519001001, ОГРН 1145190009469).</w:t>
      </w:r>
    </w:p>
    <w:p w:rsidR="00AC73C8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9 от 28.10.2014 г. в 08 часов 38 минут по московскому времени. </w:t>
      </w:r>
    </w:p>
    <w:p w:rsidR="00AC73C8" w:rsidRPr="005F6E66" w:rsidRDefault="00AC73C8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1 524 137 рублей 25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73C8" w:rsidRPr="00FB04FB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FB04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10</w:t>
      </w:r>
      <w:r w:rsidRPr="00FB04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ООО «Армада 51»,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183034,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Мурманская обл., г. Мурманск, ул. Свердлова, д.3</w:t>
      </w:r>
      <w:r w:rsidRPr="009C2F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C0FDD">
        <w:rPr>
          <w:rFonts w:ascii="Times New Roman" w:hAnsi="Times New Roman" w:cs="Times New Roman"/>
          <w:sz w:val="28"/>
          <w:szCs w:val="28"/>
        </w:rPr>
        <w:t>(ИНН 519001</w:t>
      </w:r>
      <w:bookmarkStart w:id="9" w:name="_GoBack"/>
      <w:bookmarkEnd w:id="9"/>
      <w:r w:rsidRPr="00FB04FB">
        <w:rPr>
          <w:rFonts w:ascii="Times New Roman" w:hAnsi="Times New Roman" w:cs="Times New Roman"/>
          <w:sz w:val="28"/>
          <w:szCs w:val="28"/>
        </w:rPr>
        <w:t>2466, КПП 519001001, ОГРН 1125190014916).</w:t>
      </w:r>
    </w:p>
    <w:p w:rsidR="00AC73C8" w:rsidRDefault="00AC73C8" w:rsidP="005B2608">
      <w:pPr>
        <w:spacing w:after="0" w:line="240" w:lineRule="auto"/>
        <w:ind w:left="567" w:right="42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04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B04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10 от 28.10.2014 г. в 08 часов 54 минуты по московскому времени. </w:t>
      </w:r>
    </w:p>
    <w:p w:rsidR="00AC73C8" w:rsidRPr="00644AE6" w:rsidRDefault="00AC73C8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1 299 869 рублей 00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AC73C8" w:rsidRPr="00215212" w:rsidRDefault="00AC73C8" w:rsidP="005B2608">
      <w:pPr>
        <w:tabs>
          <w:tab w:val="left" w:pos="851"/>
        </w:tabs>
        <w:spacing w:after="0" w:line="240" w:lineRule="auto"/>
        <w:ind w:left="567" w:right="42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4AC1" w:rsidRPr="00FF4AC1" w:rsidRDefault="00215212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заявок Комиссия по закупке приняла следующ</w:t>
      </w:r>
      <w:r w:rsidR="00B047D2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РЕШЕНИЯ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F4AC1" w:rsidRDefault="00FF4AC1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5.1. 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договорные условия, указ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анные в заявке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«ТД ЛАКОКРАСКА-Я»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соответствующими требованиям Документации:</w:t>
      </w:r>
    </w:p>
    <w:p w:rsidR="00FF4AC1" w:rsidRPr="006B791F" w:rsidRDefault="00FF4AC1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3.3 Информационной карты Документации, п. 4.7.1. Документации, п. 3 Инструкции по заполнению Коммерческого предложения (форма 1 Приложения №1 к Документации):</w:t>
      </w:r>
    </w:p>
    <w:p w:rsidR="00FF4AC1" w:rsidRDefault="00FF4AC1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ена за одну единицу Товара, предложенная Участником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коммерческом предложении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,  превышает начальную (максимальную) цену за одну единицу Товара, указанную в Документации</w:t>
      </w:r>
      <w:r w:rsidRPr="0071536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(позиции 18; 20; 26; 28; 31; 32; 34).</w:t>
      </w:r>
    </w:p>
    <w:p w:rsidR="00FF4AC1" w:rsidRPr="00856A36" w:rsidRDefault="00FF4AC1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4AC1" w:rsidRDefault="00FF4AC1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«ТД ЛАКОКРАСКА-Я»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hAnsi="Times New Roman" w:cs="Times New Roman"/>
          <w:sz w:val="28"/>
          <w:szCs w:val="28"/>
        </w:rPr>
        <w:t>.</w:t>
      </w: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A721B" w:rsidRPr="00FF4AC1" w:rsidRDefault="005A721B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FF4AC1" w:rsidRDefault="00FF4AC1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5.2. 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цен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 «Группа компаний «Капитал</w:t>
      </w:r>
      <w:r w:rsidRPr="002378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вующей требованиям Документации:</w:t>
      </w:r>
    </w:p>
    <w:p w:rsidR="00FF4AC1" w:rsidRDefault="00FF4AC1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76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выполнено требование п.3.2. Документации: не предоставлена копия приказ о назначении </w:t>
      </w:r>
      <w:r w:rsidRPr="00EF1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физического лица на должность</w:t>
      </w:r>
      <w:r w:rsidR="00DC0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заверенная уполномоченным лицом Участника</w:t>
      </w:r>
      <w:r w:rsidRPr="00EF1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FF4AC1" w:rsidRPr="00987FD1" w:rsidRDefault="00FF4AC1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 допустить </w:t>
      </w:r>
      <w:r w:rsidRPr="00E448E5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09F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Группа компаний</w:t>
      </w:r>
      <w:r w:rsidRPr="00E448E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Капитал</w:t>
      </w:r>
      <w:r w:rsidRPr="00E448E5">
        <w:rPr>
          <w:rFonts w:ascii="Times New Roman" w:hAnsi="Times New Roman" w:cs="Times New Roman"/>
          <w:sz w:val="28"/>
          <w:szCs w:val="28"/>
        </w:rPr>
        <w:t xml:space="preserve">» 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hAnsi="Times New Roman" w:cs="Times New Roman"/>
          <w:sz w:val="28"/>
          <w:szCs w:val="28"/>
        </w:rPr>
        <w:t>.</w:t>
      </w: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F4AC1" w:rsidRPr="00856A36" w:rsidRDefault="00FF4AC1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4AC1" w:rsidRDefault="00DC09F5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5.3</w:t>
      </w:r>
      <w:r w:rsidR="00FF4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F4AC1" w:rsidRPr="003472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F4AC1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договорные условия, указ</w:t>
      </w:r>
      <w:r w:rsidR="00FF4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анные в заявке </w:t>
      </w:r>
      <w:r w:rsidR="00FF4AC1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«ТК </w:t>
      </w:r>
      <w:proofErr w:type="gramStart"/>
      <w:r w:rsidR="00FF4AC1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Северная</w:t>
      </w:r>
      <w:proofErr w:type="gramEnd"/>
      <w:r w:rsidR="00FF4AC1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FF4A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4AC1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</w:t>
      </w:r>
      <w:r w:rsidR="00FF4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</w:t>
      </w:r>
      <w:r w:rsidR="00FF4AC1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соответствующими требованиям Документации:</w:t>
      </w:r>
    </w:p>
    <w:p w:rsidR="00FF4AC1" w:rsidRPr="006B791F" w:rsidRDefault="00FF4AC1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3.3 Информационной карты Документации, п. 4.7.1. Документации, п. 3 Инструкции по заполнению Коммерческого предложения (форма 1 Приложения №1 к Документации):</w:t>
      </w:r>
    </w:p>
    <w:p w:rsidR="00FF4AC1" w:rsidRDefault="00FF4AC1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ена за одну единицу Товара, предложенная Участником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коммерческом предложении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,  превышает начальную (максимальную) цену за одну единицу Товара, указанную в Документации</w:t>
      </w:r>
      <w:r w:rsidRPr="0071536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(позиция 17).</w:t>
      </w:r>
    </w:p>
    <w:p w:rsidR="00FF4AC1" w:rsidRPr="00987FD1" w:rsidRDefault="00FF4AC1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«ТК </w:t>
      </w:r>
      <w:proofErr w:type="gramStart"/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Северная</w:t>
      </w:r>
      <w:proofErr w:type="gramEnd"/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hAnsi="Times New Roman" w:cs="Times New Roman"/>
          <w:sz w:val="28"/>
          <w:szCs w:val="28"/>
        </w:rPr>
        <w:t>.</w:t>
      </w: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F4AC1" w:rsidRDefault="00FF4AC1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4AC1" w:rsidRDefault="005A721B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5.4</w:t>
      </w:r>
      <w:r w:rsidR="00DC0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FF4AC1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договорные условия, указ</w:t>
      </w:r>
      <w:r w:rsidR="00FF4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анные в заявке </w:t>
      </w:r>
      <w:r w:rsidR="00FF4A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</w:t>
      </w:r>
      <w:r w:rsidR="00FF4AC1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НПК Палитра»</w:t>
      </w:r>
      <w:r w:rsidR="00FF4A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4AC1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</w:t>
      </w:r>
      <w:r w:rsidR="00FF4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</w:t>
      </w:r>
      <w:r w:rsidR="00FF4AC1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соответствующими требованиям Документации:</w:t>
      </w:r>
    </w:p>
    <w:p w:rsidR="00FF4AC1" w:rsidRPr="006B791F" w:rsidRDefault="00FF4AC1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3.3 Информационной карты Документации, п. 4.7.1. Документации, п. 3 Инструкции по заполнению Коммерческого предложения (форма 1 Приложения №1 к Документации):</w:t>
      </w:r>
    </w:p>
    <w:p w:rsidR="00FF4AC1" w:rsidRDefault="00FF4AC1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ена за одну единицу Товара, предложенная Участником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коммерческом предложении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,  превышает начальную (максимальную) цену за одну единицу Товара, указанную в Документации</w:t>
      </w:r>
      <w:r w:rsidRPr="0071536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(позиция 16).</w:t>
      </w:r>
    </w:p>
    <w:p w:rsidR="00FF4AC1" w:rsidRPr="00987FD1" w:rsidRDefault="00FF4AC1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НПК Палитра»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hAnsi="Times New Roman" w:cs="Times New Roman"/>
          <w:sz w:val="28"/>
          <w:szCs w:val="28"/>
        </w:rPr>
        <w:t>.</w:t>
      </w: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F4AC1" w:rsidRDefault="005A721B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5.5</w:t>
      </w:r>
      <w:r w:rsidR="00DC0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FF4AC1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договорные условия, указ</w:t>
      </w:r>
      <w:r w:rsidR="00FF4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анные в заявке </w:t>
      </w:r>
      <w:r w:rsidR="00FF4AC1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«ХИМСНАБСЕРВИС»</w:t>
      </w:r>
      <w:r w:rsidR="00FF4A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4AC1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</w:t>
      </w:r>
      <w:r w:rsidR="00FF4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</w:t>
      </w:r>
      <w:r w:rsidR="00FF4AC1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соответствующими требованиям Документации:</w:t>
      </w:r>
    </w:p>
    <w:p w:rsidR="00FF4AC1" w:rsidRPr="006B791F" w:rsidRDefault="00FF4AC1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3.3 Информационной карты Документации, п. 4.7.1. Документации, п. 3 Инструкции по заполнению Коммерческого предложения (форма 1 Приложения №1 к Документации):</w:t>
      </w:r>
    </w:p>
    <w:p w:rsidR="00FF4AC1" w:rsidRDefault="00FF4AC1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ена за одну единицу Товара, предложенная Участником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коммерческом предложении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,  превышает начальную (максимальную) цену за одну единицу Товара, указанную в Документации</w:t>
      </w:r>
      <w:r w:rsidRPr="0071536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(позиции 17, 18, 19-20, 29 ,31-34).</w:t>
      </w:r>
    </w:p>
    <w:p w:rsidR="00FF4AC1" w:rsidRDefault="00FF4AC1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«ХИМСНАБСЕРВИС»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hAnsi="Times New Roman" w:cs="Times New Roman"/>
          <w:sz w:val="28"/>
          <w:szCs w:val="28"/>
        </w:rPr>
        <w:t>.</w:t>
      </w: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A721B" w:rsidRPr="00987FD1" w:rsidRDefault="005A721B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0D8A" w:rsidRPr="008608A1" w:rsidRDefault="005A721B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FF4AC1"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FF4AC1"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670D8A"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цен </w:t>
      </w:r>
      <w:r w:rsidR="00670D8A" w:rsidRPr="00860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«МИК» </w:t>
      </w:r>
      <w:r w:rsidR="00670D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договорные условия, указанные в заявке ООО «МИК» на участие в запросе цен </w:t>
      </w:r>
      <w:r w:rsidR="00670D8A" w:rsidRPr="00860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670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соответствующими</w:t>
      </w:r>
      <w:r w:rsidR="00670D8A"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Документации:</w:t>
      </w:r>
    </w:p>
    <w:p w:rsidR="00670D8A" w:rsidRPr="008608A1" w:rsidRDefault="00670D8A" w:rsidP="005B260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выполнено требование п.4.4.8: </w:t>
      </w:r>
      <w:r w:rsidRPr="008608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все листы заявки с описью входящих в его состав документов, а также приложенные документы, не пронумерованы, не прошиты в один том нитью, не заклеены бумажной наклейкой, с указанием на ней количества листов в томе, не скреплены печатью Участника закупки  и подписью уполномоченного лица Участника закупки.             </w:t>
      </w:r>
    </w:p>
    <w:p w:rsidR="00670D8A" w:rsidRPr="008608A1" w:rsidRDefault="00670D8A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0D8A" w:rsidRPr="006B791F" w:rsidRDefault="00670D8A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не выполнено требование п. 3.3 Информационной карты Документации, п. 4.7.1. Документации, п. 3 Инструкции по заполнению Коммерческого предложения (форма 1 Приложения №1 к Документации):</w:t>
      </w:r>
    </w:p>
    <w:p w:rsidR="00670D8A" w:rsidRDefault="00670D8A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ена за одну единицу Товара, предложенная Участником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коммерческом предложении</w:t>
      </w:r>
      <w:r w:rsidRPr="00715369">
        <w:rPr>
          <w:rFonts w:ascii="Times New Roman" w:eastAsia="Times New Roman" w:hAnsi="Times New Roman" w:cs="Times New Roman"/>
          <w:sz w:val="28"/>
          <w:szCs w:val="28"/>
          <w:lang w:eastAsia="ar-SA"/>
        </w:rPr>
        <w:t>,  превышает начальную (максимальную) цену за одну единицу Товара, указанную в Документации</w:t>
      </w:r>
      <w:r w:rsidRPr="0071536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(позиции 18, 27-29,31-34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8B07B3" w:rsidRDefault="00FF4AC1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8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допустить</w:t>
      </w:r>
      <w:r w:rsidRPr="00860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ООО «МИК»</w:t>
      </w:r>
      <w:r w:rsidRPr="00860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процедуре </w:t>
      </w:r>
      <w:r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60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608A1">
        <w:rPr>
          <w:rFonts w:ascii="Times New Roman" w:hAnsi="Times New Roman" w:cs="Times New Roman"/>
          <w:sz w:val="28"/>
          <w:szCs w:val="28"/>
        </w:rPr>
        <w:t>.</w:t>
      </w:r>
      <w:r w:rsidRPr="00860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70D8A" w:rsidRPr="00215212" w:rsidRDefault="00670D8A" w:rsidP="005B2608">
      <w:pPr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7754" w:rsidRDefault="005A721B" w:rsidP="005B2608">
      <w:pPr>
        <w:ind w:left="567" w:right="4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5.7</w:t>
      </w:r>
      <w:r w:rsidR="00215212"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07754" w:rsidRPr="00907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открытый запрос цен состоявшимся</w:t>
      </w:r>
      <w:r w:rsidR="00907754"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07B3" w:rsidRPr="00907754" w:rsidRDefault="008B07B3" w:rsidP="005B2608">
      <w:pPr>
        <w:ind w:left="567" w:right="4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E7B" w:rsidRPr="00451B18" w:rsidRDefault="00907754" w:rsidP="005B2608">
      <w:pPr>
        <w:spacing w:after="0" w:line="240" w:lineRule="auto"/>
        <w:ind w:left="567" w:right="42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п. 4.12.1. Документации</w:t>
      </w:r>
      <w:r w:rsidRPr="00907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открытого запроса цен </w:t>
      </w:r>
      <w:r w:rsidR="009D1B17" w:rsidRPr="00451B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="009D1B17" w:rsidRPr="00451B18">
        <w:rPr>
          <w:rFonts w:ascii="Times New Roman" w:hAnsi="Times New Roman" w:cs="Times New Roman"/>
          <w:sz w:val="28"/>
          <w:szCs w:val="28"/>
        </w:rPr>
        <w:t>лакокрасочных материалов</w:t>
      </w:r>
      <w:r w:rsidR="00451B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закупке была произведена оценка заявок</w:t>
      </w:r>
      <w:r w:rsidRPr="0090775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D1B17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«НПО ЯЛКЗ»</w:t>
      </w:r>
      <w:r w:rsidR="009D1B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9D1B17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«НПФ </w:t>
      </w:r>
      <w:proofErr w:type="spellStart"/>
      <w:r w:rsidR="009D1B17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Стройпродукция</w:t>
      </w:r>
      <w:proofErr w:type="spellEnd"/>
      <w:r w:rsidR="009D1B17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9D1B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 w:rsidRPr="0090775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Аркаим</w:t>
      </w:r>
      <w:r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9D1B17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«Армада 51»</w:t>
      </w:r>
      <w:r w:rsidR="009D1B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07754" w:rsidRDefault="00907754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7754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Единственным критерием оценки со значимостью (весом) 100% в открытом запросе цен является цена договора.</w:t>
      </w:r>
    </w:p>
    <w:p w:rsidR="008B07B3" w:rsidRPr="00907754" w:rsidRDefault="008B07B3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7754" w:rsidRDefault="009A5E7B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="00907754" w:rsidRPr="0090775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907754" w:rsidRPr="009077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7754"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5A721B" w:rsidRPr="00907754" w:rsidRDefault="005A721B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754" w:rsidRPr="00907754" w:rsidRDefault="00907754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место</w:t>
      </w:r>
      <w:r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D8151E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«Армада 51»</w:t>
      </w:r>
      <w:r w:rsidR="00D8151E"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12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1 299 869 рублей 00 копеек</w:t>
      </w:r>
      <w:r w:rsidR="009124CE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12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24CE"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</w:t>
      </w:r>
      <w:r w:rsidR="009124CE" w:rsidRPr="00912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24CE"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</w:t>
      </w:r>
      <w:r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07754" w:rsidRPr="00907754" w:rsidRDefault="00907754" w:rsidP="005B2608">
      <w:pPr>
        <w:spacing w:after="0"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место</w:t>
      </w:r>
      <w:r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D8151E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«НПО ЯЛКЗ»</w:t>
      </w:r>
      <w:r w:rsidR="00D8151E"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12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1 402 625 рублей 00 копеек</w:t>
      </w:r>
      <w:r w:rsidR="009124CE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12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24CE"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="009124C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15212" w:rsidRPr="00D8151E" w:rsidRDefault="00D8151E" w:rsidP="005B2608">
      <w:pPr>
        <w:tabs>
          <w:tab w:val="left" w:pos="851"/>
        </w:tabs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место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="009124CE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«НПФ </w:t>
      </w:r>
      <w:proofErr w:type="spellStart"/>
      <w:r w:rsidR="009124CE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Стройпродукция</w:t>
      </w:r>
      <w:proofErr w:type="spellEnd"/>
      <w:r w:rsidR="009124CE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9124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764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1 463 172 рубля 00 копеек</w:t>
      </w:r>
      <w:r w:rsidR="00764384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64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4384"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="009124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:rsidR="00D8151E" w:rsidRPr="00D8151E" w:rsidRDefault="00D8151E" w:rsidP="005B2608">
      <w:pPr>
        <w:tabs>
          <w:tab w:val="left" w:pos="851"/>
        </w:tabs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место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 w:rsidRPr="0090775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Аркаим</w:t>
      </w:r>
      <w:r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12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64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1 593 901 рубль 58 копеек</w:t>
      </w:r>
      <w:r w:rsidR="00764384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64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4384"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="009124C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07754" w:rsidRPr="00215212" w:rsidRDefault="00907754" w:rsidP="005B2608">
      <w:pPr>
        <w:tabs>
          <w:tab w:val="left" w:pos="851"/>
        </w:tabs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BEA" w:rsidRPr="000F582C" w:rsidRDefault="009A5E7B" w:rsidP="005B2608">
      <w:pPr>
        <w:ind w:left="567" w:right="423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</w:t>
      </w:r>
      <w:r w:rsidR="00215212" w:rsidRPr="002152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215212" w:rsidRPr="002152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32BEA" w:rsidRPr="0013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Условия исполнения договора, указанные в заявке Участника закупки и в Документации, заявке которого</w:t>
      </w:r>
      <w:r w:rsidR="00132BEA" w:rsidRPr="00132B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присвоено второе место - </w:t>
      </w:r>
      <w:r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«НПО ЯЛКЗ», </w:t>
      </w:r>
      <w:proofErr w:type="gramStart"/>
      <w:r w:rsidRPr="000F58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Ярославская</w:t>
      </w:r>
      <w:proofErr w:type="gramEnd"/>
      <w:r w:rsidRPr="000F58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обл.,  г. Ярославль</w:t>
      </w:r>
      <w:r w:rsidR="005A72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пр. Октября, д. 88, офис 247а:</w:t>
      </w:r>
    </w:p>
    <w:p w:rsidR="0081083F" w:rsidRPr="000F582C" w:rsidRDefault="0081083F" w:rsidP="005B2608">
      <w:pPr>
        <w:tabs>
          <w:tab w:val="left" w:pos="0"/>
          <w:tab w:val="left" w:pos="709"/>
        </w:tabs>
        <w:suppressAutoHyphens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F58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8.1.</w:t>
      </w:r>
      <w:r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F58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F582C">
        <w:rPr>
          <w:rFonts w:ascii="Times New Roman" w:hAnsi="Times New Roman" w:cs="Times New Roman"/>
          <w:bCs/>
          <w:sz w:val="28"/>
          <w:szCs w:val="28"/>
        </w:rPr>
        <w:t>поставка</w:t>
      </w:r>
      <w:r w:rsidRPr="000F58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F582C">
        <w:rPr>
          <w:rFonts w:ascii="Times New Roman" w:hAnsi="Times New Roman" w:cs="Times New Roman"/>
          <w:sz w:val="28"/>
          <w:szCs w:val="28"/>
        </w:rPr>
        <w:t>лакокрасочных материалов</w:t>
      </w:r>
      <w:r w:rsidR="0090561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1083F" w:rsidRPr="000F582C" w:rsidRDefault="0081083F" w:rsidP="005B2608">
      <w:pPr>
        <w:tabs>
          <w:tab w:val="left" w:pos="0"/>
          <w:tab w:val="left" w:pos="709"/>
        </w:tabs>
        <w:suppressAutoHyphens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8.2. Общее количество поставляемого Товара: </w:t>
      </w:r>
      <w:r w:rsidRPr="000F582C">
        <w:rPr>
          <w:rFonts w:ascii="Times New Roman" w:hAnsi="Times New Roman" w:cs="Times New Roman"/>
          <w:sz w:val="28"/>
          <w:szCs w:val="28"/>
        </w:rPr>
        <w:t>18 210 кг.</w:t>
      </w:r>
    </w:p>
    <w:p w:rsidR="0081083F" w:rsidRPr="000F582C" w:rsidRDefault="0081083F" w:rsidP="005B2608">
      <w:pPr>
        <w:spacing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8.3. </w:t>
      </w:r>
      <w:r w:rsidRPr="000F58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Цена договора: </w:t>
      </w:r>
      <w:r w:rsidR="00D91838" w:rsidRPr="000F5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1 402 625 рублей 00 копеек</w:t>
      </w:r>
      <w:r w:rsidR="00D91838"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>(Один миллион</w:t>
      </w:r>
      <w:r w:rsidR="00D91838"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четыреста две тысячи шестьсот двадцать пять</w:t>
      </w:r>
      <w:r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>) рублей</w:t>
      </w:r>
      <w:r w:rsidR="00D91838"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</w:t>
      </w:r>
      <w:r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81083F" w:rsidRPr="000F582C" w:rsidRDefault="0081083F" w:rsidP="005B2608">
      <w:pPr>
        <w:spacing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8.4. Срок поставки товара:</w:t>
      </w:r>
      <w:r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F5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15 (Пятнадцати) календарных дней после получения заявки от Заказчика. Заявки направляются по 31 декабря 2014 г</w:t>
      </w:r>
      <w:r w:rsidR="000F5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3844" w:rsidRDefault="0081083F" w:rsidP="005B2608">
      <w:pPr>
        <w:spacing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.5. </w:t>
      </w:r>
      <w:r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 М</w:t>
      </w:r>
      <w:r w:rsidR="00D91838"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урманск, ул. </w:t>
      </w:r>
      <w:proofErr w:type="gramStart"/>
      <w:r w:rsidR="00D91838"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Промышленная</w:t>
      </w:r>
      <w:proofErr w:type="gramEnd"/>
      <w:r w:rsidR="00D91838"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д.15</w:t>
      </w:r>
      <w:r w:rsidR="00CC6D5D"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81083F" w:rsidRPr="000F582C" w:rsidRDefault="0081083F" w:rsidP="005B2608">
      <w:pPr>
        <w:spacing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8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8.6. </w:t>
      </w:r>
      <w:r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  <w:r w:rsidRPr="000F58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proofErr w:type="gramStart"/>
      <w:r w:rsidRPr="000F58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Покупатель осуществляет оплату в размере 30% от стоимости Товара </w:t>
      </w:r>
      <w:r w:rsidRPr="000F58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по заявке </w:t>
      </w:r>
      <w:r w:rsidRPr="000F58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условиях предоплаты в течение 10 (Десяти) банковских дней с момента получения счета на предоплату от Поставщика;</w:t>
      </w:r>
      <w:proofErr w:type="gramEnd"/>
    </w:p>
    <w:p w:rsidR="0081083F" w:rsidRPr="000F582C" w:rsidRDefault="0081083F" w:rsidP="005B2608">
      <w:pPr>
        <w:suppressAutoHyphens/>
        <w:spacing w:after="0" w:line="240" w:lineRule="auto"/>
        <w:ind w:left="567" w:right="42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F58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- остальные 70%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81083F" w:rsidRPr="000F582C" w:rsidRDefault="0081083F" w:rsidP="005B2608">
      <w:pPr>
        <w:tabs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F58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8.7. </w:t>
      </w:r>
      <w:r w:rsidRPr="000F582C">
        <w:rPr>
          <w:rFonts w:ascii="Times New Roman" w:eastAsia="Times New Roman" w:hAnsi="Times New Roman" w:cs="Times New Roman"/>
          <w:b/>
          <w:sz w:val="28"/>
          <w:szCs w:val="28"/>
          <w:lang w:val="x-none" w:eastAsia="ar-SA"/>
        </w:rPr>
        <w:t>Особые условия:</w:t>
      </w:r>
    </w:p>
    <w:p w:rsidR="0081083F" w:rsidRPr="000F582C" w:rsidRDefault="0081083F" w:rsidP="005B2608">
      <w:pPr>
        <w:tabs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58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8.7.1</w:t>
      </w:r>
      <w:r w:rsidRPr="00451B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4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81083F" w:rsidRPr="000F582C" w:rsidRDefault="0081083F" w:rsidP="005B2608">
      <w:pPr>
        <w:tabs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8.7.2.</w:t>
      </w:r>
      <w:r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Покупатель</w:t>
      </w:r>
      <w:r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> имеет право провести не</w:t>
      </w:r>
      <w:hyperlink r:id="rId10" w:anchor="YANDEX_4" w:history="1"/>
      <w:r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>зависимую экспертизу за счет </w:t>
      </w:r>
      <w:r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Поставщика. </w:t>
      </w:r>
      <w:r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gramStart"/>
      <w:r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случае</w:t>
      </w:r>
      <w:proofErr w:type="gramEnd"/>
      <w:r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если результатами экспертизы будет подтверждено соответствие качества поставленных Материалов требованиям (Покупателя, ГОСТ), расходы по проведению экспертизы относятся на счет </w:t>
      </w:r>
      <w:r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Покупателя. </w:t>
      </w:r>
    </w:p>
    <w:p w:rsidR="0081083F" w:rsidRPr="000F582C" w:rsidRDefault="0081083F" w:rsidP="005B2608">
      <w:pPr>
        <w:tabs>
          <w:tab w:val="left" w:pos="567"/>
          <w:tab w:val="left" w:pos="709"/>
          <w:tab w:val="left" w:pos="851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8.7.3.</w:t>
      </w:r>
      <w:r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81083F" w:rsidRPr="000F582C" w:rsidRDefault="0081083F" w:rsidP="005B2608">
      <w:pPr>
        <w:tabs>
          <w:tab w:val="left" w:pos="567"/>
          <w:tab w:val="left" w:pos="709"/>
          <w:tab w:val="left" w:pos="851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8.7.4.</w:t>
      </w:r>
      <w:r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Поставка продукции производится до склада Покупателя. </w:t>
      </w:r>
    </w:p>
    <w:p w:rsidR="0081083F" w:rsidRPr="000F582C" w:rsidRDefault="005A721B" w:rsidP="005B2608">
      <w:pPr>
        <w:tabs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8.8</w:t>
      </w:r>
      <w:r w:rsidR="0081083F"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Иные условия:</w:t>
      </w:r>
    </w:p>
    <w:p w:rsidR="0081083F" w:rsidRPr="000F582C" w:rsidRDefault="0081083F" w:rsidP="005B2608">
      <w:pPr>
        <w:tabs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5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поставляется новым и изготовленным не ранее 2014 года. Гарантийный срок на товар устанавливается: 12 месяцев. </w:t>
      </w:r>
    </w:p>
    <w:p w:rsidR="00557EDD" w:rsidRPr="000F582C" w:rsidRDefault="0081083F" w:rsidP="005B2608">
      <w:pPr>
        <w:ind w:left="567" w:right="423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F5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FF7A7F" w:rsidRPr="00FF7A7F" w:rsidRDefault="00FF7A7F" w:rsidP="005B2608">
      <w:pPr>
        <w:spacing w:after="0" w:line="240" w:lineRule="auto"/>
        <w:ind w:left="567" w:right="423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5212" w:rsidRPr="00FF7A7F" w:rsidRDefault="00FF7A7F" w:rsidP="005B2608">
      <w:pPr>
        <w:spacing w:after="0" w:line="240" w:lineRule="auto"/>
        <w:ind w:left="567" w:right="423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7A7F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Pr="00FF7A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FF7A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Pr="00FF7A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признать</w:t>
      </w:r>
      <w:r w:rsidRPr="00FF7A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F7A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Победителем</w:t>
      </w:r>
      <w:r w:rsidRPr="00FF7A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открытого запроса цен </w:t>
      </w:r>
      <w:r w:rsidRPr="007955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Pr="0079554D">
        <w:rPr>
          <w:rFonts w:ascii="Times New Roman" w:hAnsi="Times New Roman" w:cs="Times New Roman"/>
          <w:sz w:val="28"/>
          <w:szCs w:val="28"/>
        </w:rPr>
        <w:t xml:space="preserve">лакокрасочных материалов  </w:t>
      </w:r>
      <w:r w:rsidRPr="009056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ООО «Армада 51»</w:t>
      </w:r>
      <w:r w:rsidRPr="00907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7A7F">
        <w:rPr>
          <w:rFonts w:ascii="Times New Roman" w:hAnsi="Times New Roman" w:cs="Times New Roman"/>
          <w:bCs/>
          <w:sz w:val="28"/>
          <w:szCs w:val="28"/>
        </w:rPr>
        <w:t>(юридический адрес:</w:t>
      </w:r>
      <w:r w:rsidR="00905617">
        <w:rPr>
          <w:rFonts w:ascii="Times New Roman" w:hAnsi="Times New Roman" w:cs="Times New Roman"/>
          <w:sz w:val="28"/>
          <w:szCs w:val="28"/>
        </w:rPr>
        <w:t xml:space="preserve"> 183034,  </w:t>
      </w:r>
      <w:r w:rsidR="00905617" w:rsidRPr="00FB0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Мурманская обл., г. Мурманск, ул. Свердлова, д.3</w:t>
      </w:r>
      <w:r w:rsidR="00905617" w:rsidRPr="009C2F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F7A7F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Pr="00FF7A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заявке которого было присвоено первое место и </w:t>
      </w:r>
      <w:r w:rsidRPr="00905617">
        <w:rPr>
          <w:rFonts w:ascii="Times New Roman" w:hAnsi="Times New Roman" w:cs="Times New Roman"/>
          <w:bCs/>
          <w:sz w:val="28"/>
          <w:szCs w:val="28"/>
        </w:rPr>
        <w:t>заключить с</w:t>
      </w:r>
      <w:r w:rsidR="00905617" w:rsidRPr="00905617">
        <w:rPr>
          <w:rFonts w:ascii="Times New Roman" w:hAnsi="Times New Roman" w:cs="Times New Roman"/>
          <w:sz w:val="28"/>
          <w:szCs w:val="28"/>
        </w:rPr>
        <w:t xml:space="preserve"> </w:t>
      </w:r>
      <w:r w:rsidR="00905617" w:rsidRPr="00905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«Армада 51»</w:t>
      </w:r>
      <w:r w:rsidR="00905617" w:rsidRPr="00905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5617">
        <w:rPr>
          <w:rFonts w:ascii="Times New Roman" w:hAnsi="Times New Roman" w:cs="Times New Roman"/>
          <w:bCs/>
          <w:sz w:val="28"/>
          <w:szCs w:val="28"/>
        </w:rPr>
        <w:t xml:space="preserve"> договор</w:t>
      </w:r>
      <w:r w:rsidRPr="00FF7A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7A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</w:t>
      </w:r>
      <w:r w:rsidR="0079554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F7A7F">
        <w:rPr>
          <w:rFonts w:ascii="Times New Roman" w:hAnsi="Times New Roman" w:cs="Times New Roman"/>
          <w:bCs/>
          <w:color w:val="000000"/>
          <w:sz w:val="28"/>
          <w:szCs w:val="28"/>
        </w:rPr>
        <w:t>условиях</w:t>
      </w:r>
      <w:r w:rsidR="005A721B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79554D" w:rsidRPr="00795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5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указанных </w:t>
      </w:r>
      <w:r w:rsidR="0079554D" w:rsidRPr="0013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заявке Участника закупки и в Документации</w:t>
      </w:r>
      <w:r w:rsidRPr="00FF7A7F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proofErr w:type="gramEnd"/>
    </w:p>
    <w:p w:rsidR="00FF7A7F" w:rsidRDefault="00FF7A7F" w:rsidP="005B2608">
      <w:pPr>
        <w:spacing w:after="0" w:line="240" w:lineRule="auto"/>
        <w:ind w:left="567" w:right="423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05617" w:rsidRPr="000F582C" w:rsidRDefault="001C3844" w:rsidP="005B2608">
      <w:pPr>
        <w:tabs>
          <w:tab w:val="left" w:pos="0"/>
          <w:tab w:val="left" w:pos="709"/>
        </w:tabs>
        <w:suppressAutoHyphens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="00905617" w:rsidRPr="000F58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="00905617"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617" w:rsidRPr="000F58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="00905617"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617" w:rsidRPr="000F582C">
        <w:rPr>
          <w:rFonts w:ascii="Times New Roman" w:hAnsi="Times New Roman" w:cs="Times New Roman"/>
          <w:bCs/>
          <w:sz w:val="28"/>
          <w:szCs w:val="28"/>
        </w:rPr>
        <w:t>поставка</w:t>
      </w:r>
      <w:r w:rsidR="00905617" w:rsidRPr="000F58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5617" w:rsidRPr="000F582C">
        <w:rPr>
          <w:rFonts w:ascii="Times New Roman" w:hAnsi="Times New Roman" w:cs="Times New Roman"/>
          <w:sz w:val="28"/>
          <w:szCs w:val="28"/>
        </w:rPr>
        <w:t>лакокрасочных материалов</w:t>
      </w:r>
      <w:r w:rsidR="0090561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05617" w:rsidRPr="000F582C" w:rsidRDefault="001C3844" w:rsidP="005B2608">
      <w:pPr>
        <w:tabs>
          <w:tab w:val="left" w:pos="0"/>
          <w:tab w:val="left" w:pos="709"/>
        </w:tabs>
        <w:suppressAutoHyphens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9</w:t>
      </w:r>
      <w:r w:rsidR="00905617"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.2. Общее количество поставляемого Товара: </w:t>
      </w:r>
      <w:r w:rsidR="00905617" w:rsidRPr="000F582C">
        <w:rPr>
          <w:rFonts w:ascii="Times New Roman" w:hAnsi="Times New Roman" w:cs="Times New Roman"/>
          <w:sz w:val="28"/>
          <w:szCs w:val="28"/>
        </w:rPr>
        <w:t>18 210 кг.</w:t>
      </w:r>
    </w:p>
    <w:p w:rsidR="00905617" w:rsidRPr="000F582C" w:rsidRDefault="001C3844" w:rsidP="005B2608">
      <w:pPr>
        <w:spacing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905617"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.3. </w:t>
      </w:r>
      <w:r w:rsidR="00905617" w:rsidRPr="000F58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Цена договора: </w:t>
      </w:r>
      <w:r w:rsidR="009056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1 299 869</w:t>
      </w:r>
      <w:r w:rsidR="00905617" w:rsidRPr="000F5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00 копеек</w:t>
      </w:r>
      <w:r w:rsidR="00905617"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(Один миллион</w:t>
      </w:r>
      <w:r w:rsidR="009056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двести девяносто девять тысяч восемьсот шестьдесят девять</w:t>
      </w:r>
      <w:r w:rsidR="00905617"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905617" w:rsidRPr="000F582C" w:rsidRDefault="001C3844" w:rsidP="005B2608">
      <w:pPr>
        <w:spacing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905617"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.4. Срок поставки товара:</w:t>
      </w:r>
      <w:r w:rsidR="00905617"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905617" w:rsidRPr="000F5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15 (Пятнадцати) календарных дней после получения заявки от Заказчика. Заявки направляются по 31 декабря 2014 г</w:t>
      </w:r>
      <w:r w:rsidR="00905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05617" w:rsidRPr="000F582C" w:rsidRDefault="001C3844" w:rsidP="005B2608">
      <w:pPr>
        <w:spacing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905617"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.5. </w:t>
      </w:r>
      <w:r w:rsidR="00905617"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905617"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г. Мурманск, ул. </w:t>
      </w:r>
      <w:proofErr w:type="gramStart"/>
      <w:r w:rsidR="00905617"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Промышленная</w:t>
      </w:r>
      <w:proofErr w:type="gramEnd"/>
      <w:r w:rsidR="00905617"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д.15.</w:t>
      </w:r>
    </w:p>
    <w:p w:rsidR="00905617" w:rsidRPr="000F582C" w:rsidRDefault="001C3844" w:rsidP="005B2608">
      <w:pPr>
        <w:spacing w:line="240" w:lineRule="auto"/>
        <w:ind w:left="567" w:right="42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="00905617" w:rsidRPr="000F58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.6. </w:t>
      </w:r>
      <w:r w:rsidR="00905617"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  <w:r w:rsidR="00905617" w:rsidRPr="000F58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proofErr w:type="gramStart"/>
      <w:r w:rsidR="00905617" w:rsidRPr="000F58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Покупатель осуществляет оплату в размере 30% от стоимости Товара </w:t>
      </w:r>
      <w:r w:rsidR="00905617" w:rsidRPr="000F58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по заявке </w:t>
      </w:r>
      <w:r w:rsidR="00905617" w:rsidRPr="000F58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условиях предоплаты в течение 10 (Десяти) банковских дней с момента получения счета на предоплату от Поставщика;</w:t>
      </w:r>
      <w:proofErr w:type="gramEnd"/>
    </w:p>
    <w:p w:rsidR="00905617" w:rsidRPr="000F582C" w:rsidRDefault="00905617" w:rsidP="005B2608">
      <w:pPr>
        <w:suppressAutoHyphens/>
        <w:spacing w:after="0" w:line="240" w:lineRule="auto"/>
        <w:ind w:left="567" w:right="42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F58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- остальные 70%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905617" w:rsidRPr="000F582C" w:rsidRDefault="001C3844" w:rsidP="005B2608">
      <w:pPr>
        <w:tabs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="00905617" w:rsidRPr="000F58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.7. </w:t>
      </w:r>
      <w:r w:rsidR="00905617" w:rsidRPr="000F582C">
        <w:rPr>
          <w:rFonts w:ascii="Times New Roman" w:eastAsia="Times New Roman" w:hAnsi="Times New Roman" w:cs="Times New Roman"/>
          <w:b/>
          <w:sz w:val="28"/>
          <w:szCs w:val="28"/>
          <w:lang w:val="x-none" w:eastAsia="ar-SA"/>
        </w:rPr>
        <w:t>Особые условия:</w:t>
      </w:r>
    </w:p>
    <w:p w:rsidR="00905617" w:rsidRPr="00451B18" w:rsidRDefault="001C3844" w:rsidP="005B2608">
      <w:pPr>
        <w:tabs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="00905617" w:rsidRPr="000F58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.7.1.</w:t>
      </w:r>
      <w:r w:rsidR="00905617"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617" w:rsidRPr="004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905617" w:rsidRPr="000F582C" w:rsidRDefault="001C3844" w:rsidP="005B2608">
      <w:pPr>
        <w:tabs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9</w:t>
      </w:r>
      <w:r w:rsidR="00905617"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.7.2.</w:t>
      </w:r>
      <w:r w:rsidR="00905617"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Покупатель</w:t>
      </w:r>
      <w:r w:rsidR="00905617"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> имеет право провести не</w:t>
      </w:r>
      <w:hyperlink r:id="rId11" w:anchor="YANDEX_4" w:history="1"/>
      <w:r w:rsidR="00905617"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>зависимую экспертизу за счет </w:t>
      </w:r>
      <w:r w:rsidR="00905617"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Поставщика. </w:t>
      </w:r>
      <w:r w:rsidR="00905617"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gramStart"/>
      <w:r w:rsidR="00905617"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случае</w:t>
      </w:r>
      <w:proofErr w:type="gramEnd"/>
      <w:r w:rsidR="00905617" w:rsidRPr="000F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если результатами экспертизы будет подтверждено соответствие качества поставленных Материалов требованиям (Покупателя, ГОСТ), расходы по проведению экспертизы относятся на счет </w:t>
      </w:r>
      <w:r w:rsidR="00905617"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Покупателя. </w:t>
      </w:r>
    </w:p>
    <w:p w:rsidR="00905617" w:rsidRPr="000F582C" w:rsidRDefault="001C3844" w:rsidP="005B2608">
      <w:pPr>
        <w:tabs>
          <w:tab w:val="left" w:pos="567"/>
          <w:tab w:val="left" w:pos="709"/>
          <w:tab w:val="left" w:pos="851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9</w:t>
      </w:r>
      <w:r w:rsidR="00905617"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.7.3.</w:t>
      </w:r>
      <w:r w:rsidR="00905617"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8B07B3" w:rsidRDefault="001C3844" w:rsidP="005B2608">
      <w:pPr>
        <w:tabs>
          <w:tab w:val="left" w:pos="567"/>
          <w:tab w:val="left" w:pos="709"/>
          <w:tab w:val="left" w:pos="851"/>
          <w:tab w:val="left" w:pos="6096"/>
          <w:tab w:val="left" w:pos="623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9</w:t>
      </w:r>
      <w:r w:rsidR="00905617" w:rsidRPr="000F58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.7.4.</w:t>
      </w:r>
      <w:r w:rsidR="00905617" w:rsidRPr="000F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Поставка продукции производится до склада Покупателя. </w:t>
      </w:r>
    </w:p>
    <w:p w:rsidR="00905617" w:rsidRPr="008B07B3" w:rsidRDefault="008B07B3" w:rsidP="005B2608">
      <w:pPr>
        <w:tabs>
          <w:tab w:val="left" w:pos="567"/>
          <w:tab w:val="left" w:pos="709"/>
          <w:tab w:val="left" w:pos="851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B07B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9</w:t>
      </w:r>
      <w:r w:rsidR="00DC3C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.8</w:t>
      </w:r>
      <w:r w:rsidR="00905617" w:rsidRPr="008B0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Иные условия:</w:t>
      </w:r>
    </w:p>
    <w:p w:rsidR="00905617" w:rsidRPr="000F582C" w:rsidRDefault="00905617" w:rsidP="005B2608">
      <w:pPr>
        <w:tabs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5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поставляется новым и изготовленным не ранее 2014 года. Гарантийный срок на товар устанавливается: 12 месяцев. </w:t>
      </w:r>
    </w:p>
    <w:p w:rsidR="00905617" w:rsidRPr="000F582C" w:rsidRDefault="00905617" w:rsidP="005B2608">
      <w:pPr>
        <w:ind w:left="567" w:right="423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F5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905617" w:rsidRPr="00215212" w:rsidRDefault="00905617" w:rsidP="005B2608">
      <w:pPr>
        <w:spacing w:after="0" w:line="240" w:lineRule="auto"/>
        <w:ind w:left="567" w:right="423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5212" w:rsidRPr="00215212" w:rsidRDefault="00215212" w:rsidP="005B2608">
      <w:pPr>
        <w:tabs>
          <w:tab w:val="left" w:pos="0"/>
          <w:tab w:val="left" w:pos="6987"/>
        </w:tabs>
        <w:spacing w:after="0" w:line="240" w:lineRule="auto"/>
        <w:ind w:left="567" w:right="425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5212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215212" w:rsidRPr="00215212" w:rsidRDefault="00215212" w:rsidP="005B2608">
      <w:pPr>
        <w:tabs>
          <w:tab w:val="left" w:pos="5736"/>
        </w:tabs>
        <w:spacing w:after="0" w:line="240" w:lineRule="auto"/>
        <w:ind w:left="567" w:right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Pr="00215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215212" w:rsidRPr="00215212" w:rsidRDefault="00215212" w:rsidP="005B2608">
      <w:pPr>
        <w:spacing w:after="0" w:line="240" w:lineRule="auto"/>
        <w:ind w:left="567"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212" w:rsidRPr="00215212" w:rsidRDefault="00215212" w:rsidP="005B2608">
      <w:pPr>
        <w:spacing w:after="0" w:line="240" w:lineRule="auto"/>
        <w:ind w:left="567" w:right="425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215212" w:rsidRPr="00215212" w:rsidRDefault="00215212" w:rsidP="005B2608">
      <w:pPr>
        <w:spacing w:after="0" w:line="240" w:lineRule="auto"/>
        <w:ind w:left="567" w:right="425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5212" w:rsidRPr="00215212" w:rsidRDefault="00215212" w:rsidP="005B2608">
      <w:pPr>
        <w:spacing w:after="0" w:line="240" w:lineRule="auto"/>
        <w:ind w:left="567" w:right="425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215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2152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15212" w:rsidRPr="00215212" w:rsidRDefault="00215212" w:rsidP="005B2608">
      <w:pPr>
        <w:spacing w:after="0" w:line="240" w:lineRule="auto"/>
        <w:ind w:left="567" w:right="425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5212" w:rsidRPr="00215212" w:rsidRDefault="00215212" w:rsidP="005B2608">
      <w:pPr>
        <w:tabs>
          <w:tab w:val="left" w:pos="6237"/>
        </w:tabs>
        <w:spacing w:after="0" w:line="240" w:lineRule="auto"/>
        <w:ind w:left="567" w:right="42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2152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Pr="002152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5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15212" w:rsidRPr="00215212" w:rsidRDefault="00215212" w:rsidP="005B2608">
      <w:pPr>
        <w:tabs>
          <w:tab w:val="left" w:pos="6237"/>
        </w:tabs>
        <w:spacing w:after="0" w:line="240" w:lineRule="auto"/>
        <w:ind w:left="567" w:right="42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212" w:rsidRPr="00215212" w:rsidRDefault="00215212" w:rsidP="005B2608">
      <w:pPr>
        <w:tabs>
          <w:tab w:val="left" w:pos="6237"/>
        </w:tabs>
        <w:spacing w:after="0" w:line="240" w:lineRule="auto"/>
        <w:ind w:left="567" w:right="42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215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15212" w:rsidRPr="00215212" w:rsidRDefault="00215212" w:rsidP="005B2608">
      <w:pPr>
        <w:tabs>
          <w:tab w:val="left" w:pos="6237"/>
        </w:tabs>
        <w:spacing w:after="0" w:line="240" w:lineRule="auto"/>
        <w:ind w:left="567" w:right="42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5212" w:rsidRPr="00215212" w:rsidRDefault="00215212" w:rsidP="005B2608">
      <w:pPr>
        <w:tabs>
          <w:tab w:val="left" w:pos="6237"/>
        </w:tabs>
        <w:spacing w:after="0" w:line="240" w:lineRule="auto"/>
        <w:ind w:left="567" w:right="42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Сей А.С.</w:t>
      </w:r>
      <w:r w:rsidRPr="00215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Pr="00215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15212" w:rsidRPr="00215212" w:rsidRDefault="00215212" w:rsidP="005B2608">
      <w:pPr>
        <w:tabs>
          <w:tab w:val="left" w:pos="6237"/>
        </w:tabs>
        <w:spacing w:after="0" w:line="240" w:lineRule="auto"/>
        <w:ind w:left="567" w:right="42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5212" w:rsidRPr="00215212" w:rsidRDefault="00215212" w:rsidP="005B2608">
      <w:pPr>
        <w:spacing w:after="0" w:line="240" w:lineRule="auto"/>
        <w:ind w:left="567" w:right="425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152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Pr="002152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</w:t>
      </w:r>
      <w:r w:rsidRPr="00215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862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Pr="00215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215212" w:rsidRPr="00215212" w:rsidRDefault="00215212" w:rsidP="005B2608">
      <w:pPr>
        <w:spacing w:after="0" w:line="240" w:lineRule="auto"/>
        <w:ind w:left="567" w:right="425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5212" w:rsidRPr="00215212" w:rsidRDefault="00215212" w:rsidP="005B2608">
      <w:pPr>
        <w:spacing w:after="0" w:line="240" w:lineRule="auto"/>
        <w:ind w:left="567" w:right="425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Воробейчиков Д.В.                                                     </w:t>
      </w:r>
      <w:r w:rsidR="00862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1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15212" w:rsidRPr="00215212" w:rsidRDefault="00215212" w:rsidP="005B2608">
      <w:pPr>
        <w:spacing w:after="0" w:line="240" w:lineRule="auto"/>
        <w:ind w:left="567" w:right="425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5212" w:rsidRPr="00215212" w:rsidRDefault="00215212" w:rsidP="005B2608">
      <w:pPr>
        <w:spacing w:after="0" w:line="240" w:lineRule="auto"/>
        <w:ind w:left="567" w:right="42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</w:t>
      </w:r>
      <w:proofErr w:type="spellStart"/>
      <w:r w:rsidRPr="00215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Pr="00215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 (без права голоса):</w:t>
      </w:r>
    </w:p>
    <w:p w:rsidR="00215212" w:rsidRPr="00215212" w:rsidRDefault="00215212" w:rsidP="005B2608">
      <w:pPr>
        <w:spacing w:after="0" w:line="240" w:lineRule="auto"/>
        <w:ind w:left="567" w:right="42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5212" w:rsidRPr="00215212" w:rsidRDefault="00C12077" w:rsidP="005B2608">
      <w:pPr>
        <w:tabs>
          <w:tab w:val="left" w:pos="6237"/>
        </w:tabs>
        <w:spacing w:after="0" w:line="240" w:lineRule="auto"/>
        <w:ind w:left="567" w:right="425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Жилина Н.Н.</w:t>
      </w:r>
      <w:r w:rsidR="00215212"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  <w:r w:rsidR="00215212" w:rsidRPr="002152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15212" w:rsidRPr="00215212" w:rsidRDefault="00215212" w:rsidP="005B2608">
      <w:pPr>
        <w:tabs>
          <w:tab w:val="left" w:pos="6237"/>
        </w:tabs>
        <w:spacing w:after="0" w:line="240" w:lineRule="auto"/>
        <w:ind w:left="567" w:right="425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5212" w:rsidRPr="00215212" w:rsidRDefault="00215212" w:rsidP="005B2608">
      <w:pPr>
        <w:spacing w:after="0" w:line="240" w:lineRule="auto"/>
        <w:ind w:left="567" w:right="425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152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Секретарь Комиссии по закупке </w:t>
      </w:r>
      <w:r w:rsidRPr="00215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2152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15212" w:rsidRPr="00215212" w:rsidRDefault="00215212" w:rsidP="005B2608">
      <w:pPr>
        <w:spacing w:after="0" w:line="240" w:lineRule="auto"/>
        <w:ind w:left="567" w:right="425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5212" w:rsidRPr="00215212" w:rsidRDefault="00C12077" w:rsidP="005B2608">
      <w:pPr>
        <w:tabs>
          <w:tab w:val="left" w:pos="6237"/>
        </w:tabs>
        <w:spacing w:after="0" w:line="240" w:lineRule="auto"/>
        <w:ind w:left="567" w:right="42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="00215212" w:rsidRPr="002152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215212" w:rsidRPr="00215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20397" w:rsidRDefault="00A20397" w:rsidP="005B2608">
      <w:pPr>
        <w:ind w:right="423"/>
      </w:pPr>
    </w:p>
    <w:sectPr w:rsidR="00A20397" w:rsidSect="005B2608">
      <w:headerReference w:type="default" r:id="rId12"/>
      <w:pgSz w:w="11906" w:h="16838"/>
      <w:pgMar w:top="0" w:right="567" w:bottom="1134" w:left="993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B7C" w:rsidRDefault="0079554D">
      <w:pPr>
        <w:spacing w:after="0" w:line="240" w:lineRule="auto"/>
      </w:pPr>
      <w:r>
        <w:separator/>
      </w:r>
    </w:p>
  </w:endnote>
  <w:endnote w:type="continuationSeparator" w:id="0">
    <w:p w:rsidR="00280B7C" w:rsidRDefault="00795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B7C" w:rsidRDefault="0079554D">
      <w:pPr>
        <w:spacing w:after="0" w:line="240" w:lineRule="auto"/>
      </w:pPr>
      <w:r>
        <w:separator/>
      </w:r>
    </w:p>
  </w:footnote>
  <w:footnote w:type="continuationSeparator" w:id="0">
    <w:p w:rsidR="00280B7C" w:rsidRDefault="00795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6C1B56" w:rsidRDefault="008B07B3" w:rsidP="00FC4B8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FDD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DD1C64"/>
    <w:multiLevelType w:val="hybridMultilevel"/>
    <w:tmpl w:val="E92CD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212"/>
    <w:rsid w:val="000F582C"/>
    <w:rsid w:val="00132BEA"/>
    <w:rsid w:val="001C3844"/>
    <w:rsid w:val="00215212"/>
    <w:rsid w:val="00223828"/>
    <w:rsid w:val="00280B7C"/>
    <w:rsid w:val="002B3FD7"/>
    <w:rsid w:val="002C0FDD"/>
    <w:rsid w:val="00451B18"/>
    <w:rsid w:val="00557EDD"/>
    <w:rsid w:val="005A721B"/>
    <w:rsid w:val="005B2608"/>
    <w:rsid w:val="00670D8A"/>
    <w:rsid w:val="00764384"/>
    <w:rsid w:val="0077012B"/>
    <w:rsid w:val="00770C8A"/>
    <w:rsid w:val="0079554D"/>
    <w:rsid w:val="00802F6D"/>
    <w:rsid w:val="0081083F"/>
    <w:rsid w:val="00862ED7"/>
    <w:rsid w:val="008B07B3"/>
    <w:rsid w:val="00905617"/>
    <w:rsid w:val="00907754"/>
    <w:rsid w:val="009124CE"/>
    <w:rsid w:val="00926B2E"/>
    <w:rsid w:val="00936E7D"/>
    <w:rsid w:val="00995E3C"/>
    <w:rsid w:val="009A5E7B"/>
    <w:rsid w:val="009D1B17"/>
    <w:rsid w:val="00A20397"/>
    <w:rsid w:val="00AC73C8"/>
    <w:rsid w:val="00B047D2"/>
    <w:rsid w:val="00B75408"/>
    <w:rsid w:val="00BA1A2B"/>
    <w:rsid w:val="00C12077"/>
    <w:rsid w:val="00CC6D5D"/>
    <w:rsid w:val="00D8151E"/>
    <w:rsid w:val="00D91838"/>
    <w:rsid w:val="00D9321A"/>
    <w:rsid w:val="00DC0728"/>
    <w:rsid w:val="00DC09F5"/>
    <w:rsid w:val="00DC3CAF"/>
    <w:rsid w:val="00F1290D"/>
    <w:rsid w:val="00FF4AC1"/>
    <w:rsid w:val="00FF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52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1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7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3C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72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52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1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7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3C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7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ghltd.yandex.net/yandbtm?text=%D1%8D%D0%BA%D1%81%D0%BF%D0%B5%D1%80%D1%82%D0%B8%D0%B7%D0%B0%20%D0%B7%D0%B0%20%D1%81%D1%87%D0%B5%D1%82%20%D0%BF%D0%BE%D1%81%D1%82%D0%B0%D0%B2%D1%89%D0%B8%D0%BA%D0%B0&amp;url=http%3A%2F%2Fwww.kontinentsb.ru%2Ffiles%2Fd4e1d801260ec4d37fc132a894368055.doc&amp;fmode=envelope&amp;lr=23&amp;l10n=ru&amp;mime=doc&amp;sign=518571c0025f5340b6971667e379c685&amp;keyno=0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hghltd.yandex.net/yandbtm?text=%D1%8D%D0%BA%D1%81%D0%BF%D0%B5%D1%80%D1%82%D0%B8%D0%B7%D0%B0%20%D0%B7%D0%B0%20%D1%81%D1%87%D0%B5%D1%82%20%D0%BF%D0%BE%D1%81%D1%82%D0%B0%D0%B2%D1%89%D0%B8%D0%BA%D0%B0&amp;url=http%3A%2F%2Fwww.kontinentsb.ru%2Ffiles%2Fd4e1d801260ec4d37fc132a894368055.doc&amp;fmode=envelope&amp;lr=23&amp;l10n=ru&amp;mime=doc&amp;sign=518571c0025f5340b6971667e379c685&amp;keyno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ghltd.yandex.net/yandbtm?text=%D1%8D%D0%BA%D1%81%D0%BF%D0%B5%D1%80%D1%82%D0%B8%D0%B7%D0%B0%20%D0%B7%D0%B0%20%D1%81%D1%87%D0%B5%D1%82%20%D0%BF%D0%BE%D1%81%D1%82%D0%B0%D0%B2%D1%89%D0%B8%D0%BA%D0%B0&amp;url=http%3A%2F%2Fwww.kontinentsb.ru%2Ffiles%2Fd4e1d801260ec4d37fc132a894368055.doc&amp;fmode=envelope&amp;lr=23&amp;l10n=ru&amp;mime=doc&amp;sign=518571c0025f5340b6971667e379c685&amp;keyno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F151D-B7C2-4A06-8017-FEA165CA6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9</Pages>
  <Words>2889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Bannova</cp:lastModifiedBy>
  <cp:revision>14</cp:revision>
  <cp:lastPrinted>2014-10-31T12:21:00Z</cp:lastPrinted>
  <dcterms:created xsi:type="dcterms:W3CDTF">2014-10-31T05:38:00Z</dcterms:created>
  <dcterms:modified xsi:type="dcterms:W3CDTF">2014-10-31T13:28:00Z</dcterms:modified>
</cp:coreProperties>
</file>