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8F" w:rsidRPr="005C4E36" w:rsidRDefault="0019528F" w:rsidP="0019528F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2B4E6A" w:rsidRDefault="0019528F" w:rsidP="00B55AE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 </w:t>
      </w:r>
    </w:p>
    <w:p w:rsidR="0019528F" w:rsidRDefault="0019528F" w:rsidP="00C57E9B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</w:t>
      </w:r>
      <w:proofErr w:type="gramEnd"/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57E9B" w:rsidRPr="00C57E9B">
        <w:rPr>
          <w:rFonts w:ascii="Times New Roman" w:eastAsia="Times New Roman" w:hAnsi="Times New Roman" w:cs="Times New Roman"/>
          <w:b/>
          <w:sz w:val="28"/>
          <w:szCs w:val="28"/>
        </w:rPr>
        <w:t>на выполнение  ремонта кабинетов и бытовых помещений II этажа здания АБК</w:t>
      </w:r>
    </w:p>
    <w:p w:rsidR="000A3787" w:rsidRDefault="000A3787" w:rsidP="00720FF5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9528F" w:rsidRDefault="0019528F" w:rsidP="008D563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A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D5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A49CF" w:rsidRPr="00674E69" w:rsidRDefault="007A49CF" w:rsidP="0019528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8F" w:rsidRPr="007A49CF" w:rsidRDefault="00287705" w:rsidP="007A49CF">
      <w:pPr>
        <w:pStyle w:val="a5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1624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об открытом одноэтапном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запросе</w:t>
      </w:r>
      <w:r w:rsidR="0019528F"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065572" w:rsidRPr="00065572" w:rsidRDefault="00065572" w:rsidP="000655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C57E9B" w:rsidRP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 ремонта кабинетов и бытовых помещений II этажа здания АБК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65572" w:rsidRPr="00065572" w:rsidRDefault="00065572" w:rsidP="000655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CA2CF4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B55A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65572" w:rsidRPr="00065572" w:rsidRDefault="00065572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C57E9B"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7E9B"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195</w:t>
      </w:r>
      <w:r w:rsidR="006357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000 руб.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т.ч. НДС.</w:t>
      </w:r>
    </w:p>
    <w:p w:rsidR="0066021F" w:rsidRDefault="00065572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55AE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B55AE5" w:rsidRPr="00B55A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C57E9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12</w:t>
      </w:r>
      <w:r w:rsidR="000A37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57E9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декабря</w:t>
      </w:r>
      <w:r w:rsidR="00B55AE5" w:rsidRPr="00B55A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="00B55AE5" w:rsidRPr="00B55AE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7A49CF" w:rsidRPr="007A49CF" w:rsidRDefault="00065572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7E9B"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г. Кандалакша, ул. Путепроводная, д.1а, АБК котельной № 21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065572" w:rsidRPr="00065572" w:rsidRDefault="007A49CF" w:rsidP="000655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="00065572"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065572"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5572"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065572"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065572"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0A3787" w:rsidRPr="000A3787" w:rsidRDefault="000A3787" w:rsidP="00C57E9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течение 20 банковских дней </w:t>
      </w:r>
      <w:r w:rsidR="00C57E9B" w:rsidRPr="00C57E9B">
        <w:rPr>
          <w:rFonts w:ascii="Times New Roman" w:eastAsia="Calibri" w:hAnsi="Times New Roman" w:cs="Times New Roman"/>
          <w:sz w:val="28"/>
          <w:szCs w:val="28"/>
          <w:lang w:eastAsia="ar-SA"/>
        </w:rPr>
        <w:t>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</w:t>
      </w:r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0A3787" w:rsidRPr="000A3787" w:rsidRDefault="000A3787" w:rsidP="00C57E9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Настоящий договор не предусматривает промежуточную оплату</w:t>
      </w:r>
      <w:r w:rsidRPr="000A378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выполненных работ, исключая предоплату.</w:t>
      </w:r>
    </w:p>
    <w:p w:rsidR="000A3787" w:rsidRPr="000A3787" w:rsidRDefault="000A3787" w:rsidP="00C57E9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19528F" w:rsidRPr="005C4E36" w:rsidRDefault="0019528F" w:rsidP="008F56E5">
      <w:pPr>
        <w:tabs>
          <w:tab w:val="left" w:pos="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Председатель Комиссии по закупке  </w:t>
      </w:r>
      <w:r w:rsid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Плащинский А.В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E9B" w:rsidRP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директора по общим вопросам 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 ОАО «Мурманэнергосбыт» «Кандалакшская теплосеть»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57E9B" w:rsidRPr="00C57E9B" w:rsidRDefault="00813EFB" w:rsidP="00C57E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C57E9B"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Моисеев М.А. –  заместитель главного инженера филиала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</w:t>
      </w:r>
      <w:r w:rsidR="00C57E9B"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теплосеть»; 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 И.Б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 начальник ПТО филиала ОАО «Мурманэнергосбыт» «Кандалакшская теплосеть»;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Майборода С.В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специалист по обеспечению безопасности объектов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C57E9B"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Шефатова И.А. – инженер ПТО</w:t>
      </w:r>
      <w:r w:rsid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филиала ОАО «Мурманэнергосбыт» «Кандалакшская теплосеть»; </w:t>
      </w:r>
    </w:p>
    <w:p w:rsidR="0066021F" w:rsidRPr="0066021F" w:rsidRDefault="0066021F" w:rsidP="006602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66021F" w:rsidRDefault="0066021F" w:rsidP="002B4E6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•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Мишустина Л.В. – ведущий специалист отдела закупок филиала </w:t>
      </w:r>
      <w:r w:rsidR="00813E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4115C5" w:rsidRPr="004115C5" w:rsidRDefault="00FE7C1B" w:rsidP="004115C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115C5" w:rsidRPr="00411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Заявлений об отзыве или изменении заявок не поступало.</w:t>
      </w:r>
    </w:p>
    <w:p w:rsidR="00FE7C1B" w:rsidRPr="0074392F" w:rsidRDefault="00FE7C1B" w:rsidP="009D1A4D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конвертов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открытом одноэтапном запросе предложений на право заключения договора </w:t>
      </w:r>
      <w:r w:rsidR="00081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proofErr w:type="gramEnd"/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E9B" w:rsidRP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ремонта кабинетов и бытовых помещений II этажа здания АБК </w:t>
      </w:r>
      <w:r w:rsidR="00E97C54" w:rsidRPr="00E9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одилась Комиссией по закупке «</w:t>
      </w:r>
      <w:r w:rsid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г. по адресу: </w:t>
      </w:r>
      <w:r w:rsidR="009D1A4D" w:rsidRPr="009D1A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E97C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9D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C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</w:p>
    <w:p w:rsidR="0019528F" w:rsidRPr="00FE7C1B" w:rsidRDefault="00A07730" w:rsidP="00C57E9B">
      <w:pPr>
        <w:pStyle w:val="a5"/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было представлено </w:t>
      </w:r>
      <w:r w:rsid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7705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287705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</w:t>
      </w:r>
      <w:r w:rsidR="00320B1D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C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20B1D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0B1D" w:rsidRPr="0074392F" w:rsidRDefault="00B64E7B" w:rsidP="00C57E9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</w:t>
      </w:r>
      <w:r w:rsidR="00320B1D"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№1</w:t>
      </w:r>
      <w:r w:rsidR="00320B1D"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>ЗАО «КОРТА», 188661, Ленинградская область, Всеволожский р-</w:t>
      </w:r>
      <w:r w:rsidR="00C57E9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>, п.</w:t>
      </w:r>
      <w:r w:rsidR="00813E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>Мурино, ул. Лесная д. 12, строение</w:t>
      </w:r>
      <w:proofErr w:type="gramStart"/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 xml:space="preserve"> А</w:t>
      </w:r>
      <w:proofErr w:type="gramEnd"/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>, ИНН 4703012494, КПП 470301001, ОГРН 1024700564778.</w:t>
      </w:r>
      <w:r w:rsidR="00DC0C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0B1D"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="00320B1D"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 w:rsidR="00320B1D">
        <w:rPr>
          <w:rFonts w:ascii="Times New Roman" w:hAnsi="Times New Roman" w:cs="Times New Roman"/>
          <w:sz w:val="28"/>
          <w:szCs w:val="28"/>
        </w:rPr>
        <w:t xml:space="preserve"> </w:t>
      </w:r>
      <w:r w:rsidR="00F04762">
        <w:rPr>
          <w:rFonts w:ascii="Times New Roman" w:hAnsi="Times New Roman" w:cs="Times New Roman"/>
          <w:sz w:val="28"/>
          <w:szCs w:val="28"/>
        </w:rPr>
        <w:t>1</w:t>
      </w:r>
      <w:r w:rsidR="00320B1D"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 w:rsidR="00320B1D">
        <w:rPr>
          <w:rFonts w:ascii="Times New Roman" w:hAnsi="Times New Roman" w:cs="Times New Roman"/>
          <w:sz w:val="28"/>
          <w:szCs w:val="28"/>
        </w:rPr>
        <w:t> </w:t>
      </w:r>
      <w:r w:rsidR="00C57E9B">
        <w:rPr>
          <w:rFonts w:ascii="Times New Roman" w:hAnsi="Times New Roman" w:cs="Times New Roman"/>
          <w:sz w:val="28"/>
          <w:szCs w:val="28"/>
        </w:rPr>
        <w:t>12</w:t>
      </w:r>
      <w:r w:rsidR="00320B1D" w:rsidRPr="003809F3">
        <w:rPr>
          <w:rFonts w:ascii="Times New Roman" w:hAnsi="Times New Roman" w:cs="Times New Roman"/>
          <w:sz w:val="28"/>
          <w:szCs w:val="28"/>
        </w:rPr>
        <w:t>.0</w:t>
      </w:r>
      <w:r w:rsidR="00C57E9B">
        <w:rPr>
          <w:rFonts w:ascii="Times New Roman" w:hAnsi="Times New Roman" w:cs="Times New Roman"/>
          <w:sz w:val="28"/>
          <w:szCs w:val="28"/>
        </w:rPr>
        <w:t>9</w:t>
      </w:r>
      <w:r w:rsidR="00320B1D">
        <w:rPr>
          <w:rFonts w:ascii="Times New Roman" w:hAnsi="Times New Roman" w:cs="Times New Roman"/>
          <w:sz w:val="28"/>
          <w:szCs w:val="28"/>
        </w:rPr>
        <w:t>.2014 </w:t>
      </w:r>
      <w:r w:rsidR="00320B1D" w:rsidRPr="003809F3">
        <w:rPr>
          <w:rFonts w:ascii="Times New Roman" w:hAnsi="Times New Roman" w:cs="Times New Roman"/>
          <w:sz w:val="28"/>
          <w:szCs w:val="28"/>
        </w:rPr>
        <w:t>г. в </w:t>
      </w:r>
      <w:r w:rsidR="007164BB">
        <w:rPr>
          <w:rFonts w:ascii="Times New Roman" w:hAnsi="Times New Roman" w:cs="Times New Roman"/>
          <w:sz w:val="28"/>
          <w:szCs w:val="28"/>
        </w:rPr>
        <w:t>1</w:t>
      </w:r>
      <w:r w:rsidR="00C57E9B">
        <w:rPr>
          <w:rFonts w:ascii="Times New Roman" w:hAnsi="Times New Roman" w:cs="Times New Roman"/>
          <w:sz w:val="28"/>
          <w:szCs w:val="28"/>
        </w:rPr>
        <w:t>5</w:t>
      </w:r>
      <w:r w:rsidR="00320B1D" w:rsidRPr="003809F3">
        <w:rPr>
          <w:rFonts w:ascii="Times New Roman" w:hAnsi="Times New Roman" w:cs="Times New Roman"/>
          <w:sz w:val="28"/>
          <w:szCs w:val="28"/>
        </w:rPr>
        <w:t> часов </w:t>
      </w:r>
      <w:r w:rsidR="00C57E9B">
        <w:rPr>
          <w:rFonts w:ascii="Times New Roman" w:hAnsi="Times New Roman" w:cs="Times New Roman"/>
          <w:sz w:val="28"/>
          <w:szCs w:val="28"/>
        </w:rPr>
        <w:t>2</w:t>
      </w:r>
      <w:r w:rsidR="00E97C54">
        <w:rPr>
          <w:rFonts w:ascii="Times New Roman" w:hAnsi="Times New Roman" w:cs="Times New Roman"/>
          <w:sz w:val="28"/>
          <w:szCs w:val="28"/>
        </w:rPr>
        <w:t>0</w:t>
      </w:r>
      <w:r w:rsidR="00320B1D"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20B1D" w:rsidRDefault="00320B1D" w:rsidP="00C5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</w:t>
      </w:r>
      <w:r w:rsidR="000C5A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целостность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  <w:r w:rsidR="002B4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0B1D" w:rsidRPr="00764F6C" w:rsidRDefault="00320B1D" w:rsidP="00C57E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</w:t>
      </w:r>
      <w:r w:rsidR="00895FFD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руководителя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</w:t>
      </w:r>
      <w:r w:rsidR="00895FFD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</w:t>
      </w:r>
      <w:r w:rsidR="003A6761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01297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1E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283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1E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20B1D" w:rsidRPr="00F20235" w:rsidRDefault="00320B1D" w:rsidP="00C57E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20235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3A6761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1 083 136,00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B93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DC0C3C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C0C3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20B1D" w:rsidRPr="00C3699A" w:rsidRDefault="00320B1D" w:rsidP="00C57E9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E9B">
        <w:rPr>
          <w:rFonts w:ascii="Times New Roman" w:eastAsia="Times New Roman" w:hAnsi="Times New Roman"/>
          <w:bCs/>
          <w:sz w:val="28"/>
          <w:szCs w:val="28"/>
          <w:lang w:eastAsia="ru-RU"/>
        </w:rPr>
        <w:t>ИП  Мясников В.М.</w:t>
      </w:r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6E148D">
        <w:rPr>
          <w:rFonts w:ascii="Times New Roman" w:eastAsia="Times New Roman" w:hAnsi="Times New Roman"/>
          <w:bCs/>
          <w:sz w:val="28"/>
          <w:szCs w:val="28"/>
          <w:lang w:eastAsia="ru-RU"/>
        </w:rPr>
        <w:t>Мурманская обл., н.п. Белое море, д. 2, кв. 3</w:t>
      </w:r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ИНН </w:t>
      </w:r>
      <w:r w:rsidR="006E148D">
        <w:rPr>
          <w:rFonts w:ascii="Times New Roman" w:eastAsia="Times New Roman" w:hAnsi="Times New Roman"/>
          <w:bCs/>
          <w:sz w:val="28"/>
          <w:szCs w:val="28"/>
          <w:lang w:eastAsia="ru-RU"/>
        </w:rPr>
        <w:t>510202668520</w:t>
      </w:r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ОГРН </w:t>
      </w:r>
      <w:r w:rsidR="00B93DD6">
        <w:rPr>
          <w:rFonts w:ascii="Times New Roman" w:eastAsia="Times New Roman" w:hAnsi="Times New Roman"/>
          <w:bCs/>
          <w:sz w:val="28"/>
          <w:szCs w:val="28"/>
          <w:lang w:eastAsia="ru-RU"/>
        </w:rPr>
        <w:t>308510222000013</w:t>
      </w:r>
      <w:r w:rsidR="00DC0C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gramStart"/>
      <w:r w:rsidRPr="00C3699A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C3699A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 w:rsidR="00DC0C3C" w:rsidRPr="00C3699A">
        <w:rPr>
          <w:rFonts w:ascii="Times New Roman" w:hAnsi="Times New Roman" w:cs="Times New Roman"/>
          <w:sz w:val="28"/>
          <w:szCs w:val="28"/>
        </w:rPr>
        <w:t xml:space="preserve"> 2</w:t>
      </w:r>
      <w:r w:rsidRPr="00C3699A">
        <w:rPr>
          <w:rFonts w:ascii="Times New Roman" w:hAnsi="Times New Roman" w:cs="Times New Roman"/>
          <w:sz w:val="28"/>
          <w:szCs w:val="28"/>
        </w:rPr>
        <w:t xml:space="preserve"> от </w:t>
      </w:r>
      <w:r w:rsidR="00C57E9B">
        <w:rPr>
          <w:rFonts w:ascii="Times New Roman" w:hAnsi="Times New Roman" w:cs="Times New Roman"/>
          <w:sz w:val="28"/>
          <w:szCs w:val="28"/>
        </w:rPr>
        <w:t>1</w:t>
      </w:r>
      <w:r w:rsidR="00E97C54">
        <w:rPr>
          <w:rFonts w:ascii="Times New Roman" w:hAnsi="Times New Roman" w:cs="Times New Roman"/>
          <w:sz w:val="28"/>
          <w:szCs w:val="28"/>
        </w:rPr>
        <w:t>5</w:t>
      </w:r>
      <w:r w:rsidRPr="00C3699A">
        <w:rPr>
          <w:rFonts w:ascii="Times New Roman" w:hAnsi="Times New Roman" w:cs="Times New Roman"/>
          <w:sz w:val="28"/>
          <w:szCs w:val="28"/>
        </w:rPr>
        <w:t>.0</w:t>
      </w:r>
      <w:r w:rsidR="00C57E9B">
        <w:rPr>
          <w:rFonts w:ascii="Times New Roman" w:hAnsi="Times New Roman" w:cs="Times New Roman"/>
          <w:sz w:val="28"/>
          <w:szCs w:val="28"/>
        </w:rPr>
        <w:t>9</w:t>
      </w:r>
      <w:r w:rsidRPr="00C3699A">
        <w:rPr>
          <w:rFonts w:ascii="Times New Roman" w:hAnsi="Times New Roman" w:cs="Times New Roman"/>
          <w:sz w:val="28"/>
          <w:szCs w:val="28"/>
        </w:rPr>
        <w:t>.2014 г. в </w:t>
      </w:r>
      <w:r w:rsidR="00C57E9B">
        <w:rPr>
          <w:rFonts w:ascii="Times New Roman" w:hAnsi="Times New Roman" w:cs="Times New Roman"/>
          <w:sz w:val="28"/>
          <w:szCs w:val="28"/>
        </w:rPr>
        <w:t>08</w:t>
      </w:r>
      <w:r w:rsidRPr="00C3699A">
        <w:rPr>
          <w:rFonts w:ascii="Times New Roman" w:hAnsi="Times New Roman" w:cs="Times New Roman"/>
          <w:sz w:val="28"/>
          <w:szCs w:val="28"/>
        </w:rPr>
        <w:t> часов </w:t>
      </w:r>
      <w:r w:rsidR="00C57E9B">
        <w:rPr>
          <w:rFonts w:ascii="Times New Roman" w:hAnsi="Times New Roman" w:cs="Times New Roman"/>
          <w:sz w:val="28"/>
          <w:szCs w:val="28"/>
        </w:rPr>
        <w:t>35</w:t>
      </w:r>
      <w:r w:rsidRPr="00C3699A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  <w:bookmarkStart w:id="0" w:name="_GoBack"/>
      <w:bookmarkEnd w:id="0"/>
    </w:p>
    <w:p w:rsidR="00320B1D" w:rsidRPr="00C3699A" w:rsidRDefault="00320B1D" w:rsidP="00C5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9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320B1D" w:rsidRPr="00314696" w:rsidRDefault="00320B1D" w:rsidP="00C57E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6E69EC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сшита,</w:t>
      </w:r>
      <w:r w:rsidR="006E69EC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</w:t>
      </w:r>
      <w:r w:rsidR="00501297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</w:t>
      </w:r>
      <w:r w:rsidR="004C2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</w:t>
      </w:r>
      <w:r w:rsidR="003A6761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01297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 </w:t>
      </w:r>
      <w:r w:rsidR="006E14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241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лист.</w:t>
      </w:r>
    </w:p>
    <w:p w:rsidR="008503DB" w:rsidRDefault="008503DB" w:rsidP="00C57E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 w:rsidR="009772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813 571,79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2F470D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6E14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облагается.</w:t>
      </w:r>
    </w:p>
    <w:p w:rsidR="00C57E9B" w:rsidRPr="00C57E9B" w:rsidRDefault="00C57E9B" w:rsidP="00C57E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57E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Pr="00C57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«Строй-Инвест»,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184042, Мурманская обл.,  </w:t>
      </w:r>
      <w:r w:rsidR="00A077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Кандалакша, ул. Пронина, д.10. ИНН 5102042979, КПП 510201001, ОГРН 1035100016225.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 </w:t>
      </w:r>
      <w:r w:rsidR="00C77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C77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.2014 г. в 08 часов 55 минут по московскому времени. </w:t>
      </w:r>
    </w:p>
    <w:p w:rsidR="00C57E9B" w:rsidRPr="00C57E9B" w:rsidRDefault="00C57E9B" w:rsidP="00C57E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C57E9B" w:rsidRPr="00C57E9B" w:rsidRDefault="00C57E9B" w:rsidP="00C57E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Общества, содержит  </w:t>
      </w:r>
      <w:r w:rsidR="00B93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200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B93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57E9B" w:rsidRPr="00C57E9B" w:rsidRDefault="00C57E9B" w:rsidP="00C57E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 w:rsidR="006E14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910</w:t>
      </w:r>
      <w:r w:rsidR="00B93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160,00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НДС не облагается.</w:t>
      </w:r>
    </w:p>
    <w:p w:rsidR="0019528F" w:rsidRPr="00674E69" w:rsidRDefault="004115C5" w:rsidP="008F56E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195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Комиссия по закупке приняла Р</w:t>
      </w:r>
      <w:r w:rsidR="0019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F3B6F" w:rsidRPr="00065572" w:rsidRDefault="0019528F" w:rsidP="004F3B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заявками,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</w:t>
      </w:r>
      <w:r w:rsidR="00D33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договора на </w:t>
      </w:r>
      <w:r w:rsidR="00D3381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r w:rsidR="00BB0644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E9B" w:rsidRP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ремонта кабинетов и бытовых помещений II этажа здания АБК</w:t>
      </w:r>
      <w:r w:rsidR="004F3B6F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9528F" w:rsidRPr="00FC0CD1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19528F" w:rsidRPr="00FC0CD1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19528F" w:rsidRPr="005C4E36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8A2A70" w:rsidRPr="008A2A70" w:rsidRDefault="008A2A70" w:rsidP="008F56E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8A2A70" w:rsidRPr="008A2A70" w:rsidRDefault="00C57E9B" w:rsidP="008A2A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Плащинский А.В.</w:t>
      </w:r>
      <w:r w:rsidR="008A2A70"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A2A70"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___________________   </w:t>
      </w:r>
    </w:p>
    <w:p w:rsidR="008A2A70" w:rsidRDefault="008A2A70" w:rsidP="008F56E5">
      <w:pPr>
        <w:spacing w:before="24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C57E9B" w:rsidRPr="00C57E9B" w:rsidRDefault="00C57E9B" w:rsidP="008F56E5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Моисеев М.А.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___________________</w:t>
      </w:r>
    </w:p>
    <w:p w:rsidR="008A2A70" w:rsidRPr="008A2A70" w:rsidRDefault="007164BB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 И.Б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</w:t>
      </w:r>
      <w:r w:rsidR="003F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8A2A70" w:rsidRPr="008A2A70" w:rsidRDefault="007164BB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 С.В.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                                                             ___________________</w:t>
      </w:r>
    </w:p>
    <w:p w:rsidR="008A2A70" w:rsidRDefault="00C57E9B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Шефатова И.А. 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</w:t>
      </w:r>
      <w:r w:rsidR="003F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AD0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8A2A70" w:rsidRPr="008A2A70" w:rsidRDefault="008A2A70" w:rsidP="008A2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7A238E" w:rsidRDefault="008A2A70" w:rsidP="002B4E6A">
      <w:pPr>
        <w:spacing w:after="0" w:line="240" w:lineRule="auto"/>
        <w:jc w:val="both"/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Мишустина Л.В.                                                       ___________________</w:t>
      </w:r>
    </w:p>
    <w:sectPr w:rsidR="007A238E" w:rsidSect="00813EFB">
      <w:footerReference w:type="default" r:id="rId8"/>
      <w:pgSz w:w="11906" w:h="16838"/>
      <w:pgMar w:top="1134" w:right="567" w:bottom="1134" w:left="1701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7F" w:rsidRDefault="0012739F">
      <w:pPr>
        <w:spacing w:after="0" w:line="240" w:lineRule="auto"/>
      </w:pPr>
      <w:r>
        <w:separator/>
      </w:r>
    </w:p>
  </w:endnote>
  <w:endnote w:type="continuationSeparator" w:id="0">
    <w:p w:rsidR="0027247F" w:rsidRDefault="0012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F158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A58">
          <w:rPr>
            <w:noProof/>
          </w:rPr>
          <w:t>2</w:t>
        </w:r>
        <w:r>
          <w:fldChar w:fldCharType="end"/>
        </w:r>
      </w:p>
    </w:sdtContent>
  </w:sdt>
  <w:p w:rsidR="00D275EF" w:rsidRDefault="00E52A5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7F" w:rsidRDefault="0012739F">
      <w:pPr>
        <w:spacing w:after="0" w:line="240" w:lineRule="auto"/>
      </w:pPr>
      <w:r>
        <w:separator/>
      </w:r>
    </w:p>
  </w:footnote>
  <w:footnote w:type="continuationSeparator" w:id="0">
    <w:p w:rsidR="0027247F" w:rsidRDefault="0012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1D2052"/>
    <w:multiLevelType w:val="hybridMultilevel"/>
    <w:tmpl w:val="6BB80038"/>
    <w:lvl w:ilvl="0" w:tplc="5B28621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02C39"/>
    <w:multiLevelType w:val="hybridMultilevel"/>
    <w:tmpl w:val="06322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8F"/>
    <w:rsid w:val="00042799"/>
    <w:rsid w:val="00065572"/>
    <w:rsid w:val="00081B81"/>
    <w:rsid w:val="000A3787"/>
    <w:rsid w:val="000C5AD5"/>
    <w:rsid w:val="000D0C96"/>
    <w:rsid w:val="0011406B"/>
    <w:rsid w:val="0012739F"/>
    <w:rsid w:val="00151F26"/>
    <w:rsid w:val="0016244D"/>
    <w:rsid w:val="00184450"/>
    <w:rsid w:val="0019327B"/>
    <w:rsid w:val="0019528F"/>
    <w:rsid w:val="001E0B2E"/>
    <w:rsid w:val="0027247F"/>
    <w:rsid w:val="00287705"/>
    <w:rsid w:val="002B4E6A"/>
    <w:rsid w:val="002F470D"/>
    <w:rsid w:val="00314696"/>
    <w:rsid w:val="00320B1D"/>
    <w:rsid w:val="003A265F"/>
    <w:rsid w:val="003A6761"/>
    <w:rsid w:val="003F4E0D"/>
    <w:rsid w:val="004115C5"/>
    <w:rsid w:val="004124A1"/>
    <w:rsid w:val="004C200F"/>
    <w:rsid w:val="004F3B6F"/>
    <w:rsid w:val="00501297"/>
    <w:rsid w:val="00557983"/>
    <w:rsid w:val="005751D8"/>
    <w:rsid w:val="005A0F35"/>
    <w:rsid w:val="005D7F1F"/>
    <w:rsid w:val="005F658C"/>
    <w:rsid w:val="00600DDE"/>
    <w:rsid w:val="00623778"/>
    <w:rsid w:val="00635741"/>
    <w:rsid w:val="0066021F"/>
    <w:rsid w:val="006E145D"/>
    <w:rsid w:val="006E148D"/>
    <w:rsid w:val="006E69EC"/>
    <w:rsid w:val="007164BB"/>
    <w:rsid w:val="00720FF5"/>
    <w:rsid w:val="0075254D"/>
    <w:rsid w:val="00764F6C"/>
    <w:rsid w:val="007A238E"/>
    <w:rsid w:val="007A49CF"/>
    <w:rsid w:val="00813EFB"/>
    <w:rsid w:val="008503DB"/>
    <w:rsid w:val="00874833"/>
    <w:rsid w:val="008902E5"/>
    <w:rsid w:val="00895FFD"/>
    <w:rsid w:val="008A2A70"/>
    <w:rsid w:val="008C075C"/>
    <w:rsid w:val="008D5630"/>
    <w:rsid w:val="008F56E5"/>
    <w:rsid w:val="0097724D"/>
    <w:rsid w:val="009B70B3"/>
    <w:rsid w:val="009D1A4D"/>
    <w:rsid w:val="009E0CB0"/>
    <w:rsid w:val="00A07730"/>
    <w:rsid w:val="00A119BC"/>
    <w:rsid w:val="00AD0B9B"/>
    <w:rsid w:val="00AE0B9D"/>
    <w:rsid w:val="00B55AE5"/>
    <w:rsid w:val="00B64E7B"/>
    <w:rsid w:val="00B93DD6"/>
    <w:rsid w:val="00BB0644"/>
    <w:rsid w:val="00BD2964"/>
    <w:rsid w:val="00C3699A"/>
    <w:rsid w:val="00C57E9B"/>
    <w:rsid w:val="00C770F0"/>
    <w:rsid w:val="00CA2CF4"/>
    <w:rsid w:val="00CF0A02"/>
    <w:rsid w:val="00D33819"/>
    <w:rsid w:val="00D57FA3"/>
    <w:rsid w:val="00D92718"/>
    <w:rsid w:val="00DC0C3C"/>
    <w:rsid w:val="00E370EB"/>
    <w:rsid w:val="00E4435D"/>
    <w:rsid w:val="00E52A58"/>
    <w:rsid w:val="00E7596D"/>
    <w:rsid w:val="00E77BB8"/>
    <w:rsid w:val="00E97C54"/>
    <w:rsid w:val="00EB1A95"/>
    <w:rsid w:val="00F04762"/>
    <w:rsid w:val="00F158FB"/>
    <w:rsid w:val="00F20235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3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Светлана Вас. Гикалик</cp:lastModifiedBy>
  <cp:revision>56</cp:revision>
  <cp:lastPrinted>2014-09-18T05:53:00Z</cp:lastPrinted>
  <dcterms:created xsi:type="dcterms:W3CDTF">2014-06-24T11:38:00Z</dcterms:created>
  <dcterms:modified xsi:type="dcterms:W3CDTF">2014-09-18T05:58:00Z</dcterms:modified>
</cp:coreProperties>
</file>