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A4" w:rsidRPr="006D47A4" w:rsidRDefault="006D47A4" w:rsidP="006D4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7A4" w:rsidRPr="006D47A4" w:rsidRDefault="006D47A4" w:rsidP="006D47A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Протокол №1</w:t>
      </w:r>
    </w:p>
    <w:p w:rsidR="00E025F2" w:rsidRDefault="006D47A4" w:rsidP="006D47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 конвертов с заявками (итоговый протокол) н</w:t>
      </w:r>
      <w:r w:rsidR="00051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участие в открытом одноэтапном запросе предложений</w:t>
      </w: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право заключения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25F2" w:rsidRPr="00E025F2">
        <w:rPr>
          <w:rFonts w:ascii="Times New Roman" w:hAnsi="Times New Roman" w:cs="Times New Roman"/>
          <w:b/>
          <w:sz w:val="28"/>
          <w:szCs w:val="28"/>
        </w:rPr>
        <w:t>на выполнение работ по восстановлению асфальтобе</w:t>
      </w:r>
      <w:r w:rsidR="00E025F2">
        <w:rPr>
          <w:rFonts w:ascii="Times New Roman" w:hAnsi="Times New Roman" w:cs="Times New Roman"/>
          <w:b/>
          <w:sz w:val="28"/>
          <w:szCs w:val="28"/>
        </w:rPr>
        <w:t xml:space="preserve">тонного покрытия после ремонта </w:t>
      </w:r>
      <w:r w:rsidR="00E025F2" w:rsidRPr="00E025F2">
        <w:rPr>
          <w:rFonts w:ascii="Times New Roman" w:hAnsi="Times New Roman" w:cs="Times New Roman"/>
          <w:b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E025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согласно адресной программе.</w:t>
      </w:r>
    </w:p>
    <w:p w:rsidR="006D47A4" w:rsidRPr="00E025F2" w:rsidRDefault="006D47A4" w:rsidP="006D47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25F2" w:rsidRPr="006D47A4" w:rsidRDefault="00E025F2" w:rsidP="006D47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7A4" w:rsidRPr="006D47A4" w:rsidRDefault="006D47A4" w:rsidP="006D47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</w:t>
      </w:r>
      <w:r w:rsidR="00E0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18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F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51B85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6D47A4" w:rsidRPr="006D47A4" w:rsidRDefault="006D47A4" w:rsidP="006D47A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5F2" w:rsidRDefault="00051B85" w:rsidP="00E025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8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74FA"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Сведения об </w:t>
      </w:r>
      <w:r w:rsidR="004B74FA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открытом одноэтапном запросе предложений</w:t>
      </w:r>
      <w:r w:rsidR="004B74FA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</w:t>
      </w:r>
      <w:r w:rsidR="004B74FA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4FA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4B74FA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F2" w:rsidRPr="00A07F01">
        <w:rPr>
          <w:rFonts w:ascii="Times New Roman" w:hAnsi="Times New Roman" w:cs="Times New Roman"/>
          <w:sz w:val="28"/>
          <w:szCs w:val="28"/>
        </w:rPr>
        <w:t>на выполнение работ по восстановлению асфальтобе</w:t>
      </w:r>
      <w:r w:rsidR="00E025F2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E025F2" w:rsidRPr="00A07F01">
        <w:rPr>
          <w:rFonts w:ascii="Times New Roman" w:hAnsi="Times New Roman" w:cs="Times New Roman"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E025F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адресной программе:</w:t>
      </w:r>
    </w:p>
    <w:p w:rsidR="00E025F2" w:rsidRDefault="00051B85" w:rsidP="00E025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78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E025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025F2" w:rsidRPr="00A07F01">
        <w:rPr>
          <w:rFonts w:ascii="Times New Roman" w:hAnsi="Times New Roman" w:cs="Times New Roman"/>
          <w:sz w:val="28"/>
          <w:szCs w:val="28"/>
        </w:rPr>
        <w:t>выполнение работ по восстановлению асфальтобе</w:t>
      </w:r>
      <w:r w:rsidR="00E025F2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E025F2" w:rsidRPr="00A07F01">
        <w:rPr>
          <w:rFonts w:ascii="Times New Roman" w:hAnsi="Times New Roman" w:cs="Times New Roman"/>
          <w:sz w:val="28"/>
          <w:szCs w:val="28"/>
        </w:rPr>
        <w:t>тепловых сетей в Ленинском округе и Первомайском округе г. Мурманска</w:t>
      </w:r>
      <w:r w:rsidR="00E025F2">
        <w:rPr>
          <w:rFonts w:ascii="Times New Roman" w:hAnsi="Times New Roman" w:cs="Times New Roman"/>
          <w:sz w:val="28"/>
          <w:szCs w:val="28"/>
        </w:rPr>
        <w:t xml:space="preserve"> согласно адресной программе.</w:t>
      </w:r>
      <w:r w:rsidR="00E025F2"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51B85" w:rsidRPr="008978BD" w:rsidRDefault="004B74FA" w:rsidP="00E025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51B85"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Общее количество выполняемых работ: </w:t>
      </w:r>
      <w:r w:rsidR="00E02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1614</w:t>
      </w:r>
      <w:r w:rsidR="00051B85" w:rsidRPr="0089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</w:t>
      </w:r>
      <w:r w:rsidR="00051B85" w:rsidRPr="008978B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="00051B85" w:rsidRPr="0089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51B85"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51B85" w:rsidRPr="008978BD" w:rsidRDefault="004B74FA" w:rsidP="00051B85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51B85"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Начальная (максимальная) цена договора: </w:t>
      </w:r>
      <w:r w:rsidR="00051B85" w:rsidRPr="0089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составляет </w:t>
      </w:r>
      <w:r w:rsidR="00E025F2" w:rsidRPr="00E02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3 144 123,20</w:t>
      </w:r>
      <w:r w:rsidR="00051B85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НДС, </w:t>
      </w:r>
      <w:r w:rsidR="00051B85"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6E3DC0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 </w:t>
      </w:r>
      <w:r w:rsidR="00051B85"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051B85" w:rsidRPr="008978BD" w:rsidRDefault="00051B85" w:rsidP="00051B85">
      <w:pPr>
        <w:tabs>
          <w:tab w:val="left" w:pos="284"/>
          <w:tab w:val="left" w:pos="851"/>
          <w:tab w:val="left" w:pos="698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информации о стоимости </w:t>
      </w:r>
      <w:r w:rsidR="00D87E62" w:rsidRPr="00A07F01">
        <w:rPr>
          <w:rFonts w:ascii="Times New Roman" w:hAnsi="Times New Roman" w:cs="Times New Roman"/>
          <w:sz w:val="28"/>
          <w:szCs w:val="28"/>
        </w:rPr>
        <w:t>работ по восстановлению асфальтобе</w:t>
      </w:r>
      <w:r w:rsidR="00D87E62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D87E62" w:rsidRPr="00A07F01">
        <w:rPr>
          <w:rFonts w:ascii="Times New Roman" w:hAnsi="Times New Roman" w:cs="Times New Roman"/>
          <w:sz w:val="28"/>
          <w:szCs w:val="28"/>
        </w:rPr>
        <w:t>тепловых сетей в Ленинском округе и Первомайском округе г. Мурманска</w:t>
      </w:r>
      <w:r w:rsidR="00D87E62">
        <w:rPr>
          <w:rFonts w:ascii="Times New Roman" w:hAnsi="Times New Roman" w:cs="Times New Roman"/>
          <w:sz w:val="28"/>
          <w:szCs w:val="28"/>
        </w:rPr>
        <w:t xml:space="preserve"> согласно адресной программе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</w:t>
      </w: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смета, составленная инженером </w:t>
      </w:r>
      <w:proofErr w:type="spellStart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ОКРиС</w:t>
      </w:r>
      <w:proofErr w:type="spellEnd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B85" w:rsidRPr="008978BD" w:rsidRDefault="004B74FA" w:rsidP="006E3DC0">
      <w:pPr>
        <w:tabs>
          <w:tab w:val="left" w:pos="0"/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E3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Максимальный срок выполнения работ: </w:t>
      </w:r>
      <w:r w:rsidR="006E3DC0" w:rsidRPr="005B59A1">
        <w:rPr>
          <w:rFonts w:ascii="Times New Roman" w:eastAsia="Times New Roman" w:hAnsi="Times New Roman" w:cs="Times New Roman"/>
          <w:sz w:val="28"/>
          <w:szCs w:val="28"/>
          <w:lang w:eastAsia="ru-RU"/>
        </w:rPr>
        <w:t>61 календарный день с даты подписания договора (т.к. срок выполнения работ является критерием оценки, договор заключается на условиях, указанных в заявке Участника).</w:t>
      </w:r>
    </w:p>
    <w:p w:rsidR="006D47A4" w:rsidRPr="006E3DC0" w:rsidRDefault="004B74FA" w:rsidP="006E3DC0">
      <w:pPr>
        <w:tabs>
          <w:tab w:val="left" w:pos="284"/>
          <w:tab w:val="left" w:pos="851"/>
          <w:tab w:val="left" w:pos="1665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51B85" w:rsidRPr="0089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выполнения работ: </w:t>
      </w:r>
      <w:r w:rsidR="006E3DC0" w:rsidRPr="005B59A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Ленинский округ и Первомайский округ г.</w:t>
      </w:r>
      <w:r w:rsidR="0037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DC0" w:rsidRPr="005B59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 согласно адресной программе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вскрытия конвертов с заявками принимали участие члены Комиссии по закупке:</w:t>
      </w:r>
    </w:p>
    <w:p w:rsidR="006D47A4" w:rsidRPr="008978BD" w:rsidRDefault="006D47A4" w:rsidP="00692F09">
      <w:pPr>
        <w:pStyle w:val="a5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427983" w:rsidRPr="00897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редседатель Комиссии по закупке - </w:t>
      </w:r>
      <w:proofErr w:type="spellStart"/>
      <w:r w:rsidR="004B74FA" w:rsidRPr="008978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4B74FA" w:rsidRPr="008978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 </w:t>
      </w:r>
      <w:r w:rsidRPr="0089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службы закупок ОАО «</w:t>
      </w:r>
      <w:proofErr w:type="spellStart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7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27983" w:rsidRPr="008978BD" w:rsidRDefault="00377F44" w:rsidP="00692F09">
      <w:pPr>
        <w:numPr>
          <w:ilvl w:val="0"/>
          <w:numId w:val="3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</w:t>
      </w:r>
      <w:r w:rsidR="00427983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</w:t>
      </w:r>
      <w:proofErr w:type="spellStart"/>
      <w:r w:rsidR="00427983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27983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27983" w:rsidRPr="008978BD" w:rsidRDefault="00427983" w:rsidP="00692F09">
      <w:pPr>
        <w:numPr>
          <w:ilvl w:val="0"/>
          <w:numId w:val="3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Звонарев В.И. – начальник отдела капитального ремонта и строительства ОАО «</w:t>
      </w:r>
      <w:proofErr w:type="spellStart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27983" w:rsidRPr="008978BD" w:rsidRDefault="00427983" w:rsidP="00692F09">
      <w:pPr>
        <w:numPr>
          <w:ilvl w:val="0"/>
          <w:numId w:val="3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Зайцева В.А. – заместитель начальника отдела капитального ремонта и строительства ОАО «</w:t>
      </w:r>
      <w:proofErr w:type="spellStart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27983" w:rsidRPr="006D47A4" w:rsidRDefault="00427983" w:rsidP="006D47A4">
      <w:pPr>
        <w:numPr>
          <w:ilvl w:val="0"/>
          <w:numId w:val="3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8BD">
        <w:rPr>
          <w:rFonts w:ascii="Times New Roman" w:hAnsi="Times New Roman" w:cs="Times New Roman"/>
          <w:iCs/>
          <w:sz w:val="28"/>
          <w:szCs w:val="28"/>
        </w:rPr>
        <w:t xml:space="preserve"> Поповская М.И. </w:t>
      </w:r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 по проектно-сметной работе отдела капитального ремонта и строительства ОАО «</w:t>
      </w:r>
      <w:proofErr w:type="spellStart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6D47A4" w:rsidRPr="006D47A4" w:rsidRDefault="006D47A4" w:rsidP="00692F09">
      <w:pPr>
        <w:tabs>
          <w:tab w:val="left" w:pos="284"/>
          <w:tab w:val="num" w:pos="142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6D47A4" w:rsidRPr="006D47A4" w:rsidRDefault="006E3DC0" w:rsidP="006D47A4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Логинова Н.А.</w:t>
      </w:r>
      <w:r w:rsidR="006D47A4" w:rsidRPr="006D47A4">
        <w:rPr>
          <w:rFonts w:ascii="Times New Roman" w:hAnsi="Times New Roman" w:cs="Times New Roman"/>
          <w:sz w:val="28"/>
          <w:szCs w:val="28"/>
        </w:rPr>
        <w:t xml:space="preserve"> – ведущий специалист отдела закупок службы</w:t>
      </w:r>
      <w:r w:rsidR="00692F09" w:rsidRPr="008978BD">
        <w:rPr>
          <w:rFonts w:ascii="Times New Roman" w:hAnsi="Times New Roman" w:cs="Times New Roman"/>
          <w:sz w:val="28"/>
          <w:szCs w:val="28"/>
        </w:rPr>
        <w:t xml:space="preserve"> закупок ОАО «</w:t>
      </w:r>
      <w:proofErr w:type="spellStart"/>
      <w:r w:rsidR="00692F09" w:rsidRPr="008978BD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692F09" w:rsidRPr="008978BD">
        <w:rPr>
          <w:rFonts w:ascii="Times New Roman" w:hAnsi="Times New Roman" w:cs="Times New Roman"/>
          <w:sz w:val="28"/>
          <w:szCs w:val="28"/>
        </w:rPr>
        <w:t>».</w:t>
      </w:r>
    </w:p>
    <w:p w:rsidR="006D47A4" w:rsidRPr="006D47A4" w:rsidRDefault="006D47A4" w:rsidP="006D47A4">
      <w:pPr>
        <w:tabs>
          <w:tab w:val="num" w:pos="900"/>
        </w:tabs>
        <w:spacing w:after="0" w:line="228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7A4" w:rsidRPr="006D47A4" w:rsidRDefault="006D47A4" w:rsidP="006D47A4">
      <w:pPr>
        <w:tabs>
          <w:tab w:val="num" w:pos="900"/>
        </w:tabs>
        <w:spacing w:after="0" w:line="22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вскрытия конвертов с заявками на участие в 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одноэтапном запросе предложений</w:t>
      </w:r>
      <w:r w:rsidR="000A6F88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F88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DC0" w:rsidRPr="00A07F01">
        <w:rPr>
          <w:rFonts w:ascii="Times New Roman" w:hAnsi="Times New Roman" w:cs="Times New Roman"/>
          <w:sz w:val="28"/>
          <w:szCs w:val="28"/>
        </w:rPr>
        <w:t>на выполнение работ по восстановлению асфальтобе</w:t>
      </w:r>
      <w:r w:rsidR="006E3DC0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6E3DC0" w:rsidRPr="00A07F01">
        <w:rPr>
          <w:rFonts w:ascii="Times New Roman" w:hAnsi="Times New Roman" w:cs="Times New Roman"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адресной программе</w:t>
      </w:r>
      <w:r w:rsidR="006E3DC0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открытый одноэтапный запрос предложений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8978B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по адресу: г. Мурманск, ул. Промышленная, д. 15, </w:t>
      </w:r>
      <w:proofErr w:type="spellStart"/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0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</w:t>
      </w:r>
      <w:r w:rsidR="000A6F88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47A4" w:rsidRPr="006D47A4" w:rsidRDefault="006D47A4" w:rsidP="006D47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47A4" w:rsidRPr="006D47A4" w:rsidRDefault="006D47A4" w:rsidP="006D47A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3B3C4E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одноэтапном запросе предложений</w:t>
      </w:r>
      <w:r w:rsidR="003B3C4E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</w:t>
      </w:r>
      <w:r w:rsidR="003B3C4E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C4E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DC0" w:rsidRPr="00A07F01">
        <w:rPr>
          <w:rFonts w:ascii="Times New Roman" w:hAnsi="Times New Roman" w:cs="Times New Roman"/>
          <w:sz w:val="28"/>
          <w:szCs w:val="28"/>
        </w:rPr>
        <w:t>на выполнение работ по восстановлению асфальтобе</w:t>
      </w:r>
      <w:r w:rsidR="006E3DC0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6E3DC0" w:rsidRPr="00A07F01">
        <w:rPr>
          <w:rFonts w:ascii="Times New Roman" w:hAnsi="Times New Roman" w:cs="Times New Roman"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адресной программе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подано ни одной заявки.</w:t>
      </w:r>
    </w:p>
    <w:p w:rsidR="006D47A4" w:rsidRPr="006D47A4" w:rsidRDefault="006D47A4" w:rsidP="006D47A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7A4" w:rsidRPr="006D47A4" w:rsidRDefault="006D47A4" w:rsidP="006D47A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п. 7.7.10 Положения о закупке товаров, работ, услуг ОАО «</w:t>
      </w:r>
      <w:proofErr w:type="spellStart"/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>» и</w:t>
      </w:r>
      <w:r w:rsidR="00781F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5759"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п.8 Информационной карты 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Документации 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открытого </w:t>
      </w:r>
      <w:r w:rsidR="00A05759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одноэтапного запроса предложений на право заключения договора </w:t>
      </w:r>
      <w:r w:rsidR="006E3DC0" w:rsidRPr="00A07F01">
        <w:rPr>
          <w:rFonts w:ascii="Times New Roman" w:hAnsi="Times New Roman" w:cs="Times New Roman"/>
          <w:sz w:val="28"/>
          <w:szCs w:val="28"/>
        </w:rPr>
        <w:t>на выполнение работ по восстановлению асфальтобе</w:t>
      </w:r>
      <w:r w:rsidR="006E3DC0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6E3DC0" w:rsidRPr="00A07F01">
        <w:rPr>
          <w:rFonts w:ascii="Times New Roman" w:hAnsi="Times New Roman" w:cs="Times New Roman"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адресной программе</w:t>
      </w:r>
      <w:r w:rsidR="006E3DC0"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Комиссия по закупке приняла решение признать </w:t>
      </w:r>
      <w:r w:rsidR="00A05759" w:rsidRPr="008978BD">
        <w:rPr>
          <w:rFonts w:ascii="Times New Roman" w:eastAsia="Times New Roman" w:hAnsi="Times New Roman" w:cs="Times New Roman"/>
          <w:sz w:val="28"/>
          <w:szCs w:val="28"/>
          <w:lang w:eastAsia="ar-SA"/>
        </w:rPr>
        <w:t>открытый одноэтапный запрос предложений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несостоявшимся. </w:t>
      </w:r>
    </w:p>
    <w:p w:rsidR="006D47A4" w:rsidRPr="006D47A4" w:rsidRDefault="006D47A4" w:rsidP="006D47A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D47A4" w:rsidRPr="006D47A4" w:rsidRDefault="006D47A4" w:rsidP="006D47A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6D47A4" w:rsidRPr="006D47A4" w:rsidRDefault="006D47A4" w:rsidP="006D47A4">
      <w:pPr>
        <w:spacing w:after="0" w:line="315" w:lineRule="atLeast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итоговый протокол вскрытия конвертов с заявками на участие в открытом </w:t>
      </w:r>
      <w:r w:rsidR="00A05759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одноэтапном запросе предложений </w:t>
      </w:r>
      <w:r w:rsidR="007B0DB1" w:rsidRP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6E3DC0" w:rsidRPr="00A07F01">
        <w:rPr>
          <w:rFonts w:ascii="Times New Roman" w:hAnsi="Times New Roman" w:cs="Times New Roman"/>
          <w:sz w:val="28"/>
          <w:szCs w:val="28"/>
        </w:rPr>
        <w:t>на выполнение работ по восстановлению асфальтобе</w:t>
      </w:r>
      <w:r w:rsidR="006E3DC0">
        <w:rPr>
          <w:rFonts w:ascii="Times New Roman" w:hAnsi="Times New Roman" w:cs="Times New Roman"/>
          <w:sz w:val="28"/>
          <w:szCs w:val="28"/>
        </w:rPr>
        <w:t xml:space="preserve">тонного покрытия после ремонта </w:t>
      </w:r>
      <w:r w:rsidR="006E3DC0" w:rsidRPr="00A07F01">
        <w:rPr>
          <w:rFonts w:ascii="Times New Roman" w:hAnsi="Times New Roman" w:cs="Times New Roman"/>
          <w:sz w:val="28"/>
          <w:szCs w:val="28"/>
        </w:rPr>
        <w:t xml:space="preserve">тепловых сетей в Ленинском округе и Первомайском округе г. Мурманска </w:t>
      </w:r>
      <w:r w:rsidR="006E3DC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адресной программе</w:t>
      </w:r>
      <w:r w:rsidR="007F2EB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47A4" w:rsidRPr="006D47A4" w:rsidRDefault="006D47A4" w:rsidP="006D47A4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 </w:t>
      </w:r>
      <w:r w:rsidR="007B0D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членов Комиссии по закупке. 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«Против»  0  членов Комиссии по закупке. 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«Воздержалось» 0 членов Комиссии по закупке.</w:t>
      </w:r>
    </w:p>
    <w:p w:rsidR="006D47A4" w:rsidRP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DB1" w:rsidRPr="006D47A4" w:rsidRDefault="007B0DB1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DB1" w:rsidRPr="006D47A4" w:rsidRDefault="007B0DB1" w:rsidP="007B0D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6D47A4" w:rsidRP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7A4" w:rsidRP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B0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редседатель Комиссии по закупке - </w:t>
      </w:r>
      <w:proofErr w:type="spellStart"/>
      <w:r w:rsidR="007B0D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7B0D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     </w:t>
      </w:r>
      <w:r w:rsidR="007B0DB1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7B0D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</w:t>
      </w:r>
    </w:p>
    <w:p w:rsidR="006D47A4" w:rsidRP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7A4" w:rsidRPr="006D47A4" w:rsidRDefault="00F8079C" w:rsidP="006D47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="006E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7B0DB1" w:rsidRPr="006C6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6D47A4" w:rsidRPr="006D47A4" w:rsidRDefault="006D47A4" w:rsidP="006D47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7A4" w:rsidRPr="006D47A4" w:rsidRDefault="007B0DB1" w:rsidP="006D47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Звонарев В.И.   </w:t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6D47A4" w:rsidRPr="006D47A4" w:rsidRDefault="007B0DB1" w:rsidP="006D47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D47A4" w:rsidRPr="006D47A4" w:rsidRDefault="007B0DB1" w:rsidP="006D47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     ___________________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68C2" w:rsidRDefault="007B0DB1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</w:t>
      </w:r>
      <w:r w:rsidRPr="007A40B2">
        <w:rPr>
          <w:rFonts w:ascii="Times New Roman" w:hAnsi="Times New Roman" w:cs="Times New Roman"/>
          <w:iCs/>
          <w:sz w:val="28"/>
          <w:szCs w:val="28"/>
        </w:rPr>
        <w:t xml:space="preserve"> М.И.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6D47A4" w:rsidRPr="006D47A4" w:rsidRDefault="007B0DB1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47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6D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6D47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47A4" w:rsidRPr="006D47A4" w:rsidRDefault="006D47A4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7A4" w:rsidRPr="006D47A4" w:rsidRDefault="00E668C2" w:rsidP="006D4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89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7A4" w:rsidRPr="006D47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7A4" w:rsidRPr="006D47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1321B" w:rsidRDefault="0031321B"/>
    <w:sectPr w:rsidR="0031321B" w:rsidSect="007F2EBC">
      <w:headerReference w:type="default" r:id="rId7"/>
      <w:footerReference w:type="default" r:id="rId8"/>
      <w:pgSz w:w="11906" w:h="16838" w:code="9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2A6" w:rsidRDefault="007F2EBC">
      <w:pPr>
        <w:spacing w:after="0" w:line="240" w:lineRule="auto"/>
      </w:pPr>
      <w:r>
        <w:separator/>
      </w:r>
    </w:p>
  </w:endnote>
  <w:endnote w:type="continuationSeparator" w:id="0">
    <w:p w:rsidR="00A122A6" w:rsidRDefault="007F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989" w:rsidRDefault="009F1186">
    <w:pPr>
      <w:pStyle w:val="a3"/>
    </w:pPr>
  </w:p>
  <w:p w:rsidR="005F5989" w:rsidRDefault="009F118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2A6" w:rsidRDefault="007F2EBC">
      <w:pPr>
        <w:spacing w:after="0" w:line="240" w:lineRule="auto"/>
      </w:pPr>
      <w:r>
        <w:separator/>
      </w:r>
    </w:p>
  </w:footnote>
  <w:footnote w:type="continuationSeparator" w:id="0">
    <w:p w:rsidR="00A122A6" w:rsidRDefault="007F2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208424"/>
      <w:docPartObj>
        <w:docPartGallery w:val="Page Numbers (Top of Page)"/>
        <w:docPartUnique/>
      </w:docPartObj>
    </w:sdtPr>
    <w:sdtEndPr/>
    <w:sdtContent>
      <w:p w:rsidR="006D493E" w:rsidRDefault="006D49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186">
          <w:rPr>
            <w:noProof/>
          </w:rPr>
          <w:t>3</w:t>
        </w:r>
        <w:r>
          <w:fldChar w:fldCharType="end"/>
        </w:r>
      </w:p>
    </w:sdtContent>
  </w:sdt>
  <w:p w:rsidR="006D493E" w:rsidRDefault="006D49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D2EE9"/>
    <w:multiLevelType w:val="hybridMultilevel"/>
    <w:tmpl w:val="D3EA5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6D2A3A"/>
    <w:multiLevelType w:val="hybridMultilevel"/>
    <w:tmpl w:val="7174C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A4"/>
    <w:rsid w:val="00051B85"/>
    <w:rsid w:val="000A6F88"/>
    <w:rsid w:val="00112994"/>
    <w:rsid w:val="001A473C"/>
    <w:rsid w:val="002F23E1"/>
    <w:rsid w:val="0031321B"/>
    <w:rsid w:val="00377F44"/>
    <w:rsid w:val="003B3C4E"/>
    <w:rsid w:val="003D7839"/>
    <w:rsid w:val="003F51CF"/>
    <w:rsid w:val="00427983"/>
    <w:rsid w:val="004B74FA"/>
    <w:rsid w:val="00692F09"/>
    <w:rsid w:val="006D47A4"/>
    <w:rsid w:val="006D493E"/>
    <w:rsid w:val="006E3DC0"/>
    <w:rsid w:val="00781F1D"/>
    <w:rsid w:val="007B0DB1"/>
    <w:rsid w:val="007B3B9B"/>
    <w:rsid w:val="007E3024"/>
    <w:rsid w:val="007F2EBC"/>
    <w:rsid w:val="008978BD"/>
    <w:rsid w:val="009F1186"/>
    <w:rsid w:val="00A05759"/>
    <w:rsid w:val="00A122A6"/>
    <w:rsid w:val="00A97C17"/>
    <w:rsid w:val="00D87E62"/>
    <w:rsid w:val="00E025F2"/>
    <w:rsid w:val="00E668C2"/>
    <w:rsid w:val="00F56F36"/>
    <w:rsid w:val="00F8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01108-7476-4FF2-A35C-BEF7AFC3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7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D4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279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4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493E"/>
  </w:style>
  <w:style w:type="paragraph" w:styleId="a8">
    <w:name w:val="Balloon Text"/>
    <w:basedOn w:val="a"/>
    <w:link w:val="a9"/>
    <w:uiPriority w:val="99"/>
    <w:semiHidden/>
    <w:unhideWhenUsed/>
    <w:rsid w:val="009F1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Логинова Н.А.</cp:lastModifiedBy>
  <cp:revision>17</cp:revision>
  <cp:lastPrinted>2014-08-19T04:30:00Z</cp:lastPrinted>
  <dcterms:created xsi:type="dcterms:W3CDTF">2014-07-28T07:45:00Z</dcterms:created>
  <dcterms:modified xsi:type="dcterms:W3CDTF">2014-08-19T04:52:00Z</dcterms:modified>
</cp:coreProperties>
</file>