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8C0126" w:rsidRDefault="005C4E36" w:rsidP="004A2F5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A2F55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</w:t>
      </w:r>
      <w:proofErr w:type="gramEnd"/>
      <w:r w:rsidR="004A2F55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капитальному ремонту кровли здания  котельной c заделкой стыка между п</w:t>
      </w:r>
      <w:r w:rsid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литами перекрытия  и парапетом  </w:t>
      </w:r>
      <w:r w:rsidR="004A2F55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г. </w:t>
      </w:r>
      <w:proofErr w:type="spellStart"/>
      <w:r w:rsidR="004A2F55"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Снежногорск</w:t>
      </w:r>
      <w:proofErr w:type="spellEnd"/>
      <w:r w:rsid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4A2F55" w:rsidRDefault="004A2F55" w:rsidP="004A2F5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B67AE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6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74CD" w:rsidRPr="004A74CD" w:rsidRDefault="00570384" w:rsidP="004A74CD">
      <w:pPr>
        <w:pStyle w:val="a6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="00390E61" w:rsidRPr="004A74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 кровли здания  котельной c заделкой стыка между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литами перекрытия  и парапетом  </w:t>
      </w:r>
      <w:r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г. </w:t>
      </w:r>
      <w:proofErr w:type="spellStart"/>
      <w:r w:rsidRPr="004A2F5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Снежногорск</w:t>
      </w:r>
      <w:proofErr w:type="spellEnd"/>
      <w:r w:rsidR="00390E61" w:rsidRPr="004A74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4A74CD" w:rsidRPr="004A74CD" w:rsidRDefault="004A74CD" w:rsidP="004A7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Предмет договора: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 котельной </w:t>
      </w:r>
      <w:r w:rsidRPr="004A74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заделкой стыка между плитами перекрытия  и парапетом г. </w:t>
      </w:r>
      <w:proofErr w:type="spellStart"/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A74CD" w:rsidRPr="004A74CD" w:rsidRDefault="004A74CD" w:rsidP="00F7526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Общее количество выполняемых работ: </w:t>
      </w:r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350 м</w:t>
      </w:r>
      <w:proofErr w:type="gramStart"/>
      <w:r w:rsidRPr="004A74C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A74CD" w:rsidRPr="004A74CD" w:rsidRDefault="004A74CD" w:rsidP="00F7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Начальная (максимальная) цена договора: </w:t>
      </w:r>
      <w:r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составляет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39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197 944,97 рублей, в том числе НДС,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4A74CD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  </w:t>
      </w:r>
      <w:r w:rsidRPr="004A74CD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A74CD" w:rsidRPr="004A74CD" w:rsidRDefault="000418AB" w:rsidP="00F75260">
      <w:pPr>
        <w:tabs>
          <w:tab w:val="left" w:pos="16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="004A74CD"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выполнения работ: </w:t>
      </w:r>
      <w:proofErr w:type="gramStart"/>
      <w:r w:rsidR="004A74CD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B6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4CD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в течение 40 рабочих дней.</w:t>
      </w:r>
    </w:p>
    <w:p w:rsidR="004A2F55" w:rsidRPr="004A74CD" w:rsidRDefault="000418AB" w:rsidP="00F75260">
      <w:pPr>
        <w:tabs>
          <w:tab w:val="left" w:pos="16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="004A74CD" w:rsidRPr="004A74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выполнения работ: </w:t>
      </w:r>
      <w:proofErr w:type="gramStart"/>
      <w:r w:rsidR="004A74CD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</w:t>
      </w:r>
      <w:proofErr w:type="gramEnd"/>
      <w:r w:rsidR="004A74CD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обл., </w:t>
      </w:r>
      <w:r w:rsidR="004A74CD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4A74CD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="004A74CD" w:rsidRPr="004A7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="004A74CD" w:rsidRPr="004A74C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котельной.</w:t>
      </w:r>
    </w:p>
    <w:p w:rsidR="00446FA8" w:rsidRPr="005C4E36" w:rsidRDefault="0061297F" w:rsidP="004A2F5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4602BF" w:rsidRPr="00446FA8" w:rsidRDefault="005C4E36" w:rsidP="004602B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60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 ОАО «</w:t>
      </w:r>
      <w:proofErr w:type="spellStart"/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60DB7"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6FA8" w:rsidRDefault="00446FA8" w:rsidP="00446FA8">
      <w:pPr>
        <w:tabs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2BF" w:rsidRPr="00446FA8" w:rsidRDefault="004602BF" w:rsidP="004602B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</w:t>
      </w:r>
      <w:proofErr w:type="spellStart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46FA8" w:rsidRPr="006B6A57" w:rsidRDefault="00446FA8" w:rsidP="00446FA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6A57" w:rsidRPr="00446FA8" w:rsidRDefault="006B6A57" w:rsidP="006B6A57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</w:t>
      </w:r>
      <w:r w:rsidRPr="00B60DB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</w:t>
      </w:r>
      <w:proofErr w:type="spellStart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46FA8" w:rsidRPr="006B6A57" w:rsidRDefault="00446FA8" w:rsidP="00446FA8">
      <w:pPr>
        <w:tabs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2BF" w:rsidRPr="00446FA8" w:rsidRDefault="004602BF" w:rsidP="004602B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 – заместитель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</w:t>
      </w:r>
      <w:proofErr w:type="spellStart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46FA8" w:rsidRDefault="00446FA8" w:rsidP="00446FA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602BF" w:rsidRPr="004602BF" w:rsidRDefault="004602BF" w:rsidP="004602B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</w:t>
      </w:r>
      <w:r w:rsidRPr="004602BF">
        <w:rPr>
          <w:rFonts w:ascii="Times New Roman" w:hAnsi="Times New Roman" w:cs="Times New Roman"/>
          <w:iCs/>
          <w:sz w:val="28"/>
          <w:szCs w:val="28"/>
        </w:rPr>
        <w:t xml:space="preserve"> М.И.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</w:t>
      </w:r>
      <w:r w:rsidR="00BB19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ОАО «</w:t>
      </w:r>
      <w:proofErr w:type="spellStart"/>
      <w:r w:rsidR="00BB19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B196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46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4602B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ннова Т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8C012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8812F2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 работ по капитальному ремонту</w:t>
      </w:r>
      <w:proofErr w:type="gramEnd"/>
      <w:r w:rsidR="008812F2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кровли здания  котельной c заделкой стыка между </w:t>
      </w:r>
      <w:r w:rsidR="00237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плитами перекрытия </w:t>
      </w:r>
      <w:r w:rsidR="008812F2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парапетом  г. </w:t>
      </w:r>
      <w:proofErr w:type="spellStart"/>
      <w:r w:rsidR="008812F2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="008812F2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="0089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</w:t>
      </w:r>
      <w:r w:rsidR="000304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B6C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812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4BA" w:rsidRPr="00A93B44" w:rsidRDefault="000F34BA" w:rsidP="000F34B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Северный Альянс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3016</w:t>
      </w:r>
      <w:r w:rsidR="00030408">
        <w:rPr>
          <w:rFonts w:ascii="Times New Roman" w:hAnsi="Times New Roman" w:cs="Times New Roman"/>
          <w:sz w:val="28"/>
          <w:szCs w:val="28"/>
        </w:rPr>
        <w:t xml:space="preserve">, Мурманская обл., </w:t>
      </w:r>
      <w:r w:rsidRPr="00110E5A">
        <w:rPr>
          <w:rFonts w:ascii="Times New Roman" w:hAnsi="Times New Roman" w:cs="Times New Roman"/>
          <w:sz w:val="28"/>
          <w:szCs w:val="28"/>
        </w:rPr>
        <w:t>г.</w:t>
      </w:r>
      <w:r w:rsidR="00030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110E5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Софьи Перовской</w:t>
      </w:r>
      <w:r w:rsidRPr="00110E5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17, оф.522</w:t>
      </w:r>
      <w:r w:rsidRPr="00110E5A">
        <w:rPr>
          <w:rFonts w:ascii="Times New Roman" w:hAnsi="Times New Roman" w:cs="Times New Roman"/>
          <w:sz w:val="28"/>
          <w:szCs w:val="28"/>
        </w:rPr>
        <w:t>. ИНН </w:t>
      </w:r>
      <w:r w:rsidRPr="00D4322F">
        <w:rPr>
          <w:rFonts w:ascii="Times New Roman" w:hAnsi="Times New Roman" w:cs="Times New Roman"/>
          <w:sz w:val="28"/>
          <w:szCs w:val="28"/>
        </w:rPr>
        <w:t>5190924494, КПП 519001001, ОГРН 1105190012696.</w:t>
      </w:r>
    </w:p>
    <w:p w:rsidR="000F34BA" w:rsidRPr="0074392F" w:rsidRDefault="000F34BA" w:rsidP="000F34B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ED03ED">
        <w:rPr>
          <w:rFonts w:ascii="Times New Roman" w:hAnsi="Times New Roman" w:cs="Times New Roman"/>
          <w:sz w:val="28"/>
          <w:szCs w:val="28"/>
        </w:rPr>
        <w:t>29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 w:rsidR="00ED03ED">
        <w:rPr>
          <w:rFonts w:ascii="Times New Roman" w:hAnsi="Times New Roman" w:cs="Times New Roman"/>
          <w:sz w:val="28"/>
          <w:szCs w:val="28"/>
        </w:rPr>
        <w:t>6 часов 00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F34BA" w:rsidRDefault="000F34BA" w:rsidP="000F34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0F34BA" w:rsidRPr="00570384" w:rsidRDefault="000F34BA" w:rsidP="000F3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483825" w:rsidRPr="00570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 листа</w:t>
      </w:r>
      <w:r w:rsidRPr="00570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34BA" w:rsidRDefault="000F34BA" w:rsidP="000F3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0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483825" w:rsidRPr="00570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1 085 600,00 </w:t>
      </w:r>
      <w:r w:rsidRPr="005703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8812F2" w:rsidRDefault="008812F2" w:rsidP="000F3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03ED" w:rsidRPr="00ED08CE" w:rsidRDefault="00ED03ED" w:rsidP="00ED03E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D7C">
        <w:rPr>
          <w:rFonts w:ascii="Times New Roman" w:hAnsi="Times New Roman" w:cs="Times New Roman"/>
          <w:sz w:val="28"/>
          <w:szCs w:val="28"/>
        </w:rPr>
        <w:t>ООО «Ксилема плюс», 184682</w:t>
      </w:r>
      <w:r w:rsidRPr="00ED08CE">
        <w:rPr>
          <w:rFonts w:ascii="Times New Roman" w:hAnsi="Times New Roman" w:cs="Times New Roman"/>
          <w:sz w:val="28"/>
          <w:szCs w:val="28"/>
        </w:rPr>
        <w:t>, Мурманская обл., г.</w:t>
      </w:r>
      <w:r w:rsidR="00483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>, ул. Валентина Бирюкова, д.2. ИНН 5112301742, КПП 511201001, ОГРН 1035100115676.</w:t>
      </w:r>
    </w:p>
    <w:p w:rsidR="00ED03ED" w:rsidRPr="00ED08CE" w:rsidRDefault="00ED03ED" w:rsidP="00ED03E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D08CE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D08CE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D08CE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D03ED" w:rsidRPr="00ED08CE" w:rsidRDefault="00ED03ED" w:rsidP="00ED0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03ED" w:rsidRPr="00ED08CE" w:rsidRDefault="00ED03ED" w:rsidP="00ED03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 и содержит 1</w:t>
      </w:r>
      <w:r w:rsidR="00671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ED03ED" w:rsidRPr="00ED08CE" w:rsidRDefault="00ED03ED" w:rsidP="00ED03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946</w:t>
      </w:r>
      <w:r w:rsidR="00065C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392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 не облагается, Общество применяет УСН.</w:t>
      </w:r>
    </w:p>
    <w:p w:rsidR="00852023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D03ED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</w:t>
      </w:r>
      <w:r w:rsidR="0023707F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рдить протокол вскрытия конвертов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заявками,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ED03ED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ED0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D03ED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кровли здания  котельной c заделкой стыка между плитами перекрытия  и парапетом  г. </w:t>
      </w:r>
      <w:proofErr w:type="spellStart"/>
      <w:r w:rsidR="00ED03ED" w:rsidRPr="008812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="00F23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D03ED"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D03ED" w:rsidRDefault="00ED03ED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41" w:rsidRDefault="00E9484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41" w:rsidRDefault="00E9484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D7C" w:rsidRDefault="00671D7C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D7C" w:rsidRDefault="00671D7C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D7C" w:rsidRDefault="00671D7C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D7C" w:rsidRDefault="00671D7C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841" w:rsidRDefault="00E94841" w:rsidP="00F75260">
      <w:pPr>
        <w:tabs>
          <w:tab w:val="left" w:pos="4962"/>
          <w:tab w:val="left" w:pos="5245"/>
          <w:tab w:val="left" w:pos="5954"/>
          <w:tab w:val="left" w:pos="6237"/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8AB" w:rsidRDefault="000418AB" w:rsidP="00F75260">
      <w:pPr>
        <w:tabs>
          <w:tab w:val="left" w:pos="4962"/>
          <w:tab w:val="left" w:pos="5245"/>
          <w:tab w:val="left" w:pos="5954"/>
          <w:tab w:val="left" w:pos="6237"/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8AB" w:rsidRPr="005C4E36" w:rsidRDefault="000418AB" w:rsidP="00F75260">
      <w:pPr>
        <w:tabs>
          <w:tab w:val="left" w:pos="4962"/>
          <w:tab w:val="left" w:pos="5245"/>
          <w:tab w:val="left" w:pos="5954"/>
          <w:tab w:val="left" w:pos="6237"/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5DA" w:rsidRPr="001E65D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ED03ED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03E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ED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B20CA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74392F"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ED0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E9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ED0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7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ED03ED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8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7F" w:rsidRDefault="0023707F">
      <w:pPr>
        <w:spacing w:after="0" w:line="240" w:lineRule="auto"/>
      </w:pPr>
      <w:r>
        <w:separator/>
      </w:r>
    </w:p>
  </w:endnote>
  <w:endnote w:type="continuationSeparator" w:id="0">
    <w:p w:rsidR="0023707F" w:rsidRDefault="0023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Content>
      <w:p w:rsidR="0023707F" w:rsidRDefault="0023707F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46FA8">
          <w:rPr>
            <w:noProof/>
          </w:rPr>
          <w:t>1</w:t>
        </w:r>
        <w:r>
          <w:fldChar w:fldCharType="end"/>
        </w:r>
      </w:p>
    </w:sdtContent>
  </w:sdt>
  <w:p w:rsidR="0023707F" w:rsidRDefault="002370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7F" w:rsidRDefault="0023707F">
      <w:pPr>
        <w:spacing w:after="0" w:line="240" w:lineRule="auto"/>
      </w:pPr>
      <w:r>
        <w:separator/>
      </w:r>
    </w:p>
  </w:footnote>
  <w:footnote w:type="continuationSeparator" w:id="0">
    <w:p w:rsidR="0023707F" w:rsidRDefault="00237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022"/>
    <w:multiLevelType w:val="hybridMultilevel"/>
    <w:tmpl w:val="2D84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0408"/>
    <w:rsid w:val="000312FC"/>
    <w:rsid w:val="0003208B"/>
    <w:rsid w:val="000418AB"/>
    <w:rsid w:val="0004191D"/>
    <w:rsid w:val="00045F01"/>
    <w:rsid w:val="000529CF"/>
    <w:rsid w:val="000568CD"/>
    <w:rsid w:val="00065C6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F34BA"/>
    <w:rsid w:val="00103AF4"/>
    <w:rsid w:val="00110E5A"/>
    <w:rsid w:val="0011286B"/>
    <w:rsid w:val="00125423"/>
    <w:rsid w:val="001B418B"/>
    <w:rsid w:val="001D492E"/>
    <w:rsid w:val="001E65DA"/>
    <w:rsid w:val="001E6FCC"/>
    <w:rsid w:val="001F6C77"/>
    <w:rsid w:val="00203B65"/>
    <w:rsid w:val="00211B9A"/>
    <w:rsid w:val="00222E04"/>
    <w:rsid w:val="0023707F"/>
    <w:rsid w:val="00277881"/>
    <w:rsid w:val="002A47E4"/>
    <w:rsid w:val="002B0229"/>
    <w:rsid w:val="002B10B5"/>
    <w:rsid w:val="002C0C81"/>
    <w:rsid w:val="002C54F8"/>
    <w:rsid w:val="002D1C51"/>
    <w:rsid w:val="002E02D4"/>
    <w:rsid w:val="002E7BE4"/>
    <w:rsid w:val="002E7F26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46FA8"/>
    <w:rsid w:val="00451871"/>
    <w:rsid w:val="004602BF"/>
    <w:rsid w:val="00475970"/>
    <w:rsid w:val="00476151"/>
    <w:rsid w:val="0048206C"/>
    <w:rsid w:val="00483825"/>
    <w:rsid w:val="004A10F9"/>
    <w:rsid w:val="004A2F55"/>
    <w:rsid w:val="004A5C6A"/>
    <w:rsid w:val="004A74CD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66C49"/>
    <w:rsid w:val="00570384"/>
    <w:rsid w:val="00580D67"/>
    <w:rsid w:val="00585A1E"/>
    <w:rsid w:val="0059079C"/>
    <w:rsid w:val="005A261B"/>
    <w:rsid w:val="005B2FAF"/>
    <w:rsid w:val="005C13F0"/>
    <w:rsid w:val="005C221A"/>
    <w:rsid w:val="005C3F37"/>
    <w:rsid w:val="005C4E36"/>
    <w:rsid w:val="005C735B"/>
    <w:rsid w:val="005D4DDA"/>
    <w:rsid w:val="005D6C44"/>
    <w:rsid w:val="005E248E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3F"/>
    <w:rsid w:val="00647A57"/>
    <w:rsid w:val="00671D7C"/>
    <w:rsid w:val="00673532"/>
    <w:rsid w:val="00674E69"/>
    <w:rsid w:val="00686397"/>
    <w:rsid w:val="00693903"/>
    <w:rsid w:val="006A2A3C"/>
    <w:rsid w:val="006A529D"/>
    <w:rsid w:val="006B2D7D"/>
    <w:rsid w:val="006B6A57"/>
    <w:rsid w:val="006B6C46"/>
    <w:rsid w:val="006C6515"/>
    <w:rsid w:val="006C73D9"/>
    <w:rsid w:val="006E0A52"/>
    <w:rsid w:val="006E559D"/>
    <w:rsid w:val="006F41E2"/>
    <w:rsid w:val="00705295"/>
    <w:rsid w:val="007078E4"/>
    <w:rsid w:val="00713ED9"/>
    <w:rsid w:val="00730AEB"/>
    <w:rsid w:val="0073768D"/>
    <w:rsid w:val="0074350F"/>
    <w:rsid w:val="0074392F"/>
    <w:rsid w:val="007643BA"/>
    <w:rsid w:val="00774151"/>
    <w:rsid w:val="00796948"/>
    <w:rsid w:val="007A4CDB"/>
    <w:rsid w:val="007A571C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4B8E"/>
    <w:rsid w:val="008812F2"/>
    <w:rsid w:val="008916D3"/>
    <w:rsid w:val="00897849"/>
    <w:rsid w:val="00897DFB"/>
    <w:rsid w:val="008A6070"/>
    <w:rsid w:val="008B0144"/>
    <w:rsid w:val="008B169A"/>
    <w:rsid w:val="008B2A6B"/>
    <w:rsid w:val="008B57C4"/>
    <w:rsid w:val="008C0126"/>
    <w:rsid w:val="008C51E4"/>
    <w:rsid w:val="008D583A"/>
    <w:rsid w:val="008D62BE"/>
    <w:rsid w:val="008F701B"/>
    <w:rsid w:val="00902175"/>
    <w:rsid w:val="00903B5C"/>
    <w:rsid w:val="00904737"/>
    <w:rsid w:val="0091118C"/>
    <w:rsid w:val="0092498D"/>
    <w:rsid w:val="009271AF"/>
    <w:rsid w:val="00941195"/>
    <w:rsid w:val="009447A8"/>
    <w:rsid w:val="0094792A"/>
    <w:rsid w:val="009625B0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B1BA7"/>
    <w:rsid w:val="009B20CA"/>
    <w:rsid w:val="009E0D01"/>
    <w:rsid w:val="009F05A9"/>
    <w:rsid w:val="009F51C7"/>
    <w:rsid w:val="00A041F0"/>
    <w:rsid w:val="00A100AF"/>
    <w:rsid w:val="00A14740"/>
    <w:rsid w:val="00A23FB1"/>
    <w:rsid w:val="00A305E2"/>
    <w:rsid w:val="00A36A42"/>
    <w:rsid w:val="00A553EF"/>
    <w:rsid w:val="00A6555B"/>
    <w:rsid w:val="00A91659"/>
    <w:rsid w:val="00A91C7C"/>
    <w:rsid w:val="00A93B44"/>
    <w:rsid w:val="00AA2677"/>
    <w:rsid w:val="00AA7C59"/>
    <w:rsid w:val="00AB1D7C"/>
    <w:rsid w:val="00AC431A"/>
    <w:rsid w:val="00AD2350"/>
    <w:rsid w:val="00AD3F5E"/>
    <w:rsid w:val="00AD634F"/>
    <w:rsid w:val="00AF0A03"/>
    <w:rsid w:val="00AF6D77"/>
    <w:rsid w:val="00B02167"/>
    <w:rsid w:val="00B154CA"/>
    <w:rsid w:val="00B253DB"/>
    <w:rsid w:val="00B26733"/>
    <w:rsid w:val="00B269D2"/>
    <w:rsid w:val="00B4685A"/>
    <w:rsid w:val="00B51760"/>
    <w:rsid w:val="00B60DB7"/>
    <w:rsid w:val="00B61978"/>
    <w:rsid w:val="00B61E41"/>
    <w:rsid w:val="00B67AE9"/>
    <w:rsid w:val="00B77669"/>
    <w:rsid w:val="00B81B6F"/>
    <w:rsid w:val="00BA208F"/>
    <w:rsid w:val="00BA4D59"/>
    <w:rsid w:val="00BB1968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394D"/>
    <w:rsid w:val="00C37992"/>
    <w:rsid w:val="00C40AF0"/>
    <w:rsid w:val="00C415E8"/>
    <w:rsid w:val="00C44A63"/>
    <w:rsid w:val="00C500B5"/>
    <w:rsid w:val="00C77FA0"/>
    <w:rsid w:val="00CB26A2"/>
    <w:rsid w:val="00CB3FE7"/>
    <w:rsid w:val="00CC374E"/>
    <w:rsid w:val="00CC4B98"/>
    <w:rsid w:val="00CD1651"/>
    <w:rsid w:val="00CD6452"/>
    <w:rsid w:val="00CE7415"/>
    <w:rsid w:val="00D008B6"/>
    <w:rsid w:val="00D137CA"/>
    <w:rsid w:val="00D275EF"/>
    <w:rsid w:val="00D443DC"/>
    <w:rsid w:val="00D52026"/>
    <w:rsid w:val="00D62904"/>
    <w:rsid w:val="00D65721"/>
    <w:rsid w:val="00D67EB4"/>
    <w:rsid w:val="00D72B80"/>
    <w:rsid w:val="00D765CB"/>
    <w:rsid w:val="00DA3AD7"/>
    <w:rsid w:val="00DB0D6E"/>
    <w:rsid w:val="00DB5576"/>
    <w:rsid w:val="00DC0948"/>
    <w:rsid w:val="00DC4E16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4A8C"/>
    <w:rsid w:val="00E5698D"/>
    <w:rsid w:val="00E66AD0"/>
    <w:rsid w:val="00E81B7C"/>
    <w:rsid w:val="00E945B9"/>
    <w:rsid w:val="00E94841"/>
    <w:rsid w:val="00E961BD"/>
    <w:rsid w:val="00EA242C"/>
    <w:rsid w:val="00EA5FB7"/>
    <w:rsid w:val="00EB1130"/>
    <w:rsid w:val="00EB127B"/>
    <w:rsid w:val="00EB4603"/>
    <w:rsid w:val="00EC6847"/>
    <w:rsid w:val="00ED03ED"/>
    <w:rsid w:val="00ED1494"/>
    <w:rsid w:val="00F112F4"/>
    <w:rsid w:val="00F16258"/>
    <w:rsid w:val="00F235A4"/>
    <w:rsid w:val="00F23EFB"/>
    <w:rsid w:val="00F23F8F"/>
    <w:rsid w:val="00F328D2"/>
    <w:rsid w:val="00F62840"/>
    <w:rsid w:val="00F6418E"/>
    <w:rsid w:val="00F67BD8"/>
    <w:rsid w:val="00F75260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1897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Bannova</cp:lastModifiedBy>
  <cp:revision>179</cp:revision>
  <cp:lastPrinted>2014-08-01T07:10:00Z</cp:lastPrinted>
  <dcterms:created xsi:type="dcterms:W3CDTF">2014-03-05T10:05:00Z</dcterms:created>
  <dcterms:modified xsi:type="dcterms:W3CDTF">2014-08-01T09:08:00Z</dcterms:modified>
</cp:coreProperties>
</file>