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B60DB7" w:rsidRPr="00B60DB7" w:rsidRDefault="005C4E36" w:rsidP="00B60D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60DB7" w:rsidRPr="00B60D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</w:t>
      </w:r>
      <w:proofErr w:type="gramEnd"/>
      <w:r w:rsidR="00B60DB7" w:rsidRPr="00B60D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работ по капитальному ремонту фасада здания котельной с заменой остекления </w:t>
      </w:r>
    </w:p>
    <w:p w:rsidR="008C0126" w:rsidRDefault="00B60DB7" w:rsidP="00B60D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B60D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  <w:proofErr w:type="gramStart"/>
      <w:r w:rsidRPr="00B60D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.С</w:t>
      </w:r>
      <w:proofErr w:type="gramEnd"/>
      <w:r w:rsidRPr="00B60D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нежногорск</w:t>
      </w:r>
      <w:proofErr w:type="spellEnd"/>
    </w:p>
    <w:p w:rsidR="008C0126" w:rsidRDefault="008C012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23F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E61" w:rsidRPr="00390E61" w:rsidRDefault="00390E6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90E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Предмет открытого одноэтапного запроса предложений:</w:t>
      </w:r>
    </w:p>
    <w:p w:rsidR="00B60DB7" w:rsidRDefault="000861C5" w:rsidP="008C01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390E61"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B60DB7"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работ по капитальному ремонту фасада здания котельной с заменой остекления </w:t>
      </w:r>
      <w:proofErr w:type="spellStart"/>
      <w:r w:rsidR="00B60DB7"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B60DB7"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B60DB7"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нежногорск</w:t>
      </w:r>
      <w:proofErr w:type="spellEnd"/>
      <w:r w:rsidR="00B60DB7"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C0126" w:rsidRDefault="000861C5" w:rsidP="008C01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861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568C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B60DB7" w:rsidRPr="00B60DB7">
        <w:rPr>
          <w:rFonts w:ascii="Times New Roman" w:eastAsia="Times New Roman" w:hAnsi="Times New Roman" w:cs="Times New Roman"/>
          <w:sz w:val="28"/>
          <w:szCs w:val="28"/>
          <w:lang w:eastAsia="ar-SA"/>
        </w:rPr>
        <w:t>907,43 м</w:t>
      </w:r>
      <w:proofErr w:type="gramStart"/>
      <w:r w:rsidR="00B60DB7" w:rsidRPr="00B60DB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="00B60DB7" w:rsidRPr="00B60DB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60DB7" w:rsidRDefault="000568CD" w:rsidP="008C012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390E6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B60DB7" w:rsidRPr="00B60DB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2 310 344,12 рублей,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B60DB7" w:rsidRDefault="000568CD" w:rsidP="00B60DB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390E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Срок выполнения Работ:</w:t>
      </w:r>
      <w:r w:rsidR="000861C5" w:rsidRPr="00086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="00B60DB7" w:rsidRPr="00B60DB7">
        <w:rPr>
          <w:rFonts w:ascii="Times New Roman" w:hAnsi="Times New Roman"/>
          <w:bCs/>
          <w:sz w:val="28"/>
          <w:szCs w:val="28"/>
        </w:rPr>
        <w:t>с даты подписания</w:t>
      </w:r>
      <w:proofErr w:type="gramEnd"/>
      <w:r w:rsidR="00B60DB7" w:rsidRPr="00B60DB7">
        <w:rPr>
          <w:rFonts w:ascii="Times New Roman" w:hAnsi="Times New Roman"/>
          <w:bCs/>
          <w:sz w:val="28"/>
          <w:szCs w:val="28"/>
        </w:rPr>
        <w:t xml:space="preserve"> договора по 21.09.2014г.</w:t>
      </w:r>
    </w:p>
    <w:p w:rsidR="00B60DB7" w:rsidRDefault="000568CD" w:rsidP="00B60D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390E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0861C5" w:rsidRPr="0008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DB7"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proofErr w:type="spellStart"/>
      <w:r w:rsidR="00B60DB7"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B60DB7"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B60DB7"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нежногорск</w:t>
      </w:r>
      <w:proofErr w:type="spellEnd"/>
      <w:r w:rsidR="00B60DB7"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котельная.</w:t>
      </w:r>
    </w:p>
    <w:p w:rsidR="00B60DB7" w:rsidRPr="00B60DB7" w:rsidRDefault="00841061" w:rsidP="00B60D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390E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41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Условия оплаты: </w:t>
      </w:r>
      <w:r w:rsidR="00B60DB7"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964D28" w:rsidRDefault="00B60DB7" w:rsidP="00B60D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B60DB7" w:rsidRDefault="00B60DB7" w:rsidP="00B60D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8C0126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B60DB7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 w:rsidR="00B60DB7"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B60DB7"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ОАО «Мурманэнергосбыт»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8C0126" w:rsidRDefault="008C0126" w:rsidP="008C0126">
      <w:pPr>
        <w:pStyle w:val="a6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F112F4" w:rsidRPr="00F112F4" w:rsidRDefault="00F112F4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8C0126" w:rsidRDefault="008C0126" w:rsidP="008C0126">
      <w:pPr>
        <w:pStyle w:val="a6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 ОАО «Мурманэнергосбыт»;</w:t>
      </w:r>
    </w:p>
    <w:p w:rsidR="0074392F" w:rsidRDefault="004425B5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</w:t>
      </w:r>
      <w:r w:rsidR="0090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</w:t>
      </w:r>
      <w:r w:rsidR="007439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«Мурманэнергосбыт»;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74392F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64D28" w:rsidRPr="005E248E" w:rsidRDefault="00964D28" w:rsidP="00964D28">
      <w:pPr>
        <w:pStyle w:val="a6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8C0126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211B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A208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A208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11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работ по капитальному ремонту кровли здания котельной с заделкой м</w:t>
      </w:r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ежпанельных швов </w:t>
      </w:r>
      <w:proofErr w:type="spellStart"/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A041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</w:t>
      </w:r>
      <w:r w:rsidR="00897DF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</w:t>
      </w:r>
      <w:r w:rsidR="001E65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343E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5D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3F45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E65D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6B6C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E65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D28" w:rsidRDefault="00964D28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4BA" w:rsidRPr="00A93B44" w:rsidRDefault="000F34BA" w:rsidP="000F34B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Северный Альянс</w:t>
      </w:r>
      <w:r w:rsidRPr="006A2A3C">
        <w:rPr>
          <w:rFonts w:ascii="Times New Roman" w:hAnsi="Times New Roman" w:cs="Times New Roman"/>
          <w:sz w:val="28"/>
          <w:szCs w:val="28"/>
        </w:rPr>
        <w:t xml:space="preserve">», </w:t>
      </w:r>
      <w:r w:rsidRPr="00110E5A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3016</w:t>
      </w:r>
      <w:r w:rsidRPr="00110E5A">
        <w:rPr>
          <w:rFonts w:ascii="Times New Roman" w:hAnsi="Times New Roman" w:cs="Times New Roman"/>
          <w:sz w:val="28"/>
          <w:szCs w:val="28"/>
        </w:rPr>
        <w:t xml:space="preserve">, Мурманская обл., </w:t>
      </w:r>
      <w:proofErr w:type="spellStart"/>
      <w:r w:rsidRPr="00110E5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0E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110E5A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Софьи Перовской</w:t>
      </w:r>
      <w:r w:rsidRPr="00110E5A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17, оф.522</w:t>
      </w:r>
      <w:r w:rsidRPr="00110E5A">
        <w:rPr>
          <w:rFonts w:ascii="Times New Roman" w:hAnsi="Times New Roman" w:cs="Times New Roman"/>
          <w:sz w:val="28"/>
          <w:szCs w:val="28"/>
        </w:rPr>
        <w:t>. ИНН </w:t>
      </w:r>
      <w:r w:rsidRPr="00D4322F">
        <w:rPr>
          <w:rFonts w:ascii="Times New Roman" w:hAnsi="Times New Roman" w:cs="Times New Roman"/>
          <w:sz w:val="28"/>
          <w:szCs w:val="28"/>
        </w:rPr>
        <w:t>5190924494, КПП 519001001, ОГРН 1105190012696.</w:t>
      </w:r>
    </w:p>
    <w:p w:rsidR="000F34BA" w:rsidRPr="0074392F" w:rsidRDefault="000F34BA" w:rsidP="000F34B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6A2A3C">
        <w:rPr>
          <w:rFonts w:ascii="Times New Roman" w:hAnsi="Times New Roman" w:cs="Times New Roman"/>
          <w:sz w:val="28"/>
          <w:szCs w:val="28"/>
        </w:rPr>
        <w:t>.07.2014 г. в 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A2A3C">
        <w:rPr>
          <w:rFonts w:ascii="Times New Roman" w:hAnsi="Times New Roman" w:cs="Times New Roman"/>
          <w:sz w:val="28"/>
          <w:szCs w:val="28"/>
        </w:rPr>
        <w:t> часов 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0F34BA" w:rsidRDefault="000F34BA" w:rsidP="000F34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0F34BA" w:rsidRPr="008C0126" w:rsidRDefault="000F34BA" w:rsidP="000F3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</w:t>
      </w: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0F34BA" w:rsidRDefault="000F34BA" w:rsidP="000F3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D432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2 300 000,00 рублей</w:t>
      </w: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</w:t>
      </w:r>
      <w:r w:rsidRPr="003665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числе НДС.</w:t>
      </w:r>
    </w:p>
    <w:p w:rsidR="00852023" w:rsidRDefault="00852023" w:rsidP="008520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E65DA" w:rsidRDefault="005C4E36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</w:t>
      </w:r>
      <w:r w:rsidR="00D443DC">
        <w:rPr>
          <w:rFonts w:ascii="Times New Roman" w:eastAsia="Times New Roman" w:hAnsi="Times New Roman" w:cs="Times New Roman"/>
          <w:sz w:val="28"/>
          <w:szCs w:val="28"/>
          <w:lang w:eastAsia="ru-RU"/>
        </w:rPr>
        <w:t>рдить протокол вскрытия конверта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заявками,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1E65DA" w:rsidRPr="001E65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по капитальному ремонту фасада здания котельной с заменой остекления </w:t>
      </w:r>
      <w:proofErr w:type="spellStart"/>
      <w:r w:rsidR="001E65DA" w:rsidRPr="001E65DA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="001E65DA" w:rsidRPr="001E65DA">
        <w:rPr>
          <w:rFonts w:ascii="Times New Roman" w:eastAsia="Times New Roman" w:hAnsi="Times New Roman" w:cs="Times New Roman"/>
          <w:sz w:val="28"/>
          <w:szCs w:val="28"/>
          <w:lang w:eastAsia="ar-SA"/>
        </w:rPr>
        <w:t>.С</w:t>
      </w:r>
      <w:proofErr w:type="gramEnd"/>
      <w:r w:rsidR="001E65DA" w:rsidRPr="001E65DA">
        <w:rPr>
          <w:rFonts w:ascii="Times New Roman" w:eastAsia="Times New Roman" w:hAnsi="Times New Roman" w:cs="Times New Roman"/>
          <w:sz w:val="28"/>
          <w:szCs w:val="28"/>
          <w:lang w:eastAsia="ar-SA"/>
        </w:rPr>
        <w:t>нежногорск</w:t>
      </w:r>
      <w:proofErr w:type="spellEnd"/>
      <w:r w:rsidR="001E65D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E65DA" w:rsidRPr="001E65D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1E65DA" w:rsidRPr="001E6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8C012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74392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C012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9B20CA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="0074392F" w:rsidRPr="00322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74392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B1D7C">
      <w:footerReference w:type="default" r:id="rId8"/>
      <w:pgSz w:w="11906" w:h="16838"/>
      <w:pgMar w:top="851" w:right="567" w:bottom="709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AD0" w:rsidRDefault="00E66AD0">
      <w:pPr>
        <w:spacing w:after="0" w:line="240" w:lineRule="auto"/>
      </w:pPr>
      <w:r>
        <w:separator/>
      </w:r>
    </w:p>
  </w:endnote>
  <w:endnote w:type="continuationSeparator" w:id="0">
    <w:p w:rsidR="00E66AD0" w:rsidRDefault="00E66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  <w:r w:rsidR="00D275EF">
          <w:fldChar w:fldCharType="begin"/>
        </w:r>
        <w:r w:rsidR="00D275EF">
          <w:instrText>PAGE   \* MERGEFORMAT</w:instrText>
        </w:r>
        <w:r w:rsidR="00D275EF">
          <w:fldChar w:fldCharType="separate"/>
        </w:r>
        <w:r w:rsidR="00897DFB">
          <w:rPr>
            <w:noProof/>
          </w:rPr>
          <w:t>2</w:t>
        </w:r>
        <w:r w:rsidR="00D275EF">
          <w:fldChar w:fldCharType="end"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AD0" w:rsidRDefault="00E66AD0">
      <w:pPr>
        <w:spacing w:after="0" w:line="240" w:lineRule="auto"/>
      </w:pPr>
      <w:r>
        <w:separator/>
      </w:r>
    </w:p>
  </w:footnote>
  <w:footnote w:type="continuationSeparator" w:id="0">
    <w:p w:rsidR="00E66AD0" w:rsidRDefault="00E66A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199B"/>
    <w:rsid w:val="00011DD1"/>
    <w:rsid w:val="00016819"/>
    <w:rsid w:val="00026096"/>
    <w:rsid w:val="00030188"/>
    <w:rsid w:val="000312FC"/>
    <w:rsid w:val="0003208B"/>
    <w:rsid w:val="0004191D"/>
    <w:rsid w:val="00045F01"/>
    <w:rsid w:val="000529CF"/>
    <w:rsid w:val="000568CD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F34BA"/>
    <w:rsid w:val="00103AF4"/>
    <w:rsid w:val="00110E5A"/>
    <w:rsid w:val="0011286B"/>
    <w:rsid w:val="00125423"/>
    <w:rsid w:val="001B418B"/>
    <w:rsid w:val="001D492E"/>
    <w:rsid w:val="001E65DA"/>
    <w:rsid w:val="001E6FCC"/>
    <w:rsid w:val="001F6C77"/>
    <w:rsid w:val="00203B65"/>
    <w:rsid w:val="00211B9A"/>
    <w:rsid w:val="00222E04"/>
    <w:rsid w:val="00277881"/>
    <w:rsid w:val="002A47E4"/>
    <w:rsid w:val="002B0229"/>
    <w:rsid w:val="002C0C81"/>
    <w:rsid w:val="002C54F8"/>
    <w:rsid w:val="002D1C51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4073C"/>
    <w:rsid w:val="00340DE4"/>
    <w:rsid w:val="00350F0A"/>
    <w:rsid w:val="00377001"/>
    <w:rsid w:val="003809F3"/>
    <w:rsid w:val="00381560"/>
    <w:rsid w:val="00385CAA"/>
    <w:rsid w:val="00387742"/>
    <w:rsid w:val="00390E61"/>
    <w:rsid w:val="003A5BEB"/>
    <w:rsid w:val="003A5FD1"/>
    <w:rsid w:val="003C26C3"/>
    <w:rsid w:val="003C7F01"/>
    <w:rsid w:val="003D1E77"/>
    <w:rsid w:val="003E19B9"/>
    <w:rsid w:val="004065CD"/>
    <w:rsid w:val="004105E7"/>
    <w:rsid w:val="004161E5"/>
    <w:rsid w:val="00417E42"/>
    <w:rsid w:val="0043685D"/>
    <w:rsid w:val="00440EFC"/>
    <w:rsid w:val="004425B5"/>
    <w:rsid w:val="00451871"/>
    <w:rsid w:val="00475970"/>
    <w:rsid w:val="00476151"/>
    <w:rsid w:val="0048206C"/>
    <w:rsid w:val="004A10F9"/>
    <w:rsid w:val="004A5C6A"/>
    <w:rsid w:val="004B0BF5"/>
    <w:rsid w:val="004B7A0F"/>
    <w:rsid w:val="004C79C0"/>
    <w:rsid w:val="004E64EF"/>
    <w:rsid w:val="004F45BC"/>
    <w:rsid w:val="004F5A98"/>
    <w:rsid w:val="005161A0"/>
    <w:rsid w:val="00524137"/>
    <w:rsid w:val="005304CD"/>
    <w:rsid w:val="00566C49"/>
    <w:rsid w:val="00580D67"/>
    <w:rsid w:val="00585A1E"/>
    <w:rsid w:val="0059079C"/>
    <w:rsid w:val="005A261B"/>
    <w:rsid w:val="005B2FAF"/>
    <w:rsid w:val="005C13F0"/>
    <w:rsid w:val="005C221A"/>
    <w:rsid w:val="005C3F37"/>
    <w:rsid w:val="005C4E36"/>
    <w:rsid w:val="005C735B"/>
    <w:rsid w:val="005D4DDA"/>
    <w:rsid w:val="005D6C44"/>
    <w:rsid w:val="005E248E"/>
    <w:rsid w:val="005E3F45"/>
    <w:rsid w:val="005E7460"/>
    <w:rsid w:val="005E76F4"/>
    <w:rsid w:val="0061297F"/>
    <w:rsid w:val="00624F5C"/>
    <w:rsid w:val="006304D8"/>
    <w:rsid w:val="00630CFD"/>
    <w:rsid w:val="00631578"/>
    <w:rsid w:val="00631BC5"/>
    <w:rsid w:val="00633B24"/>
    <w:rsid w:val="00641F94"/>
    <w:rsid w:val="00647A3F"/>
    <w:rsid w:val="00647A57"/>
    <w:rsid w:val="00673532"/>
    <w:rsid w:val="00674E69"/>
    <w:rsid w:val="00686397"/>
    <w:rsid w:val="00693903"/>
    <w:rsid w:val="006A2A3C"/>
    <w:rsid w:val="006A529D"/>
    <w:rsid w:val="006B2D7D"/>
    <w:rsid w:val="006B6C46"/>
    <w:rsid w:val="006C73D9"/>
    <w:rsid w:val="006E0A52"/>
    <w:rsid w:val="006E559D"/>
    <w:rsid w:val="006F41E2"/>
    <w:rsid w:val="00705295"/>
    <w:rsid w:val="007078E4"/>
    <w:rsid w:val="00713ED9"/>
    <w:rsid w:val="00730AEB"/>
    <w:rsid w:val="0073768D"/>
    <w:rsid w:val="0074350F"/>
    <w:rsid w:val="0074392F"/>
    <w:rsid w:val="007643BA"/>
    <w:rsid w:val="00774151"/>
    <w:rsid w:val="00796948"/>
    <w:rsid w:val="007A4CDB"/>
    <w:rsid w:val="007A571C"/>
    <w:rsid w:val="007D68A6"/>
    <w:rsid w:val="007E5077"/>
    <w:rsid w:val="007F27C7"/>
    <w:rsid w:val="0080181B"/>
    <w:rsid w:val="00804595"/>
    <w:rsid w:val="00825710"/>
    <w:rsid w:val="00841061"/>
    <w:rsid w:val="00852023"/>
    <w:rsid w:val="008643FC"/>
    <w:rsid w:val="00874B8E"/>
    <w:rsid w:val="008916D3"/>
    <w:rsid w:val="00897849"/>
    <w:rsid w:val="00897DFB"/>
    <w:rsid w:val="008A6070"/>
    <w:rsid w:val="008B0144"/>
    <w:rsid w:val="008B169A"/>
    <w:rsid w:val="008B2A6B"/>
    <w:rsid w:val="008B57C4"/>
    <w:rsid w:val="008C0126"/>
    <w:rsid w:val="008C51E4"/>
    <w:rsid w:val="008D583A"/>
    <w:rsid w:val="008D62BE"/>
    <w:rsid w:val="008F701B"/>
    <w:rsid w:val="00902175"/>
    <w:rsid w:val="00903B5C"/>
    <w:rsid w:val="00904737"/>
    <w:rsid w:val="0091118C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B1BA7"/>
    <w:rsid w:val="009B20CA"/>
    <w:rsid w:val="009E0D01"/>
    <w:rsid w:val="009F05A9"/>
    <w:rsid w:val="009F51C7"/>
    <w:rsid w:val="00A041F0"/>
    <w:rsid w:val="00A100AF"/>
    <w:rsid w:val="00A14740"/>
    <w:rsid w:val="00A23FB1"/>
    <w:rsid w:val="00A305E2"/>
    <w:rsid w:val="00A36A42"/>
    <w:rsid w:val="00A553EF"/>
    <w:rsid w:val="00A6555B"/>
    <w:rsid w:val="00A91659"/>
    <w:rsid w:val="00A91C7C"/>
    <w:rsid w:val="00A93B44"/>
    <w:rsid w:val="00AA2677"/>
    <w:rsid w:val="00AA7C59"/>
    <w:rsid w:val="00AB1D7C"/>
    <w:rsid w:val="00AC431A"/>
    <w:rsid w:val="00AD2350"/>
    <w:rsid w:val="00AD3F5E"/>
    <w:rsid w:val="00AD634F"/>
    <w:rsid w:val="00AF0A03"/>
    <w:rsid w:val="00AF6D77"/>
    <w:rsid w:val="00B02167"/>
    <w:rsid w:val="00B154CA"/>
    <w:rsid w:val="00B253DB"/>
    <w:rsid w:val="00B26733"/>
    <w:rsid w:val="00B269D2"/>
    <w:rsid w:val="00B4685A"/>
    <w:rsid w:val="00B51760"/>
    <w:rsid w:val="00B60DB7"/>
    <w:rsid w:val="00B61978"/>
    <w:rsid w:val="00B61E41"/>
    <w:rsid w:val="00B77669"/>
    <w:rsid w:val="00B81B6F"/>
    <w:rsid w:val="00BA208F"/>
    <w:rsid w:val="00BA4D59"/>
    <w:rsid w:val="00BD01BD"/>
    <w:rsid w:val="00BD48EA"/>
    <w:rsid w:val="00BD4D7F"/>
    <w:rsid w:val="00BE099D"/>
    <w:rsid w:val="00BF4CC5"/>
    <w:rsid w:val="00BF7191"/>
    <w:rsid w:val="00C00108"/>
    <w:rsid w:val="00C05B2D"/>
    <w:rsid w:val="00C12513"/>
    <w:rsid w:val="00C1677B"/>
    <w:rsid w:val="00C23CD3"/>
    <w:rsid w:val="00C30974"/>
    <w:rsid w:val="00C37992"/>
    <w:rsid w:val="00C40AF0"/>
    <w:rsid w:val="00C415E8"/>
    <w:rsid w:val="00C44A63"/>
    <w:rsid w:val="00C500B5"/>
    <w:rsid w:val="00C77FA0"/>
    <w:rsid w:val="00CB26A2"/>
    <w:rsid w:val="00CB3FE7"/>
    <w:rsid w:val="00CC374E"/>
    <w:rsid w:val="00CC4B98"/>
    <w:rsid w:val="00CD1651"/>
    <w:rsid w:val="00CD6452"/>
    <w:rsid w:val="00CE7415"/>
    <w:rsid w:val="00D008B6"/>
    <w:rsid w:val="00D137CA"/>
    <w:rsid w:val="00D275EF"/>
    <w:rsid w:val="00D443DC"/>
    <w:rsid w:val="00D52026"/>
    <w:rsid w:val="00D62904"/>
    <w:rsid w:val="00D65721"/>
    <w:rsid w:val="00D67EB4"/>
    <w:rsid w:val="00D72B80"/>
    <w:rsid w:val="00D765CB"/>
    <w:rsid w:val="00DA3AD7"/>
    <w:rsid w:val="00DB0D6E"/>
    <w:rsid w:val="00DB5576"/>
    <w:rsid w:val="00DC0948"/>
    <w:rsid w:val="00DC4E16"/>
    <w:rsid w:val="00DD77E8"/>
    <w:rsid w:val="00DF0052"/>
    <w:rsid w:val="00DF0BBE"/>
    <w:rsid w:val="00DF3340"/>
    <w:rsid w:val="00DF34BE"/>
    <w:rsid w:val="00DF77C4"/>
    <w:rsid w:val="00E51BFD"/>
    <w:rsid w:val="00E534E2"/>
    <w:rsid w:val="00E53CFE"/>
    <w:rsid w:val="00E544A3"/>
    <w:rsid w:val="00E54A8C"/>
    <w:rsid w:val="00E5698D"/>
    <w:rsid w:val="00E66AD0"/>
    <w:rsid w:val="00E81B7C"/>
    <w:rsid w:val="00E961BD"/>
    <w:rsid w:val="00EA242C"/>
    <w:rsid w:val="00EA5FB7"/>
    <w:rsid w:val="00EB1130"/>
    <w:rsid w:val="00EB127B"/>
    <w:rsid w:val="00EB4603"/>
    <w:rsid w:val="00EC6847"/>
    <w:rsid w:val="00ED1494"/>
    <w:rsid w:val="00F112F4"/>
    <w:rsid w:val="00F16258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169</cp:revision>
  <cp:lastPrinted>2014-07-07T06:40:00Z</cp:lastPrinted>
  <dcterms:created xsi:type="dcterms:W3CDTF">2014-03-05T10:05:00Z</dcterms:created>
  <dcterms:modified xsi:type="dcterms:W3CDTF">2014-07-24T04:36:00Z</dcterms:modified>
</cp:coreProperties>
</file>