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3391F" w:rsidRPr="0003391F" w:rsidRDefault="005C4E36" w:rsidP="0003391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3391F" w:rsidRPr="0003391F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03391F" w:rsidRPr="0003391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 </w:t>
      </w:r>
    </w:p>
    <w:p w:rsidR="0003391F" w:rsidRPr="0003391F" w:rsidRDefault="0003391F" w:rsidP="000339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03391F">
        <w:rPr>
          <w:rFonts w:ascii="Times New Roman" w:eastAsia="Times New Roman" w:hAnsi="Times New Roman" w:cs="Times New Roman"/>
          <w:b/>
          <w:sz w:val="28"/>
          <w:szCs w:val="28"/>
        </w:rPr>
        <w:t xml:space="preserve">по капитальному ремонту кровли здания котельной </w:t>
      </w:r>
      <w:proofErr w:type="spellStart"/>
      <w:r w:rsidRPr="0003391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Start"/>
      <w:r w:rsidRPr="0003391F">
        <w:rPr>
          <w:rFonts w:ascii="Times New Roman" w:eastAsia="Times New Roman" w:hAnsi="Times New Roman" w:cs="Times New Roman"/>
          <w:b/>
          <w:sz w:val="28"/>
          <w:szCs w:val="28"/>
        </w:rPr>
        <w:t>.М</w:t>
      </w:r>
      <w:proofErr w:type="gramEnd"/>
      <w:r w:rsidRPr="0003391F">
        <w:rPr>
          <w:rFonts w:ascii="Times New Roman" w:eastAsia="Times New Roman" w:hAnsi="Times New Roman" w:cs="Times New Roman"/>
          <w:b/>
          <w:sz w:val="28"/>
          <w:szCs w:val="28"/>
        </w:rPr>
        <w:t>олочный</w:t>
      </w:r>
      <w:proofErr w:type="spellEnd"/>
      <w:r w:rsidRPr="0003391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C0126" w:rsidRDefault="008C012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23FB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69372C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 </w:t>
      </w:r>
      <w:r w:rsidRPr="0069372C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кровли здания котельной  п. Молочный. </w:t>
      </w:r>
    </w:p>
    <w:p w:rsidR="0069372C" w:rsidRPr="0069372C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69372C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69372C">
        <w:rPr>
          <w:rFonts w:ascii="Times New Roman" w:eastAsia="Calibri" w:hAnsi="Times New Roman" w:cs="Times New Roman"/>
          <w:sz w:val="28"/>
          <w:szCs w:val="28"/>
          <w:lang w:eastAsia="ar-SA"/>
        </w:rPr>
        <w:t>1499,10 м</w:t>
      </w:r>
      <w:proofErr w:type="gramStart"/>
      <w:r w:rsidRPr="0069372C"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9372C" w:rsidRPr="0069372C" w:rsidRDefault="0069372C" w:rsidP="0069372C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372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 составляет 4 742 776,67 рублей,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69372C" w:rsidRPr="0069372C" w:rsidRDefault="0069372C" w:rsidP="0069372C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937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Максимальный с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120 календарных дней </w:t>
      </w:r>
      <w:proofErr w:type="gramStart"/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 подписания</w:t>
      </w:r>
      <w:proofErr w:type="gramEnd"/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договора (т.к. срок выполнения работ является критерием оценки, договор заключается на условиях, указанных в заявке Участника).</w:t>
      </w:r>
    </w:p>
    <w:p w:rsidR="0069372C" w:rsidRPr="0069372C" w:rsidRDefault="0069372C" w:rsidP="0069372C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обл., п. Молочный, </w:t>
      </w:r>
      <w:proofErr w:type="spellStart"/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птф</w:t>
      </w:r>
      <w:proofErr w:type="spellEnd"/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«Мурманская», котельная.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69372C" w:rsidRPr="0069372C" w:rsidRDefault="0069372C" w:rsidP="0069372C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9372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69372C" w:rsidRPr="0069372C" w:rsidRDefault="0069372C" w:rsidP="0069372C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69372C" w:rsidRPr="0069372C" w:rsidRDefault="0069372C" w:rsidP="0069372C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03391F" w:rsidRPr="0003391F" w:rsidRDefault="0003391F" w:rsidP="0003391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3391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</w:t>
      </w:r>
    </w:p>
    <w:p w:rsidR="005C4E36" w:rsidRPr="005C4E36" w:rsidRDefault="0061297F" w:rsidP="008C0126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8C0126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ОМТО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8C0126" w:rsidRPr="008C0126" w:rsidRDefault="008C0126" w:rsidP="008C0126">
      <w:pPr>
        <w:pStyle w:val="a6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F112F4" w:rsidRPr="00F112F4" w:rsidRDefault="00F112F4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8C0126" w:rsidRDefault="008C0126" w:rsidP="003A2E1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 ОАО «Мурманэнергосбыт»;</w:t>
      </w:r>
    </w:p>
    <w:p w:rsidR="0074392F" w:rsidRDefault="004425B5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</w:t>
      </w:r>
      <w:r w:rsidR="0090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</w:t>
      </w:r>
      <w:r w:rsidR="007439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«Мурманэнергосбыт»;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03391F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64D28" w:rsidRPr="005E248E" w:rsidRDefault="00964D28" w:rsidP="00964D28">
      <w:pPr>
        <w:pStyle w:val="a6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211B9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A208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A208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3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03391F" w:rsidRPr="0003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работ по капитальному ремонту кровли здания котельной </w:t>
      </w:r>
      <w:proofErr w:type="spellStart"/>
      <w:r w:rsidR="0003391F" w:rsidRPr="0003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03391F" w:rsidRPr="0003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="0003391F" w:rsidRPr="0003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олочный</w:t>
      </w:r>
      <w:proofErr w:type="spellEnd"/>
      <w:r w:rsidR="0003391F" w:rsidRPr="0003391F">
        <w:t xml:space="preserve"> </w:t>
      </w:r>
      <w:r w:rsidR="0003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9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E3F45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33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03391F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D28" w:rsidRDefault="00964D28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ED08CE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126" w:rsidRPr="00ED08CE">
        <w:rPr>
          <w:rFonts w:ascii="Times New Roman" w:hAnsi="Times New Roman" w:cs="Times New Roman"/>
          <w:sz w:val="28"/>
          <w:szCs w:val="28"/>
        </w:rPr>
        <w:t>ООО</w:t>
      </w:r>
      <w:r w:rsidR="002E7BE4" w:rsidRPr="00ED08CE">
        <w:rPr>
          <w:rFonts w:ascii="Times New Roman" w:hAnsi="Times New Roman" w:cs="Times New Roman"/>
          <w:sz w:val="28"/>
          <w:szCs w:val="28"/>
        </w:rPr>
        <w:t> «</w:t>
      </w:r>
      <w:r w:rsidR="008C0126" w:rsidRPr="00ED08CE">
        <w:rPr>
          <w:rFonts w:ascii="Times New Roman" w:hAnsi="Times New Roman" w:cs="Times New Roman"/>
          <w:sz w:val="28"/>
          <w:szCs w:val="28"/>
        </w:rPr>
        <w:t>Ксилема плюс</w:t>
      </w:r>
      <w:r w:rsidR="002E7BE4" w:rsidRPr="00ED08CE">
        <w:rPr>
          <w:rFonts w:ascii="Times New Roman" w:hAnsi="Times New Roman" w:cs="Times New Roman"/>
          <w:sz w:val="28"/>
          <w:szCs w:val="28"/>
        </w:rPr>
        <w:t>»</w:t>
      </w:r>
      <w:r w:rsidR="005E3F45" w:rsidRPr="00ED08CE">
        <w:rPr>
          <w:rFonts w:ascii="Times New Roman" w:hAnsi="Times New Roman" w:cs="Times New Roman"/>
          <w:sz w:val="28"/>
          <w:szCs w:val="28"/>
        </w:rPr>
        <w:t xml:space="preserve">, </w:t>
      </w:r>
      <w:r w:rsidR="002E7BE4" w:rsidRPr="00ED08CE">
        <w:rPr>
          <w:rFonts w:ascii="Times New Roman" w:hAnsi="Times New Roman" w:cs="Times New Roman"/>
          <w:sz w:val="28"/>
          <w:szCs w:val="28"/>
        </w:rPr>
        <w:t>18</w:t>
      </w:r>
      <w:r w:rsidR="00110E5A" w:rsidRPr="00ED08CE">
        <w:rPr>
          <w:rFonts w:ascii="Times New Roman" w:hAnsi="Times New Roman" w:cs="Times New Roman"/>
          <w:sz w:val="28"/>
          <w:szCs w:val="28"/>
        </w:rPr>
        <w:t>4</w:t>
      </w:r>
      <w:r w:rsidR="002E7BE4" w:rsidRPr="00ED08CE">
        <w:rPr>
          <w:rFonts w:ascii="Times New Roman" w:hAnsi="Times New Roman" w:cs="Times New Roman"/>
          <w:sz w:val="28"/>
          <w:szCs w:val="28"/>
        </w:rPr>
        <w:t>6</w:t>
      </w:r>
      <w:r w:rsidR="00110E5A" w:rsidRPr="00ED08CE">
        <w:rPr>
          <w:rFonts w:ascii="Times New Roman" w:hAnsi="Times New Roman" w:cs="Times New Roman"/>
          <w:sz w:val="28"/>
          <w:szCs w:val="28"/>
        </w:rPr>
        <w:t>8</w:t>
      </w:r>
      <w:r w:rsidR="002E7BE4" w:rsidRPr="00ED08CE">
        <w:rPr>
          <w:rFonts w:ascii="Times New Roman" w:hAnsi="Times New Roman" w:cs="Times New Roman"/>
          <w:sz w:val="28"/>
          <w:szCs w:val="28"/>
        </w:rPr>
        <w:t xml:space="preserve">2, </w:t>
      </w:r>
      <w:r w:rsidR="00110E5A" w:rsidRPr="00ED08CE">
        <w:rPr>
          <w:rFonts w:ascii="Times New Roman" w:hAnsi="Times New Roman" w:cs="Times New Roman"/>
          <w:sz w:val="28"/>
          <w:szCs w:val="28"/>
        </w:rPr>
        <w:t xml:space="preserve">Мурманская обл., </w:t>
      </w:r>
      <w:proofErr w:type="spellStart"/>
      <w:r w:rsidR="00110E5A" w:rsidRPr="00ED08C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10E5A" w:rsidRPr="00ED08C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110E5A" w:rsidRPr="00ED08CE">
        <w:rPr>
          <w:rFonts w:ascii="Times New Roman" w:hAnsi="Times New Roman" w:cs="Times New Roman"/>
          <w:sz w:val="28"/>
          <w:szCs w:val="28"/>
        </w:rPr>
        <w:t>нежногорск</w:t>
      </w:r>
      <w:proofErr w:type="spellEnd"/>
      <w:r w:rsidR="00110E5A" w:rsidRPr="00ED08CE">
        <w:rPr>
          <w:rFonts w:ascii="Times New Roman" w:hAnsi="Times New Roman" w:cs="Times New Roman"/>
          <w:sz w:val="28"/>
          <w:szCs w:val="28"/>
        </w:rPr>
        <w:t>, ул. Валентина Бирюкова, д.2</w:t>
      </w:r>
      <w:r w:rsidRPr="00ED08CE">
        <w:rPr>
          <w:rFonts w:ascii="Times New Roman" w:hAnsi="Times New Roman" w:cs="Times New Roman"/>
          <w:sz w:val="28"/>
          <w:szCs w:val="28"/>
        </w:rPr>
        <w:t xml:space="preserve">. </w:t>
      </w:r>
      <w:r w:rsidR="00BA208F" w:rsidRPr="00ED08CE">
        <w:rPr>
          <w:rFonts w:ascii="Times New Roman" w:hAnsi="Times New Roman" w:cs="Times New Roman"/>
          <w:sz w:val="28"/>
          <w:szCs w:val="28"/>
        </w:rPr>
        <w:t>ИНН</w:t>
      </w:r>
      <w:r w:rsidR="002E7BE4" w:rsidRPr="00ED08CE">
        <w:rPr>
          <w:rFonts w:ascii="Times New Roman" w:hAnsi="Times New Roman" w:cs="Times New Roman"/>
          <w:sz w:val="28"/>
          <w:szCs w:val="28"/>
        </w:rPr>
        <w:t> </w:t>
      </w:r>
      <w:r w:rsidR="00110E5A" w:rsidRPr="00ED08CE">
        <w:rPr>
          <w:rFonts w:ascii="Times New Roman" w:hAnsi="Times New Roman" w:cs="Times New Roman"/>
          <w:sz w:val="28"/>
          <w:szCs w:val="28"/>
        </w:rPr>
        <w:t>5112301742</w:t>
      </w:r>
      <w:r w:rsidR="002E7BE4" w:rsidRPr="00ED08CE">
        <w:rPr>
          <w:rFonts w:ascii="Times New Roman" w:hAnsi="Times New Roman" w:cs="Times New Roman"/>
          <w:sz w:val="28"/>
          <w:szCs w:val="28"/>
        </w:rPr>
        <w:t>, КПП </w:t>
      </w:r>
      <w:r w:rsidR="00110E5A" w:rsidRPr="00ED08CE">
        <w:rPr>
          <w:rFonts w:ascii="Times New Roman" w:hAnsi="Times New Roman" w:cs="Times New Roman"/>
          <w:sz w:val="28"/>
          <w:szCs w:val="28"/>
        </w:rPr>
        <w:t>511201001</w:t>
      </w:r>
      <w:r w:rsidR="002E7BE4" w:rsidRPr="00ED08CE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ED08CE">
        <w:rPr>
          <w:rFonts w:ascii="Times New Roman" w:hAnsi="Times New Roman" w:cs="Times New Roman"/>
          <w:sz w:val="28"/>
          <w:szCs w:val="28"/>
        </w:rPr>
        <w:t>ОГРН</w:t>
      </w:r>
      <w:r w:rsidR="002E7BE4" w:rsidRPr="00ED08CE">
        <w:rPr>
          <w:rFonts w:ascii="Times New Roman" w:hAnsi="Times New Roman" w:cs="Times New Roman"/>
          <w:sz w:val="28"/>
          <w:szCs w:val="28"/>
        </w:rPr>
        <w:t> 10</w:t>
      </w:r>
      <w:r w:rsidR="00110E5A" w:rsidRPr="00ED08CE">
        <w:rPr>
          <w:rFonts w:ascii="Times New Roman" w:hAnsi="Times New Roman" w:cs="Times New Roman"/>
          <w:sz w:val="28"/>
          <w:szCs w:val="28"/>
        </w:rPr>
        <w:t>35100115676</w:t>
      </w:r>
      <w:r w:rsidR="0004191D" w:rsidRPr="00ED08CE">
        <w:rPr>
          <w:rFonts w:ascii="Times New Roman" w:hAnsi="Times New Roman" w:cs="Times New Roman"/>
          <w:sz w:val="28"/>
          <w:szCs w:val="28"/>
        </w:rPr>
        <w:t>.</w:t>
      </w:r>
    </w:p>
    <w:p w:rsidR="00902175" w:rsidRPr="00ED08CE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ED08CE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ED08C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D08CE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ED08CE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ED08CE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ED08CE">
        <w:rPr>
          <w:rFonts w:ascii="Times New Roman" w:hAnsi="Times New Roman" w:cs="Times New Roman"/>
          <w:sz w:val="28"/>
          <w:szCs w:val="28"/>
        </w:rPr>
        <w:t>1</w:t>
      </w:r>
      <w:r w:rsidR="00B61978" w:rsidRPr="00ED08CE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ED08CE">
        <w:rPr>
          <w:rFonts w:ascii="Times New Roman" w:hAnsi="Times New Roman" w:cs="Times New Roman"/>
          <w:sz w:val="28"/>
          <w:szCs w:val="28"/>
        </w:rPr>
        <w:t> </w:t>
      </w:r>
      <w:r w:rsidR="008C0126" w:rsidRPr="00ED08CE">
        <w:rPr>
          <w:rFonts w:ascii="Times New Roman" w:hAnsi="Times New Roman" w:cs="Times New Roman"/>
          <w:sz w:val="28"/>
          <w:szCs w:val="28"/>
        </w:rPr>
        <w:t>18</w:t>
      </w:r>
      <w:r w:rsidR="00B61978" w:rsidRPr="00ED08CE">
        <w:rPr>
          <w:rFonts w:ascii="Times New Roman" w:hAnsi="Times New Roman" w:cs="Times New Roman"/>
          <w:sz w:val="28"/>
          <w:szCs w:val="28"/>
        </w:rPr>
        <w:t>.0</w:t>
      </w:r>
      <w:r w:rsidR="006A2A3C" w:rsidRPr="00ED08CE">
        <w:rPr>
          <w:rFonts w:ascii="Times New Roman" w:hAnsi="Times New Roman" w:cs="Times New Roman"/>
          <w:sz w:val="28"/>
          <w:szCs w:val="28"/>
        </w:rPr>
        <w:t>7</w:t>
      </w:r>
      <w:r w:rsidR="000B3E2B" w:rsidRPr="00ED08CE">
        <w:rPr>
          <w:rFonts w:ascii="Times New Roman" w:hAnsi="Times New Roman" w:cs="Times New Roman"/>
          <w:sz w:val="28"/>
          <w:szCs w:val="28"/>
        </w:rPr>
        <w:t>.2014 </w:t>
      </w:r>
      <w:r w:rsidR="00B61978" w:rsidRPr="00ED08CE">
        <w:rPr>
          <w:rFonts w:ascii="Times New Roman" w:hAnsi="Times New Roman" w:cs="Times New Roman"/>
          <w:sz w:val="28"/>
          <w:szCs w:val="28"/>
        </w:rPr>
        <w:t>г. в</w:t>
      </w:r>
      <w:r w:rsidR="002E7BE4" w:rsidRPr="00ED08CE">
        <w:rPr>
          <w:rFonts w:ascii="Times New Roman" w:hAnsi="Times New Roman" w:cs="Times New Roman"/>
          <w:sz w:val="28"/>
          <w:szCs w:val="28"/>
        </w:rPr>
        <w:t> </w:t>
      </w:r>
      <w:r w:rsidR="00B61978" w:rsidRPr="00ED08CE">
        <w:rPr>
          <w:rFonts w:ascii="Times New Roman" w:hAnsi="Times New Roman" w:cs="Times New Roman"/>
          <w:sz w:val="28"/>
          <w:szCs w:val="28"/>
        </w:rPr>
        <w:t>1</w:t>
      </w:r>
      <w:r w:rsidR="008C0126" w:rsidRPr="00ED08CE">
        <w:rPr>
          <w:rFonts w:ascii="Times New Roman" w:hAnsi="Times New Roman" w:cs="Times New Roman"/>
          <w:sz w:val="28"/>
          <w:szCs w:val="28"/>
        </w:rPr>
        <w:t>4</w:t>
      </w:r>
      <w:r w:rsidR="002E7BE4" w:rsidRPr="00ED08CE">
        <w:rPr>
          <w:rFonts w:ascii="Times New Roman" w:hAnsi="Times New Roman" w:cs="Times New Roman"/>
          <w:sz w:val="28"/>
          <w:szCs w:val="28"/>
        </w:rPr>
        <w:t> </w:t>
      </w:r>
      <w:r w:rsidR="00B61978" w:rsidRPr="00ED08CE">
        <w:rPr>
          <w:rFonts w:ascii="Times New Roman" w:hAnsi="Times New Roman" w:cs="Times New Roman"/>
          <w:sz w:val="28"/>
          <w:szCs w:val="28"/>
        </w:rPr>
        <w:t>часов</w:t>
      </w:r>
      <w:r w:rsidR="002E7BE4" w:rsidRPr="00ED08CE">
        <w:rPr>
          <w:rFonts w:ascii="Times New Roman" w:hAnsi="Times New Roman" w:cs="Times New Roman"/>
          <w:sz w:val="28"/>
          <w:szCs w:val="28"/>
        </w:rPr>
        <w:t> </w:t>
      </w:r>
      <w:r w:rsidR="006A2A3C" w:rsidRPr="00ED08CE">
        <w:rPr>
          <w:rFonts w:ascii="Times New Roman" w:hAnsi="Times New Roman" w:cs="Times New Roman"/>
          <w:sz w:val="28"/>
          <w:szCs w:val="28"/>
        </w:rPr>
        <w:t>3</w:t>
      </w:r>
      <w:r w:rsidR="0050565A" w:rsidRPr="00ED08CE">
        <w:rPr>
          <w:rFonts w:ascii="Times New Roman" w:hAnsi="Times New Roman" w:cs="Times New Roman"/>
          <w:sz w:val="28"/>
          <w:szCs w:val="28"/>
        </w:rPr>
        <w:t>3</w:t>
      </w:r>
      <w:r w:rsidRPr="00ED08CE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6A2A3C" w:rsidRPr="00ED08CE">
        <w:rPr>
          <w:rFonts w:ascii="Times New Roman" w:hAnsi="Times New Roman" w:cs="Times New Roman"/>
          <w:sz w:val="28"/>
          <w:szCs w:val="28"/>
        </w:rPr>
        <w:t>ы</w:t>
      </w:r>
      <w:r w:rsidRPr="00ED08CE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A553EF" w:rsidRPr="00ED08CE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ED08CE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BA208F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7643BA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0565A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="00BA208F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10E5A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64D28" w:rsidRPr="00ED08CE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50565A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3 794 534</w:t>
      </w:r>
      <w:r w:rsidR="005304CD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A2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00 копеек</w:t>
      </w:r>
      <w:r w:rsidR="00874B8E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НДС</w:t>
      </w:r>
      <w:r w:rsidR="00110E5A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облагается, Общество применяет УСН</w:t>
      </w:r>
      <w:r w:rsidR="005304CD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9769E" w:rsidRPr="00ED08CE" w:rsidRDefault="005304CD" w:rsidP="00C976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769E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79 календарных дней </w:t>
      </w:r>
      <w:proofErr w:type="gramStart"/>
      <w:r w:rsidR="00C9769E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="00C9769E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841061" w:rsidRPr="00ED08CE" w:rsidRDefault="00841061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6070" w:rsidRPr="00ED08CE" w:rsidRDefault="008A6070" w:rsidP="008A60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08CE">
        <w:rPr>
          <w:rFonts w:ascii="Times New Roman" w:hAnsi="Times New Roman" w:cs="Times New Roman"/>
          <w:sz w:val="28"/>
          <w:szCs w:val="28"/>
        </w:rPr>
        <w:t xml:space="preserve">ООО «КОНТУР», 183071, </w:t>
      </w:r>
      <w:proofErr w:type="spellStart"/>
      <w:r w:rsidRPr="00ED08C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D08C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D08CE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ED08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08CE">
        <w:rPr>
          <w:rFonts w:ascii="Times New Roman" w:hAnsi="Times New Roman" w:cs="Times New Roman"/>
          <w:sz w:val="28"/>
          <w:szCs w:val="28"/>
        </w:rPr>
        <w:t>ул.Карла</w:t>
      </w:r>
      <w:proofErr w:type="spellEnd"/>
      <w:r w:rsidRPr="00ED08CE">
        <w:rPr>
          <w:rFonts w:ascii="Times New Roman" w:hAnsi="Times New Roman" w:cs="Times New Roman"/>
          <w:sz w:val="28"/>
          <w:szCs w:val="28"/>
        </w:rPr>
        <w:t xml:space="preserve"> Маркса, д.16, кв.6. </w:t>
      </w:r>
      <w:r w:rsidR="00994404" w:rsidRPr="00ED08CE">
        <w:rPr>
          <w:rFonts w:ascii="Times New Roman" w:hAnsi="Times New Roman" w:cs="Times New Roman"/>
          <w:sz w:val="28"/>
          <w:szCs w:val="28"/>
        </w:rPr>
        <w:t xml:space="preserve">ИНН 5190016703, КПП 519001001, </w:t>
      </w:r>
      <w:r w:rsidRPr="00ED08CE">
        <w:rPr>
          <w:rFonts w:ascii="Times New Roman" w:hAnsi="Times New Roman" w:cs="Times New Roman"/>
          <w:sz w:val="28"/>
          <w:szCs w:val="28"/>
        </w:rPr>
        <w:t>ОГРН </w:t>
      </w:r>
      <w:r w:rsidR="00994404" w:rsidRPr="00ED08CE">
        <w:rPr>
          <w:rFonts w:ascii="Times New Roman" w:hAnsi="Times New Roman" w:cs="Times New Roman"/>
          <w:sz w:val="28"/>
          <w:szCs w:val="28"/>
        </w:rPr>
        <w:t>1135190001320</w:t>
      </w:r>
      <w:r w:rsidRPr="00ED08CE">
        <w:rPr>
          <w:rFonts w:ascii="Times New Roman" w:hAnsi="Times New Roman" w:cs="Times New Roman"/>
          <w:sz w:val="28"/>
          <w:szCs w:val="28"/>
        </w:rPr>
        <w:t>.</w:t>
      </w:r>
    </w:p>
    <w:p w:rsidR="008A6070" w:rsidRPr="00ED08CE" w:rsidRDefault="008A6070" w:rsidP="008A607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ED08C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D08C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21.07.2014 г. в 09 часов </w:t>
      </w:r>
      <w:r w:rsidR="0050565A" w:rsidRPr="00ED08CE">
        <w:rPr>
          <w:rFonts w:ascii="Times New Roman" w:hAnsi="Times New Roman" w:cs="Times New Roman"/>
          <w:sz w:val="28"/>
          <w:szCs w:val="28"/>
        </w:rPr>
        <w:t>23</w:t>
      </w:r>
      <w:r w:rsidRPr="00ED08CE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8A6070" w:rsidRPr="00ED08CE" w:rsidRDefault="008A6070" w:rsidP="008A6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A6070" w:rsidRPr="00ED08CE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50565A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221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964D28" w:rsidRPr="00ED08CE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2B6531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4 400</w:t>
      </w:r>
      <w:r w:rsidR="00110E5A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000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3A2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C9769E" w:rsidRPr="00ED08CE" w:rsidRDefault="00C9769E" w:rsidP="00C976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79 календарных дней </w:t>
      </w:r>
      <w:proofErr w:type="gramStart"/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8A6070" w:rsidRPr="00ED08CE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6070" w:rsidRPr="00ED08CE" w:rsidRDefault="008A6070" w:rsidP="008A60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A47">
        <w:rPr>
          <w:rFonts w:ascii="Times New Roman" w:hAnsi="Times New Roman" w:cs="Times New Roman"/>
          <w:sz w:val="28"/>
          <w:szCs w:val="28"/>
        </w:rPr>
        <w:t>ООО «ССК»</w:t>
      </w:r>
      <w:r w:rsidR="004C0ACF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8D6A47">
        <w:rPr>
          <w:rFonts w:ascii="Times New Roman" w:hAnsi="Times New Roman" w:cs="Times New Roman"/>
          <w:sz w:val="28"/>
          <w:szCs w:val="28"/>
        </w:rPr>
        <w:t xml:space="preserve"> </w:t>
      </w:r>
      <w:r w:rsidRPr="00ED08CE">
        <w:rPr>
          <w:rFonts w:ascii="Times New Roman" w:hAnsi="Times New Roman" w:cs="Times New Roman"/>
          <w:sz w:val="28"/>
          <w:szCs w:val="28"/>
        </w:rPr>
        <w:t xml:space="preserve">183071, </w:t>
      </w:r>
      <w:proofErr w:type="spellStart"/>
      <w:r w:rsidRPr="00ED08C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D08C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D08CE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ED08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08CE">
        <w:rPr>
          <w:rFonts w:ascii="Times New Roman" w:hAnsi="Times New Roman" w:cs="Times New Roman"/>
          <w:sz w:val="28"/>
          <w:szCs w:val="28"/>
        </w:rPr>
        <w:t>ул.Старостина</w:t>
      </w:r>
      <w:proofErr w:type="spellEnd"/>
      <w:r w:rsidRPr="00ED08CE">
        <w:rPr>
          <w:rFonts w:ascii="Times New Roman" w:hAnsi="Times New Roman" w:cs="Times New Roman"/>
          <w:sz w:val="28"/>
          <w:szCs w:val="28"/>
        </w:rPr>
        <w:t>, д.11, корп.1, офис 2. ИНН </w:t>
      </w:r>
      <w:r w:rsidR="00D137CA" w:rsidRPr="00ED08CE">
        <w:rPr>
          <w:rFonts w:ascii="Times New Roman" w:hAnsi="Times New Roman" w:cs="Times New Roman"/>
          <w:sz w:val="28"/>
          <w:szCs w:val="28"/>
        </w:rPr>
        <w:t>5190191198</w:t>
      </w:r>
      <w:r w:rsidRPr="00ED08CE">
        <w:rPr>
          <w:rFonts w:ascii="Times New Roman" w:hAnsi="Times New Roman" w:cs="Times New Roman"/>
          <w:sz w:val="28"/>
          <w:szCs w:val="28"/>
        </w:rPr>
        <w:t>, КПП </w:t>
      </w:r>
      <w:r w:rsidR="00994404" w:rsidRPr="00ED08CE">
        <w:rPr>
          <w:rFonts w:ascii="Times New Roman" w:hAnsi="Times New Roman" w:cs="Times New Roman"/>
          <w:sz w:val="28"/>
          <w:szCs w:val="28"/>
        </w:rPr>
        <w:t>519001001</w:t>
      </w:r>
      <w:r w:rsidRPr="00ED08CE">
        <w:rPr>
          <w:rFonts w:ascii="Times New Roman" w:hAnsi="Times New Roman" w:cs="Times New Roman"/>
          <w:sz w:val="28"/>
          <w:szCs w:val="28"/>
        </w:rPr>
        <w:t>, ОГРН </w:t>
      </w:r>
      <w:r w:rsidR="00D137CA" w:rsidRPr="00ED08CE">
        <w:rPr>
          <w:rFonts w:ascii="Times New Roman" w:hAnsi="Times New Roman" w:cs="Times New Roman"/>
          <w:sz w:val="28"/>
          <w:szCs w:val="28"/>
        </w:rPr>
        <w:t>1085190013149</w:t>
      </w:r>
      <w:r w:rsidRPr="00ED08CE">
        <w:rPr>
          <w:rFonts w:ascii="Times New Roman" w:hAnsi="Times New Roman" w:cs="Times New Roman"/>
          <w:sz w:val="28"/>
          <w:szCs w:val="28"/>
        </w:rPr>
        <w:t>.</w:t>
      </w:r>
    </w:p>
    <w:p w:rsidR="008A6070" w:rsidRPr="00ED08CE" w:rsidRDefault="008A6070" w:rsidP="008A607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ED08C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D08C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</w:t>
      </w:r>
      <w:r w:rsidR="0080181B" w:rsidRPr="00ED08CE">
        <w:rPr>
          <w:rFonts w:ascii="Times New Roman" w:hAnsi="Times New Roman" w:cs="Times New Roman"/>
          <w:sz w:val="28"/>
          <w:szCs w:val="28"/>
        </w:rPr>
        <w:t>21</w:t>
      </w:r>
      <w:r w:rsidRPr="00ED08CE">
        <w:rPr>
          <w:rFonts w:ascii="Times New Roman" w:hAnsi="Times New Roman" w:cs="Times New Roman"/>
          <w:sz w:val="28"/>
          <w:szCs w:val="28"/>
        </w:rPr>
        <w:t>.07.2014 г. в </w:t>
      </w:r>
      <w:r w:rsidR="0080181B" w:rsidRPr="00ED08CE">
        <w:rPr>
          <w:rFonts w:ascii="Times New Roman" w:hAnsi="Times New Roman" w:cs="Times New Roman"/>
          <w:sz w:val="28"/>
          <w:szCs w:val="28"/>
        </w:rPr>
        <w:t>09</w:t>
      </w:r>
      <w:r w:rsidRPr="00ED08CE">
        <w:rPr>
          <w:rFonts w:ascii="Times New Roman" w:hAnsi="Times New Roman" w:cs="Times New Roman"/>
          <w:sz w:val="28"/>
          <w:szCs w:val="28"/>
        </w:rPr>
        <w:t> часов </w:t>
      </w:r>
      <w:r w:rsidR="005D3393" w:rsidRPr="00ED08CE">
        <w:rPr>
          <w:rFonts w:ascii="Times New Roman" w:hAnsi="Times New Roman" w:cs="Times New Roman"/>
          <w:sz w:val="28"/>
          <w:szCs w:val="28"/>
        </w:rPr>
        <w:t>54</w:t>
      </w:r>
      <w:r w:rsidRPr="00ED08CE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8A6070" w:rsidRPr="00ED08CE" w:rsidRDefault="008A6070" w:rsidP="008A6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A6070" w:rsidRPr="00ED08CE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5D3393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158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AA2677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A6070" w:rsidRPr="00ED08CE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</w:t>
      </w:r>
      <w:r w:rsidR="005D3393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4 060 000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3A2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ED08C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9769E" w:rsidRPr="00ED08CE" w:rsidRDefault="00C9769E" w:rsidP="00C976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76 календарных дней </w:t>
      </w:r>
      <w:proofErr w:type="gramStart"/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852023" w:rsidRPr="00ED08CE" w:rsidRDefault="00852023" w:rsidP="008520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52023" w:rsidRPr="00ED08CE" w:rsidRDefault="00852023" w:rsidP="0085202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A47">
        <w:rPr>
          <w:rFonts w:ascii="Times New Roman" w:hAnsi="Times New Roman" w:cs="Times New Roman"/>
          <w:sz w:val="28"/>
          <w:szCs w:val="28"/>
        </w:rPr>
        <w:t>ООО «ЦСР</w:t>
      </w:r>
      <w:r w:rsidRPr="00ED08CE">
        <w:rPr>
          <w:rFonts w:ascii="Times New Roman" w:hAnsi="Times New Roman" w:cs="Times New Roman"/>
          <w:sz w:val="28"/>
          <w:szCs w:val="28"/>
        </w:rPr>
        <w:t xml:space="preserve">», 183034, </w:t>
      </w:r>
      <w:proofErr w:type="spellStart"/>
      <w:r w:rsidRPr="00ED08C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D08C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D08CE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ED08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08CE">
        <w:rPr>
          <w:rFonts w:ascii="Times New Roman" w:hAnsi="Times New Roman" w:cs="Times New Roman"/>
          <w:sz w:val="28"/>
          <w:szCs w:val="28"/>
        </w:rPr>
        <w:t>ул.Транспортная</w:t>
      </w:r>
      <w:proofErr w:type="spellEnd"/>
      <w:r w:rsidRPr="00ED08CE">
        <w:rPr>
          <w:rFonts w:ascii="Times New Roman" w:hAnsi="Times New Roman" w:cs="Times New Roman"/>
          <w:sz w:val="28"/>
          <w:szCs w:val="28"/>
        </w:rPr>
        <w:t>, д.1А. ИНН </w:t>
      </w:r>
      <w:r w:rsidR="005D3393" w:rsidRPr="00ED08CE">
        <w:rPr>
          <w:rFonts w:ascii="Times New Roman" w:hAnsi="Times New Roman" w:cs="Times New Roman"/>
          <w:sz w:val="28"/>
          <w:szCs w:val="28"/>
        </w:rPr>
        <w:t xml:space="preserve">5190912957 КПП </w:t>
      </w:r>
      <w:r w:rsidR="005C735B" w:rsidRPr="00ED08CE">
        <w:rPr>
          <w:rFonts w:ascii="Times New Roman" w:hAnsi="Times New Roman" w:cs="Times New Roman"/>
          <w:sz w:val="28"/>
          <w:szCs w:val="28"/>
        </w:rPr>
        <w:t>519001001</w:t>
      </w:r>
      <w:r w:rsidRPr="00ED08CE">
        <w:rPr>
          <w:rFonts w:ascii="Times New Roman" w:hAnsi="Times New Roman" w:cs="Times New Roman"/>
          <w:sz w:val="28"/>
          <w:szCs w:val="28"/>
        </w:rPr>
        <w:t>, ОГРН </w:t>
      </w:r>
      <w:r w:rsidR="005C735B" w:rsidRPr="00ED08CE">
        <w:rPr>
          <w:rFonts w:ascii="Times New Roman" w:hAnsi="Times New Roman" w:cs="Times New Roman"/>
          <w:sz w:val="28"/>
          <w:szCs w:val="28"/>
        </w:rPr>
        <w:t>1105190000750</w:t>
      </w:r>
      <w:r w:rsidRPr="00ED08CE">
        <w:rPr>
          <w:rFonts w:ascii="Times New Roman" w:hAnsi="Times New Roman" w:cs="Times New Roman"/>
          <w:sz w:val="28"/>
          <w:szCs w:val="28"/>
        </w:rPr>
        <w:t>.</w:t>
      </w:r>
    </w:p>
    <w:p w:rsidR="00852023" w:rsidRPr="00ED08CE" w:rsidRDefault="00852023" w:rsidP="0085202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ED08C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D08C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 21.07.2014 г. в 10 часов </w:t>
      </w:r>
      <w:r w:rsidR="005D3393" w:rsidRPr="00ED08CE">
        <w:rPr>
          <w:rFonts w:ascii="Times New Roman" w:hAnsi="Times New Roman" w:cs="Times New Roman"/>
          <w:sz w:val="28"/>
          <w:szCs w:val="28"/>
        </w:rPr>
        <w:t>52</w:t>
      </w:r>
      <w:r w:rsidRPr="00ED08CE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852023" w:rsidRPr="00ED08CE" w:rsidRDefault="00852023" w:rsidP="00852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52023" w:rsidRPr="00ED08CE" w:rsidRDefault="00852023" w:rsidP="00852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C9769E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206</w:t>
      </w:r>
      <w:r w:rsidR="00310265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310265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2023" w:rsidRPr="00ED08CE" w:rsidRDefault="00852023" w:rsidP="00852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C9769E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4 260 000 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2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ED08C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C0126" w:rsidRPr="00ED08CE" w:rsidRDefault="00C9769E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77 календарных дней </w:t>
      </w:r>
      <w:proofErr w:type="gramStart"/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C9769E" w:rsidRPr="00ED08CE" w:rsidRDefault="00C9769E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769E" w:rsidRPr="00ED08CE" w:rsidRDefault="00C9769E" w:rsidP="00C976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08CE">
        <w:rPr>
          <w:rFonts w:ascii="Times New Roman" w:hAnsi="Times New Roman" w:cs="Times New Roman"/>
          <w:sz w:val="28"/>
          <w:szCs w:val="28"/>
        </w:rPr>
        <w:t xml:space="preserve">ООО Три «С», 183038, </w:t>
      </w:r>
      <w:proofErr w:type="spellStart"/>
      <w:r w:rsidRPr="00ED08C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D08C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D08CE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ED08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08CE">
        <w:rPr>
          <w:rFonts w:ascii="Times New Roman" w:hAnsi="Times New Roman" w:cs="Times New Roman"/>
          <w:sz w:val="28"/>
          <w:szCs w:val="28"/>
        </w:rPr>
        <w:t>ул.Туристов</w:t>
      </w:r>
      <w:proofErr w:type="spellEnd"/>
      <w:r w:rsidRPr="00ED08CE">
        <w:rPr>
          <w:rFonts w:ascii="Times New Roman" w:hAnsi="Times New Roman" w:cs="Times New Roman"/>
          <w:sz w:val="28"/>
          <w:szCs w:val="28"/>
        </w:rPr>
        <w:t>, д.45. ИНН 5190004592  КПП 519001001, ОГРН 1125190001122.</w:t>
      </w:r>
    </w:p>
    <w:p w:rsidR="00C9769E" w:rsidRPr="00ED08CE" w:rsidRDefault="00C9769E" w:rsidP="00C9769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ED08C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D08C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9C2E38" w:rsidRPr="00ED08CE">
        <w:rPr>
          <w:rFonts w:ascii="Times New Roman" w:hAnsi="Times New Roman" w:cs="Times New Roman"/>
          <w:sz w:val="28"/>
          <w:szCs w:val="28"/>
        </w:rPr>
        <w:t>5</w:t>
      </w:r>
      <w:r w:rsidRPr="00ED08CE">
        <w:rPr>
          <w:rFonts w:ascii="Times New Roman" w:hAnsi="Times New Roman" w:cs="Times New Roman"/>
          <w:sz w:val="28"/>
          <w:szCs w:val="28"/>
        </w:rPr>
        <w:t xml:space="preserve"> от 21.07.2014 г. в </w:t>
      </w:r>
      <w:r w:rsidR="009C2E38" w:rsidRPr="00ED08CE">
        <w:rPr>
          <w:rFonts w:ascii="Times New Roman" w:hAnsi="Times New Roman" w:cs="Times New Roman"/>
          <w:sz w:val="28"/>
          <w:szCs w:val="28"/>
        </w:rPr>
        <w:t>11</w:t>
      </w:r>
      <w:r w:rsidRPr="00ED08CE">
        <w:rPr>
          <w:rFonts w:ascii="Times New Roman" w:hAnsi="Times New Roman" w:cs="Times New Roman"/>
          <w:sz w:val="28"/>
          <w:szCs w:val="28"/>
        </w:rPr>
        <w:t> часов </w:t>
      </w:r>
      <w:r w:rsidR="009C2E38" w:rsidRPr="00ED08CE">
        <w:rPr>
          <w:rFonts w:ascii="Times New Roman" w:hAnsi="Times New Roman" w:cs="Times New Roman"/>
          <w:sz w:val="28"/>
          <w:szCs w:val="28"/>
        </w:rPr>
        <w:t>22</w:t>
      </w:r>
      <w:r w:rsidRPr="00ED08CE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C9769E" w:rsidRPr="00ED08CE" w:rsidRDefault="00C9769E" w:rsidP="00C97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9769E" w:rsidRPr="00ED08CE" w:rsidRDefault="00C9769E" w:rsidP="00C976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 печатью Общества и содержит 206 листов.</w:t>
      </w:r>
    </w:p>
    <w:p w:rsidR="00C9769E" w:rsidRPr="00ED08CE" w:rsidRDefault="00C9769E" w:rsidP="00C976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4 </w:t>
      </w:r>
      <w:r w:rsidR="009C2E38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570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C2E38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971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3A2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22 копейки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ED08C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9769E" w:rsidRPr="00ED08CE" w:rsidRDefault="00C9769E" w:rsidP="00C976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</w:t>
      </w:r>
      <w:r w:rsidR="009C2E38"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70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C9769E" w:rsidRDefault="00C9769E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769E" w:rsidRDefault="00C9769E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</w:t>
      </w:r>
      <w:r w:rsidR="00606AAE" w:rsidRP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капитальному ремонту кровли здания котельной </w:t>
      </w:r>
      <w:proofErr w:type="spellStart"/>
      <w:r w:rsidR="00606AAE" w:rsidRP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Start"/>
      <w:r w:rsidR="00606AAE" w:rsidRP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gramEnd"/>
      <w:r w:rsidR="00606AAE" w:rsidRP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>олочный</w:t>
      </w:r>
      <w:proofErr w:type="spellEnd"/>
      <w:r w:rsidR="00606AAE" w:rsidRP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06AAE" w:rsidRPr="00606AAE" w:rsidRDefault="00606AAE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00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</w:t>
      </w:r>
      <w:r w:rsidR="00DD77E8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8C012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74392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C012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9B20CA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="0074392F" w:rsidRPr="00322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606AAE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B1D7C">
      <w:footerReference w:type="default" r:id="rId8"/>
      <w:pgSz w:w="11906" w:h="16838"/>
      <w:pgMar w:top="851" w:right="567" w:bottom="709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92A" w:rsidRDefault="0094792A">
      <w:pPr>
        <w:spacing w:after="0" w:line="240" w:lineRule="auto"/>
      </w:pPr>
      <w:r>
        <w:separator/>
      </w:r>
    </w:p>
  </w:endnote>
  <w:endnote w:type="continuationSeparator" w:id="0">
    <w:p w:rsidR="0094792A" w:rsidRDefault="00947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  <w:r w:rsidR="00D275EF">
          <w:fldChar w:fldCharType="begin"/>
        </w:r>
        <w:r w:rsidR="00D275EF">
          <w:instrText>PAGE   \* MERGEFORMAT</w:instrText>
        </w:r>
        <w:r w:rsidR="00D275EF">
          <w:fldChar w:fldCharType="separate"/>
        </w:r>
        <w:r w:rsidR="004C0ACF">
          <w:rPr>
            <w:noProof/>
          </w:rPr>
          <w:t>2</w:t>
        </w:r>
        <w:r w:rsidR="00D275EF">
          <w:fldChar w:fldCharType="end"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92A" w:rsidRDefault="0094792A">
      <w:pPr>
        <w:spacing w:after="0" w:line="240" w:lineRule="auto"/>
      </w:pPr>
      <w:r>
        <w:separator/>
      </w:r>
    </w:p>
  </w:footnote>
  <w:footnote w:type="continuationSeparator" w:id="0">
    <w:p w:rsidR="0094792A" w:rsidRDefault="00947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5F01"/>
    <w:rsid w:val="000529CF"/>
    <w:rsid w:val="000568CD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103AF4"/>
    <w:rsid w:val="00110E5A"/>
    <w:rsid w:val="0011286B"/>
    <w:rsid w:val="00125423"/>
    <w:rsid w:val="001B418B"/>
    <w:rsid w:val="001D492E"/>
    <w:rsid w:val="001E6FCC"/>
    <w:rsid w:val="001F6C77"/>
    <w:rsid w:val="00203B65"/>
    <w:rsid w:val="00211B9A"/>
    <w:rsid w:val="00222E04"/>
    <w:rsid w:val="00277881"/>
    <w:rsid w:val="002A47E4"/>
    <w:rsid w:val="002B0229"/>
    <w:rsid w:val="002B6531"/>
    <w:rsid w:val="002C0C81"/>
    <w:rsid w:val="002C54F8"/>
    <w:rsid w:val="002D1C51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4073C"/>
    <w:rsid w:val="00340DE4"/>
    <w:rsid w:val="00350F0A"/>
    <w:rsid w:val="00377001"/>
    <w:rsid w:val="003809F3"/>
    <w:rsid w:val="00381560"/>
    <w:rsid w:val="00385CAA"/>
    <w:rsid w:val="00387742"/>
    <w:rsid w:val="00390E61"/>
    <w:rsid w:val="003A2E13"/>
    <w:rsid w:val="003A5BEB"/>
    <w:rsid w:val="003A5FD1"/>
    <w:rsid w:val="003C26C3"/>
    <w:rsid w:val="003C7F01"/>
    <w:rsid w:val="003D1E77"/>
    <w:rsid w:val="003E19B9"/>
    <w:rsid w:val="004065CD"/>
    <w:rsid w:val="004105E7"/>
    <w:rsid w:val="004161E5"/>
    <w:rsid w:val="00417E42"/>
    <w:rsid w:val="0043685D"/>
    <w:rsid w:val="00440EFC"/>
    <w:rsid w:val="004425B5"/>
    <w:rsid w:val="00451871"/>
    <w:rsid w:val="00475970"/>
    <w:rsid w:val="0048206C"/>
    <w:rsid w:val="004A10F9"/>
    <w:rsid w:val="004B0BF5"/>
    <w:rsid w:val="004B7A0F"/>
    <w:rsid w:val="004C0ACF"/>
    <w:rsid w:val="004C79C0"/>
    <w:rsid w:val="004E64EF"/>
    <w:rsid w:val="004F45BC"/>
    <w:rsid w:val="004F5A98"/>
    <w:rsid w:val="0050565A"/>
    <w:rsid w:val="005161A0"/>
    <w:rsid w:val="00524137"/>
    <w:rsid w:val="005304CD"/>
    <w:rsid w:val="00566C49"/>
    <w:rsid w:val="00580D67"/>
    <w:rsid w:val="00585A1E"/>
    <w:rsid w:val="005A261B"/>
    <w:rsid w:val="005B2FAF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72C"/>
    <w:rsid w:val="00693903"/>
    <w:rsid w:val="006A2A3C"/>
    <w:rsid w:val="006B2D7D"/>
    <w:rsid w:val="006B6C46"/>
    <w:rsid w:val="006C73D9"/>
    <w:rsid w:val="006E0A52"/>
    <w:rsid w:val="006E559D"/>
    <w:rsid w:val="006F41E2"/>
    <w:rsid w:val="00705295"/>
    <w:rsid w:val="007078E4"/>
    <w:rsid w:val="00713ED9"/>
    <w:rsid w:val="00730AEB"/>
    <w:rsid w:val="0073768D"/>
    <w:rsid w:val="0074392F"/>
    <w:rsid w:val="007643BA"/>
    <w:rsid w:val="00774151"/>
    <w:rsid w:val="00796948"/>
    <w:rsid w:val="007A4CDB"/>
    <w:rsid w:val="007A571C"/>
    <w:rsid w:val="007D68A6"/>
    <w:rsid w:val="007E5077"/>
    <w:rsid w:val="007F27C7"/>
    <w:rsid w:val="0080181B"/>
    <w:rsid w:val="00804595"/>
    <w:rsid w:val="00825710"/>
    <w:rsid w:val="00841061"/>
    <w:rsid w:val="00852023"/>
    <w:rsid w:val="008643FC"/>
    <w:rsid w:val="00874B8E"/>
    <w:rsid w:val="008916D3"/>
    <w:rsid w:val="00897849"/>
    <w:rsid w:val="008A6070"/>
    <w:rsid w:val="008B0144"/>
    <w:rsid w:val="008B169A"/>
    <w:rsid w:val="008B2A6B"/>
    <w:rsid w:val="008B57C4"/>
    <w:rsid w:val="008C0126"/>
    <w:rsid w:val="008D583A"/>
    <w:rsid w:val="008D62BE"/>
    <w:rsid w:val="008D6A47"/>
    <w:rsid w:val="008F701B"/>
    <w:rsid w:val="00902175"/>
    <w:rsid w:val="00903B5C"/>
    <w:rsid w:val="0091118C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B1BA7"/>
    <w:rsid w:val="009B20CA"/>
    <w:rsid w:val="009C2E38"/>
    <w:rsid w:val="009E0D01"/>
    <w:rsid w:val="009F05A9"/>
    <w:rsid w:val="009F51C7"/>
    <w:rsid w:val="00A100AF"/>
    <w:rsid w:val="00A14740"/>
    <w:rsid w:val="00A23FB1"/>
    <w:rsid w:val="00A305E2"/>
    <w:rsid w:val="00A553EF"/>
    <w:rsid w:val="00A6555B"/>
    <w:rsid w:val="00A91659"/>
    <w:rsid w:val="00A91C7C"/>
    <w:rsid w:val="00AA2677"/>
    <w:rsid w:val="00AA7C59"/>
    <w:rsid w:val="00AB1D7C"/>
    <w:rsid w:val="00AC431A"/>
    <w:rsid w:val="00AD2350"/>
    <w:rsid w:val="00AD3F5E"/>
    <w:rsid w:val="00AD634F"/>
    <w:rsid w:val="00AF0A03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48EA"/>
    <w:rsid w:val="00BD4D7F"/>
    <w:rsid w:val="00BE099D"/>
    <w:rsid w:val="00BF4CC5"/>
    <w:rsid w:val="00BF7191"/>
    <w:rsid w:val="00C00108"/>
    <w:rsid w:val="00C05B2D"/>
    <w:rsid w:val="00C12513"/>
    <w:rsid w:val="00C1677B"/>
    <w:rsid w:val="00C23CD3"/>
    <w:rsid w:val="00C30974"/>
    <w:rsid w:val="00C37992"/>
    <w:rsid w:val="00C40AF0"/>
    <w:rsid w:val="00C415E8"/>
    <w:rsid w:val="00C44A63"/>
    <w:rsid w:val="00C500B5"/>
    <w:rsid w:val="00C77FA0"/>
    <w:rsid w:val="00C9769E"/>
    <w:rsid w:val="00CB26A2"/>
    <w:rsid w:val="00CB3FE7"/>
    <w:rsid w:val="00CC374E"/>
    <w:rsid w:val="00CC4B98"/>
    <w:rsid w:val="00CD1651"/>
    <w:rsid w:val="00CD6452"/>
    <w:rsid w:val="00CE7415"/>
    <w:rsid w:val="00D008B6"/>
    <w:rsid w:val="00D137CA"/>
    <w:rsid w:val="00D275EF"/>
    <w:rsid w:val="00D52026"/>
    <w:rsid w:val="00D62904"/>
    <w:rsid w:val="00D65721"/>
    <w:rsid w:val="00D67EB4"/>
    <w:rsid w:val="00D72B80"/>
    <w:rsid w:val="00D765CB"/>
    <w:rsid w:val="00DA3AD7"/>
    <w:rsid w:val="00DB0D6E"/>
    <w:rsid w:val="00DB5576"/>
    <w:rsid w:val="00DC0948"/>
    <w:rsid w:val="00DC4E16"/>
    <w:rsid w:val="00DD77E8"/>
    <w:rsid w:val="00DF0052"/>
    <w:rsid w:val="00DF0BBE"/>
    <w:rsid w:val="00DF3340"/>
    <w:rsid w:val="00DF34BE"/>
    <w:rsid w:val="00DF77C4"/>
    <w:rsid w:val="00E51BFD"/>
    <w:rsid w:val="00E534E2"/>
    <w:rsid w:val="00E53CFE"/>
    <w:rsid w:val="00E544A3"/>
    <w:rsid w:val="00E5698D"/>
    <w:rsid w:val="00E81B7C"/>
    <w:rsid w:val="00E961BD"/>
    <w:rsid w:val="00EA242C"/>
    <w:rsid w:val="00EA5FB7"/>
    <w:rsid w:val="00EB1130"/>
    <w:rsid w:val="00EB127B"/>
    <w:rsid w:val="00EB4603"/>
    <w:rsid w:val="00EC6847"/>
    <w:rsid w:val="00ED08CE"/>
    <w:rsid w:val="00ED1494"/>
    <w:rsid w:val="00F112F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4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165</cp:revision>
  <cp:lastPrinted>2014-07-07T06:40:00Z</cp:lastPrinted>
  <dcterms:created xsi:type="dcterms:W3CDTF">2014-03-05T10:05:00Z</dcterms:created>
  <dcterms:modified xsi:type="dcterms:W3CDTF">2014-07-23T06:35:00Z</dcterms:modified>
</cp:coreProperties>
</file>