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9E71FF" w:rsidRDefault="00AC7AC0" w:rsidP="00ED504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="0061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1B628D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6614" w:rsidRP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договора </w:t>
      </w:r>
      <w:r w:rsidR="00ED5046" w:rsidRPr="00ED504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выполнение работ по капитальному ремонту кровли здания котельной с заделкой межпанельных швов </w:t>
      </w:r>
      <w:proofErr w:type="spellStart"/>
      <w:r w:rsidR="00ED5046" w:rsidRPr="00ED504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Start"/>
      <w:r w:rsidR="00ED5046" w:rsidRPr="00ED504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.К</w:t>
      </w:r>
      <w:proofErr w:type="gramEnd"/>
      <w:r w:rsidR="00ED5046" w:rsidRPr="00ED504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ильдинстрой</w:t>
      </w:r>
      <w:proofErr w:type="spellEnd"/>
    </w:p>
    <w:p w:rsidR="00ED5046" w:rsidRDefault="00ED5046" w:rsidP="00ED504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1F14F6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D5046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35451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14F6" w:rsidRDefault="001F14F6" w:rsidP="00141C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5046" w:rsidRPr="00390E61" w:rsidRDefault="00ED5046" w:rsidP="00ED504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90E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Предмет открытого одноэтапного запроса предложений:</w:t>
      </w:r>
    </w:p>
    <w:p w:rsidR="00ED5046" w:rsidRDefault="00ED5046" w:rsidP="00ED504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0E61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выполнение работ по капитальному ремонту кровли здания котельной с заделкой межпанельных швов </w:t>
      </w:r>
      <w:proofErr w:type="spellStart"/>
      <w:r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.К</w:t>
      </w:r>
      <w:proofErr w:type="gramEnd"/>
      <w:r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ильдинстрой</w:t>
      </w:r>
      <w:proofErr w:type="spellEnd"/>
      <w:r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D5046" w:rsidRDefault="00ED5046" w:rsidP="00ED504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0861C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Pr="000568C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ar-SA"/>
        </w:rPr>
        <w:t>400 м</w:t>
      </w:r>
      <w:proofErr w:type="gramStart"/>
      <w:r w:rsidRPr="008C0126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proofErr w:type="gramEnd"/>
      <w:r w:rsidRPr="008C012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D5046" w:rsidRDefault="00ED5046" w:rsidP="00ED504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 </w:t>
      </w:r>
      <w:r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F11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Pr="008C012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1 353 413,80 рублей, в том числе НДС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ED5046" w:rsidRDefault="00ED5046" w:rsidP="00ED5046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0861C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Срок выполнения Работ:</w:t>
      </w:r>
      <w:r w:rsidRPr="000861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 w:rsidRPr="008C0126">
        <w:rPr>
          <w:rFonts w:ascii="Times New Roman" w:hAnsi="Times New Roman"/>
          <w:bCs/>
          <w:sz w:val="28"/>
          <w:szCs w:val="28"/>
        </w:rPr>
        <w:t>с даты подписания</w:t>
      </w:r>
      <w:proofErr w:type="gramEnd"/>
      <w:r w:rsidRPr="008C0126">
        <w:rPr>
          <w:rFonts w:ascii="Times New Roman" w:hAnsi="Times New Roman"/>
          <w:bCs/>
          <w:sz w:val="28"/>
          <w:szCs w:val="28"/>
        </w:rPr>
        <w:t xml:space="preserve"> договора в течение 45 рабочих дней.</w:t>
      </w:r>
    </w:p>
    <w:p w:rsidR="00ED5046" w:rsidRDefault="00ED5046" w:rsidP="00ED5046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0861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Pr="0008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обл., </w:t>
      </w:r>
      <w:proofErr w:type="spellStart"/>
      <w:r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.К</w:t>
      </w:r>
      <w:proofErr w:type="gramEnd"/>
      <w:r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ильдинстрой</w:t>
      </w:r>
      <w:proofErr w:type="spellEnd"/>
      <w:r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ул.Железнодорожный</w:t>
      </w:r>
      <w:proofErr w:type="spellEnd"/>
      <w:r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тупик,14, котельная.</w:t>
      </w:r>
    </w:p>
    <w:p w:rsidR="00ED5046" w:rsidRPr="008C0126" w:rsidRDefault="00ED5046" w:rsidP="00ED5046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10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8410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841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Условия оплаты: </w:t>
      </w:r>
      <w:r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ED5046" w:rsidRDefault="00ED5046" w:rsidP="00ED5046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</w:t>
      </w:r>
    </w:p>
    <w:p w:rsidR="00A15E05" w:rsidRDefault="001B628D" w:rsidP="00141C0B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D5046" w:rsidRPr="000861C5" w:rsidRDefault="00ED5046" w:rsidP="00ED5046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 – начальник ОМТО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 закупок ОАО «Мурманэнергосбыт»;</w:t>
      </w:r>
    </w:p>
    <w:p w:rsidR="00ED5046" w:rsidRPr="008C0126" w:rsidRDefault="00ED5046" w:rsidP="00ED5046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 – ведущий специалист отдела внутреннего контроля службы внутреннего контроля ОАО «Мурманэнергосбыт»;</w:t>
      </w:r>
    </w:p>
    <w:p w:rsidR="00ED5046" w:rsidRPr="00F112F4" w:rsidRDefault="00ED5046" w:rsidP="00ED5046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</w:t>
      </w:r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В.И. – начальник отдела капитального ремонта и строительства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5046" w:rsidRPr="008C0126" w:rsidRDefault="00ED5046" w:rsidP="00ED5046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 – 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отдела капитального ремонта и строительства ОАО «Мурманэнергосбыт»;</w:t>
      </w:r>
    </w:p>
    <w:p w:rsidR="00ED5046" w:rsidRDefault="00ED5046" w:rsidP="00ED5046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Поповская М.И. – инженер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проектно-сметной работе отдела капитального ремонта и строительства ОАО «Мурманэнергосбыт»; </w:t>
      </w:r>
    </w:p>
    <w:p w:rsidR="00ED5046" w:rsidRPr="005C4E36" w:rsidRDefault="00ED5046" w:rsidP="00ED5046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ED5046" w:rsidRDefault="00ED5046" w:rsidP="00ED5046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ОАО «Мурманэнергосбыт».</w:t>
      </w:r>
    </w:p>
    <w:p w:rsidR="009E71FF" w:rsidRPr="0074392F" w:rsidRDefault="009E71FF" w:rsidP="009E71FF">
      <w:pPr>
        <w:pStyle w:val="a3"/>
        <w:tabs>
          <w:tab w:val="left" w:pos="284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Default="00531F57" w:rsidP="00AD7693">
      <w:p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604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Pr="000C14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</w:t>
      </w:r>
      <w:r w:rsidR="00ED5046" w:rsidRPr="00ED50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работ по капитальному </w:t>
      </w:r>
      <w:r w:rsidR="00ED5046" w:rsidRPr="00ED504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ремонту кровли здания котельной с заделкой межпанельных швов </w:t>
      </w:r>
      <w:proofErr w:type="spellStart"/>
      <w:r w:rsidR="00ED5046" w:rsidRPr="00ED5046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proofErr w:type="gramStart"/>
      <w:r w:rsidR="00ED5046" w:rsidRPr="00ED5046">
        <w:rPr>
          <w:rFonts w:ascii="Times New Roman" w:eastAsia="Times New Roman" w:hAnsi="Times New Roman" w:cs="Times New Roman"/>
          <w:sz w:val="28"/>
          <w:szCs w:val="28"/>
          <w:lang w:eastAsia="ar-SA"/>
        </w:rPr>
        <w:t>.К</w:t>
      </w:r>
      <w:proofErr w:type="gramEnd"/>
      <w:r w:rsidR="00ED5046" w:rsidRPr="00ED5046">
        <w:rPr>
          <w:rFonts w:ascii="Times New Roman" w:eastAsia="Times New Roman" w:hAnsi="Times New Roman" w:cs="Times New Roman"/>
          <w:sz w:val="28"/>
          <w:szCs w:val="28"/>
          <w:lang w:eastAsia="ar-SA"/>
        </w:rPr>
        <w:t>ильдинстрой</w:t>
      </w:r>
      <w:proofErr w:type="spellEnd"/>
      <w:r w:rsidR="00ED5046" w:rsidRPr="00ED50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7523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запрос предложений)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ED5046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35451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C7AC0" w:rsidRPr="001F14F6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</w:t>
      </w:r>
      <w:r w:rsidR="0035451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ED5046" w:rsidRDefault="00C16B3E" w:rsidP="00ED50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F604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2003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2003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504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D504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D504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</w:t>
      </w:r>
      <w:r w:rsidR="00ED504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заявки от следующих Участников:</w:t>
      </w:r>
    </w:p>
    <w:p w:rsidR="00ED5046" w:rsidRPr="008C0126" w:rsidRDefault="00ED5046" w:rsidP="00ED504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1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Ксилема плюс</w:t>
      </w:r>
      <w:r w:rsidRPr="006A2A3C">
        <w:rPr>
          <w:rFonts w:ascii="Times New Roman" w:hAnsi="Times New Roman" w:cs="Times New Roman"/>
          <w:sz w:val="28"/>
          <w:szCs w:val="28"/>
        </w:rPr>
        <w:t xml:space="preserve">», </w:t>
      </w:r>
      <w:r w:rsidRPr="00110E5A">
        <w:rPr>
          <w:rFonts w:ascii="Times New Roman" w:hAnsi="Times New Roman" w:cs="Times New Roman"/>
          <w:sz w:val="28"/>
          <w:szCs w:val="28"/>
        </w:rPr>
        <w:t xml:space="preserve">184682, Мурманская обл., </w:t>
      </w:r>
      <w:proofErr w:type="spellStart"/>
      <w:r w:rsidRPr="00110E5A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110E5A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110E5A">
        <w:rPr>
          <w:rFonts w:ascii="Times New Roman" w:hAnsi="Times New Roman" w:cs="Times New Roman"/>
          <w:sz w:val="28"/>
          <w:szCs w:val="28"/>
        </w:rPr>
        <w:t>нежногорск</w:t>
      </w:r>
      <w:proofErr w:type="spellEnd"/>
      <w:r w:rsidRPr="00110E5A">
        <w:rPr>
          <w:rFonts w:ascii="Times New Roman" w:hAnsi="Times New Roman" w:cs="Times New Roman"/>
          <w:sz w:val="28"/>
          <w:szCs w:val="28"/>
        </w:rPr>
        <w:t>, ул. Валентина Бирюкова, д.2. ИНН 5112301742, КПП 511201001, ОГРН 1035100115676.</w:t>
      </w:r>
    </w:p>
    <w:p w:rsidR="00ED5046" w:rsidRPr="0074392F" w:rsidRDefault="00ED5046" w:rsidP="00ED504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6A2A3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6A2A3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6A2A3C">
        <w:rPr>
          <w:rFonts w:ascii="Times New Roman" w:hAnsi="Times New Roman" w:cs="Times New Roman"/>
          <w:sz w:val="28"/>
          <w:szCs w:val="28"/>
        </w:rPr>
        <w:t>.07.2014 г. в 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A2A3C">
        <w:rPr>
          <w:rFonts w:ascii="Times New Roman" w:hAnsi="Times New Roman" w:cs="Times New Roman"/>
          <w:sz w:val="28"/>
          <w:szCs w:val="28"/>
        </w:rPr>
        <w:t> часов 3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1118C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ED5046" w:rsidRPr="00841061" w:rsidRDefault="00ED5046" w:rsidP="00ED50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1 219 345</w:t>
      </w:r>
      <w:r w:rsidR="003F6DBC" w:rsidRPr="003F6D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F6DBC"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3F6D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</w:t>
      </w:r>
      <w:r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НДС не облагается, Общество применяет УСН.</w:t>
      </w:r>
      <w:r w:rsidRPr="0084106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D5046" w:rsidRPr="00994404" w:rsidRDefault="00ED5046" w:rsidP="00ED504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2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КОНТУР</w:t>
      </w:r>
      <w:r w:rsidRPr="008A6070">
        <w:rPr>
          <w:rFonts w:ascii="Times New Roman" w:hAnsi="Times New Roman" w:cs="Times New Roman"/>
          <w:sz w:val="28"/>
          <w:szCs w:val="28"/>
        </w:rPr>
        <w:t xml:space="preserve">», 183071, </w:t>
      </w:r>
      <w:proofErr w:type="spellStart"/>
      <w:r w:rsidRPr="008A6070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8A607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A6070">
        <w:rPr>
          <w:rFonts w:ascii="Times New Roman" w:hAnsi="Times New Roman" w:cs="Times New Roman"/>
          <w:sz w:val="28"/>
          <w:szCs w:val="28"/>
        </w:rPr>
        <w:t>урманск</w:t>
      </w:r>
      <w:proofErr w:type="spellEnd"/>
      <w:r w:rsidRPr="008A60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6070">
        <w:rPr>
          <w:rFonts w:ascii="Times New Roman" w:hAnsi="Times New Roman" w:cs="Times New Roman"/>
          <w:sz w:val="28"/>
          <w:szCs w:val="28"/>
        </w:rPr>
        <w:t>ул.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A6070">
        <w:rPr>
          <w:rFonts w:ascii="Times New Roman" w:hAnsi="Times New Roman" w:cs="Times New Roman"/>
          <w:sz w:val="28"/>
          <w:szCs w:val="28"/>
        </w:rPr>
        <w:t>арла</w:t>
      </w:r>
      <w:proofErr w:type="spellEnd"/>
      <w:r w:rsidRPr="008A6070">
        <w:rPr>
          <w:rFonts w:ascii="Times New Roman" w:hAnsi="Times New Roman" w:cs="Times New Roman"/>
          <w:sz w:val="28"/>
          <w:szCs w:val="28"/>
        </w:rPr>
        <w:t xml:space="preserve"> Маркса, д.16, кв.6. </w:t>
      </w:r>
      <w:r w:rsidRPr="00994404">
        <w:rPr>
          <w:rFonts w:ascii="Times New Roman" w:hAnsi="Times New Roman" w:cs="Times New Roman"/>
          <w:sz w:val="28"/>
          <w:szCs w:val="28"/>
        </w:rPr>
        <w:t>ИНН 5190016703, КПП 519001001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94404">
        <w:rPr>
          <w:rFonts w:ascii="Times New Roman" w:hAnsi="Times New Roman" w:cs="Times New Roman"/>
          <w:sz w:val="28"/>
          <w:szCs w:val="28"/>
        </w:rPr>
        <w:t>ОГРН 1135190001320.</w:t>
      </w:r>
    </w:p>
    <w:p w:rsidR="00ED5046" w:rsidRPr="0074392F" w:rsidRDefault="00ED5046" w:rsidP="00ED504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6A2A3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6A2A3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A2A3C">
        <w:rPr>
          <w:rFonts w:ascii="Times New Roman" w:hAnsi="Times New Roman" w:cs="Times New Roman"/>
          <w:sz w:val="28"/>
          <w:szCs w:val="28"/>
        </w:rPr>
        <w:t xml:space="preserve"> от 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6A2A3C">
        <w:rPr>
          <w:rFonts w:ascii="Times New Roman" w:hAnsi="Times New Roman" w:cs="Times New Roman"/>
          <w:sz w:val="28"/>
          <w:szCs w:val="28"/>
        </w:rPr>
        <w:t>.07.2014 г. в 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6A2A3C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1118C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ED5046" w:rsidRPr="00841061" w:rsidRDefault="00ED5046" w:rsidP="00ED50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1 230 000</w:t>
      </w:r>
      <w:r w:rsidR="003F6DBC" w:rsidRPr="003F6D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F6DBC"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3F6D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</w:t>
      </w:r>
      <w:r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  <w:r w:rsidRPr="0084106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D5046" w:rsidRPr="008C0126" w:rsidRDefault="00ED5046" w:rsidP="00ED504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3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ССК</w:t>
      </w:r>
      <w:r w:rsidRPr="008A6070">
        <w:rPr>
          <w:rFonts w:ascii="Times New Roman" w:hAnsi="Times New Roman" w:cs="Times New Roman"/>
          <w:sz w:val="28"/>
          <w:szCs w:val="28"/>
        </w:rPr>
        <w:t xml:space="preserve">», 183071, </w:t>
      </w:r>
      <w:proofErr w:type="spellStart"/>
      <w:r w:rsidRPr="008A6070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8A607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A6070">
        <w:rPr>
          <w:rFonts w:ascii="Times New Roman" w:hAnsi="Times New Roman" w:cs="Times New Roman"/>
          <w:sz w:val="28"/>
          <w:szCs w:val="28"/>
        </w:rPr>
        <w:t>урманск</w:t>
      </w:r>
      <w:proofErr w:type="spellEnd"/>
      <w:r w:rsidRPr="008A60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6070">
        <w:rPr>
          <w:rFonts w:ascii="Times New Roman" w:hAnsi="Times New Roman" w:cs="Times New Roman"/>
          <w:sz w:val="28"/>
          <w:szCs w:val="28"/>
        </w:rPr>
        <w:t>ул.</w:t>
      </w:r>
      <w:r>
        <w:rPr>
          <w:rFonts w:ascii="Times New Roman" w:hAnsi="Times New Roman" w:cs="Times New Roman"/>
          <w:sz w:val="28"/>
          <w:szCs w:val="28"/>
        </w:rPr>
        <w:t>Старостина</w:t>
      </w:r>
      <w:proofErr w:type="spellEnd"/>
      <w:r w:rsidRPr="008A6070">
        <w:rPr>
          <w:rFonts w:ascii="Times New Roman" w:hAnsi="Times New Roman" w:cs="Times New Roman"/>
          <w:sz w:val="28"/>
          <w:szCs w:val="28"/>
        </w:rPr>
        <w:t>, д.1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A607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корп.1, офис 2</w:t>
      </w:r>
      <w:r w:rsidRPr="008A6070">
        <w:rPr>
          <w:rFonts w:ascii="Times New Roman" w:hAnsi="Times New Roman" w:cs="Times New Roman"/>
          <w:sz w:val="28"/>
          <w:szCs w:val="28"/>
        </w:rPr>
        <w:t xml:space="preserve">. </w:t>
      </w:r>
      <w:r w:rsidRPr="00D137CA">
        <w:rPr>
          <w:rFonts w:ascii="Times New Roman" w:hAnsi="Times New Roman" w:cs="Times New Roman"/>
          <w:sz w:val="28"/>
          <w:szCs w:val="28"/>
        </w:rPr>
        <w:t>ИНН 5190191198, КПП 519001001</w:t>
      </w:r>
      <w:r w:rsidRPr="00994404">
        <w:rPr>
          <w:rFonts w:ascii="Times New Roman" w:hAnsi="Times New Roman" w:cs="Times New Roman"/>
          <w:sz w:val="28"/>
          <w:szCs w:val="28"/>
        </w:rPr>
        <w:t xml:space="preserve">, </w:t>
      </w:r>
      <w:r w:rsidRPr="00D137CA">
        <w:rPr>
          <w:rFonts w:ascii="Times New Roman" w:hAnsi="Times New Roman" w:cs="Times New Roman"/>
          <w:sz w:val="28"/>
          <w:szCs w:val="28"/>
        </w:rPr>
        <w:t>ОГРН 1085190013149.</w:t>
      </w:r>
    </w:p>
    <w:p w:rsidR="00ED5046" w:rsidRPr="0074392F" w:rsidRDefault="00ED5046" w:rsidP="00ED504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6A2A3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6A2A3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A2A3C">
        <w:rPr>
          <w:rFonts w:ascii="Times New Roman" w:hAnsi="Times New Roman" w:cs="Times New Roman"/>
          <w:sz w:val="28"/>
          <w:szCs w:val="28"/>
        </w:rPr>
        <w:t xml:space="preserve"> от 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6A2A3C">
        <w:rPr>
          <w:rFonts w:ascii="Times New Roman" w:hAnsi="Times New Roman" w:cs="Times New Roman"/>
          <w:sz w:val="28"/>
          <w:szCs w:val="28"/>
        </w:rPr>
        <w:t>.07.2014 г. в 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6A2A3C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53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1118C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ED5046" w:rsidRDefault="00ED5046" w:rsidP="00F97BA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137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1 270 000</w:t>
      </w:r>
      <w:r w:rsidR="003F6DBC" w:rsidRPr="003F6D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F6DBC"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3F6D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</w:t>
      </w:r>
      <w:r w:rsidRPr="00D137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  <w:r w:rsidRPr="0084106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D5046" w:rsidRPr="005C735B" w:rsidRDefault="00ED5046" w:rsidP="00ED504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4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ЦСР</w:t>
      </w:r>
      <w:r w:rsidRPr="008A6070">
        <w:rPr>
          <w:rFonts w:ascii="Times New Roman" w:hAnsi="Times New Roman" w:cs="Times New Roman"/>
          <w:sz w:val="28"/>
          <w:szCs w:val="28"/>
        </w:rPr>
        <w:t>», 1830</w:t>
      </w:r>
      <w:r>
        <w:rPr>
          <w:rFonts w:ascii="Times New Roman" w:hAnsi="Times New Roman" w:cs="Times New Roman"/>
          <w:sz w:val="28"/>
          <w:szCs w:val="28"/>
        </w:rPr>
        <w:t>34</w:t>
      </w:r>
      <w:r w:rsidRPr="008A60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6070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8A607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A6070">
        <w:rPr>
          <w:rFonts w:ascii="Times New Roman" w:hAnsi="Times New Roman" w:cs="Times New Roman"/>
          <w:sz w:val="28"/>
          <w:szCs w:val="28"/>
        </w:rPr>
        <w:t>урманск</w:t>
      </w:r>
      <w:proofErr w:type="spellEnd"/>
      <w:r w:rsidRPr="008A60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6070">
        <w:rPr>
          <w:rFonts w:ascii="Times New Roman" w:hAnsi="Times New Roman" w:cs="Times New Roman"/>
          <w:sz w:val="28"/>
          <w:szCs w:val="28"/>
        </w:rPr>
        <w:t>ул.</w:t>
      </w:r>
      <w:r>
        <w:rPr>
          <w:rFonts w:ascii="Times New Roman" w:hAnsi="Times New Roman" w:cs="Times New Roman"/>
          <w:sz w:val="28"/>
          <w:szCs w:val="28"/>
        </w:rPr>
        <w:t>Транспортная</w:t>
      </w:r>
      <w:proofErr w:type="spellEnd"/>
      <w:r w:rsidRPr="008A6070">
        <w:rPr>
          <w:rFonts w:ascii="Times New Roman" w:hAnsi="Times New Roman" w:cs="Times New Roman"/>
          <w:sz w:val="28"/>
          <w:szCs w:val="28"/>
        </w:rPr>
        <w:t>, д.1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A6070">
        <w:rPr>
          <w:rFonts w:ascii="Times New Roman" w:hAnsi="Times New Roman" w:cs="Times New Roman"/>
          <w:sz w:val="28"/>
          <w:szCs w:val="28"/>
        </w:rPr>
        <w:t xml:space="preserve">. </w:t>
      </w:r>
      <w:r w:rsidRPr="005C735B">
        <w:rPr>
          <w:rFonts w:ascii="Times New Roman" w:hAnsi="Times New Roman" w:cs="Times New Roman"/>
          <w:sz w:val="28"/>
          <w:szCs w:val="28"/>
        </w:rPr>
        <w:t>ИНН </w:t>
      </w:r>
      <w:r w:rsidR="00BB41AB" w:rsidRPr="005C735B">
        <w:rPr>
          <w:rFonts w:ascii="Times New Roman" w:hAnsi="Times New Roman" w:cs="Times New Roman"/>
          <w:sz w:val="28"/>
          <w:szCs w:val="28"/>
        </w:rPr>
        <w:t>5190</w:t>
      </w:r>
      <w:r w:rsidR="00BB41AB">
        <w:rPr>
          <w:rFonts w:ascii="Times New Roman" w:hAnsi="Times New Roman" w:cs="Times New Roman"/>
          <w:sz w:val="28"/>
          <w:szCs w:val="28"/>
        </w:rPr>
        <w:t>912957</w:t>
      </w:r>
      <w:r w:rsidRPr="005C735B">
        <w:rPr>
          <w:rFonts w:ascii="Times New Roman" w:hAnsi="Times New Roman" w:cs="Times New Roman"/>
          <w:sz w:val="28"/>
          <w:szCs w:val="28"/>
        </w:rPr>
        <w:t>, КПП </w:t>
      </w:r>
      <w:r w:rsidR="00BB41AB" w:rsidRPr="005C735B">
        <w:rPr>
          <w:rFonts w:ascii="Times New Roman" w:hAnsi="Times New Roman" w:cs="Times New Roman"/>
          <w:sz w:val="28"/>
          <w:szCs w:val="28"/>
        </w:rPr>
        <w:t>519001001</w:t>
      </w:r>
      <w:r w:rsidRPr="005C735B">
        <w:rPr>
          <w:rFonts w:ascii="Times New Roman" w:hAnsi="Times New Roman" w:cs="Times New Roman"/>
          <w:sz w:val="28"/>
          <w:szCs w:val="28"/>
        </w:rPr>
        <w:t>, ОГРН 1105190000750.</w:t>
      </w:r>
    </w:p>
    <w:p w:rsidR="00ED5046" w:rsidRPr="0074392F" w:rsidRDefault="00ED5046" w:rsidP="00ED504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6A2A3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6A2A3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A2A3C">
        <w:rPr>
          <w:rFonts w:ascii="Times New Roman" w:hAnsi="Times New Roman" w:cs="Times New Roman"/>
          <w:sz w:val="28"/>
          <w:szCs w:val="28"/>
        </w:rPr>
        <w:t xml:space="preserve"> от 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6A2A3C">
        <w:rPr>
          <w:rFonts w:ascii="Times New Roman" w:hAnsi="Times New Roman" w:cs="Times New Roman"/>
          <w:sz w:val="28"/>
          <w:szCs w:val="28"/>
        </w:rPr>
        <w:t>.07.2014 г. в 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6A2A3C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51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3F6DBC">
        <w:rPr>
          <w:rFonts w:ascii="Times New Roman" w:hAnsi="Times New Roman" w:cs="Times New Roman"/>
          <w:sz w:val="28"/>
          <w:szCs w:val="28"/>
        </w:rPr>
        <w:t>у</w:t>
      </w:r>
      <w:r w:rsidRPr="0091118C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ED5046" w:rsidRPr="00841061" w:rsidRDefault="00ED5046" w:rsidP="00ED50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02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1 190 000</w:t>
      </w:r>
      <w:r w:rsidR="003F6DBC" w:rsidRPr="003F6D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F6DBC"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3F6D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</w:t>
      </w:r>
      <w:r w:rsidRPr="003102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  <w:r w:rsidRPr="0084106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85542" w:rsidRDefault="00531F57" w:rsidP="00ED50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</w:t>
      </w:r>
      <w:r w:rsidR="002A17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141C0B" w:rsidRPr="00141C0B">
        <w:t xml:space="preserve"> </w:t>
      </w:r>
      <w:r w:rsidR="00141C0B" w:rsidRP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7366D6" w:rsidRP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выполнение работ по капитальному ремонту кровли здания котельной с заделкой ме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жпанельных швов </w:t>
      </w:r>
      <w:proofErr w:type="spellStart"/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.К</w:t>
      </w:r>
      <w:proofErr w:type="gramEnd"/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ильдинстрой</w:t>
      </w:r>
      <w:proofErr w:type="spellEnd"/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5005DF" w:rsidRDefault="00385542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7366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95702" w:rsidRDefault="00F604A2" w:rsidP="00023BF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F15F92" w:rsidRP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6918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F15F92"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966DE"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правильность </w:t>
      </w:r>
      <w:r w:rsidR="001966DE"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 w:rsid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1966DE"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="001966DE" w:rsidRPr="00B8636D">
        <w:rPr>
          <w:rFonts w:ascii="Times New Roman" w:hAnsi="Times New Roman" w:cs="Times New Roman"/>
          <w:sz w:val="28"/>
          <w:szCs w:val="28"/>
        </w:rPr>
        <w:t xml:space="preserve"> </w:t>
      </w:r>
      <w:r w:rsidR="001966DE" w:rsidRPr="00B8636D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7366D6" w:rsidRPr="007366D6">
        <w:rPr>
          <w:rFonts w:ascii="Times New Roman" w:hAnsi="Times New Roman" w:cs="Times New Roman"/>
          <w:sz w:val="28"/>
          <w:szCs w:val="28"/>
        </w:rPr>
        <w:t>ООО «Ксилема плюс»</w:t>
      </w:r>
      <w:r w:rsidR="00E95702" w:rsidRPr="00E95702">
        <w:t xml:space="preserve"> </w:t>
      </w:r>
      <w:r w:rsidR="00E95702" w:rsidRPr="00E957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</w:t>
      </w:r>
      <w:r w:rsidR="00E957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акупки требованиям Документации.</w:t>
      </w:r>
    </w:p>
    <w:p w:rsidR="007366D6" w:rsidRDefault="007366D6" w:rsidP="006918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состав заявки Участника входит копия Решения Учредителя ООО </w:t>
      </w:r>
      <w:r w:rsidRP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«Ксилема плюс»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возложении обязанностей директора, </w:t>
      </w:r>
      <w:r w:rsidRP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заверен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ная</w:t>
      </w:r>
      <w:r w:rsidRP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уполномоченным лицом Участника закупки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при этом отсутствует копия П</w:t>
      </w:r>
      <w:r w:rsidRP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риказа о назначении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директора. Комиссия по закупке решила признать </w:t>
      </w:r>
      <w:r w:rsidRP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это незначительным недочетом, не </w:t>
      </w:r>
      <w:r w:rsidRP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влияющим на существо заявки, так как в выписке из единого государственного реестра юридических лиц  указаны сведения о том же лице, имеющем право без доверенности действовать от имени юридического лица.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366D6" w:rsidRPr="009E7965" w:rsidRDefault="007366D6" w:rsidP="006918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состав заявки входит решение об одобрении сделок, заключаемых по результатам конкурсов, комиссионных отборов и открытых аукционов в электронной форме, </w:t>
      </w:r>
      <w:r w:rsidRP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заверенная уполномоченным лицом Участника, при этом копия решения об одобрении совершения крупных сделок по результатам открытого запроса предложений отсутствует, </w:t>
      </w:r>
      <w:r w:rsidR="002F1C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так же </w:t>
      </w:r>
      <w:r w:rsidRP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отсутствует оригинал официального письма о том, что сделка для Участника не является крупной, одобрение сделки не требуется.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6918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решила признать это незначительным недочетом, не влияющим на существо заявки, т</w:t>
      </w:r>
      <w:r w:rsidR="002F1C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 ка</w:t>
      </w:r>
      <w:r w:rsidRPr="006918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</w:t>
      </w:r>
      <w:r w:rsidR="0069183C" w:rsidRPr="0069183C">
        <w:rPr>
          <w:rFonts w:ascii="Times New Roman" w:hAnsi="Times New Roman" w:cs="Times New Roman"/>
          <w:sz w:val="28"/>
          <w:szCs w:val="28"/>
        </w:rPr>
        <w:t>ООО «Ксилема плюс»</w:t>
      </w:r>
      <w:r w:rsidRPr="006918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состоит из одного участника, который одновременно осуществляет функции единоличного исполнительного органа данного общества, а значит в соответствии с п. 9 ст. 46 Федерального закона от 8 февраля 1998 г. N 14-ФЗ "Об обществах с ограниченной ответственностью" одобрение крупной сделки не требуется.</w:t>
      </w:r>
      <w:proofErr w:type="gramEnd"/>
    </w:p>
    <w:p w:rsidR="008765E3" w:rsidRPr="00092A91" w:rsidRDefault="008765E3" w:rsidP="00876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65E3" w:rsidRDefault="008765E3" w:rsidP="00876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65E3" w:rsidRDefault="008765E3" w:rsidP="00023BF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6918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</w:t>
      </w:r>
      <w:r w:rsidR="0069183C" w:rsidRP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«Ксилема плюс»</w:t>
      </w:r>
      <w:r w:rsidR="009752E3" w:rsidRP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</w:t>
      </w:r>
      <w:r w:rsid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техническим требованиям Документации.</w:t>
      </w:r>
    </w:p>
    <w:p w:rsidR="00092A91" w:rsidRPr="00092A91" w:rsidRDefault="00092A91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63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92A91" w:rsidRDefault="00092A91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34E5A" w:rsidRDefault="00B8636D" w:rsidP="00023B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E34E5A"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6918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</w:t>
      </w:r>
      <w:r w:rsidR="0069183C" w:rsidRP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«Ксилема плюс»</w:t>
      </w:r>
      <w:r w:rsidR="006918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34E5A"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E34E5A"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E34E5A"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34E5A"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="00E34E5A"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E34E5A" w:rsidRPr="00E34E5A">
        <w:rPr>
          <w:rFonts w:ascii="Times New Roman" w:hAnsi="Times New Roman" w:cs="Times New Roman"/>
          <w:sz w:val="28"/>
          <w:szCs w:val="28"/>
        </w:rPr>
        <w:t>.</w:t>
      </w:r>
      <w:r w:rsidR="00E34E5A"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34E5A" w:rsidRPr="00092A91" w:rsidRDefault="00E34E5A" w:rsidP="00E34E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34E5A" w:rsidRDefault="00E34E5A" w:rsidP="00E34E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14068D" w:rsidRDefault="0014068D" w:rsidP="00E34E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9183C" w:rsidRDefault="0069183C" w:rsidP="0069183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правильность 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Pr="00B8636D">
        <w:rPr>
          <w:rFonts w:ascii="Times New Roman" w:hAnsi="Times New Roman" w:cs="Times New Roman"/>
          <w:sz w:val="28"/>
          <w:szCs w:val="28"/>
        </w:rPr>
        <w:t xml:space="preserve"> </w:t>
      </w:r>
      <w:r w:rsidRPr="00B8636D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КОНТУР</w:t>
      </w:r>
      <w:r w:rsidRPr="008A6070">
        <w:rPr>
          <w:rFonts w:ascii="Times New Roman" w:hAnsi="Times New Roman" w:cs="Times New Roman"/>
          <w:sz w:val="28"/>
          <w:szCs w:val="28"/>
        </w:rPr>
        <w:t>»</w:t>
      </w:r>
      <w:r w:rsidRPr="00E95702">
        <w:t xml:space="preserve"> </w:t>
      </w:r>
      <w:r w:rsidRPr="00E957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акупки требованиям Документации.</w:t>
      </w:r>
    </w:p>
    <w:p w:rsidR="0060497F" w:rsidRPr="00092A91" w:rsidRDefault="0060497F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63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0497F" w:rsidRDefault="0060497F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9183C" w:rsidRDefault="0069183C" w:rsidP="0069183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КОНТУР</w:t>
      </w:r>
      <w:r w:rsidRPr="008A6070">
        <w:rPr>
          <w:rFonts w:ascii="Times New Roman" w:hAnsi="Times New Roman" w:cs="Times New Roman"/>
          <w:sz w:val="28"/>
          <w:szCs w:val="28"/>
        </w:rPr>
        <w:t>»</w:t>
      </w:r>
      <w:r w:rsidRP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техническим требованиям Документации.</w:t>
      </w:r>
    </w:p>
    <w:p w:rsidR="0069183C" w:rsidRPr="00092A91" w:rsidRDefault="0069183C" w:rsidP="006918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63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9183C" w:rsidRDefault="0069183C" w:rsidP="006918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9183C" w:rsidRDefault="0069183C" w:rsidP="006918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КОНТУР</w:t>
      </w:r>
      <w:r w:rsidRPr="008A607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34E5A">
        <w:rPr>
          <w:rFonts w:ascii="Times New Roman" w:hAnsi="Times New Roman" w:cs="Times New Roman"/>
          <w:sz w:val="28"/>
          <w:szCs w:val="28"/>
        </w:rPr>
        <w:t>.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9183C" w:rsidRPr="00092A91" w:rsidRDefault="0069183C" w:rsidP="006918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9183C" w:rsidRDefault="0069183C" w:rsidP="006918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14068D" w:rsidRDefault="0014068D" w:rsidP="006918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497F" w:rsidRDefault="0060497F" w:rsidP="0060497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правильность 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Pr="00B8636D">
        <w:rPr>
          <w:rFonts w:ascii="Times New Roman" w:hAnsi="Times New Roman" w:cs="Times New Roman"/>
          <w:sz w:val="28"/>
          <w:szCs w:val="28"/>
        </w:rPr>
        <w:t xml:space="preserve"> </w:t>
      </w:r>
      <w:r w:rsidRPr="00B8636D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ССК</w:t>
      </w:r>
      <w:r w:rsidRPr="008A6070">
        <w:rPr>
          <w:rFonts w:ascii="Times New Roman" w:hAnsi="Times New Roman" w:cs="Times New Roman"/>
          <w:sz w:val="28"/>
          <w:szCs w:val="28"/>
        </w:rPr>
        <w:t>»</w:t>
      </w:r>
      <w:r w:rsidRPr="00E95702">
        <w:t xml:space="preserve"> </w:t>
      </w:r>
      <w:r w:rsidRPr="00E957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акупки требованиям Документации.</w:t>
      </w:r>
    </w:p>
    <w:p w:rsidR="0060497F" w:rsidRPr="00092A91" w:rsidRDefault="0060497F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63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0497F" w:rsidRDefault="0060497F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0497F" w:rsidRDefault="0060497F" w:rsidP="0060497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Признать заявку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ССК</w:t>
      </w:r>
      <w:r w:rsidRPr="008A6070">
        <w:rPr>
          <w:rFonts w:ascii="Times New Roman" w:hAnsi="Times New Roman" w:cs="Times New Roman"/>
          <w:sz w:val="28"/>
          <w:szCs w:val="28"/>
        </w:rPr>
        <w:t>»</w:t>
      </w:r>
      <w:r w:rsidRP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техническим требованиям Документации.</w:t>
      </w:r>
    </w:p>
    <w:p w:rsidR="0060497F" w:rsidRPr="00092A91" w:rsidRDefault="0060497F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63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0497F" w:rsidRDefault="0060497F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0497F" w:rsidRDefault="0060497F" w:rsidP="00604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С</w:t>
      </w:r>
      <w:r w:rsidR="0054224C">
        <w:rPr>
          <w:rFonts w:ascii="Times New Roman" w:hAnsi="Times New Roman" w:cs="Times New Roman"/>
          <w:sz w:val="28"/>
          <w:szCs w:val="28"/>
        </w:rPr>
        <w:t>СК</w:t>
      </w:r>
      <w:r w:rsidRPr="008A607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34E5A">
        <w:rPr>
          <w:rFonts w:ascii="Times New Roman" w:hAnsi="Times New Roman" w:cs="Times New Roman"/>
          <w:sz w:val="28"/>
          <w:szCs w:val="28"/>
        </w:rPr>
        <w:t>.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0497F" w:rsidRPr="00092A91" w:rsidRDefault="0060497F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0497F" w:rsidRDefault="0060497F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14068D" w:rsidRDefault="0014068D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497F" w:rsidRDefault="0060497F" w:rsidP="0060497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правильность 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Pr="00B8636D">
        <w:rPr>
          <w:rFonts w:ascii="Times New Roman" w:hAnsi="Times New Roman" w:cs="Times New Roman"/>
          <w:sz w:val="28"/>
          <w:szCs w:val="28"/>
        </w:rPr>
        <w:t xml:space="preserve"> </w:t>
      </w:r>
      <w:r w:rsidRPr="00B8636D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ЦСР</w:t>
      </w:r>
      <w:r w:rsidRPr="008A6070">
        <w:rPr>
          <w:rFonts w:ascii="Times New Roman" w:hAnsi="Times New Roman" w:cs="Times New Roman"/>
          <w:sz w:val="28"/>
          <w:szCs w:val="28"/>
        </w:rPr>
        <w:t>»</w:t>
      </w:r>
      <w:r w:rsidRPr="00E95702">
        <w:t xml:space="preserve"> </w:t>
      </w:r>
      <w:r w:rsidRPr="00E957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акупки требованиям Документации.</w:t>
      </w:r>
    </w:p>
    <w:p w:rsidR="0060497F" w:rsidRPr="00092A91" w:rsidRDefault="0060497F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63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0497F" w:rsidRDefault="0060497F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0497F" w:rsidRDefault="0060497F" w:rsidP="0060497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ЦСР</w:t>
      </w:r>
      <w:r w:rsidRPr="008A6070">
        <w:rPr>
          <w:rFonts w:ascii="Times New Roman" w:hAnsi="Times New Roman" w:cs="Times New Roman"/>
          <w:sz w:val="28"/>
          <w:szCs w:val="28"/>
        </w:rPr>
        <w:t>»</w:t>
      </w:r>
      <w:r w:rsidRP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участие в 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876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техническим требованиям Документации.</w:t>
      </w:r>
    </w:p>
    <w:p w:rsidR="0060497F" w:rsidRPr="00092A91" w:rsidRDefault="0060497F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63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0497F" w:rsidRDefault="0060497F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0497F" w:rsidRDefault="0060497F" w:rsidP="00604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ЦСР</w:t>
      </w:r>
      <w:r w:rsidRPr="008A607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34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34E5A">
        <w:rPr>
          <w:rFonts w:ascii="Times New Roman" w:hAnsi="Times New Roman" w:cs="Times New Roman"/>
          <w:sz w:val="28"/>
          <w:szCs w:val="28"/>
        </w:rPr>
        <w:t>.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0497F" w:rsidRPr="00092A91" w:rsidRDefault="0060497F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9183C" w:rsidRDefault="0060497F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</w:t>
      </w:r>
    </w:p>
    <w:p w:rsidR="0014068D" w:rsidRDefault="0014068D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E91393" w:rsidRDefault="005064E1" w:rsidP="00023BF0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52E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A5757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91393" w:rsidRPr="009752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1393" w:rsidRPr="00E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Утвердить </w:t>
      </w:r>
      <w:r w:rsidR="007F17B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F17BC" w:rsidRPr="0013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ротокол рассмотрения заявок на участие в </w:t>
      </w:r>
      <w:r w:rsidR="007F17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083B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7F17BC" w:rsidRPr="00F604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7F17BC" w:rsidRPr="004062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7F17BC" w:rsidRPr="00E913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</w:t>
      </w:r>
      <w:r w:rsidR="00A57576" w:rsidRPr="00A575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работ по капитальному ремонту кровли здания котельной с заделкой межпанельных швов </w:t>
      </w:r>
      <w:proofErr w:type="spellStart"/>
      <w:r w:rsidR="00A57576" w:rsidRPr="00A57576">
        <w:rPr>
          <w:rFonts w:ascii="Times New Roman" w:eastAsia="Times New Roman" w:hAnsi="Times New Roman" w:cs="Times New Roman"/>
          <w:sz w:val="28"/>
          <w:szCs w:val="28"/>
          <w:lang w:eastAsia="ar-SA"/>
        </w:rPr>
        <w:t>п.Кильдинстрой</w:t>
      </w:r>
      <w:proofErr w:type="spellEnd"/>
      <w:r w:rsidR="002F1C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</w:t>
      </w:r>
      <w:r w:rsidR="002F1CB1" w:rsidRPr="002F1CB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признать запрос предложений состоявшимся.</w:t>
      </w:r>
      <w:r w:rsidR="00083B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EE6614" w:rsidRPr="00092A91" w:rsidRDefault="00EE6614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E6614" w:rsidRDefault="00EE6614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085" w:rsidRDefault="00CA2085" w:rsidP="00141C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F85D97" w:rsidRDefault="00F85D97" w:rsidP="00141C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2085" w:rsidRPr="00CA2085" w:rsidRDefault="00CA2085" w:rsidP="00141C0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CA20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85D97" w:rsidRPr="005C4E36" w:rsidRDefault="00F85D97" w:rsidP="00F85D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Урпин Н.В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85D97" w:rsidRPr="00674E69" w:rsidRDefault="00F85D97" w:rsidP="00F85D97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85D97" w:rsidRPr="005C4E36" w:rsidRDefault="00F85D97" w:rsidP="00F85D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85D97" w:rsidRPr="005C4E36" w:rsidRDefault="00F85D97" w:rsidP="00F85D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85D97" w:rsidRPr="005C4E36" w:rsidRDefault="00F85D97" w:rsidP="00F85D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</w:t>
      </w:r>
      <w:r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85D97" w:rsidRPr="005C4E36" w:rsidRDefault="00F85D97" w:rsidP="00F85D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85D97" w:rsidRDefault="00F85D97" w:rsidP="00F85D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Зайцева В.А.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85D97" w:rsidRDefault="00F85D97" w:rsidP="00F85D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85D97" w:rsidRPr="005C4E36" w:rsidRDefault="00F85D97" w:rsidP="00F85D9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Поповская М.И</w:t>
      </w:r>
      <w:r w:rsidRPr="003223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___________________</w:t>
      </w:r>
    </w:p>
    <w:p w:rsidR="00F85D97" w:rsidRPr="005C4E36" w:rsidRDefault="00F85D97" w:rsidP="00F85D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85D97" w:rsidRPr="005C4E36" w:rsidRDefault="00F85D97" w:rsidP="00F85D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F85D97" w:rsidRPr="00686397" w:rsidRDefault="00F85D97" w:rsidP="00F85D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F85D97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8765E3">
      <w:footerReference w:type="default" r:id="rId8"/>
      <w:pgSz w:w="11906" w:h="16838"/>
      <w:pgMar w:top="851" w:right="566" w:bottom="851" w:left="1134" w:header="708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999" w:rsidRDefault="001F5999">
      <w:pPr>
        <w:spacing w:after="0" w:line="240" w:lineRule="auto"/>
      </w:pPr>
      <w:r>
        <w:separator/>
      </w:r>
    </w:p>
  </w:endnote>
  <w:endnote w:type="continuationSeparator" w:id="0">
    <w:p w:rsidR="001F5999" w:rsidRDefault="001F5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EE5637" w:rsidRDefault="00EE5637">
        <w:pPr>
          <w:pStyle w:val="a5"/>
          <w:jc w:val="center"/>
        </w:pPr>
      </w:p>
      <w:p w:rsidR="0043747D" w:rsidRDefault="008765E3" w:rsidP="008765E3">
        <w:pPr>
          <w:pStyle w:val="a5"/>
          <w:tabs>
            <w:tab w:val="left" w:pos="4128"/>
            <w:tab w:val="center" w:pos="5103"/>
          </w:tabs>
        </w:pPr>
        <w:r>
          <w:tab/>
        </w:r>
        <w:r>
          <w:tab/>
        </w:r>
        <w:r>
          <w:tab/>
        </w:r>
        <w:r w:rsidR="0043747D">
          <w:fldChar w:fldCharType="begin"/>
        </w:r>
        <w:r w:rsidR="0043747D">
          <w:instrText>PAGE   \* MERGEFORMAT</w:instrText>
        </w:r>
        <w:r w:rsidR="0043747D">
          <w:fldChar w:fldCharType="separate"/>
        </w:r>
        <w:r w:rsidR="0014068D">
          <w:rPr>
            <w:noProof/>
          </w:rPr>
          <w:t>4</w:t>
        </w:r>
        <w:r w:rsidR="0043747D">
          <w:fldChar w:fldCharType="end"/>
        </w:r>
      </w:p>
    </w:sdtContent>
  </w:sdt>
  <w:p w:rsidR="0043747D" w:rsidRDefault="004374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999" w:rsidRDefault="001F5999">
      <w:pPr>
        <w:spacing w:after="0" w:line="240" w:lineRule="auto"/>
      </w:pPr>
      <w:r>
        <w:separator/>
      </w:r>
    </w:p>
  </w:footnote>
  <w:footnote w:type="continuationSeparator" w:id="0">
    <w:p w:rsidR="001F5999" w:rsidRDefault="001F59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412CC1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3BF0"/>
    <w:rsid w:val="000323BE"/>
    <w:rsid w:val="000429C3"/>
    <w:rsid w:val="00045047"/>
    <w:rsid w:val="0005315D"/>
    <w:rsid w:val="00054745"/>
    <w:rsid w:val="000560A0"/>
    <w:rsid w:val="00061303"/>
    <w:rsid w:val="00075644"/>
    <w:rsid w:val="00083BAC"/>
    <w:rsid w:val="00085368"/>
    <w:rsid w:val="00086B90"/>
    <w:rsid w:val="00092A91"/>
    <w:rsid w:val="000B6C36"/>
    <w:rsid w:val="000C18AB"/>
    <w:rsid w:val="000E37C6"/>
    <w:rsid w:val="000F139A"/>
    <w:rsid w:val="000F2A5F"/>
    <w:rsid w:val="000F7B65"/>
    <w:rsid w:val="001019E6"/>
    <w:rsid w:val="001160A2"/>
    <w:rsid w:val="00131AA7"/>
    <w:rsid w:val="0013276A"/>
    <w:rsid w:val="0014068D"/>
    <w:rsid w:val="00141C0B"/>
    <w:rsid w:val="001500B9"/>
    <w:rsid w:val="001605DE"/>
    <w:rsid w:val="00160819"/>
    <w:rsid w:val="00162A14"/>
    <w:rsid w:val="00175ACB"/>
    <w:rsid w:val="001966DE"/>
    <w:rsid w:val="001A04C2"/>
    <w:rsid w:val="001B628D"/>
    <w:rsid w:val="001C071E"/>
    <w:rsid w:val="001C0C10"/>
    <w:rsid w:val="001E19EB"/>
    <w:rsid w:val="001E7D92"/>
    <w:rsid w:val="001F14F6"/>
    <w:rsid w:val="001F5999"/>
    <w:rsid w:val="001F7447"/>
    <w:rsid w:val="0020033C"/>
    <w:rsid w:val="00201F61"/>
    <w:rsid w:val="00215F73"/>
    <w:rsid w:val="00225532"/>
    <w:rsid w:val="00225C8D"/>
    <w:rsid w:val="00246F63"/>
    <w:rsid w:val="0025436E"/>
    <w:rsid w:val="00272ED4"/>
    <w:rsid w:val="00275694"/>
    <w:rsid w:val="00280AC0"/>
    <w:rsid w:val="00286CDB"/>
    <w:rsid w:val="00295A66"/>
    <w:rsid w:val="002A178A"/>
    <w:rsid w:val="002B0229"/>
    <w:rsid w:val="002B05E9"/>
    <w:rsid w:val="002B293D"/>
    <w:rsid w:val="002E0FC4"/>
    <w:rsid w:val="002E623B"/>
    <w:rsid w:val="002F1CB1"/>
    <w:rsid w:val="00303CC7"/>
    <w:rsid w:val="00307F0C"/>
    <w:rsid w:val="00312598"/>
    <w:rsid w:val="0032049C"/>
    <w:rsid w:val="003311D8"/>
    <w:rsid w:val="00354513"/>
    <w:rsid w:val="00357F92"/>
    <w:rsid w:val="0036519A"/>
    <w:rsid w:val="00371BCA"/>
    <w:rsid w:val="00385542"/>
    <w:rsid w:val="003B3B77"/>
    <w:rsid w:val="003B5535"/>
    <w:rsid w:val="003D0331"/>
    <w:rsid w:val="003D7F79"/>
    <w:rsid w:val="003E00EE"/>
    <w:rsid w:val="003F22E2"/>
    <w:rsid w:val="003F4E4E"/>
    <w:rsid w:val="003F6DBC"/>
    <w:rsid w:val="00401087"/>
    <w:rsid w:val="004057F5"/>
    <w:rsid w:val="0040625C"/>
    <w:rsid w:val="0041512A"/>
    <w:rsid w:val="004211C5"/>
    <w:rsid w:val="00431A60"/>
    <w:rsid w:val="0043747D"/>
    <w:rsid w:val="00454A23"/>
    <w:rsid w:val="00484C7A"/>
    <w:rsid w:val="00492A1B"/>
    <w:rsid w:val="00495097"/>
    <w:rsid w:val="004A0493"/>
    <w:rsid w:val="004A45E2"/>
    <w:rsid w:val="004B6BFF"/>
    <w:rsid w:val="004C5247"/>
    <w:rsid w:val="004C527E"/>
    <w:rsid w:val="004D1362"/>
    <w:rsid w:val="004E7758"/>
    <w:rsid w:val="004F3519"/>
    <w:rsid w:val="005005DF"/>
    <w:rsid w:val="005064E1"/>
    <w:rsid w:val="00511E9B"/>
    <w:rsid w:val="0053120F"/>
    <w:rsid w:val="00531F57"/>
    <w:rsid w:val="0054224C"/>
    <w:rsid w:val="005714FF"/>
    <w:rsid w:val="005750F3"/>
    <w:rsid w:val="005765EE"/>
    <w:rsid w:val="00587686"/>
    <w:rsid w:val="005B5087"/>
    <w:rsid w:val="005C008A"/>
    <w:rsid w:val="005C2B0E"/>
    <w:rsid w:val="005C4B91"/>
    <w:rsid w:val="005C515C"/>
    <w:rsid w:val="005D0219"/>
    <w:rsid w:val="005E3261"/>
    <w:rsid w:val="0060497F"/>
    <w:rsid w:val="00612288"/>
    <w:rsid w:val="0064156C"/>
    <w:rsid w:val="00643C65"/>
    <w:rsid w:val="00652F1E"/>
    <w:rsid w:val="006619C8"/>
    <w:rsid w:val="006639D6"/>
    <w:rsid w:val="006741DD"/>
    <w:rsid w:val="00682289"/>
    <w:rsid w:val="0069183C"/>
    <w:rsid w:val="00694319"/>
    <w:rsid w:val="0069557B"/>
    <w:rsid w:val="006B0BCA"/>
    <w:rsid w:val="006D414E"/>
    <w:rsid w:val="006E2243"/>
    <w:rsid w:val="006E65D5"/>
    <w:rsid w:val="006E6EC9"/>
    <w:rsid w:val="006F50FF"/>
    <w:rsid w:val="00705951"/>
    <w:rsid w:val="007131F5"/>
    <w:rsid w:val="0072677F"/>
    <w:rsid w:val="007366D6"/>
    <w:rsid w:val="007424EC"/>
    <w:rsid w:val="007523DC"/>
    <w:rsid w:val="00764836"/>
    <w:rsid w:val="0077325A"/>
    <w:rsid w:val="007804F7"/>
    <w:rsid w:val="00786C09"/>
    <w:rsid w:val="00797161"/>
    <w:rsid w:val="007A1258"/>
    <w:rsid w:val="007A196B"/>
    <w:rsid w:val="007A7652"/>
    <w:rsid w:val="007B16CD"/>
    <w:rsid w:val="007B1B8D"/>
    <w:rsid w:val="007D228D"/>
    <w:rsid w:val="007D34E1"/>
    <w:rsid w:val="007D38A1"/>
    <w:rsid w:val="007E4826"/>
    <w:rsid w:val="007F17BC"/>
    <w:rsid w:val="00804CC6"/>
    <w:rsid w:val="008060F9"/>
    <w:rsid w:val="008073FB"/>
    <w:rsid w:val="008127AF"/>
    <w:rsid w:val="008155B8"/>
    <w:rsid w:val="008436D4"/>
    <w:rsid w:val="0084447A"/>
    <w:rsid w:val="00845DA2"/>
    <w:rsid w:val="008630B4"/>
    <w:rsid w:val="008765E3"/>
    <w:rsid w:val="0088671E"/>
    <w:rsid w:val="00892317"/>
    <w:rsid w:val="008A124D"/>
    <w:rsid w:val="008A222C"/>
    <w:rsid w:val="008A7D59"/>
    <w:rsid w:val="008B1F2C"/>
    <w:rsid w:val="008B4106"/>
    <w:rsid w:val="008C69FD"/>
    <w:rsid w:val="0091011C"/>
    <w:rsid w:val="009105A7"/>
    <w:rsid w:val="00922748"/>
    <w:rsid w:val="00927C30"/>
    <w:rsid w:val="009356F4"/>
    <w:rsid w:val="00936525"/>
    <w:rsid w:val="00950CF9"/>
    <w:rsid w:val="00952285"/>
    <w:rsid w:val="00966DE1"/>
    <w:rsid w:val="0097076C"/>
    <w:rsid w:val="009752E3"/>
    <w:rsid w:val="009A4DD3"/>
    <w:rsid w:val="009A66B1"/>
    <w:rsid w:val="009E71FF"/>
    <w:rsid w:val="00A0149B"/>
    <w:rsid w:val="00A10518"/>
    <w:rsid w:val="00A14884"/>
    <w:rsid w:val="00A15E05"/>
    <w:rsid w:val="00A20C39"/>
    <w:rsid w:val="00A27EF4"/>
    <w:rsid w:val="00A45A6D"/>
    <w:rsid w:val="00A51519"/>
    <w:rsid w:val="00A53224"/>
    <w:rsid w:val="00A55871"/>
    <w:rsid w:val="00A57576"/>
    <w:rsid w:val="00A576D2"/>
    <w:rsid w:val="00A85F09"/>
    <w:rsid w:val="00A96847"/>
    <w:rsid w:val="00A97083"/>
    <w:rsid w:val="00AB39D1"/>
    <w:rsid w:val="00AC0314"/>
    <w:rsid w:val="00AC15C1"/>
    <w:rsid w:val="00AC7AC0"/>
    <w:rsid w:val="00AD7693"/>
    <w:rsid w:val="00AE014F"/>
    <w:rsid w:val="00B26BDC"/>
    <w:rsid w:val="00B55397"/>
    <w:rsid w:val="00B55B2C"/>
    <w:rsid w:val="00B56D34"/>
    <w:rsid w:val="00B60B49"/>
    <w:rsid w:val="00B8636D"/>
    <w:rsid w:val="00B95C0B"/>
    <w:rsid w:val="00B961A6"/>
    <w:rsid w:val="00BB41AB"/>
    <w:rsid w:val="00BD014B"/>
    <w:rsid w:val="00BE58DE"/>
    <w:rsid w:val="00BE6190"/>
    <w:rsid w:val="00C16B3E"/>
    <w:rsid w:val="00C22F79"/>
    <w:rsid w:val="00C6211D"/>
    <w:rsid w:val="00C66511"/>
    <w:rsid w:val="00C66904"/>
    <w:rsid w:val="00C73498"/>
    <w:rsid w:val="00C779A7"/>
    <w:rsid w:val="00C908D5"/>
    <w:rsid w:val="00C90EE7"/>
    <w:rsid w:val="00C96886"/>
    <w:rsid w:val="00CA08DD"/>
    <w:rsid w:val="00CA18EF"/>
    <w:rsid w:val="00CA2085"/>
    <w:rsid w:val="00CB05D1"/>
    <w:rsid w:val="00CC1108"/>
    <w:rsid w:val="00CC1350"/>
    <w:rsid w:val="00CC70DB"/>
    <w:rsid w:val="00CD5C23"/>
    <w:rsid w:val="00CE15A1"/>
    <w:rsid w:val="00CE3DC8"/>
    <w:rsid w:val="00D15B12"/>
    <w:rsid w:val="00D33374"/>
    <w:rsid w:val="00D37D4D"/>
    <w:rsid w:val="00D47345"/>
    <w:rsid w:val="00D55134"/>
    <w:rsid w:val="00D63D4C"/>
    <w:rsid w:val="00D67C1F"/>
    <w:rsid w:val="00D80EE0"/>
    <w:rsid w:val="00DC593F"/>
    <w:rsid w:val="00DE2CFA"/>
    <w:rsid w:val="00DF7AFF"/>
    <w:rsid w:val="00E02359"/>
    <w:rsid w:val="00E10575"/>
    <w:rsid w:val="00E15E90"/>
    <w:rsid w:val="00E25D0F"/>
    <w:rsid w:val="00E275BB"/>
    <w:rsid w:val="00E34E5A"/>
    <w:rsid w:val="00E616B1"/>
    <w:rsid w:val="00E837AC"/>
    <w:rsid w:val="00E91393"/>
    <w:rsid w:val="00E95702"/>
    <w:rsid w:val="00EB5A2E"/>
    <w:rsid w:val="00EB5E40"/>
    <w:rsid w:val="00ED5046"/>
    <w:rsid w:val="00EE5637"/>
    <w:rsid w:val="00EE6614"/>
    <w:rsid w:val="00EF56F3"/>
    <w:rsid w:val="00EF5D1C"/>
    <w:rsid w:val="00F0199B"/>
    <w:rsid w:val="00F01FD8"/>
    <w:rsid w:val="00F1324B"/>
    <w:rsid w:val="00F15352"/>
    <w:rsid w:val="00F15F92"/>
    <w:rsid w:val="00F21C8B"/>
    <w:rsid w:val="00F234D0"/>
    <w:rsid w:val="00F23950"/>
    <w:rsid w:val="00F35554"/>
    <w:rsid w:val="00F524FB"/>
    <w:rsid w:val="00F5416E"/>
    <w:rsid w:val="00F604A2"/>
    <w:rsid w:val="00F63105"/>
    <w:rsid w:val="00F64EAE"/>
    <w:rsid w:val="00F770D4"/>
    <w:rsid w:val="00F811D0"/>
    <w:rsid w:val="00F8303F"/>
    <w:rsid w:val="00F85D97"/>
    <w:rsid w:val="00F9090D"/>
    <w:rsid w:val="00F97BAD"/>
    <w:rsid w:val="00FA5107"/>
    <w:rsid w:val="00FC6D1F"/>
    <w:rsid w:val="00FE7A40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1349</TotalTime>
  <Pages>4</Pages>
  <Words>1352</Words>
  <Characters>7711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153</cp:revision>
  <cp:lastPrinted>2014-07-15T04:45:00Z</cp:lastPrinted>
  <dcterms:created xsi:type="dcterms:W3CDTF">2014-03-05T11:04:00Z</dcterms:created>
  <dcterms:modified xsi:type="dcterms:W3CDTF">2014-07-23T07:46:00Z</dcterms:modified>
</cp:coreProperties>
</file>