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AB" w:rsidRPr="006B48FF" w:rsidRDefault="001B5FAB" w:rsidP="001B5FA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E5203" w:rsidRPr="009D7432" w:rsidRDefault="001B5FAB" w:rsidP="008E520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147964">
        <w:rPr>
          <w:rFonts w:ascii="Times New Roman" w:hAnsi="Times New Roman" w:cs="Times New Roman"/>
          <w:b/>
          <w:sz w:val="28"/>
          <w:szCs w:val="28"/>
        </w:rPr>
        <w:t xml:space="preserve">на участие в открытом запросе цен </w:t>
      </w:r>
      <w:r w:rsidR="008E5203" w:rsidRPr="009D7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</w:t>
      </w:r>
      <w:r w:rsidR="008E52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E5203" w:rsidRPr="009D7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поставки </w:t>
      </w:r>
      <w:r w:rsidR="008E5203">
        <w:rPr>
          <w:rFonts w:ascii="Times New Roman" w:hAnsi="Times New Roman" w:cs="Times New Roman"/>
          <w:b/>
          <w:sz w:val="28"/>
          <w:szCs w:val="28"/>
        </w:rPr>
        <w:t>ЗПУ ГАЗ</w:t>
      </w:r>
      <w:r w:rsidR="008E5203" w:rsidRPr="009D7432">
        <w:rPr>
          <w:rFonts w:ascii="Times New Roman" w:hAnsi="Times New Roman" w:cs="Times New Roman"/>
          <w:b/>
          <w:sz w:val="28"/>
          <w:szCs w:val="28"/>
        </w:rPr>
        <w:t>-Гарант</w:t>
      </w:r>
    </w:p>
    <w:p w:rsidR="001B5FAB" w:rsidRPr="006E201E" w:rsidRDefault="001B5FAB" w:rsidP="001B5FA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FAB" w:rsidRDefault="001B5FAB" w:rsidP="001B5FAB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FAB" w:rsidRPr="003B3DB2" w:rsidRDefault="001B5FAB" w:rsidP="001B5FA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 </w:t>
      </w:r>
      <w:r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694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3B3DB2">
        <w:rPr>
          <w:rStyle w:val="news-date-time1"/>
          <w:rFonts w:ascii="Times New Roman" w:hAnsi="Times New Roman" w:cs="Times New Roman"/>
          <w:sz w:val="28"/>
          <w:szCs w:val="28"/>
        </w:rPr>
        <w:t xml:space="preserve"> </w:t>
      </w:r>
      <w:r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B5FAB" w:rsidRPr="009567AC" w:rsidRDefault="001B5FAB" w:rsidP="001B5FAB">
      <w:pPr>
        <w:tabs>
          <w:tab w:val="left" w:pos="0"/>
          <w:tab w:val="left" w:pos="284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9567A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Предмет открытого запроса цен: </w:t>
      </w:r>
    </w:p>
    <w:p w:rsidR="001B5FAB" w:rsidRPr="00B17CEC" w:rsidRDefault="001B5FAB" w:rsidP="001B5FAB">
      <w:pPr>
        <w:tabs>
          <w:tab w:val="left" w:pos="0"/>
          <w:tab w:val="left" w:pos="284"/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Предмет Договора:</w:t>
      </w:r>
      <w:r w:rsidRPr="00B17C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поставка запорно-пломбировочных устройств </w:t>
      </w:r>
      <w:r w:rsidRPr="00B17CEC">
        <w:rPr>
          <w:rFonts w:ascii="Times New Roman" w:hAnsi="Times New Roman" w:cs="Times New Roman"/>
          <w:sz w:val="28"/>
          <w:szCs w:val="28"/>
        </w:rPr>
        <w:t>(далее ЗПУ) ГАЗ-Гарант.</w:t>
      </w:r>
    </w:p>
    <w:p w:rsidR="001B5FAB" w:rsidRPr="00B17CEC" w:rsidRDefault="001B5FAB" w:rsidP="001B5FAB">
      <w:pPr>
        <w:tabs>
          <w:tab w:val="left" w:pos="0"/>
          <w:tab w:val="left" w:pos="284"/>
          <w:tab w:val="left" w:pos="4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66762351"/>
      <w:r w:rsidRPr="00B17C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0"/>
      <w:r w:rsidRPr="00B17CEC">
        <w:rPr>
          <w:rFonts w:ascii="Times New Roman" w:eastAsia="Times New Roman" w:hAnsi="Times New Roman" w:cs="Times New Roman"/>
          <w:sz w:val="28"/>
          <w:szCs w:val="28"/>
          <w:lang w:eastAsia="ar-SA"/>
        </w:rPr>
        <w:t>8000 шт.</w:t>
      </w:r>
    </w:p>
    <w:p w:rsidR="001B5FAB" w:rsidRPr="005B5A38" w:rsidRDefault="001B5FAB" w:rsidP="001B5FAB">
      <w:pPr>
        <w:tabs>
          <w:tab w:val="left" w:pos="0"/>
          <w:tab w:val="left" w:pos="284"/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17C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</w:t>
      </w:r>
      <w:r w:rsidRPr="005B5A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Содержание </w:t>
      </w:r>
      <w:r w:rsidRPr="005B5A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поставляемого Товара: </w:t>
      </w:r>
    </w:p>
    <w:p w:rsidR="001B5FAB" w:rsidRPr="005B5A38" w:rsidRDefault="001B5FAB" w:rsidP="001B5FAB">
      <w:pPr>
        <w:tabs>
          <w:tab w:val="left" w:pos="0"/>
          <w:tab w:val="left" w:pos="284"/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851"/>
        <w:gridCol w:w="1134"/>
        <w:gridCol w:w="1276"/>
        <w:gridCol w:w="1275"/>
      </w:tblGrid>
      <w:tr w:rsidR="001B5FAB" w:rsidRPr="005B5A38" w:rsidTr="001B5FAB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Цена, руб., в том числе  НДС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руб., в том числе НДС</w:t>
            </w:r>
          </w:p>
        </w:tc>
      </w:tr>
      <w:tr w:rsidR="001B5FAB" w:rsidRPr="005B5A38" w:rsidTr="001B5F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ЗПУ ГАЗ-Гарант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FAB" w:rsidRPr="005B5A38" w:rsidRDefault="001B5FAB" w:rsidP="002F7F1F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1 817 200,00</w:t>
            </w:r>
          </w:p>
        </w:tc>
      </w:tr>
    </w:tbl>
    <w:p w:rsidR="001B5FAB" w:rsidRPr="005B5A38" w:rsidRDefault="001B5FAB" w:rsidP="001B5FAB">
      <w:pPr>
        <w:tabs>
          <w:tab w:val="left" w:pos="0"/>
          <w:tab w:val="left" w:pos="284"/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5FAB" w:rsidRPr="005B5A38" w:rsidRDefault="001B5FAB" w:rsidP="001B5FAB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C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5B5A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5B5A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1 817 200 рублей 00 копеек,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B5FAB" w:rsidRPr="005B5A38" w:rsidRDefault="001B5FAB" w:rsidP="001B5FAB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C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</w:t>
      </w:r>
      <w:r w:rsidRPr="005B5A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поставки:</w:t>
      </w:r>
      <w:r w:rsidRPr="005B5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A38">
        <w:rPr>
          <w:rFonts w:ascii="Times New Roman" w:eastAsia="Calibri" w:hAnsi="Times New Roman"/>
          <w:sz w:val="28"/>
          <w:szCs w:val="28"/>
        </w:rPr>
        <w:t>в течение 20 (Двадцати) календарных дней с момента получения заявки от Покупателя. Заявки направляются по 01 августа 2015 года.</w:t>
      </w:r>
    </w:p>
    <w:p w:rsidR="001B5FAB" w:rsidRPr="005B5A38" w:rsidRDefault="001B5FAB" w:rsidP="001B5FAB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CEC">
        <w:rPr>
          <w:rFonts w:ascii="Times New Roman" w:hAnsi="Times New Roman" w:cs="Times New Roman"/>
          <w:b/>
          <w:bCs/>
          <w:sz w:val="28"/>
          <w:szCs w:val="28"/>
        </w:rPr>
        <w:t>1.6</w:t>
      </w:r>
      <w:r w:rsidRPr="005B5A38">
        <w:rPr>
          <w:rFonts w:ascii="Times New Roman" w:hAnsi="Times New Roman" w:cs="Times New Roman"/>
          <w:b/>
          <w:bCs/>
          <w:sz w:val="28"/>
          <w:szCs w:val="28"/>
        </w:rPr>
        <w:t xml:space="preserve">. Место поставки: </w:t>
      </w:r>
      <w:r w:rsidRPr="005B5A38">
        <w:rPr>
          <w:rFonts w:ascii="Times New Roman" w:hAnsi="Times New Roman" w:cs="Times New Roman"/>
          <w:bCs/>
          <w:sz w:val="28"/>
          <w:szCs w:val="28"/>
        </w:rPr>
        <w:t xml:space="preserve">г. Мурманск, ул. </w:t>
      </w:r>
      <w:proofErr w:type="gramStart"/>
      <w:r w:rsidRPr="005B5A38">
        <w:rPr>
          <w:rFonts w:ascii="Times New Roman" w:hAnsi="Times New Roman" w:cs="Times New Roman"/>
          <w:bCs/>
          <w:sz w:val="28"/>
          <w:szCs w:val="28"/>
        </w:rPr>
        <w:t>Промышленная</w:t>
      </w:r>
      <w:proofErr w:type="gramEnd"/>
      <w:r w:rsidRPr="005B5A38">
        <w:rPr>
          <w:rFonts w:ascii="Times New Roman" w:hAnsi="Times New Roman" w:cs="Times New Roman"/>
          <w:bCs/>
          <w:sz w:val="28"/>
          <w:szCs w:val="28"/>
        </w:rPr>
        <w:t xml:space="preserve"> д.15.</w:t>
      </w:r>
    </w:p>
    <w:p w:rsidR="001B5FAB" w:rsidRPr="005B5A38" w:rsidRDefault="001B5FAB" w:rsidP="001B5FAB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7C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</w:t>
      </w:r>
      <w:r w:rsidRPr="005B5A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Особые условия:</w:t>
      </w:r>
    </w:p>
    <w:p w:rsidR="001B5FAB" w:rsidRPr="005B5A38" w:rsidRDefault="001B5FAB" w:rsidP="001B5FAB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7C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1.7</w:t>
      </w:r>
      <w:r w:rsidRPr="005B5A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B5FAB" w:rsidRPr="001B5FAB" w:rsidRDefault="001B5FAB" w:rsidP="001B5FAB">
      <w:pPr>
        <w:tabs>
          <w:tab w:val="left" w:pos="0"/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CEC">
        <w:rPr>
          <w:rFonts w:ascii="Times New Roman" w:eastAsia="Calibri" w:hAnsi="Times New Roman" w:cs="Times New Roman"/>
          <w:sz w:val="28"/>
          <w:szCs w:val="28"/>
        </w:rPr>
        <w:t>1.7</w:t>
      </w:r>
      <w:r w:rsidRPr="005B5A38">
        <w:rPr>
          <w:rFonts w:ascii="Times New Roman" w:eastAsia="Calibri" w:hAnsi="Times New Roman" w:cs="Times New Roman"/>
          <w:sz w:val="28"/>
          <w:szCs w:val="28"/>
        </w:rPr>
        <w:t xml:space="preserve">.2. ЗПУ должны быть зарегистрированы в </w:t>
      </w:r>
      <w:proofErr w:type="spellStart"/>
      <w:r w:rsidRPr="005B5A38">
        <w:rPr>
          <w:rFonts w:ascii="Times New Roman" w:eastAsia="Calibri" w:hAnsi="Times New Roman" w:cs="Times New Roman"/>
          <w:sz w:val="28"/>
          <w:szCs w:val="28"/>
        </w:rPr>
        <w:t>РЦУЗе</w:t>
      </w:r>
      <w:proofErr w:type="spellEnd"/>
      <w:r w:rsidRPr="005B5A38">
        <w:rPr>
          <w:rFonts w:ascii="Times New Roman" w:eastAsia="Calibri" w:hAnsi="Times New Roman" w:cs="Times New Roman"/>
          <w:sz w:val="28"/>
          <w:szCs w:val="28"/>
        </w:rPr>
        <w:t xml:space="preserve"> (Региональный центр учета ЗПУ) Поставщиком</w:t>
      </w:r>
      <w:r w:rsidRPr="005B5A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1B5FAB" w:rsidRPr="001A2857" w:rsidRDefault="001B5FAB" w:rsidP="001B5FA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рассмотрения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1B5FAB" w:rsidRPr="002F7F1F" w:rsidRDefault="001B5FAB" w:rsidP="002F7F1F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7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1B5FAB" w:rsidRPr="002F7F1F" w:rsidRDefault="002F7F1F" w:rsidP="002F7F1F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1B5FAB" w:rsidRPr="002F7F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="001B5FAB" w:rsidRPr="002F7F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="001B5FAB" w:rsidRPr="002F7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="001B5FAB" w:rsidRPr="002F7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="001B5FAB" w:rsidRPr="002F7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B5FAB" w:rsidRPr="002F7F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службы закупок ОАО «</w:t>
      </w:r>
      <w:proofErr w:type="spellStart"/>
      <w:r w:rsidR="001B5FAB" w:rsidRPr="002F7F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1B5FAB" w:rsidRPr="002F7F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5FAB" w:rsidRPr="002F7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B5FAB" w:rsidRPr="002F7F1F" w:rsidRDefault="001B5FAB" w:rsidP="002F7F1F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7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1B5FAB" w:rsidRPr="002F7F1F" w:rsidRDefault="001B5FAB" w:rsidP="002F7F1F">
      <w:pPr>
        <w:pStyle w:val="a3"/>
        <w:numPr>
          <w:ilvl w:val="0"/>
          <w:numId w:val="3"/>
        </w:numPr>
        <w:tabs>
          <w:tab w:val="left" w:pos="284"/>
          <w:tab w:val="left" w:pos="426"/>
          <w:tab w:val="left" w:pos="567"/>
          <w:tab w:val="left" w:pos="113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2F7F1F">
        <w:rPr>
          <w:rFonts w:ascii="Times New Roman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2F7F1F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2F7F1F">
        <w:rPr>
          <w:rFonts w:ascii="Times New Roman" w:hAnsi="Times New Roman" w:cs="Times New Roman"/>
          <w:iCs/>
          <w:sz w:val="28"/>
          <w:szCs w:val="28"/>
        </w:rPr>
        <w:t>»;</w:t>
      </w:r>
    </w:p>
    <w:p w:rsidR="001B5FAB" w:rsidRPr="002F7F1F" w:rsidRDefault="001B5FAB" w:rsidP="002F7F1F">
      <w:pPr>
        <w:pStyle w:val="a3"/>
        <w:numPr>
          <w:ilvl w:val="0"/>
          <w:numId w:val="3"/>
        </w:numPr>
        <w:tabs>
          <w:tab w:val="left" w:pos="284"/>
          <w:tab w:val="left" w:pos="426"/>
          <w:tab w:val="left" w:pos="567"/>
          <w:tab w:val="left" w:pos="113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2F7F1F">
        <w:rPr>
          <w:rFonts w:ascii="Times New Roman" w:hAnsi="Times New Roman" w:cs="Times New Roman"/>
          <w:iCs/>
          <w:sz w:val="28"/>
          <w:szCs w:val="28"/>
        </w:rPr>
        <w:t xml:space="preserve">Дербин Е.Н. – начальник отдела </w:t>
      </w:r>
      <w:proofErr w:type="spellStart"/>
      <w:r w:rsidRPr="002F7F1F">
        <w:rPr>
          <w:rFonts w:ascii="Times New Roman" w:hAnsi="Times New Roman" w:cs="Times New Roman"/>
          <w:iCs/>
          <w:sz w:val="28"/>
          <w:szCs w:val="28"/>
        </w:rPr>
        <w:t>топливообеспечения</w:t>
      </w:r>
      <w:proofErr w:type="spellEnd"/>
      <w:r w:rsidRPr="002F7F1F">
        <w:rPr>
          <w:rFonts w:ascii="Times New Roman" w:hAnsi="Times New Roman" w:cs="Times New Roman"/>
          <w:iCs/>
          <w:sz w:val="28"/>
          <w:szCs w:val="28"/>
        </w:rPr>
        <w:t xml:space="preserve"> ОАО «</w:t>
      </w:r>
      <w:proofErr w:type="spellStart"/>
      <w:r w:rsidRPr="002F7F1F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2F7F1F">
        <w:rPr>
          <w:rFonts w:ascii="Times New Roman" w:hAnsi="Times New Roman" w:cs="Times New Roman"/>
          <w:iCs/>
          <w:sz w:val="28"/>
          <w:szCs w:val="28"/>
        </w:rPr>
        <w:t>»;</w:t>
      </w:r>
    </w:p>
    <w:p w:rsidR="001B3A9E" w:rsidRPr="001B3A9E" w:rsidRDefault="001B5FAB" w:rsidP="001B3A9E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7F1F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Антипина Е.Н. – экономист отдела </w:t>
      </w:r>
      <w:proofErr w:type="spellStart"/>
      <w:r w:rsidRPr="002F7F1F">
        <w:rPr>
          <w:rFonts w:ascii="Times New Roman" w:hAnsi="Times New Roman" w:cs="Times New Roman"/>
          <w:iCs/>
          <w:sz w:val="28"/>
          <w:szCs w:val="28"/>
        </w:rPr>
        <w:t>топливообеспечения</w:t>
      </w:r>
      <w:proofErr w:type="spellEnd"/>
      <w:r w:rsidRPr="002F7F1F">
        <w:rPr>
          <w:rFonts w:ascii="Times New Roman" w:hAnsi="Times New Roman" w:cs="Times New Roman"/>
          <w:iCs/>
          <w:sz w:val="28"/>
          <w:szCs w:val="28"/>
        </w:rPr>
        <w:t xml:space="preserve"> ОАО «</w:t>
      </w:r>
      <w:proofErr w:type="spellStart"/>
      <w:r w:rsidRPr="002F7F1F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2F7F1F">
        <w:rPr>
          <w:rFonts w:ascii="Times New Roman" w:hAnsi="Times New Roman" w:cs="Times New Roman"/>
          <w:iCs/>
          <w:sz w:val="28"/>
          <w:szCs w:val="28"/>
        </w:rPr>
        <w:t>»;</w:t>
      </w:r>
      <w:r w:rsidR="001B3A9E" w:rsidRPr="001B3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5FAB" w:rsidRPr="001B3A9E" w:rsidRDefault="001B3A9E" w:rsidP="001B3A9E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EC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B17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 внутреннего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внутреннего контроля </w:t>
      </w:r>
      <w:r w:rsidRPr="0052524C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Pr="0052524C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FAB" w:rsidRPr="002F7F1F" w:rsidRDefault="001B5FAB" w:rsidP="002F7F1F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7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1B5FAB" w:rsidRDefault="002F7F1F" w:rsidP="001B3A9E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B5FAB" w:rsidRPr="002F7F1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 – ведущий специалист отдела закупок службы закупок ОАО «</w:t>
      </w:r>
      <w:proofErr w:type="spellStart"/>
      <w:r w:rsidR="001B5FAB" w:rsidRPr="002F7F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1B5FAB" w:rsidRPr="002F7F1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B3A9E" w:rsidRPr="001B3A9E" w:rsidRDefault="001B3A9E" w:rsidP="001B3A9E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FAB" w:rsidRPr="008E5203" w:rsidRDefault="001B5FAB" w:rsidP="001B3A9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E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203" w:rsidRPr="009D7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</w:t>
      </w:r>
      <w:r w:rsidR="008E52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E5203" w:rsidRPr="009D7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поставки </w:t>
      </w:r>
      <w:r w:rsidR="008E5203">
        <w:rPr>
          <w:rFonts w:ascii="Times New Roman" w:hAnsi="Times New Roman" w:cs="Times New Roman"/>
          <w:b/>
          <w:sz w:val="28"/>
          <w:szCs w:val="28"/>
        </w:rPr>
        <w:t>ЗПУ ГАЗ</w:t>
      </w:r>
      <w:r w:rsidR="008E5203" w:rsidRPr="009D7432">
        <w:rPr>
          <w:rFonts w:ascii="Times New Roman" w:hAnsi="Times New Roman" w:cs="Times New Roman"/>
          <w:b/>
          <w:sz w:val="28"/>
          <w:szCs w:val="28"/>
        </w:rPr>
        <w:t>-Гарант</w:t>
      </w:r>
      <w:r w:rsidR="008E52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FF442B">
        <w:rPr>
          <w:rFonts w:ascii="Times New Roman" w:hAnsi="Times New Roman" w:cs="Times New Roman"/>
          <w:sz w:val="28"/>
          <w:szCs w:val="28"/>
        </w:rPr>
        <w:t>(далее –</w:t>
      </w:r>
      <w:r w:rsidR="002F7F1F">
        <w:rPr>
          <w:rFonts w:ascii="Times New Roman" w:hAnsi="Times New Roman" w:cs="Times New Roman"/>
          <w:sz w:val="28"/>
          <w:szCs w:val="28"/>
        </w:rPr>
        <w:t xml:space="preserve"> </w:t>
      </w:r>
      <w:r w:rsidRPr="00FF442B">
        <w:rPr>
          <w:rFonts w:ascii="Times New Roman" w:hAnsi="Times New Roman" w:cs="Times New Roman"/>
          <w:sz w:val="28"/>
          <w:szCs w:val="28"/>
        </w:rPr>
        <w:t xml:space="preserve">запрос цен) </w:t>
      </w:r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FF442B">
        <w:rPr>
          <w:rStyle w:val="news-date-time1"/>
          <w:rFonts w:ascii="Times New Roman" w:hAnsi="Times New Roman" w:cs="Times New Roman"/>
          <w:sz w:val="28"/>
          <w:szCs w:val="28"/>
        </w:rPr>
        <w:t xml:space="preserve"> </w:t>
      </w:r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Промышленная, д. 15, </w:t>
      </w:r>
      <w:proofErr w:type="spellStart"/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B5FAB" w:rsidRPr="00001C25" w:rsidRDefault="001B5FAB" w:rsidP="001B5FA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процедуре рассмотрения заявок на участие в запросе цен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1 (Одна) заявка</w:t>
      </w:r>
      <w:r w:rsidR="002F7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5203" w:rsidRPr="009567AC" w:rsidRDefault="001B5FAB" w:rsidP="008E5203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Заявка</w:t>
      </w:r>
      <w:r w:rsidRPr="009E3440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</w:t>
      </w:r>
      <w:r w:rsidRPr="00104B06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04B06">
        <w:rPr>
          <w:rFonts w:ascii="Times New Roman" w:hAnsi="Times New Roman" w:cs="Times New Roman"/>
          <w:sz w:val="28"/>
          <w:szCs w:val="28"/>
        </w:rPr>
        <w:t xml:space="preserve"> </w:t>
      </w:r>
      <w:r w:rsidR="008E5203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ТОРГОВЫЙ ДОМ «ПЛОМБА</w:t>
      </w:r>
      <w:r w:rsidR="008E5203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(ИНН</w:t>
      </w:r>
      <w:r w:rsidR="0005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>7801430495, КПП 780101001, ОГРН 10778470339380</w:t>
      </w:r>
      <w:r w:rsidR="008E5203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>199178, г</w:t>
      </w:r>
      <w:r w:rsidR="00EC2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  <w:r w:rsidR="008E5203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Линия 7-я, д. 84</w:t>
      </w:r>
      <w:r w:rsidR="008E5203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 А.</w:t>
      </w:r>
      <w:r w:rsidR="008E5203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Зарегистрирована в журнале регистрации конвертов под номером 1 от 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5203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.07.2014 г. в 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8E5203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8E5203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2F7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8E5203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 Полученный конверт на момент его вскрытия был запечатан, и его целостность не была нарушена.</w:t>
      </w:r>
    </w:p>
    <w:p w:rsidR="001B5FAB" w:rsidRPr="00F151DD" w:rsidRDefault="008E5203" w:rsidP="00F151DD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сшита, скреплена подписью уполномоченного лица Участника, скреплена печатью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Общества и содержит 32 листа</w:t>
      </w:r>
      <w:r w:rsidRPr="0095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1B5FAB" w:rsidRDefault="001B5FAB" w:rsidP="001B5FAB">
      <w:pPr>
        <w:spacing w:line="252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закупке рассмотрела заявку 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25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проведении открытого запроса цен </w:t>
      </w:r>
      <w:r w:rsidR="00F151DD" w:rsidRPr="009D7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</w:t>
      </w:r>
      <w:r w:rsidR="00F151D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151DD" w:rsidRPr="009D7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поставки </w:t>
      </w:r>
      <w:r w:rsidR="00F151DD">
        <w:rPr>
          <w:rFonts w:ascii="Times New Roman" w:hAnsi="Times New Roman" w:cs="Times New Roman"/>
          <w:b/>
          <w:sz w:val="28"/>
          <w:szCs w:val="28"/>
        </w:rPr>
        <w:t>ЗПУ ГАЗ</w:t>
      </w:r>
      <w:r w:rsidR="00F151DD" w:rsidRPr="009D7432">
        <w:rPr>
          <w:rFonts w:ascii="Times New Roman" w:hAnsi="Times New Roman" w:cs="Times New Roman"/>
          <w:b/>
          <w:sz w:val="28"/>
          <w:szCs w:val="28"/>
        </w:rPr>
        <w:t>-Гарант</w:t>
      </w:r>
      <w:r w:rsidR="00F151D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054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2EBE" w:rsidRDefault="001B5FAB" w:rsidP="001B5FA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0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254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54201" w:rsidRPr="00930E76" w:rsidRDefault="00254201" w:rsidP="001B5FA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58CC" w:rsidRPr="001966DE" w:rsidRDefault="001517B5" w:rsidP="001517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4A09D1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ТОРГОВЫЙ ДОМ «ПЛОМБА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</w:t>
      </w:r>
      <w:r w:rsidR="001E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вующей требованиям Документации -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517B5" w:rsidRPr="001966DE" w:rsidRDefault="001517B5" w:rsidP="00573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выполнено требование </w:t>
      </w:r>
      <w:r w:rsidR="001B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B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а именно:</w:t>
      </w:r>
    </w:p>
    <w:p w:rsidR="004D6D12" w:rsidRPr="00347627" w:rsidRDefault="004D6D12" w:rsidP="00347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предоставлен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копия Устава заверена уполномоченным лицом 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частника, а не 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заверена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нотариально;</w:t>
      </w:r>
      <w:r w:rsidRPr="004D6D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D6D12" w:rsidRDefault="004D6D12" w:rsidP="004D6D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предоставлен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Свидетельства о постановке на учет в налоговом орг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ане заверена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лицом участника, а не 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заверена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нотариально;</w:t>
      </w:r>
    </w:p>
    <w:p w:rsidR="00347627" w:rsidRDefault="00347627" w:rsidP="004D6D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предоставлен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Свидетельства о регистра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юридического лица заверена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лицом участника, а не</w:t>
      </w:r>
      <w:r w:rsidR="001E1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нотариально;</w:t>
      </w:r>
    </w:p>
    <w:p w:rsidR="00347627" w:rsidRPr="00B96B88" w:rsidRDefault="00347627" w:rsidP="00B96B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4A0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9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предоставлен </w:t>
      </w:r>
      <w:r w:rsidRPr="004A0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оригинал или заверенная уполномоченным лицом Участника копия решения об одобрении или о совершении сделки, заключенной по результатам настоящего </w:t>
      </w:r>
      <w:r w:rsidR="00B96B8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запроса цен, </w:t>
      </w:r>
      <w:r w:rsidR="00B96B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Pr="004A0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ибо оригинал официального письма о том, что сделка для Общества не является крупной, одобрение сделки не требуется</w:t>
      </w:r>
      <w:r w:rsidR="004A09D1" w:rsidRPr="004A0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47627" w:rsidRDefault="00347627" w:rsidP="004D6D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6D12" w:rsidRDefault="004D6D12" w:rsidP="001517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1517B5" w:rsidRPr="00092A91" w:rsidRDefault="001517B5" w:rsidP="001517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1517B5" w:rsidRDefault="001517B5" w:rsidP="001517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517B5" w:rsidRDefault="001517B5" w:rsidP="001517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17B5" w:rsidRDefault="001517B5" w:rsidP="001517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4A09D1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4A09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ТОРГОВЫЙ ДОМ «ПЛОМБА</w:t>
      </w:r>
      <w:r w:rsidR="004A09D1"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4A0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="00B96B8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включать в перечень У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592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517B5" w:rsidRPr="00092A91" w:rsidRDefault="001517B5" w:rsidP="001517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517B5" w:rsidRDefault="001517B5" w:rsidP="001517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B5FAB" w:rsidRDefault="001B5FAB" w:rsidP="001517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5FAB" w:rsidRDefault="001B5FAB" w:rsidP="001B5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4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ить протокол рассмотрения заявок</w:t>
      </w:r>
      <w:r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открытом запросе цен </w:t>
      </w:r>
      <w:r w:rsidR="0059231C" w:rsidRPr="002F1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59231C" w:rsidRPr="002F194F">
        <w:rPr>
          <w:rFonts w:ascii="Times New Roman" w:hAnsi="Times New Roman" w:cs="Times New Roman"/>
          <w:sz w:val="28"/>
          <w:szCs w:val="28"/>
        </w:rPr>
        <w:t>ЗПУ ГАЗ-Гарант</w:t>
      </w:r>
      <w:r w:rsidR="005923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признать открытый запрос цен не состоявшимся согласно п. 7.7.10. Положения о закупке товаров, работ, услуг ОАО «</w:t>
      </w:r>
      <w:proofErr w:type="spellStart"/>
      <w:r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 п. 4.12.3. Документации.</w:t>
      </w:r>
    </w:p>
    <w:p w:rsidR="001B5FAB" w:rsidRDefault="001B5FAB" w:rsidP="001B5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B5FAB" w:rsidRPr="007C2B04" w:rsidRDefault="001B5FAB" w:rsidP="001B5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2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1B5FAB" w:rsidRDefault="001B5FAB" w:rsidP="001B5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bookmarkStart w:id="1" w:name="_GoBack"/>
      <w:bookmarkEnd w:id="1"/>
    </w:p>
    <w:p w:rsidR="001B5FAB" w:rsidRDefault="001B5FAB" w:rsidP="001B5F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5F64" w:rsidRPr="009567AC" w:rsidRDefault="00A95F64" w:rsidP="00A95F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96B88" w:rsidRPr="009567AC" w:rsidRDefault="00B96B88" w:rsidP="00B96B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9567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95F64" w:rsidRPr="009567AC" w:rsidRDefault="00A95F64" w:rsidP="00A95F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5F64" w:rsidRPr="00B96B88" w:rsidRDefault="00A95F64" w:rsidP="00A95F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8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96B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Комиссии по закупке</w:t>
      </w:r>
    </w:p>
    <w:p w:rsidR="00A95F64" w:rsidRPr="009567AC" w:rsidRDefault="00A95F64" w:rsidP="00A95F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             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A95F64" w:rsidRPr="009567AC" w:rsidRDefault="00A95F64" w:rsidP="00A95F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5F64" w:rsidRDefault="00A95F64" w:rsidP="00A95F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А.Е.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_________________</w:t>
      </w:r>
    </w:p>
    <w:p w:rsidR="00A95F64" w:rsidRPr="009567AC" w:rsidRDefault="00A95F64" w:rsidP="00A95F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F64" w:rsidRPr="009567AC" w:rsidRDefault="00A95F64" w:rsidP="00A95F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Дербин</w:t>
      </w:r>
      <w:r w:rsidRPr="005D753F">
        <w:rPr>
          <w:rFonts w:ascii="Times New Roman" w:hAnsi="Times New Roman" w:cs="Times New Roman"/>
          <w:iCs/>
          <w:sz w:val="28"/>
          <w:szCs w:val="28"/>
        </w:rPr>
        <w:t xml:space="preserve"> Е.Н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_________________</w:t>
      </w:r>
    </w:p>
    <w:p w:rsidR="00A95F64" w:rsidRPr="009567AC" w:rsidRDefault="00A95F64" w:rsidP="00A95F64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95F64" w:rsidRPr="009567AC" w:rsidRDefault="00A95F64" w:rsidP="00A95F64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Антипина </w:t>
      </w:r>
      <w:r w:rsidRPr="005D753F">
        <w:rPr>
          <w:rFonts w:ascii="Times New Roman" w:hAnsi="Times New Roman" w:cs="Times New Roman"/>
          <w:iCs/>
          <w:sz w:val="28"/>
          <w:szCs w:val="28"/>
        </w:rPr>
        <w:t xml:space="preserve"> Е.Н.</w:t>
      </w:r>
      <w:r w:rsidRPr="009567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A95F64" w:rsidRPr="009567AC" w:rsidRDefault="00A95F64" w:rsidP="00A95F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F64" w:rsidRPr="009567AC" w:rsidRDefault="00A95F64" w:rsidP="00A95F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9D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A95F64" w:rsidRPr="009567AC" w:rsidRDefault="00B96B88" w:rsidP="00A95F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95F64" w:rsidRPr="009567AC" w:rsidRDefault="00A95F64" w:rsidP="00A95F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67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956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9567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95F64" w:rsidRPr="009567AC" w:rsidRDefault="00A95F64" w:rsidP="00A95F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7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4C24E5" w:rsidRDefault="004C24E5"/>
    <w:sectPr w:rsidR="004C24E5" w:rsidSect="002F7F1F">
      <w:footerReference w:type="default" r:id="rId9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EBE" w:rsidRDefault="00EC2EBE">
      <w:pPr>
        <w:spacing w:after="0" w:line="240" w:lineRule="auto"/>
      </w:pPr>
      <w:r>
        <w:separator/>
      </w:r>
    </w:p>
  </w:endnote>
  <w:endnote w:type="continuationSeparator" w:id="0">
    <w:p w:rsidR="00EC2EBE" w:rsidRDefault="00EC2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022406"/>
      <w:docPartObj>
        <w:docPartGallery w:val="Page Numbers (Bottom of Page)"/>
        <w:docPartUnique/>
      </w:docPartObj>
    </w:sdtPr>
    <w:sdtContent>
      <w:p w:rsidR="00EC2EBE" w:rsidRDefault="00EC2EBE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201">
          <w:rPr>
            <w:noProof/>
          </w:rPr>
          <w:t>3</w:t>
        </w:r>
        <w:r>
          <w:fldChar w:fldCharType="end"/>
        </w:r>
      </w:p>
    </w:sdtContent>
  </w:sdt>
  <w:p w:rsidR="00EC2EBE" w:rsidRDefault="00EC2E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EBE" w:rsidRDefault="00EC2EBE">
      <w:pPr>
        <w:spacing w:after="0" w:line="240" w:lineRule="auto"/>
      </w:pPr>
      <w:r>
        <w:separator/>
      </w:r>
    </w:p>
  </w:footnote>
  <w:footnote w:type="continuationSeparator" w:id="0">
    <w:p w:rsidR="00EC2EBE" w:rsidRDefault="00EC2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A4F08"/>
    <w:multiLevelType w:val="hybridMultilevel"/>
    <w:tmpl w:val="4DDEB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A3A55"/>
    <w:multiLevelType w:val="hybridMultilevel"/>
    <w:tmpl w:val="5F9665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926E23AA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AB"/>
    <w:rsid w:val="0005437D"/>
    <w:rsid w:val="001517B5"/>
    <w:rsid w:val="001B3A9E"/>
    <w:rsid w:val="001B4094"/>
    <w:rsid w:val="001B5FAB"/>
    <w:rsid w:val="001E18CD"/>
    <w:rsid w:val="001E1D9A"/>
    <w:rsid w:val="00254201"/>
    <w:rsid w:val="002B6965"/>
    <w:rsid w:val="002F194F"/>
    <w:rsid w:val="002F7F1F"/>
    <w:rsid w:val="00347627"/>
    <w:rsid w:val="004A09D1"/>
    <w:rsid w:val="004C24E5"/>
    <w:rsid w:val="004D6D12"/>
    <w:rsid w:val="00573C33"/>
    <w:rsid w:val="0059231C"/>
    <w:rsid w:val="008E5203"/>
    <w:rsid w:val="008E58CC"/>
    <w:rsid w:val="009D0147"/>
    <w:rsid w:val="00A95F64"/>
    <w:rsid w:val="00B96B88"/>
    <w:rsid w:val="00EC2EBE"/>
    <w:rsid w:val="00F1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5FA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1B5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5FAB"/>
  </w:style>
  <w:style w:type="character" w:customStyle="1" w:styleId="news-date-time1">
    <w:name w:val="news-date-time1"/>
    <w:rsid w:val="001B5FAB"/>
    <w:rPr>
      <w:color w:val="486DAA"/>
    </w:rPr>
  </w:style>
  <w:style w:type="character" w:customStyle="1" w:styleId="a4">
    <w:name w:val="Абзац списка Знак"/>
    <w:link w:val="a3"/>
    <w:uiPriority w:val="34"/>
    <w:rsid w:val="001B5FAB"/>
  </w:style>
  <w:style w:type="paragraph" w:styleId="a7">
    <w:name w:val="Balloon Text"/>
    <w:basedOn w:val="a"/>
    <w:link w:val="a8"/>
    <w:uiPriority w:val="99"/>
    <w:semiHidden/>
    <w:unhideWhenUsed/>
    <w:rsid w:val="00A95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5F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5FA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1B5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5FAB"/>
  </w:style>
  <w:style w:type="character" w:customStyle="1" w:styleId="news-date-time1">
    <w:name w:val="news-date-time1"/>
    <w:rsid w:val="001B5FAB"/>
    <w:rPr>
      <w:color w:val="486DAA"/>
    </w:rPr>
  </w:style>
  <w:style w:type="character" w:customStyle="1" w:styleId="a4">
    <w:name w:val="Абзац списка Знак"/>
    <w:link w:val="a3"/>
    <w:uiPriority w:val="34"/>
    <w:rsid w:val="001B5FAB"/>
  </w:style>
  <w:style w:type="paragraph" w:styleId="a7">
    <w:name w:val="Balloon Text"/>
    <w:basedOn w:val="a"/>
    <w:link w:val="a8"/>
    <w:uiPriority w:val="99"/>
    <w:semiHidden/>
    <w:unhideWhenUsed/>
    <w:rsid w:val="00A95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5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61896-7555-46A7-A22E-511C4B3E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8</cp:revision>
  <cp:lastPrinted>2014-07-15T06:24:00Z</cp:lastPrinted>
  <dcterms:created xsi:type="dcterms:W3CDTF">2014-07-14T06:58:00Z</dcterms:created>
  <dcterms:modified xsi:type="dcterms:W3CDTF">2014-07-15T06:42:00Z</dcterms:modified>
</cp:coreProperties>
</file>