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37" w:rsidRDefault="00535637" w:rsidP="00535637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55237B" w:rsidRPr="00535637" w:rsidRDefault="0055237B" w:rsidP="00535637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637" w:rsidRPr="0010561E" w:rsidRDefault="00535637" w:rsidP="0055237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открытия доступа </w:t>
      </w:r>
      <w:proofErr w:type="gramStart"/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поданным в форме электронных документов заявкам на участие</w:t>
      </w:r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открытом запросе цен в электронной форме</w:t>
      </w:r>
      <w:proofErr w:type="gramEnd"/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на право заключения договора поставки</w:t>
      </w:r>
      <w:r w:rsidRPr="001056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автомобиля  </w:t>
      </w:r>
      <w:r w:rsidRPr="0010561E">
        <w:rPr>
          <w:rFonts w:ascii="Times New Roman" w:hAnsi="Times New Roman" w:cs="Times New Roman"/>
          <w:b/>
          <w:bCs/>
          <w:sz w:val="28"/>
          <w:szCs w:val="28"/>
        </w:rPr>
        <w:t>УАЗ – 390995 (или эквивалент) для нужд ОАО «</w:t>
      </w:r>
      <w:proofErr w:type="spellStart"/>
      <w:r w:rsidRPr="0010561E">
        <w:rPr>
          <w:rFonts w:ascii="Times New Roman" w:hAnsi="Times New Roman" w:cs="Times New Roman"/>
          <w:b/>
          <w:bCs/>
          <w:sz w:val="28"/>
          <w:szCs w:val="28"/>
        </w:rPr>
        <w:t>Мурманэнергосбыт</w:t>
      </w:r>
      <w:proofErr w:type="spellEnd"/>
      <w:r w:rsidRPr="00105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35637" w:rsidRPr="00535637" w:rsidRDefault="00535637" w:rsidP="00535637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637" w:rsidRPr="00535637" w:rsidRDefault="00535637" w:rsidP="00535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</w:t>
      </w:r>
      <w:r w:rsidR="0055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5237B">
        <w:rPr>
          <w:rFonts w:ascii="Times New Roman" w:eastAsia="Times New Roman" w:hAnsi="Times New Roman" w:cs="Times New Roman"/>
          <w:sz w:val="28"/>
          <w:szCs w:val="28"/>
          <w:lang w:eastAsia="ru-RU"/>
        </w:rPr>
        <w:t>08.07</w:t>
      </w:r>
      <w:r w:rsidR="00004CAF" w:rsidRPr="0055237B">
        <w:rPr>
          <w:rFonts w:ascii="Times New Roman" w:eastAsia="Times New Roman" w:hAnsi="Times New Roman" w:cs="Times New Roman"/>
          <w:sz w:val="28"/>
          <w:szCs w:val="28"/>
          <w:lang w:eastAsia="ru-RU"/>
        </w:rPr>
        <w:t>.2014</w:t>
      </w:r>
      <w:r w:rsidR="0055237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535637" w:rsidRPr="00535637" w:rsidRDefault="00535637" w:rsidP="00FD242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5637" w:rsidRPr="0010561E" w:rsidRDefault="00FD2422" w:rsidP="00FD2422">
      <w:pPr>
        <w:pStyle w:val="a5"/>
        <w:numPr>
          <w:ilvl w:val="0"/>
          <w:numId w:val="5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Сведения об открытом запросе цен в электронной форме на поставку автомобиля  </w:t>
      </w:r>
      <w:r w:rsidRPr="0010561E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Pr="0010561E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Pr="0010561E">
        <w:rPr>
          <w:rFonts w:ascii="Times New Roman" w:hAnsi="Times New Roman" w:cs="Times New Roman"/>
          <w:bCs/>
          <w:sz w:val="28"/>
          <w:szCs w:val="28"/>
        </w:rPr>
        <w:t>».</w:t>
      </w:r>
    </w:p>
    <w:p w:rsidR="00FD2422" w:rsidRPr="0010561E" w:rsidRDefault="00FD2422" w:rsidP="00FD242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Предмет договора: </w:t>
      </w:r>
      <w:r w:rsidR="00F36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оставка автомобиля УАЗ – 390995 (или эквивалент) для нужд ОАО «</w:t>
      </w:r>
      <w:proofErr w:type="spellStart"/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05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D2422" w:rsidRPr="0010561E" w:rsidRDefault="00FD2422" w:rsidP="00FD242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Общее количество поставляемого товара: </w:t>
      </w:r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</w:t>
      </w:r>
    </w:p>
    <w:p w:rsidR="00FD2422" w:rsidRPr="0010561E" w:rsidRDefault="00FD2422" w:rsidP="00FD242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Начальная максимальная цена лота (договора): 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1056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489 950 руб. 00 коп.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цена включает в себя себе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0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предвиденные и непредвиденные расходы.</w:t>
      </w:r>
    </w:p>
    <w:p w:rsidR="00FD2422" w:rsidRPr="0010561E" w:rsidRDefault="00FD2422" w:rsidP="00FD242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поставки: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заключения договора по 31.07.2014г.</w:t>
      </w:r>
    </w:p>
    <w:p w:rsidR="00FD2422" w:rsidRPr="0010561E" w:rsidRDefault="00FD2422" w:rsidP="008D206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1.5. Место поставки: </w:t>
      </w:r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д.15</w:t>
      </w:r>
      <w:r w:rsidR="00F36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D2068" w:rsidRPr="0010561E" w:rsidRDefault="008D2068" w:rsidP="008D2068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1136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открытии</w:t>
      </w:r>
      <w:bookmarkStart w:id="0" w:name="_GoBack"/>
      <w:bookmarkEnd w:id="0"/>
      <w:r w:rsidR="00535637"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доступа к поданным в форме электронных документов заявкам </w:t>
      </w:r>
      <w:r w:rsidR="004B64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присутствовали </w:t>
      </w:r>
      <w:r w:rsidR="00174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члены К</w:t>
      </w:r>
      <w:r w:rsidR="00535637" w:rsidRPr="00105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омиссии по закупке:</w:t>
      </w:r>
    </w:p>
    <w:p w:rsidR="008D2068" w:rsidRPr="0010561E" w:rsidRDefault="004B648B" w:rsidP="008D2068">
      <w:pPr>
        <w:pStyle w:val="a5"/>
        <w:numPr>
          <w:ilvl w:val="0"/>
          <w:numId w:val="7"/>
        </w:numPr>
        <w:tabs>
          <w:tab w:val="left" w:pos="567"/>
          <w:tab w:val="left" w:pos="709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Председатель комиссии по закупке </w:t>
      </w:r>
      <w:proofErr w:type="spellStart"/>
      <w:r w:rsidR="00356E53" w:rsidRPr="00105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Урпин</w:t>
      </w:r>
      <w:proofErr w:type="spellEnd"/>
      <w:r w:rsidR="00AC275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Н.В. – </w:t>
      </w:r>
      <w:proofErr w:type="spellStart"/>
      <w:r w:rsidR="00AC275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и.о</w:t>
      </w:r>
      <w:proofErr w:type="spellEnd"/>
      <w:r w:rsidR="00AC275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начальник</w:t>
      </w:r>
      <w:r w:rsidR="0017445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а</w:t>
      </w:r>
      <w:r w:rsidR="008D2068" w:rsidRPr="00105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службы закупок ОАО «</w:t>
      </w:r>
      <w:proofErr w:type="spellStart"/>
      <w:r w:rsidR="008D2068" w:rsidRPr="00105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Мурманэнергосбыт</w:t>
      </w:r>
      <w:proofErr w:type="spellEnd"/>
      <w:r w:rsidR="008D2068" w:rsidRPr="00105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»;</w:t>
      </w:r>
    </w:p>
    <w:p w:rsidR="008D2068" w:rsidRPr="0010561E" w:rsidRDefault="00356E53" w:rsidP="008D2068">
      <w:pPr>
        <w:pStyle w:val="a5"/>
        <w:numPr>
          <w:ilvl w:val="0"/>
          <w:numId w:val="7"/>
        </w:numPr>
        <w:tabs>
          <w:tab w:val="left" w:pos="567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Решетников А.Е. – начальник</w:t>
      </w:r>
      <w:r w:rsidR="008D2068"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</w:t>
      </w:r>
      <w:proofErr w:type="spellStart"/>
      <w:r w:rsidR="008D2068"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Мурманэнергосбыт</w:t>
      </w:r>
      <w:proofErr w:type="spellEnd"/>
      <w:r w:rsidR="008D2068"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8D2068" w:rsidRPr="0010561E" w:rsidRDefault="00356E53" w:rsidP="008D2068">
      <w:pPr>
        <w:pStyle w:val="a5"/>
        <w:numPr>
          <w:ilvl w:val="0"/>
          <w:numId w:val="7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</w:t>
      </w:r>
      <w:r w:rsidR="008D2068"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механик</w:t>
      </w:r>
      <w:r w:rsidR="008D2068"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транспортной службы ОАО «</w:t>
      </w:r>
      <w:proofErr w:type="spellStart"/>
      <w:r w:rsidR="008D2068"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D2068"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04CAF"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2068" w:rsidRPr="0010561E" w:rsidRDefault="008D2068" w:rsidP="008D2068">
      <w:pPr>
        <w:pStyle w:val="a5"/>
        <w:numPr>
          <w:ilvl w:val="0"/>
          <w:numId w:val="7"/>
        </w:numPr>
        <w:tabs>
          <w:tab w:val="left" w:pos="567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Шубин С.В. –</w:t>
      </w:r>
      <w:r w:rsidR="00356E53"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заместитель</w:t>
      </w:r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начальника по автотранспорту ОАО «</w:t>
      </w:r>
      <w:proofErr w:type="spellStart"/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Мурманэнергосбыт</w:t>
      </w:r>
      <w:proofErr w:type="spellEnd"/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8D2068" w:rsidRPr="0010561E" w:rsidRDefault="008D2068" w:rsidP="008D2068">
      <w:pPr>
        <w:pStyle w:val="a5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56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Шишкин Л.С. </w:t>
      </w:r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356E53"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заместитель</w:t>
      </w:r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начальника по ремонту автотранспорта ОАО «</w:t>
      </w:r>
      <w:proofErr w:type="spellStart"/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Мурманэнергосбыт</w:t>
      </w:r>
      <w:proofErr w:type="spellEnd"/>
      <w:r w:rsidRPr="00105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»; </w:t>
      </w:r>
    </w:p>
    <w:p w:rsidR="00356E53" w:rsidRPr="004B648B" w:rsidRDefault="00AC2756" w:rsidP="00356E53">
      <w:pPr>
        <w:pStyle w:val="a5"/>
        <w:tabs>
          <w:tab w:val="left" w:pos="567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64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</w:t>
      </w:r>
      <w:r w:rsidR="00356E53" w:rsidRPr="004B64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омиссии по закупке (без права голоса):</w:t>
      </w:r>
    </w:p>
    <w:p w:rsidR="00535637" w:rsidRDefault="00535637" w:rsidP="008D2068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after="0" w:line="228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 ОАО «</w:t>
      </w:r>
      <w:proofErr w:type="spellStart"/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36E73" w:rsidRPr="00535637" w:rsidRDefault="00F36E73" w:rsidP="00F36E73">
      <w:pPr>
        <w:tabs>
          <w:tab w:val="left" w:pos="284"/>
        </w:tabs>
        <w:spacing w:after="0" w:line="228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637" w:rsidRPr="0010561E" w:rsidRDefault="00535637" w:rsidP="00535637">
      <w:pPr>
        <w:spacing w:after="0" w:line="228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открытия доступа к поданным в форме электронных документов заявкам проводилась </w:t>
      </w:r>
      <w:r w:rsidR="00004CAF"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>08 июля 2014</w:t>
      </w: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адресу: </w:t>
      </w:r>
      <w:r w:rsidRPr="00535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Мурманск</w:t>
      </w: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Промышлен</w:t>
      </w:r>
      <w:r w:rsidR="00FD3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ая,</w:t>
      </w:r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5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д. 15, </w:t>
      </w:r>
      <w:proofErr w:type="spellStart"/>
      <w:r w:rsidR="00F36E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каб</w:t>
      </w:r>
      <w:proofErr w:type="spellEnd"/>
      <w:r w:rsidR="00F36E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19 (Отдел закупок),</w:t>
      </w:r>
      <w:r w:rsidRPr="00535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6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35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ачало – </w:t>
      </w:r>
      <w:r w:rsidR="00077764"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 часов 0</w:t>
      </w:r>
      <w:r w:rsidRPr="00535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минут по московскому времени</w:t>
      </w:r>
      <w:r w:rsidR="00077764" w:rsidRPr="00105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77764" w:rsidRPr="0010561E" w:rsidRDefault="00077764" w:rsidP="00077764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56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Оператором 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торговой платформы «Сбербанк-АСТ» располагающейся на  сайте </w:t>
      </w:r>
      <w:hyperlink r:id="rId9" w:history="1">
        <w:r w:rsidRPr="0010561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ar-SA"/>
          </w:rPr>
          <w:t>http://utp.sberbank-ast.ru</w:t>
        </w:r>
      </w:hyperlink>
      <w:r w:rsidRPr="0010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 и открыт журнал регистрации заявок</w:t>
      </w:r>
      <w:r w:rsidR="00213364"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35637" w:rsidRPr="004B648B" w:rsidRDefault="00213364" w:rsidP="004B648B">
      <w:pPr>
        <w:tabs>
          <w:tab w:val="left" w:pos="142"/>
          <w:tab w:val="left" w:pos="567"/>
        </w:tabs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</w:t>
      </w:r>
      <w:r w:rsidR="00A020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 журнала </w:t>
      </w:r>
      <w:proofErr w:type="gramStart"/>
      <w:r w:rsidR="00A020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регистраций заявок </w:t>
      </w:r>
      <w:r w:rsidR="001744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процедуры </w:t>
      </w:r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открытого запроса цен</w:t>
      </w:r>
      <w:proofErr w:type="gramEnd"/>
      <w:r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электронной форме на поставку автомобиля  </w:t>
      </w:r>
      <w:r w:rsidRPr="0010561E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Pr="0010561E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Pr="0010561E">
        <w:rPr>
          <w:rFonts w:ascii="Times New Roman" w:hAnsi="Times New Roman" w:cs="Times New Roman"/>
          <w:bCs/>
          <w:sz w:val="28"/>
          <w:szCs w:val="28"/>
        </w:rPr>
        <w:t>» не</w:t>
      </w:r>
      <w:r w:rsidR="00D10224" w:rsidRPr="0010561E">
        <w:rPr>
          <w:rFonts w:ascii="Times New Roman" w:hAnsi="Times New Roman" w:cs="Times New Roman"/>
          <w:bCs/>
          <w:sz w:val="28"/>
          <w:szCs w:val="28"/>
        </w:rPr>
        <w:t xml:space="preserve"> было подано</w:t>
      </w:r>
      <w:r w:rsidRPr="0010561E">
        <w:rPr>
          <w:rFonts w:ascii="Times New Roman" w:hAnsi="Times New Roman" w:cs="Times New Roman"/>
          <w:bCs/>
          <w:sz w:val="28"/>
          <w:szCs w:val="28"/>
        </w:rPr>
        <w:t xml:space="preserve"> ни одной заявки</w:t>
      </w:r>
      <w:r w:rsidR="00D10224" w:rsidRPr="0010561E">
        <w:rPr>
          <w:rFonts w:ascii="Times New Roman" w:hAnsi="Times New Roman" w:cs="Times New Roman"/>
          <w:bCs/>
          <w:sz w:val="28"/>
          <w:szCs w:val="28"/>
        </w:rPr>
        <w:t>.</w:t>
      </w:r>
    </w:p>
    <w:p w:rsidR="00535637" w:rsidRPr="00FD30BD" w:rsidRDefault="00535637" w:rsidP="00535637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numSpacing w14:val="proportional"/>
        </w:rPr>
      </w:pPr>
      <w:r w:rsidRPr="00FD30BD">
        <w:rPr>
          <w:rFonts w:ascii="Times New Roman" w:eastAsia="Times New Roman" w:hAnsi="Times New Roman" w:cs="Times New Roman"/>
          <w:b/>
          <w:sz w:val="28"/>
          <w:szCs w:val="28"/>
          <w:lang w:eastAsia="ru-RU"/>
          <w14:numSpacing w14:val="proportional"/>
        </w:rPr>
        <w:t>РЕШИЛИ:</w:t>
      </w:r>
    </w:p>
    <w:p w:rsidR="00535637" w:rsidRPr="00535637" w:rsidRDefault="00535637" w:rsidP="00535637">
      <w:pPr>
        <w:spacing w:after="0" w:line="315" w:lineRule="atLeast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открытия доступа </w:t>
      </w:r>
      <w:proofErr w:type="gramStart"/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поданным в форме электронных документов заявкам на участие в открытом запросе цен в электронной форме</w:t>
      </w:r>
      <w:proofErr w:type="gramEnd"/>
      <w:r w:rsidRPr="00535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поставки </w:t>
      </w:r>
      <w:r w:rsidR="00D10224" w:rsidRPr="00105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автомобиля  </w:t>
      </w:r>
      <w:r w:rsidR="00D10224" w:rsidRPr="0010561E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="00D10224" w:rsidRPr="0010561E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="00D10224" w:rsidRPr="0010561E">
        <w:rPr>
          <w:rFonts w:ascii="Times New Roman" w:hAnsi="Times New Roman" w:cs="Times New Roman"/>
          <w:bCs/>
          <w:sz w:val="28"/>
          <w:szCs w:val="28"/>
        </w:rPr>
        <w:t>»</w:t>
      </w:r>
      <w:r w:rsidR="00FD30BD">
        <w:rPr>
          <w:rFonts w:ascii="Times New Roman" w:hAnsi="Times New Roman" w:cs="Times New Roman"/>
          <w:bCs/>
          <w:sz w:val="28"/>
          <w:szCs w:val="28"/>
        </w:rPr>
        <w:t>.</w:t>
      </w:r>
    </w:p>
    <w:p w:rsidR="00535637" w:rsidRPr="00535637" w:rsidRDefault="00535637" w:rsidP="00535637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637" w:rsidRPr="00535637" w:rsidRDefault="00535637" w:rsidP="00535637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535637" w:rsidRPr="00535637" w:rsidRDefault="00535637" w:rsidP="00535637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637" w:rsidRPr="0010561E" w:rsidRDefault="00D10224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D10224" w:rsidRPr="00535637" w:rsidRDefault="00D10224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637" w:rsidRPr="00535637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35637" w:rsidRPr="00535637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637" w:rsidRPr="00535637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5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="007E1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35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</w:t>
      </w:r>
      <w:r w:rsidRPr="00535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5637" w:rsidRPr="00535637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637" w:rsidRPr="00FD30BD" w:rsidRDefault="00D10224" w:rsidP="00535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30B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D3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                                                                          </w:t>
      </w:r>
      <w:r w:rsidR="00535637" w:rsidRPr="00FD3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                       </w:t>
      </w:r>
    </w:p>
    <w:p w:rsidR="00535637" w:rsidRPr="00FD30BD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637" w:rsidRPr="00FD30BD" w:rsidRDefault="00D10224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                                                                 </w:t>
      </w:r>
      <w:r w:rsidR="00535637"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35637" w:rsidRPr="00FD30BD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35637" w:rsidRPr="00FD30BD" w:rsidRDefault="00D10224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 А.Ф.                                                                     </w:t>
      </w:r>
      <w:r w:rsidR="00535637"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35637" w:rsidRPr="00FD30BD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637" w:rsidRPr="00FD30BD" w:rsidRDefault="0010561E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Шубин С.В.                                                                        </w:t>
      </w:r>
      <w:r w:rsidR="00535637"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                                     </w:t>
      </w:r>
    </w:p>
    <w:p w:rsidR="00535637" w:rsidRPr="00FD30BD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535637" w:rsidRPr="00FD30BD" w:rsidRDefault="0010561E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Шишкин Л.С.                                                                     </w:t>
      </w:r>
      <w:r w:rsidR="00535637"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35637" w:rsidRPr="00FD30BD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5637" w:rsidRPr="00535637" w:rsidRDefault="00FC0C60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Секретарь К</w:t>
      </w:r>
      <w:r w:rsidR="00535637" w:rsidRPr="00535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омиссии по закупке (без права голоса): </w:t>
      </w:r>
    </w:p>
    <w:p w:rsidR="00535637" w:rsidRPr="00535637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5637" w:rsidRPr="00FD30BD" w:rsidRDefault="00535637" w:rsidP="005356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3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 В.                                                                      </w:t>
      </w:r>
      <w:r w:rsidRPr="00FD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35637" w:rsidRPr="00535637" w:rsidRDefault="00535637" w:rsidP="00535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637" w:rsidRPr="00535637" w:rsidRDefault="00535637" w:rsidP="00535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BA2" w:rsidRPr="0010561E" w:rsidRDefault="00EE3BA2">
      <w:pPr>
        <w:rPr>
          <w:sz w:val="28"/>
          <w:szCs w:val="28"/>
        </w:rPr>
      </w:pPr>
    </w:p>
    <w:sectPr w:rsidR="00EE3BA2" w:rsidRPr="0010561E" w:rsidSect="0055237B">
      <w:footerReference w:type="default" r:id="rId10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E15" w:rsidRDefault="00FD30BD">
      <w:pPr>
        <w:spacing w:after="0" w:line="240" w:lineRule="auto"/>
      </w:pPr>
      <w:r>
        <w:separator/>
      </w:r>
    </w:p>
  </w:endnote>
  <w:endnote w:type="continuationSeparator" w:id="0">
    <w:p w:rsidR="007C5E15" w:rsidRDefault="00FD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204174"/>
      <w:docPartObj>
        <w:docPartGallery w:val="Page Numbers (Bottom of Page)"/>
        <w:docPartUnique/>
      </w:docPartObj>
    </w:sdtPr>
    <w:sdtEndPr/>
    <w:sdtContent>
      <w:p w:rsidR="00243FC9" w:rsidRDefault="00AA287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667">
          <w:rPr>
            <w:noProof/>
          </w:rPr>
          <w:t>2</w:t>
        </w:r>
        <w:r>
          <w:fldChar w:fldCharType="end"/>
        </w:r>
      </w:p>
    </w:sdtContent>
  </w:sdt>
  <w:p w:rsidR="00243FC9" w:rsidRDefault="001136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E15" w:rsidRDefault="00FD30BD">
      <w:pPr>
        <w:spacing w:after="0" w:line="240" w:lineRule="auto"/>
      </w:pPr>
      <w:r>
        <w:separator/>
      </w:r>
    </w:p>
  </w:footnote>
  <w:footnote w:type="continuationSeparator" w:id="0">
    <w:p w:rsidR="007C5E15" w:rsidRDefault="00FD3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03D"/>
    <w:multiLevelType w:val="hybridMultilevel"/>
    <w:tmpl w:val="A718C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73B48"/>
    <w:multiLevelType w:val="hybridMultilevel"/>
    <w:tmpl w:val="E94A7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C4C9F"/>
    <w:multiLevelType w:val="hybridMultilevel"/>
    <w:tmpl w:val="765E8140"/>
    <w:lvl w:ilvl="0" w:tplc="FE12B6A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B746A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37"/>
    <w:rsid w:val="00004CAF"/>
    <w:rsid w:val="00077764"/>
    <w:rsid w:val="0010561E"/>
    <w:rsid w:val="00113667"/>
    <w:rsid w:val="0017445C"/>
    <w:rsid w:val="00213364"/>
    <w:rsid w:val="00356E53"/>
    <w:rsid w:val="004640A5"/>
    <w:rsid w:val="004B648B"/>
    <w:rsid w:val="00535637"/>
    <w:rsid w:val="0055237B"/>
    <w:rsid w:val="007C5E15"/>
    <w:rsid w:val="007E195B"/>
    <w:rsid w:val="008D2068"/>
    <w:rsid w:val="00A020BE"/>
    <w:rsid w:val="00AA2870"/>
    <w:rsid w:val="00AC2756"/>
    <w:rsid w:val="00C3161C"/>
    <w:rsid w:val="00D10224"/>
    <w:rsid w:val="00EE3BA2"/>
    <w:rsid w:val="00F36E73"/>
    <w:rsid w:val="00FC0C60"/>
    <w:rsid w:val="00FD2422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56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35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D24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56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35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D24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CF81-8345-42A6-A47A-C759D601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5</cp:revision>
  <cp:lastPrinted>2014-07-08T10:20:00Z</cp:lastPrinted>
  <dcterms:created xsi:type="dcterms:W3CDTF">2014-07-08T05:49:00Z</dcterms:created>
  <dcterms:modified xsi:type="dcterms:W3CDTF">2014-07-09T07:52:00Z</dcterms:modified>
</cp:coreProperties>
</file>