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01" w:rsidRPr="006B48FF" w:rsidRDefault="00A60F2F" w:rsidP="00121B8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60F2F" w:rsidRDefault="00A60F2F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21B8F" w:rsidRPr="00121B8F" w:rsidRDefault="009B3087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</w:t>
      </w:r>
      <w:proofErr w:type="gramEnd"/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21B8F" w:rsidRPr="00121B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выполнение работ по капитальному ремонту центрального газохода котла № 3, 4 до дымовой трубы котельной п. Ревда.</w:t>
      </w:r>
    </w:p>
    <w:p w:rsidR="009B3087" w:rsidRPr="00121B8F" w:rsidRDefault="009B3087" w:rsidP="00121B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          </w:t>
      </w:r>
      <w:r w:rsidR="00A60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1A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1A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B8F" w:rsidRDefault="00121B8F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одноэтапного запроса предложений:</w:t>
      </w:r>
    </w:p>
    <w:p w:rsidR="00064A66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 работ по капитальному ремонту центрального газохода котла № 3, 4 до дымовой трубы котельной п. Ревда.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выполняемых Работ: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ед.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 и объем работ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изложен в Разделе 5 «Техническое задание» к Документации о проведении открытого одноэтапного запроса предложений на право заключения договора на выполнение работ по капитальному ремонту центрального газохода котла № 3,4 до дымовой трубы котельной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Ревда (далее – Документация).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19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1 674 576,00 рублей, в том числе НДС, и  включает в себя все расходы Подрядчика, а также затраты, связанные с выездом персонала (командировочные расходы,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проживание, стоимость проезда).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1.5. Срок выполнения работ: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момента подп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исания договора по 25.08.2014г.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 Место выполнения работ:</w:t>
      </w: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Мурманская область, </w:t>
      </w:r>
      <w:proofErr w:type="spellStart"/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>Ловозерский</w:t>
      </w:r>
      <w:proofErr w:type="spellEnd"/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евда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Умбозерская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д.6.</w:t>
      </w:r>
    </w:p>
    <w:p w:rsidR="00121B8F" w:rsidRPr="001F3DFB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3D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Условия оплаты: </w:t>
      </w:r>
    </w:p>
    <w:p w:rsidR="00121B8F" w:rsidRPr="00501971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121B8F" w:rsidRDefault="00121B8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19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60F2F" w:rsidRPr="00182DD0" w:rsidRDefault="00A60F2F" w:rsidP="002C3AEA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0F2F" w:rsidRPr="000861C5" w:rsidRDefault="00A60F2F" w:rsidP="002C3AE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426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A60F2F" w:rsidRPr="000861C5" w:rsidRDefault="00A60F2F" w:rsidP="002C3AEA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426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A60F2F" w:rsidRPr="00F112F4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0F2F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«Мурманэнергосбыт»;</w:t>
      </w:r>
    </w:p>
    <w:p w:rsidR="00A60F2F" w:rsidRDefault="00A60F2F" w:rsidP="002C3AE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A60F2F" w:rsidRPr="005C4E36" w:rsidRDefault="00A60F2F" w:rsidP="002C3AEA">
      <w:pPr>
        <w:tabs>
          <w:tab w:val="left" w:pos="1134"/>
        </w:tabs>
        <w:spacing w:after="0" w:line="240" w:lineRule="auto"/>
        <w:ind w:left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60F2F" w:rsidRPr="0074392F" w:rsidRDefault="00FF4E74" w:rsidP="002C3AEA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426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proofErr w:type="spellStart"/>
      <w:r w:rsidR="00121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121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A60F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ведущий специалист отдела закупок службы закупок ОАО «Мурманэнергосбыт».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60F2F" w:rsidRPr="00CA08DD" w:rsidRDefault="00A60F2F" w:rsidP="002C3AE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9071C6" w:rsidRPr="009071C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работ по капитальному ремонту центрального газохода котла № 3, 4 до д</w:t>
      </w:r>
      <w:r w:rsidR="009071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ымовой трубы котельной п. Ревда </w:t>
      </w:r>
      <w:r w:rsidR="009071C6" w:rsidRPr="009071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121B8F">
        <w:rPr>
          <w:rFonts w:ascii="Times New Roman" w:eastAsia="Times New Roman" w:hAnsi="Times New Roman" w:cs="Times New Roman"/>
          <w:sz w:val="28"/>
          <w:szCs w:val="28"/>
          <w:lang w:eastAsia="ru-RU"/>
        </w:rPr>
        <w:t>15» июля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proofErr w:type="gramEnd"/>
    </w:p>
    <w:p w:rsidR="00A60F2F" w:rsidRPr="00906FC5" w:rsidRDefault="00A60F2F" w:rsidP="002C3AEA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D7B" w:rsidRPr="00906FC5" w:rsidRDefault="00877D7B" w:rsidP="002C3AEA">
      <w:pPr>
        <w:pStyle w:val="a3"/>
        <w:numPr>
          <w:ilvl w:val="0"/>
          <w:numId w:val="5"/>
        </w:numPr>
        <w:tabs>
          <w:tab w:val="left" w:pos="284"/>
        </w:tabs>
        <w:spacing w:after="0" w:line="252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заседания Комиссии по закупке: </w:t>
      </w:r>
      <w:r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процедуру </w:t>
      </w:r>
      <w:r w:rsidR="00DE2AC2"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</w:t>
      </w:r>
      <w:r w:rsidR="00906FC5"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носителях было представлено 2</w:t>
      </w:r>
      <w:r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06FC5"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906FC5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 от следующих участников:</w:t>
      </w:r>
    </w:p>
    <w:p w:rsidR="00906FC5" w:rsidRPr="008D69FF" w:rsidRDefault="00906FC5" w:rsidP="00906F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D69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ЗАО «Корта»,</w:t>
      </w:r>
      <w:r w:rsidRPr="008D69FF">
        <w:rPr>
          <w:rFonts w:ascii="Times New Roman" w:hAnsi="Times New Roman" w:cs="Times New Roman"/>
          <w:sz w:val="28"/>
          <w:szCs w:val="28"/>
        </w:rPr>
        <w:t xml:space="preserve">188662, Ленинградская обл., Всеволожский район, п. </w:t>
      </w:r>
      <w:proofErr w:type="spellStart"/>
      <w:r w:rsidRPr="008D69FF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8D69FF">
        <w:rPr>
          <w:rFonts w:ascii="Times New Roman" w:hAnsi="Times New Roman" w:cs="Times New Roman"/>
          <w:sz w:val="28"/>
          <w:szCs w:val="28"/>
        </w:rPr>
        <w:t xml:space="preserve">, ул. Лесная 12, </w:t>
      </w:r>
      <w:proofErr w:type="spellStart"/>
      <w:r w:rsidRPr="008D69FF">
        <w:rPr>
          <w:rFonts w:ascii="Times New Roman" w:hAnsi="Times New Roman" w:cs="Times New Roman"/>
          <w:sz w:val="28"/>
          <w:szCs w:val="28"/>
        </w:rPr>
        <w:t>стр.А</w:t>
      </w:r>
      <w:proofErr w:type="spellEnd"/>
      <w:r w:rsidRPr="008D69FF">
        <w:rPr>
          <w:rFonts w:ascii="Times New Roman" w:hAnsi="Times New Roman" w:cs="Times New Roman"/>
          <w:sz w:val="28"/>
          <w:szCs w:val="28"/>
        </w:rPr>
        <w:t>. ИНН 4703012494, КПП 470301001, ОГРН 1024700564778.</w:t>
      </w:r>
    </w:p>
    <w:p w:rsidR="00906FC5" w:rsidRPr="001F3DFB" w:rsidRDefault="00906FC5" w:rsidP="00906F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</w:pPr>
      <w:proofErr w:type="gramStart"/>
      <w:r w:rsidRPr="008D69F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D69F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D69F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69FF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69FF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8D69FF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906FC5" w:rsidRPr="009C03F6" w:rsidRDefault="00906FC5" w:rsidP="00906F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03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- 1 654 542,00 рубля, в том числе НДС.</w:t>
      </w:r>
      <w:r w:rsidRPr="009C03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6FC5" w:rsidRDefault="00906FC5" w:rsidP="00906FC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06FC5" w:rsidRPr="008D69FF" w:rsidRDefault="00906FC5" w:rsidP="00906F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D69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№2</w:t>
      </w:r>
      <w:r w:rsidRPr="008D6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9FF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ЭЗиС</w:t>
      </w:r>
      <w:proofErr w:type="spellEnd"/>
      <w:r>
        <w:rPr>
          <w:rFonts w:ascii="Times New Roman" w:hAnsi="Times New Roman" w:cs="Times New Roman"/>
          <w:sz w:val="28"/>
          <w:szCs w:val="28"/>
        </w:rPr>
        <w:t>», 196240</w:t>
      </w:r>
      <w:r w:rsidRPr="008D69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г. Санкт-Петербург, ул. Кубинская д. 82,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8D69FF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7810269316</w:t>
      </w:r>
      <w:r w:rsidRPr="008D69FF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781001001</w:t>
      </w:r>
      <w:r w:rsidRPr="008D69FF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1027804851755</w:t>
      </w:r>
      <w:r w:rsidRPr="008D69FF">
        <w:rPr>
          <w:rFonts w:ascii="Times New Roman" w:hAnsi="Times New Roman" w:cs="Times New Roman"/>
          <w:sz w:val="28"/>
          <w:szCs w:val="28"/>
        </w:rPr>
        <w:t>.</w:t>
      </w:r>
    </w:p>
    <w:p w:rsidR="00906FC5" w:rsidRPr="001F3DFB" w:rsidRDefault="00906FC5" w:rsidP="00906F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</w:pPr>
      <w:proofErr w:type="gramStart"/>
      <w:r w:rsidRPr="008D69F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8D69F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9FF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8D69F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69FF">
        <w:rPr>
          <w:rFonts w:ascii="Times New Roman" w:hAnsi="Times New Roman" w:cs="Times New Roman"/>
          <w:sz w:val="28"/>
          <w:szCs w:val="28"/>
        </w:rPr>
        <w:t>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8D69FF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D69FF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D69FF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906FC5" w:rsidRPr="008D69FF" w:rsidRDefault="00906FC5" w:rsidP="00906F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6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- 1 500 000,00 рублей, в том числе НДС.</w:t>
      </w:r>
      <w:r w:rsidRPr="008D69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F2F" w:rsidRPr="00121B8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783A54" w:rsidRPr="00121B8F" w:rsidRDefault="00783A54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155F66" w:rsidRPr="00155F6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</w:t>
      </w:r>
      <w:r w:rsidR="00155F66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1B8F" w:rsidRPr="00121B8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21B8F" w:rsidRPr="00121B8F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работ по капитальному ремонту центрального газохода котла № 3, 4 до д</w:t>
      </w:r>
      <w:r w:rsidR="00121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ымовой трубы котельной п. Ревда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536B01" w:rsidRDefault="00536B01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783A54" w:rsidRDefault="00A60F2F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РЕШЕНИЕ: </w:t>
      </w:r>
    </w:p>
    <w:p w:rsidR="00906FC5" w:rsidRPr="00376CB7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Признать правильность оформления заявки на участие в запросе предложений </w:t>
      </w:r>
      <w:r w:rsidRPr="00376CB7">
        <w:rPr>
          <w:rFonts w:ascii="Times New Roman" w:hAnsi="Times New Roman" w:cs="Times New Roman"/>
          <w:sz w:val="28"/>
          <w:szCs w:val="28"/>
        </w:rPr>
        <w:t>ЗАО «Корта»</w:t>
      </w:r>
      <w:r w:rsidRPr="0037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  <w:bookmarkStart w:id="0" w:name="_GoBack"/>
      <w:bookmarkEnd w:id="0"/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ЗАО «Корта»</w:t>
      </w: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ЗАО «Корта» к процедуре запроса предложений и включить в перечень участников запроса предложений.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376CB7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Признать правильность оформления заявки на участие в запросе предложений </w:t>
      </w:r>
      <w:r w:rsidRPr="00376CB7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 w:rsidRPr="00376CB7">
        <w:rPr>
          <w:rFonts w:ascii="Times New Roman" w:hAnsi="Times New Roman" w:cs="Times New Roman"/>
          <w:sz w:val="28"/>
          <w:szCs w:val="28"/>
        </w:rPr>
        <w:t>ЭЗиС</w:t>
      </w:r>
      <w:proofErr w:type="spellEnd"/>
      <w:r w:rsidRPr="00376CB7">
        <w:rPr>
          <w:rFonts w:ascii="Times New Roman" w:hAnsi="Times New Roman" w:cs="Times New Roman"/>
          <w:sz w:val="28"/>
          <w:szCs w:val="28"/>
        </w:rPr>
        <w:t xml:space="preserve">» </w:t>
      </w:r>
      <w:r w:rsidRPr="00376C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4649EB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D69FF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ЭЗиС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649EB">
        <w:rPr>
          <w:rFonts w:ascii="Times New Roman" w:hAnsi="Times New Roman" w:cs="Times New Roman"/>
          <w:sz w:val="28"/>
          <w:szCs w:val="28"/>
        </w:rPr>
        <w:t xml:space="preserve"> </w:t>
      </w: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4649EB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="004649EB" w:rsidRPr="008D69FF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 w:rsidR="004649EB">
        <w:rPr>
          <w:rFonts w:ascii="Times New Roman" w:hAnsi="Times New Roman" w:cs="Times New Roman"/>
          <w:sz w:val="28"/>
          <w:szCs w:val="28"/>
        </w:rPr>
        <w:t>ЭЗиС</w:t>
      </w:r>
      <w:proofErr w:type="spellEnd"/>
      <w:r w:rsidR="004649EB">
        <w:rPr>
          <w:rFonts w:ascii="Times New Roman" w:hAnsi="Times New Roman" w:cs="Times New Roman"/>
          <w:sz w:val="28"/>
          <w:szCs w:val="28"/>
        </w:rPr>
        <w:t>»</w:t>
      </w: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включить в перечень участников запроса предложений.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FC5" w:rsidRPr="004649EB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06FC5" w:rsidRPr="00906FC5" w:rsidRDefault="00906FC5" w:rsidP="00906F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6F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0F2F" w:rsidRPr="00BC262B" w:rsidRDefault="00A60F2F" w:rsidP="00121B8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proofErr w:type="gramStart"/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BC2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Pr="00BC26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121B8F" w:rsidRPr="00121B8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21B8F" w:rsidRPr="00121B8F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работ по капитальному ремонту</w:t>
      </w:r>
      <w:proofErr w:type="gramEnd"/>
      <w:r w:rsidR="00121B8F" w:rsidRPr="00121B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центрального газохода котла № 3, 4 до ды</w:t>
      </w:r>
      <w:r w:rsidR="00121B8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мовой трубы котельной п. Ревда</w:t>
      </w:r>
      <w:r w:rsid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01B"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запрос </w:t>
      </w:r>
      <w:r w:rsid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D9101B"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BC262B" w:rsidRDefault="00BC262B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Pr="00D9101B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D91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D910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Урпин Н.В. </w:t>
      </w:r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60F2F" w:rsidRPr="00D9101B" w:rsidRDefault="00A60F2F" w:rsidP="002C3AE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D9101B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D9101B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Дахшукаева</w:t>
      </w:r>
      <w:proofErr w:type="spellEnd"/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60F2F" w:rsidRPr="00D9101B" w:rsidRDefault="00A60F2F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D9101B" w:rsidRDefault="00A60F2F" w:rsidP="002C3AE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A60F2F" w:rsidRPr="00D9101B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F2F" w:rsidRPr="00D9101B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10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D91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D910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86EEC" w:rsidRPr="00D9101B" w:rsidRDefault="00186EEC" w:rsidP="002C3AE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D9101B" w:rsidRDefault="00121B8F" w:rsidP="002C3AEA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A60F2F" w:rsidRPr="00D910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A60F2F" w:rsidRPr="00D91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D1F78" w:rsidRPr="00D9101B" w:rsidRDefault="00CD1F78" w:rsidP="002C3AEA">
      <w:pPr>
        <w:rPr>
          <w:sz w:val="28"/>
          <w:szCs w:val="28"/>
        </w:rPr>
      </w:pPr>
    </w:p>
    <w:sectPr w:rsidR="00CD1F78" w:rsidRPr="00D9101B" w:rsidSect="00536B01">
      <w:footerReference w:type="default" r:id="rId8"/>
      <w:pgSz w:w="11906" w:h="16838"/>
      <w:pgMar w:top="1276" w:right="566" w:bottom="851" w:left="1134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376CB7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CB7">
          <w:rPr>
            <w:noProof/>
          </w:rPr>
          <w:t>4</w:t>
        </w:r>
        <w:r>
          <w:fldChar w:fldCharType="end"/>
        </w:r>
      </w:p>
    </w:sdtContent>
  </w:sdt>
  <w:p w:rsidR="0043747D" w:rsidRDefault="00376C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64A66"/>
    <w:rsid w:val="000C6621"/>
    <w:rsid w:val="0011114C"/>
    <w:rsid w:val="00121B8F"/>
    <w:rsid w:val="00136026"/>
    <w:rsid w:val="00155F66"/>
    <w:rsid w:val="00186EEC"/>
    <w:rsid w:val="001E42C9"/>
    <w:rsid w:val="00227E2D"/>
    <w:rsid w:val="002B0C5E"/>
    <w:rsid w:val="002B7351"/>
    <w:rsid w:val="002C3AEA"/>
    <w:rsid w:val="0034482C"/>
    <w:rsid w:val="0035659C"/>
    <w:rsid w:val="00376CB7"/>
    <w:rsid w:val="003B1121"/>
    <w:rsid w:val="004649EB"/>
    <w:rsid w:val="004749DB"/>
    <w:rsid w:val="004D0346"/>
    <w:rsid w:val="004F42EA"/>
    <w:rsid w:val="005161AF"/>
    <w:rsid w:val="00536B01"/>
    <w:rsid w:val="005810BF"/>
    <w:rsid w:val="00597396"/>
    <w:rsid w:val="00657519"/>
    <w:rsid w:val="00662CD0"/>
    <w:rsid w:val="006F019C"/>
    <w:rsid w:val="007626ED"/>
    <w:rsid w:val="00771D2B"/>
    <w:rsid w:val="00783A54"/>
    <w:rsid w:val="00807BEF"/>
    <w:rsid w:val="008119A2"/>
    <w:rsid w:val="00850B49"/>
    <w:rsid w:val="00856E15"/>
    <w:rsid w:val="0086527D"/>
    <w:rsid w:val="00877D7B"/>
    <w:rsid w:val="008A42DA"/>
    <w:rsid w:val="008A6B00"/>
    <w:rsid w:val="008D37D2"/>
    <w:rsid w:val="00906FC5"/>
    <w:rsid w:val="009071C6"/>
    <w:rsid w:val="00962921"/>
    <w:rsid w:val="009B3087"/>
    <w:rsid w:val="00A36ED7"/>
    <w:rsid w:val="00A60F2F"/>
    <w:rsid w:val="00A649B5"/>
    <w:rsid w:val="00B05927"/>
    <w:rsid w:val="00B11FC6"/>
    <w:rsid w:val="00B84FA4"/>
    <w:rsid w:val="00BC262B"/>
    <w:rsid w:val="00C230EF"/>
    <w:rsid w:val="00C51AB3"/>
    <w:rsid w:val="00CD1F78"/>
    <w:rsid w:val="00CD2BCA"/>
    <w:rsid w:val="00D9101B"/>
    <w:rsid w:val="00DA69D5"/>
    <w:rsid w:val="00DC7891"/>
    <w:rsid w:val="00DD3DE8"/>
    <w:rsid w:val="00DE2AC2"/>
    <w:rsid w:val="00E10BD8"/>
    <w:rsid w:val="00E17F26"/>
    <w:rsid w:val="00E20807"/>
    <w:rsid w:val="00E43ADB"/>
    <w:rsid w:val="00EF46E3"/>
    <w:rsid w:val="00F12C2D"/>
    <w:rsid w:val="00F31A45"/>
    <w:rsid w:val="00F96A22"/>
    <w:rsid w:val="00FA1358"/>
    <w:rsid w:val="00FC5712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17F2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17F2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17F2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17F2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17F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17F2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17F2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17F2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17F2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17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27</cp:revision>
  <cp:lastPrinted>2014-07-17T05:04:00Z</cp:lastPrinted>
  <dcterms:created xsi:type="dcterms:W3CDTF">2014-06-25T05:53:00Z</dcterms:created>
  <dcterms:modified xsi:type="dcterms:W3CDTF">2014-07-17T05:04:00Z</dcterms:modified>
</cp:coreProperties>
</file>