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F2F" w:rsidRDefault="00A60F2F" w:rsidP="00A60F2F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536B01" w:rsidRPr="006B48FF" w:rsidRDefault="00536B01" w:rsidP="00A60F2F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0F2F" w:rsidRDefault="00A60F2F" w:rsidP="00A60F2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одноэтапном запросе</w:t>
      </w:r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B3087" w:rsidRPr="00720FF5" w:rsidRDefault="009B3087" w:rsidP="009B3087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договора</w:t>
      </w:r>
      <w:proofErr w:type="gramEnd"/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работ </w:t>
      </w:r>
    </w:p>
    <w:p w:rsidR="009B3087" w:rsidRPr="00720FF5" w:rsidRDefault="009B3087" w:rsidP="009B3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по капитальному ремонту кровли здания котельной г. Кола </w:t>
      </w:r>
    </w:p>
    <w:p w:rsidR="009B3087" w:rsidRPr="005C4563" w:rsidRDefault="009B3087" w:rsidP="00A60F2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60F2F" w:rsidRDefault="009B3087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                                     </w:t>
      </w:r>
      <w:r w:rsidR="00A60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A60F2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F2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A60F2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A60F2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B3087" w:rsidRPr="00674E69" w:rsidRDefault="009B3087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B01" w:rsidRPr="00536B01" w:rsidRDefault="009B3087" w:rsidP="002C3AEA">
      <w:pPr>
        <w:pStyle w:val="a3"/>
        <w:numPr>
          <w:ilvl w:val="0"/>
          <w:numId w:val="3"/>
        </w:numPr>
        <w:suppressAutoHyphens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</w:t>
      </w:r>
      <w:r w:rsidR="00B84F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ведения об открытом одноэтапном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запросе</w:t>
      </w:r>
      <w:r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9B3087" w:rsidRPr="00065572" w:rsidRDefault="009B3087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капитальному ремонту кровли здания котельной г. Кола. </w:t>
      </w:r>
    </w:p>
    <w:p w:rsidR="009B3087" w:rsidRPr="00065572" w:rsidRDefault="009B3087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Pr="00065572">
        <w:rPr>
          <w:rFonts w:ascii="Times New Roman" w:eastAsia="Calibri" w:hAnsi="Times New Roman" w:cs="Times New Roman"/>
          <w:sz w:val="28"/>
          <w:szCs w:val="28"/>
          <w:lang w:eastAsia="ar-SA"/>
        </w:rPr>
        <w:t>785,4 м</w:t>
      </w:r>
      <w:proofErr w:type="gramStart"/>
      <w:r w:rsidRPr="00065572"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  <w:t>2</w:t>
      </w:r>
      <w:proofErr w:type="gramEnd"/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B3087" w:rsidRPr="00065572" w:rsidRDefault="009B3087" w:rsidP="002C3AEA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proofErr w:type="gramStart"/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2 742 692,67 руб., в </w:t>
      </w:r>
      <w:proofErr w:type="spellStart"/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НДС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  <w:proofErr w:type="gramEnd"/>
    </w:p>
    <w:p w:rsidR="00771D2B" w:rsidRDefault="009B3087" w:rsidP="002C3AEA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Максимальный 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90 календарных </w:t>
      </w:r>
      <w:r w:rsidR="009629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дней </w:t>
      </w:r>
      <w:proofErr w:type="gramStart"/>
      <w:r w:rsidR="009629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даты подписания</w:t>
      </w:r>
      <w:proofErr w:type="gramEnd"/>
      <w:r w:rsidR="009629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договора </w:t>
      </w:r>
      <w:r w:rsidR="00962921" w:rsidRPr="00962921">
        <w:rPr>
          <w:rFonts w:ascii="Times New Roman" w:eastAsia="Times New Roman" w:hAnsi="Times New Roman"/>
          <w:b/>
          <w:bCs/>
          <w:sz w:val="28"/>
          <w:szCs w:val="28"/>
        </w:rPr>
        <w:t>(т.к. срок выполнения работ является критерием оценки, договор заключается на условиях по данному критерию, указанному в заявке Участника)</w:t>
      </w:r>
      <w:r w:rsidR="00962921" w:rsidRPr="00962921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9B3087" w:rsidRPr="007A49CF" w:rsidRDefault="009B3087" w:rsidP="002C3AEA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Мурманская обл., г. Кола, ул. Каменный остров, д. 3, котельная.  </w:t>
      </w:r>
    </w:p>
    <w:p w:rsidR="009B3087" w:rsidRPr="00065572" w:rsidRDefault="009B3087" w:rsidP="002C3AEA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9B3087" w:rsidRPr="00065572" w:rsidRDefault="009B3087" w:rsidP="002C3AEA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65572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9B3087" w:rsidRPr="00065572" w:rsidRDefault="009B3087" w:rsidP="002C3AEA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6557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и справки о стоимости выполненных работ и затрат (форма КС-3) (т.к. срок доплаты после выполнения работ является критерием оценки, договор заключается на условиях по данному критерию, указанных в заявке участника).  </w:t>
      </w:r>
    </w:p>
    <w:p w:rsidR="00A60F2F" w:rsidRPr="00182DD0" w:rsidRDefault="00A60F2F" w:rsidP="002C3AEA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60F2F" w:rsidRPr="00A15E05" w:rsidRDefault="00A60F2F" w:rsidP="002C3AE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60F2F" w:rsidRPr="000861C5" w:rsidRDefault="00A60F2F" w:rsidP="002C3AEA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426" w:firstLine="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</w:t>
      </w:r>
      <w:proofErr w:type="spellStart"/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60F2F" w:rsidRPr="000861C5" w:rsidRDefault="00A60F2F" w:rsidP="002C3AEA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426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Решетников А.Е. – начальник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экономической безопасности службы      внутреннего контроля ОАО «</w:t>
      </w:r>
      <w:proofErr w:type="spellStart"/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60F2F" w:rsidRPr="00F112F4" w:rsidRDefault="00A60F2F" w:rsidP="002C3AE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</w:t>
      </w:r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 – начальник отдела капитального ремонта и строительства ОАО «</w:t>
      </w:r>
      <w:proofErr w:type="spellStart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0F2F" w:rsidRDefault="00A60F2F" w:rsidP="002C3AE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Дахшукаев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– инженер по проектно-сметной работе отдела капитального ремонта и строительства ОАО «</w:t>
      </w:r>
      <w:proofErr w:type="spellStart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60F2F" w:rsidRDefault="00A60F2F" w:rsidP="002C3AE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М.И. – инженер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проектно-сметной работе отдела капитального ремонта и строительства ОАО «</w:t>
      </w:r>
      <w:proofErr w:type="spellStart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</w:p>
    <w:p w:rsidR="00A60F2F" w:rsidRPr="005C4E36" w:rsidRDefault="00A60F2F" w:rsidP="002C3AEA">
      <w:pPr>
        <w:tabs>
          <w:tab w:val="left" w:pos="1134"/>
        </w:tabs>
        <w:spacing w:after="0" w:line="240" w:lineRule="auto"/>
        <w:ind w:left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A60F2F" w:rsidRPr="0074392F" w:rsidRDefault="00FF4E74" w:rsidP="002C3AEA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426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84FA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</w:t>
      </w:r>
      <w:r w:rsidR="00A60F2F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A60F2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</w:t>
      </w:r>
      <w:proofErr w:type="spellStart"/>
      <w:r w:rsidR="00A60F2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A60F2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60F2F" w:rsidRPr="00A15E05" w:rsidRDefault="00A60F2F" w:rsidP="002C3AEA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60F2F" w:rsidRPr="00CA08DD" w:rsidRDefault="00A60F2F" w:rsidP="002C3AEA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Pr="000C14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DE2A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EF46E3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капитальному ремонту </w:t>
      </w:r>
      <w:r w:rsidR="00F96A2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кровли здания котельной г. Кола</w:t>
      </w:r>
      <w:r w:rsidR="00EF46E3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EF46E3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июня</w:t>
      </w:r>
      <w:r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  <w:proofErr w:type="gramEnd"/>
    </w:p>
    <w:p w:rsidR="00A60F2F" w:rsidRPr="00F06D20" w:rsidRDefault="00A60F2F" w:rsidP="002C3AEA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7B" w:rsidRPr="00DE2AC2" w:rsidRDefault="00877D7B" w:rsidP="002C3AEA">
      <w:pPr>
        <w:pStyle w:val="a3"/>
        <w:numPr>
          <w:ilvl w:val="0"/>
          <w:numId w:val="5"/>
        </w:numPr>
        <w:tabs>
          <w:tab w:val="left" w:pos="284"/>
        </w:tabs>
        <w:spacing w:after="0" w:line="252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Вопросы заседания Комиссии по закупке: </w:t>
      </w:r>
      <w:r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процедуру </w:t>
      </w:r>
      <w:r w:rsidR="00DE2A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</w:t>
      </w:r>
      <w:r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бумажных носителях было представлено 4 (Четыре) заявки от следующих участников:</w:t>
      </w:r>
    </w:p>
    <w:p w:rsidR="00DE2AC2" w:rsidRPr="003A6761" w:rsidRDefault="00DE2AC2" w:rsidP="002C3AE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</w:t>
      </w: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BE4">
        <w:rPr>
          <w:rFonts w:ascii="Times New Roman" w:hAnsi="Times New Roman" w:cs="Times New Roman"/>
          <w:sz w:val="28"/>
          <w:szCs w:val="28"/>
        </w:rPr>
        <w:t>ЗАО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7BE4">
        <w:rPr>
          <w:rFonts w:ascii="Times New Roman" w:hAnsi="Times New Roman" w:cs="Times New Roman"/>
          <w:sz w:val="28"/>
          <w:szCs w:val="28"/>
        </w:rPr>
        <w:t>«Корта», 188662, Ленинградская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7BE4">
        <w:rPr>
          <w:rFonts w:ascii="Times New Roman" w:hAnsi="Times New Roman" w:cs="Times New Roman"/>
          <w:sz w:val="28"/>
          <w:szCs w:val="28"/>
        </w:rPr>
        <w:t>обл., Всевол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E7BE4">
        <w:rPr>
          <w:rFonts w:ascii="Times New Roman" w:hAnsi="Times New Roman" w:cs="Times New Roman"/>
          <w:sz w:val="28"/>
          <w:szCs w:val="28"/>
        </w:rPr>
        <w:t>жский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7BE4">
        <w:rPr>
          <w:rFonts w:ascii="Times New Roman" w:hAnsi="Times New Roman" w:cs="Times New Roman"/>
          <w:sz w:val="28"/>
          <w:szCs w:val="28"/>
        </w:rPr>
        <w:t>район,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7BE4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Pr="002E7BE4">
        <w:rPr>
          <w:rFonts w:ascii="Times New Roman" w:hAnsi="Times New Roman" w:cs="Times New Roman"/>
          <w:sz w:val="28"/>
          <w:szCs w:val="28"/>
        </w:rPr>
        <w:t>, ул.</w:t>
      </w:r>
      <w:r>
        <w:rPr>
          <w:rFonts w:ascii="Times New Roman" w:hAnsi="Times New Roman" w:cs="Times New Roman"/>
          <w:sz w:val="28"/>
          <w:szCs w:val="28"/>
        </w:rPr>
        <w:t xml:space="preserve"> Лесная 12,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стр.А</w:t>
      </w:r>
      <w:proofErr w:type="spellEnd"/>
      <w:r w:rsidRPr="002E7BE4">
        <w:rPr>
          <w:rFonts w:ascii="Times New Roman" w:hAnsi="Times New Roman" w:cs="Times New Roman"/>
          <w:sz w:val="28"/>
          <w:szCs w:val="28"/>
        </w:rPr>
        <w:t xml:space="preserve">. </w:t>
      </w:r>
      <w:r w:rsidRPr="003A6761">
        <w:rPr>
          <w:rFonts w:ascii="Times New Roman" w:hAnsi="Times New Roman" w:cs="Times New Roman"/>
          <w:b/>
          <w:sz w:val="28"/>
          <w:szCs w:val="28"/>
        </w:rPr>
        <w:t>ИНН 4703012494, КПП 470301001, ОГРН 1024700564778.</w:t>
      </w:r>
    </w:p>
    <w:p w:rsidR="00DE2AC2" w:rsidRPr="0074392F" w:rsidRDefault="00DE2AC2" w:rsidP="002C3AE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9111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23</w:t>
      </w:r>
      <w:r w:rsidRPr="003809F3">
        <w:rPr>
          <w:rFonts w:ascii="Times New Roman" w:hAnsi="Times New Roman" w:cs="Times New Roman"/>
          <w:sz w:val="28"/>
          <w:szCs w:val="28"/>
        </w:rPr>
        <w:t>.06</w:t>
      </w:r>
      <w:r>
        <w:rPr>
          <w:rFonts w:ascii="Times New Roman" w:hAnsi="Times New Roman" w:cs="Times New Roman"/>
          <w:sz w:val="28"/>
          <w:szCs w:val="28"/>
        </w:rPr>
        <w:t>.2014 </w:t>
      </w:r>
      <w:r w:rsidRPr="003809F3">
        <w:rPr>
          <w:rFonts w:ascii="Times New Roman" w:hAnsi="Times New Roman" w:cs="Times New Roman"/>
          <w:sz w:val="28"/>
          <w:szCs w:val="28"/>
        </w:rPr>
        <w:t>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DE2AC2" w:rsidRPr="00841061" w:rsidRDefault="00DE2AC2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- 2 418 755,74 рублей, в том числе НДС.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Срок доплаты после выполнения работ </w:t>
      </w:r>
      <w:r>
        <w:rPr>
          <w:rFonts w:ascii="Times New Roman" w:hAnsi="Times New Roman" w:cs="Times New Roman"/>
          <w:bCs/>
          <w:sz w:val="28"/>
          <w:szCs w:val="28"/>
        </w:rPr>
        <w:t>76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банковских дней.</w:t>
      </w:r>
    </w:p>
    <w:p w:rsidR="00DE2AC2" w:rsidRDefault="00DE2AC2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выполнения работ 69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календарных дней </w:t>
      </w:r>
      <w:proofErr w:type="gramStart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536B01" w:rsidRPr="009B70B3" w:rsidRDefault="00536B01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E2AC2" w:rsidRPr="003A6761" w:rsidRDefault="00DE2AC2" w:rsidP="002C3AE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  </w:t>
      </w:r>
      <w:r w:rsidRPr="002E7B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Ксилема Плюс»</w:t>
      </w:r>
      <w:r w:rsidRPr="002E7B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184682</w:t>
      </w:r>
      <w:r w:rsidRPr="002E7B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Мурманская обл.,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Снежногорск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алентина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Бирюкова, д</w:t>
      </w:r>
      <w:r w:rsidRPr="002E7B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E7BE4">
        <w:rPr>
          <w:rFonts w:ascii="Times New Roman" w:hAnsi="Times New Roman" w:cs="Times New Roman"/>
          <w:sz w:val="28"/>
          <w:szCs w:val="28"/>
        </w:rPr>
        <w:t xml:space="preserve"> </w:t>
      </w:r>
      <w:r w:rsidRPr="003A6761">
        <w:rPr>
          <w:rFonts w:ascii="Times New Roman" w:hAnsi="Times New Roman" w:cs="Times New Roman"/>
          <w:b/>
          <w:sz w:val="28"/>
          <w:szCs w:val="28"/>
        </w:rPr>
        <w:t>ИНН 5112301742, КПП 511201001, ОГРН 1035100115676.</w:t>
      </w:r>
    </w:p>
    <w:p w:rsidR="00DE2AC2" w:rsidRPr="0074392F" w:rsidRDefault="00DE2AC2" w:rsidP="002C3AE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9111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23</w:t>
      </w:r>
      <w:r w:rsidRPr="003809F3">
        <w:rPr>
          <w:rFonts w:ascii="Times New Roman" w:hAnsi="Times New Roman" w:cs="Times New Roman"/>
          <w:sz w:val="28"/>
          <w:szCs w:val="28"/>
        </w:rPr>
        <w:t>.06.2014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809F3">
        <w:rPr>
          <w:rFonts w:ascii="Times New Roman" w:hAnsi="Times New Roman" w:cs="Times New Roman"/>
          <w:sz w:val="28"/>
          <w:szCs w:val="28"/>
        </w:rPr>
        <w:t>г. в 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DE2AC2" w:rsidRDefault="00DE2AC2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- 2 466 000,00 рублей, НДС не облагается.</w:t>
      </w:r>
    </w:p>
    <w:p w:rsidR="00DE2AC2" w:rsidRPr="00841061" w:rsidRDefault="00DE2AC2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1061">
        <w:rPr>
          <w:rFonts w:ascii="Times New Roman" w:hAnsi="Times New Roman" w:cs="Times New Roman"/>
          <w:bCs/>
          <w:sz w:val="28"/>
          <w:szCs w:val="28"/>
        </w:rPr>
        <w:t xml:space="preserve">Срок доплаты после выполнения работ </w:t>
      </w:r>
      <w:r>
        <w:rPr>
          <w:rFonts w:ascii="Times New Roman" w:hAnsi="Times New Roman" w:cs="Times New Roman"/>
          <w:bCs/>
          <w:sz w:val="28"/>
          <w:szCs w:val="28"/>
        </w:rPr>
        <w:t>76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банковских дней.</w:t>
      </w:r>
    </w:p>
    <w:p w:rsidR="00DE2AC2" w:rsidRDefault="00DE2AC2" w:rsidP="002C3A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 60 </w:t>
      </w:r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календарных дней </w:t>
      </w:r>
      <w:proofErr w:type="gramStart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DE2AC2" w:rsidRDefault="00DE2AC2" w:rsidP="002C3A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E2AC2" w:rsidRPr="0074392F" w:rsidRDefault="00DE2AC2" w:rsidP="002C3AE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3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  </w:t>
      </w:r>
      <w:r w:rsidRPr="002E7B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Северная Строительная Компания»</w:t>
      </w:r>
      <w:r w:rsidRPr="002E7B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183036</w:t>
      </w:r>
      <w:r w:rsidRPr="002E7B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Мурманская область, г. Мурманск, ул. Старостина, д.11/1, кв.2</w:t>
      </w:r>
      <w:r w:rsidRPr="002E7BE4">
        <w:rPr>
          <w:rFonts w:ascii="Times New Roman" w:hAnsi="Times New Roman" w:cs="Times New Roman"/>
          <w:sz w:val="28"/>
          <w:szCs w:val="28"/>
        </w:rPr>
        <w:t>. И</w:t>
      </w:r>
      <w:r>
        <w:rPr>
          <w:rFonts w:ascii="Times New Roman" w:hAnsi="Times New Roman" w:cs="Times New Roman"/>
          <w:sz w:val="28"/>
          <w:szCs w:val="28"/>
        </w:rPr>
        <w:t>НН 5190191198, КПП 519001001, ОГРН 1085190013149.</w:t>
      </w:r>
    </w:p>
    <w:p w:rsidR="00DE2AC2" w:rsidRPr="0074392F" w:rsidRDefault="00DE2AC2" w:rsidP="002C3AE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9111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24</w:t>
      </w:r>
      <w:r w:rsidRPr="003809F3">
        <w:rPr>
          <w:rFonts w:ascii="Times New Roman" w:hAnsi="Times New Roman" w:cs="Times New Roman"/>
          <w:sz w:val="28"/>
          <w:szCs w:val="28"/>
        </w:rPr>
        <w:t>.06.2014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809F3">
        <w:rPr>
          <w:rFonts w:ascii="Times New Roman" w:hAnsi="Times New Roman" w:cs="Times New Roman"/>
          <w:sz w:val="28"/>
          <w:szCs w:val="28"/>
        </w:rPr>
        <w:t>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DE2AC2" w:rsidRDefault="00DE2AC2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- 2 510 000,00 рублей,  в том числе НДС.</w:t>
      </w:r>
    </w:p>
    <w:p w:rsidR="00DE2AC2" w:rsidRPr="00841061" w:rsidRDefault="00DE2AC2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1061">
        <w:rPr>
          <w:rFonts w:ascii="Times New Roman" w:hAnsi="Times New Roman" w:cs="Times New Roman"/>
          <w:bCs/>
          <w:sz w:val="28"/>
          <w:szCs w:val="28"/>
        </w:rPr>
        <w:t xml:space="preserve">Срок доплаты после выполнения работ </w:t>
      </w:r>
      <w:r>
        <w:rPr>
          <w:rFonts w:ascii="Times New Roman" w:hAnsi="Times New Roman" w:cs="Times New Roman"/>
          <w:bCs/>
          <w:sz w:val="28"/>
          <w:szCs w:val="28"/>
        </w:rPr>
        <w:t>77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банковских дней.</w:t>
      </w:r>
    </w:p>
    <w:p w:rsidR="00DE2AC2" w:rsidRDefault="00DE2AC2" w:rsidP="002C3A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 50 </w:t>
      </w:r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календарных дней </w:t>
      </w:r>
      <w:proofErr w:type="gramStart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DE2AC2" w:rsidRPr="00557983" w:rsidRDefault="00DE2AC2" w:rsidP="002C3AEA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E2AC2" w:rsidRPr="0074392F" w:rsidRDefault="00DE2AC2" w:rsidP="002C3AE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4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 «ТРИОЛЬ», 183017</w:t>
      </w:r>
      <w:r w:rsidRPr="002E7B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Мурманская область, г. Мурманск, ул. Лобова, д.35, кв.8</w:t>
      </w:r>
      <w:r w:rsidRPr="002E7B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7BE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НН 5190914062, КПП 519001001, ОГРН 1105190001817.</w:t>
      </w:r>
    </w:p>
    <w:p w:rsidR="00DE2AC2" w:rsidRPr="0074392F" w:rsidRDefault="00DE2AC2" w:rsidP="002C3AE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9111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24</w:t>
      </w:r>
      <w:r w:rsidRPr="003809F3">
        <w:rPr>
          <w:rFonts w:ascii="Times New Roman" w:hAnsi="Times New Roman" w:cs="Times New Roman"/>
          <w:sz w:val="28"/>
          <w:szCs w:val="28"/>
        </w:rPr>
        <w:t>.06.2014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809F3">
        <w:rPr>
          <w:rFonts w:ascii="Times New Roman" w:hAnsi="Times New Roman" w:cs="Times New Roman"/>
          <w:sz w:val="28"/>
          <w:szCs w:val="28"/>
        </w:rPr>
        <w:t>г. 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DE2AC2" w:rsidRDefault="00DE2AC2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Цена договора, предложенная Участником - 2 475 560,00 рублей,  в том числе НДС.</w:t>
      </w:r>
    </w:p>
    <w:p w:rsidR="00DE2AC2" w:rsidRPr="00841061" w:rsidRDefault="00DE2AC2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1061">
        <w:rPr>
          <w:rFonts w:ascii="Times New Roman" w:hAnsi="Times New Roman" w:cs="Times New Roman"/>
          <w:bCs/>
          <w:sz w:val="28"/>
          <w:szCs w:val="28"/>
        </w:rPr>
        <w:t xml:space="preserve">Срок доплаты после выполнения работ </w:t>
      </w:r>
      <w:r>
        <w:rPr>
          <w:rFonts w:ascii="Times New Roman" w:hAnsi="Times New Roman" w:cs="Times New Roman"/>
          <w:bCs/>
          <w:sz w:val="28"/>
          <w:szCs w:val="28"/>
        </w:rPr>
        <w:t>76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банковских дней.</w:t>
      </w:r>
    </w:p>
    <w:p w:rsidR="00DE2AC2" w:rsidRDefault="00DE2AC2" w:rsidP="002C3A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 60 </w:t>
      </w:r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календарных дней </w:t>
      </w:r>
      <w:proofErr w:type="gramStart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A60F2F" w:rsidRDefault="00A60F2F" w:rsidP="002C3AE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83A54" w:rsidRDefault="00783A54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A60F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A60F2F" w:rsidRPr="00141C0B">
        <w:t xml:space="preserve"> </w:t>
      </w:r>
      <w:r w:rsidR="00A60F2F" w:rsidRP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F31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капитальному ремонту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кровли здания котельной г. Кола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536B01" w:rsidRDefault="00536B01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Pr="00783A54" w:rsidRDefault="00A60F2F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РЕШЕНИЕ: </w:t>
      </w:r>
    </w:p>
    <w:p w:rsidR="00A60F2F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60F2F" w:rsidRDefault="00783A54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A60F2F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A60F2F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60F2F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оформлени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A60F2F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A60F2F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A60F2F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hAnsi="Times New Roman" w:cs="Times New Roman"/>
          <w:sz w:val="28"/>
          <w:szCs w:val="28"/>
        </w:rPr>
        <w:t xml:space="preserve">ЗАО «Корта» </w:t>
      </w:r>
      <w:r w:rsidR="00A60F2F" w:rsidRPr="005749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соответствующей требованиям Документации: </w:t>
      </w:r>
    </w:p>
    <w:p w:rsidR="00A60F2F" w:rsidRDefault="00C230E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A60F2F" w:rsidRPr="006F5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выполнен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A60F2F" w:rsidRPr="006F5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A60F2F" w:rsidRPr="006F5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</w:t>
      </w:r>
      <w:r w:rsidR="004749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3.2</w:t>
      </w:r>
      <w:r w:rsidR="00A60F2F" w:rsidRPr="006F5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0F2F" w:rsidRPr="005749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</w:t>
      </w:r>
      <w:r w:rsidR="00A60F2F" w:rsidRPr="005749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810BF" w:rsidRDefault="005810BF" w:rsidP="002C3A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5810BF">
        <w:rPr>
          <w:rFonts w:ascii="Times New Roman" w:eastAsia="Times New Roman" w:hAnsi="Times New Roman"/>
          <w:bCs/>
          <w:sz w:val="28"/>
          <w:szCs w:val="28"/>
        </w:rPr>
        <w:t xml:space="preserve">не предоставлены заверенные уполномоченным лицом Участника копии </w:t>
      </w:r>
      <w:r w:rsidRPr="005810BF">
        <w:rPr>
          <w:rFonts w:ascii="Times New Roman" w:hAnsi="Times New Roman"/>
          <w:sz w:val="28"/>
          <w:szCs w:val="28"/>
          <w:lang w:eastAsia="ru-RU"/>
        </w:rPr>
        <w:t xml:space="preserve">документов, подтверждающих квалификацию </w:t>
      </w:r>
      <w:r w:rsidRPr="005810BF">
        <w:rPr>
          <w:rFonts w:ascii="Times New Roman" w:hAnsi="Times New Roman"/>
          <w:sz w:val="28"/>
          <w:szCs w:val="28"/>
        </w:rPr>
        <w:t>руководителей, специалистов и ремонтного персонала (указанных в Справке о кадровых ресурсах (форма 6  Приложения № 1 Документации)</w:t>
      </w:r>
      <w:r w:rsidRPr="005810BF">
        <w:rPr>
          <w:rFonts w:ascii="Times New Roman" w:hAnsi="Times New Roman"/>
          <w:sz w:val="28"/>
          <w:szCs w:val="28"/>
          <w:lang w:eastAsia="ru-RU"/>
        </w:rPr>
        <w:t>,</w:t>
      </w:r>
      <w:r w:rsidRPr="005810BF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5810BF">
        <w:rPr>
          <w:rFonts w:ascii="Times New Roman" w:hAnsi="Times New Roman"/>
          <w:sz w:val="28"/>
          <w:szCs w:val="28"/>
          <w:lang w:eastAsia="ru-RU"/>
        </w:rPr>
        <w:t>их образование и опыт</w:t>
      </w:r>
      <w:r w:rsidRPr="005810BF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5810BF">
        <w:rPr>
          <w:rFonts w:ascii="Times New Roman" w:hAnsi="Times New Roman"/>
          <w:sz w:val="28"/>
          <w:szCs w:val="28"/>
          <w:lang w:eastAsia="ru-RU"/>
        </w:rPr>
        <w:t>(</w:t>
      </w:r>
      <w:r w:rsidRPr="005810BF">
        <w:rPr>
          <w:rFonts w:ascii="Times New Roman" w:hAnsi="Times New Roman"/>
          <w:bCs/>
          <w:sz w:val="28"/>
          <w:szCs w:val="28"/>
          <w:lang w:eastAsia="ru-RU"/>
        </w:rPr>
        <w:t>копии трудовых книжек сотрудников,</w:t>
      </w:r>
      <w:r w:rsidRPr="005810BF">
        <w:rPr>
          <w:rFonts w:ascii="Times New Roman" w:hAnsi="Times New Roman"/>
          <w:sz w:val="28"/>
          <w:szCs w:val="28"/>
          <w:lang w:eastAsia="ru-RU"/>
        </w:rPr>
        <w:t xml:space="preserve"> аттестатов);</w:t>
      </w:r>
    </w:p>
    <w:p w:rsidR="008A6B00" w:rsidRDefault="002B7351" w:rsidP="002C3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- н</w:t>
      </w:r>
      <w:r w:rsidR="005810BF">
        <w:rPr>
          <w:rFonts w:ascii="Times New Roman" w:hAnsi="Times New Roman"/>
          <w:sz w:val="28"/>
          <w:szCs w:val="28"/>
          <w:lang w:eastAsia="ru-RU"/>
        </w:rPr>
        <w:t>е выполнен</w:t>
      </w:r>
      <w:r w:rsidR="007626ED">
        <w:rPr>
          <w:rFonts w:ascii="Times New Roman" w:hAnsi="Times New Roman"/>
          <w:sz w:val="28"/>
          <w:szCs w:val="28"/>
          <w:lang w:eastAsia="ru-RU"/>
        </w:rPr>
        <w:t>о требование п.3 и</w:t>
      </w:r>
      <w:r w:rsidR="005810BF">
        <w:rPr>
          <w:rFonts w:ascii="Times New Roman" w:hAnsi="Times New Roman"/>
          <w:sz w:val="28"/>
          <w:szCs w:val="28"/>
          <w:lang w:eastAsia="ru-RU"/>
        </w:rPr>
        <w:t>нструкции по заполнению Справки о кадровых ресурсах</w:t>
      </w:r>
      <w:r w:rsidR="005810BF" w:rsidRPr="005810BF">
        <w:rPr>
          <w:rFonts w:ascii="Times New Roman" w:hAnsi="Times New Roman"/>
          <w:sz w:val="28"/>
          <w:szCs w:val="28"/>
        </w:rPr>
        <w:t xml:space="preserve"> </w:t>
      </w:r>
      <w:r w:rsidR="005810BF">
        <w:rPr>
          <w:rFonts w:ascii="Times New Roman" w:hAnsi="Times New Roman"/>
          <w:sz w:val="28"/>
          <w:szCs w:val="28"/>
        </w:rPr>
        <w:t>(</w:t>
      </w:r>
      <w:r w:rsidR="005810BF" w:rsidRPr="005810BF">
        <w:rPr>
          <w:rFonts w:ascii="Times New Roman" w:hAnsi="Times New Roman"/>
          <w:sz w:val="28"/>
          <w:szCs w:val="28"/>
        </w:rPr>
        <w:t>форма 6  Приложения № 1 настоящей Документации)</w:t>
      </w:r>
      <w:r w:rsidR="005810BF">
        <w:rPr>
          <w:rFonts w:ascii="Times New Roman" w:hAnsi="Times New Roman"/>
          <w:sz w:val="28"/>
          <w:szCs w:val="28"/>
        </w:rPr>
        <w:t>, а именно</w:t>
      </w:r>
      <w:proofErr w:type="gramStart"/>
      <w:r w:rsidR="005810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proofErr w:type="gram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E20807">
        <w:rPr>
          <w:rFonts w:ascii="Times New Roman" w:hAnsi="Times New Roman"/>
          <w:sz w:val="28"/>
          <w:szCs w:val="28"/>
        </w:rPr>
        <w:t>не указаны сведения о специалистах (кровельщиках, плотниках, монтажниках)</w:t>
      </w:r>
      <w:r>
        <w:rPr>
          <w:rFonts w:ascii="Times New Roman" w:hAnsi="Times New Roman"/>
          <w:sz w:val="28"/>
          <w:szCs w:val="28"/>
        </w:rPr>
        <w:t>, которые будут непосредственно привлечены в ходе выполнения Договора.</w:t>
      </w:r>
      <w:r w:rsidR="00E20807">
        <w:rPr>
          <w:rFonts w:ascii="Times New Roman" w:hAnsi="Times New Roman"/>
          <w:sz w:val="28"/>
          <w:szCs w:val="28"/>
        </w:rPr>
        <w:t xml:space="preserve"> </w:t>
      </w:r>
    </w:p>
    <w:p w:rsidR="007626ED" w:rsidRPr="002B7351" w:rsidRDefault="007626ED" w:rsidP="002C3AE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A60F2F" w:rsidRPr="00092A91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60F2F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Pr="005064E1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A60F2F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8A6B00">
        <w:rPr>
          <w:rFonts w:ascii="Times New Roman" w:hAnsi="Times New Roman" w:cs="Times New Roman"/>
          <w:sz w:val="28"/>
          <w:szCs w:val="28"/>
        </w:rPr>
        <w:t xml:space="preserve">ЗАО «Корта» 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5064E1">
        <w:rPr>
          <w:rFonts w:ascii="Times New Roman" w:hAnsi="Times New Roman" w:cs="Times New Roman"/>
          <w:sz w:val="28"/>
          <w:szCs w:val="28"/>
        </w:rPr>
        <w:t>.</w:t>
      </w: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A6B00" w:rsidRPr="00E837AC" w:rsidRDefault="008A6B00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A60F2F" w:rsidRPr="00092A91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60F2F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42DA" w:rsidRPr="00FA1358" w:rsidRDefault="008A6B00" w:rsidP="002C3AEA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A60F2F"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60F2F"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60F2F"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10BD8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E10BD8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E10BD8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E10BD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«Ксилема плюс» </w:t>
      </w:r>
      <w:r w:rsidR="00E10BD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</w:t>
      </w:r>
      <w:r w:rsidR="006F019C">
        <w:rPr>
          <w:rFonts w:ascii="Times New Roman" w:hAnsi="Times New Roman" w:cs="Times New Roman"/>
          <w:sz w:val="28"/>
          <w:szCs w:val="28"/>
        </w:rPr>
        <w:t>,</w:t>
      </w:r>
      <w:r w:rsidR="00E10BD8">
        <w:rPr>
          <w:rFonts w:ascii="Times New Roman" w:hAnsi="Times New Roman" w:cs="Times New Roman"/>
          <w:sz w:val="28"/>
          <w:szCs w:val="28"/>
        </w:rPr>
        <w:t xml:space="preserve"> требованиям Документации.</w:t>
      </w:r>
    </w:p>
    <w:p w:rsidR="008A42DA" w:rsidRPr="00FA1358" w:rsidRDefault="008A42DA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 заявки </w:t>
      </w:r>
      <w:r w:rsidR="0086527D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«Ксилема плюс» </w:t>
      </w:r>
      <w:r w:rsidRPr="00FA1358">
        <w:rPr>
          <w:rFonts w:ascii="Times New Roman" w:hAnsi="Times New Roman" w:cs="Times New Roman"/>
          <w:sz w:val="28"/>
          <w:szCs w:val="28"/>
        </w:rPr>
        <w:t xml:space="preserve">входит </w:t>
      </w:r>
      <w:r w:rsidR="0086527D" w:rsidRPr="00FA1358">
        <w:rPr>
          <w:rFonts w:ascii="Times New Roman" w:hAnsi="Times New Roman" w:cs="Times New Roman"/>
          <w:sz w:val="28"/>
          <w:szCs w:val="28"/>
        </w:rPr>
        <w:t>решение</w:t>
      </w:r>
      <w:r w:rsidRPr="00FA1358">
        <w:rPr>
          <w:rFonts w:ascii="Times New Roman" w:hAnsi="Times New Roman" w:cs="Times New Roman"/>
          <w:sz w:val="28"/>
          <w:szCs w:val="28"/>
        </w:rPr>
        <w:t xml:space="preserve"> о назначении директора, </w:t>
      </w:r>
      <w:r w:rsidR="0086527D" w:rsidRPr="00FA1358">
        <w:rPr>
          <w:rFonts w:ascii="Times New Roman" w:hAnsi="Times New Roman" w:cs="Times New Roman"/>
          <w:sz w:val="28"/>
          <w:szCs w:val="28"/>
        </w:rPr>
        <w:t>заверен</w:t>
      </w:r>
      <w:r w:rsidR="0086527D" w:rsidRPr="00536B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уполномоченным лицом </w:t>
      </w:r>
      <w:r w:rsidR="006F019C" w:rsidRPr="00536B01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86527D" w:rsidRPr="00536B01">
        <w:rPr>
          <w:rFonts w:ascii="Times New Roman" w:hAnsi="Times New Roman" w:cs="Times New Roman"/>
          <w:color w:val="000000" w:themeColor="text1"/>
          <w:sz w:val="28"/>
          <w:szCs w:val="28"/>
        </w:rPr>
        <w:t>частника</w:t>
      </w:r>
      <w:r w:rsidRPr="00536B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при этом </w:t>
      </w:r>
      <w:r w:rsidRPr="00536B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копия приказа о назначении директора </w:t>
      </w:r>
      <w:r w:rsidR="0086527D"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отсутствует.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A42DA" w:rsidRPr="00FA1358" w:rsidRDefault="008A42DA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решила признать это незначительным недочетом, не влияющим на существо заявки, так как в выписке из единого государственного реестра юридических лиц</w:t>
      </w:r>
      <w:r w:rsidR="0086527D"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(№397 от 26.03.2014)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указаны сведения о том же лице, имеющем право без доверенности действовать от имени юридического лица.</w:t>
      </w:r>
    </w:p>
    <w:p w:rsidR="00FA1358" w:rsidRDefault="00FA1358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6B01" w:rsidRPr="00FA1358" w:rsidRDefault="00536B01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42DA" w:rsidRPr="00FA1358" w:rsidRDefault="008A42DA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A42DA" w:rsidRPr="00FA1358" w:rsidRDefault="008A42DA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1358" w:rsidRPr="00FA1358" w:rsidRDefault="00FA1358" w:rsidP="002C3AE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«Ксилема плюс» на участие в 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соответствующей </w:t>
      </w:r>
      <w:r w:rsidRPr="00FA135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FA1358" w:rsidRPr="00FA1358" w:rsidRDefault="00FA1358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ООО «Ксилема плюс» к процедуре 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FA1358">
        <w:rPr>
          <w:rFonts w:ascii="Times New Roman" w:hAnsi="Times New Roman" w:cs="Times New Roman"/>
          <w:sz w:val="28"/>
          <w:szCs w:val="28"/>
        </w:rPr>
        <w:t>.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1358" w:rsidRPr="00FA1358" w:rsidRDefault="00E10BD8" w:rsidP="002C3AEA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9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5.3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ризнать правильность оформления заявки</w:t>
      </w:r>
      <w:r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E43AD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Северная Строительная Компания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</w:t>
      </w:r>
      <w:r w:rsidR="00A649B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требованиям Документации.</w:t>
      </w:r>
    </w:p>
    <w:p w:rsidR="00FA1358" w:rsidRPr="00FA1358" w:rsidRDefault="00FA1358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1358" w:rsidRPr="00FA1358" w:rsidRDefault="00FA1358" w:rsidP="002C3AE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E43ADB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E43AD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Северная Строительная Компания</w:t>
      </w:r>
      <w:r w:rsidR="00E43ADB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43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соответствующей </w:t>
      </w:r>
      <w:r w:rsidRPr="00FA135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FA1358" w:rsidRPr="00FA1358" w:rsidRDefault="00FA1358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E43ADB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E43AD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Северная Строительная Компания</w:t>
      </w:r>
      <w:r w:rsidR="00E43ADB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43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FA1358">
        <w:rPr>
          <w:rFonts w:ascii="Times New Roman" w:hAnsi="Times New Roman" w:cs="Times New Roman"/>
          <w:sz w:val="28"/>
          <w:szCs w:val="28"/>
        </w:rPr>
        <w:t>.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230EF" w:rsidRPr="00FA1358" w:rsidRDefault="00C230E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2BCA" w:rsidRDefault="00B05927" w:rsidP="002C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B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5.4.</w:t>
      </w:r>
      <w:r w:rsidRPr="00536B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2BCA" w:rsidRPr="00536B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CD2BCA" w:rsidRPr="00536B01">
        <w:rPr>
          <w:rFonts w:ascii="Times New Roman" w:hAnsi="Times New Roman" w:cs="Times New Roman"/>
          <w:sz w:val="28"/>
          <w:szCs w:val="28"/>
        </w:rPr>
        <w:t xml:space="preserve"> </w:t>
      </w:r>
      <w:r w:rsidR="00CD2BCA" w:rsidRPr="00536B0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CD2BCA" w:rsidRPr="00536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«ТРИОЛЬ» </w:t>
      </w:r>
      <w:r w:rsidR="00CD2BCA" w:rsidRPr="00536B01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</w:t>
      </w:r>
      <w:r w:rsidR="00A649B5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CD2BCA" w:rsidRPr="00536B01">
        <w:rPr>
          <w:rFonts w:ascii="Times New Roman" w:hAnsi="Times New Roman" w:cs="Times New Roman"/>
          <w:sz w:val="28"/>
          <w:szCs w:val="28"/>
        </w:rPr>
        <w:t xml:space="preserve"> требованиям Документации.</w:t>
      </w:r>
    </w:p>
    <w:p w:rsidR="00CD2BCA" w:rsidRDefault="00CD2BCA" w:rsidP="002C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BCA" w:rsidRPr="00FA1358" w:rsidRDefault="00CD2BCA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D2BCA" w:rsidRPr="00FA1358" w:rsidRDefault="00CD2BCA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D2BCA" w:rsidRDefault="00CD2BCA" w:rsidP="002C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BCA" w:rsidRDefault="00CD2BCA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05927" w:rsidRDefault="00B05927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Признать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заявку </w:t>
      </w:r>
      <w:r w:rsidR="00C51AB3">
        <w:rPr>
          <w:rFonts w:ascii="Times New Roman" w:hAnsi="Times New Roman" w:cs="Times New Roman"/>
          <w:sz w:val="28"/>
          <w:szCs w:val="28"/>
        </w:rPr>
        <w:t xml:space="preserve">ООО «ТРИОЛЬ» </w:t>
      </w:r>
      <w:r w:rsidRPr="005749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соответствующей </w:t>
      </w:r>
      <w:r w:rsidR="00344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техническому заданию </w:t>
      </w:r>
      <w:r w:rsidRPr="005749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</w:t>
      </w:r>
      <w:r w:rsidR="00A36E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именно</w:t>
      </w:r>
      <w:r w:rsidRPr="005749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B05927" w:rsidRDefault="00A36ED7" w:rsidP="002C3AEA">
      <w:pPr>
        <w:pStyle w:val="a3"/>
        <w:numPr>
          <w:ilvl w:val="0"/>
          <w:numId w:val="2"/>
        </w:numPr>
        <w:spacing w:after="0" w:line="240" w:lineRule="auto"/>
        <w:ind w:left="1134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C6621">
        <w:rPr>
          <w:rFonts w:ascii="Times New Roman" w:eastAsia="Times New Roman" w:hAnsi="Times New Roman"/>
          <w:bCs/>
          <w:sz w:val="28"/>
          <w:szCs w:val="28"/>
        </w:rPr>
        <w:t xml:space="preserve">В коммерческом </w:t>
      </w:r>
      <w:proofErr w:type="gramStart"/>
      <w:r w:rsidRPr="000C6621">
        <w:rPr>
          <w:rFonts w:ascii="Times New Roman" w:eastAsia="Times New Roman" w:hAnsi="Times New Roman"/>
          <w:bCs/>
          <w:sz w:val="28"/>
          <w:szCs w:val="28"/>
        </w:rPr>
        <w:t>предложении</w:t>
      </w:r>
      <w:proofErr w:type="gramEnd"/>
      <w:r w:rsidRPr="000C6621">
        <w:rPr>
          <w:rFonts w:ascii="Times New Roman" w:eastAsia="Times New Roman" w:hAnsi="Times New Roman"/>
          <w:bCs/>
          <w:sz w:val="28"/>
          <w:szCs w:val="28"/>
        </w:rPr>
        <w:t xml:space="preserve"> Участника (Локальная смета) не учтены расходы на </w:t>
      </w:r>
      <w:r w:rsidR="00FE734F" w:rsidRPr="000C6621">
        <w:rPr>
          <w:rFonts w:ascii="Times New Roman" w:eastAsia="Times New Roman" w:hAnsi="Times New Roman"/>
          <w:bCs/>
          <w:sz w:val="28"/>
          <w:szCs w:val="28"/>
        </w:rPr>
        <w:t xml:space="preserve">устройство </w:t>
      </w:r>
      <w:proofErr w:type="spellStart"/>
      <w:r w:rsidRPr="000C6621">
        <w:rPr>
          <w:rFonts w:ascii="Times New Roman" w:eastAsia="Times New Roman" w:hAnsi="Times New Roman"/>
          <w:bCs/>
          <w:sz w:val="28"/>
          <w:szCs w:val="28"/>
        </w:rPr>
        <w:t>пароизоляци</w:t>
      </w:r>
      <w:r w:rsidR="00FE734F" w:rsidRPr="000C6621">
        <w:rPr>
          <w:rFonts w:ascii="Times New Roman" w:eastAsia="Times New Roman" w:hAnsi="Times New Roman"/>
          <w:bCs/>
          <w:sz w:val="28"/>
          <w:szCs w:val="28"/>
        </w:rPr>
        <w:t>и</w:t>
      </w:r>
      <w:proofErr w:type="spellEnd"/>
      <w:r w:rsidR="00227E2D" w:rsidRPr="000C662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="00227E2D" w:rsidRPr="000C6621">
        <w:rPr>
          <w:rFonts w:ascii="Times New Roman" w:eastAsia="Times New Roman" w:hAnsi="Times New Roman"/>
          <w:bCs/>
          <w:sz w:val="28"/>
          <w:szCs w:val="28"/>
        </w:rPr>
        <w:t>п.п</w:t>
      </w:r>
      <w:proofErr w:type="spellEnd"/>
      <w:r w:rsidR="00227E2D" w:rsidRPr="000C6621">
        <w:rPr>
          <w:rFonts w:ascii="Times New Roman" w:eastAsia="Times New Roman" w:hAnsi="Times New Roman"/>
          <w:bCs/>
          <w:sz w:val="28"/>
          <w:szCs w:val="28"/>
        </w:rPr>
        <w:t>. 5.2.1, п</w:t>
      </w:r>
      <w:r w:rsidR="00FF4E74" w:rsidRPr="000C6621">
        <w:rPr>
          <w:rFonts w:ascii="Times New Roman" w:eastAsia="Times New Roman" w:hAnsi="Times New Roman"/>
          <w:bCs/>
          <w:sz w:val="28"/>
          <w:szCs w:val="28"/>
        </w:rPr>
        <w:t>.</w:t>
      </w:r>
      <w:r w:rsidR="00227E2D" w:rsidRPr="000C6621">
        <w:rPr>
          <w:rFonts w:ascii="Times New Roman" w:eastAsia="Times New Roman" w:hAnsi="Times New Roman"/>
          <w:bCs/>
          <w:sz w:val="28"/>
          <w:szCs w:val="28"/>
        </w:rPr>
        <w:t xml:space="preserve"> 5.2</w:t>
      </w:r>
      <w:r w:rsidR="00850B49">
        <w:rPr>
          <w:rFonts w:ascii="Times New Roman" w:eastAsia="Times New Roman" w:hAnsi="Times New Roman"/>
          <w:bCs/>
          <w:sz w:val="28"/>
          <w:szCs w:val="28"/>
        </w:rPr>
        <w:t>. Технического задания</w:t>
      </w:r>
      <w:r w:rsidR="00227E2D" w:rsidRPr="000C6621">
        <w:rPr>
          <w:rFonts w:ascii="Times New Roman" w:eastAsia="Times New Roman" w:hAnsi="Times New Roman"/>
          <w:bCs/>
          <w:sz w:val="28"/>
          <w:szCs w:val="28"/>
        </w:rPr>
        <w:t xml:space="preserve"> Документаци</w:t>
      </w:r>
      <w:r w:rsidR="00FF4E74" w:rsidRPr="000C6621">
        <w:rPr>
          <w:rFonts w:ascii="Times New Roman" w:eastAsia="Times New Roman" w:hAnsi="Times New Roman"/>
          <w:bCs/>
          <w:sz w:val="28"/>
          <w:szCs w:val="28"/>
        </w:rPr>
        <w:t>и</w:t>
      </w:r>
      <w:r w:rsidR="000C6621"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0C6621" w:rsidRPr="000C6621" w:rsidRDefault="000C6621" w:rsidP="002C3AEA">
      <w:pPr>
        <w:pStyle w:val="a3"/>
        <w:numPr>
          <w:ilvl w:val="0"/>
          <w:numId w:val="2"/>
        </w:numPr>
        <w:spacing w:after="0" w:line="240" w:lineRule="auto"/>
        <w:ind w:left="1134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Количество мусора </w:t>
      </w:r>
      <w:r w:rsidR="00856E15">
        <w:rPr>
          <w:rFonts w:ascii="Times New Roman" w:eastAsia="Times New Roman" w:hAnsi="Times New Roman"/>
          <w:bCs/>
          <w:sz w:val="28"/>
          <w:szCs w:val="28"/>
        </w:rPr>
        <w:t xml:space="preserve">подлежащего </w:t>
      </w:r>
      <w:r>
        <w:rPr>
          <w:rFonts w:ascii="Times New Roman" w:eastAsia="Times New Roman" w:hAnsi="Times New Roman"/>
          <w:bCs/>
          <w:sz w:val="28"/>
          <w:szCs w:val="28"/>
        </w:rPr>
        <w:t>погру</w:t>
      </w:r>
      <w:r w:rsidR="00856E15">
        <w:rPr>
          <w:rFonts w:ascii="Times New Roman" w:eastAsia="Times New Roman" w:hAnsi="Times New Roman"/>
          <w:bCs/>
          <w:sz w:val="28"/>
          <w:szCs w:val="28"/>
        </w:rPr>
        <w:t>зке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и выв</w:t>
      </w:r>
      <w:r w:rsidR="00856E15">
        <w:rPr>
          <w:rFonts w:ascii="Times New Roman" w:eastAsia="Times New Roman" w:hAnsi="Times New Roman"/>
          <w:bCs/>
          <w:sz w:val="28"/>
          <w:szCs w:val="28"/>
        </w:rPr>
        <w:t>озу</w:t>
      </w:r>
      <w:r w:rsidR="00850B49">
        <w:rPr>
          <w:rFonts w:ascii="Times New Roman" w:eastAsia="Times New Roman" w:hAnsi="Times New Roman"/>
          <w:bCs/>
          <w:sz w:val="28"/>
          <w:szCs w:val="28"/>
        </w:rPr>
        <w:t>,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DC7891">
        <w:rPr>
          <w:rFonts w:ascii="Times New Roman" w:eastAsia="Times New Roman" w:hAnsi="Times New Roman"/>
          <w:bCs/>
          <w:sz w:val="28"/>
          <w:szCs w:val="28"/>
        </w:rPr>
        <w:t xml:space="preserve">учтенного </w:t>
      </w:r>
      <w:r>
        <w:rPr>
          <w:rFonts w:ascii="Times New Roman" w:eastAsia="Times New Roman" w:hAnsi="Times New Roman"/>
          <w:bCs/>
          <w:sz w:val="28"/>
          <w:szCs w:val="28"/>
        </w:rPr>
        <w:t>в</w:t>
      </w:r>
      <w:r w:rsidRPr="000C6621">
        <w:rPr>
          <w:rFonts w:ascii="Times New Roman" w:eastAsia="Times New Roman" w:hAnsi="Times New Roman"/>
          <w:bCs/>
          <w:sz w:val="28"/>
          <w:szCs w:val="28"/>
        </w:rPr>
        <w:t xml:space="preserve"> коммерческом предложении Участника (Локальная смета)</w:t>
      </w:r>
      <w:r w:rsidR="00850B49">
        <w:rPr>
          <w:rFonts w:ascii="Times New Roman" w:eastAsia="Times New Roman" w:hAnsi="Times New Roman"/>
          <w:bCs/>
          <w:sz w:val="28"/>
          <w:szCs w:val="28"/>
        </w:rPr>
        <w:t>,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CD2BCA">
        <w:rPr>
          <w:rFonts w:ascii="Times New Roman" w:eastAsia="Times New Roman" w:hAnsi="Times New Roman"/>
          <w:bCs/>
          <w:sz w:val="28"/>
          <w:szCs w:val="28"/>
        </w:rPr>
        <w:t>меньше количеств</w:t>
      </w:r>
      <w:r w:rsidR="00807BEF">
        <w:rPr>
          <w:rFonts w:ascii="Times New Roman" w:eastAsia="Times New Roman" w:hAnsi="Times New Roman"/>
          <w:bCs/>
          <w:sz w:val="28"/>
          <w:szCs w:val="28"/>
        </w:rPr>
        <w:t>а</w:t>
      </w:r>
      <w:r w:rsidR="00DC7891">
        <w:rPr>
          <w:rFonts w:ascii="Times New Roman" w:eastAsia="Times New Roman" w:hAnsi="Times New Roman"/>
          <w:bCs/>
          <w:sz w:val="28"/>
          <w:szCs w:val="28"/>
        </w:rPr>
        <w:t>,</w:t>
      </w:r>
      <w:r w:rsidR="00CD2BCA">
        <w:rPr>
          <w:rFonts w:ascii="Times New Roman" w:eastAsia="Times New Roman" w:hAnsi="Times New Roman"/>
          <w:bCs/>
          <w:sz w:val="28"/>
          <w:szCs w:val="28"/>
        </w:rPr>
        <w:t xml:space="preserve"> указанного</w:t>
      </w:r>
      <w:r w:rsidR="00856E15">
        <w:rPr>
          <w:rFonts w:ascii="Times New Roman" w:eastAsia="Times New Roman" w:hAnsi="Times New Roman"/>
          <w:bCs/>
          <w:sz w:val="28"/>
          <w:szCs w:val="28"/>
        </w:rPr>
        <w:t xml:space="preserve"> в</w:t>
      </w:r>
      <w:r w:rsidR="00DC7891" w:rsidRPr="00DC789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="00DC7891" w:rsidRPr="000C6621">
        <w:rPr>
          <w:rFonts w:ascii="Times New Roman" w:eastAsia="Times New Roman" w:hAnsi="Times New Roman"/>
          <w:bCs/>
          <w:sz w:val="28"/>
          <w:szCs w:val="28"/>
        </w:rPr>
        <w:t>п.п</w:t>
      </w:r>
      <w:proofErr w:type="spellEnd"/>
      <w:r w:rsidR="00DC7891" w:rsidRPr="000C6621">
        <w:rPr>
          <w:rFonts w:ascii="Times New Roman" w:eastAsia="Times New Roman" w:hAnsi="Times New Roman"/>
          <w:bCs/>
          <w:sz w:val="28"/>
          <w:szCs w:val="28"/>
        </w:rPr>
        <w:t>. 5.2.1, п. 5.2</w:t>
      </w:r>
      <w:r w:rsidR="00850B49">
        <w:rPr>
          <w:rFonts w:ascii="Times New Roman" w:eastAsia="Times New Roman" w:hAnsi="Times New Roman"/>
          <w:bCs/>
          <w:sz w:val="28"/>
          <w:szCs w:val="28"/>
        </w:rPr>
        <w:t>.</w:t>
      </w:r>
      <w:r w:rsidR="00DC7891" w:rsidRPr="000C662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856E1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850B49">
        <w:rPr>
          <w:rFonts w:ascii="Times New Roman" w:eastAsia="Times New Roman" w:hAnsi="Times New Roman"/>
          <w:bCs/>
          <w:sz w:val="28"/>
          <w:szCs w:val="28"/>
        </w:rPr>
        <w:t xml:space="preserve">Технического задания </w:t>
      </w:r>
      <w:r w:rsidR="00856E15">
        <w:rPr>
          <w:rFonts w:ascii="Times New Roman" w:eastAsia="Times New Roman" w:hAnsi="Times New Roman"/>
          <w:bCs/>
          <w:sz w:val="28"/>
          <w:szCs w:val="28"/>
        </w:rPr>
        <w:t>Документации.</w:t>
      </w:r>
    </w:p>
    <w:p w:rsidR="00227E2D" w:rsidRDefault="00227E2D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05927" w:rsidRPr="00092A91" w:rsidRDefault="00B05927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5927" w:rsidRDefault="00B05927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5927" w:rsidRPr="005064E1" w:rsidRDefault="00B05927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B05927" w:rsidRDefault="00B05927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227E2D">
        <w:rPr>
          <w:rFonts w:ascii="Times New Roman" w:hAnsi="Times New Roman" w:cs="Times New Roman"/>
          <w:sz w:val="28"/>
          <w:szCs w:val="28"/>
        </w:rPr>
        <w:t>ООО «</w:t>
      </w:r>
      <w:r w:rsidR="00C51AB3">
        <w:rPr>
          <w:rFonts w:ascii="Times New Roman" w:hAnsi="Times New Roman" w:cs="Times New Roman"/>
          <w:sz w:val="28"/>
          <w:szCs w:val="28"/>
        </w:rPr>
        <w:t>ТРИОЛЬ</w:t>
      </w:r>
      <w:r w:rsidR="00227E2D">
        <w:rPr>
          <w:rFonts w:ascii="Times New Roman" w:hAnsi="Times New Roman" w:cs="Times New Roman"/>
          <w:sz w:val="28"/>
          <w:szCs w:val="28"/>
        </w:rPr>
        <w:t xml:space="preserve">» 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5064E1">
        <w:rPr>
          <w:rFonts w:ascii="Times New Roman" w:hAnsi="Times New Roman" w:cs="Times New Roman"/>
          <w:sz w:val="28"/>
          <w:szCs w:val="28"/>
        </w:rPr>
        <w:t>.</w:t>
      </w: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05927" w:rsidRPr="00E837AC" w:rsidRDefault="00B05927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B05927" w:rsidRPr="00092A91" w:rsidRDefault="00B05927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5927" w:rsidRDefault="00B05927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Pr="00092A91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60F2F" w:rsidRPr="00BC262B" w:rsidRDefault="00A60F2F" w:rsidP="002C3AEA">
      <w:pPr>
        <w:pStyle w:val="a3"/>
        <w:numPr>
          <w:ilvl w:val="0"/>
          <w:numId w:val="7"/>
        </w:numPr>
        <w:tabs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</w:t>
      </w:r>
      <w:proofErr w:type="gramStart"/>
      <w:r w:rsidRPr="00BC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C26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3B11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BC26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Pr="00BC26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3B11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BC262B" w:rsidRPr="00BC262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капитальному ремонту</w:t>
      </w:r>
      <w:proofErr w:type="gramEnd"/>
      <w:r w:rsidR="00BC262B" w:rsidRPr="00BC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62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кровли здания котельной г. Кола</w:t>
      </w:r>
      <w:r w:rsidR="00BC262B" w:rsidRPr="00BC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26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признать запрос предложений состоявшимся</w:t>
      </w:r>
      <w:r w:rsidR="00BC262B" w:rsidRPr="00BC26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C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262B" w:rsidRDefault="00BC262B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Pr="00092A91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60F2F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Pr="000E6EA4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60F2F" w:rsidRPr="00CA2085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0F2F" w:rsidRPr="00CA2085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60F2F" w:rsidRDefault="00A60F2F" w:rsidP="002C3A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Pr="00CA2085" w:rsidRDefault="00A60F2F" w:rsidP="002C3A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</w:t>
      </w: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60F2F" w:rsidRPr="00CA2085" w:rsidRDefault="00A60F2F" w:rsidP="002C3AEA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0F2F" w:rsidRPr="00CA2085" w:rsidRDefault="00A60F2F" w:rsidP="002C3A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60F2F" w:rsidRPr="00CA2085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F2F" w:rsidRPr="00CA2085" w:rsidRDefault="00A60F2F" w:rsidP="002C3A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60F2F" w:rsidRPr="00CA2085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F2F" w:rsidRPr="00CA2085" w:rsidRDefault="00A60F2F" w:rsidP="002C3A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Дахшукаева</w:t>
      </w:r>
      <w:proofErr w:type="spellEnd"/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60F2F" w:rsidRPr="00CA2085" w:rsidRDefault="00A60F2F" w:rsidP="002C3A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F2F" w:rsidRPr="00CA2085" w:rsidRDefault="00A60F2F" w:rsidP="002C3AE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</w:t>
      </w: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___________________</w:t>
      </w:r>
    </w:p>
    <w:p w:rsidR="00A60F2F" w:rsidRPr="00CA2085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F2F" w:rsidRPr="00CA2085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60F2F" w:rsidRDefault="00BC262B" w:rsidP="002C3AEA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</w:t>
      </w:r>
      <w:r w:rsidR="00A60F2F"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A60F2F"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A60F2F"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D1F78" w:rsidRDefault="00CD1F78" w:rsidP="002C3AEA"/>
    <w:sectPr w:rsidR="00CD1F78" w:rsidSect="00536B01">
      <w:footerReference w:type="default" r:id="rId8"/>
      <w:pgSz w:w="11906" w:h="16838"/>
      <w:pgMar w:top="1276" w:right="566" w:bottom="851" w:left="1134" w:header="708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712" w:rsidRDefault="008119A2">
      <w:pPr>
        <w:spacing w:after="0" w:line="240" w:lineRule="auto"/>
      </w:pPr>
      <w:r>
        <w:separator/>
      </w:r>
    </w:p>
  </w:endnote>
  <w:endnote w:type="continuationSeparator" w:id="0">
    <w:p w:rsidR="00FC5712" w:rsidRDefault="00811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A649B5">
        <w:pPr>
          <w:pStyle w:val="a5"/>
          <w:jc w:val="center"/>
        </w:pPr>
      </w:p>
      <w:p w:rsidR="0043747D" w:rsidRDefault="003448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9B5">
          <w:rPr>
            <w:noProof/>
          </w:rPr>
          <w:t>5</w:t>
        </w:r>
        <w:r>
          <w:fldChar w:fldCharType="end"/>
        </w:r>
      </w:p>
    </w:sdtContent>
  </w:sdt>
  <w:p w:rsidR="0043747D" w:rsidRDefault="00A649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712" w:rsidRDefault="008119A2">
      <w:pPr>
        <w:spacing w:after="0" w:line="240" w:lineRule="auto"/>
      </w:pPr>
      <w:r>
        <w:separator/>
      </w:r>
    </w:p>
  </w:footnote>
  <w:footnote w:type="continuationSeparator" w:id="0">
    <w:p w:rsidR="00FC5712" w:rsidRDefault="00811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26A63"/>
    <w:multiLevelType w:val="hybridMultilevel"/>
    <w:tmpl w:val="2A80BE32"/>
    <w:lvl w:ilvl="0" w:tplc="DD164DE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420174A"/>
    <w:multiLevelType w:val="hybridMultilevel"/>
    <w:tmpl w:val="107CA160"/>
    <w:lvl w:ilvl="0" w:tplc="4F2CAC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43451"/>
    <w:multiLevelType w:val="hybridMultilevel"/>
    <w:tmpl w:val="F8846AD8"/>
    <w:lvl w:ilvl="0" w:tplc="42F664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417FD"/>
    <w:multiLevelType w:val="hybridMultilevel"/>
    <w:tmpl w:val="D74AE656"/>
    <w:lvl w:ilvl="0" w:tplc="26AC1F1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B90053F"/>
    <w:multiLevelType w:val="hybridMultilevel"/>
    <w:tmpl w:val="9B1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F2F"/>
    <w:rsid w:val="000C6621"/>
    <w:rsid w:val="0011114C"/>
    <w:rsid w:val="001E42C9"/>
    <w:rsid w:val="00227E2D"/>
    <w:rsid w:val="002B0C5E"/>
    <w:rsid w:val="002B7351"/>
    <w:rsid w:val="002C3AEA"/>
    <w:rsid w:val="0034482C"/>
    <w:rsid w:val="0035659C"/>
    <w:rsid w:val="003B1121"/>
    <w:rsid w:val="004749DB"/>
    <w:rsid w:val="004F42EA"/>
    <w:rsid w:val="00536B01"/>
    <w:rsid w:val="005810BF"/>
    <w:rsid w:val="00597396"/>
    <w:rsid w:val="00657519"/>
    <w:rsid w:val="00662CD0"/>
    <w:rsid w:val="006F019C"/>
    <w:rsid w:val="007626ED"/>
    <w:rsid w:val="00771D2B"/>
    <w:rsid w:val="00783A54"/>
    <w:rsid w:val="00807BEF"/>
    <w:rsid w:val="008119A2"/>
    <w:rsid w:val="00850B49"/>
    <w:rsid w:val="00856E15"/>
    <w:rsid w:val="0086527D"/>
    <w:rsid w:val="00877D7B"/>
    <w:rsid w:val="008A42DA"/>
    <w:rsid w:val="008A6B00"/>
    <w:rsid w:val="008D37D2"/>
    <w:rsid w:val="00962921"/>
    <w:rsid w:val="009B3087"/>
    <w:rsid w:val="00A36ED7"/>
    <w:rsid w:val="00A60F2F"/>
    <w:rsid w:val="00A649B5"/>
    <w:rsid w:val="00B05927"/>
    <w:rsid w:val="00B11FC6"/>
    <w:rsid w:val="00B84FA4"/>
    <w:rsid w:val="00BC262B"/>
    <w:rsid w:val="00C230EF"/>
    <w:rsid w:val="00C51AB3"/>
    <w:rsid w:val="00CD1F78"/>
    <w:rsid w:val="00CD2BCA"/>
    <w:rsid w:val="00DA69D5"/>
    <w:rsid w:val="00DC7891"/>
    <w:rsid w:val="00DE2AC2"/>
    <w:rsid w:val="00E10BD8"/>
    <w:rsid w:val="00E20807"/>
    <w:rsid w:val="00E43ADB"/>
    <w:rsid w:val="00EF46E3"/>
    <w:rsid w:val="00F12C2D"/>
    <w:rsid w:val="00F31A45"/>
    <w:rsid w:val="00F96A22"/>
    <w:rsid w:val="00FA1358"/>
    <w:rsid w:val="00FC5712"/>
    <w:rsid w:val="00FE3148"/>
    <w:rsid w:val="00FE734F"/>
    <w:rsid w:val="00FF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uiPriority w:val="34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uiPriority w:val="34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5</Pages>
  <Words>1465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18</cp:revision>
  <cp:lastPrinted>2014-06-27T06:53:00Z</cp:lastPrinted>
  <dcterms:created xsi:type="dcterms:W3CDTF">2014-06-25T05:53:00Z</dcterms:created>
  <dcterms:modified xsi:type="dcterms:W3CDTF">2014-06-27T07:51:00Z</dcterms:modified>
</cp:coreProperties>
</file>